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 xml:space="preserve">Zamawiający: </w:t>
      </w:r>
    </w:p>
    <w:p w14:paraId="6F58373C"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264BFD32"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Ul. Kraszewskiego 14/16, 05-800 Pruszków</w:t>
      </w:r>
    </w:p>
    <w:p w14:paraId="4C3D3F81" w14:textId="77777777" w:rsidR="00422A62" w:rsidRPr="00102D1F" w:rsidRDefault="00422A62" w:rsidP="00CC124D">
      <w:pPr>
        <w:spacing w:after="0" w:line="240" w:lineRule="auto"/>
        <w:rPr>
          <w:rFonts w:ascii="Calibri Light" w:hAnsi="Calibri Light"/>
          <w:sz w:val="20"/>
          <w:szCs w:val="20"/>
          <w:lang w:val="en-US"/>
        </w:rPr>
      </w:pPr>
      <w:r w:rsidRPr="00102D1F">
        <w:rPr>
          <w:rFonts w:ascii="Calibri Light" w:hAnsi="Calibri Light"/>
          <w:sz w:val="20"/>
          <w:szCs w:val="20"/>
          <w:lang w:val="en-US"/>
        </w:rPr>
        <w:t xml:space="preserve">tel. 22 735 88 88, fax.: 22 758 66 50 </w:t>
      </w:r>
    </w:p>
    <w:p w14:paraId="64BA179F" w14:textId="77777777" w:rsidR="00422A62" w:rsidRPr="00102D1F" w:rsidRDefault="005D7575" w:rsidP="00CC124D">
      <w:pPr>
        <w:spacing w:after="0" w:line="240" w:lineRule="auto"/>
        <w:rPr>
          <w:rFonts w:ascii="Calibri Light" w:hAnsi="Calibri Light"/>
          <w:sz w:val="20"/>
          <w:szCs w:val="20"/>
          <w:lang w:val="en-US"/>
        </w:rPr>
      </w:pPr>
      <w:hyperlink r:id="rId8" w:history="1">
        <w:r w:rsidR="00422A62" w:rsidRPr="00102D1F">
          <w:rPr>
            <w:rStyle w:val="Hipercze"/>
            <w:rFonts w:ascii="Calibri Light" w:hAnsi="Calibri Light"/>
            <w:sz w:val="20"/>
            <w:szCs w:val="20"/>
            <w:lang w:val="en-US"/>
          </w:rPr>
          <w:t>www.pruszkow.pl</w:t>
        </w:r>
      </w:hyperlink>
      <w:r w:rsidR="00422A62" w:rsidRPr="00102D1F">
        <w:rPr>
          <w:rFonts w:ascii="Calibri Light" w:hAnsi="Calibri Light"/>
          <w:sz w:val="20"/>
          <w:szCs w:val="20"/>
          <w:lang w:val="en-US"/>
        </w:rPr>
        <w:t xml:space="preserve">; e-mail: </w:t>
      </w:r>
      <w:hyperlink r:id="rId9" w:history="1">
        <w:r w:rsidR="00422A62" w:rsidRPr="00102D1F">
          <w:rPr>
            <w:rStyle w:val="Hipercze"/>
            <w:rFonts w:ascii="Calibri Light" w:hAnsi="Calibri Light"/>
            <w:sz w:val="20"/>
            <w:szCs w:val="20"/>
            <w:lang w:val="en-US"/>
          </w:rPr>
          <w:t>prezydent@miasto.pruszkow.pl</w:t>
        </w:r>
      </w:hyperlink>
    </w:p>
    <w:p w14:paraId="52290DD8" w14:textId="77777777" w:rsidR="00422A62" w:rsidRPr="00102D1F" w:rsidRDefault="00422A62" w:rsidP="00CC124D">
      <w:pPr>
        <w:spacing w:after="0" w:line="240" w:lineRule="auto"/>
        <w:rPr>
          <w:rFonts w:ascii="Calibri Light" w:hAnsi="Calibri Light"/>
          <w:sz w:val="20"/>
          <w:szCs w:val="20"/>
          <w:lang w:val="en-US"/>
        </w:rPr>
      </w:pPr>
    </w:p>
    <w:p w14:paraId="0C050491" w14:textId="77777777" w:rsidR="00422A62" w:rsidRPr="00102D1F" w:rsidRDefault="00422A62" w:rsidP="00CC124D">
      <w:pPr>
        <w:spacing w:after="0" w:line="240" w:lineRule="auto"/>
        <w:rPr>
          <w:rFonts w:ascii="Calibri Light" w:hAnsi="Calibri Light"/>
          <w:sz w:val="20"/>
          <w:szCs w:val="20"/>
          <w:lang w:val="en-US"/>
        </w:rPr>
      </w:pPr>
    </w:p>
    <w:p w14:paraId="378CF423" w14:textId="77777777" w:rsidR="00422A62" w:rsidRPr="00102D1F" w:rsidRDefault="00422A62" w:rsidP="00CC124D">
      <w:pPr>
        <w:spacing w:after="0" w:line="240" w:lineRule="auto"/>
        <w:rPr>
          <w:rFonts w:ascii="Calibri Light" w:hAnsi="Calibri Light"/>
          <w:sz w:val="20"/>
          <w:szCs w:val="20"/>
          <w:lang w:val="en-US"/>
        </w:rPr>
      </w:pPr>
    </w:p>
    <w:p w14:paraId="357EA4CD" w14:textId="77777777" w:rsidR="00422A62" w:rsidRPr="00102D1F" w:rsidRDefault="00422A62" w:rsidP="00CC124D">
      <w:pPr>
        <w:spacing w:after="0" w:line="240" w:lineRule="auto"/>
        <w:rPr>
          <w:rFonts w:ascii="Calibri Light" w:hAnsi="Calibri Light"/>
          <w:sz w:val="20"/>
          <w:szCs w:val="20"/>
          <w:lang w:val="en-US"/>
        </w:rPr>
      </w:pPr>
    </w:p>
    <w:p w14:paraId="56852E41" w14:textId="77777777" w:rsidR="00422A62" w:rsidRPr="00102D1F" w:rsidRDefault="00422A62" w:rsidP="00CC124D">
      <w:pPr>
        <w:spacing w:after="0" w:line="240" w:lineRule="auto"/>
        <w:rPr>
          <w:rFonts w:ascii="Calibri Light" w:hAnsi="Calibri Light"/>
          <w:sz w:val="20"/>
          <w:szCs w:val="20"/>
          <w:lang w:val="en-US"/>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CC124D">
      <w:pPr>
        <w:spacing w:after="0" w:line="240" w:lineRule="auto"/>
        <w:rPr>
          <w:rFonts w:ascii="Calibri Light" w:hAnsi="Calibri Light"/>
          <w:sz w:val="20"/>
          <w:szCs w:val="20"/>
        </w:rPr>
      </w:pPr>
    </w:p>
    <w:p w14:paraId="137AE127" w14:textId="77777777" w:rsidR="00D83616" w:rsidRPr="00482965" w:rsidRDefault="00A129EC" w:rsidP="00CC124D">
      <w:pPr>
        <w:spacing w:after="0" w:line="240" w:lineRule="auto"/>
        <w:rPr>
          <w:rFonts w:ascii="Calibri Light" w:hAnsi="Calibri Light"/>
          <w:b/>
          <w:bCs/>
          <w:sz w:val="20"/>
          <w:szCs w:val="20"/>
        </w:rPr>
      </w:pPr>
      <w:bookmarkStart w:id="0" w:name="_Hlk535325449"/>
      <w:r w:rsidRPr="00482965">
        <w:rPr>
          <w:rFonts w:ascii="Calibri Light" w:hAnsi="Calibri Light"/>
          <w:b/>
          <w:bCs/>
          <w:sz w:val="20"/>
          <w:szCs w:val="20"/>
        </w:rPr>
        <w:t>WSR</w:t>
      </w:r>
      <w:r w:rsidR="00D70A6B" w:rsidRPr="00482965">
        <w:rPr>
          <w:rFonts w:ascii="Calibri Light" w:hAnsi="Calibri Light"/>
          <w:b/>
          <w:bCs/>
          <w:sz w:val="20"/>
          <w:szCs w:val="20"/>
        </w:rPr>
        <w:t>.271.</w:t>
      </w:r>
      <w:bookmarkEnd w:id="0"/>
      <w:r w:rsidR="00482965" w:rsidRPr="00482965">
        <w:rPr>
          <w:rFonts w:ascii="Calibri Light" w:hAnsi="Calibri Light"/>
          <w:b/>
          <w:bCs/>
          <w:sz w:val="20"/>
          <w:szCs w:val="20"/>
        </w:rPr>
        <w:t>3</w:t>
      </w:r>
      <w:r w:rsidR="00796F95" w:rsidRPr="00482965">
        <w:rPr>
          <w:rFonts w:ascii="Calibri Light" w:hAnsi="Calibri Light"/>
          <w:b/>
          <w:bCs/>
          <w:sz w:val="20"/>
          <w:szCs w:val="20"/>
        </w:rPr>
        <w:t>.202</w:t>
      </w:r>
      <w:r w:rsidR="00FF60F5" w:rsidRPr="00482965">
        <w:rPr>
          <w:rFonts w:ascii="Calibri Light" w:hAnsi="Calibri Light"/>
          <w:b/>
          <w:bCs/>
          <w:sz w:val="20"/>
          <w:szCs w:val="20"/>
        </w:rPr>
        <w:t>1</w:t>
      </w:r>
    </w:p>
    <w:p w14:paraId="6C1C566E" w14:textId="77777777" w:rsidR="000E0CD1" w:rsidRPr="001110A8" w:rsidRDefault="000E0CD1" w:rsidP="00CC124D">
      <w:pPr>
        <w:spacing w:after="0" w:line="240" w:lineRule="auto"/>
        <w:rPr>
          <w:rFonts w:ascii="Calibri Light" w:hAnsi="Calibri Light"/>
          <w:sz w:val="20"/>
          <w:szCs w:val="20"/>
        </w:rPr>
      </w:pPr>
    </w:p>
    <w:p w14:paraId="162C9BD2" w14:textId="77777777" w:rsidR="00482965" w:rsidRDefault="00482965" w:rsidP="000B1CF4">
      <w:pPr>
        <w:shd w:val="clear" w:color="auto" w:fill="F2F2F2"/>
        <w:spacing w:after="0" w:line="240" w:lineRule="auto"/>
        <w:jc w:val="both"/>
        <w:rPr>
          <w:rFonts w:ascii="Calibri Light" w:hAnsi="Calibri Light" w:cs="Calibri Light"/>
          <w:b/>
          <w:bCs/>
          <w:color w:val="002060"/>
          <w:sz w:val="28"/>
          <w:szCs w:val="28"/>
        </w:rPr>
      </w:pPr>
    </w:p>
    <w:p w14:paraId="48628375" w14:textId="77777777" w:rsidR="00482965" w:rsidRDefault="00482965" w:rsidP="000B1CF4">
      <w:pPr>
        <w:shd w:val="clear" w:color="auto" w:fill="F2F2F2"/>
        <w:spacing w:after="0" w:line="240" w:lineRule="auto"/>
        <w:jc w:val="both"/>
        <w:rPr>
          <w:rFonts w:ascii="Calibri Light" w:hAnsi="Calibri Light" w:cs="Calibri Light"/>
          <w:b/>
          <w:bCs/>
          <w:color w:val="002060"/>
          <w:sz w:val="28"/>
          <w:szCs w:val="28"/>
        </w:rPr>
      </w:pPr>
      <w:bookmarkStart w:id="1" w:name="_Hlk64377308"/>
      <w:r w:rsidRPr="00482965">
        <w:rPr>
          <w:rFonts w:ascii="Calibri Light" w:hAnsi="Calibri Light" w:cs="Calibri Light"/>
          <w:b/>
          <w:bCs/>
          <w:color w:val="002060"/>
          <w:sz w:val="28"/>
          <w:szCs w:val="28"/>
        </w:rPr>
        <w:t>Budowa budynku Przedszkola Miejskiego nr 8 w Pruszkowie przy ul. 3-go Maja 67</w:t>
      </w:r>
    </w:p>
    <w:bookmarkEnd w:id="1"/>
    <w:p w14:paraId="0659F3E1" w14:textId="77777777" w:rsidR="00482965" w:rsidRPr="00482965" w:rsidRDefault="00482965" w:rsidP="000B1CF4">
      <w:pPr>
        <w:shd w:val="clear" w:color="auto" w:fill="F2F2F2"/>
        <w:spacing w:after="0" w:line="240" w:lineRule="auto"/>
        <w:jc w:val="both"/>
        <w:rPr>
          <w:rFonts w:ascii="Calibri Light" w:hAnsi="Calibri Light" w:cs="Calibri Light"/>
          <w:b/>
          <w:bCs/>
          <w:color w:val="002060"/>
          <w:sz w:val="28"/>
          <w:szCs w:val="28"/>
        </w:rPr>
      </w:pPr>
    </w:p>
    <w:p w14:paraId="43EDA015" w14:textId="77777777" w:rsidR="006A7AC9" w:rsidRPr="001110A8" w:rsidRDefault="006A7AC9" w:rsidP="00CC124D">
      <w:pPr>
        <w:spacing w:after="0" w:line="240" w:lineRule="auto"/>
        <w:rPr>
          <w:rFonts w:ascii="Calibri Light" w:hAnsi="Calibri Light"/>
          <w:sz w:val="20"/>
          <w:szCs w:val="20"/>
        </w:rPr>
      </w:pPr>
    </w:p>
    <w:p w14:paraId="0E2318F4" w14:textId="77777777" w:rsidR="00434D3B" w:rsidRPr="00482965" w:rsidRDefault="00434D3B" w:rsidP="00CC124D">
      <w:pPr>
        <w:spacing w:after="0" w:line="240" w:lineRule="auto"/>
        <w:rPr>
          <w:rFonts w:ascii="Calibri Light" w:hAnsi="Calibri Light"/>
          <w:b/>
          <w:bCs/>
          <w:sz w:val="20"/>
          <w:szCs w:val="20"/>
        </w:rPr>
      </w:pPr>
      <w:r w:rsidRPr="00482965">
        <w:rPr>
          <w:rFonts w:ascii="Calibri Light" w:hAnsi="Calibri Light"/>
          <w:b/>
          <w:bCs/>
          <w:sz w:val="20"/>
          <w:szCs w:val="20"/>
        </w:rPr>
        <w:t>Tryb udzielenia zamówienia: tryb podstawowy bez negocjacji.</w:t>
      </w:r>
    </w:p>
    <w:p w14:paraId="7380FB84" w14:textId="77777777" w:rsidR="00434D3B" w:rsidRPr="001110A8" w:rsidRDefault="00434D3B" w:rsidP="00CC124D">
      <w:pPr>
        <w:spacing w:after="0" w:line="240" w:lineRule="auto"/>
        <w:rPr>
          <w:rFonts w:ascii="Calibri Light" w:hAnsi="Calibri Light"/>
          <w:sz w:val="20"/>
          <w:szCs w:val="20"/>
        </w:rPr>
      </w:pPr>
    </w:p>
    <w:p w14:paraId="363DDD9B" w14:textId="77777777" w:rsidR="00434D3B" w:rsidRPr="001110A8" w:rsidRDefault="00434D3B" w:rsidP="00CC124D">
      <w:pPr>
        <w:spacing w:after="0" w:line="240" w:lineRule="auto"/>
        <w:rPr>
          <w:rFonts w:ascii="Calibri Light" w:hAnsi="Calibri Light"/>
          <w:sz w:val="20"/>
          <w:szCs w:val="20"/>
        </w:rPr>
      </w:pPr>
    </w:p>
    <w:p w14:paraId="7E6B5773" w14:textId="77777777" w:rsidR="004E5A53" w:rsidRPr="0066438F" w:rsidRDefault="004E5A53" w:rsidP="00CC124D">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2" w:name="_Hlk64286913"/>
      <w:r w:rsidRPr="0066438F">
        <w:rPr>
          <w:rFonts w:ascii="Calibri Light" w:hAnsi="Calibri Light" w:cs="Calibri Light"/>
          <w:bCs/>
          <w:color w:val="262626"/>
          <w:sz w:val="20"/>
          <w:szCs w:val="20"/>
        </w:rPr>
        <w:t>użyciu środków komunikacji elektronicznej</w:t>
      </w:r>
      <w:bookmarkEnd w:id="2"/>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5243928C" w14:textId="77777777" w:rsidR="00FE7EAD" w:rsidRPr="001110A8" w:rsidRDefault="00FE7EAD" w:rsidP="00CC124D">
      <w:pPr>
        <w:spacing w:after="0" w:line="240" w:lineRule="auto"/>
        <w:rPr>
          <w:rFonts w:ascii="Calibri Light" w:hAnsi="Calibri Light"/>
          <w:sz w:val="20"/>
          <w:szCs w:val="20"/>
        </w:rPr>
      </w:pPr>
    </w:p>
    <w:p w14:paraId="0559F3FB" w14:textId="77777777" w:rsidR="00422A62" w:rsidRPr="001110A8" w:rsidRDefault="00422A62" w:rsidP="00CC124D">
      <w:pPr>
        <w:spacing w:after="0" w:line="240" w:lineRule="auto"/>
        <w:rPr>
          <w:rFonts w:ascii="Calibri Light" w:hAnsi="Calibri Light"/>
          <w:sz w:val="20"/>
          <w:szCs w:val="20"/>
        </w:rPr>
      </w:pPr>
    </w:p>
    <w:p w14:paraId="66F1A5F8" w14:textId="77777777" w:rsidR="007D38B3" w:rsidRPr="001110A8" w:rsidRDefault="007D38B3" w:rsidP="00CC124D">
      <w:pPr>
        <w:spacing w:after="0" w:line="240" w:lineRule="auto"/>
        <w:rPr>
          <w:rFonts w:ascii="Calibri Light" w:hAnsi="Calibri Light"/>
          <w:sz w:val="20"/>
          <w:szCs w:val="20"/>
        </w:rPr>
      </w:pPr>
    </w:p>
    <w:p w14:paraId="5F79075D" w14:textId="77777777" w:rsidR="00F3239A" w:rsidRPr="001110A8" w:rsidRDefault="00645FAC" w:rsidP="00CC124D">
      <w:pPr>
        <w:spacing w:after="0" w:line="240" w:lineRule="auto"/>
        <w:rPr>
          <w:rFonts w:ascii="Calibri Light" w:hAnsi="Calibri Light"/>
          <w:sz w:val="20"/>
          <w:szCs w:val="20"/>
        </w:rPr>
      </w:pPr>
      <w:r w:rsidRPr="001110A8">
        <w:rPr>
          <w:rFonts w:ascii="Calibri Light" w:hAnsi="Calibri Light"/>
          <w:sz w:val="20"/>
          <w:szCs w:val="20"/>
        </w:rPr>
        <w:tab/>
      </w:r>
    </w:p>
    <w:p w14:paraId="411C66AF" w14:textId="77777777" w:rsidR="00A77037" w:rsidRPr="001110A8" w:rsidRDefault="00A77037" w:rsidP="00060979">
      <w:pPr>
        <w:spacing w:after="0" w:line="240" w:lineRule="auto"/>
        <w:ind w:left="5664" w:firstLine="999"/>
        <w:rPr>
          <w:rFonts w:ascii="Calibri Light" w:hAnsi="Calibri Light"/>
          <w:sz w:val="20"/>
          <w:szCs w:val="20"/>
        </w:rPr>
      </w:pPr>
      <w:bookmarkStart w:id="3" w:name="_GoBack"/>
      <w:bookmarkEnd w:id="3"/>
      <w:r w:rsidRPr="001110A8">
        <w:rPr>
          <w:rFonts w:ascii="Calibri Light" w:hAnsi="Calibri Light"/>
          <w:sz w:val="20"/>
          <w:szCs w:val="20"/>
        </w:rPr>
        <w:t>Zatwierdzam:</w:t>
      </w:r>
    </w:p>
    <w:p w14:paraId="799C10A0" w14:textId="1514204B" w:rsidR="00A77037" w:rsidRDefault="00060979" w:rsidP="00060979">
      <w:pPr>
        <w:spacing w:after="0" w:line="240" w:lineRule="auto"/>
        <w:jc w:val="right"/>
        <w:rPr>
          <w:rFonts w:ascii="Calibri Light" w:hAnsi="Calibri Light"/>
          <w:sz w:val="20"/>
          <w:szCs w:val="20"/>
        </w:rPr>
      </w:pPr>
      <w:r>
        <w:rPr>
          <w:rFonts w:ascii="Calibri Light" w:hAnsi="Calibri Light"/>
          <w:sz w:val="20"/>
          <w:szCs w:val="20"/>
        </w:rPr>
        <w:t>Prezydent Miasta Pruszkowa</w:t>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p>
    <w:p w14:paraId="367A8384" w14:textId="0835AAD1" w:rsidR="00060979" w:rsidRDefault="00060979" w:rsidP="00060979">
      <w:pPr>
        <w:spacing w:after="0" w:line="240" w:lineRule="auto"/>
        <w:ind w:firstLine="708"/>
        <w:jc w:val="right"/>
        <w:rPr>
          <w:rFonts w:ascii="Calibri Light" w:hAnsi="Calibri Light"/>
          <w:sz w:val="20"/>
          <w:szCs w:val="20"/>
        </w:rPr>
      </w:pPr>
      <w:r>
        <w:rPr>
          <w:rFonts w:ascii="Calibri Light" w:hAnsi="Calibri Light"/>
          <w:sz w:val="20"/>
          <w:szCs w:val="20"/>
        </w:rPr>
        <w:t>Paweł Makuch</w:t>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p>
    <w:p w14:paraId="1FA4FB3F" w14:textId="77777777" w:rsidR="00D7189F" w:rsidRPr="001110A8" w:rsidRDefault="00D7189F" w:rsidP="00CC124D">
      <w:pPr>
        <w:spacing w:after="0" w:line="240" w:lineRule="auto"/>
        <w:rPr>
          <w:rFonts w:ascii="Calibri Light" w:hAnsi="Calibri Light"/>
          <w:sz w:val="20"/>
          <w:szCs w:val="20"/>
        </w:rPr>
      </w:pPr>
    </w:p>
    <w:p w14:paraId="7336CE25" w14:textId="77777777" w:rsidR="00FE7EAD" w:rsidRPr="001110A8" w:rsidRDefault="00FE7EAD" w:rsidP="00CC124D">
      <w:pPr>
        <w:spacing w:after="0" w:line="240" w:lineRule="auto"/>
        <w:rPr>
          <w:rFonts w:ascii="Calibri Light" w:hAnsi="Calibri Light"/>
          <w:sz w:val="20"/>
          <w:szCs w:val="20"/>
        </w:rPr>
      </w:pPr>
    </w:p>
    <w:p w14:paraId="4FF24511" w14:textId="77777777" w:rsidR="00D04D51" w:rsidRPr="001110A8" w:rsidRDefault="00D04D51" w:rsidP="00CC124D">
      <w:pPr>
        <w:spacing w:after="0" w:line="240" w:lineRule="auto"/>
        <w:rPr>
          <w:rFonts w:ascii="Calibri Light" w:hAnsi="Calibri Light"/>
          <w:sz w:val="20"/>
          <w:szCs w:val="20"/>
        </w:rPr>
      </w:pPr>
    </w:p>
    <w:p w14:paraId="1C507D3D" w14:textId="77777777" w:rsidR="00744EE4" w:rsidRPr="001110A8" w:rsidRDefault="00744EE4" w:rsidP="00CC124D">
      <w:pPr>
        <w:spacing w:after="0" w:line="240" w:lineRule="auto"/>
        <w:rPr>
          <w:rFonts w:ascii="Calibri Light" w:hAnsi="Calibri Light"/>
          <w:sz w:val="20"/>
          <w:szCs w:val="20"/>
        </w:rPr>
      </w:pPr>
    </w:p>
    <w:p w14:paraId="56E13B64" w14:textId="77777777" w:rsidR="00F752ED" w:rsidRPr="001110A8" w:rsidRDefault="00F752ED" w:rsidP="00CC124D">
      <w:pPr>
        <w:spacing w:after="0" w:line="240" w:lineRule="auto"/>
        <w:rPr>
          <w:rFonts w:ascii="Calibri Light" w:hAnsi="Calibri Light"/>
          <w:sz w:val="20"/>
          <w:szCs w:val="20"/>
        </w:rPr>
      </w:pPr>
    </w:p>
    <w:p w14:paraId="19B047F1" w14:textId="77777777" w:rsidR="00F3239A" w:rsidRPr="001110A8" w:rsidRDefault="00F3239A" w:rsidP="00CC124D">
      <w:pPr>
        <w:spacing w:after="0" w:line="240" w:lineRule="auto"/>
        <w:rPr>
          <w:rFonts w:ascii="Calibri Light" w:hAnsi="Calibri Light"/>
          <w:sz w:val="20"/>
          <w:szCs w:val="20"/>
        </w:rPr>
      </w:pPr>
    </w:p>
    <w:p w14:paraId="1AC4AF83" w14:textId="6FC76A37" w:rsidR="00422A62" w:rsidRPr="00771879" w:rsidRDefault="00422A62" w:rsidP="00CC124D">
      <w:pPr>
        <w:spacing w:after="0" w:line="240" w:lineRule="auto"/>
        <w:rPr>
          <w:rFonts w:ascii="Calibri Light" w:hAnsi="Calibri Light"/>
          <w:b/>
          <w:bCs/>
          <w:sz w:val="20"/>
          <w:szCs w:val="20"/>
        </w:rPr>
      </w:pPr>
      <w:r w:rsidRPr="00771879">
        <w:rPr>
          <w:rFonts w:ascii="Calibri Light" w:hAnsi="Calibri Light"/>
          <w:b/>
          <w:bCs/>
          <w:sz w:val="20"/>
          <w:szCs w:val="20"/>
        </w:rPr>
        <w:t xml:space="preserve">Data przetargu:  </w:t>
      </w:r>
      <w:r w:rsidR="00771879" w:rsidRPr="00771879">
        <w:rPr>
          <w:rFonts w:ascii="Calibri Light" w:hAnsi="Calibri Light"/>
          <w:b/>
          <w:bCs/>
          <w:sz w:val="20"/>
          <w:szCs w:val="20"/>
        </w:rPr>
        <w:t>18.03</w:t>
      </w:r>
      <w:r w:rsidR="00A90F85" w:rsidRPr="00771879">
        <w:rPr>
          <w:rFonts w:ascii="Calibri Light" w:hAnsi="Calibri Light"/>
          <w:b/>
          <w:bCs/>
          <w:sz w:val="20"/>
          <w:szCs w:val="20"/>
        </w:rPr>
        <w:t>.</w:t>
      </w:r>
      <w:r w:rsidRPr="00771879">
        <w:rPr>
          <w:rFonts w:ascii="Calibri Light" w:hAnsi="Calibri Light"/>
          <w:b/>
          <w:bCs/>
          <w:sz w:val="20"/>
          <w:szCs w:val="20"/>
        </w:rPr>
        <w:t>20</w:t>
      </w:r>
      <w:r w:rsidR="00796F95" w:rsidRPr="00771879">
        <w:rPr>
          <w:rFonts w:ascii="Calibri Light" w:hAnsi="Calibri Light"/>
          <w:b/>
          <w:bCs/>
          <w:sz w:val="20"/>
          <w:szCs w:val="20"/>
        </w:rPr>
        <w:t>2</w:t>
      </w:r>
      <w:r w:rsidR="00AF3EF9" w:rsidRPr="00771879">
        <w:rPr>
          <w:rFonts w:ascii="Calibri Light" w:hAnsi="Calibri Light"/>
          <w:b/>
          <w:bCs/>
          <w:sz w:val="20"/>
          <w:szCs w:val="20"/>
        </w:rPr>
        <w:t>1</w:t>
      </w:r>
      <w:r w:rsidRPr="00771879">
        <w:rPr>
          <w:rFonts w:ascii="Calibri Light" w:hAnsi="Calibri Light"/>
          <w:b/>
          <w:bCs/>
          <w:sz w:val="20"/>
          <w:szCs w:val="20"/>
        </w:rPr>
        <w:t xml:space="preserve"> r</w:t>
      </w:r>
      <w:r w:rsidR="00B94CB0" w:rsidRPr="00771879">
        <w:rPr>
          <w:rFonts w:ascii="Calibri Light" w:hAnsi="Calibri Light"/>
          <w:b/>
          <w:bCs/>
          <w:sz w:val="20"/>
          <w:szCs w:val="20"/>
        </w:rPr>
        <w:t>.</w:t>
      </w:r>
    </w:p>
    <w:p w14:paraId="0D20C4F2" w14:textId="77777777" w:rsidR="001D1BE7" w:rsidRPr="001110A8" w:rsidRDefault="001D1BE7" w:rsidP="00CC124D">
      <w:pPr>
        <w:spacing w:after="0" w:line="240" w:lineRule="auto"/>
        <w:rPr>
          <w:rFonts w:ascii="Calibri Light" w:hAnsi="Calibri Light"/>
          <w:sz w:val="20"/>
          <w:szCs w:val="20"/>
        </w:rPr>
      </w:pPr>
    </w:p>
    <w:p w14:paraId="3D303475" w14:textId="7F83A72A" w:rsidR="006A7AC9" w:rsidRDefault="006A7AC9" w:rsidP="00CC124D">
      <w:pPr>
        <w:spacing w:after="0" w:line="240" w:lineRule="auto"/>
        <w:rPr>
          <w:rFonts w:ascii="Calibri Light" w:hAnsi="Calibri Light"/>
          <w:sz w:val="20"/>
          <w:szCs w:val="20"/>
        </w:rPr>
      </w:pPr>
    </w:p>
    <w:p w14:paraId="78B0F722" w14:textId="3805BD60" w:rsidR="00D7189F" w:rsidRDefault="00D7189F" w:rsidP="00CC124D">
      <w:pPr>
        <w:spacing w:after="0" w:line="240" w:lineRule="auto"/>
        <w:rPr>
          <w:rFonts w:ascii="Calibri Light" w:hAnsi="Calibri Light"/>
          <w:sz w:val="20"/>
          <w:szCs w:val="20"/>
        </w:rPr>
      </w:pPr>
    </w:p>
    <w:p w14:paraId="63937F28" w14:textId="77777777"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lastRenderedPageBreak/>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Default="000231C3" w:rsidP="00CC124D">
      <w:pPr>
        <w:spacing w:after="0" w:line="240" w:lineRule="auto"/>
        <w:rPr>
          <w:rFonts w:ascii="Calibri Light" w:hAnsi="Calibri Light"/>
          <w:sz w:val="20"/>
          <w:szCs w:val="20"/>
        </w:rPr>
      </w:pPr>
    </w:p>
    <w:p w14:paraId="52A9E827" w14:textId="34F99D9B" w:rsidR="006D3D6A" w:rsidRDefault="006D3D6A" w:rsidP="00CC124D">
      <w:pPr>
        <w:spacing w:after="0" w:line="240" w:lineRule="auto"/>
        <w:rPr>
          <w:rFonts w:ascii="Calibri Light" w:hAnsi="Calibri Light"/>
          <w:sz w:val="20"/>
          <w:szCs w:val="20"/>
        </w:rPr>
      </w:pPr>
    </w:p>
    <w:p w14:paraId="6720138E" w14:textId="7D44BAC6" w:rsidR="00EE2AE7" w:rsidRDefault="00EE2AE7" w:rsidP="00CC124D">
      <w:pPr>
        <w:spacing w:after="0" w:line="240" w:lineRule="auto"/>
        <w:rPr>
          <w:rFonts w:ascii="Calibri Light" w:hAnsi="Calibri Light"/>
          <w:sz w:val="20"/>
          <w:szCs w:val="20"/>
        </w:rPr>
      </w:pPr>
    </w:p>
    <w:p w14:paraId="50BE287A" w14:textId="77777777" w:rsidR="00A64DA7" w:rsidRDefault="00A64DA7" w:rsidP="00CC124D">
      <w:pPr>
        <w:spacing w:after="0" w:line="240" w:lineRule="auto"/>
        <w:rPr>
          <w:rFonts w:ascii="Calibri Light" w:hAnsi="Calibri Light"/>
          <w:sz w:val="20"/>
          <w:szCs w:val="20"/>
        </w:rPr>
      </w:pPr>
    </w:p>
    <w:p w14:paraId="5B3C059F" w14:textId="77777777" w:rsidR="006D3D6A" w:rsidRDefault="006D3D6A"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20853D1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32849E8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Ul. Kraszewskiego 14/16</w:t>
      </w:r>
    </w:p>
    <w:p w14:paraId="24C2635B"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05-800 Pruszków</w:t>
      </w:r>
    </w:p>
    <w:p w14:paraId="506A6A6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reprezentowana przez Prezydenta Miasta Pruszkowa</w:t>
      </w:r>
    </w:p>
    <w:p w14:paraId="1D8000A7" w14:textId="77777777" w:rsidR="00F31F32" w:rsidRPr="001110A8" w:rsidRDefault="00F31F32" w:rsidP="00CC124D">
      <w:pPr>
        <w:spacing w:after="0" w:line="240" w:lineRule="auto"/>
        <w:rPr>
          <w:rFonts w:ascii="Calibri Light" w:hAnsi="Calibri Light"/>
          <w:sz w:val="20"/>
          <w:szCs w:val="20"/>
        </w:rPr>
      </w:pPr>
    </w:p>
    <w:p w14:paraId="52A5D258"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 xml:space="preserve">NIP Gminy Miasta Pruszków: 534–24–06–015 </w:t>
      </w:r>
    </w:p>
    <w:p w14:paraId="3E83655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Regon Gminy: 015834660</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7395E616" w14:textId="77777777" w:rsidR="00F31F32" w:rsidRPr="001110A8" w:rsidRDefault="00F31F32" w:rsidP="00CC124D">
      <w:pPr>
        <w:spacing w:after="0" w:line="240" w:lineRule="auto"/>
        <w:rPr>
          <w:rFonts w:ascii="Calibri Light" w:hAnsi="Calibri Light"/>
          <w:sz w:val="20"/>
          <w:szCs w:val="20"/>
        </w:rPr>
      </w:pPr>
    </w:p>
    <w:p w14:paraId="58A8E00A" w14:textId="77777777" w:rsidR="00F31F32" w:rsidRPr="001110A8" w:rsidRDefault="00F31F32" w:rsidP="00CC124D">
      <w:pPr>
        <w:spacing w:after="0" w:line="240" w:lineRule="auto"/>
        <w:rPr>
          <w:rFonts w:ascii="Calibri Light" w:hAnsi="Calibri Light"/>
          <w:sz w:val="20"/>
          <w:szCs w:val="20"/>
        </w:rPr>
      </w:pPr>
    </w:p>
    <w:p w14:paraId="61A7B7D2" w14:textId="166AFF09" w:rsidR="005F4106" w:rsidRDefault="00FF60F5" w:rsidP="00CC124D">
      <w:pPr>
        <w:spacing w:after="0" w:line="240" w:lineRule="auto"/>
        <w:jc w:val="both"/>
        <w:rPr>
          <w:rFonts w:ascii="Calibri Light" w:hAnsi="Calibri Light"/>
          <w:sz w:val="20"/>
          <w:szCs w:val="20"/>
        </w:rPr>
      </w:pPr>
      <w:r w:rsidRPr="005F4106">
        <w:rPr>
          <w:rFonts w:ascii="Calibri Light" w:hAnsi="Calibri Light"/>
          <w:b/>
          <w:bCs/>
          <w:sz w:val="20"/>
          <w:szCs w:val="20"/>
        </w:rPr>
        <w:t>Postępowanie prowadzone jest w trybie podstawowym, bez przeprowadzenia negocjacji</w:t>
      </w:r>
      <w:r w:rsidRPr="001110A8">
        <w:rPr>
          <w:rFonts w:ascii="Calibri Light" w:hAnsi="Calibri Light"/>
          <w:sz w:val="20"/>
          <w:szCs w:val="20"/>
        </w:rPr>
        <w:t xml:space="preserve">, o którym mowa w art. 275 pkt 1 ustawy z dnia 11 września 2019 r. Prawo zamówień publicznych, zwanej w dalszej części SWZ „ustawą Pzp” (Dz. U. z 2019 r., poz. 2019). </w:t>
      </w:r>
    </w:p>
    <w:p w14:paraId="7A43EB79" w14:textId="77777777" w:rsidR="00FF60F5" w:rsidRPr="00C37EF0" w:rsidRDefault="00FF60F5" w:rsidP="00CC124D">
      <w:pPr>
        <w:spacing w:after="0" w:line="240" w:lineRule="auto"/>
        <w:jc w:val="both"/>
        <w:rPr>
          <w:rFonts w:ascii="Calibri Light" w:hAnsi="Calibri Light"/>
          <w:sz w:val="20"/>
          <w:szCs w:val="20"/>
          <w:u w:val="single"/>
        </w:rPr>
      </w:pPr>
      <w:r w:rsidRPr="00C37EF0">
        <w:rPr>
          <w:rFonts w:ascii="Calibri Light" w:hAnsi="Calibri Light"/>
          <w:sz w:val="20"/>
          <w:szCs w:val="20"/>
          <w:u w:val="single"/>
        </w:rPr>
        <w:t>Zatem Zamawiający nie przewiduje wyboru najkorzystniejszej oferty z możliwością prowadzenia negocjacji.</w:t>
      </w:r>
    </w:p>
    <w:p w14:paraId="1AAD6849" w14:textId="77777777" w:rsidR="00FF60F5" w:rsidRPr="001110A8" w:rsidRDefault="00FF60F5" w:rsidP="00CC124D">
      <w:pPr>
        <w:spacing w:after="0" w:line="240" w:lineRule="auto"/>
        <w:rPr>
          <w:rFonts w:ascii="Calibri Light" w:hAnsi="Calibri Light"/>
          <w:sz w:val="20"/>
          <w:szCs w:val="20"/>
        </w:rPr>
      </w:pPr>
    </w:p>
    <w:p w14:paraId="09867E95" w14:textId="77777777"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Adres strony internetowej prowadzonego postępowania: </w:t>
      </w:r>
      <w:hyperlink r:id="rId10" w:history="1">
        <w:r w:rsidRPr="001110A8">
          <w:rPr>
            <w:rStyle w:val="Hipercze"/>
            <w:rFonts w:ascii="Calibri Light" w:hAnsi="Calibri Light"/>
            <w:sz w:val="20"/>
            <w:szCs w:val="20"/>
          </w:rPr>
          <w:t>http://pruszkow.bip.gmina.pl/</w:t>
        </w:r>
      </w:hyperlink>
    </w:p>
    <w:p w14:paraId="07B2C73D" w14:textId="77777777"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1110A8" w:rsidRDefault="00FF60F5" w:rsidP="00CC124D">
      <w:pPr>
        <w:spacing w:after="0" w:line="240" w:lineRule="auto"/>
        <w:rPr>
          <w:rFonts w:ascii="Calibri Light" w:hAnsi="Calibri Light"/>
          <w:sz w:val="20"/>
          <w:szCs w:val="20"/>
        </w:rPr>
      </w:pPr>
    </w:p>
    <w:p w14:paraId="334741DE" w14:textId="77777777" w:rsidR="00617139" w:rsidRPr="001110A8" w:rsidRDefault="00617139" w:rsidP="00CC124D">
      <w:pPr>
        <w:spacing w:after="0" w:line="240" w:lineRule="auto"/>
        <w:rPr>
          <w:rFonts w:ascii="Calibri Light" w:hAnsi="Calibri Light"/>
          <w:sz w:val="20"/>
          <w:szCs w:val="20"/>
        </w:rPr>
      </w:pPr>
      <w:r w:rsidRPr="001110A8">
        <w:rPr>
          <w:rFonts w:ascii="Calibri Light" w:hAnsi="Calibri Light"/>
          <w:sz w:val="20"/>
          <w:szCs w:val="20"/>
        </w:rPr>
        <w:t xml:space="preserve">Adres strony internetowej prowadzonego postępowania: </w:t>
      </w:r>
      <w:hyperlink r:id="rId11" w:history="1">
        <w:r w:rsidRPr="001110A8">
          <w:rPr>
            <w:rStyle w:val="Hipercze"/>
            <w:rFonts w:ascii="Calibri Light" w:hAnsi="Calibri Light"/>
            <w:sz w:val="20"/>
            <w:szCs w:val="20"/>
          </w:rPr>
          <w:t>http://pruszkow.bip.gmina.pl/</w:t>
        </w:r>
      </w:hyperlink>
    </w:p>
    <w:p w14:paraId="4FB6B664" w14:textId="77777777" w:rsidR="00617139" w:rsidRPr="001110A8" w:rsidRDefault="00617139" w:rsidP="00CC124D">
      <w:pPr>
        <w:spacing w:after="0" w:line="240" w:lineRule="auto"/>
        <w:rPr>
          <w:rFonts w:ascii="Calibri Light" w:hAnsi="Calibri Light"/>
          <w:sz w:val="20"/>
          <w:szCs w:val="20"/>
        </w:rPr>
      </w:pPr>
    </w:p>
    <w:p w14:paraId="2F8004E1" w14:textId="624FEABD" w:rsidR="00C37EF0"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Do spraw nieuregulowanych w niniejszej SWZ mają zastosowanie przepisy  </w:t>
      </w:r>
      <w:r w:rsidR="00C37EF0" w:rsidRPr="001110A8">
        <w:rPr>
          <w:rFonts w:ascii="Calibri Light" w:hAnsi="Calibri Light"/>
          <w:sz w:val="20"/>
          <w:szCs w:val="20"/>
        </w:rPr>
        <w:t xml:space="preserve">ustawy z dnia 11 września 2019 r. Prawo zamówień publicznych (Dz. U. z 2019 r., poz. 2019). </w:t>
      </w:r>
    </w:p>
    <w:p w14:paraId="5D47EA74" w14:textId="77777777" w:rsidR="007E6F19" w:rsidRPr="001110A8" w:rsidRDefault="007E6F19" w:rsidP="00CC124D">
      <w:pPr>
        <w:spacing w:after="0" w:line="240" w:lineRule="auto"/>
        <w:rPr>
          <w:rFonts w:ascii="Calibri Light" w:hAnsi="Calibri Light"/>
          <w:sz w:val="20"/>
          <w:szCs w:val="20"/>
        </w:rPr>
      </w:pPr>
    </w:p>
    <w:p w14:paraId="2AFA3F41" w14:textId="77777777" w:rsidR="00617139" w:rsidRPr="001110A8" w:rsidRDefault="00617139" w:rsidP="00CC124D">
      <w:pPr>
        <w:spacing w:after="0" w:line="240" w:lineRule="auto"/>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1110A8" w:rsidRDefault="0093536C" w:rsidP="00CC124D">
      <w:pPr>
        <w:spacing w:after="0" w:line="240" w:lineRule="auto"/>
        <w:rPr>
          <w:rFonts w:ascii="Calibri Light" w:hAnsi="Calibri Light"/>
          <w:sz w:val="20"/>
          <w:szCs w:val="20"/>
        </w:rPr>
      </w:pPr>
    </w:p>
    <w:p w14:paraId="462233B0"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3.3/ </w:t>
      </w:r>
      <w:r w:rsidR="00FB14CA" w:rsidRPr="001110A8">
        <w:rPr>
          <w:rFonts w:ascii="Calibri Light" w:hAnsi="Calibri Light"/>
          <w:sz w:val="20"/>
          <w:szCs w:val="20"/>
        </w:rPr>
        <w:t>Zamówienie może zostać udzielone wykonawcy, który:</w:t>
      </w:r>
    </w:p>
    <w:p w14:paraId="2925C9D8" w14:textId="77777777" w:rsidR="00FB14CA" w:rsidRPr="000B1CF4" w:rsidRDefault="0093536C" w:rsidP="00CC124D">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 xml:space="preserve">spełnia warunki udziału w postępowaniu opisane w </w:t>
      </w:r>
      <w:r w:rsidR="00FB14CA" w:rsidRPr="000B1CF4">
        <w:rPr>
          <w:rFonts w:ascii="Calibri Light" w:hAnsi="Calibri Light"/>
          <w:b/>
          <w:bCs/>
          <w:color w:val="262626"/>
          <w:sz w:val="20"/>
          <w:szCs w:val="20"/>
        </w:rPr>
        <w:t xml:space="preserve">rozdziale II </w:t>
      </w:r>
      <w:r w:rsidR="005F4106" w:rsidRPr="000B1CF4">
        <w:rPr>
          <w:rFonts w:ascii="Calibri Light" w:hAnsi="Calibri Light"/>
          <w:b/>
          <w:bCs/>
          <w:color w:val="262626"/>
          <w:sz w:val="20"/>
          <w:szCs w:val="20"/>
        </w:rPr>
        <w:t xml:space="preserve">ust. </w:t>
      </w:r>
      <w:r w:rsidR="00FB14CA" w:rsidRPr="000B1CF4">
        <w:rPr>
          <w:rFonts w:ascii="Calibri Light" w:hAnsi="Calibri Light"/>
          <w:b/>
          <w:bCs/>
          <w:color w:val="262626"/>
          <w:sz w:val="20"/>
          <w:szCs w:val="20"/>
        </w:rPr>
        <w:t xml:space="preserve">7 SWZ, </w:t>
      </w:r>
    </w:p>
    <w:p w14:paraId="29BD3451" w14:textId="5E2DA8D7" w:rsidR="00FB14CA" w:rsidRPr="00067173" w:rsidRDefault="0093536C" w:rsidP="00CC124D">
      <w:pPr>
        <w:spacing w:after="0" w:line="240" w:lineRule="auto"/>
        <w:ind w:left="426"/>
        <w:jc w:val="both"/>
        <w:rPr>
          <w:rFonts w:ascii="Calibri Light" w:hAnsi="Calibri Light"/>
          <w:b/>
          <w:bCs/>
          <w:sz w:val="20"/>
          <w:szCs w:val="20"/>
        </w:rPr>
      </w:pPr>
      <w:r w:rsidRPr="001110A8">
        <w:rPr>
          <w:rFonts w:ascii="Calibri Light" w:hAnsi="Calibri Light"/>
          <w:sz w:val="20"/>
          <w:szCs w:val="20"/>
        </w:rPr>
        <w:t>- n</w:t>
      </w:r>
      <w:r w:rsidR="00FB14CA" w:rsidRPr="001110A8">
        <w:rPr>
          <w:rFonts w:ascii="Calibri Light" w:hAnsi="Calibri Light"/>
          <w:sz w:val="20"/>
          <w:szCs w:val="20"/>
        </w:rPr>
        <w:t xml:space="preserve">ie podlega wykluczeniu na podstawie </w:t>
      </w:r>
      <w:r w:rsidR="00FB14CA" w:rsidRPr="00067173">
        <w:rPr>
          <w:rFonts w:ascii="Calibri Light" w:hAnsi="Calibri Light"/>
          <w:b/>
          <w:bCs/>
          <w:sz w:val="20"/>
          <w:szCs w:val="20"/>
        </w:rPr>
        <w:t xml:space="preserve">art. 108 </w:t>
      </w:r>
      <w:r w:rsidR="00281EDE">
        <w:rPr>
          <w:rFonts w:ascii="Calibri Light" w:hAnsi="Calibri Light"/>
          <w:b/>
          <w:bCs/>
          <w:sz w:val="20"/>
          <w:szCs w:val="20"/>
        </w:rPr>
        <w:t xml:space="preserve">i </w:t>
      </w:r>
      <w:r w:rsidR="00067173" w:rsidRPr="00067173">
        <w:rPr>
          <w:rFonts w:ascii="Calibri Light" w:hAnsi="Calibri Light"/>
          <w:b/>
          <w:bCs/>
          <w:sz w:val="20"/>
          <w:szCs w:val="20"/>
        </w:rPr>
        <w:t xml:space="preserve">art. 109 </w:t>
      </w:r>
      <w:r w:rsidR="00281EDE">
        <w:rPr>
          <w:rFonts w:ascii="Calibri Light" w:hAnsi="Calibri Light"/>
          <w:b/>
          <w:bCs/>
          <w:sz w:val="20"/>
          <w:szCs w:val="20"/>
        </w:rPr>
        <w:t>w zakresie wskazanym a rozdz. II pkt. 8</w:t>
      </w:r>
      <w:r w:rsidR="00EA74D7">
        <w:rPr>
          <w:rFonts w:ascii="Calibri Light" w:hAnsi="Calibri Light"/>
          <w:b/>
          <w:bCs/>
          <w:sz w:val="20"/>
          <w:szCs w:val="20"/>
        </w:rPr>
        <w:t>.</w:t>
      </w:r>
      <w:r w:rsidR="00281EDE">
        <w:rPr>
          <w:rFonts w:ascii="Calibri Light" w:hAnsi="Calibri Light"/>
          <w:b/>
          <w:bCs/>
          <w:sz w:val="20"/>
          <w:szCs w:val="20"/>
        </w:rPr>
        <w:t>2 i pkt. 8.3 SWZ</w:t>
      </w:r>
      <w:r w:rsidR="00FB14CA" w:rsidRPr="00067173">
        <w:rPr>
          <w:rFonts w:ascii="Calibri Light" w:hAnsi="Calibri Light"/>
          <w:b/>
          <w:bCs/>
          <w:sz w:val="20"/>
          <w:szCs w:val="20"/>
        </w:rPr>
        <w:t xml:space="preserve">, </w:t>
      </w:r>
    </w:p>
    <w:p w14:paraId="5A8CE0E4"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złożył ofertę niepodlegającą odrzuceniu na podstawie art. 226 ust. 1 ustawy Pzp.</w:t>
      </w:r>
    </w:p>
    <w:p w14:paraId="699C6005" w14:textId="77777777" w:rsidR="0093536C" w:rsidRPr="001110A8" w:rsidRDefault="0093536C" w:rsidP="00CC124D">
      <w:pPr>
        <w:spacing w:after="0" w:line="240" w:lineRule="auto"/>
        <w:rPr>
          <w:rFonts w:ascii="Calibri Light" w:hAnsi="Calibri Light"/>
          <w:sz w:val="20"/>
          <w:szCs w:val="20"/>
        </w:rPr>
      </w:pPr>
    </w:p>
    <w:p w14:paraId="2F1C8DD0" w14:textId="77777777"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lastRenderedPageBreak/>
        <w:t xml:space="preserve">- </w:t>
      </w:r>
      <w:r w:rsidR="00FB14CA" w:rsidRPr="001110A8">
        <w:rPr>
          <w:rFonts w:ascii="Calibri Light" w:hAnsi="Calibri Light"/>
          <w:sz w:val="20"/>
          <w:szCs w:val="20"/>
        </w:rPr>
        <w:t>Wszelka korespondencja będzie prowadzona przez zamawiającego wyłącznie z pełnomocnikiem.</w:t>
      </w:r>
    </w:p>
    <w:p w14:paraId="1D6F2294" w14:textId="77777777" w:rsidR="005F4106" w:rsidRDefault="005F4106" w:rsidP="00CC124D">
      <w:pPr>
        <w:spacing w:after="0" w:line="240" w:lineRule="auto"/>
        <w:rPr>
          <w:rFonts w:ascii="Calibri Light" w:hAnsi="Calibri Light"/>
          <w:sz w:val="20"/>
          <w:szCs w:val="20"/>
        </w:rPr>
      </w:pPr>
    </w:p>
    <w:p w14:paraId="4B8E46DB" w14:textId="77777777" w:rsidR="00FB14CA" w:rsidRPr="000B1CF4" w:rsidRDefault="0093536C" w:rsidP="00CC124D">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2C411727" w14:textId="74D8E6D2" w:rsidR="0093536C" w:rsidRPr="000B1CF4" w:rsidRDefault="00FB14CA" w:rsidP="00CC124D">
      <w:pPr>
        <w:spacing w:after="0" w:line="240" w:lineRule="auto"/>
        <w:jc w:val="both"/>
        <w:rPr>
          <w:rFonts w:ascii="Calibri Light" w:hAnsi="Calibri Light"/>
          <w:b/>
          <w:bCs/>
          <w:color w:val="262626"/>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0B1CF4">
        <w:rPr>
          <w:rFonts w:ascii="Calibri Light" w:hAnsi="Calibri Light"/>
          <w:b/>
          <w:bCs/>
          <w:color w:val="262626"/>
          <w:sz w:val="20"/>
          <w:szCs w:val="20"/>
        </w:rPr>
        <w:t xml:space="preserve">art. 108 i art. 109 w zakresie wskazanym </w:t>
      </w:r>
      <w:r w:rsidR="00187782">
        <w:rPr>
          <w:rFonts w:ascii="Calibri Light" w:hAnsi="Calibri Light"/>
          <w:b/>
          <w:bCs/>
          <w:color w:val="262626"/>
          <w:sz w:val="20"/>
          <w:szCs w:val="20"/>
        </w:rPr>
        <w:t xml:space="preserve">w </w:t>
      </w:r>
      <w:r w:rsidR="00281EDE" w:rsidRPr="000B1CF4">
        <w:rPr>
          <w:rFonts w:ascii="Calibri Light" w:hAnsi="Calibri Light"/>
          <w:b/>
          <w:bCs/>
          <w:color w:val="262626"/>
          <w:sz w:val="20"/>
          <w:szCs w:val="20"/>
        </w:rPr>
        <w:t>rozdz. II pkt. 82 i pkt. 8.3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4F477914" w14:textId="77777777" w:rsidR="00FB14CA"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części zamówienia, których wykonanie zamierza powierzyć podwykonawcom oraz podał (o ile są mu wiadome na tym etapie)</w:t>
      </w:r>
      <w:r w:rsidR="00482965">
        <w:rPr>
          <w:rFonts w:ascii="Calibri Light" w:hAnsi="Calibri Light" w:cs="CIDFont+F1"/>
          <w:sz w:val="20"/>
          <w:szCs w:val="20"/>
        </w:rPr>
        <w:t xml:space="preserve"> </w:t>
      </w:r>
      <w:r w:rsidRPr="00874FB0">
        <w:rPr>
          <w:rFonts w:ascii="Calibri Light" w:hAnsi="Calibri Light" w:cs="CIDFont+F1"/>
          <w:sz w:val="20"/>
          <w:szCs w:val="20"/>
        </w:rPr>
        <w:t>nazwy (firmy) tych podwykonawców.</w:t>
      </w:r>
    </w:p>
    <w:p w14:paraId="03FCDFCB" w14:textId="77777777" w:rsidR="00D9613C" w:rsidRDefault="00D9613C" w:rsidP="00CC124D">
      <w:pPr>
        <w:spacing w:after="0" w:line="240" w:lineRule="auto"/>
        <w:jc w:val="both"/>
        <w:rPr>
          <w:rFonts w:ascii="Calibri Light" w:hAnsi="Calibri Light"/>
          <w:color w:val="C00000"/>
          <w:sz w:val="20"/>
          <w:szCs w:val="20"/>
        </w:rPr>
      </w:pPr>
    </w:p>
    <w:p w14:paraId="118AED46" w14:textId="77777777" w:rsidR="00D9613C" w:rsidRPr="001110A8" w:rsidRDefault="00D9613C" w:rsidP="00CC124D">
      <w:pPr>
        <w:spacing w:after="0" w:line="240" w:lineRule="auto"/>
        <w:rPr>
          <w:rFonts w:ascii="Calibri Light" w:hAnsi="Calibri Light"/>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656245EB"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1110A8">
          <w:rPr>
            <w:rStyle w:val="Hipercze"/>
            <w:rFonts w:ascii="Calibri Light" w:hAnsi="Calibri Light"/>
            <w:sz w:val="20"/>
            <w:szCs w:val="20"/>
          </w:rPr>
          <w:t>https://epuap.gov.pl/wps/portal</w:t>
        </w:r>
      </w:hyperlink>
      <w:r w:rsidR="00317C99" w:rsidRPr="001110A8">
        <w:rPr>
          <w:rFonts w:ascii="Calibri Light" w:hAnsi="Calibri Light"/>
          <w:color w:val="000000"/>
          <w:sz w:val="20"/>
          <w:szCs w:val="20"/>
        </w:rPr>
        <w:t xml:space="preserve"> </w:t>
      </w:r>
      <w:r w:rsidRPr="001110A8">
        <w:rPr>
          <w:rFonts w:ascii="Calibri Light" w:hAnsi="Calibri Light"/>
          <w:color w:val="000000"/>
          <w:sz w:val="20"/>
          <w:szCs w:val="20"/>
        </w:rPr>
        <w:t xml:space="preserve">oraz poczty elektronicznej - </w:t>
      </w:r>
      <w:hyperlink r:id="rId13" w:history="1">
        <w:r w:rsidR="00317C99" w:rsidRPr="001110A8">
          <w:rPr>
            <w:rStyle w:val="Hipercze"/>
            <w:rFonts w:ascii="Calibri Light" w:hAnsi="Calibri Light"/>
            <w:sz w:val="20"/>
            <w:szCs w:val="20"/>
          </w:rPr>
          <w:t>bzp@miasto.pruszkow.pl</w:t>
        </w:r>
      </w:hyperlink>
      <w:r w:rsidRPr="001110A8">
        <w:rPr>
          <w:rFonts w:ascii="Calibri Light" w:hAnsi="Calibri Light"/>
          <w:color w:val="000000"/>
          <w:sz w:val="20"/>
          <w:szCs w:val="20"/>
        </w:rPr>
        <w:t xml:space="preserve">. </w:t>
      </w:r>
    </w:p>
    <w:p w14:paraId="06213D57" w14:textId="77777777" w:rsidR="00317C99" w:rsidRPr="001110A8" w:rsidRDefault="00317C99" w:rsidP="00CC124D">
      <w:pPr>
        <w:autoSpaceDE w:val="0"/>
        <w:autoSpaceDN w:val="0"/>
        <w:adjustRightInd w:val="0"/>
        <w:spacing w:after="0" w:line="240" w:lineRule="auto"/>
        <w:jc w:val="both"/>
        <w:rPr>
          <w:rFonts w:ascii="Calibri Light" w:hAnsi="Calibri Light"/>
          <w:color w:val="000000"/>
          <w:sz w:val="20"/>
          <w:szCs w:val="20"/>
        </w:rPr>
      </w:pPr>
    </w:p>
    <w:p w14:paraId="443AD479"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Uczestnicy postępowania składając ofertę akceptują postanowienia: </w:t>
      </w:r>
    </w:p>
    <w:p w14:paraId="1FF603B2" w14:textId="77777777" w:rsidR="0093536C" w:rsidRPr="001110A8" w:rsidRDefault="0093536C" w:rsidP="00CC124D">
      <w:pPr>
        <w:autoSpaceDE w:val="0"/>
        <w:autoSpaceDN w:val="0"/>
        <w:adjustRightInd w:val="0"/>
        <w:spacing w:after="0" w:line="240" w:lineRule="auto"/>
        <w:ind w:left="426"/>
        <w:rPr>
          <w:rFonts w:ascii="Calibri Light" w:hAnsi="Calibri Light"/>
          <w:color w:val="000000"/>
          <w:sz w:val="20"/>
          <w:szCs w:val="20"/>
        </w:rPr>
      </w:pPr>
      <w:r w:rsidRPr="001110A8">
        <w:rPr>
          <w:rFonts w:ascii="Calibri Light" w:hAnsi="Calibri Light"/>
          <w:color w:val="000000"/>
          <w:sz w:val="20"/>
          <w:szCs w:val="20"/>
        </w:rPr>
        <w:t xml:space="preserve">1) Regulaminu korzystania z systemu miniPortal – dostępnego pod adresem: https://miniportal.uzp.gov.pl/WarunkiUslugi </w:t>
      </w:r>
    </w:p>
    <w:p w14:paraId="3BF8800F" w14:textId="77777777" w:rsidR="0093536C" w:rsidRPr="001110A8" w:rsidRDefault="0093536C" w:rsidP="00CC124D">
      <w:pPr>
        <w:autoSpaceDE w:val="0"/>
        <w:autoSpaceDN w:val="0"/>
        <w:adjustRightInd w:val="0"/>
        <w:spacing w:after="0" w:line="240" w:lineRule="auto"/>
        <w:ind w:left="426"/>
        <w:rPr>
          <w:rFonts w:ascii="Calibri Light" w:hAnsi="Calibri Light"/>
          <w:color w:val="000000"/>
          <w:sz w:val="20"/>
          <w:szCs w:val="20"/>
        </w:rPr>
      </w:pPr>
      <w:r w:rsidRPr="001110A8">
        <w:rPr>
          <w:rFonts w:ascii="Calibri Light" w:hAnsi="Calibri Light"/>
          <w:color w:val="000000"/>
          <w:sz w:val="20"/>
          <w:szCs w:val="20"/>
        </w:rPr>
        <w:t xml:space="preserve">2) Instrukcji użytkownika systemu miniPortal-ePUAP – dostępnego pod adresem </w:t>
      </w:r>
      <w:hyperlink r:id="rId14" w:history="1">
        <w:r w:rsidR="00317C99" w:rsidRPr="001110A8">
          <w:rPr>
            <w:rStyle w:val="Hipercze"/>
            <w:rFonts w:ascii="Calibri Light" w:hAnsi="Calibri Light"/>
            <w:sz w:val="20"/>
            <w:szCs w:val="20"/>
          </w:rPr>
          <w:t>https://miniportal.uzp.gov.pl/Instrukcja_uzytkownika_miniPortal-ePUAP.pdf</w:t>
        </w:r>
      </w:hyperlink>
    </w:p>
    <w:p w14:paraId="4755825C" w14:textId="77777777" w:rsidR="0093536C" w:rsidRPr="001110A8" w:rsidRDefault="0093536C" w:rsidP="00CC124D">
      <w:pPr>
        <w:autoSpaceDE w:val="0"/>
        <w:autoSpaceDN w:val="0"/>
        <w:adjustRightInd w:val="0"/>
        <w:spacing w:after="0" w:line="240" w:lineRule="auto"/>
        <w:rPr>
          <w:rFonts w:ascii="Calibri Light" w:hAnsi="Calibri Light"/>
          <w:color w:val="000000"/>
          <w:sz w:val="20"/>
          <w:szCs w:val="20"/>
        </w:rPr>
      </w:pPr>
    </w:p>
    <w:p w14:paraId="3676E521" w14:textId="77777777" w:rsidR="0093536C" w:rsidRPr="001110A8" w:rsidRDefault="0093536C"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1110A8" w:rsidRDefault="004E5A53" w:rsidP="00CC124D">
      <w:pPr>
        <w:spacing w:after="0" w:line="240" w:lineRule="auto"/>
        <w:rPr>
          <w:rFonts w:ascii="Calibri Light" w:hAnsi="Calibri Light"/>
          <w:sz w:val="20"/>
          <w:szCs w:val="20"/>
        </w:rPr>
      </w:pPr>
    </w:p>
    <w:p w14:paraId="2C625115" w14:textId="77777777" w:rsidR="00FB14CA" w:rsidRPr="001110A8" w:rsidRDefault="00FB14CA"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07828BB5" w14:textId="77777777" w:rsidR="00FB14CA" w:rsidRPr="001110A8" w:rsidRDefault="007E6F19" w:rsidP="00CC124D">
      <w:pPr>
        <w:spacing w:after="0" w:line="240" w:lineRule="auto"/>
        <w:jc w:val="both"/>
        <w:rPr>
          <w:rFonts w:ascii="Calibri Light" w:hAnsi="Calibri Light"/>
          <w:sz w:val="20"/>
          <w:szCs w:val="20"/>
        </w:rPr>
      </w:pPr>
      <w:r>
        <w:rPr>
          <w:rFonts w:ascii="Calibri Light" w:hAnsi="Calibri Light"/>
          <w:sz w:val="20"/>
          <w:szCs w:val="20"/>
        </w:rPr>
        <w:t xml:space="preserve">6.1/ </w:t>
      </w:r>
      <w:r w:rsidR="00FB14CA"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36364737" w14:textId="77777777" w:rsidR="00317C99" w:rsidRPr="001110A8" w:rsidRDefault="00317C99" w:rsidP="00CC124D">
      <w:pPr>
        <w:spacing w:after="0" w:line="240" w:lineRule="auto"/>
        <w:jc w:val="both"/>
        <w:rPr>
          <w:rFonts w:ascii="Calibri Light" w:hAnsi="Calibri Light"/>
          <w:sz w:val="20"/>
          <w:szCs w:val="20"/>
        </w:rPr>
      </w:pPr>
    </w:p>
    <w:p w14:paraId="5B56E61D" w14:textId="0E5A1FB7" w:rsidR="00C90825" w:rsidRPr="00874FB0" w:rsidRDefault="00482965" w:rsidP="00EE2AE7">
      <w:pPr>
        <w:spacing w:after="0" w:line="240" w:lineRule="auto"/>
        <w:contextualSpacing/>
        <w:jc w:val="both"/>
        <w:rPr>
          <w:rFonts w:ascii="Calibri Light" w:hAnsi="Calibri Light"/>
          <w:b/>
          <w:sz w:val="20"/>
          <w:szCs w:val="20"/>
          <w:lang w:eastAsia="en-US"/>
        </w:rPr>
      </w:pPr>
      <w:r>
        <w:rPr>
          <w:rFonts w:ascii="Calibri Light" w:hAnsi="Calibri Light"/>
          <w:sz w:val="20"/>
          <w:szCs w:val="20"/>
          <w:lang w:eastAsia="en-US"/>
        </w:rPr>
        <w:t xml:space="preserve">6.2/ </w:t>
      </w:r>
      <w:r w:rsidR="00C90825" w:rsidRPr="00874FB0">
        <w:rPr>
          <w:rFonts w:ascii="Calibri Light" w:hAnsi="Calibri Light"/>
          <w:sz w:val="20"/>
          <w:szCs w:val="20"/>
          <w:lang w:eastAsia="en-US"/>
        </w:rPr>
        <w:t xml:space="preserve">Zamawiający nie dokonuje podziału zamówienia na części z uwagi na jednorodny </w:t>
      </w:r>
      <w:r w:rsidR="00C90825" w:rsidRPr="009626A4">
        <w:rPr>
          <w:rFonts w:ascii="Calibri Light" w:hAnsi="Calibri Light"/>
          <w:b/>
          <w:bCs/>
          <w:sz w:val="20"/>
          <w:szCs w:val="20"/>
          <w:lang w:eastAsia="en-US"/>
        </w:rPr>
        <w:t>charakter robót budowlanych</w:t>
      </w:r>
      <w:r w:rsidR="00C90825" w:rsidRPr="00874FB0">
        <w:rPr>
          <w:rFonts w:ascii="Calibri Light" w:hAnsi="Calibri Light"/>
          <w:sz w:val="20"/>
          <w:szCs w:val="20"/>
          <w:lang w:eastAsia="en-US"/>
        </w:rPr>
        <w:t>, podział zamówienia na części wymagałby skoordynowania działań różnych wykonawców realizujących poszczególne części zamówienia, co mogł</w:t>
      </w:r>
      <w:r w:rsidR="00187782">
        <w:rPr>
          <w:rFonts w:ascii="Calibri Light" w:hAnsi="Calibri Light"/>
          <w:sz w:val="20"/>
          <w:szCs w:val="20"/>
          <w:lang w:eastAsia="en-US"/>
        </w:rPr>
        <w:t>o</w:t>
      </w:r>
      <w:r w:rsidR="00C90825" w:rsidRPr="00874FB0">
        <w:rPr>
          <w:rFonts w:ascii="Calibri Light" w:hAnsi="Calibri Light"/>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874FB0">
        <w:rPr>
          <w:rFonts w:ascii="Calibri Light" w:hAnsi="Calibri Light"/>
          <w:b/>
          <w:sz w:val="20"/>
          <w:szCs w:val="20"/>
          <w:lang w:eastAsia="en-US"/>
        </w:rPr>
        <w:t xml:space="preserve"> </w:t>
      </w:r>
    </w:p>
    <w:p w14:paraId="2FC6DE46" w14:textId="77777777" w:rsidR="006D3D6A" w:rsidRDefault="006D3D6A" w:rsidP="00CC124D">
      <w:pPr>
        <w:spacing w:after="0" w:line="240" w:lineRule="auto"/>
        <w:rPr>
          <w:rFonts w:ascii="Calibri Light" w:hAnsi="Calibri Light"/>
          <w:sz w:val="20"/>
          <w:szCs w:val="20"/>
        </w:rPr>
      </w:pPr>
    </w:p>
    <w:p w14:paraId="7B49E0F1" w14:textId="77777777" w:rsidR="006D3D6A" w:rsidRPr="001110A8" w:rsidRDefault="006D3D6A" w:rsidP="00CC124D">
      <w:pPr>
        <w:spacing w:after="0" w:line="240" w:lineRule="auto"/>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lastRenderedPageBreak/>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29ADA94E"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0644D58E" w14:textId="77777777" w:rsidR="004E5A53" w:rsidRDefault="004E5A53" w:rsidP="00CC124D">
      <w:pPr>
        <w:spacing w:after="0" w:line="240" w:lineRule="auto"/>
        <w:rPr>
          <w:rFonts w:ascii="Calibri Light" w:hAnsi="Calibri Light"/>
          <w:sz w:val="20"/>
          <w:szCs w:val="20"/>
        </w:rPr>
      </w:pP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0FCB0BAA" w14:textId="77777777" w:rsidR="004E5A53" w:rsidRDefault="004E5A53" w:rsidP="00CC124D">
      <w:pPr>
        <w:spacing w:after="0" w:line="240" w:lineRule="auto"/>
        <w:rPr>
          <w:rFonts w:ascii="Calibri Light" w:hAnsi="Calibri Light"/>
          <w:sz w:val="20"/>
          <w:szCs w:val="20"/>
        </w:rPr>
      </w:pPr>
    </w:p>
    <w:p w14:paraId="7B8B3ED0" w14:textId="77777777" w:rsidR="006D3D6A" w:rsidRPr="001110A8" w:rsidRDefault="006D3D6A"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71DB6ACC"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099D06FA" w14:textId="77777777" w:rsidR="004E5A53" w:rsidRDefault="004E5A53" w:rsidP="00CC124D">
      <w:pPr>
        <w:spacing w:after="0" w:line="240" w:lineRule="auto"/>
        <w:rPr>
          <w:rFonts w:ascii="Calibri Light" w:hAnsi="Calibri Light"/>
          <w:sz w:val="20"/>
          <w:szCs w:val="20"/>
        </w:rPr>
      </w:pPr>
    </w:p>
    <w:p w14:paraId="682169D4" w14:textId="77777777" w:rsidR="006D3D6A" w:rsidRPr="001110A8" w:rsidRDefault="006D3D6A"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6C98D516" w14:textId="77777777" w:rsidR="004E5A53" w:rsidRPr="001110A8" w:rsidRDefault="004E5A53" w:rsidP="00CC124D">
      <w:pPr>
        <w:spacing w:after="0" w:line="240" w:lineRule="auto"/>
        <w:rPr>
          <w:rFonts w:ascii="Calibri Light" w:hAnsi="Calibri Light"/>
          <w:sz w:val="20"/>
          <w:szCs w:val="20"/>
        </w:rPr>
      </w:pP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38D978EA" w14:textId="5C81B02A" w:rsidR="00FB14CA" w:rsidRPr="004F0564" w:rsidRDefault="004E5A53" w:rsidP="00CC124D">
      <w:pPr>
        <w:spacing w:after="0" w:line="240" w:lineRule="auto"/>
        <w:jc w:val="both"/>
        <w:rPr>
          <w:rFonts w:ascii="Calibri Light" w:hAnsi="Calibri Light"/>
          <w:sz w:val="20"/>
          <w:szCs w:val="20"/>
        </w:rPr>
      </w:pPr>
      <w:r>
        <w:rPr>
          <w:rFonts w:ascii="Calibri Light" w:hAnsi="Calibri Light"/>
          <w:sz w:val="20"/>
          <w:szCs w:val="20"/>
        </w:rPr>
        <w:t xml:space="preserve">11.1/ </w:t>
      </w:r>
      <w:r w:rsidR="00FB14CA" w:rsidRPr="001110A8">
        <w:rPr>
          <w:rFonts w:ascii="Calibri Light" w:hAnsi="Calibri Light"/>
          <w:sz w:val="20"/>
          <w:szCs w:val="20"/>
        </w:rPr>
        <w:t xml:space="preserve">Zamawiający </w:t>
      </w:r>
      <w:r w:rsidR="00FB14CA" w:rsidRPr="00771879">
        <w:rPr>
          <w:rFonts w:ascii="Calibri Light" w:hAnsi="Calibri Light"/>
          <w:b/>
          <w:bCs/>
          <w:sz w:val="20"/>
          <w:szCs w:val="20"/>
        </w:rPr>
        <w:t xml:space="preserve">przewiduje </w:t>
      </w:r>
      <w:r w:rsidR="00FB14CA" w:rsidRPr="004F0564">
        <w:rPr>
          <w:rFonts w:ascii="Calibri Light" w:hAnsi="Calibri Light"/>
          <w:b/>
          <w:bCs/>
          <w:sz w:val="20"/>
          <w:szCs w:val="20"/>
        </w:rPr>
        <w:t xml:space="preserve">udzielenie </w:t>
      </w:r>
      <w:r w:rsidR="00FB14CA" w:rsidRPr="00EE2AE7">
        <w:rPr>
          <w:rFonts w:ascii="Calibri Light" w:hAnsi="Calibri Light"/>
          <w:b/>
          <w:bCs/>
          <w:sz w:val="20"/>
          <w:szCs w:val="20"/>
        </w:rPr>
        <w:t xml:space="preserve">zamówień </w:t>
      </w:r>
      <w:r w:rsidR="00FB14CA" w:rsidRPr="001110A8">
        <w:rPr>
          <w:rFonts w:ascii="Calibri Light" w:hAnsi="Calibri Light"/>
          <w:sz w:val="20"/>
          <w:szCs w:val="20"/>
        </w:rPr>
        <w:t xml:space="preserve">na podstawie art. 214 ust. 1 pkt 7 ustawy Pzp/zamówienia polegającego na powtórzeniu podobnych robót budowlanych, zamówienia na dodatkowe </w:t>
      </w:r>
      <w:r w:rsidR="00187782">
        <w:rPr>
          <w:rFonts w:ascii="Calibri Light" w:hAnsi="Calibri Light"/>
          <w:sz w:val="20"/>
          <w:szCs w:val="20"/>
        </w:rPr>
        <w:t>roboty budowlane</w:t>
      </w:r>
      <w:r w:rsidR="004F0564">
        <w:rPr>
          <w:rFonts w:ascii="Calibri Light" w:hAnsi="Calibri Light"/>
          <w:sz w:val="20"/>
          <w:szCs w:val="20"/>
        </w:rPr>
        <w:t xml:space="preserve">, </w:t>
      </w:r>
      <w:r w:rsidR="004F0564" w:rsidRPr="004F0564">
        <w:rPr>
          <w:rFonts w:ascii="Calibri Light" w:hAnsi="Calibri Light"/>
          <w:color w:val="262626"/>
          <w:sz w:val="20"/>
          <w:szCs w:val="20"/>
        </w:rPr>
        <w:t xml:space="preserve">które stanowić będą nie więcej niż </w:t>
      </w:r>
      <w:r w:rsidR="00482965">
        <w:rPr>
          <w:rFonts w:ascii="Calibri Light" w:hAnsi="Calibri Light"/>
          <w:b/>
          <w:color w:val="262626"/>
          <w:sz w:val="20"/>
          <w:szCs w:val="20"/>
        </w:rPr>
        <w:t xml:space="preserve">50 </w:t>
      </w:r>
      <w:r w:rsidR="004F0564" w:rsidRPr="004F0564">
        <w:rPr>
          <w:rFonts w:ascii="Calibri Light" w:hAnsi="Calibri Light"/>
          <w:b/>
          <w:bCs/>
          <w:color w:val="262626"/>
          <w:sz w:val="20"/>
          <w:szCs w:val="20"/>
        </w:rPr>
        <w:t>%</w:t>
      </w:r>
      <w:r w:rsidR="004F0564" w:rsidRPr="004F0564">
        <w:rPr>
          <w:rFonts w:ascii="Calibri Light" w:hAnsi="Calibri Light"/>
          <w:color w:val="262626"/>
          <w:sz w:val="20"/>
          <w:szCs w:val="20"/>
        </w:rPr>
        <w:t xml:space="preserve"> wartości zamówienia podstawowego</w:t>
      </w:r>
      <w:r w:rsidR="004F0564" w:rsidRPr="004F0564">
        <w:rPr>
          <w:rFonts w:ascii="Calibri Light" w:hAnsi="Calibri Light"/>
          <w:sz w:val="20"/>
          <w:szCs w:val="20"/>
        </w:rPr>
        <w:t xml:space="preserve"> </w:t>
      </w:r>
      <w:r w:rsidR="00FB14CA" w:rsidRPr="004F0564">
        <w:rPr>
          <w:rFonts w:ascii="Calibri Light" w:hAnsi="Calibri Light"/>
          <w:sz w:val="20"/>
          <w:szCs w:val="20"/>
        </w:rPr>
        <w:t>.</w:t>
      </w:r>
    </w:p>
    <w:p w14:paraId="0A007909" w14:textId="77777777" w:rsidR="00FB14CA" w:rsidRPr="001110A8" w:rsidRDefault="00FB14CA" w:rsidP="00CC124D">
      <w:pPr>
        <w:spacing w:after="0" w:line="240" w:lineRule="auto"/>
        <w:jc w:val="both"/>
        <w:rPr>
          <w:rFonts w:ascii="Calibri Light" w:hAnsi="Calibri Light"/>
          <w:sz w:val="20"/>
          <w:szCs w:val="20"/>
        </w:rPr>
      </w:pPr>
    </w:p>
    <w:p w14:paraId="4F300172" w14:textId="36328E45"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Zakres zamówienia na podobne roboty budowlane</w:t>
      </w:r>
      <w:r w:rsidR="00187782">
        <w:rPr>
          <w:rFonts w:ascii="Calibri Light" w:hAnsi="Calibri Light"/>
          <w:sz w:val="20"/>
          <w:szCs w:val="20"/>
        </w:rPr>
        <w:t>, w tym:</w:t>
      </w:r>
    </w:p>
    <w:p w14:paraId="48A00CC0" w14:textId="7C44896F" w:rsidR="00187782" w:rsidRPr="001110A8" w:rsidRDefault="00187782" w:rsidP="00187782">
      <w:pPr>
        <w:shd w:val="clear" w:color="auto" w:fill="F2F2F2"/>
        <w:spacing w:after="0" w:line="240" w:lineRule="auto"/>
        <w:ind w:left="284"/>
        <w:jc w:val="both"/>
        <w:rPr>
          <w:rFonts w:ascii="Calibri Light" w:hAnsi="Calibri Light"/>
          <w:sz w:val="20"/>
          <w:szCs w:val="20"/>
        </w:rPr>
      </w:pPr>
      <w:r>
        <w:rPr>
          <w:rFonts w:ascii="Calibri Light" w:hAnsi="Calibri Light"/>
          <w:sz w:val="20"/>
          <w:szCs w:val="20"/>
        </w:rPr>
        <w:t>Roboty ziemne, ciesielskie, zbrojarskie, betoniarskie, murarskie, tynkarskie, wykończeniowe, dekarskie, montażowe, drogowe oraz związane z instalacją elektrycznymi, sanitarnymi i teletechnicznymi.</w:t>
      </w:r>
    </w:p>
    <w:p w14:paraId="3AB63B98"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(zamówienie powinno polegać na powtórzeniu podobnych usług lub robót budowlanych, i powinno być zgodne z jego przedmiotem).</w:t>
      </w:r>
    </w:p>
    <w:p w14:paraId="7C191706" w14:textId="77777777" w:rsidR="002C26D4" w:rsidRPr="001110A8" w:rsidRDefault="002C26D4" w:rsidP="00CC124D">
      <w:pPr>
        <w:spacing w:after="0" w:line="240" w:lineRule="auto"/>
        <w:jc w:val="both"/>
        <w:rPr>
          <w:rFonts w:ascii="Calibri Light" w:hAnsi="Calibri Light"/>
          <w:sz w:val="20"/>
          <w:szCs w:val="20"/>
        </w:rPr>
      </w:pPr>
    </w:p>
    <w:p w14:paraId="69953517"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Default="004E5A53" w:rsidP="00CC124D">
      <w:pPr>
        <w:spacing w:after="0" w:line="240" w:lineRule="auto"/>
        <w:ind w:left="11" w:hanging="11"/>
        <w:jc w:val="both"/>
        <w:rPr>
          <w:rFonts w:ascii="Calibri Light" w:hAnsi="Calibri Light"/>
          <w:b/>
          <w:bCs/>
          <w:color w:val="262626"/>
        </w:rPr>
      </w:pPr>
    </w:p>
    <w:p w14:paraId="7A4F469E" w14:textId="77777777" w:rsidR="00CC124D" w:rsidRDefault="004E5A53" w:rsidP="00CC124D">
      <w:pPr>
        <w:spacing w:after="0" w:line="240" w:lineRule="auto"/>
        <w:ind w:left="11" w:hanging="11"/>
        <w:jc w:val="both"/>
        <w:rPr>
          <w:rFonts w:ascii="Calibri Light" w:hAnsi="Calibri Light"/>
          <w:color w:val="262626"/>
          <w:sz w:val="20"/>
          <w:szCs w:val="20"/>
        </w:rPr>
      </w:pPr>
      <w:r w:rsidRPr="004E5A53">
        <w:rPr>
          <w:rFonts w:ascii="Calibri Light" w:hAnsi="Calibri Light"/>
          <w:color w:val="262626"/>
          <w:sz w:val="20"/>
          <w:szCs w:val="20"/>
        </w:rPr>
        <w:t xml:space="preserve">11.2/  W/w roboty zostaną udzielone </w:t>
      </w:r>
      <w:r w:rsidRPr="004E5A53">
        <w:rPr>
          <w:rFonts w:ascii="Calibri Light" w:hAnsi="Calibri Light" w:cs="Tahoma"/>
          <w:color w:val="262626"/>
          <w:sz w:val="20"/>
          <w:szCs w:val="20"/>
        </w:rPr>
        <w:t>w przypadku zaistnienia uzasadnionej potrzeby rozszerzenia zamówienia podstawowego i zostaną zapewnione środki finansowe na ten cel,</w:t>
      </w:r>
      <w:r w:rsidRPr="004E5A53">
        <w:rPr>
          <w:rFonts w:ascii="Calibri Light" w:hAnsi="Calibri Light"/>
          <w:color w:val="262626"/>
          <w:sz w:val="20"/>
          <w:szCs w:val="20"/>
        </w:rPr>
        <w:t xml:space="preserve"> na podstawie odrębnej umowy</w:t>
      </w:r>
      <w:r w:rsidR="00CC124D">
        <w:rPr>
          <w:rFonts w:ascii="Calibri Light" w:hAnsi="Calibri Light"/>
          <w:color w:val="262626"/>
          <w:sz w:val="20"/>
          <w:szCs w:val="20"/>
        </w:rPr>
        <w:t>.</w:t>
      </w:r>
    </w:p>
    <w:p w14:paraId="4E551B27" w14:textId="77777777" w:rsidR="00CC124D" w:rsidRDefault="00CC124D" w:rsidP="00CC124D">
      <w:pPr>
        <w:spacing w:after="0" w:line="240" w:lineRule="auto"/>
        <w:ind w:left="11" w:hanging="11"/>
        <w:jc w:val="both"/>
        <w:rPr>
          <w:rFonts w:ascii="Calibri Light" w:hAnsi="Calibri Light"/>
          <w:color w:val="262626"/>
          <w:sz w:val="20"/>
          <w:szCs w:val="20"/>
        </w:rPr>
      </w:pPr>
    </w:p>
    <w:p w14:paraId="31FF7578"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Ceny jednostkowe na roboty tego samego rodzaju co w zamówieniu podstawowym zostaną ustalone w oparciu o zapisy przyjęte z kosztorysu złożonego przez Wykonawcę w dacie podpisania umowy.</w:t>
      </w:r>
    </w:p>
    <w:p w14:paraId="304A4F51" w14:textId="77777777" w:rsidR="00CC124D" w:rsidRPr="000B1CF4" w:rsidRDefault="00CC124D" w:rsidP="00CC124D">
      <w:pPr>
        <w:spacing w:after="0" w:line="240" w:lineRule="auto"/>
        <w:jc w:val="both"/>
        <w:rPr>
          <w:rFonts w:ascii="Calibri Light" w:hAnsi="Calibri Light" w:cs="Calibri Light"/>
          <w:color w:val="262626"/>
          <w:sz w:val="20"/>
          <w:szCs w:val="20"/>
        </w:rPr>
      </w:pPr>
    </w:p>
    <w:p w14:paraId="2DD19E49" w14:textId="61F21B0B"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w:t>
      </w:r>
      <w:r w:rsidR="0041413B">
        <w:rPr>
          <w:rFonts w:ascii="Calibri Light" w:hAnsi="Calibri Light" w:cs="Calibri Light"/>
          <w:color w:val="262626"/>
          <w:sz w:val="20"/>
          <w:szCs w:val="20"/>
        </w:rPr>
        <w:t xml:space="preserve"> krajowych</w:t>
      </w:r>
      <w:r w:rsidRPr="000B1CF4">
        <w:rPr>
          <w:rFonts w:ascii="Calibri Light" w:hAnsi="Calibri Light" w:cs="Calibri Light"/>
          <w:color w:val="262626"/>
          <w:sz w:val="20"/>
          <w:szCs w:val="20"/>
        </w:rPr>
        <w:t xml:space="preserve"> notowań publikacji SEKOCENBUD dla kwartału poprzedzającego wystąpienie konieczności wykonania tych robót.</w:t>
      </w:r>
    </w:p>
    <w:p w14:paraId="5DB21169" w14:textId="77777777" w:rsidR="00B729A7" w:rsidRPr="000B1CF4" w:rsidRDefault="00B729A7" w:rsidP="00CC124D">
      <w:pPr>
        <w:spacing w:after="0" w:line="240" w:lineRule="auto"/>
        <w:jc w:val="both"/>
        <w:rPr>
          <w:rFonts w:ascii="Calibri Light" w:hAnsi="Calibri Light" w:cs="Calibri Light"/>
          <w:color w:val="262626"/>
          <w:sz w:val="20"/>
          <w:szCs w:val="20"/>
        </w:rPr>
      </w:pPr>
    </w:p>
    <w:p w14:paraId="1352E082" w14:textId="77777777" w:rsidR="00CC124D" w:rsidRDefault="00CC124D" w:rsidP="00CC124D">
      <w:pPr>
        <w:spacing w:after="0" w:line="240" w:lineRule="auto"/>
        <w:ind w:left="11" w:hanging="11"/>
        <w:jc w:val="both"/>
        <w:rPr>
          <w:rFonts w:ascii="Calibri Light" w:hAnsi="Calibri Light"/>
          <w:color w:val="262626"/>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lastRenderedPageBreak/>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37F459A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1CEF3858" w14:textId="77777777" w:rsidR="006D3D6A" w:rsidRPr="001110A8" w:rsidRDefault="006D3D6A" w:rsidP="00CC124D">
      <w:pPr>
        <w:spacing w:after="0" w:line="240" w:lineRule="auto"/>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1E5F8886" w14:textId="77777777" w:rsidR="00FB14CA" w:rsidRPr="009626A4"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1110A8" w:rsidRDefault="00FB14CA" w:rsidP="00CC124D">
      <w:pPr>
        <w:spacing w:after="0" w:line="240" w:lineRule="auto"/>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CC124D">
      <w:pPr>
        <w:spacing w:after="0" w:line="240" w:lineRule="auto"/>
        <w:jc w:val="both"/>
        <w:rPr>
          <w:rFonts w:ascii="Calibri Light" w:hAnsi="Calibri Light"/>
          <w:sz w:val="20"/>
          <w:szCs w:val="20"/>
        </w:rPr>
      </w:pPr>
      <w:bookmarkStart w:id="4"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1110A8" w:rsidRDefault="006501E9" w:rsidP="00CC124D">
      <w:pPr>
        <w:spacing w:after="0" w:line="240" w:lineRule="auto"/>
        <w:jc w:val="both"/>
        <w:rPr>
          <w:rFonts w:ascii="Calibri Light" w:hAnsi="Calibri Light"/>
          <w:sz w:val="20"/>
          <w:szCs w:val="20"/>
        </w:rPr>
      </w:pPr>
    </w:p>
    <w:p w14:paraId="38C84092" w14:textId="77777777" w:rsidR="00CC124D" w:rsidRPr="000B1CF4" w:rsidRDefault="00E458A9" w:rsidP="00CC124D">
      <w:pPr>
        <w:spacing w:after="0" w:line="240" w:lineRule="auto"/>
        <w:jc w:val="both"/>
        <w:rPr>
          <w:rFonts w:ascii="Calibri Light" w:hAnsi="Calibri Light" w:cs="Calibri Light"/>
          <w:b/>
          <w:bCs/>
          <w:color w:val="262626"/>
          <w:sz w:val="20"/>
          <w:szCs w:val="20"/>
        </w:rPr>
      </w:pPr>
      <w:r>
        <w:rPr>
          <w:rFonts w:ascii="Calibri Light" w:hAnsi="Calibri Light"/>
          <w:sz w:val="20"/>
          <w:szCs w:val="20"/>
        </w:rPr>
        <w:t xml:space="preserve">17.2/ </w:t>
      </w:r>
      <w:r w:rsidR="00FB14CA" w:rsidRPr="001110A8">
        <w:rPr>
          <w:rFonts w:ascii="Calibri Light" w:hAnsi="Calibri Light"/>
          <w:sz w:val="20"/>
          <w:szCs w:val="20"/>
        </w:rPr>
        <w:t xml:space="preserve">Dane osobowe wykonawcy będą przetwarzane na podstawie art. 6 ust. 1 lit. c RODO </w:t>
      </w:r>
      <w:r w:rsidR="006501E9" w:rsidRPr="001110A8">
        <w:rPr>
          <w:rFonts w:ascii="Calibri Light" w:hAnsi="Calibri Light"/>
          <w:sz w:val="20"/>
          <w:szCs w:val="20"/>
        </w:rPr>
        <w:t xml:space="preserve"> </w:t>
      </w:r>
      <w:r w:rsidR="00FB14CA" w:rsidRPr="001110A8">
        <w:rPr>
          <w:rFonts w:ascii="Calibri Light" w:hAnsi="Calibri Light"/>
          <w:sz w:val="20"/>
          <w:szCs w:val="20"/>
        </w:rPr>
        <w:t xml:space="preserve">w celu związanym z przedmiotowym postępowaniem o udzielenie zamówienia publicznego pn. </w:t>
      </w:r>
      <w:r w:rsidR="00CC124D" w:rsidRPr="000B1CF4">
        <w:rPr>
          <w:rFonts w:ascii="Calibri Light" w:hAnsi="Calibri Light" w:cs="Calibri Light"/>
          <w:b/>
          <w:bCs/>
          <w:color w:val="262626"/>
          <w:sz w:val="20"/>
          <w:szCs w:val="20"/>
        </w:rPr>
        <w:t xml:space="preserve">Budowa budynku Przedszkola Miejskiego nr 8 w Pruszkowie przy ul. 3-go Maja 67. </w:t>
      </w:r>
    </w:p>
    <w:p w14:paraId="7561E2E6" w14:textId="77777777" w:rsidR="00CC124D" w:rsidRDefault="00CC124D" w:rsidP="00CC124D">
      <w:pPr>
        <w:spacing w:after="0" w:line="240" w:lineRule="auto"/>
        <w:jc w:val="both"/>
        <w:rPr>
          <w:rFonts w:ascii="Calibri Light" w:hAnsi="Calibri Light"/>
          <w:sz w:val="20"/>
          <w:szCs w:val="20"/>
        </w:rPr>
      </w:pPr>
    </w:p>
    <w:p w14:paraId="474A84CB"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110A8" w:rsidRDefault="006501E9" w:rsidP="00CC124D">
      <w:pPr>
        <w:spacing w:after="0" w:line="240" w:lineRule="auto"/>
        <w:jc w:val="both"/>
        <w:rPr>
          <w:rFonts w:ascii="Calibri Light" w:hAnsi="Calibri Light"/>
          <w:sz w:val="20"/>
          <w:szCs w:val="20"/>
        </w:rPr>
      </w:pPr>
    </w:p>
    <w:p w14:paraId="612B68D9" w14:textId="77777777"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1110A8" w:rsidRDefault="00E458A9" w:rsidP="00CC124D">
      <w:pPr>
        <w:spacing w:after="0" w:line="240" w:lineRule="auto"/>
        <w:jc w:val="both"/>
        <w:rPr>
          <w:rFonts w:ascii="Calibri Light" w:hAnsi="Calibri Light"/>
          <w:sz w:val="20"/>
          <w:szCs w:val="20"/>
        </w:rPr>
      </w:pPr>
    </w:p>
    <w:p w14:paraId="2A0171A7" w14:textId="29C5CDD6" w:rsidR="00FB14CA" w:rsidRPr="00E458A9" w:rsidRDefault="00E458A9" w:rsidP="00CC124D">
      <w:pPr>
        <w:spacing w:after="0" w:line="240" w:lineRule="auto"/>
        <w:jc w:val="both"/>
        <w:rPr>
          <w:rFonts w:ascii="Calibri Light" w:hAnsi="Calibri Light"/>
          <w:b/>
          <w:bCs/>
          <w:sz w:val="20"/>
          <w:szCs w:val="20"/>
        </w:rPr>
      </w:pPr>
      <w:r>
        <w:rPr>
          <w:rFonts w:ascii="Calibri Light" w:hAnsi="Calibri Light"/>
          <w:sz w:val="20"/>
          <w:szCs w:val="20"/>
        </w:rPr>
        <w:t xml:space="preserve">17.5/ </w:t>
      </w:r>
      <w:r w:rsidR="00FB14CA" w:rsidRPr="001110A8">
        <w:rPr>
          <w:rFonts w:ascii="Calibri Light" w:hAnsi="Calibri Light"/>
          <w:sz w:val="20"/>
          <w:szCs w:val="20"/>
        </w:rPr>
        <w:t xml:space="preserve">Klauzula informacyjna, o której mowa w art. 13 ust. 1 i 2 RODO znajduje się </w:t>
      </w:r>
      <w:r w:rsidR="00FB14CA" w:rsidRPr="00CC124D">
        <w:rPr>
          <w:rFonts w:ascii="Calibri Light" w:hAnsi="Calibri Light"/>
          <w:b/>
          <w:bCs/>
          <w:color w:val="C00000"/>
          <w:sz w:val="20"/>
          <w:szCs w:val="20"/>
        </w:rPr>
        <w:t xml:space="preserve">w załączniku nr </w:t>
      </w:r>
      <w:r w:rsidR="00262275">
        <w:rPr>
          <w:rFonts w:ascii="Calibri Light" w:hAnsi="Calibri Light"/>
          <w:b/>
          <w:bCs/>
          <w:color w:val="C00000"/>
          <w:sz w:val="20"/>
          <w:szCs w:val="20"/>
        </w:rPr>
        <w:t>9</w:t>
      </w:r>
      <w:r w:rsidR="00FB14CA" w:rsidRPr="00CC124D">
        <w:rPr>
          <w:rFonts w:ascii="Calibri Light" w:hAnsi="Calibri Light"/>
          <w:b/>
          <w:bCs/>
          <w:color w:val="C00000"/>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17.7/ </w:t>
      </w:r>
      <w:r w:rsidR="00FB14CA" w:rsidRPr="001110A8">
        <w:rPr>
          <w:rFonts w:ascii="Calibri Light" w:hAnsi="Calibri Light"/>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759C856E" w14:textId="41119528" w:rsidR="00FB14CA" w:rsidRPr="00187782" w:rsidRDefault="00E458A9" w:rsidP="00CC124D">
      <w:pPr>
        <w:spacing w:after="0" w:line="240" w:lineRule="auto"/>
        <w:jc w:val="both"/>
        <w:rPr>
          <w:rFonts w:ascii="Calibri Light" w:hAnsi="Calibri Light"/>
          <w:b/>
          <w:bCs/>
          <w:color w:val="262626" w:themeColor="text1" w:themeTint="D9"/>
          <w:sz w:val="20"/>
          <w:szCs w:val="20"/>
        </w:rPr>
      </w:pPr>
      <w:r>
        <w:rPr>
          <w:rFonts w:ascii="Calibri Light" w:hAnsi="Calibri Light"/>
          <w:sz w:val="20"/>
          <w:szCs w:val="20"/>
        </w:rPr>
        <w:t xml:space="preserve">17.8/ </w:t>
      </w:r>
      <w:r w:rsidR="00FB14CA" w:rsidRPr="001110A8">
        <w:rPr>
          <w:rFonts w:ascii="Calibri Light" w:hAnsi="Calibri Light"/>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187782">
        <w:rPr>
          <w:rFonts w:ascii="Calibri Light" w:hAnsi="Calibri Light"/>
          <w:b/>
          <w:bCs/>
          <w:color w:val="262626" w:themeColor="text1" w:themeTint="D9"/>
          <w:sz w:val="20"/>
          <w:szCs w:val="20"/>
        </w:rPr>
        <w:t xml:space="preserve">załącznik nr </w:t>
      </w:r>
      <w:r w:rsidR="00B87A4C" w:rsidRPr="00187782">
        <w:rPr>
          <w:rFonts w:ascii="Calibri Light" w:hAnsi="Calibri Light"/>
          <w:b/>
          <w:bCs/>
          <w:color w:val="262626" w:themeColor="text1" w:themeTint="D9"/>
          <w:sz w:val="20"/>
          <w:szCs w:val="20"/>
        </w:rPr>
        <w:t>6</w:t>
      </w:r>
      <w:r w:rsidR="00FB14CA" w:rsidRPr="00187782">
        <w:rPr>
          <w:rFonts w:ascii="Calibri Light" w:hAnsi="Calibri Light"/>
          <w:b/>
          <w:bCs/>
          <w:color w:val="262626" w:themeColor="text1" w:themeTint="D9"/>
          <w:sz w:val="20"/>
          <w:szCs w:val="20"/>
        </w:rPr>
        <w:t xml:space="preserve"> do SWZ - Wykaz osób, które będą uczestniczyć w wykonywaniu przedmiotu zamówienia.</w:t>
      </w:r>
    </w:p>
    <w:p w14:paraId="10B7BDF5" w14:textId="77777777" w:rsidR="00E458A9" w:rsidRDefault="00E458A9"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17.9/ </w:t>
      </w:r>
      <w:r w:rsidR="00FB14CA" w:rsidRPr="001110A8">
        <w:rPr>
          <w:rFonts w:ascii="Calibri Light" w:hAnsi="Calibri Light"/>
          <w:sz w:val="20"/>
          <w:szCs w:val="20"/>
        </w:rPr>
        <w:t>Zamawiający informuje, że:</w:t>
      </w:r>
    </w:p>
    <w:p w14:paraId="1B1CAD0C"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4"/>
    <w:p w14:paraId="2F7A88B1" w14:textId="77777777" w:rsidR="00FB14CA" w:rsidRPr="001110A8" w:rsidRDefault="00FB14CA" w:rsidP="00CC124D">
      <w:pPr>
        <w:spacing w:after="0" w:line="240" w:lineRule="auto"/>
        <w:rPr>
          <w:rFonts w:ascii="Calibri Light" w:hAnsi="Calibri Light"/>
          <w:sz w:val="20"/>
          <w:szCs w:val="20"/>
        </w:rPr>
      </w:pPr>
    </w:p>
    <w:p w14:paraId="0ADACDFD" w14:textId="77777777" w:rsidR="00FB14CA" w:rsidRPr="001110A8" w:rsidRDefault="00FB14CA" w:rsidP="00CC124D">
      <w:pPr>
        <w:spacing w:after="0" w:line="240" w:lineRule="auto"/>
        <w:rPr>
          <w:rFonts w:ascii="Calibri Light" w:hAnsi="Calibri Light"/>
          <w:sz w:val="20"/>
          <w:szCs w:val="20"/>
        </w:rPr>
      </w:pPr>
    </w:p>
    <w:p w14:paraId="071D14AB" w14:textId="77777777" w:rsidR="006D3D6A" w:rsidRPr="00E458A9" w:rsidRDefault="006D3D6A" w:rsidP="00CC124D">
      <w:pPr>
        <w:shd w:val="clear" w:color="auto" w:fill="F2F2F2"/>
        <w:spacing w:after="0" w:line="240" w:lineRule="auto"/>
        <w:rPr>
          <w:b/>
          <w:bCs/>
          <w:color w:val="002060"/>
        </w:rPr>
      </w:pPr>
      <w:r w:rsidRPr="00E458A9">
        <w:rPr>
          <w:b/>
          <w:bCs/>
          <w:color w:val="002060"/>
        </w:rPr>
        <w:t xml:space="preserve">Rozdział II. </w:t>
      </w:r>
    </w:p>
    <w:p w14:paraId="01AE889E" w14:textId="77777777" w:rsidR="006D3D6A" w:rsidRPr="00E458A9" w:rsidRDefault="006D3D6A" w:rsidP="00CC124D">
      <w:pPr>
        <w:shd w:val="clear" w:color="auto" w:fill="F2F2F2"/>
        <w:spacing w:after="0" w:line="240" w:lineRule="auto"/>
        <w:rPr>
          <w:b/>
          <w:bCs/>
          <w:color w:val="002060"/>
        </w:rPr>
      </w:pPr>
      <w:r w:rsidRPr="00E458A9">
        <w:rPr>
          <w:b/>
          <w:bCs/>
          <w:color w:val="00206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3C0C17" w:rsidRDefault="00E458A9" w:rsidP="00CC124D">
      <w:pPr>
        <w:pBdr>
          <w:top w:val="single" w:sz="4" w:space="1" w:color="auto"/>
          <w:left w:val="single" w:sz="4" w:space="4" w:color="auto"/>
          <w:bottom w:val="single" w:sz="4" w:space="1" w:color="auto"/>
          <w:right w:val="single" w:sz="4" w:space="4" w:color="auto"/>
        </w:pBdr>
        <w:spacing w:after="0" w:line="240" w:lineRule="auto"/>
        <w:rPr>
          <w:rFonts w:ascii="Calibri Light" w:hAnsi="Calibri Light" w:cs="Calibri Light"/>
          <w:b/>
          <w:bCs/>
          <w:sz w:val="20"/>
          <w:szCs w:val="20"/>
        </w:rPr>
      </w:pPr>
      <w:r w:rsidRPr="003C0C17">
        <w:rPr>
          <w:rFonts w:ascii="Calibri Light" w:hAnsi="Calibri Light" w:cs="Calibri Light"/>
          <w:b/>
          <w:bCs/>
          <w:sz w:val="20"/>
          <w:szCs w:val="20"/>
        </w:rPr>
        <w:t xml:space="preserve">1. </w:t>
      </w:r>
      <w:r w:rsidR="006D3D6A" w:rsidRPr="003C0C17">
        <w:rPr>
          <w:rFonts w:ascii="Calibri Light" w:hAnsi="Calibri Light" w:cs="Calibri Light"/>
          <w:b/>
          <w:bCs/>
          <w:sz w:val="20"/>
          <w:szCs w:val="20"/>
        </w:rPr>
        <w:t>PRZEDMIOT ZAMÓWIENIA.</w:t>
      </w:r>
    </w:p>
    <w:p w14:paraId="5082280A" w14:textId="77777777" w:rsidR="00203509" w:rsidRDefault="00203509" w:rsidP="00CC124D">
      <w:pPr>
        <w:spacing w:after="0" w:line="240" w:lineRule="auto"/>
        <w:rPr>
          <w:rFonts w:ascii="Calibri Light" w:hAnsi="Calibri Light" w:cs="Calibri Light"/>
          <w:b/>
          <w:bCs/>
          <w:sz w:val="20"/>
          <w:szCs w:val="20"/>
        </w:rPr>
      </w:pPr>
    </w:p>
    <w:p w14:paraId="2C46D82F" w14:textId="77777777" w:rsidR="006D3D6A" w:rsidRPr="00203509" w:rsidRDefault="00E458A9" w:rsidP="00CC124D">
      <w:pPr>
        <w:spacing w:after="0" w:line="240" w:lineRule="auto"/>
        <w:rPr>
          <w:rFonts w:ascii="Calibri Light" w:hAnsi="Calibri Light" w:cs="Calibri Light"/>
          <w:b/>
          <w:bCs/>
          <w:sz w:val="20"/>
          <w:szCs w:val="20"/>
        </w:rPr>
      </w:pPr>
      <w:r w:rsidRPr="00203509">
        <w:rPr>
          <w:rFonts w:ascii="Calibri Light" w:hAnsi="Calibri Light" w:cs="Calibri Light"/>
          <w:b/>
          <w:bCs/>
          <w:sz w:val="20"/>
          <w:szCs w:val="20"/>
        </w:rPr>
        <w:t xml:space="preserve">1.1/ </w:t>
      </w:r>
      <w:r w:rsidR="006D3D6A" w:rsidRPr="00203509">
        <w:rPr>
          <w:rFonts w:ascii="Calibri Light" w:hAnsi="Calibri Light" w:cs="Calibri Light"/>
          <w:b/>
          <w:bCs/>
          <w:sz w:val="20"/>
          <w:szCs w:val="20"/>
        </w:rPr>
        <w:t>Przedmiotem zamówienia jest:</w:t>
      </w:r>
    </w:p>
    <w:p w14:paraId="34E040AB" w14:textId="77777777" w:rsidR="0085768D" w:rsidRDefault="0085768D" w:rsidP="00CC124D">
      <w:pPr>
        <w:spacing w:after="0" w:line="240" w:lineRule="auto"/>
        <w:rPr>
          <w:rFonts w:ascii="Calibri Light" w:hAnsi="Calibri Light" w:cs="Calibri Light"/>
          <w:sz w:val="20"/>
          <w:szCs w:val="20"/>
        </w:rPr>
      </w:pPr>
    </w:p>
    <w:p w14:paraId="1A1D9F70" w14:textId="77777777" w:rsidR="00CC124D" w:rsidRPr="000B1CF4" w:rsidRDefault="00CC124D" w:rsidP="00CC124D">
      <w:pPr>
        <w:spacing w:after="0" w:line="240" w:lineRule="auto"/>
        <w:rPr>
          <w:rFonts w:ascii="Calibri Light" w:hAnsi="Calibri Light" w:cs="Calibri Light"/>
          <w:b/>
          <w:bCs/>
          <w:color w:val="262626"/>
          <w:sz w:val="20"/>
          <w:szCs w:val="20"/>
        </w:rPr>
      </w:pPr>
      <w:r w:rsidRPr="000B1CF4">
        <w:rPr>
          <w:rFonts w:ascii="Calibri Light" w:hAnsi="Calibri Light" w:cs="Calibri Light"/>
          <w:b/>
          <w:bCs/>
          <w:color w:val="262626"/>
          <w:sz w:val="20"/>
          <w:szCs w:val="20"/>
        </w:rPr>
        <w:t>Budowa budynku Przedszkola Miejskiego nr 8 w Pruszkowie przy ul. 3-go Maja 67.</w:t>
      </w:r>
    </w:p>
    <w:p w14:paraId="7D7A51D1" w14:textId="77777777" w:rsidR="00E458A9" w:rsidRPr="002A729B" w:rsidRDefault="00E458A9" w:rsidP="00CC124D">
      <w:pPr>
        <w:spacing w:after="0" w:line="240" w:lineRule="auto"/>
        <w:rPr>
          <w:rFonts w:ascii="Calibri Light" w:hAnsi="Calibri Light" w:cs="Calibri Light"/>
          <w:sz w:val="20"/>
          <w:szCs w:val="20"/>
        </w:rPr>
      </w:pPr>
    </w:p>
    <w:p w14:paraId="58A1BFBA" w14:textId="77777777" w:rsidR="006D3D6A" w:rsidRPr="002A729B" w:rsidRDefault="007E6F19" w:rsidP="00CC124D">
      <w:pPr>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1.2/ </w:t>
      </w:r>
      <w:r w:rsidR="006D3D6A" w:rsidRPr="002A729B">
        <w:rPr>
          <w:rFonts w:ascii="Calibri Light" w:hAnsi="Calibri Light" w:cs="Calibri Light"/>
          <w:b/>
          <w:bCs/>
          <w:sz w:val="20"/>
          <w:szCs w:val="20"/>
        </w:rPr>
        <w:t xml:space="preserve">Szczegółowo przedmiot zamówienia obejmuje: </w:t>
      </w:r>
    </w:p>
    <w:p w14:paraId="504525B3" w14:textId="77777777" w:rsidR="0085768D" w:rsidRDefault="0085768D" w:rsidP="00CC124D">
      <w:pPr>
        <w:spacing w:after="0" w:line="240" w:lineRule="auto"/>
        <w:rPr>
          <w:rFonts w:ascii="Calibri Light" w:hAnsi="Calibri Light" w:cs="Calibri Light"/>
          <w:sz w:val="20"/>
          <w:szCs w:val="20"/>
        </w:rPr>
      </w:pPr>
    </w:p>
    <w:p w14:paraId="07C429C9"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Budowę 10 - oddziałowego budynku Przedszkola Miejskiego nr 8 przy ul. 3-go Maja 67 w Pruszkowie, budynku gospodarczego z wewnętrzną instalacją gazu wraz z wykończeniem i wyposażeniem w meble sprzęt i urządzenia. Rozbudowa zewnętrznych odcinków wewnętrznej instalacji wodociągowej, kanalizacji sanitarnej, deszczowej, energetycznej wraz z zagospodarowaniem terenu, w tym budowa placu zabaw, miniboiska, obiektów małej architektury, układem komunikacyjnym. Rozbiórka istniejącego, 5-oddziałowego budynku przedszkola. Uzyskanie niezbędnych prawomocnych decyzji i pozwoleń umożliwiających oddanie obiektów do użytku wraz z decyzjami i pozwoleniami pośrednimi, niezbędnymi do nieprzerwanego funkcjonowania placówki przedszkola a wynikających z etapowania prac (budowa budynku przedszkola wraz z niezbędną infrastrukturą, rozbiórka istniejącego budynku przedszkola i budowa w jego miejscu placu zabaw, miniboiska i budynku gospodarczego).</w:t>
      </w:r>
    </w:p>
    <w:p w14:paraId="0B83AAC3" w14:textId="77777777" w:rsidR="00E458A9" w:rsidRPr="000B1CF4" w:rsidRDefault="00E458A9" w:rsidP="00CC124D">
      <w:pPr>
        <w:spacing w:after="0" w:line="240" w:lineRule="auto"/>
        <w:rPr>
          <w:rFonts w:ascii="Calibri Light" w:hAnsi="Calibri Light" w:cs="Calibri Light"/>
          <w:color w:val="262626"/>
          <w:sz w:val="20"/>
          <w:szCs w:val="20"/>
        </w:rPr>
      </w:pPr>
    </w:p>
    <w:p w14:paraId="781AC69B" w14:textId="5C6C8EEA" w:rsidR="0085768D" w:rsidRPr="0028014F" w:rsidRDefault="0028014F" w:rsidP="00CC124D">
      <w:pPr>
        <w:spacing w:after="0" w:line="240" w:lineRule="auto"/>
        <w:rPr>
          <w:rFonts w:ascii="Calibri Light" w:hAnsi="Calibri Light" w:cs="Calibri Light"/>
          <w:sz w:val="20"/>
          <w:szCs w:val="20"/>
          <w:u w:val="single"/>
        </w:rPr>
      </w:pPr>
      <w:r w:rsidRPr="0028014F">
        <w:rPr>
          <w:rFonts w:ascii="Calibri Light" w:hAnsi="Calibri Light" w:cs="Calibri Light"/>
          <w:sz w:val="20"/>
          <w:szCs w:val="20"/>
          <w:u w:val="single"/>
        </w:rPr>
        <w:t>Szczegółowy opis przedmiotu zamówienia opisuje dokumentacja projekt</w:t>
      </w:r>
      <w:r w:rsidR="0041413B">
        <w:rPr>
          <w:rFonts w:ascii="Calibri Light" w:hAnsi="Calibri Light" w:cs="Calibri Light"/>
          <w:sz w:val="20"/>
          <w:szCs w:val="20"/>
          <w:u w:val="single"/>
        </w:rPr>
        <w:t>owa, przedmiary</w:t>
      </w:r>
      <w:r w:rsidRPr="0028014F">
        <w:rPr>
          <w:rFonts w:ascii="Calibri Light" w:hAnsi="Calibri Light" w:cs="Calibri Light"/>
          <w:sz w:val="20"/>
          <w:szCs w:val="20"/>
          <w:u w:val="single"/>
        </w:rPr>
        <w:t>, Szczegółowe Specyfikacje Wykonania i Odbioru Robót Budowlanych stanowiące załączniki do niniejszej SWZ</w:t>
      </w:r>
    </w:p>
    <w:p w14:paraId="364231A7" w14:textId="77777777" w:rsidR="0028014F" w:rsidRPr="002A729B" w:rsidRDefault="0028014F" w:rsidP="00CC124D">
      <w:pPr>
        <w:spacing w:after="0" w:line="240" w:lineRule="auto"/>
        <w:rPr>
          <w:rFonts w:ascii="Calibri Light" w:hAnsi="Calibri Light" w:cs="Calibri Light"/>
          <w:sz w:val="20"/>
          <w:szCs w:val="20"/>
        </w:rPr>
      </w:pPr>
    </w:p>
    <w:p w14:paraId="2477AB90" w14:textId="77777777" w:rsidR="006D3D6A" w:rsidRPr="000B1CF4" w:rsidRDefault="007E6F19" w:rsidP="00CC124D">
      <w:pPr>
        <w:spacing w:after="0" w:line="240" w:lineRule="auto"/>
        <w:rPr>
          <w:rFonts w:ascii="Calibri Light" w:hAnsi="Calibri Light" w:cs="Calibri Light"/>
          <w:b/>
          <w:bCs/>
          <w:color w:val="262626"/>
          <w:sz w:val="20"/>
          <w:szCs w:val="20"/>
        </w:rPr>
      </w:pPr>
      <w:r w:rsidRPr="000B1CF4">
        <w:rPr>
          <w:rFonts w:ascii="Calibri Light" w:hAnsi="Calibri Light" w:cs="Calibri Light"/>
          <w:b/>
          <w:bCs/>
          <w:color w:val="262626"/>
          <w:sz w:val="20"/>
          <w:szCs w:val="20"/>
        </w:rPr>
        <w:t xml:space="preserve">1.3/ </w:t>
      </w:r>
      <w:r w:rsidR="006D3D6A" w:rsidRPr="000B1CF4">
        <w:rPr>
          <w:rFonts w:ascii="Calibri Light" w:hAnsi="Calibri Light" w:cs="Calibri Light"/>
          <w:b/>
          <w:bCs/>
          <w:color w:val="262626"/>
          <w:sz w:val="20"/>
          <w:szCs w:val="20"/>
        </w:rPr>
        <w:t xml:space="preserve">Wspólny Słownik Zamówień - CPV: </w:t>
      </w:r>
    </w:p>
    <w:p w14:paraId="383D67D8" w14:textId="0D2DF626" w:rsidR="007F5DA6" w:rsidRDefault="007F5DA6" w:rsidP="00CC124D">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45000000-7 – Roboty budowlane</w:t>
      </w:r>
    </w:p>
    <w:p w14:paraId="01C2643E"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45100000-8 – Przygotowanie terenu pod budowę</w:t>
      </w:r>
    </w:p>
    <w:p w14:paraId="198C42CB"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45111100-9 – Roboty w zakresie burzenia</w:t>
      </w:r>
    </w:p>
    <w:p w14:paraId="34EB15EE"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45111291-4 – Roboty w zakresie zagospodarowania terenu</w:t>
      </w:r>
    </w:p>
    <w:p w14:paraId="39B50E13"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45112710-5 – Roboty w zakresie kształtowania terenów zielonych</w:t>
      </w:r>
    </w:p>
    <w:p w14:paraId="71E9B4BC"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45112723-9 – Roboty w zakresie kształtowania placów zabaw</w:t>
      </w:r>
    </w:p>
    <w:p w14:paraId="2DC7753A"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45231100-6 – Ogólne roboty budowlane związane z budową rurociągów</w:t>
      </w:r>
    </w:p>
    <w:p w14:paraId="57E8FF52"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45233293-9 – Instalowanie mebli ulicznych</w:t>
      </w:r>
    </w:p>
    <w:p w14:paraId="2097D10C"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45261210-9 – Wykonywanie pokryć dachowych</w:t>
      </w:r>
    </w:p>
    <w:p w14:paraId="7B3B6E2E"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45300000-0 – Roboty instalacyjne w budynkach</w:t>
      </w:r>
    </w:p>
    <w:p w14:paraId="31FEDD16"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45330000-9 – Roboty instalacyjne wodno-kanalizacyjne i sanitarne</w:t>
      </w:r>
    </w:p>
    <w:p w14:paraId="197470EF"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45331000-6 – Instalowanie urządzeń grzewczych, wentylacyjnych i klimatyzacyjnych</w:t>
      </w:r>
    </w:p>
    <w:p w14:paraId="231D2F6F" w14:textId="77777777" w:rsidR="00CC124D" w:rsidRPr="000B1CF4" w:rsidRDefault="00CC124D" w:rsidP="00CC124D">
      <w:pPr>
        <w:spacing w:after="0" w:line="240" w:lineRule="auto"/>
        <w:ind w:left="1276" w:hanging="1276"/>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45500000-2 – Wynajem maszyn i urządzeń wraz z obsługą operatorską do prowadzenia robót z zakresu budownictwa </w:t>
      </w:r>
      <w:r w:rsidRPr="000B1CF4">
        <w:rPr>
          <w:rFonts w:ascii="Calibri Light" w:hAnsi="Calibri Light" w:cs="Calibri Light"/>
          <w:color w:val="262626"/>
          <w:sz w:val="20"/>
          <w:szCs w:val="20"/>
        </w:rPr>
        <w:br/>
        <w:t>oraz inżynierii wodnej i lądowej</w:t>
      </w:r>
    </w:p>
    <w:p w14:paraId="31B1680D"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45313100-5 – Instalowanie wind</w:t>
      </w:r>
    </w:p>
    <w:p w14:paraId="7DF1936F"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45342000-6 – Wznoszenie ogrodzeń</w:t>
      </w:r>
    </w:p>
    <w:p w14:paraId="37B20BED"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45410000-4 – Tynkowanie </w:t>
      </w:r>
    </w:p>
    <w:p w14:paraId="44804DA7"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45421000-4 – Roboty w zakresie stolarki budowlanej</w:t>
      </w:r>
    </w:p>
    <w:p w14:paraId="092FCF3F"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45431100-8 – Kładzenie terakoty</w:t>
      </w:r>
    </w:p>
    <w:p w14:paraId="0A2E539F"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45421141-4 – Instalowanie przegród</w:t>
      </w:r>
    </w:p>
    <w:p w14:paraId="2E4AA2ED"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45421146-9 – Instalowanie sufitów podwieszanych</w:t>
      </w:r>
    </w:p>
    <w:p w14:paraId="00591F5D"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45421152-4 – Instalowanie ścianek działowych</w:t>
      </w:r>
    </w:p>
    <w:p w14:paraId="7614EE46"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45421153-1 – Instalowanie zabudowanych mebli</w:t>
      </w:r>
    </w:p>
    <w:p w14:paraId="1C05FC2E"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lastRenderedPageBreak/>
        <w:t>45421160-3 – Instalowanie wyrobów metalowych</w:t>
      </w:r>
    </w:p>
    <w:p w14:paraId="2CA81F3E"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45432100-5 – Kładzenie i wykładanie podłóg</w:t>
      </w:r>
    </w:p>
    <w:p w14:paraId="48C35FA5"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45442100-8 – Roboty malarskie</w:t>
      </w:r>
    </w:p>
    <w:p w14:paraId="0A3919C8"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45443000-4 – Roboty elewacyjne</w:t>
      </w:r>
    </w:p>
    <w:p w14:paraId="4B9EC328"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45450000-6 – Roboty budowlane wykończeniowe, pozostałe</w:t>
      </w:r>
    </w:p>
    <w:p w14:paraId="2569E161" w14:textId="77777777" w:rsidR="007F5DA6" w:rsidRPr="000B1CF4" w:rsidRDefault="007F5DA6" w:rsidP="007F5DA6">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44</w:t>
      </w:r>
      <w:r>
        <w:rPr>
          <w:rFonts w:ascii="Calibri Light" w:hAnsi="Calibri Light" w:cs="Calibri Light"/>
          <w:color w:val="262626"/>
          <w:sz w:val="20"/>
          <w:szCs w:val="20"/>
        </w:rPr>
        <w:t>211000</w:t>
      </w:r>
      <w:r w:rsidRPr="000B1CF4">
        <w:rPr>
          <w:rFonts w:ascii="Calibri Light" w:hAnsi="Calibri Light" w:cs="Calibri Light"/>
          <w:color w:val="262626"/>
          <w:sz w:val="20"/>
          <w:szCs w:val="20"/>
        </w:rPr>
        <w:t>-</w:t>
      </w:r>
      <w:r>
        <w:rPr>
          <w:rFonts w:ascii="Calibri Light" w:hAnsi="Calibri Light" w:cs="Calibri Light"/>
          <w:color w:val="262626"/>
          <w:sz w:val="20"/>
          <w:szCs w:val="20"/>
        </w:rPr>
        <w:t>2</w:t>
      </w:r>
      <w:r w:rsidRPr="000B1CF4">
        <w:rPr>
          <w:rFonts w:ascii="Calibri Light" w:hAnsi="Calibri Light" w:cs="Calibri Light"/>
          <w:color w:val="262626"/>
          <w:sz w:val="20"/>
          <w:szCs w:val="20"/>
        </w:rPr>
        <w:t xml:space="preserve"> – Budynki z gotowych elementów</w:t>
      </w:r>
    </w:p>
    <w:p w14:paraId="69F80301" w14:textId="77777777" w:rsidR="007F5DA6" w:rsidRPr="000B1CF4" w:rsidRDefault="007F5DA6" w:rsidP="007F5DA6">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44212310-5 – Rusztowania</w:t>
      </w:r>
    </w:p>
    <w:p w14:paraId="7CF438C6" w14:textId="77777777" w:rsidR="007F5DA6" w:rsidRPr="000B1CF4" w:rsidRDefault="007F5DA6" w:rsidP="007F5DA6">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37535200-9 – Wyposażenie placów zabaw</w:t>
      </w:r>
    </w:p>
    <w:p w14:paraId="24B1A389"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77211400-6 – Usługi wycinania drzew</w:t>
      </w:r>
    </w:p>
    <w:p w14:paraId="4DDB759E" w14:textId="77777777" w:rsidR="00CC124D" w:rsidRPr="000B1CF4" w:rsidRDefault="00CC124D"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77211600-8 – Sadzenie drzew</w:t>
      </w:r>
    </w:p>
    <w:p w14:paraId="773C06BC" w14:textId="77777777" w:rsidR="0085768D" w:rsidRPr="000B1CF4" w:rsidRDefault="0085768D" w:rsidP="00CC124D">
      <w:pPr>
        <w:spacing w:after="0" w:line="240" w:lineRule="auto"/>
        <w:rPr>
          <w:rFonts w:ascii="Calibri Light" w:hAnsi="Calibri Light" w:cs="Calibri Light"/>
          <w:color w:val="262626"/>
          <w:sz w:val="20"/>
          <w:szCs w:val="20"/>
        </w:rPr>
      </w:pPr>
    </w:p>
    <w:p w14:paraId="54DB606B" w14:textId="77777777" w:rsidR="0085768D" w:rsidRPr="002A729B" w:rsidRDefault="0085768D" w:rsidP="00CC124D">
      <w:pPr>
        <w:spacing w:after="0" w:line="240" w:lineRule="auto"/>
        <w:rPr>
          <w:rFonts w:ascii="Calibri Light" w:hAnsi="Calibri Light" w:cs="Calibri Light"/>
          <w:sz w:val="20"/>
          <w:szCs w:val="20"/>
        </w:rPr>
      </w:pPr>
    </w:p>
    <w:p w14:paraId="7F0EC81A" w14:textId="77777777" w:rsidR="006D3D6A" w:rsidRDefault="007E6F19" w:rsidP="00CC124D">
      <w:pPr>
        <w:spacing w:after="0" w:line="240" w:lineRule="auto"/>
        <w:rPr>
          <w:rFonts w:ascii="Calibri Light" w:hAnsi="Calibri Light" w:cs="Calibri Light"/>
          <w:b/>
          <w:bCs/>
          <w:sz w:val="20"/>
          <w:szCs w:val="20"/>
        </w:rPr>
      </w:pPr>
      <w:r w:rsidRPr="001B7084">
        <w:rPr>
          <w:rFonts w:ascii="Calibri Light" w:hAnsi="Calibri Light" w:cs="Calibri Light"/>
          <w:b/>
          <w:bCs/>
          <w:sz w:val="20"/>
          <w:szCs w:val="20"/>
        </w:rPr>
        <w:t xml:space="preserve">1.4/ </w:t>
      </w:r>
      <w:r w:rsidR="006D3D6A" w:rsidRPr="001B7084">
        <w:rPr>
          <w:rFonts w:ascii="Calibri Light" w:hAnsi="Calibri Light" w:cs="Calibri Light"/>
          <w:b/>
          <w:bCs/>
          <w:sz w:val="20"/>
          <w:szCs w:val="20"/>
        </w:rPr>
        <w:t xml:space="preserve">Warunki gwarancji jakości i rękojmi za wady.  </w:t>
      </w:r>
    </w:p>
    <w:p w14:paraId="751F887A" w14:textId="77777777" w:rsidR="001B7084" w:rsidRPr="001B7084" w:rsidRDefault="001B7084" w:rsidP="00CC124D">
      <w:pPr>
        <w:spacing w:after="0" w:line="240" w:lineRule="auto"/>
        <w:rPr>
          <w:rFonts w:ascii="Calibri Light" w:hAnsi="Calibri Light" w:cs="Calibri Light"/>
          <w:b/>
          <w:bCs/>
          <w:sz w:val="20"/>
          <w:szCs w:val="20"/>
        </w:rPr>
      </w:pPr>
    </w:p>
    <w:p w14:paraId="55C3940D" w14:textId="77777777" w:rsidR="006D3D6A" w:rsidRPr="002A729B" w:rsidRDefault="007E6F19"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a) </w:t>
      </w:r>
      <w:r w:rsidR="006D3D6A" w:rsidRPr="002A729B">
        <w:rPr>
          <w:rFonts w:ascii="Calibri Light" w:hAnsi="Calibri Light" w:cs="Calibri Light"/>
          <w:sz w:val="20"/>
          <w:szCs w:val="20"/>
        </w:rPr>
        <w:t>Wykonawca zobowiązuje się do udzielenia gwarancji na cały zakres zamówienia.</w:t>
      </w:r>
    </w:p>
    <w:p w14:paraId="4B138792" w14:textId="77777777" w:rsidR="0085768D" w:rsidRPr="002A729B" w:rsidRDefault="0085768D" w:rsidP="00CC124D">
      <w:pPr>
        <w:spacing w:after="0" w:line="240" w:lineRule="auto"/>
        <w:jc w:val="both"/>
        <w:rPr>
          <w:rFonts w:ascii="Calibri Light" w:hAnsi="Calibri Light" w:cs="Calibri Light"/>
          <w:sz w:val="20"/>
          <w:szCs w:val="20"/>
        </w:rPr>
      </w:pPr>
    </w:p>
    <w:p w14:paraId="4744C581" w14:textId="77777777" w:rsidR="0085768D" w:rsidRPr="002A729B" w:rsidRDefault="007E6F19"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b) </w:t>
      </w:r>
      <w:r w:rsidR="006D3D6A" w:rsidRPr="002A729B">
        <w:rPr>
          <w:rFonts w:ascii="Calibri Light" w:hAnsi="Calibri Light" w:cs="Calibri Light"/>
          <w:sz w:val="20"/>
          <w:szCs w:val="20"/>
        </w:rPr>
        <w:t xml:space="preserve">Wykonawca udzieli Zamawiającemu gwarancji na wykonany przedmiot zamówienia i wbudowane materiały oraz zamontowane urządzenia </w:t>
      </w:r>
      <w:r w:rsidR="006D3D6A" w:rsidRPr="000E5807">
        <w:rPr>
          <w:rFonts w:ascii="Calibri Light" w:hAnsi="Calibri Light" w:cs="Calibri Light"/>
          <w:color w:val="262626"/>
          <w:sz w:val="20"/>
          <w:szCs w:val="20"/>
        </w:rPr>
        <w:t>przez wskazany przez siebie okres,</w:t>
      </w:r>
      <w:r w:rsidR="006D3D6A" w:rsidRPr="007E6F19">
        <w:rPr>
          <w:rFonts w:ascii="Calibri Light" w:hAnsi="Calibri Light" w:cs="Calibri Light"/>
          <w:b/>
          <w:bCs/>
          <w:color w:val="C00000"/>
          <w:sz w:val="20"/>
          <w:szCs w:val="20"/>
        </w:rPr>
        <w:t xml:space="preserve"> </w:t>
      </w:r>
      <w:r w:rsidR="006D3D6A" w:rsidRPr="000B1CF4">
        <w:rPr>
          <w:rFonts w:ascii="Calibri Light" w:hAnsi="Calibri Light" w:cs="Calibri Light"/>
          <w:b/>
          <w:bCs/>
          <w:color w:val="262626"/>
          <w:sz w:val="20"/>
          <w:szCs w:val="20"/>
        </w:rPr>
        <w:t>stanowiący kryterium oceny ofert</w:t>
      </w:r>
      <w:r w:rsidR="006D3D6A" w:rsidRPr="000B1CF4">
        <w:rPr>
          <w:rFonts w:ascii="Calibri Light" w:hAnsi="Calibri Light" w:cs="Calibri Light"/>
          <w:color w:val="262626"/>
          <w:sz w:val="20"/>
          <w:szCs w:val="20"/>
        </w:rPr>
        <w:t>.</w:t>
      </w:r>
      <w:r w:rsidR="006D3D6A" w:rsidRPr="002A729B">
        <w:rPr>
          <w:rFonts w:ascii="Calibri Light" w:hAnsi="Calibri Light" w:cs="Calibri Light"/>
          <w:sz w:val="20"/>
          <w:szCs w:val="20"/>
        </w:rPr>
        <w:t xml:space="preserve"> Okres gwarancji liczony będzie od dnia dokonania odbioru końcowego.</w:t>
      </w:r>
    </w:p>
    <w:p w14:paraId="3459BB0F" w14:textId="77777777" w:rsidR="0085768D" w:rsidRPr="002A729B" w:rsidRDefault="0085768D" w:rsidP="00CC124D">
      <w:pPr>
        <w:spacing w:after="0" w:line="240" w:lineRule="auto"/>
        <w:jc w:val="both"/>
        <w:rPr>
          <w:rFonts w:ascii="Calibri Light" w:hAnsi="Calibri Light" w:cs="Calibri Light"/>
          <w:sz w:val="20"/>
          <w:szCs w:val="20"/>
        </w:rPr>
      </w:pPr>
    </w:p>
    <w:p w14:paraId="7169F614" w14:textId="77777777" w:rsidR="006D3D6A" w:rsidRPr="002A729B" w:rsidRDefault="007E6F19"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c) </w:t>
      </w:r>
      <w:r w:rsidR="006D3D6A" w:rsidRPr="002A729B">
        <w:rPr>
          <w:rFonts w:ascii="Calibri Light" w:hAnsi="Calibri Light" w:cs="Calibri Light"/>
          <w:sz w:val="20"/>
          <w:szCs w:val="20"/>
        </w:rPr>
        <w:t>Okres udzielonej przez Wykonawcę rękojmi na wykonany przedmiot zamówienia będzie równy okresowi udzielonej przez Wykonawcę gwarancji na cały przedmiot zamówienia.</w:t>
      </w:r>
    </w:p>
    <w:p w14:paraId="09124FFC" w14:textId="77777777" w:rsidR="0085768D" w:rsidRPr="002A729B" w:rsidRDefault="0085768D" w:rsidP="00CC124D">
      <w:pPr>
        <w:spacing w:after="0" w:line="240" w:lineRule="auto"/>
        <w:jc w:val="both"/>
        <w:rPr>
          <w:rFonts w:ascii="Calibri Light" w:hAnsi="Calibri Light" w:cs="Calibri Light"/>
          <w:sz w:val="20"/>
          <w:szCs w:val="20"/>
        </w:rPr>
      </w:pPr>
    </w:p>
    <w:p w14:paraId="1E932D9F" w14:textId="77777777" w:rsidR="006D3D6A" w:rsidRPr="002A729B" w:rsidRDefault="007E6F19"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d) </w:t>
      </w:r>
      <w:r w:rsidR="006D3D6A" w:rsidRPr="002A729B">
        <w:rPr>
          <w:rFonts w:ascii="Calibri Light" w:hAnsi="Calibri Light" w:cs="Calibri Light"/>
          <w:sz w:val="20"/>
          <w:szCs w:val="20"/>
        </w:rPr>
        <w:t>W okresie rękojmi i gwarancji koszty związane z wszelkimi naprawami oraz usuwaniem usterek ponosić będzie Wykonawca.</w:t>
      </w:r>
    </w:p>
    <w:p w14:paraId="0F49F3A6" w14:textId="77777777" w:rsidR="0085768D" w:rsidRPr="002A729B" w:rsidRDefault="0085768D" w:rsidP="00CC124D">
      <w:pPr>
        <w:spacing w:after="0" w:line="240" w:lineRule="auto"/>
        <w:jc w:val="both"/>
        <w:rPr>
          <w:rFonts w:ascii="Calibri Light" w:hAnsi="Calibri Light" w:cs="Calibri Light"/>
          <w:sz w:val="20"/>
          <w:szCs w:val="20"/>
        </w:rPr>
      </w:pPr>
    </w:p>
    <w:p w14:paraId="2314D457" w14:textId="238D83C1" w:rsidR="006D3D6A" w:rsidRPr="002A729B" w:rsidRDefault="00A9717D"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e</w:t>
      </w:r>
      <w:r w:rsidR="007E6F19">
        <w:rPr>
          <w:rFonts w:ascii="Calibri Light" w:hAnsi="Calibri Light" w:cs="Calibri Light"/>
          <w:sz w:val="20"/>
          <w:szCs w:val="20"/>
        </w:rPr>
        <w:t xml:space="preserve">) </w:t>
      </w:r>
      <w:r w:rsidR="006D3D6A" w:rsidRPr="002A729B">
        <w:rPr>
          <w:rFonts w:ascii="Calibri Light" w:hAnsi="Calibri Light" w:cs="Calibri Light"/>
          <w:sz w:val="20"/>
          <w:szCs w:val="20"/>
        </w:rPr>
        <w:t xml:space="preserve">Wykonawca zobowiązany będzie, </w:t>
      </w:r>
      <w:r>
        <w:rPr>
          <w:rFonts w:ascii="Calibri Light" w:hAnsi="Calibri Light" w:cs="Calibri Light"/>
          <w:sz w:val="20"/>
          <w:szCs w:val="20"/>
        </w:rPr>
        <w:t>na własny koszt</w:t>
      </w:r>
      <w:r w:rsidR="006D3D6A" w:rsidRPr="002A729B">
        <w:rPr>
          <w:rFonts w:ascii="Calibri Light" w:hAnsi="Calibri Light" w:cs="Calibri Light"/>
          <w:sz w:val="20"/>
          <w:szCs w:val="20"/>
        </w:rPr>
        <w:t xml:space="preserve"> w okresie gwarancyjnym, do realizacji corocznych przeglądów gwarancyjnych zapewniających bezusterkową eksploatację urządzeń.</w:t>
      </w:r>
    </w:p>
    <w:p w14:paraId="7122C773" w14:textId="77777777" w:rsidR="0085768D" w:rsidRPr="002A729B" w:rsidRDefault="0085768D" w:rsidP="00CC124D">
      <w:pPr>
        <w:spacing w:after="0" w:line="240" w:lineRule="auto"/>
        <w:jc w:val="both"/>
        <w:rPr>
          <w:rFonts w:ascii="Calibri Light" w:hAnsi="Calibri Light" w:cs="Calibri Light"/>
          <w:sz w:val="20"/>
          <w:szCs w:val="20"/>
        </w:rPr>
      </w:pPr>
    </w:p>
    <w:p w14:paraId="5E4A694E" w14:textId="77777777" w:rsidR="00755062" w:rsidRDefault="00755062" w:rsidP="00CC124D">
      <w:pPr>
        <w:spacing w:after="0" w:line="240" w:lineRule="auto"/>
        <w:jc w:val="both"/>
        <w:rPr>
          <w:rFonts w:ascii="Calibri Light" w:hAnsi="Calibri Light" w:cs="Calibri Light"/>
          <w:b/>
          <w:bCs/>
          <w:sz w:val="20"/>
          <w:szCs w:val="20"/>
        </w:rPr>
      </w:pPr>
    </w:p>
    <w:p w14:paraId="67B6D024" w14:textId="77777777" w:rsidR="006D3D6A" w:rsidRDefault="00E458A9" w:rsidP="00CC124D">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1.</w:t>
      </w:r>
      <w:r w:rsidR="007E6F19">
        <w:rPr>
          <w:rFonts w:ascii="Calibri Light" w:hAnsi="Calibri Light" w:cs="Calibri Light"/>
          <w:b/>
          <w:bCs/>
          <w:sz w:val="20"/>
          <w:szCs w:val="20"/>
        </w:rPr>
        <w:t>5</w:t>
      </w:r>
      <w:r>
        <w:rPr>
          <w:rFonts w:ascii="Calibri Light" w:hAnsi="Calibri Light" w:cs="Calibri Light"/>
          <w:b/>
          <w:bCs/>
          <w:sz w:val="20"/>
          <w:szCs w:val="20"/>
        </w:rPr>
        <w:t xml:space="preserve">/ </w:t>
      </w:r>
      <w:r w:rsidR="006D3D6A" w:rsidRPr="002A729B">
        <w:rPr>
          <w:rFonts w:ascii="Calibri Light" w:hAnsi="Calibri Light" w:cs="Calibri Light"/>
          <w:b/>
          <w:bCs/>
          <w:sz w:val="20"/>
          <w:szCs w:val="20"/>
        </w:rPr>
        <w:t xml:space="preserve">Wykonanie przedmiotu zamówienia. </w:t>
      </w:r>
    </w:p>
    <w:p w14:paraId="6B5BEA1D" w14:textId="77777777" w:rsidR="00E46A90" w:rsidRPr="00E46A90" w:rsidRDefault="00E46A90" w:rsidP="00CC124D">
      <w:pPr>
        <w:autoSpaceDE w:val="0"/>
        <w:autoSpaceDN w:val="0"/>
        <w:adjustRightInd w:val="0"/>
        <w:spacing w:after="0" w:line="240" w:lineRule="auto"/>
        <w:rPr>
          <w:rFonts w:ascii="Cambria" w:hAnsi="Cambria"/>
          <w:sz w:val="24"/>
          <w:szCs w:val="24"/>
        </w:rPr>
      </w:pPr>
    </w:p>
    <w:p w14:paraId="40315019" w14:textId="4F8067EA" w:rsidR="007157C3" w:rsidRPr="00874FB0"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a) Roboty budowlane należy wykonać zgodnie z załączoną dokumentacją projektową, wytycznymi określonymi w specyfikacji warunków zamówienia, z wiedzą techniczną i sztuką budowlaną, przepisami BHP i ppoż</w:t>
      </w:r>
      <w:r w:rsidRPr="00874FB0">
        <w:rPr>
          <w:rFonts w:ascii="Calibri Light" w:hAnsi="Calibri Light"/>
          <w:sz w:val="20"/>
          <w:szCs w:val="20"/>
        </w:rPr>
        <w:t>.</w:t>
      </w:r>
      <w:r w:rsidR="008004F0" w:rsidRPr="00874FB0">
        <w:rPr>
          <w:rFonts w:ascii="Calibri Light" w:hAnsi="Calibri Light"/>
          <w:sz w:val="20"/>
          <w:szCs w:val="20"/>
        </w:rPr>
        <w:t xml:space="preserve">, </w:t>
      </w:r>
      <w:r w:rsidRPr="00874FB0">
        <w:rPr>
          <w:rFonts w:ascii="Calibri Light" w:hAnsi="Calibri Light"/>
          <w:sz w:val="20"/>
          <w:szCs w:val="20"/>
        </w:rPr>
        <w:t xml:space="preserve"> </w:t>
      </w:r>
      <w:r w:rsidR="008004F0" w:rsidRPr="00874FB0">
        <w:rPr>
          <w:rFonts w:ascii="Calibri Light" w:hAnsi="Calibri Light"/>
          <w:sz w:val="20"/>
          <w:szCs w:val="20"/>
          <w:u w:val="single"/>
        </w:rPr>
        <w:t>przepisami i wytycznymi odnoszącymi się do zapobiegania epidemii COVID – 19</w:t>
      </w:r>
      <w:r w:rsidR="008004F0" w:rsidRPr="00874FB0">
        <w:rPr>
          <w:rFonts w:ascii="Calibri Light" w:hAnsi="Calibri Light"/>
          <w:sz w:val="20"/>
          <w:szCs w:val="20"/>
        </w:rPr>
        <w:t xml:space="preserve"> oraz zgodnie z zaleceniami inspektora nadzoru.</w:t>
      </w:r>
    </w:p>
    <w:p w14:paraId="3EDAA8C6" w14:textId="77777777" w:rsidR="004F0564" w:rsidRDefault="004F0564" w:rsidP="00CC124D">
      <w:pPr>
        <w:spacing w:after="0" w:line="240" w:lineRule="auto"/>
        <w:jc w:val="both"/>
        <w:rPr>
          <w:rFonts w:ascii="Calibri Light" w:hAnsi="Calibri Light"/>
          <w:sz w:val="20"/>
          <w:szCs w:val="20"/>
        </w:rPr>
      </w:pPr>
    </w:p>
    <w:p w14:paraId="658977AA"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Default="004F0564" w:rsidP="00CC124D">
      <w:pPr>
        <w:spacing w:after="0" w:line="240" w:lineRule="auto"/>
        <w:jc w:val="both"/>
        <w:rPr>
          <w:rFonts w:ascii="Calibri Light" w:hAnsi="Calibri Light"/>
          <w:sz w:val="20"/>
          <w:szCs w:val="20"/>
        </w:rPr>
      </w:pPr>
    </w:p>
    <w:p w14:paraId="285647CE"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Default="004F0564" w:rsidP="00CC124D">
      <w:pPr>
        <w:spacing w:after="0" w:line="240" w:lineRule="auto"/>
        <w:jc w:val="both"/>
        <w:rPr>
          <w:rFonts w:ascii="Calibri Light" w:hAnsi="Calibri Light"/>
          <w:sz w:val="20"/>
          <w:szCs w:val="20"/>
        </w:rPr>
      </w:pPr>
    </w:p>
    <w:p w14:paraId="4D7321AD"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Default="004F0564" w:rsidP="00CC124D">
      <w:pPr>
        <w:spacing w:after="0" w:line="240" w:lineRule="auto"/>
        <w:jc w:val="both"/>
        <w:rPr>
          <w:rFonts w:ascii="Calibri Light" w:hAnsi="Calibri Light"/>
          <w:sz w:val="20"/>
          <w:szCs w:val="20"/>
        </w:rPr>
      </w:pPr>
    </w:p>
    <w:p w14:paraId="27E182EC" w14:textId="17C04ABF"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 xml:space="preserve">e) Należy opracować szczegółowy plan bezpieczeństwa i ochrony zdrowia na podstawie Rozporządzenia Ministra Infrastruktury z dnia 23 czerwca 2003 r. </w:t>
      </w:r>
      <w:r w:rsidR="00AF3EF9">
        <w:rPr>
          <w:rFonts w:ascii="Calibri Light" w:hAnsi="Calibri Light"/>
          <w:sz w:val="20"/>
          <w:szCs w:val="20"/>
        </w:rPr>
        <w:t xml:space="preserve">w sprawie informacji dotyczącej bezpieczeństwa i ochrony zdrowia oraz planu bezpieczeństwa i ochrony zdrowia </w:t>
      </w:r>
      <w:r w:rsidRPr="007157C3">
        <w:rPr>
          <w:rFonts w:ascii="Calibri Light" w:hAnsi="Calibri Light"/>
          <w:sz w:val="20"/>
          <w:szCs w:val="20"/>
        </w:rPr>
        <w:t>(Dz. U. Nr. 120 poz. 1126).</w:t>
      </w:r>
    </w:p>
    <w:p w14:paraId="11685541" w14:textId="77777777" w:rsidR="004F0564" w:rsidRDefault="004F0564" w:rsidP="00CC124D">
      <w:pPr>
        <w:spacing w:after="0" w:line="240" w:lineRule="auto"/>
        <w:jc w:val="both"/>
        <w:rPr>
          <w:rFonts w:ascii="Calibri Light" w:hAnsi="Calibri Light"/>
          <w:sz w:val="20"/>
          <w:szCs w:val="20"/>
        </w:rPr>
      </w:pPr>
    </w:p>
    <w:p w14:paraId="6A9B56F5"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lastRenderedPageBreak/>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Default="004F0564" w:rsidP="00CC124D">
      <w:pPr>
        <w:spacing w:after="0" w:line="240" w:lineRule="auto"/>
        <w:jc w:val="both"/>
        <w:rPr>
          <w:rFonts w:ascii="Calibri Light" w:hAnsi="Calibri Light"/>
          <w:sz w:val="20"/>
          <w:szCs w:val="20"/>
        </w:rPr>
      </w:pPr>
    </w:p>
    <w:p w14:paraId="676CDED3"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Default="004F0564" w:rsidP="00CC124D">
      <w:pPr>
        <w:spacing w:after="0" w:line="240" w:lineRule="auto"/>
        <w:jc w:val="both"/>
        <w:rPr>
          <w:rFonts w:ascii="Calibri Light" w:hAnsi="Calibri Light"/>
          <w:sz w:val="20"/>
          <w:szCs w:val="20"/>
        </w:rPr>
      </w:pPr>
    </w:p>
    <w:p w14:paraId="4C604376"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Default="004F0564" w:rsidP="00CC124D">
      <w:pPr>
        <w:spacing w:after="0" w:line="240" w:lineRule="auto"/>
        <w:jc w:val="both"/>
        <w:rPr>
          <w:rFonts w:ascii="Calibri Light" w:hAnsi="Calibri Light"/>
          <w:sz w:val="20"/>
          <w:szCs w:val="20"/>
        </w:rPr>
      </w:pPr>
    </w:p>
    <w:p w14:paraId="01E88689"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i) Zabrania się stosowania materiałów nieodpowiadających wymaganiom obowiązujących norm oraz o innych parametrach niż określone w projekcie.</w:t>
      </w:r>
    </w:p>
    <w:p w14:paraId="507DEA4B" w14:textId="77777777" w:rsidR="004F0564" w:rsidRDefault="004F0564" w:rsidP="00CC124D">
      <w:pPr>
        <w:spacing w:after="0" w:line="240" w:lineRule="auto"/>
        <w:jc w:val="both"/>
        <w:rPr>
          <w:rFonts w:ascii="Calibri Light" w:hAnsi="Calibri Light"/>
          <w:sz w:val="20"/>
          <w:szCs w:val="20"/>
        </w:rPr>
      </w:pPr>
    </w:p>
    <w:p w14:paraId="099225C1"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Default="004F0564" w:rsidP="00CC124D">
      <w:pPr>
        <w:spacing w:after="0" w:line="240" w:lineRule="auto"/>
        <w:jc w:val="both"/>
        <w:rPr>
          <w:rFonts w:ascii="Calibri Light" w:hAnsi="Calibri Light"/>
          <w:sz w:val="20"/>
          <w:szCs w:val="20"/>
        </w:rPr>
      </w:pPr>
    </w:p>
    <w:p w14:paraId="2B67DCF8" w14:textId="77777777" w:rsidR="007157C3" w:rsidRPr="007157C3" w:rsidRDefault="007157C3" w:rsidP="00A9717D">
      <w:pPr>
        <w:spacing w:after="0" w:line="240" w:lineRule="auto"/>
        <w:jc w:val="both"/>
        <w:rPr>
          <w:rFonts w:ascii="Calibri Light" w:hAnsi="Calibri Light"/>
          <w:sz w:val="20"/>
          <w:szCs w:val="20"/>
        </w:rPr>
      </w:pPr>
      <w:r w:rsidRPr="007157C3">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Default="004F0564" w:rsidP="00A9717D">
      <w:pPr>
        <w:spacing w:after="0" w:line="240" w:lineRule="auto"/>
        <w:jc w:val="both"/>
        <w:rPr>
          <w:rFonts w:ascii="Calibri Light" w:hAnsi="Calibri Light"/>
          <w:sz w:val="20"/>
          <w:szCs w:val="20"/>
        </w:rPr>
      </w:pPr>
    </w:p>
    <w:p w14:paraId="4B24FF45" w14:textId="77777777" w:rsidR="007157C3" w:rsidRPr="007157C3" w:rsidRDefault="007157C3" w:rsidP="00A9717D">
      <w:pPr>
        <w:spacing w:after="0" w:line="240" w:lineRule="auto"/>
        <w:jc w:val="both"/>
        <w:rPr>
          <w:rFonts w:ascii="Calibri Light" w:hAnsi="Calibri Light"/>
          <w:sz w:val="20"/>
          <w:szCs w:val="20"/>
        </w:rPr>
      </w:pPr>
      <w:r w:rsidRPr="007157C3">
        <w:rPr>
          <w:rFonts w:ascii="Calibri Light" w:hAnsi="Calibri Light"/>
          <w:sz w:val="20"/>
          <w:szCs w:val="20"/>
        </w:rPr>
        <w:t>l) Wykonawca może powierzyć wykonywanie części robót budowlanych podwykonawcom, z uwzględnieniem postanowień zawartych we wzorze umowy o roboty budowlane.</w:t>
      </w:r>
    </w:p>
    <w:p w14:paraId="6561C7D7" w14:textId="77777777" w:rsidR="004F0564" w:rsidRDefault="004F0564" w:rsidP="00A9717D">
      <w:pPr>
        <w:spacing w:after="0" w:line="240" w:lineRule="auto"/>
        <w:jc w:val="both"/>
        <w:rPr>
          <w:rFonts w:ascii="Calibri Light" w:hAnsi="Calibri Light"/>
          <w:sz w:val="20"/>
          <w:szCs w:val="20"/>
        </w:rPr>
      </w:pPr>
    </w:p>
    <w:p w14:paraId="33DD2E7D" w14:textId="49867B51" w:rsidR="00755062" w:rsidRPr="00755062" w:rsidRDefault="00A9717D" w:rsidP="00A9717D">
      <w:pPr>
        <w:spacing w:after="0" w:line="240" w:lineRule="auto"/>
        <w:jc w:val="both"/>
        <w:rPr>
          <w:rFonts w:ascii="Calibri Light" w:hAnsi="Calibri Light" w:cs="Tahoma"/>
          <w:color w:val="262626"/>
          <w:sz w:val="20"/>
          <w:szCs w:val="20"/>
        </w:rPr>
      </w:pPr>
      <w:r>
        <w:rPr>
          <w:rFonts w:ascii="Calibri Light" w:hAnsi="Calibri Light" w:cs="Tahoma"/>
          <w:color w:val="262626"/>
          <w:sz w:val="20"/>
          <w:szCs w:val="20"/>
        </w:rPr>
        <w:t>m</w:t>
      </w:r>
      <w:r w:rsidR="00755062" w:rsidRPr="00755062">
        <w:rPr>
          <w:rFonts w:ascii="Calibri Light" w:hAnsi="Calibri Light" w:cs="Tahoma"/>
          <w:color w:val="262626"/>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755062" w:rsidRDefault="00755062" w:rsidP="00A9717D">
      <w:pPr>
        <w:spacing w:after="0" w:line="240" w:lineRule="auto"/>
        <w:ind w:left="142" w:hanging="142"/>
        <w:jc w:val="both"/>
        <w:rPr>
          <w:rFonts w:ascii="Calibri Light" w:hAnsi="Calibri Light"/>
          <w:color w:val="262626"/>
          <w:sz w:val="20"/>
          <w:szCs w:val="20"/>
        </w:rPr>
      </w:pPr>
    </w:p>
    <w:p w14:paraId="77EE4EB7" w14:textId="7340A5CD" w:rsidR="00755062" w:rsidRPr="00755062" w:rsidRDefault="00A9717D" w:rsidP="00A9717D">
      <w:pPr>
        <w:spacing w:after="0" w:line="240" w:lineRule="auto"/>
        <w:ind w:left="142" w:hanging="142"/>
        <w:jc w:val="both"/>
        <w:rPr>
          <w:rFonts w:ascii="Calibri Light" w:hAnsi="Calibri Light"/>
          <w:color w:val="262626"/>
          <w:sz w:val="20"/>
          <w:szCs w:val="20"/>
        </w:rPr>
      </w:pPr>
      <w:r>
        <w:rPr>
          <w:rFonts w:ascii="Calibri Light" w:hAnsi="Calibri Light" w:cs="Tahoma"/>
          <w:color w:val="262626"/>
          <w:sz w:val="20"/>
          <w:szCs w:val="20"/>
        </w:rPr>
        <w:t>n</w:t>
      </w:r>
      <w:r w:rsidR="00755062" w:rsidRPr="00755062">
        <w:rPr>
          <w:rFonts w:ascii="Calibri Light" w:hAnsi="Calibri Light" w:cs="Tahoma"/>
          <w:color w:val="262626"/>
          <w:sz w:val="20"/>
          <w:szCs w:val="20"/>
        </w:rPr>
        <w:t xml:space="preserve">) Prace należy wykonać w sposób nie narażający drzew i krzewów na uszkodzenia. </w:t>
      </w:r>
    </w:p>
    <w:p w14:paraId="0C4ECAEE" w14:textId="77777777" w:rsidR="00755062" w:rsidRPr="00755062" w:rsidRDefault="00755062" w:rsidP="00A9717D">
      <w:pPr>
        <w:spacing w:after="0" w:line="240" w:lineRule="auto"/>
        <w:jc w:val="both"/>
        <w:rPr>
          <w:rFonts w:ascii="Calibri Light" w:hAnsi="Calibri Light"/>
          <w:color w:val="262626"/>
          <w:sz w:val="20"/>
          <w:szCs w:val="20"/>
        </w:rPr>
      </w:pPr>
      <w:r w:rsidRPr="00755062">
        <w:rPr>
          <w:rFonts w:ascii="Calibri Light" w:hAnsi="Calibri Light" w:cs="Tahoma"/>
          <w:color w:val="262626"/>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755062" w:rsidRDefault="00755062" w:rsidP="00A9717D">
      <w:pPr>
        <w:spacing w:after="0" w:line="240" w:lineRule="auto"/>
        <w:ind w:left="142" w:hanging="142"/>
        <w:jc w:val="both"/>
        <w:rPr>
          <w:rFonts w:ascii="Calibri Light" w:hAnsi="Calibri Light"/>
          <w:color w:val="262626"/>
          <w:sz w:val="20"/>
          <w:szCs w:val="20"/>
        </w:rPr>
      </w:pPr>
      <w:r w:rsidRPr="00755062">
        <w:rPr>
          <w:rFonts w:ascii="Calibri Light" w:hAnsi="Calibri Light"/>
          <w:color w:val="262626"/>
          <w:sz w:val="20"/>
          <w:szCs w:val="20"/>
        </w:rPr>
        <w:t> </w:t>
      </w:r>
    </w:p>
    <w:p w14:paraId="333BFB1F" w14:textId="477E3F87" w:rsidR="00755062" w:rsidRPr="00755062" w:rsidRDefault="00A9717D" w:rsidP="00A9717D">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o</w:t>
      </w:r>
      <w:r w:rsidR="00755062" w:rsidRPr="00755062">
        <w:rPr>
          <w:rFonts w:ascii="Calibri Light" w:hAnsi="Calibri Light" w:cs="Tahoma"/>
          <w:color w:val="262626"/>
          <w:sz w:val="20"/>
          <w:szCs w:val="20"/>
        </w:rPr>
        <w:t>) Po zakończeniu robót powierzchnie biologicznie czynne należy przywrócić do stanu poprzedniego (odtworzyć).</w:t>
      </w:r>
    </w:p>
    <w:p w14:paraId="1F1DA137" w14:textId="77777777" w:rsidR="00755062" w:rsidRPr="00755062" w:rsidRDefault="00755062" w:rsidP="00A9717D">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Odbiór odtworzonej zieleni ( trawników) odbędzie się po pierwszym koszeniu przy udziale inspektora Wydziału Ochrony</w:t>
      </w:r>
    </w:p>
    <w:p w14:paraId="4EBE835C" w14:textId="77777777" w:rsidR="00755062" w:rsidRPr="00755062" w:rsidRDefault="00755062" w:rsidP="00A9717D">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Środowiska Urzędu Miasta Pruszkowa.</w:t>
      </w:r>
    </w:p>
    <w:p w14:paraId="7DC24C17" w14:textId="77777777" w:rsidR="00755062" w:rsidRPr="00755062" w:rsidRDefault="00755062" w:rsidP="00A9717D">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 przypadku nowych nasadzeń:</w:t>
      </w:r>
    </w:p>
    <w:p w14:paraId="21EE0F3C" w14:textId="77777777" w:rsidR="00755062" w:rsidRPr="00755062" w:rsidRDefault="00755062" w:rsidP="00A9717D">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drzewa powinny posiadać wykształconą koronę i pień o obwodzie nie mniejszym niż 12-14 cm,</w:t>
      </w:r>
    </w:p>
    <w:p w14:paraId="44CB3475" w14:textId="77777777" w:rsidR="00755062" w:rsidRPr="00755062" w:rsidRDefault="00755062" w:rsidP="00A9717D">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krzewy i byliny powinny być w pojemniku o pojemności C3, P9, C2, C1,5 w zależności od gatunku,</w:t>
      </w:r>
    </w:p>
    <w:p w14:paraId="42A8472B" w14:textId="77777777" w:rsidR="00755062" w:rsidRPr="00755062" w:rsidRDefault="00755062" w:rsidP="00A9717D">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Wykonawca udziela rocznej gwarancji na wykonane nasadzenia i zobowiązany jest do rocznej pielęgnacji  nasadzeń.    </w:t>
      </w:r>
    </w:p>
    <w:p w14:paraId="4CBF0E38" w14:textId="77777777" w:rsidR="00755062" w:rsidRPr="00755062" w:rsidRDefault="00755062" w:rsidP="00A9717D">
      <w:pPr>
        <w:spacing w:after="0" w:line="240" w:lineRule="auto"/>
        <w:ind w:left="142" w:hanging="142"/>
        <w:jc w:val="both"/>
        <w:rPr>
          <w:rFonts w:ascii="Calibri Light" w:hAnsi="Calibri Light"/>
          <w:color w:val="262626"/>
          <w:sz w:val="20"/>
          <w:szCs w:val="20"/>
        </w:rPr>
      </w:pPr>
      <w:r w:rsidRPr="00755062">
        <w:rPr>
          <w:rFonts w:ascii="Calibri Light" w:hAnsi="Calibri Light" w:cs="Tahoma"/>
          <w:color w:val="262626"/>
          <w:sz w:val="20"/>
          <w:szCs w:val="20"/>
        </w:rPr>
        <w:t xml:space="preserve">               </w:t>
      </w:r>
      <w:r w:rsidRPr="00755062">
        <w:rPr>
          <w:rFonts w:ascii="Calibri Light" w:hAnsi="Calibri Light"/>
          <w:color w:val="262626"/>
          <w:sz w:val="20"/>
          <w:szCs w:val="20"/>
        </w:rPr>
        <w:t> </w:t>
      </w:r>
    </w:p>
    <w:p w14:paraId="58914CC4" w14:textId="38F27213" w:rsidR="00755062" w:rsidRPr="00755062" w:rsidRDefault="00A9717D" w:rsidP="00A9717D">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p</w:t>
      </w:r>
      <w:r w:rsidR="00755062" w:rsidRPr="00755062">
        <w:rPr>
          <w:rFonts w:ascii="Calibri Light" w:hAnsi="Calibri Light" w:cs="Tahoma"/>
          <w:color w:val="262626"/>
          <w:sz w:val="20"/>
          <w:szCs w:val="20"/>
        </w:rPr>
        <w:t>) Wszelkie prace budowlane w sąsiedztwie drzew i krzewów należy wykonywać pod nadzorem osoby posiadającej</w:t>
      </w:r>
    </w:p>
    <w:p w14:paraId="593ACD8C" w14:textId="77777777" w:rsidR="00755062" w:rsidRPr="00755062" w:rsidRDefault="00755062" w:rsidP="00A9717D">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uprawnienia w zakresie pielęgnacji drzew. Zapłatę za nadzór  pokrywa Wykonawca.     </w:t>
      </w:r>
    </w:p>
    <w:p w14:paraId="3FEC659A" w14:textId="77777777" w:rsidR="00755062" w:rsidRDefault="00755062" w:rsidP="00CC124D">
      <w:pPr>
        <w:spacing w:after="0" w:line="240" w:lineRule="auto"/>
        <w:rPr>
          <w:rFonts w:ascii="Calibri Light" w:hAnsi="Calibri Light"/>
          <w:b/>
          <w:bCs/>
          <w:sz w:val="20"/>
          <w:szCs w:val="20"/>
        </w:rPr>
      </w:pPr>
    </w:p>
    <w:p w14:paraId="6B029471" w14:textId="77777777" w:rsidR="007157C3" w:rsidRDefault="007157C3" w:rsidP="00CC124D">
      <w:pPr>
        <w:spacing w:after="0" w:line="240" w:lineRule="auto"/>
        <w:rPr>
          <w:rFonts w:ascii="Calibri Light" w:hAnsi="Calibri Light"/>
          <w:b/>
          <w:bCs/>
          <w:sz w:val="20"/>
          <w:szCs w:val="20"/>
        </w:rPr>
      </w:pPr>
      <w:r>
        <w:rPr>
          <w:rFonts w:ascii="Calibri Light" w:hAnsi="Calibri Light"/>
          <w:b/>
          <w:bCs/>
          <w:sz w:val="20"/>
          <w:szCs w:val="20"/>
        </w:rPr>
        <w:t>1.</w:t>
      </w:r>
      <w:r w:rsidRPr="007157C3">
        <w:rPr>
          <w:rFonts w:ascii="Calibri Light" w:hAnsi="Calibri Light"/>
          <w:b/>
          <w:bCs/>
          <w:sz w:val="20"/>
          <w:szCs w:val="20"/>
        </w:rPr>
        <w:t>6</w:t>
      </w:r>
      <w:r w:rsidR="00203509">
        <w:rPr>
          <w:rFonts w:ascii="Calibri Light" w:hAnsi="Calibri Light"/>
          <w:b/>
          <w:bCs/>
          <w:sz w:val="20"/>
          <w:szCs w:val="20"/>
        </w:rPr>
        <w:t>/</w:t>
      </w:r>
      <w:r w:rsidRPr="007157C3">
        <w:rPr>
          <w:rFonts w:ascii="Calibri Light" w:hAnsi="Calibri Light"/>
          <w:b/>
          <w:bCs/>
          <w:sz w:val="20"/>
          <w:szCs w:val="20"/>
        </w:rPr>
        <w:t xml:space="preserve"> Dodatkowe obowiązki Wykonawcy:</w:t>
      </w:r>
    </w:p>
    <w:p w14:paraId="5D05A889" w14:textId="77777777" w:rsidR="00203509" w:rsidRPr="007157C3" w:rsidRDefault="00203509" w:rsidP="00CC124D">
      <w:pPr>
        <w:spacing w:after="0" w:line="240" w:lineRule="auto"/>
        <w:rPr>
          <w:rFonts w:ascii="Calibri Light" w:hAnsi="Calibri Light"/>
          <w:b/>
          <w:bCs/>
          <w:sz w:val="20"/>
          <w:szCs w:val="20"/>
        </w:rPr>
      </w:pPr>
    </w:p>
    <w:p w14:paraId="3D1F88C7"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a) </w:t>
      </w:r>
      <w:r w:rsidRPr="007157C3">
        <w:rPr>
          <w:rFonts w:ascii="Calibri Light" w:hAnsi="Calibri Light"/>
          <w:sz w:val="20"/>
          <w:szCs w:val="20"/>
        </w:rPr>
        <w:t xml:space="preserve">Po stronie wykonawcy leży wykonanie i poniesienie kosztów: </w:t>
      </w:r>
    </w:p>
    <w:p w14:paraId="7DCF218A" w14:textId="77777777" w:rsidR="004F0564" w:rsidRDefault="004F0564" w:rsidP="00CC124D">
      <w:pPr>
        <w:spacing w:after="0" w:line="240" w:lineRule="auto"/>
        <w:ind w:left="567"/>
        <w:jc w:val="both"/>
        <w:rPr>
          <w:rFonts w:ascii="Calibri Light" w:eastAsia="Tahoma" w:hAnsi="Calibri Light"/>
          <w:sz w:val="20"/>
          <w:szCs w:val="20"/>
        </w:rPr>
      </w:pPr>
    </w:p>
    <w:p w14:paraId="0E46B6E1" w14:textId="77777777" w:rsidR="007157C3" w:rsidRPr="007157C3" w:rsidRDefault="007157C3" w:rsidP="00CC124D">
      <w:pPr>
        <w:spacing w:after="0" w:line="240" w:lineRule="auto"/>
        <w:ind w:left="567"/>
        <w:jc w:val="both"/>
        <w:rPr>
          <w:rFonts w:ascii="Calibri Light" w:hAnsi="Calibri Light"/>
          <w:sz w:val="20"/>
          <w:szCs w:val="20"/>
        </w:rPr>
      </w:pPr>
      <w:r w:rsidRPr="007157C3">
        <w:rPr>
          <w:rFonts w:ascii="Calibri Light" w:eastAsia="Tahoma" w:hAnsi="Calibri Light"/>
          <w:sz w:val="20"/>
          <w:szCs w:val="20"/>
        </w:rPr>
        <w:t xml:space="preserve">- </w:t>
      </w:r>
      <w:r w:rsidRPr="007157C3">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1158246F" w14:textId="77777777" w:rsidR="007157C3" w:rsidRPr="007157C3" w:rsidRDefault="007157C3" w:rsidP="00CC124D">
      <w:pPr>
        <w:spacing w:after="0" w:line="240" w:lineRule="auto"/>
        <w:ind w:left="567"/>
        <w:jc w:val="both"/>
        <w:rPr>
          <w:rFonts w:ascii="Calibri Light" w:hAnsi="Calibri Light"/>
          <w:sz w:val="20"/>
          <w:szCs w:val="20"/>
        </w:rPr>
      </w:pPr>
      <w:r w:rsidRPr="007157C3">
        <w:rPr>
          <w:rFonts w:ascii="Calibri Light" w:hAnsi="Calibri Light"/>
          <w:sz w:val="20"/>
          <w:szCs w:val="20"/>
        </w:rPr>
        <w:lastRenderedPageBreak/>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Default="004F0564" w:rsidP="00CC124D">
      <w:pPr>
        <w:spacing w:after="0" w:line="240" w:lineRule="auto"/>
        <w:ind w:left="567"/>
        <w:jc w:val="both"/>
        <w:rPr>
          <w:rFonts w:ascii="Calibri Light" w:hAnsi="Calibri Light"/>
          <w:sz w:val="20"/>
          <w:szCs w:val="20"/>
        </w:rPr>
      </w:pPr>
    </w:p>
    <w:p w14:paraId="5CC3A8EF" w14:textId="77777777" w:rsidR="007157C3" w:rsidRPr="007157C3" w:rsidRDefault="007157C3" w:rsidP="00CC124D">
      <w:pPr>
        <w:spacing w:after="0" w:line="240" w:lineRule="auto"/>
        <w:ind w:left="567"/>
        <w:jc w:val="both"/>
        <w:rPr>
          <w:rFonts w:ascii="Calibri Light" w:hAnsi="Calibri Light"/>
          <w:sz w:val="20"/>
          <w:szCs w:val="20"/>
        </w:rPr>
      </w:pPr>
      <w:r w:rsidRPr="007157C3">
        <w:rPr>
          <w:rFonts w:ascii="Calibri Light" w:hAnsi="Calibri Light"/>
          <w:sz w:val="20"/>
          <w:szCs w:val="20"/>
        </w:rPr>
        <w:t>- opracowania projektu tymczasowej organizacji ruchu na czas prowadzenia robót w pasach drogowych – o ile zajdzie taka potrzeba,</w:t>
      </w:r>
    </w:p>
    <w:p w14:paraId="5934D2BB" w14:textId="77777777" w:rsidR="004F0564" w:rsidRDefault="004F0564" w:rsidP="00CC124D">
      <w:pPr>
        <w:spacing w:after="0" w:line="240" w:lineRule="auto"/>
        <w:ind w:left="567"/>
        <w:jc w:val="both"/>
        <w:rPr>
          <w:rFonts w:ascii="Calibri Light" w:hAnsi="Calibri Light"/>
          <w:sz w:val="20"/>
          <w:szCs w:val="20"/>
        </w:rPr>
      </w:pPr>
    </w:p>
    <w:p w14:paraId="5A853E14" w14:textId="77777777" w:rsidR="007157C3" w:rsidRPr="007157C3" w:rsidRDefault="007157C3" w:rsidP="00CC124D">
      <w:pPr>
        <w:spacing w:after="0" w:line="240" w:lineRule="auto"/>
        <w:ind w:left="567"/>
        <w:jc w:val="both"/>
        <w:rPr>
          <w:rFonts w:ascii="Calibri Light" w:hAnsi="Calibri Light"/>
          <w:sz w:val="20"/>
          <w:szCs w:val="20"/>
        </w:rPr>
      </w:pPr>
      <w:r w:rsidRPr="007157C3">
        <w:rPr>
          <w:rFonts w:ascii="Calibri Light" w:hAnsi="Calibri Light"/>
          <w:sz w:val="20"/>
          <w:szCs w:val="20"/>
        </w:rPr>
        <w:t>- zasilania energetycznego na placu budowy oraz wszelkich innych kosztów związanych  z wykonaniem przedmiotu umowy,</w:t>
      </w:r>
    </w:p>
    <w:p w14:paraId="44AB5F8E" w14:textId="77777777" w:rsidR="004F0564" w:rsidRDefault="004F0564" w:rsidP="00CC124D">
      <w:pPr>
        <w:spacing w:after="0" w:line="240" w:lineRule="auto"/>
        <w:ind w:left="567"/>
        <w:jc w:val="both"/>
        <w:rPr>
          <w:rFonts w:ascii="Calibri Light" w:hAnsi="Calibri Light"/>
          <w:sz w:val="20"/>
          <w:szCs w:val="20"/>
        </w:rPr>
      </w:pPr>
    </w:p>
    <w:p w14:paraId="7D7D9FB3" w14:textId="77777777" w:rsidR="007157C3" w:rsidRPr="007157C3" w:rsidRDefault="007157C3" w:rsidP="00CC124D">
      <w:pPr>
        <w:spacing w:after="0" w:line="240" w:lineRule="auto"/>
        <w:ind w:left="567"/>
        <w:jc w:val="both"/>
        <w:rPr>
          <w:rFonts w:ascii="Calibri Light" w:hAnsi="Calibri Light"/>
          <w:sz w:val="20"/>
          <w:szCs w:val="20"/>
        </w:rPr>
      </w:pPr>
      <w:r w:rsidRPr="007157C3">
        <w:rPr>
          <w:rFonts w:ascii="Calibri Light" w:hAnsi="Calibri Light"/>
          <w:sz w:val="20"/>
          <w:szCs w:val="20"/>
        </w:rPr>
        <w:t xml:space="preserve">- zorganizowania zaplecza sanitarno-higienicznego na placu budowy. </w:t>
      </w:r>
    </w:p>
    <w:p w14:paraId="5764A36A" w14:textId="77777777" w:rsidR="004F0564" w:rsidRDefault="004F0564" w:rsidP="00CC124D">
      <w:pPr>
        <w:spacing w:after="0" w:line="240" w:lineRule="auto"/>
        <w:jc w:val="both"/>
        <w:rPr>
          <w:rFonts w:ascii="Calibri Light" w:eastAsia="Tahoma" w:hAnsi="Calibri Light"/>
          <w:sz w:val="20"/>
          <w:szCs w:val="20"/>
        </w:rPr>
      </w:pPr>
    </w:p>
    <w:p w14:paraId="4ADE106B"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b) </w:t>
      </w:r>
      <w:r w:rsidRPr="007157C3">
        <w:rPr>
          <w:rFonts w:ascii="Calibri Light" w:hAnsi="Calibri Light"/>
          <w:sz w:val="20"/>
          <w:szCs w:val="20"/>
        </w:rPr>
        <w:t>Wytyczenie, bieżąca obsługa geodezyjna budowy, wykonanie geodezyjnej inwentaryzacji powykonawczej – z naniesieniem w państwowych zasobach map archiwalnych.</w:t>
      </w:r>
    </w:p>
    <w:p w14:paraId="4428BCD3" w14:textId="77777777" w:rsidR="004F0564" w:rsidRDefault="004F0564" w:rsidP="00CC124D">
      <w:pPr>
        <w:spacing w:after="0" w:line="240" w:lineRule="auto"/>
        <w:jc w:val="both"/>
        <w:rPr>
          <w:rFonts w:ascii="Calibri Light" w:hAnsi="Calibri Light"/>
          <w:sz w:val="20"/>
          <w:szCs w:val="20"/>
        </w:rPr>
      </w:pPr>
    </w:p>
    <w:p w14:paraId="69E0D054" w14:textId="77777777" w:rsidR="007157C3" w:rsidRPr="007157C3" w:rsidRDefault="007157C3" w:rsidP="00CC124D">
      <w:pPr>
        <w:spacing w:after="0" w:line="240" w:lineRule="auto"/>
        <w:jc w:val="both"/>
        <w:rPr>
          <w:rFonts w:ascii="Calibri Light" w:hAnsi="Calibri Light"/>
          <w:sz w:val="20"/>
          <w:szCs w:val="20"/>
        </w:rPr>
      </w:pPr>
      <w:r w:rsidRPr="007157C3">
        <w:rPr>
          <w:rFonts w:ascii="Calibri Light" w:hAnsi="Calibri Light"/>
          <w:sz w:val="20"/>
          <w:szCs w:val="20"/>
        </w:rPr>
        <w:t>c) Zaplecze wykonawcy: urządzenie i utrzymanie zaplecza wykonawcy, likwidacja zaplecza wykonawcy.</w:t>
      </w:r>
    </w:p>
    <w:p w14:paraId="2892B1CB" w14:textId="77777777" w:rsidR="00436F5E" w:rsidRDefault="00436F5E" w:rsidP="00436F5E">
      <w:pPr>
        <w:tabs>
          <w:tab w:val="left" w:pos="426"/>
        </w:tabs>
        <w:jc w:val="both"/>
        <w:rPr>
          <w:rFonts w:ascii="Calibri Light" w:hAnsi="Calibri Light" w:cs="Calibri Light"/>
          <w:b/>
          <w:color w:val="002060"/>
        </w:rPr>
      </w:pPr>
    </w:p>
    <w:p w14:paraId="17AA535A" w14:textId="77777777" w:rsidR="00436F5E" w:rsidRPr="00436F5E" w:rsidRDefault="00436F5E" w:rsidP="00436F5E">
      <w:pPr>
        <w:tabs>
          <w:tab w:val="left" w:pos="426"/>
        </w:tabs>
        <w:spacing w:after="0" w:line="240" w:lineRule="auto"/>
        <w:jc w:val="both"/>
        <w:rPr>
          <w:rFonts w:ascii="Calibri Light" w:hAnsi="Calibri Light" w:cs="Calibri Light"/>
          <w:bCs/>
          <w:color w:val="262626" w:themeColor="text1" w:themeTint="D9"/>
          <w:sz w:val="20"/>
          <w:szCs w:val="20"/>
        </w:rPr>
      </w:pPr>
      <w:r w:rsidRPr="00436F5E">
        <w:rPr>
          <w:rFonts w:ascii="Calibri Light" w:hAnsi="Calibri Light" w:cs="Calibri Light"/>
          <w:bCs/>
          <w:color w:val="262626" w:themeColor="text1" w:themeTint="D9"/>
          <w:sz w:val="20"/>
          <w:szCs w:val="20"/>
        </w:rPr>
        <w:t>d) Ubezpieczenie Wykonawcy</w:t>
      </w:r>
    </w:p>
    <w:p w14:paraId="7DF4EA77" w14:textId="19655164" w:rsidR="00436F5E" w:rsidRPr="00436F5E" w:rsidRDefault="00436F5E" w:rsidP="00436F5E">
      <w:pPr>
        <w:tabs>
          <w:tab w:val="left" w:pos="426"/>
        </w:tabs>
        <w:spacing w:after="0" w:line="240" w:lineRule="auto"/>
        <w:jc w:val="both"/>
        <w:rPr>
          <w:rFonts w:ascii="Calibri Light" w:hAnsi="Calibri Light" w:cs="Calibri Light"/>
          <w:bCs/>
          <w:color w:val="262626" w:themeColor="text1" w:themeTint="D9"/>
          <w:sz w:val="20"/>
          <w:szCs w:val="20"/>
        </w:rPr>
      </w:pPr>
      <w:r w:rsidRPr="00436F5E">
        <w:rPr>
          <w:rFonts w:ascii="Calibri Light" w:hAnsi="Calibri Light" w:cs="Calibri Light"/>
          <w:bCs/>
          <w:color w:val="262626" w:themeColor="text1" w:themeTint="D9"/>
          <w:sz w:val="20"/>
          <w:szCs w:val="20"/>
        </w:rPr>
        <w:t xml:space="preserve">Zgodnie z zapisami zawartymi w § 5 ust. 53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Default="007157C3" w:rsidP="00CC124D">
      <w:pPr>
        <w:spacing w:after="0" w:line="240" w:lineRule="auto"/>
        <w:rPr>
          <w:rFonts w:ascii="Calibri Light" w:hAnsi="Calibri Light" w:cs="Calibri Light"/>
          <w:b/>
          <w:bCs/>
          <w:sz w:val="20"/>
          <w:szCs w:val="20"/>
        </w:rPr>
      </w:pPr>
    </w:p>
    <w:p w14:paraId="07D73488" w14:textId="77777777" w:rsidR="00755062" w:rsidRDefault="00755062" w:rsidP="00CC124D">
      <w:pPr>
        <w:spacing w:after="0" w:line="240" w:lineRule="auto"/>
        <w:rPr>
          <w:rFonts w:ascii="Calibri Light" w:hAnsi="Calibri Light" w:cs="Calibri Light"/>
          <w:b/>
          <w:bCs/>
          <w:sz w:val="20"/>
          <w:szCs w:val="20"/>
        </w:rPr>
      </w:pPr>
    </w:p>
    <w:p w14:paraId="6607022C" w14:textId="77777777" w:rsidR="006D3D6A" w:rsidRPr="007157C3" w:rsidRDefault="007157C3" w:rsidP="00CC124D">
      <w:pPr>
        <w:spacing w:after="0" w:line="240" w:lineRule="auto"/>
        <w:rPr>
          <w:rFonts w:ascii="Calibri Light" w:hAnsi="Calibri Light" w:cs="Calibri Light"/>
          <w:b/>
          <w:bCs/>
          <w:sz w:val="20"/>
          <w:szCs w:val="20"/>
        </w:rPr>
      </w:pPr>
      <w:r>
        <w:rPr>
          <w:rFonts w:ascii="Calibri Light" w:hAnsi="Calibri Light" w:cs="Calibri Light"/>
          <w:b/>
          <w:bCs/>
          <w:sz w:val="20"/>
          <w:szCs w:val="20"/>
        </w:rPr>
        <w:t>1.</w:t>
      </w:r>
      <w:r w:rsidRPr="007157C3">
        <w:rPr>
          <w:rFonts w:ascii="Calibri Light" w:hAnsi="Calibri Light" w:cs="Calibri Light"/>
          <w:b/>
          <w:bCs/>
          <w:sz w:val="20"/>
          <w:szCs w:val="20"/>
        </w:rPr>
        <w:t>7</w:t>
      </w:r>
      <w:r w:rsidR="00203509">
        <w:rPr>
          <w:rFonts w:ascii="Calibri Light" w:hAnsi="Calibri Light" w:cs="Calibri Light"/>
          <w:b/>
          <w:bCs/>
          <w:sz w:val="20"/>
          <w:szCs w:val="20"/>
        </w:rPr>
        <w:t>/</w:t>
      </w:r>
      <w:r w:rsidRPr="007157C3">
        <w:rPr>
          <w:rFonts w:ascii="Calibri Light" w:hAnsi="Calibri Light" w:cs="Calibri Light"/>
          <w:b/>
          <w:bCs/>
          <w:sz w:val="20"/>
          <w:szCs w:val="20"/>
        </w:rPr>
        <w:t xml:space="preserve"> </w:t>
      </w:r>
      <w:r w:rsidR="006D3D6A" w:rsidRPr="007157C3">
        <w:rPr>
          <w:rFonts w:ascii="Calibri Light" w:hAnsi="Calibri Light" w:cs="Calibri Light"/>
          <w:b/>
          <w:bCs/>
          <w:sz w:val="20"/>
          <w:szCs w:val="20"/>
        </w:rPr>
        <w:t>Warunki rozliczenia wykonania przedmiotu zamówienia.</w:t>
      </w:r>
    </w:p>
    <w:p w14:paraId="35EB37BD" w14:textId="77777777" w:rsidR="00203509" w:rsidRDefault="00203509" w:rsidP="00CC124D">
      <w:pPr>
        <w:spacing w:after="0" w:line="240" w:lineRule="auto"/>
        <w:rPr>
          <w:rFonts w:ascii="Calibri Light" w:hAnsi="Calibri Light" w:cs="Calibri Light"/>
          <w:sz w:val="20"/>
          <w:szCs w:val="20"/>
        </w:rPr>
      </w:pPr>
    </w:p>
    <w:p w14:paraId="1BC61AC4" w14:textId="13673199" w:rsidR="006D3D6A" w:rsidRPr="002A729B" w:rsidRDefault="007157C3"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a) </w:t>
      </w:r>
      <w:r w:rsidR="006D3D6A" w:rsidRPr="002A729B">
        <w:rPr>
          <w:rFonts w:ascii="Calibri Light" w:hAnsi="Calibri Light" w:cs="Calibri Light"/>
          <w:sz w:val="20"/>
          <w:szCs w:val="20"/>
        </w:rPr>
        <w:t xml:space="preserve">Wynagrodzenie wykonawcy jest </w:t>
      </w:r>
      <w:r w:rsidR="006D3D6A" w:rsidRPr="007157C3">
        <w:rPr>
          <w:rFonts w:ascii="Calibri Light" w:hAnsi="Calibri Light" w:cs="Calibri Light"/>
          <w:b/>
          <w:bCs/>
          <w:sz w:val="20"/>
          <w:szCs w:val="20"/>
        </w:rPr>
        <w:t>ceną ryczałtową</w:t>
      </w:r>
      <w:r w:rsidR="006D3D6A" w:rsidRPr="002A729B">
        <w:rPr>
          <w:rFonts w:ascii="Calibri Light" w:hAnsi="Calibri Light" w:cs="Calibri Light"/>
          <w:sz w:val="20"/>
          <w:szCs w:val="20"/>
        </w:rPr>
        <w:t xml:space="preserve"> za wykonanie przedmiotu zamówienia, wynikającą swoim zakresem z niniejszej </w:t>
      </w:r>
      <w:r w:rsidR="00102D1F">
        <w:rPr>
          <w:rFonts w:ascii="Calibri Light" w:hAnsi="Calibri Light" w:cs="Calibri Light"/>
          <w:sz w:val="20"/>
          <w:szCs w:val="20"/>
        </w:rPr>
        <w:t>specyfikacji</w:t>
      </w:r>
      <w:r w:rsidR="006D3D6A" w:rsidRPr="002A729B">
        <w:rPr>
          <w:rFonts w:ascii="Calibri Light" w:hAnsi="Calibri Light" w:cs="Calibri Light"/>
          <w:sz w:val="20"/>
          <w:szCs w:val="20"/>
        </w:rPr>
        <w:t xml:space="preserve"> warunków zamówienia, dokumentacji projektowej i specyfikacji technicznej wykonania i odbioru robót (dalej STWiOR). Jakikolwiek błąd w obliczeniu ceny nie ma znaczenia na poprawność oceny oferty.</w:t>
      </w:r>
    </w:p>
    <w:p w14:paraId="19FD8129" w14:textId="77777777" w:rsidR="00203509" w:rsidRDefault="00203509" w:rsidP="00CC124D">
      <w:pPr>
        <w:spacing w:after="0" w:line="240" w:lineRule="auto"/>
        <w:jc w:val="both"/>
        <w:rPr>
          <w:rFonts w:ascii="Calibri Light" w:hAnsi="Calibri Light" w:cs="Calibri Light"/>
          <w:sz w:val="20"/>
          <w:szCs w:val="20"/>
        </w:rPr>
      </w:pPr>
    </w:p>
    <w:p w14:paraId="2D50BEF6" w14:textId="77777777" w:rsidR="006D3D6A" w:rsidRPr="002A729B" w:rsidRDefault="007157C3"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b) </w:t>
      </w:r>
      <w:r w:rsidR="006D3D6A" w:rsidRPr="002A729B">
        <w:rPr>
          <w:rFonts w:ascii="Calibri Light" w:hAnsi="Calibri Light" w:cs="Calibri Light"/>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Default="00203509" w:rsidP="00CC124D">
      <w:pPr>
        <w:spacing w:after="0" w:line="240" w:lineRule="auto"/>
        <w:jc w:val="both"/>
        <w:rPr>
          <w:rFonts w:ascii="Calibri Light" w:hAnsi="Calibri Light" w:cs="Calibri Light"/>
          <w:sz w:val="20"/>
          <w:szCs w:val="20"/>
        </w:rPr>
      </w:pPr>
    </w:p>
    <w:p w14:paraId="50300978" w14:textId="77777777" w:rsidR="006D3D6A" w:rsidRPr="0028014F" w:rsidRDefault="007157C3" w:rsidP="00CC124D">
      <w:pPr>
        <w:spacing w:after="0" w:line="240" w:lineRule="auto"/>
        <w:jc w:val="both"/>
        <w:rPr>
          <w:rFonts w:ascii="Calibri Light" w:hAnsi="Calibri Light" w:cs="Calibri Light"/>
          <w:b/>
          <w:bCs/>
          <w:color w:val="C00000"/>
          <w:sz w:val="20"/>
          <w:szCs w:val="20"/>
          <w:u w:val="single"/>
        </w:rPr>
      </w:pPr>
      <w:r>
        <w:rPr>
          <w:rFonts w:ascii="Calibri Light" w:hAnsi="Calibri Light" w:cs="Calibri Light"/>
          <w:sz w:val="20"/>
          <w:szCs w:val="20"/>
        </w:rPr>
        <w:t xml:space="preserve">c) </w:t>
      </w:r>
      <w:r w:rsidR="006D3D6A" w:rsidRPr="002A729B">
        <w:rPr>
          <w:rFonts w:ascii="Calibri Light" w:hAnsi="Calibri Light" w:cs="Calibri Light"/>
          <w:sz w:val="20"/>
          <w:szCs w:val="20"/>
        </w:rPr>
        <w:t xml:space="preserve">Ceną oferty jest kwota wynagrodzenia ryczałtowego zaoferowana przez Wykonawcę w formularzu oferty. </w:t>
      </w:r>
      <w:r w:rsidR="006D3D6A" w:rsidRPr="0028014F">
        <w:rPr>
          <w:rFonts w:ascii="Calibri Light" w:hAnsi="Calibri Light" w:cs="Calibri Light"/>
          <w:b/>
          <w:bCs/>
          <w:color w:val="C00000"/>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Default="00203509" w:rsidP="00CC124D">
      <w:pPr>
        <w:spacing w:after="0" w:line="240" w:lineRule="auto"/>
        <w:jc w:val="both"/>
        <w:rPr>
          <w:rFonts w:ascii="Calibri Light" w:hAnsi="Calibri Light" w:cs="Calibri Light"/>
          <w:sz w:val="20"/>
          <w:szCs w:val="20"/>
        </w:rPr>
      </w:pPr>
    </w:p>
    <w:p w14:paraId="24CD024C" w14:textId="214F8E17" w:rsidR="006D3D6A" w:rsidRPr="002A729B" w:rsidRDefault="00A9717D"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d</w:t>
      </w:r>
      <w:r w:rsidR="007157C3">
        <w:rPr>
          <w:rFonts w:ascii="Calibri Light" w:hAnsi="Calibri Light" w:cs="Calibri Light"/>
          <w:sz w:val="20"/>
          <w:szCs w:val="20"/>
        </w:rPr>
        <w:t xml:space="preserve">) </w:t>
      </w:r>
      <w:r w:rsidR="006D3D6A" w:rsidRPr="00E32731">
        <w:rPr>
          <w:rFonts w:ascii="Calibri Light" w:hAnsi="Calibri Light" w:cs="Calibri Light"/>
          <w:sz w:val="20"/>
          <w:szCs w:val="20"/>
          <w:u w:val="single"/>
        </w:rPr>
        <w:t xml:space="preserve">Warunkiem zapłaty należności dla Wykonawcy za wykonane roboty będzie otrzymanie przez Zamawiającego </w:t>
      </w:r>
      <w:r w:rsidR="00A64DA7">
        <w:rPr>
          <w:rFonts w:ascii="Calibri Light" w:hAnsi="Calibri Light" w:cs="Calibri Light"/>
          <w:sz w:val="20"/>
          <w:szCs w:val="20"/>
          <w:u w:val="single"/>
        </w:rPr>
        <w:t>podpisanych</w:t>
      </w:r>
      <w:r w:rsidR="006D3D6A" w:rsidRPr="00E32731">
        <w:rPr>
          <w:rFonts w:ascii="Calibri Light" w:hAnsi="Calibri Light" w:cs="Calibri Light"/>
          <w:sz w:val="20"/>
          <w:szCs w:val="20"/>
          <w:u w:val="single"/>
        </w:rPr>
        <w:t xml:space="preserve"> przez podwykonawców potwierdzeń otrzymania zapłaty zgodnie z zawartymi z nimi umowami.</w:t>
      </w:r>
      <w:r w:rsidR="006D3D6A" w:rsidRPr="002A729B">
        <w:rPr>
          <w:rFonts w:ascii="Calibri Light" w:hAnsi="Calibri Light" w:cs="Calibri Light"/>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444EE34B" w14:textId="29AC146A" w:rsidR="00E32731" w:rsidRDefault="00E32731" w:rsidP="00CC124D">
      <w:pPr>
        <w:spacing w:after="0" w:line="240" w:lineRule="auto"/>
      </w:pPr>
    </w:p>
    <w:p w14:paraId="0DD0FC06" w14:textId="77777777" w:rsidR="00436F5E" w:rsidRPr="006D3D6A" w:rsidRDefault="00436F5E" w:rsidP="00CC124D">
      <w:pPr>
        <w:spacing w:after="0" w:line="240" w:lineRule="auto"/>
      </w:pPr>
    </w:p>
    <w:p w14:paraId="217288EB" w14:textId="77777777" w:rsidR="006D3D6A" w:rsidRPr="002A729B"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2. </w:t>
      </w:r>
      <w:r w:rsidR="006D3D6A" w:rsidRPr="002A729B">
        <w:rPr>
          <w:rFonts w:ascii="Calibri Light" w:hAnsi="Calibri Light" w:cs="Calibri Light"/>
          <w:b/>
          <w:bCs/>
          <w:sz w:val="20"/>
          <w:szCs w:val="20"/>
        </w:rPr>
        <w:t>ROZWIĄZANIA RÓWNOWAŻNE.</w:t>
      </w:r>
    </w:p>
    <w:p w14:paraId="41FB5C96" w14:textId="77777777" w:rsidR="00203509" w:rsidRDefault="00203509" w:rsidP="00CC124D">
      <w:pPr>
        <w:spacing w:after="0" w:line="240" w:lineRule="auto"/>
        <w:rPr>
          <w:rFonts w:ascii="Calibri Light" w:hAnsi="Calibri Light" w:cs="Calibri Light"/>
          <w:sz w:val="20"/>
          <w:szCs w:val="20"/>
        </w:rPr>
      </w:pPr>
    </w:p>
    <w:p w14:paraId="6ABB1A01" w14:textId="16FDD618" w:rsidR="00436F5E" w:rsidRPr="00436F5E" w:rsidRDefault="00436F5E" w:rsidP="00436F5E">
      <w:pPr>
        <w:autoSpaceDE w:val="0"/>
        <w:spacing w:after="0" w:line="240" w:lineRule="auto"/>
        <w:jc w:val="both"/>
        <w:rPr>
          <w:rFonts w:asciiTheme="majorHAnsi" w:hAnsiTheme="majorHAnsi" w:cstheme="majorHAnsi"/>
          <w:color w:val="0D0D0D" w:themeColor="text1" w:themeTint="F2"/>
          <w:sz w:val="20"/>
          <w:szCs w:val="20"/>
        </w:rPr>
      </w:pPr>
      <w:r w:rsidRPr="00436F5E">
        <w:rPr>
          <w:rFonts w:asciiTheme="majorHAnsi" w:hAnsiTheme="majorHAnsi" w:cstheme="majorHAnsi"/>
          <w:color w:val="0D0D0D" w:themeColor="text1" w:themeTint="F2"/>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w:t>
      </w:r>
      <w:r w:rsidRPr="00436F5E">
        <w:rPr>
          <w:rFonts w:asciiTheme="majorHAnsi" w:hAnsiTheme="majorHAnsi" w:cstheme="majorHAnsi"/>
          <w:color w:val="0D0D0D" w:themeColor="text1" w:themeTint="F2"/>
          <w:sz w:val="20"/>
          <w:szCs w:val="20"/>
        </w:rPr>
        <w:lastRenderedPageBreak/>
        <w:t xml:space="preserve">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436F5E" w:rsidRDefault="00436F5E" w:rsidP="00436F5E">
      <w:pPr>
        <w:autoSpaceDE w:val="0"/>
        <w:spacing w:after="0" w:line="240" w:lineRule="auto"/>
        <w:jc w:val="both"/>
        <w:rPr>
          <w:rFonts w:asciiTheme="majorHAnsi" w:hAnsiTheme="majorHAnsi" w:cstheme="majorHAnsi"/>
          <w:color w:val="0D0D0D" w:themeColor="text1" w:themeTint="F2"/>
          <w:sz w:val="20"/>
          <w:szCs w:val="20"/>
        </w:rPr>
      </w:pPr>
    </w:p>
    <w:p w14:paraId="1D536E6C" w14:textId="6FCF4B5E" w:rsidR="00436F5E" w:rsidRPr="00436F5E" w:rsidRDefault="00436F5E" w:rsidP="00436F5E">
      <w:pPr>
        <w:autoSpaceDE w:val="0"/>
        <w:spacing w:after="0" w:line="240" w:lineRule="auto"/>
        <w:jc w:val="both"/>
        <w:rPr>
          <w:rFonts w:asciiTheme="majorHAnsi" w:hAnsiTheme="majorHAnsi" w:cstheme="majorHAnsi"/>
          <w:color w:val="0D0D0D" w:themeColor="text1" w:themeTint="F2"/>
          <w:sz w:val="20"/>
          <w:szCs w:val="20"/>
        </w:rPr>
      </w:pPr>
      <w:r w:rsidRPr="00436F5E">
        <w:rPr>
          <w:rFonts w:asciiTheme="majorHAnsi" w:hAnsiTheme="majorHAnsi" w:cstheme="majorHAnsi"/>
          <w:color w:val="0D0D0D" w:themeColor="text1" w:themeTint="F2"/>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Default="00436F5E" w:rsidP="00CC124D">
      <w:pPr>
        <w:spacing w:after="0" w:line="240" w:lineRule="auto"/>
        <w:jc w:val="both"/>
        <w:rPr>
          <w:rFonts w:ascii="Calibri Light" w:hAnsi="Calibri Light" w:cs="Calibri Light"/>
          <w:color w:val="262626"/>
          <w:sz w:val="20"/>
          <w:szCs w:val="20"/>
        </w:rPr>
      </w:pPr>
    </w:p>
    <w:p w14:paraId="57B7766F" w14:textId="77777777" w:rsidR="00B729A7" w:rsidRPr="002A729B" w:rsidRDefault="00B729A7" w:rsidP="00CC124D">
      <w:pPr>
        <w:spacing w:after="0" w:line="240" w:lineRule="auto"/>
        <w:rPr>
          <w:rFonts w:ascii="Calibri Light" w:hAnsi="Calibri Light" w:cs="Calibri Light"/>
          <w:sz w:val="20"/>
          <w:szCs w:val="20"/>
        </w:rPr>
      </w:pPr>
    </w:p>
    <w:p w14:paraId="3D70967F" w14:textId="77777777" w:rsidR="00935D2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 xml:space="preserve">WYMAGANIA W ZAKRESIE ZATRUDNIANIA PRZEZ WYKONAWCĘ LUB PODWYKONAWCĘ OSÓB </w:t>
      </w:r>
    </w:p>
    <w:p w14:paraId="344773A4" w14:textId="40D81A2A" w:rsidR="006D3D6A" w:rsidRPr="00E32731"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C45FCAE" w14:textId="4FF7CCA8" w:rsidR="00CB2B99" w:rsidRPr="00CB2B99" w:rsidRDefault="00D628FA" w:rsidP="00CC124D">
      <w:pPr>
        <w:spacing w:after="0" w:line="240" w:lineRule="auto"/>
        <w:jc w:val="both"/>
        <w:rPr>
          <w:rFonts w:ascii="Calibri Light" w:hAnsi="Calibri Light"/>
          <w:sz w:val="20"/>
          <w:szCs w:val="20"/>
        </w:rPr>
      </w:pPr>
      <w:r w:rsidRPr="000E5807">
        <w:rPr>
          <w:rFonts w:ascii="Calibri Light" w:hAnsi="Calibri Light"/>
          <w:sz w:val="20"/>
          <w:szCs w:val="20"/>
        </w:rPr>
        <w:t xml:space="preserve">3.1/ </w:t>
      </w:r>
      <w:r w:rsidR="006D3D6A" w:rsidRPr="000E5807">
        <w:rPr>
          <w:rFonts w:ascii="Calibri Light" w:hAnsi="Calibri Light"/>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Pr>
          <w:rFonts w:ascii="Calibri Light" w:hAnsi="Calibri Light"/>
          <w:sz w:val="20"/>
          <w:szCs w:val="20"/>
        </w:rPr>
        <w:t xml:space="preserve">tj. </w:t>
      </w:r>
      <w:r w:rsidR="006D3D6A" w:rsidRPr="000E5807">
        <w:rPr>
          <w:rFonts w:ascii="Calibri Light" w:hAnsi="Calibri Light"/>
          <w:sz w:val="20"/>
          <w:szCs w:val="20"/>
        </w:rPr>
        <w:t>Dz. U. z 2020 r., poz. 1320 ze zm.)</w:t>
      </w:r>
      <w:r w:rsidR="00CB2B99">
        <w:rPr>
          <w:rFonts w:ascii="Calibri Light" w:hAnsi="Calibri Light"/>
          <w:sz w:val="20"/>
          <w:szCs w:val="20"/>
        </w:rPr>
        <w:t xml:space="preserve"> </w:t>
      </w:r>
      <w:r w:rsidR="00CB2B99" w:rsidRPr="00F80639">
        <w:rPr>
          <w:rFonts w:ascii="Calibri Light" w:hAnsi="Calibri Light" w:cs="Calibri Light"/>
          <w:color w:val="000000"/>
          <w:sz w:val="20"/>
          <w:szCs w:val="20"/>
        </w:rPr>
        <w:t xml:space="preserve">z wyłączeniem osób samodzielnie wykonujących daną czynność w ramach jednoosobowej działalności gospodarczej tzw. „samo zatrudnienie”. </w:t>
      </w:r>
    </w:p>
    <w:p w14:paraId="43FB535C" w14:textId="77777777" w:rsidR="00CB2B99" w:rsidRPr="00F80639" w:rsidRDefault="00CB2B99" w:rsidP="00CC124D">
      <w:pPr>
        <w:autoSpaceDE w:val="0"/>
        <w:autoSpaceDN w:val="0"/>
        <w:adjustRightInd w:val="0"/>
        <w:spacing w:after="0" w:line="240" w:lineRule="auto"/>
        <w:rPr>
          <w:rFonts w:ascii="Calibri Light" w:hAnsi="Calibri Light" w:cs="Calibri Light"/>
          <w:color w:val="000000"/>
          <w:sz w:val="20"/>
          <w:szCs w:val="20"/>
        </w:rPr>
      </w:pPr>
    </w:p>
    <w:p w14:paraId="1BB9DA73" w14:textId="578E775B" w:rsidR="00CB2B99" w:rsidRPr="00187782" w:rsidRDefault="007224D9" w:rsidP="00CC124D">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sidRPr="00F80639">
        <w:rPr>
          <w:rFonts w:ascii="Calibri Light" w:hAnsi="Calibri Light" w:cs="Calibri Light"/>
          <w:color w:val="000000"/>
          <w:sz w:val="20"/>
          <w:szCs w:val="20"/>
        </w:rPr>
        <w:t>3.2/</w:t>
      </w:r>
      <w:r w:rsidR="00CB2B99" w:rsidRPr="00F80639">
        <w:rPr>
          <w:rFonts w:ascii="Calibri Light" w:hAnsi="Calibri Light" w:cs="Calibri Light"/>
          <w:color w:val="000000"/>
          <w:sz w:val="20"/>
          <w:szCs w:val="20"/>
        </w:rPr>
        <w:t xml:space="preserve"> Wymagania zatrudnienia przez Wykonawcę lub podwykonawcę na podstawie umowy o pracę, o których mowa w art. 95 ust. 1 ustawy Pzp, osób wykonujących wskazane przez Zamawiającego czynności w zakresie realizacji zamówienia zostały </w:t>
      </w:r>
      <w:r w:rsidR="00CB2B99" w:rsidRPr="00187782">
        <w:rPr>
          <w:rFonts w:ascii="Calibri Light" w:hAnsi="Calibri Light" w:cs="Calibri Light"/>
          <w:color w:val="262626" w:themeColor="text1" w:themeTint="D9"/>
          <w:sz w:val="20"/>
          <w:szCs w:val="20"/>
        </w:rPr>
        <w:t xml:space="preserve">określone w </w:t>
      </w:r>
      <w:r w:rsidR="00CB2B99" w:rsidRPr="00187782">
        <w:rPr>
          <w:rFonts w:ascii="Calibri Light" w:hAnsi="Calibri Light" w:cs="Calibri Light"/>
          <w:b/>
          <w:bCs/>
          <w:color w:val="262626" w:themeColor="text1" w:themeTint="D9"/>
          <w:sz w:val="20"/>
          <w:szCs w:val="20"/>
        </w:rPr>
        <w:t>projekcie umowy stanowiącej</w:t>
      </w:r>
      <w:r w:rsidR="00CB2B99" w:rsidRPr="00187782">
        <w:rPr>
          <w:rFonts w:ascii="Calibri Light" w:hAnsi="Calibri Light" w:cs="Calibri Light"/>
          <w:color w:val="262626" w:themeColor="text1" w:themeTint="D9"/>
          <w:sz w:val="20"/>
          <w:szCs w:val="20"/>
        </w:rPr>
        <w:t xml:space="preserve"> </w:t>
      </w:r>
      <w:r w:rsidR="00CB2B99" w:rsidRPr="00187782">
        <w:rPr>
          <w:rFonts w:ascii="Calibri Light" w:hAnsi="Calibri Light" w:cs="Calibri Light"/>
          <w:b/>
          <w:bCs/>
          <w:color w:val="262626" w:themeColor="text1" w:themeTint="D9"/>
          <w:sz w:val="20"/>
          <w:szCs w:val="20"/>
        </w:rPr>
        <w:t xml:space="preserve">załącznik Nr </w:t>
      </w:r>
      <w:r w:rsidR="00DA0D2A" w:rsidRPr="00187782">
        <w:rPr>
          <w:rFonts w:ascii="Calibri Light" w:hAnsi="Calibri Light" w:cs="Calibri Light"/>
          <w:b/>
          <w:bCs/>
          <w:color w:val="262626" w:themeColor="text1" w:themeTint="D9"/>
          <w:sz w:val="20"/>
          <w:szCs w:val="20"/>
        </w:rPr>
        <w:t>4</w:t>
      </w:r>
      <w:r w:rsidR="00CB2B99" w:rsidRPr="00187782">
        <w:rPr>
          <w:rFonts w:ascii="Calibri Light" w:hAnsi="Calibri Light" w:cs="Calibri Light"/>
          <w:b/>
          <w:bCs/>
          <w:color w:val="262626" w:themeColor="text1" w:themeTint="D9"/>
          <w:sz w:val="20"/>
          <w:szCs w:val="20"/>
        </w:rPr>
        <w:t xml:space="preserve"> do SWZ. </w:t>
      </w:r>
    </w:p>
    <w:p w14:paraId="43FE2214" w14:textId="77777777" w:rsidR="007224D9" w:rsidRPr="00F80639" w:rsidRDefault="007224D9" w:rsidP="00CC124D">
      <w:pPr>
        <w:autoSpaceDE w:val="0"/>
        <w:autoSpaceDN w:val="0"/>
        <w:adjustRightInd w:val="0"/>
        <w:spacing w:after="0" w:line="240" w:lineRule="auto"/>
        <w:rPr>
          <w:rFonts w:ascii="Calibri Light" w:hAnsi="Calibri Light" w:cs="Calibri Light"/>
          <w:color w:val="000000"/>
          <w:sz w:val="20"/>
          <w:szCs w:val="20"/>
        </w:rPr>
      </w:pPr>
    </w:p>
    <w:p w14:paraId="076E2ADE" w14:textId="43A992E0" w:rsidR="00CB2B99" w:rsidRPr="00F80639" w:rsidRDefault="00CB2B99" w:rsidP="00CC124D">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sidR="00102D1F">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sidR="00102D1F">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286F32B5" w14:textId="77777777" w:rsidR="00CB2B99" w:rsidRPr="00F80639" w:rsidRDefault="00CB2B99" w:rsidP="00CC124D">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CF91C1A" w14:textId="77777777" w:rsidR="00CB2B99" w:rsidRPr="00F80639" w:rsidRDefault="00CB2B99" w:rsidP="00CC124D">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o których mowa w art. 95 ust. 1 ustawy Pzp, oraz sankcje z tytułu niespełnienia tych wymagań, </w:t>
      </w:r>
    </w:p>
    <w:p w14:paraId="0BB7DCD4" w14:textId="77777777" w:rsidR="00CB2B99" w:rsidRPr="00F80639" w:rsidRDefault="00CB2B99" w:rsidP="00CC124D">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F975A97" w14:textId="7B025475" w:rsidR="00AD2DB9" w:rsidRPr="000E5807"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0E5807" w:rsidRDefault="004F0564"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2F2146" w14:textId="236F01D8" w:rsidR="006D3D6A" w:rsidRDefault="00D628FA" w:rsidP="00CC124D">
      <w:pPr>
        <w:spacing w:after="0" w:line="240" w:lineRule="auto"/>
        <w:rPr>
          <w:rFonts w:ascii="Calibri Light" w:hAnsi="Calibri Light"/>
          <w:sz w:val="20"/>
          <w:szCs w:val="20"/>
        </w:rPr>
      </w:pPr>
      <w:r w:rsidRPr="00187782">
        <w:rPr>
          <w:rFonts w:ascii="Calibri Light" w:hAnsi="Calibri Light"/>
          <w:color w:val="262626" w:themeColor="text1" w:themeTint="D9"/>
          <w:sz w:val="20"/>
          <w:szCs w:val="20"/>
        </w:rPr>
        <w:t xml:space="preserve">Zamawiający nie </w:t>
      </w:r>
      <w:r w:rsidR="00203509" w:rsidRPr="00187782">
        <w:rPr>
          <w:rFonts w:ascii="Calibri Light" w:hAnsi="Calibri Light"/>
          <w:color w:val="262626" w:themeColor="text1" w:themeTint="D9"/>
          <w:sz w:val="20"/>
          <w:szCs w:val="20"/>
        </w:rPr>
        <w:t xml:space="preserve">wymaga </w:t>
      </w:r>
      <w:r w:rsidR="0028014F" w:rsidRPr="00187782">
        <w:rPr>
          <w:rFonts w:ascii="Calibri Light" w:hAnsi="Calibri Light"/>
          <w:color w:val="262626" w:themeColor="text1" w:themeTint="D9"/>
          <w:sz w:val="20"/>
          <w:szCs w:val="20"/>
        </w:rPr>
        <w:t xml:space="preserve">złożenia wraz z ofertą </w:t>
      </w:r>
      <w:r w:rsidR="00FB1441" w:rsidRPr="00187782">
        <w:rPr>
          <w:rFonts w:ascii="Calibri Light" w:hAnsi="Calibri Light"/>
          <w:color w:val="262626" w:themeColor="text1" w:themeTint="D9"/>
          <w:sz w:val="20"/>
          <w:szCs w:val="20"/>
        </w:rPr>
        <w:t>przedmiotowych</w:t>
      </w:r>
      <w:r w:rsidRPr="00187782">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3FEBF630" w14:textId="77777777" w:rsidR="0028014F" w:rsidRDefault="006D3D6A" w:rsidP="0028014F">
      <w:pPr>
        <w:spacing w:after="0" w:line="240" w:lineRule="auto"/>
        <w:rPr>
          <w:rFonts w:ascii="Calibri Light" w:hAnsi="Calibri Light"/>
          <w:b/>
          <w:bCs/>
          <w:sz w:val="20"/>
          <w:szCs w:val="20"/>
        </w:rPr>
      </w:pPr>
      <w:r w:rsidRPr="000E5807">
        <w:rPr>
          <w:rFonts w:ascii="Calibri Light" w:hAnsi="Calibri Light"/>
          <w:b/>
          <w:bCs/>
          <w:sz w:val="20"/>
          <w:szCs w:val="20"/>
        </w:rPr>
        <w:t xml:space="preserve">Termin realizacji zamówienia </w:t>
      </w:r>
      <w:r w:rsidR="0028014F">
        <w:rPr>
          <w:rFonts w:ascii="Calibri Light" w:hAnsi="Calibri Light"/>
          <w:b/>
          <w:bCs/>
          <w:sz w:val="20"/>
          <w:szCs w:val="20"/>
        </w:rPr>
        <w:t>:</w:t>
      </w:r>
    </w:p>
    <w:p w14:paraId="5A50671A" w14:textId="048C4782" w:rsidR="0028014F" w:rsidRPr="000B1CF4" w:rsidRDefault="0028014F" w:rsidP="0028014F">
      <w:pPr>
        <w:spacing w:after="0" w:line="240" w:lineRule="auto"/>
        <w:jc w:val="both"/>
        <w:rPr>
          <w:rFonts w:ascii="Calibri Light" w:hAnsi="Calibri Light" w:cs="Calibri Light"/>
          <w:b/>
          <w:bCs/>
          <w:color w:val="262626"/>
          <w:sz w:val="20"/>
          <w:szCs w:val="20"/>
        </w:rPr>
      </w:pPr>
      <w:r w:rsidRPr="000B1CF4">
        <w:rPr>
          <w:rFonts w:ascii="Calibri Light" w:hAnsi="Calibri Light" w:cs="Calibri Light"/>
          <w:color w:val="262626"/>
          <w:sz w:val="20"/>
          <w:szCs w:val="20"/>
        </w:rPr>
        <w:t>Budowa nowego budynku przedszkola wraz z uzyskaniem pozwolenia na użytkowanie</w:t>
      </w:r>
      <w:r w:rsidR="00AE5649">
        <w:rPr>
          <w:rFonts w:ascii="Calibri Light" w:hAnsi="Calibri Light" w:cs="Calibri Light"/>
          <w:color w:val="262626"/>
          <w:sz w:val="20"/>
          <w:szCs w:val="20"/>
        </w:rPr>
        <w:t xml:space="preserve"> oraz podpisanie </w:t>
      </w:r>
      <w:r w:rsidR="00187782">
        <w:rPr>
          <w:rFonts w:ascii="Calibri Light" w:hAnsi="Calibri Light" w:cs="Calibri Light"/>
          <w:color w:val="262626"/>
          <w:sz w:val="20"/>
          <w:szCs w:val="20"/>
        </w:rPr>
        <w:t>protokołu bezusterkowego odbioru robót</w:t>
      </w:r>
      <w:r w:rsidRPr="000B1CF4">
        <w:rPr>
          <w:rFonts w:ascii="Calibri Light" w:hAnsi="Calibri Light" w:cs="Calibri Light"/>
          <w:color w:val="262626"/>
          <w:sz w:val="20"/>
          <w:szCs w:val="20"/>
        </w:rPr>
        <w:t xml:space="preserve"> </w:t>
      </w:r>
      <w:r w:rsidRPr="000B1CF4">
        <w:rPr>
          <w:rFonts w:ascii="Calibri Light" w:hAnsi="Calibri Light" w:cs="Calibri Light"/>
          <w:b/>
          <w:bCs/>
          <w:color w:val="262626"/>
          <w:sz w:val="20"/>
          <w:szCs w:val="20"/>
        </w:rPr>
        <w:t>do 31.07.2022 r.</w:t>
      </w:r>
    </w:p>
    <w:p w14:paraId="59903E37" w14:textId="71D295D1" w:rsidR="0028014F" w:rsidRPr="000B1CF4" w:rsidRDefault="0028014F" w:rsidP="0028014F">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Wyburzenie istniejącego budynku przedszkola, budowa budynku gospodarczego, placu zabaw i miniboiska </w:t>
      </w:r>
      <w:r w:rsidR="00AE5649">
        <w:rPr>
          <w:rFonts w:ascii="Calibri Light" w:hAnsi="Calibri Light" w:cs="Calibri Light"/>
          <w:color w:val="262626"/>
          <w:sz w:val="20"/>
          <w:szCs w:val="20"/>
        </w:rPr>
        <w:t xml:space="preserve">oraz podpisanie </w:t>
      </w:r>
      <w:r w:rsidR="00323F73">
        <w:rPr>
          <w:rFonts w:ascii="Calibri Light" w:hAnsi="Calibri Light" w:cs="Calibri Light"/>
          <w:color w:val="262626"/>
          <w:sz w:val="20"/>
          <w:szCs w:val="20"/>
        </w:rPr>
        <w:t>protokołu bezusterkowego odbioru robót</w:t>
      </w:r>
      <w:r w:rsidR="00AE5649" w:rsidRPr="000B1CF4">
        <w:rPr>
          <w:rFonts w:ascii="Calibri Light" w:hAnsi="Calibri Light" w:cs="Calibri Light"/>
          <w:color w:val="262626"/>
          <w:sz w:val="20"/>
          <w:szCs w:val="20"/>
        </w:rPr>
        <w:t xml:space="preserve"> </w:t>
      </w:r>
      <w:r w:rsidRPr="000B1CF4">
        <w:rPr>
          <w:rFonts w:ascii="Calibri Light" w:hAnsi="Calibri Light" w:cs="Calibri Light"/>
          <w:b/>
          <w:bCs/>
          <w:color w:val="262626"/>
          <w:sz w:val="20"/>
          <w:szCs w:val="20"/>
        </w:rPr>
        <w:t>do 31.10.2022 r.</w:t>
      </w:r>
    </w:p>
    <w:p w14:paraId="0DAFA1CB" w14:textId="77777777" w:rsidR="00203509" w:rsidRPr="000E5807" w:rsidRDefault="00203509" w:rsidP="0028014F">
      <w:pPr>
        <w:autoSpaceDE w:val="0"/>
        <w:autoSpaceDN w:val="0"/>
        <w:adjustRightInd w:val="0"/>
        <w:spacing w:after="0" w:line="240" w:lineRule="auto"/>
        <w:rPr>
          <w:rFonts w:ascii="Calibri Light" w:hAnsi="Calibri Light"/>
          <w:color w:val="C00000"/>
          <w:sz w:val="20"/>
          <w:szCs w:val="20"/>
        </w:rPr>
      </w:pPr>
    </w:p>
    <w:p w14:paraId="05D674E4" w14:textId="10B98699" w:rsidR="00102D1F" w:rsidRPr="00935D28" w:rsidRDefault="00935D28" w:rsidP="0028014F">
      <w:pPr>
        <w:spacing w:after="0" w:line="240" w:lineRule="auto"/>
        <w:jc w:val="both"/>
        <w:rPr>
          <w:rFonts w:asciiTheme="majorHAnsi" w:hAnsiTheme="majorHAnsi" w:cstheme="majorHAnsi"/>
          <w:color w:val="C00000"/>
          <w:sz w:val="20"/>
          <w:szCs w:val="20"/>
        </w:rPr>
      </w:pPr>
      <w:r w:rsidRPr="00935D28">
        <w:rPr>
          <w:rFonts w:asciiTheme="majorHAnsi" w:hAnsiTheme="majorHAnsi" w:cstheme="majorHAnsi"/>
          <w:i/>
          <w:iCs/>
          <w:color w:val="666666"/>
          <w:sz w:val="20"/>
          <w:szCs w:val="20"/>
        </w:rPr>
        <w:t xml:space="preserve">Wskazane przez Zamawiającego terminy realizacji zadania inwestycyjnego związane są z koniecznością utrzymania ciągłości funkcjonowania istniejącej placówki oświatowej do końca roku szkolnego, a następie rozpoczęcia we wrześniu kolejnego roku </w:t>
      </w:r>
      <w:r w:rsidRPr="00935D28">
        <w:rPr>
          <w:rFonts w:asciiTheme="majorHAnsi" w:hAnsiTheme="majorHAnsi" w:cstheme="majorHAnsi"/>
          <w:i/>
          <w:iCs/>
          <w:color w:val="666666"/>
          <w:sz w:val="20"/>
          <w:szCs w:val="20"/>
        </w:rPr>
        <w:lastRenderedPageBreak/>
        <w:t>szkolnego już w nowo wybudowanym obiekcie, a także w związku z koniecznością zakończenia prac zewnętrznych przed okresem zimowym, co jest związane z technologią prowadzenia poszczególnych robót</w:t>
      </w:r>
    </w:p>
    <w:p w14:paraId="6A7D6CF6" w14:textId="4C7B4772" w:rsidR="00203509" w:rsidRDefault="00203509" w:rsidP="00CC124D">
      <w:pPr>
        <w:spacing w:after="0" w:line="240" w:lineRule="auto"/>
        <w:rPr>
          <w:rFonts w:ascii="Calibri Light" w:hAnsi="Calibri Light"/>
          <w:color w:val="C00000"/>
          <w:sz w:val="20"/>
          <w:szCs w:val="20"/>
        </w:rPr>
      </w:pPr>
    </w:p>
    <w:p w14:paraId="3070AC2B" w14:textId="77777777" w:rsidR="00AD2DB9" w:rsidRPr="000E5807" w:rsidRDefault="00AD2DB9" w:rsidP="00CC124D">
      <w:pPr>
        <w:spacing w:after="0" w:line="240" w:lineRule="auto"/>
        <w:rPr>
          <w:rFonts w:ascii="Calibri Light" w:hAnsi="Calibri Light"/>
          <w:color w:val="C00000"/>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6438F" w:rsidRDefault="008579C0" w:rsidP="00CC124D">
      <w:pPr>
        <w:spacing w:after="0" w:line="240" w:lineRule="auto"/>
        <w:rPr>
          <w:rFonts w:ascii="Calibri Light" w:hAnsi="Calibri Light" w:cs="Calibri Light"/>
          <w:sz w:val="20"/>
          <w:szCs w:val="20"/>
        </w:rPr>
      </w:pPr>
      <w:r w:rsidRPr="0066438F">
        <w:rPr>
          <w:rFonts w:ascii="Calibri Light" w:hAnsi="Calibri Light" w:cs="Calibri Light"/>
          <w:sz w:val="20"/>
          <w:szCs w:val="20"/>
        </w:rPr>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ustawy Pzp, zamawiający określa warunki udziału w postępowaniu dotyczące:</w:t>
      </w:r>
    </w:p>
    <w:p w14:paraId="0399D9F2" w14:textId="77777777" w:rsidR="008579C0" w:rsidRPr="0066438F" w:rsidRDefault="008579C0" w:rsidP="0028014F">
      <w:pPr>
        <w:spacing w:after="0" w:line="240" w:lineRule="auto"/>
        <w:rPr>
          <w:rFonts w:ascii="Calibri Light" w:hAnsi="Calibri Light" w:cs="Calibri Light"/>
          <w:sz w:val="20"/>
          <w:szCs w:val="20"/>
        </w:rPr>
      </w:pPr>
    </w:p>
    <w:p w14:paraId="404ABA8F"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769A6969" w14:textId="77777777" w:rsidR="008579C0" w:rsidRPr="008579C0" w:rsidRDefault="008579C0" w:rsidP="0028014F">
      <w:pPr>
        <w:spacing w:after="0" w:line="240" w:lineRule="auto"/>
        <w:rPr>
          <w:rFonts w:ascii="Calibri Light" w:hAnsi="Calibri Light" w:cs="Calibri Light"/>
          <w:sz w:val="20"/>
          <w:szCs w:val="20"/>
        </w:rPr>
      </w:pPr>
    </w:p>
    <w:p w14:paraId="1CCAC94C"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2A992EAB"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51A02997" w14:textId="77777777" w:rsidR="008579C0" w:rsidRPr="008579C0" w:rsidRDefault="008579C0" w:rsidP="0028014F">
      <w:pPr>
        <w:spacing w:after="0" w:line="240" w:lineRule="auto"/>
        <w:rPr>
          <w:rFonts w:ascii="Calibri Light" w:hAnsi="Calibri Light" w:cs="Calibri Light"/>
          <w:sz w:val="20"/>
          <w:szCs w:val="20"/>
        </w:rPr>
      </w:pPr>
    </w:p>
    <w:p w14:paraId="08686D09" w14:textId="77777777" w:rsidR="008579C0" w:rsidRPr="0028014F" w:rsidRDefault="008579C0" w:rsidP="0028014F">
      <w:pPr>
        <w:spacing w:after="0" w:line="240" w:lineRule="auto"/>
        <w:rPr>
          <w:rFonts w:ascii="Calibri Light" w:hAnsi="Calibri Light" w:cs="Calibri Light"/>
          <w:b/>
          <w:bCs/>
          <w:sz w:val="20"/>
          <w:szCs w:val="20"/>
        </w:rPr>
      </w:pPr>
      <w:r w:rsidRPr="0028014F">
        <w:rPr>
          <w:rFonts w:ascii="Calibri Light" w:hAnsi="Calibri Light" w:cs="Calibri Light"/>
          <w:b/>
          <w:bCs/>
          <w:sz w:val="20"/>
          <w:szCs w:val="20"/>
        </w:rPr>
        <w:t>3) Sytuacji ekonomicznej lub finansowej:</w:t>
      </w:r>
    </w:p>
    <w:p w14:paraId="292BAA51" w14:textId="77777777" w:rsidR="0028014F" w:rsidRPr="008579C0" w:rsidRDefault="0028014F" w:rsidP="00323F73">
      <w:pPr>
        <w:shd w:val="clear" w:color="auto" w:fill="FFFFFF" w:themeFill="background1"/>
        <w:autoSpaceDE w:val="0"/>
        <w:autoSpaceDN w:val="0"/>
        <w:adjustRightInd w:val="0"/>
        <w:spacing w:after="0" w:line="240" w:lineRule="auto"/>
        <w:rPr>
          <w:rFonts w:ascii="Calibri Light" w:hAnsi="Calibri Light"/>
          <w:sz w:val="20"/>
          <w:szCs w:val="20"/>
        </w:rPr>
      </w:pPr>
      <w:r w:rsidRPr="008579C0">
        <w:rPr>
          <w:rFonts w:ascii="Calibri Light" w:hAnsi="Calibri Light"/>
          <w:sz w:val="20"/>
          <w:szCs w:val="20"/>
        </w:rPr>
        <w:t xml:space="preserve">Wykonawca spełni ten warunek udziału w postępowaniu, jeżeli wykaże, że </w:t>
      </w:r>
    </w:p>
    <w:p w14:paraId="0B31BA2C" w14:textId="77777777" w:rsidR="0028014F" w:rsidRPr="000B1CF4" w:rsidRDefault="0028014F" w:rsidP="00323F73">
      <w:pPr>
        <w:shd w:val="clear" w:color="auto" w:fill="F2F2F2" w:themeFill="background1" w:themeFillShade="F2"/>
        <w:autoSpaceDE w:val="0"/>
        <w:autoSpaceDN w:val="0"/>
        <w:adjustRightInd w:val="0"/>
        <w:spacing w:after="0"/>
        <w:ind w:left="567"/>
        <w:rPr>
          <w:rFonts w:ascii="Calibri Light" w:eastAsia="TimesNewRoman" w:hAnsi="Calibri Light" w:cs="TimesNewRoman"/>
          <w:b/>
          <w:color w:val="262626"/>
          <w:sz w:val="20"/>
          <w:szCs w:val="20"/>
        </w:rPr>
      </w:pPr>
      <w:r w:rsidRPr="000B1CF4">
        <w:rPr>
          <w:rFonts w:ascii="Calibri Light" w:eastAsia="TimesNewRoman" w:hAnsi="Calibri Light" w:cs="TimesNewRoman"/>
          <w:b/>
          <w:color w:val="262626"/>
          <w:sz w:val="20"/>
          <w:szCs w:val="20"/>
        </w:rPr>
        <w:t>- posiada środki finansowe lub zdolność kredytową w wysokości 7 000 000,00 zł.</w:t>
      </w:r>
    </w:p>
    <w:p w14:paraId="6059CA23" w14:textId="77777777" w:rsidR="0028014F" w:rsidRDefault="0028014F" w:rsidP="0028014F">
      <w:pPr>
        <w:spacing w:after="0" w:line="240" w:lineRule="auto"/>
        <w:rPr>
          <w:rFonts w:ascii="Calibri Light" w:hAnsi="Calibri Light" w:cs="Calibri Light"/>
          <w:b/>
          <w:bCs/>
          <w:sz w:val="20"/>
          <w:szCs w:val="20"/>
        </w:rPr>
      </w:pPr>
    </w:p>
    <w:p w14:paraId="6FAC9C1F" w14:textId="77777777" w:rsidR="008579C0" w:rsidRPr="0066438F" w:rsidRDefault="008579C0" w:rsidP="0028014F">
      <w:pPr>
        <w:spacing w:after="0" w:line="240" w:lineRule="auto"/>
        <w:rPr>
          <w:rFonts w:ascii="Calibri Light" w:hAnsi="Calibri Light" w:cs="Calibri Light"/>
          <w:b/>
          <w:bCs/>
          <w:sz w:val="20"/>
          <w:szCs w:val="20"/>
        </w:rPr>
      </w:pPr>
      <w:r w:rsidRPr="0066438F">
        <w:rPr>
          <w:rFonts w:ascii="Calibri Light" w:hAnsi="Calibri Light" w:cs="Calibri Light"/>
          <w:b/>
          <w:bCs/>
          <w:sz w:val="20"/>
          <w:szCs w:val="20"/>
        </w:rPr>
        <w:t>4) Zdolności technicznej lub zawodowej:</w:t>
      </w:r>
    </w:p>
    <w:p w14:paraId="4BEE3152"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r w:rsidRPr="008579C0">
        <w:rPr>
          <w:rFonts w:ascii="Calibri Light" w:hAnsi="Calibri Light"/>
          <w:sz w:val="20"/>
          <w:szCs w:val="20"/>
        </w:rPr>
        <w:t xml:space="preserve">Wykonawca spełni ten warunek udziału w postępowaniu, jeżeli wykaże, że </w:t>
      </w:r>
    </w:p>
    <w:p w14:paraId="0BE6EB89"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p>
    <w:p w14:paraId="1AB02A33" w14:textId="2845E25B" w:rsidR="00935D28" w:rsidRPr="00AE5649" w:rsidRDefault="008579C0" w:rsidP="00935D28">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AE5649">
        <w:rPr>
          <w:rFonts w:ascii="Calibri Light" w:hAnsi="Calibri Light"/>
          <w:color w:val="262626" w:themeColor="text1" w:themeTint="D9"/>
          <w:sz w:val="20"/>
          <w:szCs w:val="20"/>
        </w:rPr>
        <w:t xml:space="preserve">4.1/ </w:t>
      </w:r>
      <w:r w:rsidR="00935D28" w:rsidRPr="00AE5649">
        <w:rPr>
          <w:rFonts w:ascii="Calibri Light" w:eastAsia="TimesNewRoman" w:hAnsi="Calibri Light" w:cs="TimesNewRoman"/>
          <w:color w:val="262626" w:themeColor="text1" w:themeTint="D9"/>
          <w:sz w:val="20"/>
          <w:szCs w:val="20"/>
        </w:rPr>
        <w:t>wykonał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6F44E162" w14:textId="77777777" w:rsidR="00935D28" w:rsidRPr="00AE5649" w:rsidRDefault="00935D28" w:rsidP="00323F73">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AE5649">
        <w:rPr>
          <w:rFonts w:ascii="Calibri Light" w:hAnsi="Calibri Light" w:cs="Calibri Light"/>
          <w:b/>
          <w:bCs/>
          <w:color w:val="262626" w:themeColor="text1" w:themeTint="D9"/>
          <w:sz w:val="20"/>
          <w:szCs w:val="20"/>
        </w:rPr>
        <w:t>- co najmniej 3 roboty budowlane</w:t>
      </w:r>
      <w:r w:rsidRPr="00AE5649">
        <w:rPr>
          <w:rFonts w:ascii="Calibri Light" w:hAnsi="Calibri Light" w:cs="Calibri Light"/>
          <w:color w:val="262626" w:themeColor="text1" w:themeTint="D9"/>
          <w:sz w:val="20"/>
          <w:szCs w:val="20"/>
        </w:rPr>
        <w:t xml:space="preserve"> odpowiadające swoim rodzajem robotom budowlanym </w:t>
      </w:r>
      <w:r w:rsidRPr="00AE5649">
        <w:rPr>
          <w:rFonts w:ascii="Calibri Light" w:eastAsia="Calibri" w:hAnsi="Calibri Light" w:cs="Calibri Light"/>
          <w:bCs/>
          <w:color w:val="262626" w:themeColor="text1" w:themeTint="D9"/>
          <w:sz w:val="20"/>
          <w:szCs w:val="20"/>
        </w:rPr>
        <w:t xml:space="preserve">stanowiącym przedmiot zamówienia tj.: polegające na: </w:t>
      </w:r>
      <w:r w:rsidRPr="00AE5649">
        <w:rPr>
          <w:rFonts w:ascii="Calibri Light" w:eastAsia="Calibri" w:hAnsi="Calibri Light" w:cs="Calibri Light"/>
          <w:b/>
          <w:color w:val="262626" w:themeColor="text1" w:themeTint="D9"/>
          <w:sz w:val="20"/>
          <w:szCs w:val="20"/>
        </w:rPr>
        <w:t>budowie budynków oświatowych wraz z niezbędną infrastrukturą i zagospodarowaniem terenu, w tym:</w:t>
      </w:r>
    </w:p>
    <w:p w14:paraId="2CBB0679" w14:textId="3FDD4482" w:rsidR="00935D28" w:rsidRPr="00AE5649" w:rsidRDefault="00935D28" w:rsidP="00323F73">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AE5649">
        <w:rPr>
          <w:rFonts w:ascii="Calibri Light" w:hAnsi="Calibri Light" w:cs="Calibri Light"/>
          <w:b/>
          <w:bCs/>
          <w:color w:val="262626" w:themeColor="text1" w:themeTint="D9"/>
          <w:sz w:val="20"/>
          <w:szCs w:val="20"/>
        </w:rPr>
        <w:t>-</w:t>
      </w:r>
      <w:r w:rsidRPr="00AE5649">
        <w:rPr>
          <w:rFonts w:ascii="Calibri Light" w:eastAsia="Calibri" w:hAnsi="Calibri Light" w:cs="Calibri Light"/>
          <w:b/>
          <w:color w:val="262626" w:themeColor="text1" w:themeTint="D9"/>
          <w:sz w:val="20"/>
          <w:szCs w:val="20"/>
        </w:rPr>
        <w:t xml:space="preserve"> jedna robota budowlana o wartości min. 14 000 000,00 zł brutto, </w:t>
      </w:r>
    </w:p>
    <w:p w14:paraId="1A200A87" w14:textId="3B9FD69C" w:rsidR="00935D28" w:rsidRPr="00AE5649" w:rsidRDefault="00935D28" w:rsidP="00323F73">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AE5649">
        <w:rPr>
          <w:rFonts w:ascii="Calibri Light" w:eastAsia="Calibri" w:hAnsi="Calibri Light" w:cs="Calibri Light"/>
          <w:b/>
          <w:color w:val="262626" w:themeColor="text1" w:themeTint="D9"/>
          <w:sz w:val="20"/>
          <w:szCs w:val="20"/>
        </w:rPr>
        <w:t>- dwie roboty budowlane każda o wartości min. 7 000 000,00 zł brutto.</w:t>
      </w:r>
    </w:p>
    <w:p w14:paraId="17082D6A" w14:textId="5A408DD2" w:rsidR="008579C0" w:rsidRPr="008579C0" w:rsidRDefault="008579C0" w:rsidP="00935D28">
      <w:pPr>
        <w:autoSpaceDE w:val="0"/>
        <w:autoSpaceDN w:val="0"/>
        <w:adjustRightInd w:val="0"/>
        <w:spacing w:after="0" w:line="240" w:lineRule="auto"/>
        <w:rPr>
          <w:rFonts w:ascii="Calibri Light" w:hAnsi="Calibri Light"/>
          <w:sz w:val="20"/>
          <w:szCs w:val="20"/>
        </w:rPr>
      </w:pPr>
    </w:p>
    <w:p w14:paraId="2FC2F49B"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UWAGA </w:t>
      </w:r>
    </w:p>
    <w:p w14:paraId="652EA18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50C045BB" w14:textId="14D76F9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5D91DE48"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4448152E"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w:t>
      </w:r>
      <w:r w:rsidRPr="008579C0">
        <w:rPr>
          <w:rFonts w:ascii="Calibri Light" w:hAnsi="Calibri Light"/>
          <w:sz w:val="20"/>
          <w:szCs w:val="20"/>
        </w:rPr>
        <w:lastRenderedPageBreak/>
        <w:t xml:space="preserve">Bank Polski nie opublikuje tabeli kursów walut, Wykonawca winien przyjąć kurs przeliczeniowy według ostatniej tabeli kursów NBP, opublikowanej przed dniem publikacji ogłoszenia o zamówieniu w DUUE. </w:t>
      </w:r>
    </w:p>
    <w:p w14:paraId="1C616DA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60B7DD9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3FFC2779" w14:textId="77777777" w:rsidR="008579C0" w:rsidRPr="008579C0" w:rsidRDefault="008579C0" w:rsidP="00CC124D">
      <w:pPr>
        <w:autoSpaceDE w:val="0"/>
        <w:autoSpaceDN w:val="0"/>
        <w:adjustRightInd w:val="0"/>
        <w:spacing w:after="0" w:line="240" w:lineRule="auto"/>
        <w:jc w:val="both"/>
        <w:rPr>
          <w:rFonts w:ascii="Calibri Light" w:hAnsi="Calibri Light"/>
          <w:b/>
          <w:bCs/>
          <w:sz w:val="20"/>
          <w:szCs w:val="20"/>
        </w:rPr>
      </w:pPr>
      <w:r w:rsidRPr="008579C0">
        <w:rPr>
          <w:rFonts w:ascii="Calibri Light" w:hAnsi="Calibri Light"/>
          <w:b/>
          <w:bCs/>
          <w:sz w:val="20"/>
          <w:szCs w:val="20"/>
        </w:rPr>
        <w:t xml:space="preserve">4.2/ dysponuje lub będzie dysponował osobami niezbędnymi do wykonania niniejszego zamówienia, tj. co najmniej: </w:t>
      </w:r>
    </w:p>
    <w:p w14:paraId="4783352F" w14:textId="77777777" w:rsidR="008579C0" w:rsidRPr="00935D28" w:rsidRDefault="008579C0" w:rsidP="00CC124D">
      <w:pPr>
        <w:autoSpaceDE w:val="0"/>
        <w:autoSpaceDN w:val="0"/>
        <w:adjustRightInd w:val="0"/>
        <w:spacing w:after="0" w:line="240" w:lineRule="auto"/>
        <w:jc w:val="both"/>
        <w:rPr>
          <w:rFonts w:ascii="Calibri Light" w:hAnsi="Calibri Light"/>
          <w:b/>
          <w:bCs/>
          <w:sz w:val="20"/>
          <w:szCs w:val="20"/>
        </w:rPr>
      </w:pPr>
    </w:p>
    <w:p w14:paraId="2EE62994" w14:textId="1767F1C8" w:rsidR="00935D28" w:rsidRPr="00AE5649" w:rsidRDefault="00AE5649" w:rsidP="00323F73">
      <w:pPr>
        <w:pStyle w:val="Default"/>
        <w:shd w:val="clear" w:color="auto" w:fill="F2F2F2" w:themeFill="background1" w:themeFillShade="F2"/>
        <w:spacing w:after="0" w:line="240" w:lineRule="auto"/>
        <w:ind w:left="567"/>
        <w:jc w:val="both"/>
        <w:rPr>
          <w:rFonts w:ascii="Calibri Light" w:eastAsia="Calibri" w:hAnsi="Calibri Light" w:cs="Calibri Light"/>
          <w:color w:val="262626" w:themeColor="text1" w:themeTint="D9"/>
          <w:sz w:val="20"/>
          <w:szCs w:val="20"/>
        </w:rPr>
      </w:pPr>
      <w:r w:rsidRPr="00AE5649">
        <w:rPr>
          <w:rFonts w:ascii="Calibri Light" w:eastAsia="Calibri" w:hAnsi="Calibri Light" w:cs="Calibri Light"/>
          <w:b/>
          <w:bCs/>
          <w:color w:val="262626" w:themeColor="text1" w:themeTint="D9"/>
          <w:sz w:val="20"/>
          <w:szCs w:val="20"/>
        </w:rPr>
        <w:t>a)</w:t>
      </w:r>
      <w:r w:rsidR="00935D28" w:rsidRPr="00AE5649">
        <w:rPr>
          <w:rFonts w:ascii="Calibri Light" w:eastAsia="Calibri" w:hAnsi="Calibri Light" w:cs="Calibri Light"/>
          <w:b/>
          <w:bCs/>
          <w:color w:val="262626" w:themeColor="text1" w:themeTint="D9"/>
          <w:sz w:val="20"/>
          <w:szCs w:val="20"/>
        </w:rPr>
        <w:t xml:space="preserve"> jedną osobę</w:t>
      </w:r>
      <w:r w:rsidR="00935D28" w:rsidRPr="00AE5649">
        <w:rPr>
          <w:rFonts w:ascii="Calibri Light" w:eastAsia="Calibri" w:hAnsi="Calibri Light" w:cs="Calibri Light"/>
          <w:color w:val="262626" w:themeColor="text1" w:themeTint="D9"/>
          <w:sz w:val="20"/>
          <w:szCs w:val="20"/>
        </w:rPr>
        <w:t xml:space="preserve"> posiadającą odpowiednie </w:t>
      </w:r>
      <w:r w:rsidR="00935D28" w:rsidRPr="00AE5649">
        <w:rPr>
          <w:rFonts w:ascii="Calibri Light" w:eastAsia="Calibri" w:hAnsi="Calibri Light" w:cs="Calibri Light"/>
          <w:b/>
          <w:bCs/>
          <w:color w:val="262626" w:themeColor="text1" w:themeTint="D9"/>
          <w:sz w:val="20"/>
          <w:szCs w:val="20"/>
        </w:rPr>
        <w:t xml:space="preserve">uprawnienia budowalne w specjalności konstrukcyjno-budowlanej </w:t>
      </w:r>
      <w:r w:rsidR="00935D28" w:rsidRPr="00AE5649">
        <w:rPr>
          <w:rFonts w:ascii="Calibri Light" w:eastAsia="Calibri" w:hAnsi="Calibri Light" w:cs="Calibri Light"/>
          <w:color w:val="262626" w:themeColor="text1" w:themeTint="D9"/>
          <w:sz w:val="20"/>
          <w:szCs w:val="20"/>
        </w:rPr>
        <w:t>do kierowania robotami bez ograniczeń do pełnienia funkcji kierownika budowy, będącą czynnym członkiem odpowiedniej izby samorządu zawodowego,</w:t>
      </w:r>
    </w:p>
    <w:p w14:paraId="3F5B0F9F" w14:textId="77777777" w:rsidR="00935D28" w:rsidRPr="00AE5649" w:rsidRDefault="00935D28" w:rsidP="00323F73">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color w:val="262626" w:themeColor="text1" w:themeTint="D9"/>
          <w:sz w:val="20"/>
          <w:szCs w:val="20"/>
        </w:rPr>
      </w:pPr>
      <w:r w:rsidRPr="00AE5649">
        <w:rPr>
          <w:rFonts w:ascii="Calibri Light" w:hAnsi="Calibri Light" w:cs="Calibri Light"/>
          <w:color w:val="262626" w:themeColor="text1" w:themeTint="D9"/>
          <w:sz w:val="20"/>
          <w:szCs w:val="20"/>
        </w:rPr>
        <w:t>Osoba pełniąca w/w funkcję winna posiadać:</w:t>
      </w:r>
    </w:p>
    <w:p w14:paraId="23730AF3" w14:textId="2F2D748D" w:rsidR="00935D28" w:rsidRPr="00AE5649" w:rsidRDefault="00935D28" w:rsidP="00323F73">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color w:val="262626" w:themeColor="text1" w:themeTint="D9"/>
          <w:sz w:val="20"/>
          <w:szCs w:val="20"/>
        </w:rPr>
      </w:pPr>
      <w:r w:rsidRPr="00AE5649">
        <w:rPr>
          <w:rFonts w:ascii="Calibri Light" w:hAnsi="Calibri Light" w:cs="Calibri Light"/>
          <w:color w:val="262626" w:themeColor="text1" w:themeTint="D9"/>
          <w:sz w:val="20"/>
          <w:szCs w:val="20"/>
        </w:rPr>
        <w:t>- co najmniej 10 - letni staż pracy na stanowisku kierownika budowy</w:t>
      </w:r>
      <w:r w:rsidR="00256BE8">
        <w:rPr>
          <w:rFonts w:ascii="Calibri Light" w:hAnsi="Calibri Light" w:cs="Calibri Light"/>
          <w:color w:val="262626" w:themeColor="text1" w:themeTint="D9"/>
          <w:sz w:val="20"/>
          <w:szCs w:val="20"/>
        </w:rPr>
        <w:t xml:space="preserve"> </w:t>
      </w:r>
      <w:r w:rsidR="00256BE8" w:rsidRPr="000B1CF4">
        <w:rPr>
          <w:rFonts w:ascii="Calibri Light" w:hAnsi="Calibri Light" w:cs="Calibri Light"/>
          <w:color w:val="262626"/>
          <w:sz w:val="20"/>
          <w:szCs w:val="20"/>
        </w:rPr>
        <w:t>w tej specjalności</w:t>
      </w:r>
      <w:r w:rsidRPr="00AE5649">
        <w:rPr>
          <w:rFonts w:ascii="Calibri Light" w:hAnsi="Calibri Light" w:cs="Calibri Light"/>
          <w:color w:val="262626" w:themeColor="text1" w:themeTint="D9"/>
          <w:sz w:val="20"/>
          <w:szCs w:val="20"/>
        </w:rPr>
        <w:t>.</w:t>
      </w:r>
    </w:p>
    <w:p w14:paraId="01B34D64" w14:textId="77777777" w:rsidR="00935D28" w:rsidRPr="00AE5649" w:rsidRDefault="00935D28" w:rsidP="00935D28">
      <w:pPr>
        <w:pStyle w:val="Default"/>
        <w:spacing w:after="0" w:line="240" w:lineRule="auto"/>
        <w:jc w:val="both"/>
        <w:rPr>
          <w:rFonts w:ascii="Calibri Light" w:eastAsia="Calibri" w:hAnsi="Calibri Light" w:cs="Calibri Light"/>
          <w:color w:val="262626" w:themeColor="text1" w:themeTint="D9"/>
          <w:sz w:val="20"/>
          <w:szCs w:val="20"/>
        </w:rPr>
      </w:pPr>
    </w:p>
    <w:p w14:paraId="4ED5E0D7" w14:textId="499C99C5" w:rsidR="00935D28" w:rsidRPr="00AE5649" w:rsidRDefault="00AE5649" w:rsidP="00323F73">
      <w:pPr>
        <w:pStyle w:val="Default"/>
        <w:shd w:val="clear" w:color="auto" w:fill="F2F2F2" w:themeFill="background1" w:themeFillShade="F2"/>
        <w:spacing w:after="0" w:line="240" w:lineRule="auto"/>
        <w:ind w:left="567"/>
        <w:jc w:val="both"/>
        <w:rPr>
          <w:rFonts w:ascii="Calibri Light" w:eastAsia="Calibri" w:hAnsi="Calibri Light" w:cs="Calibri Light"/>
          <w:color w:val="262626" w:themeColor="text1" w:themeTint="D9"/>
          <w:sz w:val="20"/>
          <w:szCs w:val="20"/>
        </w:rPr>
      </w:pPr>
      <w:r w:rsidRPr="00AE5649">
        <w:rPr>
          <w:rFonts w:ascii="Calibri Light" w:eastAsia="Calibri" w:hAnsi="Calibri Light" w:cs="Calibri Light"/>
          <w:b/>
          <w:bCs/>
          <w:color w:val="262626" w:themeColor="text1" w:themeTint="D9"/>
          <w:sz w:val="20"/>
          <w:szCs w:val="20"/>
        </w:rPr>
        <w:t>b)</w:t>
      </w:r>
      <w:r w:rsidR="00935D28" w:rsidRPr="00AE5649">
        <w:rPr>
          <w:rFonts w:ascii="Calibri Light" w:eastAsia="Calibri" w:hAnsi="Calibri Light" w:cs="Calibri Light"/>
          <w:b/>
          <w:bCs/>
          <w:color w:val="262626" w:themeColor="text1" w:themeTint="D9"/>
          <w:sz w:val="20"/>
          <w:szCs w:val="20"/>
        </w:rPr>
        <w:t xml:space="preserve"> jedną osobę</w:t>
      </w:r>
      <w:r w:rsidR="00935D28" w:rsidRPr="00AE5649">
        <w:rPr>
          <w:rFonts w:ascii="Calibri Light" w:eastAsia="Calibri" w:hAnsi="Calibri Light" w:cs="Calibri Light"/>
          <w:color w:val="262626" w:themeColor="text1" w:themeTint="D9"/>
          <w:sz w:val="20"/>
          <w:szCs w:val="20"/>
        </w:rPr>
        <w:t xml:space="preserve"> posiadającą odpowiednie </w:t>
      </w:r>
      <w:r w:rsidR="00935D28" w:rsidRPr="00AE5649">
        <w:rPr>
          <w:rFonts w:ascii="Calibri Light" w:eastAsia="Calibri" w:hAnsi="Calibri Light" w:cs="Calibri Light"/>
          <w:b/>
          <w:bCs/>
          <w:color w:val="262626" w:themeColor="text1" w:themeTint="D9"/>
          <w:sz w:val="20"/>
          <w:szCs w:val="20"/>
        </w:rPr>
        <w:t>uprawnienia budowalne w specjalności instalacyjnej w zakresie sieci, instalacji i urządzeń cieplnych, wentylacyjnych, gazowych, wodociągowych i kanalizacyjnych</w:t>
      </w:r>
      <w:r w:rsidR="00935D28" w:rsidRPr="00AE5649">
        <w:rPr>
          <w:rFonts w:ascii="Calibri Light" w:eastAsia="Calibri" w:hAnsi="Calibri Light" w:cs="Calibri Light"/>
          <w:color w:val="262626" w:themeColor="text1" w:themeTint="D9"/>
          <w:sz w:val="20"/>
          <w:szCs w:val="20"/>
        </w:rPr>
        <w:t xml:space="preserve"> do kierowania robotami bez ograniczeń do pełnienia funkcji kierownika robót budowlanych, będącą czynnym członkiem odpowiedniej izby samorządu zawodowego,</w:t>
      </w:r>
    </w:p>
    <w:p w14:paraId="56ACA402" w14:textId="77777777" w:rsidR="00935D28" w:rsidRPr="00AE5649" w:rsidRDefault="00935D28" w:rsidP="00323F73">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color w:val="262626" w:themeColor="text1" w:themeTint="D9"/>
          <w:sz w:val="20"/>
          <w:szCs w:val="20"/>
        </w:rPr>
      </w:pPr>
      <w:r w:rsidRPr="00AE5649">
        <w:rPr>
          <w:rFonts w:ascii="Calibri Light" w:hAnsi="Calibri Light" w:cs="Calibri Light"/>
          <w:color w:val="262626" w:themeColor="text1" w:themeTint="D9"/>
          <w:sz w:val="20"/>
          <w:szCs w:val="20"/>
        </w:rPr>
        <w:t>Osoba pełniąca w/w funkcję winna posiadać:</w:t>
      </w:r>
    </w:p>
    <w:p w14:paraId="381CC0CA" w14:textId="77777777" w:rsidR="00935D28" w:rsidRPr="00AE5649" w:rsidRDefault="00935D28" w:rsidP="00323F73">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color w:val="262626" w:themeColor="text1" w:themeTint="D9"/>
          <w:sz w:val="20"/>
          <w:szCs w:val="20"/>
        </w:rPr>
      </w:pPr>
      <w:r w:rsidRPr="00AE5649">
        <w:rPr>
          <w:rFonts w:ascii="Calibri Light" w:hAnsi="Calibri Light" w:cs="Calibri Light"/>
          <w:color w:val="262626" w:themeColor="text1" w:themeTint="D9"/>
          <w:sz w:val="20"/>
          <w:szCs w:val="20"/>
        </w:rPr>
        <w:t>- co najmniej 10 - letni staż pracy na stanowisku kierownika budowy lub kierownika robót w tej specjalności.</w:t>
      </w:r>
    </w:p>
    <w:p w14:paraId="6595E2F1" w14:textId="77777777" w:rsidR="00935D28" w:rsidRPr="00AE5649" w:rsidRDefault="00935D28" w:rsidP="00935D28">
      <w:pPr>
        <w:pStyle w:val="Default"/>
        <w:spacing w:after="0" w:line="240" w:lineRule="auto"/>
        <w:jc w:val="both"/>
        <w:rPr>
          <w:rFonts w:ascii="Calibri Light" w:eastAsia="Calibri" w:hAnsi="Calibri Light" w:cs="Calibri Light"/>
          <w:color w:val="262626" w:themeColor="text1" w:themeTint="D9"/>
          <w:sz w:val="20"/>
          <w:szCs w:val="20"/>
        </w:rPr>
      </w:pPr>
    </w:p>
    <w:p w14:paraId="7E1F7C48" w14:textId="452F396A" w:rsidR="00935D28" w:rsidRPr="00AE5649" w:rsidRDefault="00AE5649" w:rsidP="00323F73">
      <w:pPr>
        <w:pStyle w:val="Default"/>
        <w:shd w:val="clear" w:color="auto" w:fill="F2F2F2" w:themeFill="background1" w:themeFillShade="F2"/>
        <w:spacing w:after="0" w:line="240" w:lineRule="auto"/>
        <w:ind w:left="567"/>
        <w:jc w:val="both"/>
        <w:rPr>
          <w:rFonts w:ascii="Calibri Light" w:eastAsia="Calibri" w:hAnsi="Calibri Light" w:cs="Calibri Light"/>
          <w:color w:val="262626" w:themeColor="text1" w:themeTint="D9"/>
          <w:sz w:val="20"/>
          <w:szCs w:val="20"/>
        </w:rPr>
      </w:pPr>
      <w:r w:rsidRPr="00AE5649">
        <w:rPr>
          <w:rFonts w:ascii="Calibri Light" w:eastAsia="Calibri" w:hAnsi="Calibri Light" w:cs="Calibri Light"/>
          <w:b/>
          <w:bCs/>
          <w:color w:val="262626" w:themeColor="text1" w:themeTint="D9"/>
          <w:sz w:val="20"/>
          <w:szCs w:val="20"/>
        </w:rPr>
        <w:t>c)</w:t>
      </w:r>
      <w:r w:rsidR="00935D28" w:rsidRPr="00AE5649">
        <w:rPr>
          <w:rFonts w:ascii="Calibri Light" w:eastAsia="Calibri" w:hAnsi="Calibri Light" w:cs="Calibri Light"/>
          <w:b/>
          <w:bCs/>
          <w:color w:val="262626" w:themeColor="text1" w:themeTint="D9"/>
          <w:sz w:val="20"/>
          <w:szCs w:val="20"/>
        </w:rPr>
        <w:t xml:space="preserve"> jedną osobę</w:t>
      </w:r>
      <w:r w:rsidR="00935D28" w:rsidRPr="00AE5649">
        <w:rPr>
          <w:rFonts w:ascii="Calibri Light" w:eastAsia="Calibri" w:hAnsi="Calibri Light" w:cs="Calibri Light"/>
          <w:color w:val="262626" w:themeColor="text1" w:themeTint="D9"/>
          <w:sz w:val="20"/>
          <w:szCs w:val="20"/>
        </w:rPr>
        <w:t xml:space="preserve"> posiadającą odpowiednie uprawnienia budowalne </w:t>
      </w:r>
      <w:r w:rsidR="00935D28" w:rsidRPr="00AE5649">
        <w:rPr>
          <w:rFonts w:ascii="Calibri Light" w:eastAsia="Calibri" w:hAnsi="Calibri Light" w:cs="Calibri Light"/>
          <w:b/>
          <w:bCs/>
          <w:color w:val="262626" w:themeColor="text1" w:themeTint="D9"/>
          <w:sz w:val="20"/>
          <w:szCs w:val="20"/>
        </w:rPr>
        <w:t>w specjalności instalacyjnej w zakresie sieci, instalacji i urządzeń elektrycznych i elektroenergetycznych</w:t>
      </w:r>
      <w:r w:rsidR="00935D28" w:rsidRPr="00AE5649">
        <w:rPr>
          <w:rFonts w:ascii="Calibri Light" w:eastAsia="Calibri" w:hAnsi="Calibri Light" w:cs="Calibri Light"/>
          <w:color w:val="262626" w:themeColor="text1" w:themeTint="D9"/>
          <w:sz w:val="20"/>
          <w:szCs w:val="20"/>
        </w:rPr>
        <w:t xml:space="preserve"> do kierowania robotami bez ograniczeń do pełnienia funkcji kierownika robót budowlanych, będącą czynnym członkiem odpowiedniej izby samorządu zawodowego </w:t>
      </w:r>
    </w:p>
    <w:p w14:paraId="423025B2" w14:textId="77777777" w:rsidR="00935D28" w:rsidRPr="000B1CF4" w:rsidRDefault="00935D28" w:rsidP="00323F73">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color w:val="262626"/>
          <w:sz w:val="20"/>
          <w:szCs w:val="20"/>
        </w:rPr>
      </w:pPr>
      <w:r w:rsidRPr="000B1CF4">
        <w:rPr>
          <w:rFonts w:ascii="Calibri Light" w:hAnsi="Calibri Light" w:cs="Calibri Light"/>
          <w:color w:val="262626"/>
          <w:sz w:val="20"/>
          <w:szCs w:val="20"/>
        </w:rPr>
        <w:t>Osoba pełniąca w/w funkcję winna posiadać:</w:t>
      </w:r>
    </w:p>
    <w:p w14:paraId="4C22F7F4" w14:textId="77777777" w:rsidR="00935D28" w:rsidRPr="000B1CF4" w:rsidRDefault="00935D28" w:rsidP="00323F73">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color w:val="262626"/>
          <w:sz w:val="20"/>
          <w:szCs w:val="20"/>
        </w:rPr>
      </w:pPr>
      <w:r w:rsidRPr="000B1CF4">
        <w:rPr>
          <w:rFonts w:ascii="Calibri Light" w:hAnsi="Calibri Light" w:cs="Calibri Light"/>
          <w:color w:val="262626"/>
          <w:sz w:val="20"/>
          <w:szCs w:val="20"/>
        </w:rPr>
        <w:t>- co najmniej 10 - letni staż pracy na stanowisku kierownika budowy lub kierownika robót w tej specjalności.</w:t>
      </w:r>
    </w:p>
    <w:p w14:paraId="06DAA3E8" w14:textId="77777777" w:rsidR="008579C0" w:rsidRDefault="008579C0" w:rsidP="00CC124D">
      <w:pPr>
        <w:autoSpaceDE w:val="0"/>
        <w:autoSpaceDN w:val="0"/>
        <w:adjustRightInd w:val="0"/>
        <w:spacing w:after="0" w:line="240" w:lineRule="auto"/>
        <w:jc w:val="both"/>
        <w:rPr>
          <w:rFonts w:ascii="Calibri Light" w:hAnsi="Calibri Light" w:cs="Cambria"/>
          <w:sz w:val="20"/>
          <w:szCs w:val="20"/>
        </w:rPr>
      </w:pPr>
    </w:p>
    <w:p w14:paraId="0CCEC191" w14:textId="77777777" w:rsidR="00F52928" w:rsidRPr="008579C0" w:rsidRDefault="00F52928" w:rsidP="00CC124D">
      <w:pPr>
        <w:autoSpaceDE w:val="0"/>
        <w:autoSpaceDN w:val="0"/>
        <w:adjustRightInd w:val="0"/>
        <w:spacing w:after="0" w:line="240" w:lineRule="auto"/>
        <w:jc w:val="both"/>
        <w:rPr>
          <w:rFonts w:ascii="Calibri Light" w:hAnsi="Calibri Light" w:cs="Cambria"/>
          <w:sz w:val="20"/>
          <w:szCs w:val="20"/>
        </w:rPr>
      </w:pPr>
    </w:p>
    <w:p w14:paraId="72E499AF" w14:textId="77AC5CA1" w:rsidR="008579C0" w:rsidRPr="008579C0" w:rsidRDefault="008579C0" w:rsidP="00CC124D">
      <w:pPr>
        <w:autoSpaceDE w:val="0"/>
        <w:autoSpaceDN w:val="0"/>
        <w:adjustRightInd w:val="0"/>
        <w:spacing w:after="0" w:line="240" w:lineRule="auto"/>
        <w:jc w:val="both"/>
        <w:rPr>
          <w:rFonts w:ascii="Calibri Light" w:hAnsi="Calibri Light" w:cs="Cambria"/>
          <w:sz w:val="20"/>
          <w:szCs w:val="20"/>
        </w:rPr>
      </w:pPr>
      <w:r w:rsidRPr="008579C0">
        <w:rPr>
          <w:rFonts w:ascii="Calibri Light" w:hAnsi="Calibri Light" w:cs="Cambria"/>
          <w:sz w:val="20"/>
          <w:szCs w:val="20"/>
        </w:rPr>
        <w:t>Każda z ww. osób winna posiadać uprawnienia budowlane zgodne z art. 12-1</w:t>
      </w:r>
      <w:r w:rsidR="00102D1F">
        <w:rPr>
          <w:rFonts w:ascii="Calibri Light" w:hAnsi="Calibri Light" w:cs="Cambria"/>
          <w:sz w:val="20"/>
          <w:szCs w:val="20"/>
        </w:rPr>
        <w:t>6</w:t>
      </w:r>
      <w:r w:rsidRPr="008579C0">
        <w:rPr>
          <w:rFonts w:ascii="Calibri Light" w:hAnsi="Calibri Light" w:cs="Cambria"/>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Pr>
          <w:rFonts w:ascii="Calibri Light" w:hAnsi="Calibri Light" w:cs="Cambria"/>
          <w:sz w:val="20"/>
          <w:szCs w:val="20"/>
        </w:rPr>
        <w:t xml:space="preserve">z dnia 15  grudnia 2000 r. </w:t>
      </w:r>
      <w:r w:rsidRPr="008579C0">
        <w:rPr>
          <w:rFonts w:ascii="Calibri Light" w:hAnsi="Calibri Light" w:cs="Cambria"/>
          <w:sz w:val="20"/>
          <w:szCs w:val="20"/>
        </w:rPr>
        <w:t xml:space="preserve">o samorządach zawodowych architektów oraz inżynierów budownictwa. </w:t>
      </w:r>
    </w:p>
    <w:p w14:paraId="46E8CFC0" w14:textId="77777777" w:rsidR="008579C0" w:rsidRPr="008579C0" w:rsidRDefault="008579C0" w:rsidP="00CC124D">
      <w:pPr>
        <w:autoSpaceDE w:val="0"/>
        <w:autoSpaceDN w:val="0"/>
        <w:adjustRightInd w:val="0"/>
        <w:spacing w:after="0" w:line="240" w:lineRule="auto"/>
        <w:jc w:val="both"/>
        <w:rPr>
          <w:rFonts w:ascii="Calibri Light" w:hAnsi="Calibri Light" w:cs="Cambria"/>
          <w:sz w:val="20"/>
          <w:szCs w:val="20"/>
        </w:rPr>
      </w:pPr>
    </w:p>
    <w:p w14:paraId="6C76D848" w14:textId="6391AC54" w:rsidR="008579C0" w:rsidRDefault="008579C0" w:rsidP="00CC124D">
      <w:pPr>
        <w:pStyle w:val="Default"/>
        <w:spacing w:after="0" w:line="240" w:lineRule="auto"/>
        <w:jc w:val="both"/>
        <w:rPr>
          <w:rFonts w:ascii="Calibri Light" w:hAnsi="Calibri Light"/>
          <w:sz w:val="20"/>
          <w:szCs w:val="20"/>
        </w:rPr>
      </w:pPr>
      <w:r w:rsidRPr="008579C0">
        <w:rPr>
          <w:rFonts w:ascii="Calibri Light" w:hAnsi="Calibri Light" w:cs="Cambria"/>
          <w:sz w:val="20"/>
          <w:szCs w:val="20"/>
        </w:rPr>
        <w:t>Przez uprawnienia budowlane do kierowania robotami budowlanymi rozumie się uprawnienia do sprawowania samodzielnych funkcji technicznych w budownictwie, wydane na podstawie Prawa Budowlanego (</w:t>
      </w:r>
      <w:r w:rsidR="00102D1F">
        <w:rPr>
          <w:rFonts w:ascii="Calibri Light" w:hAnsi="Calibri Light"/>
          <w:sz w:val="20"/>
          <w:szCs w:val="20"/>
        </w:rPr>
        <w:t xml:space="preserve">tj. </w:t>
      </w:r>
      <w:r w:rsidR="00102D1F" w:rsidRPr="008579C0">
        <w:rPr>
          <w:rFonts w:ascii="Calibri Light" w:hAnsi="Calibri Light"/>
          <w:sz w:val="20"/>
          <w:szCs w:val="20"/>
        </w:rPr>
        <w:t>Dz.</w:t>
      </w:r>
      <w:r w:rsidR="00102D1F">
        <w:rPr>
          <w:rFonts w:ascii="Calibri Light" w:hAnsi="Calibri Light"/>
          <w:sz w:val="20"/>
          <w:szCs w:val="20"/>
        </w:rPr>
        <w:t xml:space="preserve"> </w:t>
      </w:r>
      <w:r w:rsidR="00102D1F" w:rsidRPr="008579C0">
        <w:rPr>
          <w:rFonts w:ascii="Calibri Light" w:hAnsi="Calibri Light"/>
          <w:sz w:val="20"/>
          <w:szCs w:val="20"/>
        </w:rPr>
        <w:t xml:space="preserve">U. </w:t>
      </w:r>
      <w:r w:rsidR="00102D1F">
        <w:rPr>
          <w:rFonts w:ascii="Calibri Light" w:hAnsi="Calibri Light"/>
          <w:sz w:val="20"/>
          <w:szCs w:val="20"/>
        </w:rPr>
        <w:t xml:space="preserve">2020 r poz. 1333 </w:t>
      </w:r>
      <w:r w:rsidR="00102D1F" w:rsidRPr="008579C0">
        <w:rPr>
          <w:rFonts w:ascii="Calibri Light" w:hAnsi="Calibri Light"/>
          <w:sz w:val="20"/>
          <w:szCs w:val="20"/>
        </w:rPr>
        <w:t>z późn. zm.</w:t>
      </w:r>
      <w:r w:rsidRPr="008579C0">
        <w:rPr>
          <w:rFonts w:ascii="Calibri Light" w:hAnsi="Calibri Light" w:cs="Cambria"/>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w:t>
      </w:r>
      <w:r w:rsidRPr="008579C0">
        <w:rPr>
          <w:rFonts w:ascii="Calibri Light" w:hAnsi="Calibri Light"/>
          <w:sz w:val="20"/>
          <w:szCs w:val="20"/>
        </w:rPr>
        <w:t xml:space="preserve">Ustawy z dnia 7 lipca 1994r Prawo Budowlane </w:t>
      </w:r>
      <w:r w:rsidR="00102D1F">
        <w:rPr>
          <w:rFonts w:ascii="Calibri Light" w:hAnsi="Calibri Light"/>
          <w:sz w:val="20"/>
          <w:szCs w:val="20"/>
        </w:rPr>
        <w:t xml:space="preserve">tj. </w:t>
      </w:r>
      <w:r w:rsidRPr="008579C0">
        <w:rPr>
          <w:rFonts w:ascii="Calibri Light" w:hAnsi="Calibri Light"/>
          <w:sz w:val="20"/>
          <w:szCs w:val="20"/>
        </w:rPr>
        <w:t>Dz.</w:t>
      </w:r>
      <w:r w:rsidR="00102D1F">
        <w:rPr>
          <w:rFonts w:ascii="Calibri Light" w:hAnsi="Calibri Light"/>
          <w:sz w:val="20"/>
          <w:szCs w:val="20"/>
        </w:rPr>
        <w:t xml:space="preserve"> </w:t>
      </w:r>
      <w:r w:rsidRPr="008579C0">
        <w:rPr>
          <w:rFonts w:ascii="Calibri Light" w:hAnsi="Calibri Light"/>
          <w:sz w:val="20"/>
          <w:szCs w:val="20"/>
        </w:rPr>
        <w:t xml:space="preserve">U. </w:t>
      </w:r>
      <w:r w:rsidR="00102D1F">
        <w:rPr>
          <w:rFonts w:ascii="Calibri Light" w:hAnsi="Calibri Light"/>
          <w:sz w:val="20"/>
          <w:szCs w:val="20"/>
        </w:rPr>
        <w:t xml:space="preserve">2020 r poz. 1333 </w:t>
      </w:r>
      <w:r w:rsidRPr="008579C0">
        <w:rPr>
          <w:rFonts w:ascii="Calibri Light" w:hAnsi="Calibri Light"/>
          <w:sz w:val="20"/>
          <w:szCs w:val="20"/>
        </w:rPr>
        <w:t xml:space="preserve">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w:t>
      </w:r>
      <w:r w:rsidRPr="008579C0">
        <w:rPr>
          <w:rFonts w:ascii="Calibri Light" w:hAnsi="Calibri Light"/>
          <w:sz w:val="20"/>
          <w:szCs w:val="20"/>
        </w:rPr>
        <w:lastRenderedPageBreak/>
        <w:t>Europejskiej, Konfederacji Szwajcarskiej oraz Europejskiego Porozumienia o Wolnym Handlu (EFTA) – stronach umowy o Europejskim Obszarze Gospodarczym, z zastrzeżeniem przepisu art. 12a ustawy Prawo budowlane (</w:t>
      </w:r>
      <w:r w:rsidR="00102D1F">
        <w:rPr>
          <w:rFonts w:ascii="Calibri Light" w:hAnsi="Calibri Light"/>
          <w:sz w:val="20"/>
          <w:szCs w:val="20"/>
        </w:rPr>
        <w:t xml:space="preserve">tj. </w:t>
      </w:r>
      <w:r w:rsidR="00102D1F" w:rsidRPr="008579C0">
        <w:rPr>
          <w:rFonts w:ascii="Calibri Light" w:hAnsi="Calibri Light"/>
          <w:sz w:val="20"/>
          <w:szCs w:val="20"/>
        </w:rPr>
        <w:t>Dz.</w:t>
      </w:r>
      <w:r w:rsidR="00102D1F">
        <w:rPr>
          <w:rFonts w:ascii="Calibri Light" w:hAnsi="Calibri Light"/>
          <w:sz w:val="20"/>
          <w:szCs w:val="20"/>
        </w:rPr>
        <w:t xml:space="preserve"> </w:t>
      </w:r>
      <w:r w:rsidR="00102D1F" w:rsidRPr="008579C0">
        <w:rPr>
          <w:rFonts w:ascii="Calibri Light" w:hAnsi="Calibri Light"/>
          <w:sz w:val="20"/>
          <w:szCs w:val="20"/>
        </w:rPr>
        <w:t xml:space="preserve">U. </w:t>
      </w:r>
      <w:r w:rsidR="00102D1F">
        <w:rPr>
          <w:rFonts w:ascii="Calibri Light" w:hAnsi="Calibri Light"/>
          <w:sz w:val="20"/>
          <w:szCs w:val="20"/>
        </w:rPr>
        <w:t xml:space="preserve">2020 r poz. 1333 </w:t>
      </w:r>
      <w:r w:rsidR="00102D1F" w:rsidRPr="008579C0">
        <w:rPr>
          <w:rFonts w:ascii="Calibri Light" w:hAnsi="Calibri Light"/>
          <w:sz w:val="20"/>
          <w:szCs w:val="20"/>
        </w:rPr>
        <w:t>z późn. zm.</w:t>
      </w:r>
      <w:r w:rsidRPr="008579C0">
        <w:rPr>
          <w:rFonts w:ascii="Calibri Light" w:hAnsi="Calibri Light"/>
          <w:sz w:val="20"/>
          <w:szCs w:val="20"/>
        </w:rPr>
        <w:t xml:space="preserve">) oraz przepisów ustawy </w:t>
      </w:r>
      <w:r w:rsidR="00102D1F">
        <w:rPr>
          <w:rFonts w:ascii="Calibri Light" w:hAnsi="Calibri Light"/>
          <w:sz w:val="20"/>
          <w:szCs w:val="20"/>
        </w:rPr>
        <w:t xml:space="preserve">z 22 grudnia 2015 r, </w:t>
      </w:r>
      <w:r w:rsidRPr="008579C0">
        <w:rPr>
          <w:rFonts w:ascii="Calibri Light" w:hAnsi="Calibri Light"/>
          <w:sz w:val="20"/>
          <w:szCs w:val="20"/>
        </w:rPr>
        <w:t>o zasadach uznawania kwalifikacji zawodowych nabytych w państwach członkowskich Unii Europejskiej (Dz. U. z  20</w:t>
      </w:r>
      <w:r w:rsidR="00102D1F">
        <w:rPr>
          <w:rFonts w:ascii="Calibri Light" w:hAnsi="Calibri Light"/>
          <w:sz w:val="20"/>
          <w:szCs w:val="20"/>
        </w:rPr>
        <w:t>20</w:t>
      </w:r>
      <w:r w:rsidRPr="008579C0">
        <w:rPr>
          <w:rFonts w:ascii="Calibri Light" w:hAnsi="Calibri Light"/>
          <w:sz w:val="20"/>
          <w:szCs w:val="20"/>
        </w:rPr>
        <w:t xml:space="preserve"> r., poz. </w:t>
      </w:r>
      <w:r w:rsidR="00102D1F">
        <w:rPr>
          <w:rFonts w:ascii="Calibri Light" w:hAnsi="Calibri Light"/>
          <w:sz w:val="20"/>
          <w:szCs w:val="20"/>
        </w:rPr>
        <w:t>220</w:t>
      </w:r>
      <w:r w:rsidRPr="008579C0">
        <w:rPr>
          <w:rFonts w:ascii="Calibri Light" w:hAnsi="Calibri Light"/>
          <w:sz w:val="20"/>
          <w:szCs w:val="20"/>
        </w:rPr>
        <w:t xml:space="preserve">). </w:t>
      </w:r>
    </w:p>
    <w:p w14:paraId="265432B3" w14:textId="77777777" w:rsidR="00505311" w:rsidRPr="008579C0" w:rsidRDefault="00505311" w:rsidP="00CC124D">
      <w:pPr>
        <w:pStyle w:val="Default"/>
        <w:spacing w:after="0" w:line="240" w:lineRule="auto"/>
        <w:jc w:val="both"/>
        <w:rPr>
          <w:rFonts w:ascii="Calibri Light" w:hAnsi="Calibri Light"/>
          <w:sz w:val="20"/>
          <w:szCs w:val="20"/>
        </w:rPr>
      </w:pPr>
    </w:p>
    <w:p w14:paraId="0729D047"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16BDC0CE"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Default="00505311" w:rsidP="00CC124D">
      <w:pPr>
        <w:autoSpaceDE w:val="0"/>
        <w:autoSpaceDN w:val="0"/>
        <w:adjustRightInd w:val="0"/>
        <w:spacing w:after="0" w:line="240" w:lineRule="auto"/>
        <w:jc w:val="both"/>
        <w:rPr>
          <w:rFonts w:ascii="Calibri Light" w:hAnsi="Calibri Light"/>
          <w:sz w:val="20"/>
          <w:szCs w:val="20"/>
        </w:rPr>
      </w:pPr>
    </w:p>
    <w:p w14:paraId="22660378"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UWAGA: </w:t>
      </w:r>
    </w:p>
    <w:p w14:paraId="3E9FE8C3"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r w:rsidRPr="008579C0">
        <w:rPr>
          <w:rFonts w:ascii="Calibri Light" w:hAnsi="Calibri Light"/>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0949DE63" w14:textId="4B9E3F54"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r w:rsidRPr="008579C0">
        <w:rPr>
          <w:rFonts w:ascii="Calibri Light" w:hAnsi="Calibri Light"/>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019BC53E"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r w:rsidRPr="008579C0">
        <w:rPr>
          <w:rFonts w:ascii="Calibri Light" w:hAnsi="Calibri Light"/>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EA69FE" w:rsidRDefault="008579C0" w:rsidP="00CC124D">
      <w:pPr>
        <w:pStyle w:val="Default"/>
        <w:spacing w:after="0" w:line="240" w:lineRule="auto"/>
        <w:jc w:val="both"/>
        <w:rPr>
          <w:rFonts w:ascii="Calibri Light" w:eastAsia="Calibri" w:hAnsi="Calibri Light" w:cs="Calibri Light"/>
          <w:color w:val="262626"/>
          <w:lang w:eastAsia="pl-PL"/>
        </w:rPr>
      </w:pPr>
      <w:r w:rsidRPr="00EA69FE">
        <w:rPr>
          <w:rFonts w:ascii="Calibri Light" w:hAnsi="Calibri Light" w:cs="Calibri Light"/>
          <w:color w:val="262626"/>
          <w:sz w:val="20"/>
          <w:szCs w:val="20"/>
        </w:rPr>
        <w:t xml:space="preserve">7.3/ W przypadku wspólnego ubiegania się o zamówienie przez Wykonawców, </w:t>
      </w:r>
      <w:r w:rsidR="00494F8A" w:rsidRPr="00EA69FE">
        <w:rPr>
          <w:rFonts w:ascii="Calibri Light" w:hAnsi="Calibri Light" w:cs="Calibri Light"/>
          <w:b/>
          <w:bCs/>
          <w:color w:val="262626"/>
          <w:sz w:val="20"/>
          <w:szCs w:val="20"/>
        </w:rPr>
        <w:t>oświadczenie</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o którym mowa w art. 125 ust. 1 Ustawy, którego wzór stanowi</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załącznik nr </w:t>
      </w:r>
      <w:r w:rsidR="004D5F48">
        <w:rPr>
          <w:rFonts w:ascii="Calibri Light" w:hAnsi="Calibri Light" w:cs="Calibri Light"/>
          <w:b/>
          <w:bCs/>
          <w:color w:val="262626"/>
          <w:sz w:val="20"/>
          <w:szCs w:val="20"/>
        </w:rPr>
        <w:t>2</w:t>
      </w:r>
      <w:r w:rsidR="00494F8A" w:rsidRPr="00EA69FE">
        <w:rPr>
          <w:rFonts w:ascii="Calibri Light" w:hAnsi="Calibri Light" w:cs="Calibri Light"/>
          <w:b/>
          <w:bCs/>
          <w:color w:val="262626"/>
          <w:sz w:val="20"/>
          <w:szCs w:val="20"/>
        </w:rPr>
        <w:t xml:space="preserve"> do</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SWZ </w:t>
      </w:r>
      <w:r w:rsidRPr="00EA69FE">
        <w:rPr>
          <w:rFonts w:ascii="Calibri Light" w:hAnsi="Calibri Light" w:cs="Calibri Light"/>
          <w:color w:val="262626"/>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1019E756" w:rsidR="008579C0" w:rsidRDefault="008579C0" w:rsidP="00CC124D">
      <w:pPr>
        <w:spacing w:after="0" w:line="240" w:lineRule="auto"/>
      </w:pPr>
    </w:p>
    <w:p w14:paraId="3F072D15" w14:textId="77777777" w:rsidR="00865612" w:rsidRPr="006D3D6A" w:rsidRDefault="00865612" w:rsidP="00CC124D">
      <w:pPr>
        <w:spacing w:after="0" w:line="240" w:lineRule="auto"/>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5"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5"/>
    <w:p w14:paraId="2783B91E" w14:textId="77777777" w:rsidR="0050531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lastRenderedPageBreak/>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4F74FDA0" w14:textId="77777777" w:rsidR="00982525" w:rsidRDefault="00982525" w:rsidP="00CC124D">
      <w:pPr>
        <w:pStyle w:val="Default"/>
        <w:spacing w:after="0" w:line="240" w:lineRule="auto"/>
        <w:jc w:val="both"/>
        <w:rPr>
          <w:rFonts w:ascii="Calibri Light" w:hAnsi="Calibri Light"/>
          <w:color w:val="262626"/>
          <w:sz w:val="20"/>
          <w:szCs w:val="20"/>
        </w:rPr>
      </w:pPr>
      <w:r>
        <w:rPr>
          <w:rFonts w:ascii="Calibri Light" w:hAnsi="Calibri Light"/>
          <w:color w:val="262626"/>
          <w:sz w:val="20"/>
          <w:szCs w:val="20"/>
        </w:rPr>
        <w:t xml:space="preserve">a) </w:t>
      </w:r>
      <w:r w:rsidRPr="00A318BA">
        <w:rPr>
          <w:rFonts w:ascii="Calibri Light" w:hAnsi="Calibri Light"/>
          <w:color w:val="262626"/>
          <w:sz w:val="20"/>
          <w:szCs w:val="20"/>
        </w:rPr>
        <w:t>Z post</w:t>
      </w:r>
      <w:r>
        <w:rPr>
          <w:rFonts w:ascii="Calibri Light" w:hAnsi="Calibri Light"/>
          <w:color w:val="262626"/>
          <w:sz w:val="20"/>
          <w:szCs w:val="20"/>
        </w:rPr>
        <w:t>ę</w:t>
      </w:r>
      <w:r w:rsidRPr="00A318BA">
        <w:rPr>
          <w:rFonts w:ascii="Calibri Light" w:hAnsi="Calibri Light"/>
          <w:color w:val="262626"/>
          <w:sz w:val="20"/>
          <w:szCs w:val="20"/>
        </w:rPr>
        <w:t>powania o udzielenie zamówienia wyklucza się, z zastrzeżeniem art. 110 ust. 2 ustawy Pzp, Wykonawcę:</w:t>
      </w:r>
    </w:p>
    <w:p w14:paraId="5632D251" w14:textId="77777777" w:rsidR="00982525" w:rsidRPr="00A318BA" w:rsidRDefault="00982525" w:rsidP="00CC124D">
      <w:pPr>
        <w:pStyle w:val="Default"/>
        <w:spacing w:after="0" w:line="240" w:lineRule="auto"/>
        <w:jc w:val="both"/>
        <w:rPr>
          <w:rFonts w:ascii="Calibri Light" w:hAnsi="Calibri Light"/>
          <w:color w:val="262626"/>
          <w:sz w:val="20"/>
          <w:szCs w:val="20"/>
        </w:rPr>
      </w:pPr>
    </w:p>
    <w:p w14:paraId="76BB5C8B" w14:textId="77777777" w:rsidR="00982525" w:rsidRPr="00281EDE" w:rsidRDefault="00982525" w:rsidP="00CC124D">
      <w:pPr>
        <w:pStyle w:val="Default"/>
        <w:spacing w:after="0" w:line="240" w:lineRule="auto"/>
        <w:rPr>
          <w:rFonts w:ascii="Calibri Light" w:hAnsi="Calibri Light"/>
          <w:b/>
          <w:bCs/>
          <w:color w:val="262626"/>
          <w:sz w:val="20"/>
          <w:szCs w:val="20"/>
        </w:rPr>
      </w:pPr>
      <w:r>
        <w:rPr>
          <w:rFonts w:ascii="Calibri Light" w:hAnsi="Calibri Light"/>
          <w:color w:val="auto"/>
          <w:sz w:val="20"/>
          <w:szCs w:val="20"/>
        </w:rPr>
        <w:t>b)</w:t>
      </w:r>
      <w:r w:rsidRPr="00982525">
        <w:rPr>
          <w:rFonts w:ascii="Calibri Light" w:hAnsi="Calibri Light"/>
          <w:color w:val="auto"/>
          <w:sz w:val="20"/>
          <w:szCs w:val="20"/>
        </w:rPr>
        <w:t xml:space="preserve"> Z postępowania o udzielenie zamówienia Zamawiający </w:t>
      </w:r>
      <w:r w:rsidRPr="00982525">
        <w:rPr>
          <w:rFonts w:ascii="Calibri Light" w:hAnsi="Calibri Light"/>
          <w:b/>
          <w:bCs/>
          <w:color w:val="auto"/>
          <w:sz w:val="20"/>
          <w:szCs w:val="20"/>
        </w:rPr>
        <w:t xml:space="preserve">wykluczy </w:t>
      </w:r>
      <w:r w:rsidRPr="00982525">
        <w:rPr>
          <w:rFonts w:ascii="Calibri Light" w:hAnsi="Calibri Light"/>
          <w:color w:val="auto"/>
          <w:sz w:val="20"/>
          <w:szCs w:val="20"/>
        </w:rPr>
        <w:t xml:space="preserve">Wykonawców w przypadkach, o których mowa w </w:t>
      </w:r>
      <w:r w:rsidRPr="00281EDE">
        <w:rPr>
          <w:rFonts w:ascii="Calibri Light" w:hAnsi="Calibri Light"/>
          <w:b/>
          <w:bCs/>
          <w:color w:val="auto"/>
          <w:sz w:val="20"/>
          <w:szCs w:val="20"/>
        </w:rPr>
        <w:t xml:space="preserve">art. 108 ust. 1 pkt 1 - 6 ustawy (przesłanki obligatoryjne). </w:t>
      </w:r>
    </w:p>
    <w:p w14:paraId="0CDA28A6" w14:textId="2DFE3BC2"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1) będącego osobą fizyczną, którego prawomocnie skazano za przestępstwo: </w:t>
      </w:r>
    </w:p>
    <w:p w14:paraId="28562E5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b) handlu ludźmi, o którym mowa w art. 189a Kodeksu karnego, </w:t>
      </w:r>
    </w:p>
    <w:p w14:paraId="0A6199CB" w14:textId="77777777" w:rsidR="00982525" w:rsidRPr="00A318BA" w:rsidRDefault="00982525" w:rsidP="00CC124D">
      <w:pPr>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c) o którym mowa w art. 228–230a, art. 250a Kodeksu karnego lub w art. 46 lub art. 48 ustawy z dnia 25 czerwca 2010 r. o sporcie, </w:t>
      </w:r>
    </w:p>
    <w:p w14:paraId="5D55B8CA" w14:textId="77777777" w:rsidR="00982525" w:rsidRPr="00A318BA" w:rsidRDefault="00982525" w:rsidP="00CC124D">
      <w:pPr>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A318BA" w:rsidRDefault="00505311"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4) wobec którego orzeczono zakaz ubiegania się o zamówienia publiczne; </w:t>
      </w:r>
    </w:p>
    <w:p w14:paraId="0ADFD3AA"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A318BA">
        <w:rPr>
          <w:rFonts w:ascii="Calibri Light" w:hAnsi="Calibri Light"/>
          <w:color w:val="262626"/>
          <w:sz w:val="20"/>
          <w:szCs w:val="20"/>
        </w:rPr>
        <w:lastRenderedPageBreak/>
        <w:t>konkurencji może być wyeliminowane w inny sposób niż przez wykluczenie wykonawcy z udziału w postępowaniu o udzielenie zamówienia.</w:t>
      </w:r>
    </w:p>
    <w:p w14:paraId="125ED847" w14:textId="77777777" w:rsidR="00982525" w:rsidRDefault="00982525" w:rsidP="00CC124D">
      <w:pPr>
        <w:pStyle w:val="Default"/>
        <w:spacing w:after="0" w:line="240" w:lineRule="auto"/>
      </w:pPr>
    </w:p>
    <w:p w14:paraId="5B9BD855" w14:textId="012E1986"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1, 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67F347D1" w14:textId="77777777" w:rsidR="00982525" w:rsidRPr="00982525" w:rsidRDefault="00982525" w:rsidP="00CC124D">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sidR="008579C0">
        <w:rPr>
          <w:rFonts w:ascii="Calibri Light" w:hAnsi="Calibri Light"/>
          <w:color w:val="auto"/>
          <w:sz w:val="20"/>
          <w:szCs w:val="20"/>
        </w:rPr>
        <w:t xml:space="preserve"> </w:t>
      </w:r>
      <w:r w:rsidRPr="00982525">
        <w:rPr>
          <w:rFonts w:ascii="Calibri Light" w:hAnsi="Calibri Light"/>
          <w:color w:val="auto"/>
          <w:sz w:val="20"/>
          <w:szCs w:val="20"/>
        </w:rPr>
        <w:t>1</w:t>
      </w:r>
      <w:r w:rsidR="00D7621C">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7B17187B" w14:textId="77777777" w:rsidR="00982525" w:rsidRDefault="00982525" w:rsidP="00CC124D">
      <w:pPr>
        <w:pStyle w:val="Default"/>
        <w:spacing w:after="0" w:line="240" w:lineRule="auto"/>
        <w:ind w:left="426"/>
        <w:rPr>
          <w:rFonts w:ascii="Calibri Light" w:hAnsi="Calibri Light"/>
          <w:color w:val="auto"/>
          <w:sz w:val="20"/>
          <w:szCs w:val="20"/>
        </w:rPr>
      </w:pPr>
    </w:p>
    <w:p w14:paraId="401314AE" w14:textId="77777777" w:rsidR="00982525" w:rsidRPr="00982525" w:rsidRDefault="00982525" w:rsidP="00CC124D">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Calibri Light" w:hAnsi="Calibri Light"/>
          <w:color w:val="auto"/>
          <w:sz w:val="20"/>
          <w:szCs w:val="20"/>
        </w:rPr>
      </w:pPr>
    </w:p>
    <w:p w14:paraId="0E1A28AD" w14:textId="41B2103E" w:rsidR="00982525" w:rsidRDefault="00982525" w:rsidP="00CC124D">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7260093" w14:textId="37F0F061" w:rsidR="00AD2DB9" w:rsidRDefault="00AD2DB9" w:rsidP="00CC124D">
      <w:pPr>
        <w:pStyle w:val="Default"/>
        <w:spacing w:after="0" w:line="240" w:lineRule="auto"/>
        <w:jc w:val="both"/>
        <w:rPr>
          <w:rFonts w:ascii="Calibri Light" w:hAnsi="Calibri Light"/>
          <w:color w:val="auto"/>
          <w:sz w:val="20"/>
          <w:szCs w:val="20"/>
        </w:rPr>
      </w:pPr>
    </w:p>
    <w:p w14:paraId="1C9734C4" w14:textId="77777777" w:rsidR="006D3D6A" w:rsidRPr="0066438F" w:rsidRDefault="006D3D6A" w:rsidP="00CC124D">
      <w:pPr>
        <w:spacing w:after="0" w:line="240" w:lineRule="auto"/>
        <w:jc w:val="both"/>
        <w:rPr>
          <w:rFonts w:ascii="Calibri Light" w:hAnsi="Calibri Light" w:cs="Calibri Light"/>
          <w:sz w:val="20"/>
          <w:szCs w:val="20"/>
        </w:rPr>
      </w:pPr>
    </w:p>
    <w:p w14:paraId="6FCFF45A" w14:textId="77777777"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17DE26E5" w14:textId="77777777" w:rsidR="004E5A6E" w:rsidRDefault="004E5A6E" w:rsidP="00CC124D">
      <w:pPr>
        <w:spacing w:after="0" w:line="240" w:lineRule="auto"/>
        <w:jc w:val="both"/>
        <w:rPr>
          <w:rFonts w:ascii="Calibri Light" w:hAnsi="Calibri Light" w:cs="Calibri Light"/>
          <w:b/>
          <w:bCs/>
          <w:sz w:val="20"/>
          <w:szCs w:val="20"/>
        </w:rPr>
      </w:pP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5D09588B" w14:textId="77777777" w:rsidR="006D3D6A" w:rsidRPr="0066438F" w:rsidRDefault="006D3D6A" w:rsidP="00CC124D">
      <w:pPr>
        <w:spacing w:after="0" w:line="240" w:lineRule="auto"/>
        <w:rPr>
          <w:rFonts w:ascii="Calibri Light" w:hAnsi="Calibri Light" w:cs="Calibri Light"/>
          <w:sz w:val="20"/>
          <w:szCs w:val="20"/>
        </w:rPr>
      </w:pPr>
    </w:p>
    <w:p w14:paraId="10F819AD" w14:textId="77777777" w:rsidR="00323F73" w:rsidRDefault="00323F73" w:rsidP="00CC124D">
      <w:pPr>
        <w:spacing w:after="0" w:line="240" w:lineRule="auto"/>
        <w:jc w:val="both"/>
        <w:rPr>
          <w:rFonts w:ascii="Calibri Light" w:hAnsi="Calibri Light" w:cs="Calibri Light"/>
          <w:b/>
          <w:bCs/>
          <w:sz w:val="20"/>
          <w:szCs w:val="20"/>
        </w:rPr>
      </w:pPr>
    </w:p>
    <w:p w14:paraId="4A96B7B8" w14:textId="4D043A2B" w:rsidR="006D3D6A" w:rsidRPr="00AD2DB9" w:rsidRDefault="007F67F5" w:rsidP="00CC124D">
      <w:pPr>
        <w:spacing w:after="0" w:line="240" w:lineRule="auto"/>
        <w:jc w:val="both"/>
        <w:rPr>
          <w:rFonts w:ascii="Calibri Light" w:hAnsi="Calibri Light" w:cs="Calibri Light"/>
          <w:color w:val="0D0D0D" w:themeColor="text1" w:themeTint="F2"/>
          <w:sz w:val="20"/>
          <w:szCs w:val="20"/>
        </w:rPr>
      </w:pPr>
      <w:r w:rsidRPr="00AD2DB9">
        <w:rPr>
          <w:rFonts w:ascii="Calibri Light" w:hAnsi="Calibri Light" w:cs="Calibri Light"/>
          <w:b/>
          <w:bCs/>
          <w:color w:val="0D0D0D" w:themeColor="text1" w:themeTint="F2"/>
          <w:sz w:val="20"/>
          <w:szCs w:val="20"/>
        </w:rPr>
        <w:t>2)</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64C18A64" w:rsidR="006D3D6A" w:rsidRPr="0066438F" w:rsidRDefault="007F67F5" w:rsidP="004100E3">
      <w:pPr>
        <w:shd w:val="clear" w:color="auto" w:fill="FFFFFF" w:themeFill="background1"/>
        <w:spacing w:after="0" w:line="240" w:lineRule="auto"/>
        <w:jc w:val="both"/>
        <w:rPr>
          <w:rFonts w:ascii="Calibri Light" w:hAnsi="Calibri Light" w:cs="Calibri Light"/>
          <w:sz w:val="20"/>
          <w:szCs w:val="20"/>
        </w:rPr>
      </w:pPr>
      <w:r w:rsidRPr="00866A7D">
        <w:rPr>
          <w:rFonts w:ascii="Calibri Light" w:hAnsi="Calibri Light" w:cs="Calibri Light"/>
          <w:b/>
          <w:bCs/>
          <w:sz w:val="20"/>
          <w:szCs w:val="20"/>
        </w:rPr>
        <w:t>3)</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66438F" w:rsidRDefault="006755A4" w:rsidP="00CC124D">
      <w:pPr>
        <w:spacing w:after="0" w:line="240" w:lineRule="auto"/>
        <w:rPr>
          <w:rFonts w:ascii="Calibri Light" w:hAnsi="Calibri Light" w:cs="Calibri Light"/>
          <w:sz w:val="20"/>
          <w:szCs w:val="20"/>
        </w:rPr>
      </w:pPr>
    </w:p>
    <w:p w14:paraId="5DD97050" w14:textId="77777777" w:rsidR="006D3D6A" w:rsidRPr="00CD7FF8" w:rsidRDefault="007F67F5"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4)</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24E3366" w14:textId="77777777" w:rsidR="006755A4" w:rsidRPr="0066438F" w:rsidRDefault="006755A4"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lastRenderedPageBreak/>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6438F" w:rsidRDefault="006755A4" w:rsidP="00CC124D">
      <w:pPr>
        <w:spacing w:after="0" w:line="240" w:lineRule="auto"/>
        <w:jc w:val="both"/>
        <w:rPr>
          <w:rFonts w:ascii="Calibri Light" w:hAnsi="Calibri Light" w:cs="Calibri Light"/>
          <w:sz w:val="20"/>
          <w:szCs w:val="20"/>
        </w:rPr>
      </w:pPr>
    </w:p>
    <w:p w14:paraId="53DF66B1" w14:textId="77777777"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 innych podmiotów.</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CC124D">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9B09A5" w:rsidRDefault="009B09A5" w:rsidP="00CC124D">
      <w:pPr>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596FD86D" w:rsidR="009B09A5" w:rsidRDefault="009B09A5" w:rsidP="00CC124D">
      <w:pPr>
        <w:spacing w:after="0" w:line="240" w:lineRule="auto"/>
        <w:rPr>
          <w:rFonts w:ascii="Calibri Light" w:hAnsi="Calibri Light" w:cs="Calibri Light"/>
          <w:sz w:val="20"/>
          <w:szCs w:val="20"/>
        </w:rPr>
      </w:pPr>
    </w:p>
    <w:p w14:paraId="55773D3F"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66438F" w:rsidRDefault="006D3D6A" w:rsidP="00187782">
      <w:pPr>
        <w:spacing w:after="0" w:line="240" w:lineRule="auto"/>
        <w:jc w:val="both"/>
        <w:rPr>
          <w:rFonts w:ascii="Calibri Light" w:hAnsi="Calibri Light" w:cs="Calibri Light"/>
          <w:sz w:val="20"/>
          <w:szCs w:val="20"/>
        </w:rPr>
      </w:pPr>
    </w:p>
    <w:p w14:paraId="7719CD1A" w14:textId="2E24512F" w:rsidR="00AD2DB9" w:rsidRDefault="00AD2DB9" w:rsidP="00187782">
      <w:pPr>
        <w:spacing w:after="0" w:line="240" w:lineRule="auto"/>
        <w:ind w:right="20"/>
        <w:jc w:val="both"/>
        <w:rPr>
          <w:rFonts w:asciiTheme="majorHAnsi" w:hAnsiTheme="majorHAnsi" w:cstheme="majorHAnsi"/>
          <w:b/>
          <w:color w:val="0D0D0D" w:themeColor="text1" w:themeTint="F2"/>
          <w:sz w:val="20"/>
          <w:szCs w:val="20"/>
        </w:rPr>
      </w:pPr>
      <w:r>
        <w:rPr>
          <w:rFonts w:asciiTheme="majorHAnsi" w:hAnsiTheme="majorHAnsi" w:cstheme="majorHAnsi"/>
          <w:b/>
          <w:color w:val="0D0D0D" w:themeColor="text1" w:themeTint="F2"/>
          <w:sz w:val="20"/>
          <w:szCs w:val="20"/>
        </w:rPr>
        <w:t>c) wadium</w:t>
      </w:r>
    </w:p>
    <w:p w14:paraId="424B47B9" w14:textId="77777777" w:rsidR="00AD2DB9" w:rsidRDefault="00AD2DB9" w:rsidP="00187782">
      <w:pPr>
        <w:spacing w:after="0" w:line="240" w:lineRule="auto"/>
        <w:ind w:right="20"/>
        <w:jc w:val="both"/>
        <w:rPr>
          <w:rFonts w:asciiTheme="majorHAnsi" w:hAnsiTheme="majorHAnsi" w:cstheme="majorHAnsi"/>
          <w:b/>
          <w:color w:val="0D0D0D" w:themeColor="text1" w:themeTint="F2"/>
          <w:sz w:val="20"/>
          <w:szCs w:val="20"/>
        </w:rPr>
      </w:pPr>
    </w:p>
    <w:p w14:paraId="4DABAECA" w14:textId="252427DB" w:rsidR="00AD2DB9" w:rsidRPr="00AD2DB9" w:rsidRDefault="00AD2DB9" w:rsidP="00187782">
      <w:pPr>
        <w:spacing w:after="0" w:line="240" w:lineRule="auto"/>
        <w:ind w:right="20"/>
        <w:jc w:val="both"/>
        <w:rPr>
          <w:rFonts w:asciiTheme="majorHAnsi" w:hAnsiTheme="majorHAnsi" w:cstheme="majorHAnsi"/>
          <w:b/>
          <w:color w:val="0D0D0D" w:themeColor="text1" w:themeTint="F2"/>
          <w:sz w:val="20"/>
          <w:szCs w:val="20"/>
        </w:rPr>
      </w:pPr>
      <w:r w:rsidRPr="00AD2DB9">
        <w:rPr>
          <w:rFonts w:asciiTheme="majorHAnsi" w:hAnsiTheme="majorHAnsi" w:cstheme="majorHAnsi"/>
          <w:b/>
          <w:color w:val="0D0D0D" w:themeColor="text1" w:themeTint="F2"/>
          <w:sz w:val="20"/>
          <w:szCs w:val="20"/>
        </w:rPr>
        <w:t>Wymagana forma:</w:t>
      </w:r>
    </w:p>
    <w:p w14:paraId="4E5D5273" w14:textId="189F5E79" w:rsidR="00AD2DB9" w:rsidRPr="00AD2DB9" w:rsidRDefault="00AD2DB9" w:rsidP="00187782">
      <w:pPr>
        <w:pStyle w:val="Tekstpodstawowy"/>
        <w:spacing w:after="0" w:line="240" w:lineRule="auto"/>
        <w:ind w:right="20"/>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 xml:space="preserve">- </w:t>
      </w:r>
      <w:r w:rsidRPr="00AD2DB9">
        <w:rPr>
          <w:rFonts w:asciiTheme="majorHAnsi" w:hAnsiTheme="majorHAnsi" w:cstheme="majorHAnsi"/>
          <w:color w:val="0D0D0D" w:themeColor="text1" w:themeTint="F2"/>
          <w:sz w:val="20"/>
          <w:szCs w:val="20"/>
        </w:rPr>
        <w:t xml:space="preserve">Wadium wnoszone w poręczeniach lub gwarancjach należy załączyć do oferty w oryginale w postaci dokumentu elektronicznego podpisanego kwalifikowanym podpisem elektronicznym przez wystawcę dokumentu. </w:t>
      </w:r>
    </w:p>
    <w:p w14:paraId="6D30E229" w14:textId="5C6DA411" w:rsidR="00AD2DB9" w:rsidRPr="00AD2DB9" w:rsidRDefault="00AD2DB9" w:rsidP="00187782">
      <w:pPr>
        <w:pStyle w:val="Tekstpodstawowy"/>
        <w:spacing w:after="0" w:line="240" w:lineRule="auto"/>
        <w:ind w:right="20"/>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 xml:space="preserve">- </w:t>
      </w:r>
      <w:r w:rsidRPr="00AD2DB9">
        <w:rPr>
          <w:rFonts w:asciiTheme="majorHAnsi" w:hAnsiTheme="majorHAnsi" w:cstheme="majorHAnsi"/>
          <w:color w:val="0D0D0D" w:themeColor="text1" w:themeTint="F2"/>
          <w:sz w:val="20"/>
          <w:szCs w:val="20"/>
        </w:rPr>
        <w:t>Zamawiający zaleca załączenie do oferty dokumentu potwierdzającego wniesienie wadium w pieniądzu na rachunek bankowy zamawiającego. Czynność ta skróci czas badania ofert.</w:t>
      </w:r>
    </w:p>
    <w:p w14:paraId="41E4991E" w14:textId="77777777" w:rsidR="00AD2DB9" w:rsidRPr="00AD2DB9" w:rsidRDefault="00AD2DB9" w:rsidP="00187782">
      <w:pPr>
        <w:spacing w:after="0" w:line="240" w:lineRule="auto"/>
        <w:jc w:val="both"/>
        <w:rPr>
          <w:rFonts w:asciiTheme="majorHAnsi" w:hAnsiTheme="majorHAnsi" w:cstheme="majorHAnsi"/>
          <w:b/>
          <w:bCs/>
          <w:color w:val="0D0D0D" w:themeColor="text1" w:themeTint="F2"/>
          <w:sz w:val="20"/>
          <w:szCs w:val="20"/>
        </w:rPr>
      </w:pPr>
    </w:p>
    <w:p w14:paraId="104EBE42" w14:textId="1C79D485" w:rsidR="006D3D6A" w:rsidRPr="0066438F" w:rsidRDefault="00AD2DB9" w:rsidP="00187782">
      <w:pPr>
        <w:spacing w:after="0" w:line="240" w:lineRule="auto"/>
        <w:jc w:val="both"/>
        <w:rPr>
          <w:rFonts w:ascii="Calibri Light" w:hAnsi="Calibri Light" w:cs="Calibri Light"/>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18FDCB81" w:rsidR="006D3D6A" w:rsidRDefault="006D3D6A" w:rsidP="00187782">
      <w:pPr>
        <w:spacing w:after="0" w:line="240" w:lineRule="auto"/>
        <w:jc w:val="both"/>
        <w:rPr>
          <w:rFonts w:ascii="Calibri Light" w:hAnsi="Calibri Light" w:cs="Calibri Light"/>
          <w:sz w:val="20"/>
          <w:szCs w:val="20"/>
        </w:rPr>
      </w:pPr>
    </w:p>
    <w:p w14:paraId="7F96D425"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680A5B11"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66438F" w:rsidRDefault="00323F73" w:rsidP="00187782">
      <w:pPr>
        <w:spacing w:after="0" w:line="240" w:lineRule="auto"/>
        <w:jc w:val="both"/>
        <w:rPr>
          <w:rFonts w:ascii="Calibri Light" w:hAnsi="Calibri Light" w:cs="Calibri Light"/>
          <w:sz w:val="20"/>
          <w:szCs w:val="20"/>
        </w:rPr>
      </w:pPr>
    </w:p>
    <w:p w14:paraId="29BBE420" w14:textId="432E998E" w:rsidR="006D3D6A" w:rsidRPr="0066438F" w:rsidRDefault="00AD2DB9" w:rsidP="0018778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e</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323F73">
        <w:rPr>
          <w:rFonts w:ascii="Calibri Light" w:hAnsi="Calibri Light" w:cs="Calibri Light"/>
          <w:b/>
          <w:bCs/>
          <w:sz w:val="20"/>
          <w:szCs w:val="20"/>
        </w:rPr>
        <w:t xml:space="preserve"> (wzór – załącznik nr 10)</w:t>
      </w:r>
      <w:r w:rsidR="00187782">
        <w:rPr>
          <w:rFonts w:ascii="Calibri Light" w:hAnsi="Calibri Light" w:cs="Calibri Light"/>
          <w:b/>
          <w:bCs/>
          <w:sz w:val="20"/>
          <w:szCs w:val="20"/>
        </w:rPr>
        <w:t xml:space="preserve"> </w:t>
      </w:r>
    </w:p>
    <w:p w14:paraId="282B6C21"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66438F">
        <w:rPr>
          <w:rFonts w:ascii="Calibri Light" w:hAnsi="Calibri Light" w:cs="Calibri Light"/>
          <w:sz w:val="20"/>
          <w:szCs w:val="20"/>
        </w:rPr>
        <w:lastRenderedPageBreak/>
        <w:t>zobowiązani dołączyć do oferty oświadczenie, z którego wynika, które roboty budowlane, dostawy lub usługi wykonają poszczególni wykonawcy.</w:t>
      </w:r>
    </w:p>
    <w:p w14:paraId="3E7725C5" w14:textId="77777777" w:rsidR="006D3D6A" w:rsidRPr="0066438F" w:rsidRDefault="006D3D6A" w:rsidP="00187782">
      <w:pPr>
        <w:spacing w:after="0" w:line="240" w:lineRule="auto"/>
        <w:jc w:val="both"/>
        <w:rPr>
          <w:rFonts w:ascii="Calibri Light" w:hAnsi="Calibri Light" w:cs="Calibri Light"/>
          <w:sz w:val="20"/>
          <w:szCs w:val="20"/>
        </w:rPr>
      </w:pPr>
    </w:p>
    <w:p w14:paraId="7BF0CED4" w14:textId="2C95123B"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0D99F41B"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66438F" w:rsidRDefault="00AD2DB9" w:rsidP="00CC124D">
      <w:pPr>
        <w:spacing w:after="0" w:line="240" w:lineRule="auto"/>
        <w:rPr>
          <w:rFonts w:ascii="Calibri Light" w:hAnsi="Calibri Light" w:cs="Calibri Light"/>
          <w:sz w:val="20"/>
          <w:szCs w:val="20"/>
        </w:rPr>
      </w:pPr>
    </w:p>
    <w:p w14:paraId="699646E6" w14:textId="77777777" w:rsidR="006755A4" w:rsidRPr="0066438F" w:rsidRDefault="006755A4" w:rsidP="00CC124D">
      <w:pPr>
        <w:spacing w:after="0" w:line="240" w:lineRule="auto"/>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którego oferta została najwyżej oceniona,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3F221629" w14:textId="77777777" w:rsidR="006D3D6A" w:rsidRPr="00915255" w:rsidRDefault="00915255" w:rsidP="00CC124D">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006D3D6A" w:rsidRPr="00915255">
        <w:rPr>
          <w:rFonts w:ascii="Calibri Light" w:hAnsi="Calibri Light" w:cs="Calibri Light"/>
          <w:b/>
          <w:bCs/>
          <w:sz w:val="20"/>
          <w:szCs w:val="20"/>
          <w:u w:val="single"/>
        </w:rPr>
        <w:t xml:space="preserve"> potwierdzających brak podstaw wykluczenia:</w:t>
      </w:r>
    </w:p>
    <w:p w14:paraId="19B90B46" w14:textId="77777777" w:rsidR="006755A4" w:rsidRPr="0066438F" w:rsidRDefault="006755A4" w:rsidP="00CC124D">
      <w:pPr>
        <w:spacing w:after="0" w:line="240" w:lineRule="auto"/>
        <w:rPr>
          <w:rFonts w:ascii="Calibri Light" w:hAnsi="Calibri Light" w:cs="Calibri Light"/>
          <w:sz w:val="20"/>
          <w:szCs w:val="20"/>
        </w:rPr>
      </w:pPr>
    </w:p>
    <w:p w14:paraId="6AF230E1"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Default="00417878" w:rsidP="00CC124D">
      <w:pPr>
        <w:spacing w:after="0" w:line="240" w:lineRule="auto"/>
        <w:jc w:val="both"/>
        <w:rPr>
          <w:rFonts w:ascii="Calibri Light" w:hAnsi="Calibri Light" w:cs="Calibri Light"/>
          <w:sz w:val="20"/>
          <w:szCs w:val="20"/>
        </w:rPr>
      </w:pPr>
    </w:p>
    <w:p w14:paraId="29705DA4" w14:textId="77777777" w:rsidR="00417878" w:rsidRPr="0066438F" w:rsidRDefault="00417878" w:rsidP="00323F73">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62F42483"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b)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4B29A30F"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p>
    <w:p w14:paraId="17615EC1" w14:textId="77777777" w:rsidR="00417878" w:rsidRPr="00417878" w:rsidRDefault="00417878" w:rsidP="00323F7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0D7CBF99" w14:textId="237A8D4F" w:rsidR="00417878" w:rsidRPr="00417878" w:rsidRDefault="00417878" w:rsidP="00323F7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5CF0DE1"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7354142D" w14:textId="1E6B3CE3"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c)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93EE1">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B96FF53"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p>
    <w:p w14:paraId="6ACE1274" w14:textId="77777777" w:rsidR="00417878" w:rsidRPr="00417878" w:rsidRDefault="00417878" w:rsidP="00323F7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lastRenderedPageBreak/>
        <w:t xml:space="preserve">W przypadku składania oferty wspólnej ww. zaświadczenie składa każdy z Wykonawców składających ofertę wspólną. </w:t>
      </w:r>
    </w:p>
    <w:p w14:paraId="7EA6DD5B" w14:textId="6DC5A4BD" w:rsidR="00417878" w:rsidRPr="00417878" w:rsidRDefault="00417878" w:rsidP="00323F7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6286D794"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6A093BC7"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d)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7F473A86"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p>
    <w:p w14:paraId="6A9D22D5" w14:textId="77777777" w:rsidR="00417878" w:rsidRPr="00417878" w:rsidRDefault="00417878" w:rsidP="00323F7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94E44D5"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67F8199E"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sidR="00DA0D2A">
        <w:rPr>
          <w:rFonts w:ascii="Calibri Light" w:hAnsi="Calibri Light" w:cs="Cambria"/>
          <w:b/>
          <w:bCs/>
          <w:sz w:val="20"/>
          <w:szCs w:val="20"/>
        </w:rPr>
        <w:t>7</w:t>
      </w:r>
      <w:r w:rsidR="004D5F48">
        <w:rPr>
          <w:rFonts w:ascii="Calibri Light" w:hAnsi="Calibri Light" w:cs="Cambria"/>
          <w:b/>
          <w:bCs/>
          <w:sz w:val="20"/>
          <w:szCs w:val="20"/>
        </w:rPr>
        <w:t xml:space="preserve"> </w:t>
      </w:r>
      <w:r w:rsidRPr="00417878">
        <w:rPr>
          <w:rFonts w:ascii="Calibri Light" w:hAnsi="Calibri Light" w:cs="Cambria"/>
          <w:b/>
          <w:bCs/>
          <w:sz w:val="20"/>
          <w:szCs w:val="20"/>
        </w:rPr>
        <w:t xml:space="preserve">do SWZ </w:t>
      </w:r>
    </w:p>
    <w:p w14:paraId="0A11A6A8" w14:textId="16598417" w:rsidR="00417878" w:rsidRDefault="00417878" w:rsidP="00CC124D">
      <w:pPr>
        <w:autoSpaceDE w:val="0"/>
        <w:autoSpaceDN w:val="0"/>
        <w:adjustRightInd w:val="0"/>
        <w:spacing w:after="0" w:line="240" w:lineRule="auto"/>
        <w:rPr>
          <w:rFonts w:ascii="Cambria" w:hAnsi="Cambria" w:cs="Cambria"/>
          <w:color w:val="7030A0"/>
          <w:sz w:val="24"/>
          <w:szCs w:val="24"/>
        </w:rPr>
      </w:pPr>
    </w:p>
    <w:p w14:paraId="1E8423F4" w14:textId="77777777" w:rsidR="00866A7D" w:rsidRPr="00BC2D78" w:rsidRDefault="00866A7D" w:rsidP="00CC124D">
      <w:pPr>
        <w:autoSpaceDE w:val="0"/>
        <w:autoSpaceDN w:val="0"/>
        <w:adjustRightInd w:val="0"/>
        <w:spacing w:after="0" w:line="240" w:lineRule="auto"/>
        <w:rPr>
          <w:rFonts w:ascii="Cambria" w:hAnsi="Cambria" w:cs="Cambria"/>
          <w:color w:val="7030A0"/>
          <w:sz w:val="24"/>
          <w:szCs w:val="24"/>
        </w:rPr>
      </w:pPr>
    </w:p>
    <w:p w14:paraId="62332EF4" w14:textId="77777777" w:rsidR="00417878" w:rsidRPr="00323F73" w:rsidRDefault="00417878" w:rsidP="00CC124D">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609D421F" w14:textId="6BB60FA1" w:rsidR="006D3D6A" w:rsidRPr="00323F73" w:rsidRDefault="00417878" w:rsidP="00CC124D">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W przypadku Wykonawców wspólnie składających ofertę dokumenty, o których mowa w </w:t>
      </w:r>
      <w:r w:rsidR="00AD2DB9" w:rsidRPr="00323F73">
        <w:rPr>
          <w:rFonts w:ascii="Calibri Light" w:hAnsi="Calibri Light"/>
          <w:color w:val="262626" w:themeColor="text1" w:themeTint="D9"/>
          <w:sz w:val="20"/>
          <w:szCs w:val="20"/>
        </w:rPr>
        <w:t xml:space="preserve">ust. 9.2.1/ </w:t>
      </w:r>
      <w:r w:rsidRPr="00323F73">
        <w:rPr>
          <w:rFonts w:ascii="Calibri Light" w:hAnsi="Calibri Light"/>
          <w:color w:val="262626" w:themeColor="text1" w:themeTint="D9"/>
          <w:sz w:val="20"/>
          <w:szCs w:val="20"/>
        </w:rPr>
        <w:t>pkt a) – e), zobowiązany jest złożyć każdy z Wykonawców wspólnie składających ofertę.</w:t>
      </w:r>
    </w:p>
    <w:p w14:paraId="0BFE864B" w14:textId="77777777" w:rsidR="00417878" w:rsidRPr="00BC2D78" w:rsidRDefault="00417878" w:rsidP="00CC124D">
      <w:pPr>
        <w:spacing w:after="0" w:line="240" w:lineRule="auto"/>
        <w:rPr>
          <w:rFonts w:ascii="Cambria" w:hAnsi="Cambria"/>
          <w:sz w:val="20"/>
          <w:szCs w:val="20"/>
        </w:rPr>
      </w:pPr>
    </w:p>
    <w:p w14:paraId="3E72955B"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4CD8A10B" w14:textId="77777777" w:rsidR="004C3DC8" w:rsidRDefault="004C3DC8" w:rsidP="004C3DC8">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2DA70CCC" w14:textId="77777777" w:rsidR="004C3DC8" w:rsidRDefault="004C3DC8" w:rsidP="004C3DC8">
      <w:pPr>
        <w:spacing w:after="0" w:line="240" w:lineRule="auto"/>
        <w:jc w:val="both"/>
        <w:rPr>
          <w:rFonts w:ascii="Calibri Light" w:hAnsi="Calibri Light" w:cs="Calibri Light"/>
          <w:b/>
          <w:bCs/>
          <w:sz w:val="20"/>
          <w:szCs w:val="20"/>
          <w:u w:val="single"/>
        </w:rPr>
      </w:pPr>
    </w:p>
    <w:p w14:paraId="7CA2B3DD" w14:textId="77777777" w:rsidR="004C3DC8" w:rsidRPr="000B1CF4" w:rsidRDefault="004C3DC8" w:rsidP="00323F73">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Default="004C3DC8" w:rsidP="004C3DC8">
      <w:pPr>
        <w:spacing w:after="0" w:line="240" w:lineRule="auto"/>
        <w:ind w:left="567"/>
        <w:jc w:val="both"/>
        <w:rPr>
          <w:rFonts w:ascii="Calibri Light" w:hAnsi="Calibri Light" w:cs="Calibri Light"/>
          <w:sz w:val="20"/>
          <w:szCs w:val="20"/>
        </w:rPr>
      </w:pPr>
    </w:p>
    <w:p w14:paraId="05AAC353" w14:textId="77777777" w:rsidR="00323F73" w:rsidRPr="000B1CF4" w:rsidRDefault="00323F73" w:rsidP="004C3DC8">
      <w:pPr>
        <w:spacing w:after="0" w:line="240" w:lineRule="auto"/>
        <w:ind w:left="567"/>
        <w:jc w:val="both"/>
        <w:rPr>
          <w:rFonts w:ascii="Calibri Light" w:hAnsi="Calibri Light" w:cs="Calibri Light"/>
          <w:sz w:val="20"/>
          <w:szCs w:val="20"/>
        </w:rPr>
      </w:pPr>
    </w:p>
    <w:p w14:paraId="209A1A73" w14:textId="77777777" w:rsidR="006D3D6A" w:rsidRPr="00915255" w:rsidRDefault="00915255" w:rsidP="004C3DC8">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4C3DC8">
        <w:rPr>
          <w:rFonts w:ascii="Calibri Light" w:hAnsi="Calibri Light" w:cs="Calibri Light"/>
          <w:b/>
          <w:bCs/>
          <w:sz w:val="20"/>
          <w:szCs w:val="20"/>
          <w:u w:val="single"/>
        </w:rPr>
        <w:t>3</w:t>
      </w:r>
      <w:r>
        <w:rPr>
          <w:rFonts w:ascii="Calibri Light" w:hAnsi="Calibri Light" w:cs="Calibri Light"/>
          <w:b/>
          <w:bCs/>
          <w:sz w:val="20"/>
          <w:szCs w:val="20"/>
          <w:u w:val="single"/>
        </w:rPr>
        <w:t>/</w:t>
      </w:r>
      <w:r w:rsidR="006D3D6A"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438F" w:rsidRDefault="006755A4" w:rsidP="00CC124D">
      <w:pPr>
        <w:spacing w:after="0" w:line="240" w:lineRule="auto"/>
        <w:jc w:val="both"/>
        <w:rPr>
          <w:rFonts w:ascii="Calibri Light" w:hAnsi="Calibri Light" w:cs="Calibri Light"/>
          <w:sz w:val="20"/>
          <w:szCs w:val="20"/>
        </w:rPr>
      </w:pPr>
    </w:p>
    <w:p w14:paraId="2FE20FC3" w14:textId="77777777" w:rsidR="006D3D6A" w:rsidRPr="0066438F" w:rsidRDefault="006755A4" w:rsidP="00323F73">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t>
      </w:r>
      <w:r w:rsidR="006D3D6A" w:rsidRPr="00323F73">
        <w:rPr>
          <w:rFonts w:ascii="Calibri Light" w:hAnsi="Calibri Light" w:cs="Calibri Light"/>
          <w:b/>
          <w:bCs/>
          <w:sz w:val="20"/>
          <w:szCs w:val="20"/>
        </w:rPr>
        <w:t xml:space="preserve">wykazu robót budowlanych </w:t>
      </w:r>
      <w:r w:rsidR="006D3D6A"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66438F">
        <w:rPr>
          <w:rFonts w:ascii="Calibri Light" w:hAnsi="Calibri Light" w:cs="Calibri Light"/>
          <w:i/>
          <w:iCs/>
          <w:sz w:val="20"/>
          <w:szCs w:val="20"/>
        </w:rPr>
        <w:t xml:space="preserve">oraz </w:t>
      </w:r>
      <w:r w:rsidR="006D3D6A" w:rsidRPr="004C3DC8">
        <w:rPr>
          <w:rFonts w:ascii="Calibri Light" w:hAnsi="Calibri Light" w:cs="Calibri Light"/>
          <w:i/>
          <w:iCs/>
          <w:sz w:val="20"/>
          <w:szCs w:val="20"/>
          <w:u w:val="single"/>
        </w:rPr>
        <w:t>załączeniem dowodów określających, czy te roboty budowlane zostały wykonane należycie,</w:t>
      </w:r>
      <w:r w:rsidR="006D3D6A"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845B40" w:rsidRDefault="00845B40" w:rsidP="00323F73">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sidR="004D5F48">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650888C3" w14:textId="77777777" w:rsidR="00845B40" w:rsidRPr="0066438F" w:rsidRDefault="00845B40" w:rsidP="004C3DC8">
      <w:pPr>
        <w:spacing w:after="0" w:line="240" w:lineRule="auto"/>
        <w:ind w:left="567"/>
        <w:jc w:val="both"/>
        <w:rPr>
          <w:rFonts w:ascii="Calibri Light" w:hAnsi="Calibri Light" w:cs="Calibri Light"/>
          <w:sz w:val="20"/>
          <w:szCs w:val="20"/>
        </w:rPr>
      </w:pPr>
    </w:p>
    <w:p w14:paraId="13739475" w14:textId="77777777" w:rsidR="006D3D6A" w:rsidRPr="0066438F" w:rsidRDefault="006755A4" w:rsidP="00323F73">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 xml:space="preserve">b) </w:t>
      </w:r>
      <w:r w:rsidR="006D3D6A" w:rsidRPr="00323F73">
        <w:rPr>
          <w:rFonts w:ascii="Calibri Light" w:hAnsi="Calibri Light" w:cs="Calibri Light"/>
          <w:b/>
          <w:bCs/>
          <w:sz w:val="20"/>
          <w:szCs w:val="20"/>
        </w:rPr>
        <w:t>wykazu osób</w:t>
      </w:r>
      <w:r w:rsidR="006D3D6A" w:rsidRPr="0066438F">
        <w:rPr>
          <w:rFonts w:ascii="Calibri Light" w:hAnsi="Calibri Light" w:cs="Calibri Light"/>
          <w:sz w:val="20"/>
          <w:szCs w:val="20"/>
        </w:rPr>
        <w:t xml:space="preserve">, skierowanych przez wykonawcę do realizacji zamówienia publicznego, w szczególności odpowiedzialnych za </w:t>
      </w:r>
      <w:r w:rsidR="006D3D6A" w:rsidRPr="00BC2D78">
        <w:rPr>
          <w:rFonts w:ascii="Calibri Light" w:hAnsi="Calibri Light" w:cs="Calibri Light"/>
          <w:b/>
          <w:bCs/>
          <w:sz w:val="20"/>
          <w:szCs w:val="20"/>
        </w:rPr>
        <w:t>kierowanie robotami budowlanymi</w:t>
      </w:r>
      <w:r w:rsidR="006D3D6A"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Pr>
          <w:rFonts w:ascii="Calibri Light" w:hAnsi="Calibri Light" w:cs="Calibri Light"/>
          <w:sz w:val="20"/>
          <w:szCs w:val="20"/>
        </w:rPr>
        <w:t xml:space="preserve"> </w:t>
      </w:r>
    </w:p>
    <w:p w14:paraId="54130A65" w14:textId="06C15024" w:rsidR="00845B40" w:rsidRPr="00845B40" w:rsidRDefault="00845B40" w:rsidP="00323F73">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sidR="004D5F48">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238BBFF4" w14:textId="040ABB33" w:rsidR="00AD2DB9" w:rsidRDefault="00AD2DB9" w:rsidP="00CC124D">
      <w:pPr>
        <w:spacing w:after="0" w:line="240" w:lineRule="auto"/>
        <w:rPr>
          <w:rFonts w:ascii="Calibri Light" w:hAnsi="Calibri Light" w:cs="Calibri Light"/>
          <w:sz w:val="20"/>
          <w:szCs w:val="20"/>
        </w:rPr>
      </w:pPr>
    </w:p>
    <w:p w14:paraId="2ABC3D27" w14:textId="1282C40B" w:rsidR="00A64DA7" w:rsidRDefault="00A64DA7" w:rsidP="00CC124D">
      <w:pPr>
        <w:spacing w:after="0" w:line="240" w:lineRule="auto"/>
        <w:rPr>
          <w:rFonts w:ascii="Calibri Light" w:hAnsi="Calibri Light" w:cs="Calibri Light"/>
          <w:sz w:val="20"/>
          <w:szCs w:val="20"/>
        </w:rPr>
      </w:pPr>
    </w:p>
    <w:p w14:paraId="3DA7A50A" w14:textId="77777777" w:rsidR="00A64DA7" w:rsidRPr="0066438F" w:rsidRDefault="00A64DA7" w:rsidP="00CC124D">
      <w:pPr>
        <w:spacing w:after="0" w:line="240" w:lineRule="auto"/>
        <w:rPr>
          <w:rFonts w:ascii="Calibri Light" w:hAnsi="Calibri Light" w:cs="Calibri Light"/>
          <w:sz w:val="20"/>
          <w:szCs w:val="20"/>
        </w:rPr>
      </w:pPr>
    </w:p>
    <w:p w14:paraId="233C56C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lastRenderedPageBreak/>
        <w:t xml:space="preserve">UWAGA: (dotycząca wszystkich oświadczeń i podmiotowych środków dowodowych): </w:t>
      </w:r>
    </w:p>
    <w:p w14:paraId="5CD8DFB0"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070A37E9" w14:textId="77777777" w:rsidR="00915255" w:rsidRPr="00866A7D" w:rsidRDefault="00915255" w:rsidP="00323F73">
      <w:pPr>
        <w:autoSpaceDE w:val="0"/>
        <w:autoSpaceDN w:val="0"/>
        <w:adjustRightInd w:val="0"/>
        <w:spacing w:after="0" w:line="240" w:lineRule="auto"/>
        <w:ind w:left="426"/>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2E0F985F"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27554D3B" w14:textId="7A27922E" w:rsidR="00915255" w:rsidRPr="004C3DC8" w:rsidRDefault="00915255" w:rsidP="00323F73">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73AD4F2D"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1452DDB8" w14:textId="50BB2962" w:rsidR="00BC2D78" w:rsidRPr="00841289" w:rsidRDefault="00BC2D78" w:rsidP="00323F73">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323F73">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1B7E8F26"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61465B93"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915255" w:rsidRDefault="00DE00DE" w:rsidP="00CC124D">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4C3DC8">
        <w:rPr>
          <w:rFonts w:ascii="Calibri Light" w:hAnsi="Calibri Light"/>
          <w:b/>
          <w:bCs/>
          <w:sz w:val="20"/>
          <w:szCs w:val="20"/>
        </w:rPr>
        <w:t>4</w:t>
      </w:r>
      <w:r>
        <w:rPr>
          <w:rFonts w:ascii="Calibri Light" w:hAnsi="Calibri Light"/>
          <w:b/>
          <w:bCs/>
          <w:sz w:val="20"/>
          <w:szCs w:val="20"/>
        </w:rPr>
        <w:t>/</w:t>
      </w:r>
      <w:r w:rsidR="00915255"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sidR="00915255">
        <w:rPr>
          <w:rFonts w:ascii="Calibri Light" w:hAnsi="Calibri Light"/>
          <w:b/>
          <w:bCs/>
          <w:sz w:val="20"/>
          <w:szCs w:val="20"/>
        </w:rPr>
        <w:t>9.2.1/</w:t>
      </w:r>
      <w:r w:rsidR="00915255" w:rsidRPr="00915255">
        <w:rPr>
          <w:rFonts w:ascii="Calibri Light" w:hAnsi="Calibri Light"/>
          <w:b/>
          <w:bCs/>
          <w:sz w:val="20"/>
          <w:szCs w:val="20"/>
        </w:rPr>
        <w:t xml:space="preserve">. </w:t>
      </w:r>
    </w:p>
    <w:p w14:paraId="5F0F3898"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Default="00915255" w:rsidP="00CC124D">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915255"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77777777" w:rsidR="00915255" w:rsidRPr="00915255" w:rsidRDefault="00845B40" w:rsidP="00CC124D">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00DE00DE">
        <w:rPr>
          <w:rFonts w:ascii="Calibri Light" w:hAnsi="Calibri Light" w:cs="Cambria"/>
          <w:sz w:val="20"/>
          <w:szCs w:val="20"/>
        </w:rPr>
        <w:t>/</w:t>
      </w:r>
      <w:r w:rsidR="00915255"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00915255"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00915255"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00915255" w:rsidRPr="00915255">
        <w:rPr>
          <w:rFonts w:ascii="Calibri Light" w:hAnsi="Calibri Light"/>
          <w:sz w:val="20"/>
          <w:szCs w:val="20"/>
        </w:rPr>
        <w:t xml:space="preserve">mowa w pkt </w:t>
      </w:r>
      <w:r>
        <w:rPr>
          <w:rFonts w:ascii="Calibri Light" w:hAnsi="Calibri Light"/>
          <w:sz w:val="20"/>
          <w:szCs w:val="20"/>
        </w:rPr>
        <w:t>9</w:t>
      </w:r>
      <w:r w:rsidR="00915255"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38652E13"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1CA55BEE"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24C154C1" w14:textId="77777777" w:rsidR="00915255" w:rsidRPr="00915255" w:rsidRDefault="00845B40"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00915255"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00915255"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sidR="00BC2D78">
        <w:rPr>
          <w:rFonts w:ascii="Calibri Light" w:hAnsi="Calibri Light"/>
          <w:sz w:val="20"/>
          <w:szCs w:val="20"/>
        </w:rPr>
        <w:t xml:space="preserve"> </w:t>
      </w:r>
      <w:r w:rsidR="00915255" w:rsidRPr="00915255">
        <w:rPr>
          <w:rFonts w:ascii="Calibri Light" w:hAnsi="Calibri Light"/>
          <w:sz w:val="20"/>
          <w:szCs w:val="20"/>
        </w:rPr>
        <w:t xml:space="preserve">1, 2 i 4 ustawy Pzp </w:t>
      </w:r>
    </w:p>
    <w:p w14:paraId="27DD24A4"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9D367B7"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sidR="00845B40">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w:t>
      </w:r>
      <w:r w:rsidR="00845B40" w:rsidRPr="00BC2D78">
        <w:rPr>
          <w:rFonts w:ascii="Calibri Light" w:hAnsi="Calibri Light"/>
          <w:b/>
          <w:bCs/>
          <w:sz w:val="20"/>
          <w:szCs w:val="20"/>
        </w:rPr>
        <w:t xml:space="preserve"> </w:t>
      </w:r>
      <w:r w:rsidRPr="00BC2D78">
        <w:rPr>
          <w:rFonts w:ascii="Calibri Light" w:hAnsi="Calibri Light"/>
          <w:b/>
          <w:bCs/>
          <w:sz w:val="20"/>
          <w:szCs w:val="20"/>
        </w:rPr>
        <w:t>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w:t>
      </w:r>
      <w:r w:rsidR="00845B40" w:rsidRPr="00BC2D78">
        <w:rPr>
          <w:rFonts w:ascii="Calibri Light" w:hAnsi="Calibri Light"/>
          <w:b/>
          <w:bCs/>
          <w:sz w:val="20"/>
          <w:szCs w:val="20"/>
        </w:rPr>
        <w:t xml:space="preserve"> </w:t>
      </w:r>
      <w:r w:rsidRPr="00BC2D78">
        <w:rPr>
          <w:rFonts w:ascii="Calibri Light" w:hAnsi="Calibri Light"/>
          <w:b/>
          <w:bCs/>
          <w:sz w:val="20"/>
          <w:szCs w:val="20"/>
        </w:rPr>
        <w:t>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6E3EC3E6"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78EE4863" w14:textId="77777777" w:rsidR="00915255" w:rsidRPr="00915255" w:rsidRDefault="00915255" w:rsidP="00CC124D">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sidR="00845B40">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sidR="00845B40">
        <w:rPr>
          <w:rFonts w:ascii="Calibri Light" w:hAnsi="Calibri Light"/>
          <w:sz w:val="20"/>
          <w:szCs w:val="20"/>
        </w:rPr>
        <w:t xml:space="preserve"> </w:t>
      </w:r>
      <w:r w:rsidRPr="00915255">
        <w:rPr>
          <w:rFonts w:ascii="Calibri Light" w:hAnsi="Calibri Light"/>
          <w:sz w:val="20"/>
          <w:szCs w:val="20"/>
        </w:rPr>
        <w:t>1 i pkt.</w:t>
      </w:r>
      <w:r w:rsidR="00845B40">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sidR="001360CD">
        <w:rPr>
          <w:rFonts w:ascii="Calibri Light" w:hAnsi="Calibri Light"/>
          <w:sz w:val="20"/>
          <w:szCs w:val="20"/>
        </w:rPr>
        <w:t xml:space="preserve"> </w:t>
      </w:r>
      <w:r w:rsidRPr="00915255">
        <w:rPr>
          <w:rFonts w:ascii="Calibri Light" w:hAnsi="Calibri Light"/>
          <w:sz w:val="20"/>
          <w:szCs w:val="20"/>
        </w:rPr>
        <w:t>1 pkt.</w:t>
      </w:r>
      <w:r w:rsidR="001360CD">
        <w:rPr>
          <w:rFonts w:ascii="Calibri Light" w:hAnsi="Calibri Light"/>
          <w:sz w:val="20"/>
          <w:szCs w:val="20"/>
        </w:rPr>
        <w:t xml:space="preserve"> </w:t>
      </w:r>
      <w:r w:rsidRPr="00915255">
        <w:rPr>
          <w:rFonts w:ascii="Calibri Light" w:hAnsi="Calibri Light"/>
          <w:sz w:val="20"/>
          <w:szCs w:val="20"/>
        </w:rPr>
        <w:t>1,</w:t>
      </w:r>
      <w:r w:rsidR="001360CD">
        <w:rPr>
          <w:rFonts w:ascii="Calibri Light" w:hAnsi="Calibri Light"/>
          <w:sz w:val="20"/>
          <w:szCs w:val="20"/>
        </w:rPr>
        <w:t xml:space="preserve"> </w:t>
      </w:r>
      <w:r w:rsidRPr="00915255">
        <w:rPr>
          <w:rFonts w:ascii="Calibri Light" w:hAnsi="Calibri Light"/>
          <w:sz w:val="20"/>
          <w:szCs w:val="20"/>
        </w:rPr>
        <w:t>2 i 4 art. 109 ust. 1 pkt 1 , 2 lit. a i b oraz pkt.</w:t>
      </w:r>
      <w:r w:rsidR="001360CD">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Pr>
          <w:rFonts w:ascii="Calibri Light" w:hAnsi="Calibri Light"/>
          <w:sz w:val="20"/>
          <w:szCs w:val="20"/>
        </w:rPr>
        <w:t xml:space="preserve"> </w:t>
      </w:r>
      <w:r w:rsidRPr="00915255">
        <w:rPr>
          <w:rFonts w:ascii="Calibri Light" w:hAnsi="Calibri Light"/>
          <w:sz w:val="20"/>
          <w:szCs w:val="20"/>
        </w:rPr>
        <w:t>3 powyżej.</w:t>
      </w:r>
    </w:p>
    <w:p w14:paraId="685BE54A" w14:textId="77777777" w:rsidR="00915255" w:rsidRDefault="00915255" w:rsidP="00CC124D">
      <w:pPr>
        <w:spacing w:after="0" w:line="240" w:lineRule="auto"/>
      </w:pPr>
    </w:p>
    <w:p w14:paraId="267B67CF" w14:textId="77777777" w:rsidR="006D3D6A" w:rsidRPr="0077187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771879">
        <w:rPr>
          <w:b/>
          <w:bCs/>
          <w:sz w:val="20"/>
          <w:szCs w:val="20"/>
        </w:rPr>
        <w:lastRenderedPageBreak/>
        <w:t xml:space="preserve">10. </w:t>
      </w:r>
      <w:r w:rsidR="006D3D6A" w:rsidRPr="00771879">
        <w:rPr>
          <w:b/>
          <w:bCs/>
          <w:sz w:val="20"/>
          <w:szCs w:val="20"/>
        </w:rPr>
        <w:t>WYMAGANIA DOTYCZĄCE WADIUM.</w:t>
      </w:r>
    </w:p>
    <w:p w14:paraId="674A3103" w14:textId="77777777" w:rsidR="006755A4" w:rsidRPr="006755A4" w:rsidRDefault="006755A4" w:rsidP="00CC124D">
      <w:pPr>
        <w:autoSpaceDE w:val="0"/>
        <w:autoSpaceDN w:val="0"/>
        <w:adjustRightInd w:val="0"/>
        <w:spacing w:after="0" w:line="240" w:lineRule="auto"/>
        <w:rPr>
          <w:rFonts w:ascii="Times New Roman" w:hAnsi="Times New Roman"/>
          <w:color w:val="000000"/>
          <w:sz w:val="24"/>
          <w:szCs w:val="24"/>
        </w:rPr>
      </w:pPr>
    </w:p>
    <w:p w14:paraId="24471E80" w14:textId="6BF3D0FD" w:rsidR="001C7A0B" w:rsidRPr="0066438F" w:rsidRDefault="001C7A0B" w:rsidP="00CC124D">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 </w:t>
      </w:r>
      <w:r w:rsidRPr="0066438F">
        <w:rPr>
          <w:rFonts w:ascii="Calibri Light" w:hAnsi="Calibri Light" w:cs="Calibri Light"/>
          <w:bCs/>
          <w:sz w:val="20"/>
          <w:szCs w:val="20"/>
        </w:rPr>
        <w:t xml:space="preserve">kwocie: </w:t>
      </w:r>
      <w:r w:rsidR="004D53C8">
        <w:rPr>
          <w:rFonts w:ascii="Calibri Light" w:hAnsi="Calibri Light" w:cs="Calibri Light"/>
          <w:bCs/>
          <w:sz w:val="20"/>
          <w:szCs w:val="20"/>
        </w:rPr>
        <w:t>170 000,00 zł.</w:t>
      </w:r>
      <w:r w:rsidRPr="0066438F">
        <w:rPr>
          <w:rFonts w:ascii="Calibri Light" w:hAnsi="Calibri Light" w:cs="Calibri Light"/>
          <w:bCs/>
          <w:sz w:val="20"/>
          <w:szCs w:val="20"/>
        </w:rPr>
        <w:t xml:space="preserve"> (słownie: </w:t>
      </w:r>
      <w:r w:rsidR="004D53C8">
        <w:rPr>
          <w:rFonts w:ascii="Calibri Light" w:hAnsi="Calibri Light" w:cs="Calibri Light"/>
          <w:bCs/>
          <w:sz w:val="20"/>
          <w:szCs w:val="20"/>
        </w:rPr>
        <w:t>sto siedemdziesiąt tysięcy złotych</w:t>
      </w:r>
      <w:r w:rsidRPr="0066438F">
        <w:rPr>
          <w:rFonts w:ascii="Calibri Light" w:hAnsi="Calibri Light" w:cs="Calibri Light"/>
          <w:bCs/>
          <w:sz w:val="20"/>
          <w:szCs w:val="20"/>
        </w:rPr>
        <w:t>).</w:t>
      </w:r>
    </w:p>
    <w:p w14:paraId="5769E93E" w14:textId="77777777" w:rsidR="001C7A0B" w:rsidRPr="0066438F" w:rsidRDefault="001C7A0B" w:rsidP="00CC124D">
      <w:pPr>
        <w:autoSpaceDE w:val="0"/>
        <w:autoSpaceDN w:val="0"/>
        <w:spacing w:after="0" w:line="240" w:lineRule="auto"/>
        <w:jc w:val="both"/>
        <w:rPr>
          <w:rFonts w:ascii="Calibri Light" w:hAnsi="Calibri Light" w:cs="Calibri Light"/>
          <w:bCs/>
          <w:sz w:val="20"/>
          <w:szCs w:val="20"/>
        </w:rPr>
      </w:pPr>
    </w:p>
    <w:p w14:paraId="1525DA13" w14:textId="77777777" w:rsidR="001C7A0B" w:rsidRPr="0066438F" w:rsidRDefault="001C7A0B" w:rsidP="00CC124D">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682BC99D" w14:textId="77777777" w:rsidR="001C7A0B" w:rsidRPr="0066438F" w:rsidRDefault="001C7A0B" w:rsidP="00CC124D">
      <w:pPr>
        <w:autoSpaceDE w:val="0"/>
        <w:autoSpaceDN w:val="0"/>
        <w:spacing w:after="0" w:line="240" w:lineRule="auto"/>
        <w:jc w:val="both"/>
        <w:rPr>
          <w:rFonts w:ascii="Calibri Light" w:hAnsi="Calibri Light" w:cs="Calibri Light"/>
          <w:b/>
          <w:sz w:val="20"/>
          <w:szCs w:val="20"/>
        </w:rPr>
      </w:pPr>
    </w:p>
    <w:p w14:paraId="72E28D82" w14:textId="77777777" w:rsidR="001C7A0B" w:rsidRPr="0066438F" w:rsidRDefault="001C7A0B" w:rsidP="00CC124D">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785BAFA1" w14:textId="77777777" w:rsidR="001C7A0B" w:rsidRPr="0066438F" w:rsidRDefault="001C7A0B" w:rsidP="00CC124D">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706DB9FB" w14:textId="77777777" w:rsidR="001C7A0B" w:rsidRPr="0066438F" w:rsidRDefault="001C7A0B" w:rsidP="00CC124D">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C84D42F" w14:textId="77777777" w:rsidR="001C7A0B" w:rsidRPr="0066438F" w:rsidRDefault="001C7A0B" w:rsidP="00CC124D">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4ECCEE9B" w14:textId="77777777" w:rsidR="001C7A0B" w:rsidRPr="0066438F" w:rsidRDefault="001C7A0B" w:rsidP="00CC124D">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26EAA0DA" w14:textId="77777777" w:rsidR="001C7A0B" w:rsidRPr="0066438F" w:rsidRDefault="001C7A0B" w:rsidP="00CC124D">
      <w:pPr>
        <w:spacing w:after="0" w:line="240" w:lineRule="auto"/>
        <w:ind w:left="714"/>
        <w:jc w:val="both"/>
        <w:rPr>
          <w:rFonts w:ascii="Calibri Light" w:hAnsi="Calibri Light" w:cs="Calibri Light"/>
          <w:sz w:val="20"/>
          <w:szCs w:val="20"/>
        </w:rPr>
      </w:pPr>
    </w:p>
    <w:p w14:paraId="12299E4B" w14:textId="02737422" w:rsidR="00175322" w:rsidRPr="002F5C9A" w:rsidRDefault="00175322" w:rsidP="00CC124D">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002F5C9A" w:rsidRPr="002F5C9A">
        <w:rPr>
          <w:rFonts w:ascii="Calibri Light" w:hAnsi="Calibri Light" w:cs="Calibri Light"/>
          <w:color w:val="262626"/>
          <w:sz w:val="20"/>
          <w:szCs w:val="20"/>
        </w:rPr>
        <w:t xml:space="preserve"> 29 1240 6973 1111 0010 8643 4291</w:t>
      </w:r>
      <w:r w:rsidR="00DD2609" w:rsidRPr="00771879">
        <w:rPr>
          <w:rFonts w:ascii="Calibri Light" w:hAnsi="Calibri Light" w:cs="Calibri Light"/>
          <w:color w:val="000000"/>
          <w:sz w:val="20"/>
          <w:szCs w:val="20"/>
        </w:rPr>
        <w:t>,</w:t>
      </w:r>
      <w:r w:rsidR="00DD2609" w:rsidRPr="002F5C9A">
        <w:rPr>
          <w:rFonts w:ascii="Cambria" w:hAnsi="Cambria"/>
          <w:bCs/>
          <w:i/>
          <w:color w:val="000000"/>
          <w:sz w:val="20"/>
          <w:szCs w:val="20"/>
        </w:rPr>
        <w:t xml:space="preserve"> </w:t>
      </w:r>
      <w:r w:rsidR="00DD2609" w:rsidRPr="00771879">
        <w:rPr>
          <w:rFonts w:ascii="Calibri Light" w:hAnsi="Calibri Light"/>
          <w:bCs/>
          <w:i/>
          <w:color w:val="000000"/>
          <w:sz w:val="20"/>
          <w:szCs w:val="20"/>
          <w:u w:val="single"/>
        </w:rPr>
        <w:t>w tytule przelewu powołując się na nazwę postępowania</w:t>
      </w:r>
      <w:r w:rsidR="00DD2609"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61AA6794" w14:textId="77777777" w:rsidR="00DD2609" w:rsidRDefault="00DD2609" w:rsidP="00CC124D">
      <w:pPr>
        <w:autoSpaceDE w:val="0"/>
        <w:autoSpaceDN w:val="0"/>
        <w:adjustRightInd w:val="0"/>
        <w:spacing w:after="0" w:line="240" w:lineRule="auto"/>
        <w:jc w:val="both"/>
        <w:rPr>
          <w:rFonts w:ascii="Calibri Light" w:hAnsi="Calibri Light" w:cs="Calibri Light"/>
          <w:color w:val="000000"/>
          <w:sz w:val="20"/>
          <w:szCs w:val="20"/>
        </w:rPr>
      </w:pPr>
    </w:p>
    <w:p w14:paraId="61548BC7" w14:textId="77777777" w:rsidR="00175322" w:rsidRPr="001360CD" w:rsidRDefault="00175322" w:rsidP="00CC124D">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03834A88" w14:textId="77777777" w:rsidR="00175322" w:rsidRPr="00175322" w:rsidRDefault="00175322" w:rsidP="00CC124D">
      <w:pPr>
        <w:autoSpaceDE w:val="0"/>
        <w:autoSpaceDN w:val="0"/>
        <w:adjustRightInd w:val="0"/>
        <w:spacing w:after="0" w:line="240" w:lineRule="auto"/>
        <w:jc w:val="both"/>
        <w:rPr>
          <w:rFonts w:ascii="Calibri Light" w:hAnsi="Calibri Light" w:cs="Calibri Light"/>
          <w:color w:val="000000"/>
          <w:sz w:val="20"/>
          <w:szCs w:val="20"/>
        </w:rPr>
      </w:pPr>
    </w:p>
    <w:p w14:paraId="5ECEF2D6" w14:textId="77777777" w:rsidR="00956068" w:rsidRPr="00956068" w:rsidRDefault="00175322" w:rsidP="00CC124D">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00956068" w:rsidRPr="00956068">
        <w:rPr>
          <w:rFonts w:ascii="Calibri Light" w:hAnsi="Calibri Light" w:cs="Calibri Light"/>
          <w:bCs/>
          <w:sz w:val="20"/>
          <w:szCs w:val="20"/>
        </w:rPr>
        <w:t xml:space="preserve">Wadium wnoszone w poręczeniach lub gwarancjach, </w:t>
      </w:r>
      <w:r w:rsidR="00956068" w:rsidRPr="00175322">
        <w:rPr>
          <w:rFonts w:ascii="Calibri Light" w:hAnsi="Calibri Light" w:cs="Calibri Light"/>
          <w:color w:val="000000"/>
          <w:sz w:val="20"/>
          <w:szCs w:val="20"/>
        </w:rPr>
        <w:t xml:space="preserve">o których mowa w ust. </w:t>
      </w:r>
      <w:r w:rsidR="00956068">
        <w:rPr>
          <w:rFonts w:ascii="Calibri Light" w:hAnsi="Calibri Light" w:cs="Calibri Light"/>
          <w:color w:val="000000"/>
          <w:sz w:val="20"/>
          <w:szCs w:val="20"/>
        </w:rPr>
        <w:t>10.</w:t>
      </w:r>
      <w:r w:rsidR="00956068" w:rsidRPr="00175322">
        <w:rPr>
          <w:rFonts w:ascii="Calibri Light" w:hAnsi="Calibri Light" w:cs="Calibri Light"/>
          <w:color w:val="000000"/>
          <w:sz w:val="20"/>
          <w:szCs w:val="20"/>
        </w:rPr>
        <w:t>3</w:t>
      </w:r>
      <w:r w:rsidR="00956068">
        <w:rPr>
          <w:rFonts w:ascii="Calibri Light" w:hAnsi="Calibri Light" w:cs="Calibri Light"/>
          <w:color w:val="000000"/>
          <w:sz w:val="20"/>
          <w:szCs w:val="20"/>
        </w:rPr>
        <w:t>/</w:t>
      </w:r>
      <w:r w:rsidR="00956068" w:rsidRPr="00175322">
        <w:rPr>
          <w:rFonts w:ascii="Calibri Light" w:hAnsi="Calibri Light" w:cs="Calibri Light"/>
          <w:color w:val="000000"/>
          <w:sz w:val="20"/>
          <w:szCs w:val="20"/>
        </w:rPr>
        <w:t xml:space="preserve"> pkt </w:t>
      </w:r>
      <w:r w:rsidR="00956068">
        <w:rPr>
          <w:rFonts w:ascii="Calibri Light" w:hAnsi="Calibri Light" w:cs="Calibri Light"/>
          <w:color w:val="000000"/>
          <w:sz w:val="20"/>
          <w:szCs w:val="20"/>
        </w:rPr>
        <w:t>b - d</w:t>
      </w:r>
      <w:r w:rsidR="00956068" w:rsidRPr="00956068">
        <w:rPr>
          <w:rFonts w:ascii="Calibri Light" w:hAnsi="Calibri Light" w:cs="Calibri Light"/>
          <w:bCs/>
          <w:sz w:val="20"/>
          <w:szCs w:val="20"/>
        </w:rPr>
        <w:t xml:space="preserve"> należy załączyć do oferty w oryginale w postaci dokumentu elektronicznego </w:t>
      </w:r>
      <w:r w:rsidR="00956068" w:rsidRPr="00956068">
        <w:rPr>
          <w:rFonts w:ascii="Calibri Light" w:hAnsi="Calibri Light" w:cs="Calibri Light"/>
          <w:b/>
          <w:sz w:val="20"/>
          <w:szCs w:val="20"/>
        </w:rPr>
        <w:t xml:space="preserve">podpisanego kwalifikowanym podpisem elektronicznym przez wystawcę dokumentu. </w:t>
      </w:r>
    </w:p>
    <w:p w14:paraId="4446D4C2" w14:textId="77777777" w:rsidR="00175322" w:rsidRDefault="00175322" w:rsidP="00CC124D">
      <w:pPr>
        <w:autoSpaceDE w:val="0"/>
        <w:autoSpaceDN w:val="0"/>
        <w:spacing w:after="0" w:line="240" w:lineRule="auto"/>
        <w:jc w:val="both"/>
        <w:rPr>
          <w:rFonts w:ascii="Calibri Light" w:hAnsi="Calibri Light" w:cs="Calibri Light"/>
          <w:color w:val="000000"/>
          <w:sz w:val="20"/>
          <w:szCs w:val="20"/>
        </w:rPr>
      </w:pPr>
    </w:p>
    <w:p w14:paraId="6C5CE839" w14:textId="77777777" w:rsidR="001C7A0B" w:rsidRPr="0066438F" w:rsidRDefault="001C7A0B" w:rsidP="00CC124D">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w:t>
      </w:r>
      <w:r w:rsidR="00956068" w:rsidRPr="0066438F">
        <w:rPr>
          <w:rFonts w:ascii="Calibri Light" w:hAnsi="Calibri Light" w:cs="Calibri Light"/>
          <w:bCs/>
          <w:sz w:val="20"/>
          <w:szCs w:val="20"/>
        </w:rPr>
        <w:t>6</w:t>
      </w:r>
      <w:r w:rsidRPr="0066438F">
        <w:rPr>
          <w:rFonts w:ascii="Calibri Light" w:hAnsi="Calibri Light" w:cs="Calibri Light"/>
          <w:bCs/>
          <w:sz w:val="20"/>
          <w:szCs w:val="20"/>
        </w:rPr>
        <w:t>/ W przypadku wnoszenia przez wykonawcę wadium w formie gwarancji/poręczenia, gwarancja/poręczenie powinny być sporządzone zgodnie z obowiązującym prawem i zawierać następujące elementy:</w:t>
      </w:r>
    </w:p>
    <w:p w14:paraId="4345B311" w14:textId="77777777" w:rsidR="001C7A0B" w:rsidRPr="0066438F" w:rsidRDefault="001C7A0B" w:rsidP="00CC124D">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sidR="005E1FCD">
        <w:rPr>
          <w:rFonts w:ascii="Calibri Light" w:hAnsi="Calibri Light" w:cs="Calibri Light"/>
          <w:sz w:val="20"/>
          <w:szCs w:val="20"/>
        </w:rPr>
        <w:t>:</w:t>
      </w:r>
      <w:r w:rsidRPr="0066438F">
        <w:rPr>
          <w:rFonts w:ascii="Calibri Light" w:hAnsi="Calibri Light" w:cs="Calibri Light"/>
          <w:sz w:val="20"/>
          <w:szCs w:val="20"/>
        </w:rPr>
        <w:t xml:space="preserve"> </w:t>
      </w:r>
      <w:r w:rsidR="005E1FCD"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63F35D6E" w14:textId="77777777" w:rsidR="001C7A0B" w:rsidRPr="0066438F" w:rsidRDefault="001C7A0B" w:rsidP="00CC124D">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0A541F07" w14:textId="77777777" w:rsidR="001C7A0B" w:rsidRPr="0066438F" w:rsidRDefault="001C7A0B" w:rsidP="00CC124D">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58370FC1" w14:textId="77777777" w:rsidR="001C7A0B" w:rsidRPr="0066438F" w:rsidRDefault="001C7A0B" w:rsidP="00CC124D">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53645281" w14:textId="77777777" w:rsidR="001C7A0B" w:rsidRPr="0066438F" w:rsidRDefault="001C7A0B" w:rsidP="00CC124D">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pierwsze pisemne żądanie zamawiającego, w sytuacjach określonych w art</w:t>
      </w:r>
      <w:bookmarkStart w:id="6" w:name="_Toc42045495"/>
      <w:r w:rsidRPr="0066438F">
        <w:rPr>
          <w:rFonts w:ascii="Calibri Light" w:hAnsi="Calibri Light" w:cs="Calibri Light"/>
          <w:sz w:val="20"/>
          <w:szCs w:val="20"/>
        </w:rPr>
        <w:t>. 98 ust. 6 ustawy Pzp.</w:t>
      </w:r>
    </w:p>
    <w:p w14:paraId="4ABDEE36" w14:textId="77777777" w:rsidR="00D67BD6" w:rsidRDefault="00D67BD6" w:rsidP="00CC124D">
      <w:pPr>
        <w:autoSpaceDE w:val="0"/>
        <w:autoSpaceDN w:val="0"/>
        <w:adjustRightInd w:val="0"/>
        <w:spacing w:after="0" w:line="240" w:lineRule="auto"/>
        <w:ind w:left="720"/>
        <w:jc w:val="both"/>
        <w:rPr>
          <w:rFonts w:ascii="Calibri Light" w:hAnsi="Calibri Light" w:cs="Calibri Light"/>
          <w:color w:val="000000"/>
          <w:sz w:val="20"/>
          <w:szCs w:val="20"/>
        </w:rPr>
      </w:pPr>
    </w:p>
    <w:p w14:paraId="7368752A" w14:textId="77777777" w:rsidR="00D67BD6" w:rsidRPr="000B1CF4" w:rsidRDefault="00D67BD6" w:rsidP="00CC124D">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10.</w:t>
      </w:r>
      <w:r w:rsidR="001360CD" w:rsidRPr="000B1CF4">
        <w:rPr>
          <w:rFonts w:ascii="Calibri Light" w:hAnsi="Calibri Light" w:cs="Calibri Light"/>
          <w:color w:val="262626"/>
          <w:sz w:val="20"/>
          <w:szCs w:val="20"/>
        </w:rPr>
        <w:t>7</w:t>
      </w:r>
      <w:r w:rsidRPr="000B1CF4">
        <w:rPr>
          <w:rFonts w:ascii="Calibri Light" w:hAnsi="Calibri Light" w:cs="Calibri Light"/>
          <w:color w:val="262626"/>
          <w:sz w:val="20"/>
          <w:szCs w:val="20"/>
        </w:rPr>
        <w:t xml:space="preserve">/ Z treści gwarancji (poręczenia) musi jednoznacznie wynikać nieodwoływalne i bezwarunkowe, na każde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963CD83" w14:textId="77777777" w:rsidR="001C7A0B" w:rsidRPr="000B1CF4" w:rsidRDefault="001C7A0B" w:rsidP="00CC124D">
      <w:pPr>
        <w:spacing w:after="0" w:line="240" w:lineRule="auto"/>
        <w:ind w:left="714"/>
        <w:jc w:val="both"/>
        <w:rPr>
          <w:rFonts w:ascii="Calibri Light" w:hAnsi="Calibri Light" w:cs="Calibri Light"/>
          <w:color w:val="262626"/>
          <w:sz w:val="20"/>
          <w:szCs w:val="20"/>
        </w:rPr>
      </w:pPr>
    </w:p>
    <w:p w14:paraId="54CFDACD" w14:textId="77777777" w:rsidR="001C7A0B" w:rsidRPr="000B1CF4" w:rsidRDefault="001C7A0B" w:rsidP="00CC124D">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w:t>
      </w:r>
      <w:r w:rsidR="001360CD" w:rsidRPr="000B1CF4">
        <w:rPr>
          <w:rFonts w:ascii="Calibri Light" w:hAnsi="Calibri Light" w:cs="Calibri Light"/>
          <w:bCs/>
          <w:color w:val="262626"/>
          <w:sz w:val="20"/>
          <w:szCs w:val="20"/>
        </w:rPr>
        <w:t>8</w:t>
      </w:r>
      <w:r w:rsidRPr="000B1CF4">
        <w:rPr>
          <w:rFonts w:ascii="Calibri Light" w:hAnsi="Calibri Light" w:cs="Calibri Light"/>
          <w:bCs/>
          <w:color w:val="262626"/>
          <w:sz w:val="20"/>
          <w:szCs w:val="20"/>
        </w:rPr>
        <w:t>/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509DDDD" w14:textId="77777777" w:rsidR="001C7A0B" w:rsidRPr="000B1CF4" w:rsidRDefault="001C7A0B" w:rsidP="00CC124D">
      <w:pPr>
        <w:autoSpaceDE w:val="0"/>
        <w:autoSpaceDN w:val="0"/>
        <w:spacing w:after="0" w:line="240" w:lineRule="auto"/>
        <w:jc w:val="both"/>
        <w:rPr>
          <w:rFonts w:ascii="Calibri Light" w:hAnsi="Calibri Light" w:cs="Calibri Light"/>
          <w:bCs/>
          <w:color w:val="262626"/>
          <w:sz w:val="20"/>
          <w:szCs w:val="20"/>
        </w:rPr>
      </w:pPr>
      <w:bookmarkStart w:id="7" w:name="_Toc42045496"/>
      <w:bookmarkEnd w:id="6"/>
    </w:p>
    <w:p w14:paraId="269136A3" w14:textId="77777777" w:rsidR="001C7A0B" w:rsidRPr="000B1CF4" w:rsidRDefault="001C7A0B" w:rsidP="00CC124D">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w:t>
      </w:r>
      <w:r w:rsidR="001360CD" w:rsidRPr="000B1CF4">
        <w:rPr>
          <w:rFonts w:ascii="Calibri Light" w:hAnsi="Calibri Light" w:cs="Calibri Light"/>
          <w:bCs/>
          <w:color w:val="262626"/>
          <w:sz w:val="20"/>
          <w:szCs w:val="20"/>
        </w:rPr>
        <w:t>9</w:t>
      </w:r>
      <w:r w:rsidRPr="000B1CF4">
        <w:rPr>
          <w:rFonts w:ascii="Calibri Light" w:hAnsi="Calibri Light" w:cs="Calibri Light"/>
          <w:bCs/>
          <w:color w:val="262626"/>
          <w:sz w:val="20"/>
          <w:szCs w:val="20"/>
        </w:rPr>
        <w:t>/ Zamawiający dokona zwrotu wadium na zasadach określonych w art. 98 ust. 1–5 ustawy Pzp.</w:t>
      </w:r>
      <w:bookmarkEnd w:id="7"/>
    </w:p>
    <w:p w14:paraId="2BE9CC67" w14:textId="77777777" w:rsidR="001C7A0B" w:rsidRPr="000B1CF4" w:rsidRDefault="001C7A0B" w:rsidP="00CC124D">
      <w:pPr>
        <w:autoSpaceDE w:val="0"/>
        <w:autoSpaceDN w:val="0"/>
        <w:spacing w:after="0" w:line="240" w:lineRule="auto"/>
        <w:jc w:val="both"/>
        <w:rPr>
          <w:rFonts w:ascii="Calibri Light" w:hAnsi="Calibri Light" w:cs="Calibri Light"/>
          <w:bCs/>
          <w:color w:val="262626"/>
          <w:sz w:val="20"/>
          <w:szCs w:val="20"/>
        </w:rPr>
      </w:pPr>
    </w:p>
    <w:p w14:paraId="4353664E" w14:textId="77777777" w:rsidR="001C7A0B" w:rsidRPr="000B1CF4" w:rsidRDefault="001C7A0B" w:rsidP="00CC124D">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w:t>
      </w:r>
      <w:r w:rsidR="00956068" w:rsidRPr="000B1CF4">
        <w:rPr>
          <w:rFonts w:ascii="Calibri Light" w:hAnsi="Calibri Light" w:cs="Calibri Light"/>
          <w:bCs/>
          <w:color w:val="262626"/>
          <w:sz w:val="20"/>
          <w:szCs w:val="20"/>
        </w:rPr>
        <w:t>.</w:t>
      </w:r>
      <w:r w:rsidR="001360CD" w:rsidRPr="000B1CF4">
        <w:rPr>
          <w:rFonts w:ascii="Calibri Light" w:hAnsi="Calibri Light" w:cs="Calibri Light"/>
          <w:bCs/>
          <w:color w:val="262626"/>
          <w:sz w:val="20"/>
          <w:szCs w:val="20"/>
        </w:rPr>
        <w:t>10</w:t>
      </w:r>
      <w:r w:rsidRPr="000B1CF4">
        <w:rPr>
          <w:rFonts w:ascii="Calibri Light" w:hAnsi="Calibri Light" w:cs="Calibri Light"/>
          <w:bCs/>
          <w:color w:val="262626"/>
          <w:sz w:val="20"/>
          <w:szCs w:val="20"/>
        </w:rPr>
        <w:t>/ Zamawiający zatrzymuje wadium wraz z odsetkami na podstawie art. 98 ust. 6 ustawy Pzp.</w:t>
      </w:r>
    </w:p>
    <w:p w14:paraId="2228922A" w14:textId="637333F4" w:rsidR="001C7A0B" w:rsidRDefault="001C7A0B" w:rsidP="00CC124D">
      <w:pPr>
        <w:autoSpaceDE w:val="0"/>
        <w:autoSpaceDN w:val="0"/>
        <w:adjustRightInd w:val="0"/>
        <w:spacing w:after="0" w:line="240" w:lineRule="auto"/>
        <w:rPr>
          <w:rFonts w:ascii="Calibri Light" w:hAnsi="Calibri Light" w:cs="Calibri Light"/>
          <w:color w:val="000000"/>
          <w:sz w:val="20"/>
          <w:szCs w:val="20"/>
        </w:rPr>
      </w:pPr>
    </w:p>
    <w:p w14:paraId="559D0C87" w14:textId="77777777" w:rsidR="00A64DA7" w:rsidRPr="0066438F" w:rsidRDefault="00A64DA7" w:rsidP="00CC124D">
      <w:pPr>
        <w:autoSpaceDE w:val="0"/>
        <w:autoSpaceDN w:val="0"/>
        <w:adjustRightInd w:val="0"/>
        <w:spacing w:after="0" w:line="240" w:lineRule="auto"/>
        <w:rPr>
          <w:rFonts w:ascii="Calibri Light" w:hAnsi="Calibri Light" w:cs="Calibri Light"/>
          <w:color w:val="000000"/>
          <w:sz w:val="20"/>
          <w:szCs w:val="20"/>
        </w:rPr>
      </w:pPr>
    </w:p>
    <w:p w14:paraId="097C28CE" w14:textId="77777777" w:rsidR="006D3D6A" w:rsidRPr="006D3D6A" w:rsidRDefault="006D3D6A" w:rsidP="00CC124D">
      <w:pPr>
        <w:spacing w:after="0" w:line="240" w:lineRule="auto"/>
      </w:pPr>
    </w:p>
    <w:p w14:paraId="7B362E9D" w14:textId="77777777" w:rsidR="006D3D6A" w:rsidRPr="00AB265F"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AB265F">
        <w:rPr>
          <w:b/>
          <w:bCs/>
          <w:sz w:val="20"/>
          <w:szCs w:val="20"/>
        </w:rPr>
        <w:lastRenderedPageBreak/>
        <w:t>11.</w:t>
      </w:r>
      <w:r w:rsidR="00C17EF8" w:rsidRPr="00AB265F">
        <w:rPr>
          <w:b/>
          <w:bCs/>
          <w:sz w:val="20"/>
          <w:szCs w:val="20"/>
        </w:rPr>
        <w:t xml:space="preserve"> </w:t>
      </w:r>
      <w:r w:rsidR="006D3D6A" w:rsidRPr="00AB265F">
        <w:rPr>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72F65E2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 Ofertę należy sporządzić w języku polskim w postaci opatrzonej podpisem zaufanym lub podpisem osobistym lub kwalifikowanym podpisem elektronicznym.</w:t>
      </w:r>
    </w:p>
    <w:p w14:paraId="708605FB"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0A060E6" w14:textId="77777777" w:rsidR="00A476DA" w:rsidRPr="000B1CF4" w:rsidRDefault="001A750B"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11.2/ </w:t>
      </w:r>
      <w:r w:rsidR="00A476DA" w:rsidRPr="000B1CF4">
        <w:rPr>
          <w:rFonts w:ascii="Calibri Light" w:hAnsi="Calibri Light" w:cs="Calibri Light"/>
          <w:color w:val="262626"/>
          <w:sz w:val="20"/>
          <w:szCs w:val="20"/>
        </w:rPr>
        <w:t xml:space="preserve">Do oferty należy dołączyć oświadczenie o niepodleganiu wykluczeniu, spełnianiu warunków udziału w postępowaniu lub kryteriów selekcji, w zakresie wskazanym w </w:t>
      </w:r>
      <w:r w:rsidRPr="000B1CF4">
        <w:rPr>
          <w:rFonts w:ascii="Calibri Light" w:hAnsi="Calibri Light" w:cs="Calibri Light"/>
          <w:color w:val="262626"/>
          <w:sz w:val="20"/>
          <w:szCs w:val="20"/>
        </w:rPr>
        <w:t xml:space="preserve">Rozdziale II pkt 9.1) </w:t>
      </w:r>
      <w:r w:rsidR="00A476DA" w:rsidRPr="000B1CF4">
        <w:rPr>
          <w:rFonts w:ascii="Calibri Light" w:hAnsi="Calibri Light" w:cs="Calibri Light"/>
          <w:color w:val="262626"/>
          <w:sz w:val="20"/>
          <w:szCs w:val="20"/>
        </w:rPr>
        <w:t>SWZ, w formie elektronicznej lub w postaci elektronicznej opatrzonej podpisem  zaufanym   lub  podpisem  osobistym,  a  następnie  zaszyfrować   wraz   z plikami stanowiącymi ofertę.</w:t>
      </w:r>
    </w:p>
    <w:p w14:paraId="03B234F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6A7BB27"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11.3/ Wykonawca składa ofertę za pośrednictwem </w:t>
      </w:r>
      <w:r w:rsidRPr="000B1CF4">
        <w:rPr>
          <w:rFonts w:ascii="Calibri Light" w:hAnsi="Calibri Light" w:cs="Calibri Light"/>
          <w:b/>
          <w:bCs/>
          <w:color w:val="262626"/>
          <w:sz w:val="20"/>
          <w:szCs w:val="20"/>
        </w:rPr>
        <w:t>„Formularza do złożenia, zmiany, wycofania oferty lub wniosku”</w:t>
      </w:r>
      <w:r w:rsidRPr="000B1CF4">
        <w:rPr>
          <w:rFonts w:ascii="Calibri Light" w:hAnsi="Calibri Light" w:cs="Calibri Light"/>
          <w:color w:val="262626"/>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p>
    <w:p w14:paraId="2FCD244F"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11.4/ Sposób złożenia oferty został opisany w Instrukcji użytkownika systemu miniPortal-ePUAP – dostępnego pod adresem https://miniportal.uzp.gov.pl/Instrukcja_uzytkownika_miniPortal-ePUAP.pdf</w:t>
      </w:r>
      <w:r w:rsidRPr="000B1CF4">
        <w:rPr>
          <w:rFonts w:ascii="Calibri Light" w:hAnsi="Calibri Light" w:cs="Calibri Light"/>
          <w:i/>
          <w:iCs/>
          <w:color w:val="262626"/>
          <w:sz w:val="20"/>
          <w:szCs w:val="20"/>
        </w:rPr>
        <w:t xml:space="preserve">. </w:t>
      </w:r>
    </w:p>
    <w:p w14:paraId="6BF6A6D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706C6704"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11.5/  Wykonawca może złożyć tylko jedną ofertę.</w:t>
      </w:r>
    </w:p>
    <w:p w14:paraId="09B8F2A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74291D2"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11.6/ Wykonawca składa ofertę zgodnie z wymaganiami określonymi w SWZ. Treść oferty musi odpowiadać treści SWZ.</w:t>
      </w:r>
    </w:p>
    <w:p w14:paraId="6FE0D6E4"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FA0CC1C"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11.7/  Oferta wraz z załącznikami powinna być podpisana przez osobę upoważnioną do reprezentowania Wykonawcy. </w:t>
      </w:r>
    </w:p>
    <w:p w14:paraId="76C31B9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605A23B"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A3C5A0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2424D151"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11.10/  Oferta złożona po terminie zostanie odrzucona na podstawie art. 226 ust. 1 pkt 1 PZP. </w:t>
      </w:r>
    </w:p>
    <w:p w14:paraId="337EC6E6" w14:textId="3D5C5D94" w:rsidR="00A476DA" w:rsidRDefault="00A476DA" w:rsidP="00CC124D">
      <w:pPr>
        <w:pStyle w:val="Default"/>
        <w:spacing w:after="0" w:line="240" w:lineRule="auto"/>
        <w:jc w:val="both"/>
        <w:rPr>
          <w:rFonts w:ascii="Calibri Light" w:hAnsi="Calibri Light" w:cs="Calibri Light"/>
          <w:color w:val="262626"/>
          <w:sz w:val="20"/>
          <w:szCs w:val="20"/>
        </w:rPr>
      </w:pPr>
    </w:p>
    <w:p w14:paraId="21A1416B"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11.11/ Wykonawca może przed upływem terminu do składania ofert wycofać ofertę za pośrednictwem</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„Formularza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do</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złożenia,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zmiany,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wycofania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oferty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lub</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wniosku” dostępnego na ePUAP i udostępnionego również na miniPortalu. Sposób wycofania oferty został opisany w „Instrukcji użytkownika” dostępnej na miniPortalu.</w:t>
      </w:r>
    </w:p>
    <w:p w14:paraId="425773D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0050F39" w14:textId="77777777" w:rsidR="00A476DA" w:rsidRPr="000B1CF4" w:rsidRDefault="00A476DA" w:rsidP="00CC124D">
      <w:pPr>
        <w:pStyle w:val="Default"/>
        <w:spacing w:after="0" w:line="240" w:lineRule="auto"/>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11.12/ Wykonawca nie może skutecznie wycofać oferty ani wprowadzić zmian w treści oferty po upływie terminu składania ofert. </w:t>
      </w:r>
    </w:p>
    <w:p w14:paraId="4D25D60C" w14:textId="77777777" w:rsidR="006D3D6A" w:rsidRPr="000E5807" w:rsidRDefault="006D3D6A" w:rsidP="00CC124D">
      <w:pPr>
        <w:spacing w:after="0" w:line="240" w:lineRule="auto"/>
        <w:rPr>
          <w:rFonts w:ascii="Calibri Light" w:hAnsi="Calibri Light" w:cs="Calibri Light"/>
          <w:sz w:val="20"/>
          <w:szCs w:val="20"/>
        </w:rPr>
      </w:pPr>
    </w:p>
    <w:p w14:paraId="3F916A1E" w14:textId="77777777" w:rsidR="006D3D6A" w:rsidRPr="00B1510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 xml:space="preserve">12. </w:t>
      </w:r>
      <w:r w:rsidR="006D3D6A" w:rsidRPr="00B15106">
        <w:rPr>
          <w:rFonts w:ascii="Calibri Light" w:hAnsi="Calibri Light" w:cs="Calibri Light"/>
          <w:b/>
          <w:bCs/>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5EBD8D47" w14:textId="4C775D8E" w:rsidR="00474FE0"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12.1/ </w:t>
      </w:r>
      <w:r w:rsidR="006D3D6A" w:rsidRPr="000E5807">
        <w:rPr>
          <w:rFonts w:ascii="Calibri Light" w:hAnsi="Calibri Light" w:cs="Calibri Light"/>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5AB67102" w:rsidR="006D3D6A" w:rsidRPr="000E5807" w:rsidRDefault="006D3D6A"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Ustalenie prawidłowej stawki podatku VAT, zgodnej z obowiązującymi przepisami ustawy o podatku od towarów i usług, należy do Wykonawcy.</w:t>
      </w:r>
    </w:p>
    <w:p w14:paraId="61C3D1D4" w14:textId="77777777"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lastRenderedPageBreak/>
        <w:t xml:space="preserve">12.2/ </w:t>
      </w:r>
      <w:r w:rsidR="006D3D6A" w:rsidRPr="000E5807">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0E5807" w:rsidRDefault="00474FE0" w:rsidP="00CC124D">
      <w:pPr>
        <w:spacing w:after="0" w:line="240" w:lineRule="auto"/>
        <w:rPr>
          <w:rFonts w:ascii="Calibri Light" w:hAnsi="Calibri Light" w:cs="Calibri Light"/>
          <w:sz w:val="20"/>
          <w:szCs w:val="20"/>
        </w:rPr>
      </w:pPr>
    </w:p>
    <w:p w14:paraId="5D225F62" w14:textId="77777777"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12.3/ </w:t>
      </w:r>
      <w:r w:rsidR="006D3D6A" w:rsidRPr="000E5807">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0E5807" w:rsidRDefault="00474FE0" w:rsidP="00CC124D">
      <w:pPr>
        <w:spacing w:after="0" w:line="240" w:lineRule="auto"/>
        <w:jc w:val="both"/>
        <w:rPr>
          <w:rFonts w:ascii="Calibri Light" w:hAnsi="Calibri Light" w:cs="Calibri Light"/>
          <w:sz w:val="20"/>
          <w:szCs w:val="20"/>
        </w:rPr>
      </w:pPr>
    </w:p>
    <w:p w14:paraId="6F2BF356" w14:textId="77777777" w:rsidR="006D3D6A" w:rsidRPr="000E5807" w:rsidRDefault="0000796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12.4/ </w:t>
      </w:r>
      <w:r w:rsidR="006D3D6A" w:rsidRPr="000E5807">
        <w:rPr>
          <w:rFonts w:ascii="Calibri Light" w:hAnsi="Calibri Light" w:cs="Calibri Light"/>
          <w:sz w:val="20"/>
          <w:szCs w:val="20"/>
        </w:rPr>
        <w:t>Cena oferty jest ceną ryczałtową.</w:t>
      </w:r>
    </w:p>
    <w:p w14:paraId="04231B9D" w14:textId="77777777" w:rsidR="00474FE0" w:rsidRPr="000E5807" w:rsidRDefault="00474FE0" w:rsidP="00CC124D">
      <w:pPr>
        <w:spacing w:after="0" w:line="240" w:lineRule="auto"/>
        <w:rPr>
          <w:rFonts w:ascii="Calibri Light" w:hAnsi="Calibri Light" w:cs="Calibri Light"/>
          <w:sz w:val="20"/>
          <w:szCs w:val="20"/>
        </w:rPr>
      </w:pPr>
    </w:p>
    <w:p w14:paraId="51E702C4" w14:textId="77777777" w:rsidR="006D3D6A" w:rsidRPr="000E5807" w:rsidRDefault="00FD3323"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12.5/ </w:t>
      </w:r>
      <w:r w:rsidR="006D3D6A" w:rsidRPr="000E5807">
        <w:rPr>
          <w:rFonts w:ascii="Calibri Light" w:hAnsi="Calibri Light" w:cs="Calibri Light"/>
          <w:sz w:val="20"/>
          <w:szCs w:val="20"/>
        </w:rPr>
        <w:t>Zamawiający poprawi w ofercie Wykonawcy:</w:t>
      </w:r>
    </w:p>
    <w:p w14:paraId="266203E7"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pisarskie;</w:t>
      </w:r>
    </w:p>
    <w:p w14:paraId="193C8193"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rachunkowe z uwzględnieniem konsekwencji rachunkowych dokonanych poprawek;</w:t>
      </w:r>
    </w:p>
    <w:p w14:paraId="414390E9"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 xml:space="preserve">inne omyłki polegające na niezgodności oferty ze specyfikacją istotnych warunków zamówienia, niepowodujące istotnych zmian w treści ofert </w:t>
      </w:r>
    </w:p>
    <w:p w14:paraId="581B1070" w14:textId="77777777" w:rsidR="006D3D6A" w:rsidRPr="000E5807" w:rsidRDefault="006D3D6A"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niezwłocznie zawiadamiając o tym wykonawcę, którego oferta została poprawiona.</w:t>
      </w:r>
    </w:p>
    <w:p w14:paraId="215271B4" w14:textId="77777777" w:rsidR="006D3D6A" w:rsidRDefault="006D3D6A" w:rsidP="00CC124D">
      <w:pPr>
        <w:spacing w:after="0" w:line="240" w:lineRule="auto"/>
        <w:rPr>
          <w:rFonts w:ascii="Calibri Light" w:hAnsi="Calibri Light"/>
          <w:sz w:val="20"/>
          <w:szCs w:val="20"/>
        </w:rPr>
      </w:pPr>
    </w:p>
    <w:p w14:paraId="36D09713" w14:textId="04F67EAC" w:rsidR="006D3D6A" w:rsidRDefault="006D3D6A" w:rsidP="00CC124D">
      <w:pPr>
        <w:spacing w:after="0" w:line="240" w:lineRule="auto"/>
        <w:rPr>
          <w:rFonts w:ascii="Calibri Light" w:hAnsi="Calibri Light"/>
          <w:sz w:val="20"/>
          <w:szCs w:val="20"/>
        </w:rPr>
      </w:pPr>
    </w:p>
    <w:p w14:paraId="7F6647F9" w14:textId="77777777" w:rsidR="00A64DA7" w:rsidRDefault="00A64DA7" w:rsidP="00CC124D">
      <w:pPr>
        <w:spacing w:after="0" w:line="240" w:lineRule="auto"/>
        <w:rPr>
          <w:rFonts w:ascii="Calibri Light" w:hAnsi="Calibri Light"/>
          <w:sz w:val="20"/>
          <w:szCs w:val="20"/>
        </w:rPr>
      </w:pPr>
    </w:p>
    <w:p w14:paraId="7B407E27"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172363AA" w14:textId="77777777" w:rsidR="005445DE" w:rsidRPr="00F21C28" w:rsidRDefault="005445DE" w:rsidP="00CC124D">
      <w:pPr>
        <w:tabs>
          <w:tab w:val="left" w:pos="-284"/>
        </w:tabs>
        <w:suppressAutoHyphens/>
        <w:spacing w:after="0" w:line="240" w:lineRule="auto"/>
        <w:jc w:val="both"/>
        <w:rPr>
          <w:rFonts w:ascii="Calibri Light" w:eastAsia="Times New Roman" w:hAnsi="Calibri Light" w:cs="Calibri Light"/>
          <w:b/>
          <w:color w:val="262626"/>
          <w:kern w:val="1"/>
          <w:sz w:val="24"/>
          <w:szCs w:val="24"/>
          <w:lang w:eastAsia="ar-SA"/>
        </w:rPr>
      </w:pPr>
      <w:bookmarkStart w:id="8" w:name="_Hlk64302069"/>
      <w:r>
        <w:rPr>
          <w:rFonts w:ascii="Calibri Light" w:hAnsi="Calibri Light" w:cs="Calibri Light"/>
          <w:color w:val="000000"/>
          <w:sz w:val="20"/>
          <w:szCs w:val="20"/>
        </w:rPr>
        <w:t>1.</w:t>
      </w:r>
      <w:r w:rsidRPr="005445DE">
        <w:rPr>
          <w:rFonts w:ascii="Calibri Light" w:hAnsi="Calibri Light" w:cs="Calibri Light"/>
          <w:color w:val="000000"/>
          <w:sz w:val="20"/>
          <w:szCs w:val="20"/>
        </w:rPr>
        <w:t>1</w:t>
      </w:r>
      <w:r>
        <w:rPr>
          <w:rFonts w:ascii="Calibri Light" w:hAnsi="Calibri Light" w:cs="Calibri Light"/>
          <w:color w:val="000000"/>
          <w:sz w:val="20"/>
          <w:szCs w:val="20"/>
        </w:rPr>
        <w:t>/</w:t>
      </w:r>
      <w:r w:rsidRPr="005445DE">
        <w:rPr>
          <w:rFonts w:ascii="Calibri Light" w:hAnsi="Calibri Light" w:cs="Calibri Light"/>
          <w:color w:val="000000"/>
          <w:sz w:val="20"/>
          <w:szCs w:val="20"/>
        </w:rPr>
        <w:t xml:space="preserve"> Zamawiający: </w:t>
      </w:r>
      <w:r w:rsidRPr="005445DE">
        <w:rPr>
          <w:rFonts w:ascii="Calibri Light" w:hAnsi="Calibri Light" w:cs="Calibri Light"/>
          <w:color w:val="262626"/>
          <w:sz w:val="20"/>
          <w:szCs w:val="20"/>
        </w:rPr>
        <w:t xml:space="preserve">Gmina Miasto Pruszków, Ul. Kraszewskiego 14/16, 05-800 Pruszków, </w:t>
      </w:r>
      <w:r w:rsidRPr="005445DE">
        <w:rPr>
          <w:rFonts w:ascii="Calibri Light" w:hAnsi="Calibri Light" w:cs="Calibri Light"/>
          <w:color w:val="000000"/>
          <w:sz w:val="20"/>
          <w:szCs w:val="20"/>
        </w:rPr>
        <w:t xml:space="preserve">tel. 22 735 87 10, e-mail: bzp@miasto.pruszkow.pl </w:t>
      </w:r>
    </w:p>
    <w:p w14:paraId="43B31E9D" w14:textId="77777777" w:rsidR="005445DE" w:rsidRPr="005445DE" w:rsidRDefault="005445DE" w:rsidP="00CC124D">
      <w:pPr>
        <w:pStyle w:val="Default"/>
        <w:spacing w:after="0" w:line="240" w:lineRule="auto"/>
        <w:rPr>
          <w:rFonts w:ascii="Calibri Light" w:hAnsi="Calibri Light" w:cs="Calibri Light"/>
          <w:sz w:val="20"/>
          <w:szCs w:val="20"/>
        </w:rPr>
      </w:pPr>
    </w:p>
    <w:p w14:paraId="49AA4D2B" w14:textId="77777777" w:rsidR="005445DE" w:rsidRPr="005445DE" w:rsidRDefault="005445DE" w:rsidP="00CC124D">
      <w:pPr>
        <w:pStyle w:val="Default"/>
        <w:spacing w:after="0" w:line="240" w:lineRule="auto"/>
        <w:rPr>
          <w:rFonts w:ascii="Calibri Light" w:hAnsi="Calibri Light" w:cs="Calibri Light"/>
          <w:sz w:val="20"/>
          <w:szCs w:val="20"/>
        </w:rPr>
      </w:pPr>
      <w:r>
        <w:rPr>
          <w:rFonts w:ascii="Calibri Light" w:hAnsi="Calibri Light" w:cs="Calibri Light"/>
          <w:sz w:val="20"/>
          <w:szCs w:val="20"/>
        </w:rPr>
        <w:t>1.2/</w:t>
      </w:r>
      <w:r w:rsidRPr="005445DE">
        <w:rPr>
          <w:rFonts w:ascii="Calibri Light" w:hAnsi="Calibri Light" w:cs="Calibri Light"/>
          <w:sz w:val="20"/>
          <w:szCs w:val="20"/>
        </w:rPr>
        <w:t xml:space="preserve"> W niniejszym postępowaniu o udzielenie zamówienia komunikacja między Zamawiającym a Wykonawcami odbywa się przy użyciu miniPortalu https://miniportal.uzp.gov.pl/, ePUAPu https://epuap.gov.pl/wps/portal oraz poczty elektronicznej - </w:t>
      </w:r>
      <w:hyperlink r:id="rId16" w:history="1">
        <w:r w:rsidR="00B81F7E" w:rsidRPr="00CC3C4E">
          <w:rPr>
            <w:rStyle w:val="Hipercze"/>
            <w:rFonts w:ascii="Calibri Light" w:hAnsi="Calibri Light" w:cs="Calibri Light"/>
            <w:sz w:val="20"/>
            <w:szCs w:val="20"/>
          </w:rPr>
          <w:t>bzp@miasto.pruszkow.pl</w:t>
        </w:r>
      </w:hyperlink>
      <w:r w:rsidR="00B81F7E">
        <w:rPr>
          <w:rFonts w:ascii="Calibri Light" w:hAnsi="Calibri Light" w:cs="Calibri Light"/>
          <w:sz w:val="20"/>
          <w:szCs w:val="20"/>
        </w:rPr>
        <w:t xml:space="preserve"> </w:t>
      </w:r>
      <w:r w:rsidRPr="005445DE">
        <w:rPr>
          <w:rFonts w:ascii="Calibri Light" w:hAnsi="Calibri Light" w:cs="Calibri Light"/>
          <w:sz w:val="20"/>
          <w:szCs w:val="20"/>
        </w:rPr>
        <w:t xml:space="preserve"> Uczestnicy postępowania składając ofertę akceptują postanowienia: </w:t>
      </w:r>
    </w:p>
    <w:p w14:paraId="255F462F" w14:textId="77777777" w:rsidR="005445DE" w:rsidRPr="005445DE" w:rsidRDefault="005445DE" w:rsidP="00CC124D">
      <w:pPr>
        <w:pStyle w:val="Default"/>
        <w:spacing w:after="0" w:line="240" w:lineRule="auto"/>
        <w:rPr>
          <w:rFonts w:ascii="Calibri Light" w:hAnsi="Calibri Light" w:cs="Calibri Light"/>
          <w:sz w:val="20"/>
          <w:szCs w:val="20"/>
        </w:rPr>
      </w:pPr>
    </w:p>
    <w:p w14:paraId="53145190"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a) Regulaminu korzystania z systemu miniPortal – dostępnego pod adresem: https://miniportal.uzp.gov.pl/WarunkiUslugi </w:t>
      </w:r>
    </w:p>
    <w:p w14:paraId="4D89EF02" w14:textId="08B294CE" w:rsidR="005445DE" w:rsidRDefault="005445DE" w:rsidP="00CC124D">
      <w:pPr>
        <w:pStyle w:val="Default"/>
        <w:spacing w:after="0" w:line="240" w:lineRule="auto"/>
        <w:ind w:left="284"/>
        <w:rPr>
          <w:rFonts w:ascii="Calibri Light" w:hAnsi="Calibri Light" w:cs="Calibri Light"/>
          <w:sz w:val="20"/>
          <w:szCs w:val="20"/>
        </w:rPr>
      </w:pPr>
    </w:p>
    <w:p w14:paraId="460367EB" w14:textId="77777777" w:rsidR="00323F73" w:rsidRPr="005445DE" w:rsidRDefault="00323F73" w:rsidP="00CC124D">
      <w:pPr>
        <w:pStyle w:val="Default"/>
        <w:spacing w:after="0" w:line="240" w:lineRule="auto"/>
        <w:ind w:left="284"/>
        <w:rPr>
          <w:rFonts w:ascii="Calibri Light" w:hAnsi="Calibri Light" w:cs="Calibri Light"/>
          <w:sz w:val="20"/>
          <w:szCs w:val="20"/>
        </w:rPr>
      </w:pPr>
    </w:p>
    <w:p w14:paraId="3FA2F692"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b) Instrukcji użytkownika systemu miniPortal-ePUAP – dostępnego pod adresem https://miniportal.uzp.gov.pl/Instrukcja_uzytkownika_miniPortal-ePUAP.pdf </w:t>
      </w:r>
    </w:p>
    <w:p w14:paraId="69DA0685" w14:textId="77777777" w:rsidR="005445DE" w:rsidRPr="005445DE" w:rsidRDefault="005445DE" w:rsidP="00CC124D">
      <w:pPr>
        <w:pStyle w:val="Default"/>
        <w:spacing w:after="0" w:line="240" w:lineRule="auto"/>
        <w:rPr>
          <w:rFonts w:ascii="Calibri Light" w:hAnsi="Calibri Light" w:cs="Calibri Light"/>
          <w:sz w:val="20"/>
          <w:szCs w:val="20"/>
        </w:rPr>
      </w:pPr>
    </w:p>
    <w:bookmarkEnd w:id="8"/>
    <w:p w14:paraId="6C390118" w14:textId="1FDA1431"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3</w:t>
      </w:r>
      <w:r>
        <w:rPr>
          <w:rFonts w:ascii="Calibri Light" w:hAnsi="Calibri Light" w:cs="Calibri Light"/>
          <w:sz w:val="20"/>
          <w:szCs w:val="20"/>
        </w:rPr>
        <w:t xml:space="preserve">/ </w:t>
      </w:r>
      <w:r w:rsidRPr="00924E65">
        <w:rPr>
          <w:rFonts w:ascii="Calibri Light" w:hAnsi="Calibri Light" w:cs="Calibri Light"/>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Default="00F12FDE" w:rsidP="00CC124D">
      <w:pPr>
        <w:spacing w:after="0" w:line="240" w:lineRule="auto"/>
        <w:jc w:val="both"/>
        <w:rPr>
          <w:rFonts w:ascii="Calibri Light" w:hAnsi="Calibri Light" w:cs="Calibri Light"/>
          <w:sz w:val="20"/>
          <w:szCs w:val="20"/>
        </w:rPr>
      </w:pPr>
    </w:p>
    <w:p w14:paraId="3049BE51" w14:textId="5B77B786" w:rsidR="00B729A7" w:rsidRPr="00B729A7" w:rsidRDefault="00B729A7" w:rsidP="00B729A7">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4</w:t>
      </w:r>
      <w:r>
        <w:rPr>
          <w:rFonts w:ascii="Calibri Light" w:hAnsi="Calibri Light" w:cs="Calibri Light"/>
          <w:sz w:val="20"/>
          <w:szCs w:val="20"/>
        </w:rPr>
        <w:t>/</w:t>
      </w:r>
      <w:r w:rsidRPr="00B729A7">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w:t>
      </w:r>
      <w:r>
        <w:rPr>
          <w:rFonts w:ascii="Calibri Light" w:hAnsi="Calibri Light" w:cs="Calibri Light"/>
          <w:sz w:val="20"/>
          <w:szCs w:val="20"/>
        </w:rPr>
        <w:t xml:space="preserve"> </w:t>
      </w:r>
      <w:r w:rsidRPr="00B729A7">
        <w:rPr>
          <w:rFonts w:ascii="Calibri Light" w:hAnsi="Calibri Light" w:cs="Calibri Light"/>
          <w:sz w:val="20"/>
          <w:szCs w:val="20"/>
        </w:rPr>
        <w:t xml:space="preserve">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Default="00B729A7" w:rsidP="00CC124D">
      <w:pPr>
        <w:spacing w:after="0" w:line="240" w:lineRule="auto"/>
        <w:jc w:val="both"/>
        <w:rPr>
          <w:rFonts w:ascii="Calibri Light" w:hAnsi="Calibri Light" w:cs="Calibri Light"/>
          <w:sz w:val="20"/>
          <w:szCs w:val="20"/>
        </w:rPr>
      </w:pPr>
    </w:p>
    <w:p w14:paraId="469A313A" w14:textId="15094A8D"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1.</w:t>
      </w:r>
      <w:r w:rsidR="007B0350">
        <w:rPr>
          <w:rFonts w:ascii="Calibri Light" w:hAnsi="Calibri Light" w:cs="Calibri Light"/>
          <w:sz w:val="20"/>
          <w:szCs w:val="20"/>
        </w:rPr>
        <w:t>5</w:t>
      </w:r>
      <w:r>
        <w:rPr>
          <w:rFonts w:ascii="Calibri Light" w:hAnsi="Calibri Light" w:cs="Calibri Light"/>
          <w:sz w:val="20"/>
          <w:szCs w:val="20"/>
        </w:rPr>
        <w:t xml:space="preserve">/ </w:t>
      </w:r>
      <w:r w:rsidRPr="00924E65">
        <w:rPr>
          <w:rFonts w:ascii="Calibri Light" w:hAnsi="Calibri Light" w:cs="Calibri Light"/>
          <w:sz w:val="20"/>
          <w:szCs w:val="20"/>
        </w:rPr>
        <w:t xml:space="preserve">W celu korzystania z systemu miniPortal konieczne jest dysponowanie przez użytkownika urządzeniem teleinformatycznym z dostępem do sieci Internet. </w:t>
      </w:r>
      <w:r w:rsidRPr="00C226CE">
        <w:rPr>
          <w:rFonts w:ascii="Calibri Light" w:hAnsi="Calibri Light" w:cs="Calibri Light"/>
          <w:sz w:val="20"/>
          <w:szCs w:val="20"/>
        </w:rPr>
        <w:t>Aplikacja działa tylko na platformie  Windows  i  wymaga  .NET  Framework  4.5</w:t>
      </w:r>
      <w:r w:rsidRPr="00924E65">
        <w:rPr>
          <w:rFonts w:ascii="Calibri Light" w:hAnsi="Calibri Light" w:cs="Calibri Light"/>
          <w:sz w:val="20"/>
          <w:szCs w:val="20"/>
        </w:rPr>
        <w:t xml:space="preserve"> Specyfikacja połączenia, formatu przesyłanych danych oraz kodowania i oznaczania czasu odbioru danych:</w:t>
      </w:r>
    </w:p>
    <w:p w14:paraId="245F6061" w14:textId="77777777" w:rsidR="00F12FDE" w:rsidRDefault="00F12FDE" w:rsidP="00CC124D">
      <w:pPr>
        <w:spacing w:after="0" w:line="240" w:lineRule="auto"/>
        <w:jc w:val="both"/>
        <w:rPr>
          <w:rFonts w:ascii="Calibri Light" w:hAnsi="Calibri Light" w:cs="Calibri Light"/>
          <w:sz w:val="20"/>
          <w:szCs w:val="20"/>
        </w:rPr>
      </w:pPr>
    </w:p>
    <w:p w14:paraId="7A0128B3"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specyfikacja połączenia formularze udostępnione  są  za  pomocą  protokołu  TLS 1.2,</w:t>
      </w:r>
    </w:p>
    <w:p w14:paraId="19835576" w14:textId="77777777" w:rsidR="00F12FDE"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format danych oraz kodowanie miniPortal - Formularze dostępne są w formacie HTML z kodowaniem</w:t>
      </w:r>
      <w:r w:rsidR="001A750B">
        <w:rPr>
          <w:rFonts w:ascii="Calibri Light" w:hAnsi="Calibri Light" w:cs="Calibri Light"/>
          <w:sz w:val="20"/>
          <w:szCs w:val="20"/>
        </w:rPr>
        <w:t xml:space="preserve"> </w:t>
      </w:r>
      <w:r w:rsidRPr="00924E65">
        <w:rPr>
          <w:rFonts w:ascii="Calibri Light" w:hAnsi="Calibri Light" w:cs="Calibri Light"/>
          <w:sz w:val="20"/>
          <w:szCs w:val="20"/>
        </w:rPr>
        <w:t>UTF-8,</w:t>
      </w:r>
    </w:p>
    <w:p w14:paraId="652EA35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36904D92" w14:textId="77777777" w:rsidR="00F12FDE"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integracja z systemem ePUAP jest wykonana w wykorzystaniem standardowego mechanizmu ePUAP. </w:t>
      </w:r>
    </w:p>
    <w:p w14:paraId="58FC9AED" w14:textId="77777777" w:rsidR="001A750B" w:rsidRPr="00924E65"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Default="00F12FDE" w:rsidP="00CC124D">
      <w:pPr>
        <w:pStyle w:val="Default"/>
        <w:spacing w:after="0" w:line="240" w:lineRule="auto"/>
        <w:jc w:val="both"/>
        <w:rPr>
          <w:rFonts w:ascii="Calibri Light" w:hAnsi="Calibri Light" w:cs="Calibri Light"/>
          <w:sz w:val="20"/>
          <w:szCs w:val="20"/>
        </w:rPr>
      </w:pPr>
    </w:p>
    <w:p w14:paraId="03D3337A" w14:textId="1554BA7B"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6</w:t>
      </w:r>
      <w:r>
        <w:rPr>
          <w:rFonts w:ascii="Calibri Light" w:hAnsi="Calibri Light" w:cs="Calibri Light"/>
          <w:sz w:val="20"/>
          <w:szCs w:val="20"/>
        </w:rPr>
        <w:t xml:space="preserve">/ </w:t>
      </w:r>
      <w:r w:rsidRPr="005445DE">
        <w:rPr>
          <w:rFonts w:ascii="Calibri Light" w:hAnsi="Calibri Light" w:cs="Calibri Light"/>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Default="00F12FDE" w:rsidP="00CC124D">
      <w:pPr>
        <w:pStyle w:val="Default"/>
        <w:spacing w:after="0" w:line="240" w:lineRule="auto"/>
        <w:jc w:val="both"/>
        <w:rPr>
          <w:rFonts w:ascii="Calibri Light" w:hAnsi="Calibri Light" w:cs="Calibri Light"/>
          <w:sz w:val="20"/>
          <w:szCs w:val="20"/>
        </w:rPr>
      </w:pPr>
    </w:p>
    <w:p w14:paraId="0A539056" w14:textId="77777777" w:rsidR="00B729A7" w:rsidRPr="005445DE" w:rsidRDefault="00B729A7" w:rsidP="00CC124D">
      <w:pPr>
        <w:pStyle w:val="Default"/>
        <w:spacing w:after="0" w:line="240" w:lineRule="auto"/>
        <w:jc w:val="both"/>
        <w:rPr>
          <w:rFonts w:ascii="Calibri Light" w:hAnsi="Calibri Light" w:cs="Calibri Light"/>
          <w:sz w:val="20"/>
          <w:szCs w:val="20"/>
        </w:rPr>
      </w:pPr>
    </w:p>
    <w:p w14:paraId="42D4DFAD" w14:textId="2A9C1429"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7</w:t>
      </w:r>
      <w:r>
        <w:rPr>
          <w:rFonts w:ascii="Calibri Light" w:hAnsi="Calibri Light" w:cs="Calibri Light"/>
          <w:sz w:val="20"/>
          <w:szCs w:val="20"/>
        </w:rPr>
        <w:t>/</w:t>
      </w:r>
      <w:r w:rsidRPr="005445DE">
        <w:rPr>
          <w:rFonts w:ascii="Calibri Light" w:hAnsi="Calibri Light" w:cs="Calibri Light"/>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3AC0A99F" w14:textId="58D1B47E" w:rsidR="00F12FDE" w:rsidRPr="005E1FCD" w:rsidRDefault="00F12FDE" w:rsidP="00CC124D">
      <w:pPr>
        <w:pStyle w:val="Default"/>
        <w:spacing w:after="0" w:line="240" w:lineRule="auto"/>
        <w:jc w:val="both"/>
        <w:rPr>
          <w:rFonts w:ascii="Calibri Light" w:hAnsi="Calibri Light" w:cs="Calibri Light"/>
          <w:b/>
          <w:bCs/>
          <w:sz w:val="20"/>
          <w:szCs w:val="20"/>
        </w:rPr>
      </w:pPr>
      <w:r>
        <w:rPr>
          <w:rFonts w:ascii="Calibri Light" w:hAnsi="Calibri Light" w:cs="Calibri Light"/>
          <w:sz w:val="20"/>
          <w:szCs w:val="20"/>
        </w:rPr>
        <w:t>1.</w:t>
      </w:r>
      <w:r w:rsidR="007B0350">
        <w:rPr>
          <w:rFonts w:ascii="Calibri Light" w:hAnsi="Calibri Light" w:cs="Calibri Light"/>
          <w:sz w:val="20"/>
          <w:szCs w:val="20"/>
        </w:rPr>
        <w:t>8</w:t>
      </w:r>
      <w:r>
        <w:rPr>
          <w:rFonts w:ascii="Calibri Light" w:hAnsi="Calibri Light" w:cs="Calibri Light"/>
          <w:sz w:val="20"/>
          <w:szCs w:val="20"/>
        </w:rPr>
        <w:t>/</w:t>
      </w:r>
      <w:r w:rsidRPr="005445DE">
        <w:rPr>
          <w:rFonts w:ascii="Calibri Light" w:hAnsi="Calibri Light" w:cs="Calibri Light"/>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Pr="005E1FCD">
          <w:rPr>
            <w:rStyle w:val="Hipercze"/>
            <w:rFonts w:ascii="Calibri Light" w:hAnsi="Calibri Light" w:cs="Calibri Light"/>
            <w:b/>
            <w:bCs/>
            <w:sz w:val="20"/>
            <w:szCs w:val="20"/>
          </w:rPr>
          <w:t>http://pruszkow.bip.gmina.pl/</w:t>
        </w:r>
      </w:hyperlink>
    </w:p>
    <w:p w14:paraId="0C380A36"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5CEC7E1A" w14:textId="0778CA62" w:rsidR="00F12FDE" w:rsidRPr="005E1FCD" w:rsidRDefault="00F12FDE" w:rsidP="00771879">
      <w:pPr>
        <w:pStyle w:val="Default"/>
        <w:shd w:val="clear" w:color="auto" w:fill="F2F2F2" w:themeFill="background1" w:themeFillShade="F2"/>
        <w:spacing w:after="0" w:line="240" w:lineRule="auto"/>
        <w:jc w:val="both"/>
        <w:rPr>
          <w:rFonts w:ascii="Calibri Light" w:hAnsi="Calibri Light" w:cs="Calibri Light"/>
          <w:b/>
          <w:bCs/>
          <w:sz w:val="20"/>
          <w:szCs w:val="20"/>
        </w:rPr>
      </w:pPr>
      <w:r w:rsidRPr="005E1FCD">
        <w:rPr>
          <w:rFonts w:ascii="Calibri Light" w:hAnsi="Calibri Light" w:cs="Calibri Light"/>
          <w:b/>
          <w:bCs/>
          <w:sz w:val="20"/>
          <w:szCs w:val="20"/>
        </w:rPr>
        <w:t>1.</w:t>
      </w:r>
      <w:r w:rsidR="007B0350">
        <w:rPr>
          <w:rFonts w:ascii="Calibri Light" w:hAnsi="Calibri Light" w:cs="Calibri Light"/>
          <w:b/>
          <w:bCs/>
          <w:sz w:val="20"/>
          <w:szCs w:val="20"/>
        </w:rPr>
        <w:t>9</w:t>
      </w:r>
      <w:r w:rsidRPr="005E1FCD">
        <w:rPr>
          <w:rFonts w:ascii="Calibri Light" w:hAnsi="Calibri Light" w:cs="Calibri Light"/>
          <w:b/>
          <w:bCs/>
          <w:sz w:val="20"/>
          <w:szCs w:val="20"/>
        </w:rPr>
        <w:t xml:space="preserve">/ Wykonawca może zwrócić się do zamawiającego za na adres e-mail: </w:t>
      </w:r>
      <w:hyperlink r:id="rId18" w:history="1">
        <w:r w:rsidRPr="005E1FCD">
          <w:rPr>
            <w:rStyle w:val="Hipercze"/>
            <w:rFonts w:ascii="Calibri Light" w:hAnsi="Calibri Light" w:cs="Calibri Light"/>
            <w:b/>
            <w:bCs/>
            <w:sz w:val="20"/>
            <w:szCs w:val="20"/>
          </w:rPr>
          <w:t>bzp@miasto.pruszkow.pl</w:t>
        </w:r>
      </w:hyperlink>
      <w:r w:rsidRPr="005445DE">
        <w:rPr>
          <w:rFonts w:ascii="Calibri Light" w:hAnsi="Calibri Light" w:cs="Calibri Light"/>
          <w:sz w:val="20"/>
          <w:szCs w:val="20"/>
        </w:rPr>
        <w:t xml:space="preserve"> z wnioskiem o wyjaśnienie treści SWZ. Zamawiający udzieli wyjaśnień niezwłocznie, jednak nie później niż na </w:t>
      </w:r>
      <w:r w:rsidRPr="005445DE">
        <w:rPr>
          <w:rFonts w:ascii="Calibri Light" w:hAnsi="Calibri Light" w:cs="Calibri Light"/>
          <w:b/>
          <w:bCs/>
          <w:sz w:val="20"/>
          <w:szCs w:val="20"/>
        </w:rPr>
        <w:t>2 dni przed upływem terminu składania ofert</w:t>
      </w:r>
      <w:r w:rsidRPr="005445DE">
        <w:rPr>
          <w:rFonts w:ascii="Calibri Light" w:hAnsi="Calibri Light" w:cs="Calibri Light"/>
          <w:sz w:val="20"/>
          <w:szCs w:val="20"/>
        </w:rPr>
        <w:t xml:space="preserve"> (udostępniając je na stronie internetowej prowadzonego postępowania</w:t>
      </w:r>
      <w:r>
        <w:rPr>
          <w:rFonts w:ascii="Calibri Light" w:hAnsi="Calibri Light" w:cs="Calibri Light"/>
          <w:sz w:val="20"/>
          <w:szCs w:val="20"/>
        </w:rPr>
        <w:t xml:space="preserve"> </w:t>
      </w:r>
      <w:hyperlink r:id="rId19" w:history="1">
        <w:r w:rsidRPr="005E1FCD">
          <w:rPr>
            <w:rStyle w:val="Hipercze"/>
            <w:rFonts w:ascii="Calibri Light" w:hAnsi="Calibri Light" w:cs="Calibri Light"/>
            <w:sz w:val="20"/>
            <w:szCs w:val="20"/>
          </w:rPr>
          <w:t>http://pruszkow.bip.gmina.pl/</w:t>
        </w:r>
      </w:hyperlink>
      <w:r w:rsidRPr="005445DE">
        <w:rPr>
          <w:rFonts w:ascii="Calibri Light" w:hAnsi="Calibri Light" w:cs="Calibri Light"/>
          <w:sz w:val="20"/>
          <w:szCs w:val="20"/>
        </w:rPr>
        <w:t xml:space="preserve">), pod warunkiem że </w:t>
      </w:r>
      <w:r w:rsidRPr="00771879">
        <w:rPr>
          <w:rFonts w:ascii="Calibri Light" w:hAnsi="Calibri Light" w:cs="Calibri Light"/>
          <w:b/>
          <w:bCs/>
          <w:sz w:val="20"/>
          <w:szCs w:val="20"/>
        </w:rPr>
        <w:t>wniosek o wyjaśnienie treści SWZ wpłynął do zamawiającego nie później niż na 4 dni przed upływem terminu składania ofert.</w:t>
      </w:r>
      <w:r w:rsidRPr="005445DE">
        <w:rPr>
          <w:rFonts w:ascii="Calibri Light" w:hAnsi="Calibri Light" w:cs="Calibri Light"/>
          <w:sz w:val="20"/>
          <w:szCs w:val="20"/>
        </w:rPr>
        <w:t xml:space="preserve"> </w:t>
      </w:r>
    </w:p>
    <w:p w14:paraId="77AE8608" w14:textId="77777777" w:rsidR="00F12FDE" w:rsidRDefault="00F12FDE" w:rsidP="00771879">
      <w:pPr>
        <w:pStyle w:val="Default"/>
        <w:shd w:val="clear" w:color="auto" w:fill="F2F2F2" w:themeFill="background1" w:themeFillShade="F2"/>
        <w:spacing w:after="0" w:line="240" w:lineRule="auto"/>
        <w:jc w:val="both"/>
        <w:rPr>
          <w:rFonts w:ascii="Calibri Light" w:hAnsi="Calibri Light" w:cs="Calibri Light"/>
          <w:sz w:val="20"/>
          <w:szCs w:val="20"/>
          <w:u w:val="single"/>
        </w:rPr>
      </w:pPr>
      <w:r w:rsidRPr="005445DE">
        <w:rPr>
          <w:rFonts w:ascii="Calibri Light" w:hAnsi="Calibri Light" w:cs="Calibri Light"/>
          <w:sz w:val="20"/>
          <w:szCs w:val="20"/>
        </w:rPr>
        <w:t xml:space="preserve">W przypadku gdy wniosek o wyjaśnienie treści SWZ nie wpłynie w terminie, zamawiający nie ma obowiązku udzielania wyjaśnień SWZ. </w:t>
      </w:r>
      <w:r w:rsidRPr="005445DE">
        <w:rPr>
          <w:rFonts w:ascii="Calibri Light" w:hAnsi="Calibri Light" w:cs="Calibri Light"/>
          <w:sz w:val="20"/>
          <w:szCs w:val="20"/>
          <w:u w:val="single"/>
        </w:rPr>
        <w:t xml:space="preserve">Przedłużenie terminu składania ofert nie wpływa na bieg terminu składania wniosku o wyjaśnienie treści SWZ. </w:t>
      </w:r>
    </w:p>
    <w:p w14:paraId="7D58D1E5" w14:textId="77777777" w:rsidR="00F12FDE" w:rsidRPr="005445DE" w:rsidRDefault="00F12FDE" w:rsidP="00CC124D">
      <w:pPr>
        <w:pStyle w:val="Default"/>
        <w:spacing w:after="0" w:line="240" w:lineRule="auto"/>
        <w:rPr>
          <w:rFonts w:ascii="Calibri Light" w:hAnsi="Calibri Light" w:cs="Calibri Light"/>
          <w:sz w:val="20"/>
          <w:szCs w:val="20"/>
          <w:u w:val="single"/>
        </w:rPr>
      </w:pPr>
    </w:p>
    <w:p w14:paraId="53793B19" w14:textId="43578A7E" w:rsidR="00F12FDE" w:rsidRPr="005445DE" w:rsidRDefault="00F12F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0</w:t>
      </w:r>
      <w:r>
        <w:rPr>
          <w:rFonts w:ascii="Calibri Light" w:hAnsi="Calibri Light" w:cs="Calibri Light"/>
          <w:sz w:val="20"/>
          <w:szCs w:val="20"/>
        </w:rPr>
        <w:t>/</w:t>
      </w:r>
      <w:r w:rsidRPr="005445DE">
        <w:rPr>
          <w:rFonts w:ascii="Calibri Light" w:hAnsi="Calibri Light" w:cs="Calibri Light"/>
          <w:sz w:val="20"/>
          <w:szCs w:val="20"/>
        </w:rPr>
        <w:t xml:space="preserve"> Treść zapytań (bez ujawniania źródła zapytania) wraz z wyjaśnieniami bądź informacje o dokonaniu modyfikacji SWZ, Zamawiający przekaże Wykonawcom za pośrednictwem __np. maila z którego otrzymał zapytania</w:t>
      </w:r>
      <w:r w:rsidR="00C226CE">
        <w:rPr>
          <w:rFonts w:ascii="Calibri Light" w:hAnsi="Calibri Light" w:cs="Calibri Light"/>
          <w:sz w:val="20"/>
          <w:szCs w:val="20"/>
        </w:rPr>
        <w:t>.</w:t>
      </w:r>
    </w:p>
    <w:p w14:paraId="6CDD0020" w14:textId="77777777" w:rsidR="00F12FDE" w:rsidRPr="00F12FDE" w:rsidRDefault="00F12FDE" w:rsidP="00323F73">
      <w:pPr>
        <w:spacing w:after="0" w:line="240" w:lineRule="auto"/>
        <w:jc w:val="both"/>
        <w:rPr>
          <w:rFonts w:ascii="Calibri Light" w:hAnsi="Calibri Light" w:cs="Calibri Light"/>
          <w:b/>
          <w:bCs/>
          <w:color w:val="538135"/>
          <w:sz w:val="20"/>
          <w:szCs w:val="20"/>
        </w:rPr>
      </w:pPr>
    </w:p>
    <w:p w14:paraId="755AC7DA" w14:textId="231BB56C" w:rsidR="00F12FDE" w:rsidRPr="00924E65" w:rsidRDefault="00F12F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1</w:t>
      </w:r>
      <w:r>
        <w:rPr>
          <w:rFonts w:ascii="Calibri Light" w:hAnsi="Calibri Light" w:cs="Calibri Light"/>
          <w:sz w:val="20"/>
          <w:szCs w:val="20"/>
        </w:rPr>
        <w:t xml:space="preserve">/ </w:t>
      </w:r>
      <w:r w:rsidRPr="00924E65">
        <w:rPr>
          <w:rFonts w:ascii="Calibri Light" w:hAnsi="Calibri Light" w:cs="Calibri Light"/>
          <w:sz w:val="20"/>
          <w:szCs w:val="20"/>
        </w:rPr>
        <w:t xml:space="preserve">Zamawiający wyznacza  następujące  osoby  do  kontaktu  z  Wykonawcami: </w:t>
      </w:r>
    </w:p>
    <w:p w14:paraId="36B1FCB1" w14:textId="77777777" w:rsidR="00C226CE" w:rsidRPr="00924E65" w:rsidRDefault="00C226CE" w:rsidP="00323F73">
      <w:pPr>
        <w:spacing w:after="0" w:line="240" w:lineRule="auto"/>
        <w:jc w:val="both"/>
        <w:rPr>
          <w:rFonts w:ascii="Calibri Light" w:hAnsi="Calibri Light" w:cs="Calibri Light"/>
          <w:sz w:val="20"/>
          <w:szCs w:val="20"/>
        </w:rPr>
      </w:pPr>
      <w:bookmarkStart w:id="9" w:name="_Hlk64372931"/>
      <w:r w:rsidRPr="00924E65">
        <w:rPr>
          <w:rFonts w:ascii="Calibri Light" w:hAnsi="Calibri Light" w:cs="Calibri Light"/>
          <w:sz w:val="20"/>
          <w:szCs w:val="20"/>
        </w:rPr>
        <w:t xml:space="preserve">- </w:t>
      </w:r>
      <w:r>
        <w:rPr>
          <w:rFonts w:ascii="Calibri Light" w:hAnsi="Calibri Light" w:cs="Calibri Light"/>
          <w:sz w:val="20"/>
          <w:szCs w:val="20"/>
        </w:rPr>
        <w:t>Referat ds. zamówień publicznych</w:t>
      </w:r>
      <w:r w:rsidRPr="00924E65">
        <w:rPr>
          <w:rFonts w:ascii="Calibri Light" w:hAnsi="Calibri Light" w:cs="Calibri Light"/>
          <w:sz w:val="20"/>
          <w:szCs w:val="20"/>
        </w:rPr>
        <w:t xml:space="preserve"> – tel. </w:t>
      </w:r>
      <w:r>
        <w:rPr>
          <w:rFonts w:ascii="Calibri Light" w:hAnsi="Calibri Light" w:cs="Calibri Light"/>
          <w:sz w:val="20"/>
          <w:szCs w:val="20"/>
        </w:rPr>
        <w:t>22 735 87 10</w:t>
      </w:r>
      <w:r w:rsidRPr="00924E65">
        <w:rPr>
          <w:rFonts w:ascii="Calibri Light" w:hAnsi="Calibri Light" w:cs="Calibri Light"/>
          <w:sz w:val="20"/>
          <w:szCs w:val="20"/>
        </w:rPr>
        <w:t>;</w:t>
      </w:r>
      <w:r>
        <w:rPr>
          <w:rFonts w:ascii="Calibri Light" w:hAnsi="Calibri Light" w:cs="Calibri Light"/>
          <w:sz w:val="20"/>
          <w:szCs w:val="20"/>
        </w:rPr>
        <w:t xml:space="preserve"> </w:t>
      </w:r>
      <w:r w:rsidRPr="00924E65">
        <w:rPr>
          <w:rFonts w:ascii="Calibri Light" w:hAnsi="Calibri Light" w:cs="Calibri Light"/>
          <w:sz w:val="20"/>
          <w:szCs w:val="20"/>
        </w:rPr>
        <w:t>w sprawach proceduralnych,</w:t>
      </w:r>
    </w:p>
    <w:p w14:paraId="6537EDF0" w14:textId="77777777" w:rsidR="00C226CE" w:rsidRPr="00924E65" w:rsidRDefault="00C226CE" w:rsidP="00323F73">
      <w:pPr>
        <w:spacing w:after="0" w:line="240" w:lineRule="auto"/>
        <w:jc w:val="both"/>
        <w:rPr>
          <w:rFonts w:ascii="Calibri Light" w:hAnsi="Calibri Light" w:cs="Calibri Light"/>
          <w:sz w:val="20"/>
          <w:szCs w:val="20"/>
        </w:rPr>
      </w:pPr>
      <w:r w:rsidRPr="00924E65">
        <w:rPr>
          <w:rFonts w:ascii="Calibri Light" w:hAnsi="Calibri Light" w:cs="Calibri Light"/>
          <w:sz w:val="20"/>
          <w:szCs w:val="20"/>
        </w:rPr>
        <w:t xml:space="preserve">- </w:t>
      </w:r>
      <w:r>
        <w:rPr>
          <w:rFonts w:ascii="Calibri Light" w:hAnsi="Calibri Light" w:cs="Calibri Light"/>
          <w:sz w:val="20"/>
          <w:szCs w:val="20"/>
        </w:rPr>
        <w:t>Kamil Mogielski</w:t>
      </w:r>
      <w:r w:rsidRPr="00924E65">
        <w:rPr>
          <w:rFonts w:ascii="Calibri Light" w:hAnsi="Calibri Light" w:cs="Calibri Light"/>
          <w:sz w:val="20"/>
          <w:szCs w:val="20"/>
        </w:rPr>
        <w:t xml:space="preserve"> – tel. </w:t>
      </w:r>
      <w:r>
        <w:rPr>
          <w:rFonts w:ascii="Calibri Light" w:hAnsi="Calibri Light" w:cs="Calibri Light"/>
          <w:sz w:val="20"/>
          <w:szCs w:val="20"/>
        </w:rPr>
        <w:t>22 735 87 28</w:t>
      </w:r>
      <w:r w:rsidRPr="00924E65">
        <w:rPr>
          <w:rFonts w:ascii="Calibri Light" w:hAnsi="Calibri Light" w:cs="Calibri Light"/>
          <w:sz w:val="20"/>
          <w:szCs w:val="20"/>
        </w:rPr>
        <w:t>;  w sprawach technicznych.</w:t>
      </w:r>
    </w:p>
    <w:bookmarkEnd w:id="9"/>
    <w:p w14:paraId="2DAFEFA6" w14:textId="77777777" w:rsidR="00F12FDE" w:rsidRPr="00F12FDE" w:rsidRDefault="00F12FDE" w:rsidP="00323F73">
      <w:pPr>
        <w:spacing w:after="0" w:line="240" w:lineRule="auto"/>
        <w:jc w:val="both"/>
        <w:rPr>
          <w:rFonts w:ascii="Calibri Light" w:hAnsi="Calibri Light" w:cs="Calibri Light"/>
          <w:b/>
          <w:bCs/>
          <w:color w:val="538135"/>
          <w:sz w:val="20"/>
          <w:szCs w:val="20"/>
        </w:rPr>
      </w:pPr>
    </w:p>
    <w:p w14:paraId="51897684" w14:textId="77777777" w:rsidR="00B729A7" w:rsidRPr="00B729A7" w:rsidRDefault="00B729A7" w:rsidP="00323F73">
      <w:pPr>
        <w:spacing w:after="0" w:line="240" w:lineRule="auto"/>
        <w:jc w:val="both"/>
        <w:rPr>
          <w:rFonts w:ascii="Calibri Light" w:hAnsi="Calibri Light" w:cs="Calibri Light"/>
          <w:sz w:val="20"/>
          <w:szCs w:val="20"/>
        </w:rPr>
      </w:pPr>
      <w:r w:rsidRPr="00B729A7">
        <w:rPr>
          <w:rFonts w:ascii="Calibri Light" w:hAnsi="Calibri Light" w:cs="Calibri Light"/>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729A7" w:rsidRDefault="00B729A7" w:rsidP="00323F73">
      <w:pPr>
        <w:spacing w:after="0" w:line="240" w:lineRule="auto"/>
        <w:jc w:val="both"/>
        <w:rPr>
          <w:rFonts w:ascii="Calibri Light" w:hAnsi="Calibri Light" w:cs="Calibri Light"/>
          <w:sz w:val="20"/>
          <w:szCs w:val="20"/>
        </w:rPr>
      </w:pPr>
    </w:p>
    <w:p w14:paraId="5892C4F1" w14:textId="5314FAEE" w:rsidR="00B729A7" w:rsidRPr="00B729A7" w:rsidRDefault="00B729A7"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1.1</w:t>
      </w:r>
      <w:r w:rsidR="007B0350">
        <w:rPr>
          <w:rFonts w:ascii="Calibri Light" w:hAnsi="Calibri Light" w:cs="Calibri Light"/>
          <w:sz w:val="20"/>
          <w:szCs w:val="20"/>
        </w:rPr>
        <w:t>2</w:t>
      </w:r>
      <w:r>
        <w:rPr>
          <w:rFonts w:ascii="Calibri Light" w:hAnsi="Calibri Light" w:cs="Calibri Light"/>
          <w:sz w:val="20"/>
          <w:szCs w:val="20"/>
        </w:rPr>
        <w:t>/</w:t>
      </w:r>
      <w:r w:rsidRPr="00B729A7">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Default="00B729A7" w:rsidP="00323F73">
      <w:pPr>
        <w:spacing w:after="0" w:line="240" w:lineRule="auto"/>
        <w:jc w:val="both"/>
        <w:rPr>
          <w:rFonts w:ascii="Calibri Light" w:hAnsi="Calibri Light" w:cs="Calibri Light"/>
          <w:b/>
          <w:bCs/>
          <w:sz w:val="20"/>
          <w:szCs w:val="20"/>
        </w:rPr>
      </w:pPr>
    </w:p>
    <w:p w14:paraId="48DDDE83" w14:textId="6E833F9A" w:rsidR="00F12FDE" w:rsidRPr="00924E65" w:rsidRDefault="00F12FDE" w:rsidP="00323F73">
      <w:pPr>
        <w:spacing w:after="0" w:line="240" w:lineRule="auto"/>
        <w:jc w:val="both"/>
        <w:rPr>
          <w:rFonts w:ascii="Calibri Light" w:hAnsi="Calibri Light" w:cs="Calibri Light"/>
          <w:sz w:val="20"/>
          <w:szCs w:val="20"/>
        </w:rPr>
      </w:pPr>
      <w:r w:rsidRPr="00953C93">
        <w:rPr>
          <w:rFonts w:ascii="Calibri Light" w:hAnsi="Calibri Light" w:cs="Calibri Light"/>
          <w:sz w:val="20"/>
          <w:szCs w:val="20"/>
        </w:rPr>
        <w:t>1.1</w:t>
      </w:r>
      <w:r w:rsidR="007B0350" w:rsidRPr="00953C93">
        <w:rPr>
          <w:rFonts w:ascii="Calibri Light" w:hAnsi="Calibri Light" w:cs="Calibri Light"/>
          <w:sz w:val="20"/>
          <w:szCs w:val="20"/>
        </w:rPr>
        <w:t>3</w:t>
      </w:r>
      <w:r w:rsidRPr="00953C93">
        <w:rPr>
          <w:rFonts w:ascii="Calibri Light" w:hAnsi="Calibri Light" w:cs="Calibri Light"/>
          <w:sz w:val="20"/>
          <w:szCs w:val="20"/>
        </w:rPr>
        <w:t>/</w:t>
      </w:r>
      <w:r>
        <w:rPr>
          <w:rFonts w:ascii="Calibri Light" w:hAnsi="Calibri Light" w:cs="Calibri Light"/>
          <w:b/>
          <w:bCs/>
          <w:sz w:val="20"/>
          <w:szCs w:val="20"/>
        </w:rPr>
        <w:t xml:space="preserve"> </w:t>
      </w:r>
      <w:r w:rsidRPr="00924E65">
        <w:rPr>
          <w:rFonts w:ascii="Calibri Light" w:hAnsi="Calibri Light" w:cs="Calibri Light"/>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34C5E" w:rsidRDefault="00140D2A" w:rsidP="00323F73">
      <w:pPr>
        <w:spacing w:after="0" w:line="240" w:lineRule="auto"/>
        <w:jc w:val="both"/>
        <w:rPr>
          <w:rFonts w:ascii="Calibri Light" w:hAnsi="Calibri Light" w:cs="Calibri Light"/>
          <w:sz w:val="20"/>
          <w:szCs w:val="20"/>
        </w:rPr>
      </w:pPr>
    </w:p>
    <w:p w14:paraId="6FC92DA9" w14:textId="064F237B" w:rsidR="005445DE" w:rsidRPr="005445DE" w:rsidRDefault="005445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4</w:t>
      </w:r>
      <w:r w:rsidRPr="005445DE">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5445DE" w:rsidRDefault="005445DE" w:rsidP="00323F73">
      <w:pPr>
        <w:spacing w:after="0" w:line="240" w:lineRule="auto"/>
        <w:jc w:val="both"/>
        <w:rPr>
          <w:rFonts w:ascii="Calibri Light" w:hAnsi="Calibri Light" w:cs="Calibri Light"/>
          <w:sz w:val="20"/>
          <w:szCs w:val="20"/>
        </w:rPr>
      </w:pPr>
    </w:p>
    <w:p w14:paraId="0622172D" w14:textId="0FA4AB62" w:rsidR="005445DE" w:rsidRPr="005445DE" w:rsidRDefault="005445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5</w:t>
      </w:r>
      <w:r w:rsidRPr="005445DE">
        <w:rPr>
          <w:rFonts w:ascii="Calibri Light" w:hAnsi="Calibri Light" w:cs="Calibri Light"/>
          <w:sz w:val="20"/>
          <w:szCs w:val="20"/>
        </w:rPr>
        <w:t>/ Wyjaśnienia SWZ udzielane będą z zachowaniem zasad określonych w art. 284 ustawy Pzp.</w:t>
      </w:r>
    </w:p>
    <w:p w14:paraId="64DFC674" w14:textId="77777777" w:rsidR="005445DE" w:rsidRPr="005445DE" w:rsidRDefault="005445DE" w:rsidP="00323F73">
      <w:pPr>
        <w:spacing w:after="0" w:line="240" w:lineRule="auto"/>
        <w:jc w:val="both"/>
        <w:rPr>
          <w:rFonts w:ascii="Calibri Light" w:hAnsi="Calibri Light" w:cs="Calibri Light"/>
          <w:sz w:val="20"/>
          <w:szCs w:val="20"/>
        </w:rPr>
      </w:pPr>
    </w:p>
    <w:p w14:paraId="77CD3750" w14:textId="769F6F84" w:rsidR="005445DE" w:rsidRPr="005445DE" w:rsidRDefault="005445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6</w:t>
      </w:r>
      <w:r w:rsidRPr="005445DE">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Default="006D3D6A" w:rsidP="00CC124D">
      <w:pPr>
        <w:spacing w:after="0" w:line="240" w:lineRule="auto"/>
        <w:rPr>
          <w:rFonts w:ascii="Calibri Light" w:hAnsi="Calibri Light"/>
          <w:sz w:val="20"/>
          <w:szCs w:val="20"/>
        </w:rPr>
      </w:pPr>
    </w:p>
    <w:p w14:paraId="4423727C" w14:textId="77777777" w:rsidR="006D3D6A" w:rsidRPr="000E5807" w:rsidRDefault="006D3D6A" w:rsidP="00CC124D">
      <w:pPr>
        <w:spacing w:after="0" w:line="240" w:lineRule="auto"/>
        <w:rPr>
          <w:rFonts w:ascii="Calibri Light" w:hAnsi="Calibri Light" w:cs="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21E205BE" w:rsidR="005445DE" w:rsidRDefault="007D6CDE" w:rsidP="007A4314">
      <w:pPr>
        <w:shd w:val="clear" w:color="auto" w:fill="F2F2F2" w:themeFill="background1" w:themeFillShade="F2"/>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 xml:space="preserve">Ofertę należy złożyć w terminie do dnia </w:t>
      </w:r>
      <w:r w:rsidR="00771879">
        <w:rPr>
          <w:rFonts w:ascii="Calibri Light" w:hAnsi="Calibri Light" w:cs="Calibri Light"/>
          <w:b/>
          <w:bCs/>
          <w:sz w:val="20"/>
          <w:szCs w:val="20"/>
        </w:rPr>
        <w:t xml:space="preserve">18.03.2021 </w:t>
      </w:r>
      <w:r w:rsidR="005445DE" w:rsidRPr="00CE1ECD">
        <w:rPr>
          <w:rFonts w:ascii="Calibri Light" w:hAnsi="Calibri Light" w:cs="Calibri Light"/>
          <w:b/>
          <w:bCs/>
          <w:sz w:val="20"/>
          <w:szCs w:val="20"/>
        </w:rPr>
        <w:t>r. do godz. 11:30.</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77777777" w:rsidR="005445DE" w:rsidRPr="000E5807"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p>
    <w:p w14:paraId="4F58BB71" w14:textId="77777777" w:rsidR="005445DE" w:rsidRDefault="005445DE" w:rsidP="00CC124D">
      <w:pPr>
        <w:spacing w:after="0" w:line="240" w:lineRule="auto"/>
        <w:rPr>
          <w:rFonts w:ascii="Calibri Light" w:hAnsi="Calibri Light" w:cs="Calibri Light"/>
          <w:sz w:val="20"/>
          <w:szCs w:val="20"/>
        </w:rPr>
      </w:pPr>
    </w:p>
    <w:p w14:paraId="1A1BC89A" w14:textId="77777777" w:rsidR="00E47AFB" w:rsidRPr="000E5807" w:rsidRDefault="00E47AFB"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03998A49" w:rsidR="005445DE" w:rsidRDefault="007D6CDE" w:rsidP="007A4314">
      <w:pPr>
        <w:shd w:val="clear" w:color="auto" w:fill="F2F2F2" w:themeFill="background1" w:themeFillShade="F2"/>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 xml:space="preserve">Otwarcie ofert nastąpi w dniu </w:t>
      </w:r>
      <w:r w:rsidR="00771879">
        <w:rPr>
          <w:rFonts w:ascii="Calibri Light" w:hAnsi="Calibri Light" w:cs="Calibri Light"/>
          <w:b/>
          <w:bCs/>
          <w:sz w:val="20"/>
          <w:szCs w:val="20"/>
        </w:rPr>
        <w:t xml:space="preserve">18.03.2021 </w:t>
      </w:r>
      <w:r w:rsidR="005445DE" w:rsidRPr="00CE1ECD">
        <w:rPr>
          <w:rFonts w:ascii="Calibri Light" w:hAnsi="Calibri Light" w:cs="Calibri Light"/>
          <w:b/>
          <w:bCs/>
          <w:sz w:val="20"/>
          <w:szCs w:val="20"/>
        </w:rPr>
        <w:t>r. o godz. 12:</w:t>
      </w:r>
      <w:r w:rsidR="00771879">
        <w:rPr>
          <w:rFonts w:ascii="Calibri Light" w:hAnsi="Calibri Light" w:cs="Calibri Light"/>
          <w:b/>
          <w:bCs/>
          <w:sz w:val="20"/>
          <w:szCs w:val="20"/>
        </w:rPr>
        <w:t>3</w:t>
      </w:r>
      <w:r w:rsidR="005445DE" w:rsidRPr="00CE1ECD">
        <w:rPr>
          <w:rFonts w:ascii="Calibri Light" w:hAnsi="Calibri Light" w:cs="Calibri Light"/>
          <w:b/>
          <w:bCs/>
          <w:sz w:val="20"/>
          <w:szCs w:val="20"/>
        </w:rPr>
        <w:t>0</w:t>
      </w:r>
      <w:r w:rsidR="005445DE" w:rsidRPr="000E5807">
        <w:rPr>
          <w:rFonts w:ascii="Calibri Light" w:hAnsi="Calibri Light" w:cs="Calibri Light"/>
          <w:sz w:val="20"/>
          <w:szCs w:val="20"/>
        </w:rPr>
        <w:t xml:space="preserve"> </w:t>
      </w:r>
      <w:r w:rsidR="00771879">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Default="00E47AFB" w:rsidP="00E47AFB">
      <w:pPr>
        <w:spacing w:after="0" w:line="240" w:lineRule="auto"/>
        <w:jc w:val="both"/>
        <w:rPr>
          <w:rFonts w:ascii="Calibri Light" w:hAnsi="Calibri Light" w:cs="Calibri Light"/>
          <w:sz w:val="20"/>
          <w:szCs w:val="20"/>
        </w:rPr>
      </w:pPr>
    </w:p>
    <w:p w14:paraId="230E3D66"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66F91F8F"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0E5807" w:rsidRDefault="00323F73" w:rsidP="00E47AFB">
      <w:pPr>
        <w:spacing w:after="0" w:line="240" w:lineRule="auto"/>
        <w:jc w:val="both"/>
        <w:rPr>
          <w:rFonts w:ascii="Calibri Light" w:hAnsi="Calibri Light" w:cs="Calibri Light"/>
          <w:sz w:val="20"/>
          <w:szCs w:val="20"/>
        </w:rPr>
      </w:pPr>
    </w:p>
    <w:p w14:paraId="2087B6F2" w14:textId="77777777" w:rsidR="005445DE" w:rsidRPr="000E5807" w:rsidRDefault="005445DE" w:rsidP="00CC124D">
      <w:pPr>
        <w:spacing w:after="0" w:line="240" w:lineRule="auto"/>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7E10A327" w:rsidR="005445DE" w:rsidRPr="000E5807" w:rsidRDefault="005445DE" w:rsidP="00E47AFB">
      <w:pPr>
        <w:spacing w:after="0" w:line="240" w:lineRule="auto"/>
        <w:jc w:val="right"/>
        <w:rPr>
          <w:rFonts w:ascii="Calibri Light" w:hAnsi="Calibri Light" w:cs="Calibri Light"/>
          <w:b/>
          <w:bCs/>
          <w:sz w:val="20"/>
          <w:szCs w:val="20"/>
        </w:rPr>
      </w:pPr>
      <w:r w:rsidRPr="000E5807">
        <w:rPr>
          <w:rFonts w:ascii="Calibri Light" w:hAnsi="Calibri Light" w:cs="Calibri Light"/>
          <w:b/>
          <w:bCs/>
          <w:sz w:val="20"/>
          <w:szCs w:val="20"/>
        </w:rPr>
        <w:t xml:space="preserve">do dnia </w:t>
      </w:r>
      <w:r w:rsidR="00771879">
        <w:rPr>
          <w:rFonts w:ascii="Calibri Light" w:hAnsi="Calibri Light" w:cs="Calibri Light"/>
          <w:b/>
          <w:bCs/>
          <w:sz w:val="20"/>
          <w:szCs w:val="20"/>
        </w:rPr>
        <w:t>16.04</w:t>
      </w:r>
      <w:r w:rsidRPr="000E5807">
        <w:rPr>
          <w:rFonts w:ascii="Calibri Light" w:hAnsi="Calibri Light" w:cs="Calibri Light"/>
          <w:b/>
          <w:bCs/>
          <w:sz w:val="20"/>
          <w:szCs w:val="20"/>
        </w:rPr>
        <w:t>.2021r.</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lastRenderedPageBreak/>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50706FA8" w14:textId="77777777" w:rsidR="00493EE1" w:rsidRDefault="00493EE1" w:rsidP="00CC124D">
      <w:pPr>
        <w:spacing w:after="0" w:line="240" w:lineRule="auto"/>
        <w:jc w:val="both"/>
        <w:rPr>
          <w:rFonts w:ascii="Calibri Light" w:hAnsi="Calibri Light" w:cs="Calibri Light"/>
          <w:b/>
          <w:bCs/>
          <w:sz w:val="20"/>
          <w:szCs w:val="20"/>
        </w:rPr>
      </w:pPr>
    </w:p>
    <w:p w14:paraId="0F5840D1" w14:textId="0ABAC001"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77777777" w:rsidR="0041413B" w:rsidRDefault="0041413B" w:rsidP="00CC124D">
      <w:pPr>
        <w:spacing w:after="0" w:line="240" w:lineRule="auto"/>
        <w:jc w:val="both"/>
        <w:rPr>
          <w:rFonts w:ascii="Calibri Light" w:hAnsi="Calibri Light" w:cs="Calibri Light"/>
          <w:color w:val="262626"/>
          <w:sz w:val="20"/>
          <w:szCs w:val="20"/>
        </w:rPr>
      </w:pPr>
    </w:p>
    <w:p w14:paraId="52650B29" w14:textId="77777777" w:rsidR="00FB14CA" w:rsidRPr="00A904C4" w:rsidRDefault="00FB14CA" w:rsidP="00CC124D">
      <w:pPr>
        <w:spacing w:after="0" w:line="240" w:lineRule="auto"/>
        <w:rPr>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3C459B73"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r w:rsidRPr="000E5807">
        <w:rPr>
          <w:rFonts w:ascii="Calibri Light" w:eastAsia="Verdana" w:hAnsi="Calibri Light" w:cs="Calibri Light"/>
          <w:b/>
          <w:color w:val="262626"/>
          <w:sz w:val="20"/>
          <w:szCs w:val="20"/>
        </w:rPr>
        <w:t xml:space="preserve">cena </w:t>
      </w:r>
      <w:r w:rsidRPr="000E5807">
        <w:rPr>
          <w:rFonts w:ascii="Calibri Light" w:eastAsia="Verdana" w:hAnsi="Calibri Light" w:cs="Calibri Light"/>
          <w:color w:val="262626"/>
          <w:sz w:val="20"/>
          <w:szCs w:val="20"/>
        </w:rPr>
        <w:t xml:space="preserve">  </w:t>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t xml:space="preserve">– waga kryterium </w:t>
      </w:r>
      <w:r w:rsidRPr="000E5807">
        <w:rPr>
          <w:rFonts w:ascii="Calibri Light" w:eastAsia="Verdana" w:hAnsi="Calibri Light" w:cs="Calibri Light"/>
          <w:b/>
          <w:color w:val="262626"/>
          <w:sz w:val="20"/>
          <w:szCs w:val="20"/>
        </w:rPr>
        <w:t>60%</w:t>
      </w:r>
    </w:p>
    <w:p w14:paraId="55696BBC"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r w:rsidRPr="000E5807">
        <w:rPr>
          <w:rFonts w:ascii="Calibri Light" w:eastAsia="Verdana" w:hAnsi="Calibri Light" w:cs="Calibri Light"/>
          <w:b/>
          <w:color w:val="262626"/>
          <w:sz w:val="20"/>
          <w:szCs w:val="20"/>
        </w:rPr>
        <w:t xml:space="preserve">okres gwarancji </w:t>
      </w:r>
      <w:r w:rsidRPr="000E5807">
        <w:rPr>
          <w:rFonts w:ascii="Calibri Light" w:eastAsia="Verdana" w:hAnsi="Calibri Light" w:cs="Calibri Light"/>
          <w:b/>
          <w:color w:val="262626"/>
          <w:sz w:val="20"/>
          <w:szCs w:val="20"/>
        </w:rPr>
        <w:tab/>
      </w:r>
      <w:r w:rsidRPr="000E5807">
        <w:rPr>
          <w:rFonts w:ascii="Calibri Light" w:eastAsia="Verdana" w:hAnsi="Calibri Light" w:cs="Calibri Light"/>
          <w:b/>
          <w:color w:val="262626"/>
          <w:sz w:val="20"/>
          <w:szCs w:val="20"/>
        </w:rPr>
        <w:tab/>
      </w:r>
      <w:r w:rsidRPr="000E5807">
        <w:rPr>
          <w:rFonts w:ascii="Calibri Light" w:eastAsia="Verdana" w:hAnsi="Calibri Light" w:cs="Calibri Light"/>
          <w:color w:val="262626"/>
          <w:sz w:val="20"/>
          <w:szCs w:val="20"/>
        </w:rPr>
        <w:t xml:space="preserve">– waga kryterium </w:t>
      </w:r>
      <w:r w:rsidRPr="000E5807">
        <w:rPr>
          <w:rFonts w:ascii="Calibri Light" w:eastAsia="Verdana" w:hAnsi="Calibri Light" w:cs="Calibri Light"/>
          <w:b/>
          <w:color w:val="262626"/>
          <w:sz w:val="20"/>
          <w:szCs w:val="20"/>
        </w:rPr>
        <w:t>40%</w:t>
      </w:r>
    </w:p>
    <w:p w14:paraId="4856E6C9"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48E07E8B" w14:textId="77777777" w:rsidR="003D75BE" w:rsidRPr="000E5807" w:rsidRDefault="003D75BE" w:rsidP="00CC124D">
      <w:pPr>
        <w:autoSpaceDE w:val="0"/>
        <w:spacing w:after="0" w:line="240" w:lineRule="auto"/>
        <w:jc w:val="both"/>
        <w:rPr>
          <w:rFonts w:ascii="Calibri Light" w:hAnsi="Calibri Light" w:cs="Calibri Light"/>
          <w:color w:val="262626"/>
          <w:sz w:val="20"/>
          <w:szCs w:val="20"/>
        </w:rPr>
      </w:pPr>
      <w:r w:rsidRPr="000E5807">
        <w:rPr>
          <w:rFonts w:ascii="Calibri Light" w:eastAsia="Verdana" w:hAnsi="Calibri Light" w:cs="Calibri Light"/>
          <w:b/>
          <w:color w:val="262626"/>
          <w:sz w:val="20"/>
          <w:szCs w:val="20"/>
        </w:rPr>
        <w:t>Zamawiający przyjmuje 1% = 1 punkt</w:t>
      </w:r>
    </w:p>
    <w:p w14:paraId="676365F2" w14:textId="77777777" w:rsidR="00A904C4" w:rsidRPr="000E5807" w:rsidRDefault="00A904C4" w:rsidP="00CC124D">
      <w:pPr>
        <w:tabs>
          <w:tab w:val="left" w:pos="142"/>
        </w:tabs>
        <w:spacing w:after="0" w:line="240" w:lineRule="auto"/>
        <w:ind w:left="142" w:hanging="142"/>
        <w:jc w:val="both"/>
        <w:rPr>
          <w:rFonts w:ascii="Calibri Light" w:hAnsi="Calibri Light" w:cs="Calibri Light"/>
          <w:color w:val="262626"/>
          <w:sz w:val="20"/>
          <w:szCs w:val="20"/>
        </w:rPr>
      </w:pPr>
    </w:p>
    <w:p w14:paraId="6B4AF1BE"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Łączna ocena punktowa (</w:t>
      </w:r>
      <w:r w:rsidR="003D75BE" w:rsidRPr="000E5807">
        <w:rPr>
          <w:rFonts w:ascii="Calibri Light" w:hAnsi="Calibri Light" w:cs="Calibri Light"/>
          <w:sz w:val="20"/>
          <w:szCs w:val="20"/>
        </w:rPr>
        <w:t>P</w:t>
      </w:r>
      <w:r w:rsidRPr="000E5807">
        <w:rPr>
          <w:rFonts w:ascii="Calibri Light" w:hAnsi="Calibri Light" w:cs="Calibri Light"/>
          <w:sz w:val="20"/>
          <w:szCs w:val="20"/>
        </w:rPr>
        <w:t>) obliczona zostanie wg wzoru:</w:t>
      </w:r>
    </w:p>
    <w:p w14:paraId="3528F764" w14:textId="77777777" w:rsidR="003D75BE" w:rsidRPr="000E5807" w:rsidRDefault="003D75BE" w:rsidP="00CC124D">
      <w:pPr>
        <w:tabs>
          <w:tab w:val="left" w:pos="360"/>
        </w:tabs>
        <w:spacing w:after="0" w:line="240" w:lineRule="auto"/>
        <w:jc w:val="both"/>
        <w:rPr>
          <w:rFonts w:ascii="Calibri Light" w:hAnsi="Calibri Light" w:cs="Calibri Light"/>
          <w:b/>
          <w:bCs/>
          <w:color w:val="262626"/>
          <w:sz w:val="20"/>
          <w:szCs w:val="20"/>
        </w:rPr>
      </w:pPr>
      <w:r w:rsidRPr="000E5807">
        <w:rPr>
          <w:rFonts w:ascii="Calibri Light" w:hAnsi="Calibri Light" w:cs="Calibri Light"/>
          <w:b/>
          <w:bCs/>
          <w:color w:val="262626"/>
          <w:sz w:val="20"/>
          <w:szCs w:val="20"/>
        </w:rPr>
        <w:t>P = PC + PG</w:t>
      </w:r>
    </w:p>
    <w:p w14:paraId="7FA78A6C"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p>
    <w:p w14:paraId="59763BEE"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Cs/>
          <w:color w:val="262626"/>
          <w:sz w:val="20"/>
          <w:szCs w:val="20"/>
        </w:rPr>
        <w:t>gdzie:</w:t>
      </w:r>
      <w:r w:rsidRPr="000E5807">
        <w:rPr>
          <w:rFonts w:ascii="Calibri Light" w:hAnsi="Calibri Light" w:cs="Calibri Light"/>
          <w:bCs/>
          <w:color w:val="262626"/>
          <w:sz w:val="20"/>
          <w:szCs w:val="20"/>
        </w:rPr>
        <w:tab/>
      </w:r>
      <w:r w:rsidRPr="000E5807">
        <w:rPr>
          <w:rFonts w:ascii="Calibri Light" w:hAnsi="Calibri Light" w:cs="Calibri Light"/>
          <w:bCs/>
          <w:color w:val="262626"/>
          <w:sz w:val="20"/>
          <w:szCs w:val="20"/>
        </w:rPr>
        <w:tab/>
      </w:r>
    </w:p>
    <w:p w14:paraId="27E60C7A"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w:t>
      </w:r>
      <w:r w:rsidRPr="000E5807">
        <w:rPr>
          <w:rFonts w:ascii="Calibri Light" w:hAnsi="Calibri Light" w:cs="Calibri Light"/>
          <w:b/>
          <w:bCs/>
          <w:color w:val="262626"/>
          <w:sz w:val="20"/>
          <w:szCs w:val="20"/>
        </w:rPr>
        <w:tab/>
      </w:r>
      <w:r w:rsidRPr="000E5807">
        <w:rPr>
          <w:rFonts w:ascii="Calibri Light" w:hAnsi="Calibri Light" w:cs="Calibri Light"/>
          <w:bCs/>
          <w:color w:val="262626"/>
          <w:sz w:val="20"/>
          <w:szCs w:val="20"/>
        </w:rPr>
        <w:t>- ilość punktów oferty badanej</w:t>
      </w:r>
    </w:p>
    <w:p w14:paraId="3F797731"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PC</w:t>
      </w:r>
      <w:r w:rsidRPr="000E5807">
        <w:rPr>
          <w:rFonts w:ascii="Calibri Light" w:hAnsi="Calibri Light" w:cs="Calibri Light"/>
          <w:b/>
          <w:bCs/>
          <w:color w:val="262626"/>
          <w:sz w:val="20"/>
          <w:szCs w:val="20"/>
          <w:vertAlign w:val="subscript"/>
        </w:rPr>
        <w:tab/>
      </w:r>
      <w:r w:rsidRPr="000E5807">
        <w:rPr>
          <w:rFonts w:ascii="Calibri Light" w:hAnsi="Calibri Light" w:cs="Calibri Light"/>
          <w:bCs/>
          <w:color w:val="262626"/>
          <w:sz w:val="20"/>
          <w:szCs w:val="20"/>
        </w:rPr>
        <w:t>- ilość punktów oferty badanej w kryterium ceny</w:t>
      </w:r>
    </w:p>
    <w:p w14:paraId="31DE6898" w14:textId="77777777" w:rsidR="003D75BE" w:rsidRPr="000E5807" w:rsidRDefault="003D75BE" w:rsidP="00CC124D">
      <w:pPr>
        <w:tabs>
          <w:tab w:val="left" w:pos="360"/>
        </w:tabs>
        <w:spacing w:after="0" w:line="240" w:lineRule="auto"/>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PG</w:t>
      </w:r>
      <w:r w:rsidRPr="000E5807">
        <w:rPr>
          <w:rFonts w:ascii="Calibri Light" w:hAnsi="Calibri Light" w:cs="Calibri Light"/>
          <w:bCs/>
          <w:color w:val="262626"/>
          <w:sz w:val="20"/>
          <w:szCs w:val="20"/>
        </w:rPr>
        <w:tab/>
        <w:t xml:space="preserve">- ilość punktów oferty badanej w kryterium okresu gwarancji </w:t>
      </w:r>
    </w:p>
    <w:p w14:paraId="3C5F683C" w14:textId="77777777" w:rsidR="003D75BE" w:rsidRPr="000E5807" w:rsidRDefault="003D75BE" w:rsidP="00CC124D">
      <w:pPr>
        <w:spacing w:after="0" w:line="240" w:lineRule="auto"/>
        <w:rPr>
          <w:rFonts w:ascii="Calibri Light" w:hAnsi="Calibri Light" w:cs="Calibri Light"/>
          <w:sz w:val="20"/>
          <w:szCs w:val="20"/>
        </w:rPr>
      </w:pPr>
    </w:p>
    <w:p w14:paraId="332E978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0E5807" w:rsidRDefault="003D75BE" w:rsidP="00CC124D">
      <w:pPr>
        <w:spacing w:after="0" w:line="240" w:lineRule="auto"/>
        <w:rPr>
          <w:rFonts w:ascii="Calibri Light" w:hAnsi="Calibri Light" w:cs="Calibri Light"/>
          <w:sz w:val="20"/>
          <w:szCs w:val="20"/>
        </w:rPr>
      </w:pPr>
    </w:p>
    <w:p w14:paraId="35338EAA"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5.3/  Oferty oceniane będą punktowo.</w:t>
      </w:r>
    </w:p>
    <w:p w14:paraId="15F4DBE3" w14:textId="77777777" w:rsidR="003D75BE" w:rsidRPr="000E5807" w:rsidRDefault="003D75BE" w:rsidP="00CC124D">
      <w:pPr>
        <w:spacing w:after="0" w:line="240" w:lineRule="auto"/>
        <w:rPr>
          <w:rFonts w:ascii="Calibri Light" w:hAnsi="Calibri Light" w:cs="Calibri Light"/>
          <w:sz w:val="20"/>
          <w:szCs w:val="20"/>
        </w:rPr>
      </w:pPr>
    </w:p>
    <w:p w14:paraId="6DA45BE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0E5807" w:rsidRDefault="003D75BE" w:rsidP="00CC124D">
      <w:pPr>
        <w:spacing w:after="0" w:line="240" w:lineRule="auto"/>
        <w:rPr>
          <w:rFonts w:ascii="Calibri Light" w:hAnsi="Calibri Light" w:cs="Calibri Light"/>
          <w:sz w:val="20"/>
          <w:szCs w:val="20"/>
        </w:rPr>
      </w:pPr>
    </w:p>
    <w:p w14:paraId="7402FEA1" w14:textId="77777777" w:rsidR="00A904C4" w:rsidRPr="000E5807" w:rsidRDefault="003D75B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5.5/ </w:t>
      </w:r>
      <w:r w:rsidR="00A904C4" w:rsidRPr="000E5807">
        <w:rPr>
          <w:rFonts w:ascii="Calibri Light" w:hAnsi="Calibri Light" w:cs="Calibri Light"/>
          <w:sz w:val="20"/>
          <w:szCs w:val="20"/>
        </w:rPr>
        <w:t>W trakcie oceny ofert kolejno porównywanym i ocenianym ofertom przyznawane są punkty za poszczególne kryteria według następujących zasad:</w:t>
      </w:r>
    </w:p>
    <w:p w14:paraId="31EF5ED3" w14:textId="77777777" w:rsidR="003D75BE" w:rsidRPr="000E5807" w:rsidRDefault="003D75BE" w:rsidP="00CC124D">
      <w:pPr>
        <w:spacing w:after="0" w:line="240" w:lineRule="auto"/>
        <w:jc w:val="both"/>
        <w:rPr>
          <w:rFonts w:ascii="Calibri Light" w:hAnsi="Calibri Light" w:cs="Calibri Light"/>
          <w:b/>
          <w:color w:val="262626"/>
          <w:sz w:val="20"/>
          <w:szCs w:val="20"/>
          <w:u w:val="single"/>
        </w:rPr>
      </w:pPr>
    </w:p>
    <w:p w14:paraId="471593B4" w14:textId="77777777" w:rsidR="00A904C4" w:rsidRPr="000E5807" w:rsidRDefault="003D75BE" w:rsidP="00CC124D">
      <w:pPr>
        <w:spacing w:after="0" w:line="240" w:lineRule="auto"/>
        <w:jc w:val="both"/>
        <w:rPr>
          <w:rFonts w:ascii="Calibri Light" w:hAnsi="Calibri Light" w:cs="Calibri Light"/>
          <w:b/>
          <w:color w:val="262626"/>
          <w:sz w:val="20"/>
          <w:szCs w:val="20"/>
          <w:u w:val="single"/>
        </w:rPr>
      </w:pPr>
      <w:r w:rsidRPr="000E5807">
        <w:rPr>
          <w:rFonts w:ascii="Calibri Light" w:hAnsi="Calibri Light" w:cs="Calibri Light"/>
          <w:b/>
          <w:color w:val="262626"/>
          <w:sz w:val="20"/>
          <w:szCs w:val="20"/>
          <w:u w:val="single"/>
        </w:rPr>
        <w:t>1) K</w:t>
      </w:r>
      <w:r w:rsidR="00A904C4" w:rsidRPr="000E5807">
        <w:rPr>
          <w:rFonts w:ascii="Calibri Light" w:hAnsi="Calibri Light" w:cs="Calibri Light"/>
          <w:b/>
          <w:color w:val="262626"/>
          <w:sz w:val="20"/>
          <w:szCs w:val="20"/>
          <w:u w:val="single"/>
        </w:rPr>
        <w:t xml:space="preserve">ryterium </w:t>
      </w:r>
      <w:r w:rsidRPr="000E5807">
        <w:rPr>
          <w:rFonts w:ascii="Calibri Light" w:hAnsi="Calibri Light" w:cs="Calibri Light"/>
          <w:b/>
          <w:color w:val="262626"/>
          <w:sz w:val="20"/>
          <w:szCs w:val="20"/>
          <w:u w:val="single"/>
        </w:rPr>
        <w:t xml:space="preserve">- </w:t>
      </w:r>
      <w:r w:rsidR="00A904C4" w:rsidRPr="000E5807">
        <w:rPr>
          <w:rFonts w:ascii="Calibri Light" w:hAnsi="Calibri Light" w:cs="Calibri Light"/>
          <w:b/>
          <w:color w:val="262626"/>
          <w:sz w:val="20"/>
          <w:szCs w:val="20"/>
          <w:u w:val="single"/>
        </w:rPr>
        <w:t xml:space="preserve">cena </w:t>
      </w:r>
    </w:p>
    <w:p w14:paraId="21D02C12" w14:textId="77777777" w:rsidR="00A904C4" w:rsidRPr="000E5807" w:rsidRDefault="00A904C4" w:rsidP="00CC124D">
      <w:pPr>
        <w:autoSpaceDE w:val="0"/>
        <w:spacing w:after="0" w:line="240" w:lineRule="auto"/>
        <w:jc w:val="both"/>
        <w:rPr>
          <w:rFonts w:ascii="Calibri Light" w:eastAsia="Verdana" w:hAnsi="Calibri Light" w:cs="Calibri Light"/>
          <w:bCs/>
          <w:color w:val="262626"/>
          <w:sz w:val="20"/>
          <w:szCs w:val="20"/>
        </w:rPr>
      </w:pPr>
      <w:r w:rsidRPr="000E5807">
        <w:rPr>
          <w:rFonts w:ascii="Calibri Light" w:eastAsia="Verdana" w:hAnsi="Calibri Light" w:cs="Calibri Light"/>
          <w:bCs/>
          <w:color w:val="262626"/>
          <w:sz w:val="20"/>
          <w:szCs w:val="20"/>
        </w:rPr>
        <w:t>Sposób oceny ofert w kryterium cena brutto zamówienia. Ofertom zostaną przyznane punkty za kryterium proporcjonalnie, wg wzoru:</w:t>
      </w:r>
    </w:p>
    <w:p w14:paraId="4A37738C" w14:textId="77777777" w:rsidR="00A904C4" w:rsidRPr="000E5807" w:rsidRDefault="00A904C4" w:rsidP="00CC124D">
      <w:pPr>
        <w:spacing w:after="0" w:line="240" w:lineRule="auto"/>
        <w:ind w:left="2832"/>
        <w:jc w:val="both"/>
        <w:rPr>
          <w:rFonts w:ascii="Calibri Light" w:hAnsi="Calibri Light" w:cs="Calibri Light"/>
          <w:color w:val="262626"/>
          <w:sz w:val="20"/>
          <w:szCs w:val="20"/>
        </w:rPr>
      </w:pPr>
    </w:p>
    <w:p w14:paraId="4C58A6DD" w14:textId="77777777" w:rsidR="00A904C4" w:rsidRPr="000E5807" w:rsidRDefault="00A904C4" w:rsidP="00CC124D">
      <w:pPr>
        <w:autoSpaceDE w:val="0"/>
        <w:spacing w:after="0" w:line="240" w:lineRule="auto"/>
        <w:jc w:val="both"/>
        <w:rPr>
          <w:rFonts w:ascii="Calibri Light" w:eastAsia="Verdana" w:hAnsi="Calibri Light" w:cs="Calibri Light"/>
          <w:b/>
          <w:bCs/>
          <w:color w:val="262626"/>
          <w:sz w:val="20"/>
          <w:szCs w:val="20"/>
        </w:rPr>
      </w:pPr>
      <w:r w:rsidRPr="000E5807">
        <w:rPr>
          <w:rFonts w:ascii="Calibri Light" w:eastAsia="Verdana" w:hAnsi="Calibri Light" w:cs="Calibri Light"/>
          <w:b/>
          <w:bCs/>
          <w:color w:val="262626"/>
          <w:sz w:val="20"/>
          <w:szCs w:val="20"/>
        </w:rPr>
        <w:t>PC = CN/CR x 60pkt.</w:t>
      </w:r>
    </w:p>
    <w:p w14:paraId="0006406F"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p>
    <w:p w14:paraId="0AE29521"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PC</w:t>
      </w:r>
      <w:r w:rsidRPr="000E5807">
        <w:rPr>
          <w:rFonts w:ascii="Calibri Light" w:eastAsia="Verdana" w:hAnsi="Calibri Light" w:cs="Calibri Light"/>
          <w:color w:val="262626"/>
          <w:sz w:val="20"/>
          <w:szCs w:val="20"/>
        </w:rPr>
        <w:tab/>
        <w:t>– liczba punktów badanej oferty dla kryterium ceny brutto zamówienia</w:t>
      </w:r>
    </w:p>
    <w:p w14:paraId="317FCC50"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CN</w:t>
      </w:r>
      <w:r w:rsidRPr="000E5807">
        <w:rPr>
          <w:rFonts w:ascii="Calibri Light" w:eastAsia="Verdana" w:hAnsi="Calibri Light" w:cs="Calibri Light"/>
          <w:color w:val="262626"/>
          <w:sz w:val="20"/>
          <w:szCs w:val="20"/>
        </w:rPr>
        <w:tab/>
        <w:t>– najniższa oferowana cena brutto zamówienia</w:t>
      </w:r>
    </w:p>
    <w:p w14:paraId="0ECDD879"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 xml:space="preserve">CR </w:t>
      </w:r>
      <w:r w:rsidRPr="000E5807">
        <w:rPr>
          <w:rFonts w:ascii="Calibri Light" w:eastAsia="Verdana" w:hAnsi="Calibri Light" w:cs="Calibri Light"/>
          <w:color w:val="262626"/>
          <w:sz w:val="20"/>
          <w:szCs w:val="20"/>
        </w:rPr>
        <w:tab/>
        <w:t>– cena brutto zamówienia oferty rozpatrywanej</w:t>
      </w:r>
    </w:p>
    <w:p w14:paraId="09F65F32" w14:textId="77777777" w:rsidR="00A904C4" w:rsidRPr="000E5807" w:rsidRDefault="00A904C4" w:rsidP="00CC124D">
      <w:pPr>
        <w:autoSpaceDE w:val="0"/>
        <w:spacing w:after="0" w:line="240" w:lineRule="auto"/>
        <w:rPr>
          <w:rFonts w:ascii="Calibri Light" w:hAnsi="Calibri Light" w:cs="Calibri Light"/>
          <w:b/>
          <w:color w:val="262626"/>
          <w:sz w:val="20"/>
          <w:szCs w:val="20"/>
          <w:u w:val="single"/>
        </w:rPr>
      </w:pPr>
    </w:p>
    <w:p w14:paraId="089EB6D4" w14:textId="77777777" w:rsidR="00E47AFB" w:rsidRPr="000E5807" w:rsidRDefault="00E47AFB" w:rsidP="00CC124D">
      <w:pPr>
        <w:autoSpaceDE w:val="0"/>
        <w:spacing w:after="0" w:line="240" w:lineRule="auto"/>
        <w:rPr>
          <w:rFonts w:ascii="Calibri Light" w:hAnsi="Calibri Light" w:cs="Calibri Light"/>
          <w:b/>
          <w:color w:val="262626"/>
          <w:sz w:val="20"/>
          <w:szCs w:val="20"/>
          <w:u w:val="single"/>
        </w:rPr>
      </w:pPr>
    </w:p>
    <w:p w14:paraId="4BD891C5" w14:textId="77777777" w:rsidR="003D75BE" w:rsidRPr="000B1CF4" w:rsidRDefault="003D75BE" w:rsidP="00CC124D">
      <w:pPr>
        <w:autoSpaceDE w:val="0"/>
        <w:spacing w:after="0" w:line="240" w:lineRule="auto"/>
        <w:rPr>
          <w:rFonts w:ascii="Calibri Light" w:eastAsia="Verdana" w:hAnsi="Calibri Light" w:cs="Calibri Light"/>
          <w:b/>
          <w:color w:val="262626"/>
          <w:sz w:val="20"/>
          <w:szCs w:val="20"/>
          <w:u w:val="single"/>
        </w:rPr>
      </w:pPr>
      <w:r w:rsidRPr="000B1CF4">
        <w:rPr>
          <w:rFonts w:ascii="Calibri Light" w:hAnsi="Calibri Light" w:cs="Calibri Light"/>
          <w:b/>
          <w:color w:val="262626"/>
          <w:sz w:val="20"/>
          <w:szCs w:val="20"/>
          <w:u w:val="single"/>
        </w:rPr>
        <w:lastRenderedPageBreak/>
        <w:t xml:space="preserve">2) kryterium - </w:t>
      </w:r>
      <w:r w:rsidRPr="000B1CF4">
        <w:rPr>
          <w:rFonts w:ascii="Calibri Light" w:eastAsia="Verdana" w:hAnsi="Calibri Light" w:cs="Calibri Light"/>
          <w:b/>
          <w:color w:val="262626"/>
          <w:sz w:val="20"/>
          <w:szCs w:val="20"/>
          <w:u w:val="single"/>
        </w:rPr>
        <w:t xml:space="preserve">okres gwarancji </w:t>
      </w:r>
    </w:p>
    <w:p w14:paraId="4E5D1998" w14:textId="77777777" w:rsidR="00A904C4" w:rsidRPr="000B1CF4" w:rsidRDefault="00A904C4" w:rsidP="00CC124D">
      <w:pPr>
        <w:spacing w:after="0" w:line="240" w:lineRule="auto"/>
        <w:jc w:val="both"/>
        <w:rPr>
          <w:rFonts w:ascii="Calibri Light" w:hAnsi="Calibri Light" w:cs="Calibri Light"/>
          <w:bCs/>
          <w:color w:val="262626"/>
          <w:sz w:val="20"/>
          <w:szCs w:val="20"/>
        </w:rPr>
      </w:pPr>
    </w:p>
    <w:p w14:paraId="64ABACB1" w14:textId="30B33DF5" w:rsidR="00A904C4" w:rsidRPr="000B1CF4" w:rsidRDefault="00A904C4" w:rsidP="00CC124D">
      <w:pPr>
        <w:widowControl w:val="0"/>
        <w:spacing w:after="0" w:line="240" w:lineRule="auto"/>
        <w:rPr>
          <w:rFonts w:ascii="Calibri Light" w:hAnsi="Calibri Light" w:cs="Calibri Light"/>
          <w:b/>
          <w:bCs/>
          <w:color w:val="262626"/>
          <w:spacing w:val="-1"/>
          <w:sz w:val="20"/>
          <w:szCs w:val="20"/>
        </w:rPr>
      </w:pPr>
      <w:r w:rsidRPr="000B1CF4">
        <w:rPr>
          <w:rFonts w:ascii="Calibri Light" w:hAnsi="Calibri Light" w:cs="Calibri Light"/>
          <w:b/>
          <w:bCs/>
          <w:color w:val="262626"/>
          <w:spacing w:val="-1"/>
          <w:sz w:val="20"/>
          <w:szCs w:val="20"/>
        </w:rPr>
        <w:t xml:space="preserve">Okres udzielonej przez Wykonawcę gwarancji na cały zakres zamówienia nie może być krótszy niż </w:t>
      </w:r>
      <w:r w:rsidR="00DA0D2A">
        <w:rPr>
          <w:rFonts w:ascii="Calibri Light" w:hAnsi="Calibri Light" w:cs="Calibri Light"/>
          <w:b/>
          <w:bCs/>
          <w:color w:val="262626"/>
          <w:spacing w:val="-1"/>
          <w:sz w:val="20"/>
          <w:szCs w:val="20"/>
        </w:rPr>
        <w:t>48</w:t>
      </w:r>
      <w:r w:rsidRPr="000B1CF4">
        <w:rPr>
          <w:rFonts w:ascii="Calibri Light" w:hAnsi="Calibri Light" w:cs="Calibri Light"/>
          <w:b/>
          <w:bCs/>
          <w:color w:val="262626"/>
          <w:spacing w:val="-1"/>
          <w:sz w:val="20"/>
          <w:szCs w:val="20"/>
        </w:rPr>
        <w:t xml:space="preserve"> miesięcy oraz dłuższy niż 84 miesiące.</w:t>
      </w:r>
    </w:p>
    <w:p w14:paraId="290CDF4A" w14:textId="77777777" w:rsidR="00A904C4" w:rsidRPr="000B1CF4" w:rsidRDefault="00A904C4" w:rsidP="00CC124D">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Zamawiający w tym kryterium przydzieli punktację według poniższego wzoru:</w:t>
      </w:r>
    </w:p>
    <w:p w14:paraId="6DDEDD51" w14:textId="77777777" w:rsidR="008C5D15" w:rsidRPr="000B1CF4" w:rsidRDefault="008C5D15" w:rsidP="00CC124D">
      <w:pPr>
        <w:widowControl w:val="0"/>
        <w:spacing w:after="0" w:line="240" w:lineRule="auto"/>
        <w:ind w:left="284" w:firstLine="424"/>
        <w:rPr>
          <w:rFonts w:ascii="Calibri Light" w:hAnsi="Calibri Light" w:cs="Calibri Light"/>
          <w:bCs/>
          <w:color w:val="262626"/>
          <w:spacing w:val="-1"/>
          <w:sz w:val="20"/>
          <w:szCs w:val="20"/>
        </w:rPr>
      </w:pPr>
    </w:p>
    <w:p w14:paraId="19DD588D" w14:textId="77777777" w:rsidR="003D75BE" w:rsidRPr="000B1CF4" w:rsidRDefault="003D75BE" w:rsidP="00CC124D">
      <w:pPr>
        <w:widowControl w:val="0"/>
        <w:spacing w:after="0" w:line="240" w:lineRule="auto"/>
        <w:ind w:left="284" w:firstLine="424"/>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 xml:space="preserve">Okres gwarancji </w:t>
      </w:r>
    </w:p>
    <w:p w14:paraId="5B9AD0E5" w14:textId="77777777" w:rsidR="003D75BE" w:rsidRPr="000B1CF4" w:rsidRDefault="003D75BE" w:rsidP="00CC124D">
      <w:pPr>
        <w:widowControl w:val="0"/>
        <w:spacing w:after="0" w:line="240" w:lineRule="auto"/>
        <w:ind w:left="284" w:firstLine="424"/>
        <w:rPr>
          <w:rFonts w:ascii="Calibri Light" w:hAnsi="Calibri Light" w:cs="Calibri Light"/>
          <w:bCs/>
          <w:color w:val="262626"/>
          <w:spacing w:val="-1"/>
          <w:sz w:val="20"/>
          <w:szCs w:val="20"/>
          <w:u w:val="single"/>
        </w:rPr>
      </w:pPr>
      <w:r w:rsidRPr="000B1CF4">
        <w:rPr>
          <w:rFonts w:ascii="Calibri Light" w:hAnsi="Calibri Light" w:cs="Calibri Light"/>
          <w:bCs/>
          <w:color w:val="262626"/>
          <w:spacing w:val="-1"/>
          <w:sz w:val="20"/>
          <w:szCs w:val="20"/>
          <w:u w:val="single"/>
        </w:rPr>
        <w:t>na cały zakres zamówienia                       Ilość punktów</w:t>
      </w:r>
    </w:p>
    <w:p w14:paraId="6373964B" w14:textId="6798A6B6" w:rsidR="003D75BE" w:rsidRPr="000B1CF4" w:rsidRDefault="003D75BE" w:rsidP="00CC124D">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ab/>
        <w:t xml:space="preserve">48 miesięcy </w:t>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10</w:t>
      </w:r>
    </w:p>
    <w:p w14:paraId="64599E73" w14:textId="46A888F8" w:rsidR="003D75BE" w:rsidRPr="000B1CF4" w:rsidRDefault="003D75BE" w:rsidP="00CC124D">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ab/>
        <w:t xml:space="preserve">60 miesięcy </w:t>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20</w:t>
      </w:r>
    </w:p>
    <w:p w14:paraId="5D208E7F" w14:textId="45172613" w:rsidR="003D75BE" w:rsidRPr="000B1CF4" w:rsidRDefault="003D75BE" w:rsidP="00CC124D">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ab/>
        <w:t xml:space="preserve">72 miesięcy </w:t>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30</w:t>
      </w:r>
    </w:p>
    <w:p w14:paraId="45078D7B" w14:textId="4D85D0BF" w:rsidR="003D75BE" w:rsidRPr="000B1CF4" w:rsidRDefault="003D75BE" w:rsidP="00CC124D">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ab/>
        <w:t xml:space="preserve">84 miesięcy </w:t>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008C5D15"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40</w:t>
      </w:r>
    </w:p>
    <w:p w14:paraId="4DCB7E60" w14:textId="21A60BC7" w:rsidR="00A904C4" w:rsidRDefault="00A904C4" w:rsidP="00CC124D">
      <w:pPr>
        <w:spacing w:after="0" w:line="240" w:lineRule="auto"/>
        <w:jc w:val="both"/>
        <w:rPr>
          <w:rFonts w:ascii="Calibri Light" w:hAnsi="Calibri Light" w:cs="Calibri Light"/>
          <w:bCs/>
          <w:color w:val="262626"/>
          <w:sz w:val="20"/>
          <w:szCs w:val="20"/>
        </w:rPr>
      </w:pPr>
    </w:p>
    <w:p w14:paraId="7A1E8358" w14:textId="7FA1ADB1" w:rsidR="00DA0D2A" w:rsidRDefault="00DA0D2A" w:rsidP="00CC124D">
      <w:pPr>
        <w:spacing w:after="0" w:line="240" w:lineRule="auto"/>
        <w:jc w:val="both"/>
        <w:rPr>
          <w:rFonts w:ascii="Calibri Light" w:hAnsi="Calibri Light" w:cs="Calibri Light"/>
          <w:bCs/>
          <w:color w:val="262626"/>
          <w:sz w:val="20"/>
          <w:szCs w:val="20"/>
        </w:rPr>
      </w:pPr>
    </w:p>
    <w:p w14:paraId="12BC08C9" w14:textId="77777777" w:rsidR="00A904C4" w:rsidRPr="000B1CF4" w:rsidRDefault="00A904C4" w:rsidP="00CC124D">
      <w:pPr>
        <w:widowControl w:val="0"/>
        <w:spacing w:after="0" w:line="240" w:lineRule="auto"/>
        <w:jc w:val="both"/>
        <w:rPr>
          <w:rFonts w:ascii="Calibri Light" w:hAnsi="Calibri Light" w:cs="Calibri Light"/>
          <w:b/>
          <w:bCs/>
          <w:color w:val="262626"/>
          <w:spacing w:val="-1"/>
          <w:sz w:val="20"/>
          <w:szCs w:val="20"/>
        </w:rPr>
      </w:pPr>
      <w:r w:rsidRPr="000B1CF4">
        <w:rPr>
          <w:rFonts w:ascii="Calibri Light" w:hAnsi="Calibri Light" w:cs="Calibri Light"/>
          <w:b/>
          <w:bCs/>
          <w:color w:val="262626"/>
          <w:spacing w:val="-1"/>
          <w:sz w:val="20"/>
          <w:szCs w:val="20"/>
        </w:rPr>
        <w:t>UWAGA!</w:t>
      </w:r>
    </w:p>
    <w:p w14:paraId="52A9CDAD" w14:textId="77777777" w:rsidR="008C5D15" w:rsidRPr="000B1CF4" w:rsidRDefault="00A904C4" w:rsidP="00CC124D">
      <w:pPr>
        <w:widowControl w:val="0"/>
        <w:spacing w:after="0" w:line="240" w:lineRule="auto"/>
        <w:jc w:val="both"/>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36BDEC0E" w14:textId="77777777" w:rsidR="00DA0D2A" w:rsidRDefault="00A904C4" w:rsidP="00CC124D">
      <w:pPr>
        <w:widowControl w:val="0"/>
        <w:spacing w:after="0" w:line="240" w:lineRule="auto"/>
        <w:jc w:val="both"/>
        <w:rPr>
          <w:rFonts w:ascii="Calibri Light" w:hAnsi="Calibri Light" w:cs="Calibri Light"/>
          <w:b/>
          <w:bCs/>
          <w:color w:val="262626"/>
          <w:spacing w:val="-1"/>
          <w:sz w:val="20"/>
          <w:szCs w:val="20"/>
        </w:rPr>
      </w:pPr>
      <w:r w:rsidRPr="000B1CF4">
        <w:rPr>
          <w:rFonts w:ascii="Calibri Light" w:hAnsi="Calibri Light" w:cs="Calibri Light"/>
          <w:bCs/>
          <w:color w:val="262626"/>
          <w:spacing w:val="-1"/>
          <w:sz w:val="20"/>
          <w:szCs w:val="20"/>
        </w:rPr>
        <w:t xml:space="preserve">W przypadku gdy Wykonawca nie zaoferuje żadnego terminu gwarancji Zamawiający przyjmie, iż zaoferował minimalny tj. </w:t>
      </w:r>
      <w:r w:rsidR="00DA0D2A">
        <w:rPr>
          <w:rFonts w:ascii="Calibri Light" w:hAnsi="Calibri Light" w:cs="Calibri Light"/>
          <w:b/>
          <w:bCs/>
          <w:color w:val="262626"/>
          <w:spacing w:val="-1"/>
          <w:sz w:val="20"/>
          <w:szCs w:val="20"/>
        </w:rPr>
        <w:t>48</w:t>
      </w:r>
    </w:p>
    <w:p w14:paraId="57444AB3" w14:textId="2F15B033" w:rsidR="00A904C4" w:rsidRPr="000B1CF4" w:rsidRDefault="00A904C4" w:rsidP="00CC124D">
      <w:pPr>
        <w:widowControl w:val="0"/>
        <w:spacing w:after="0" w:line="240" w:lineRule="auto"/>
        <w:jc w:val="both"/>
        <w:rPr>
          <w:rFonts w:ascii="Calibri Light" w:hAnsi="Calibri Light" w:cs="Calibri Light"/>
          <w:bCs/>
          <w:color w:val="262626"/>
          <w:spacing w:val="-1"/>
          <w:sz w:val="20"/>
          <w:szCs w:val="20"/>
        </w:rPr>
      </w:pPr>
      <w:r w:rsidRPr="000B1CF4">
        <w:rPr>
          <w:rFonts w:ascii="Calibri Light" w:hAnsi="Calibri Light" w:cs="Calibri Light"/>
          <w:b/>
          <w:bCs/>
          <w:color w:val="262626"/>
          <w:spacing w:val="-1"/>
          <w:sz w:val="20"/>
          <w:szCs w:val="20"/>
        </w:rPr>
        <w:t>m-cy</w:t>
      </w:r>
      <w:r w:rsidRPr="000B1CF4">
        <w:rPr>
          <w:rFonts w:ascii="Calibri Light" w:hAnsi="Calibri Light" w:cs="Calibri Light"/>
          <w:bCs/>
          <w:color w:val="262626"/>
          <w:spacing w:val="-1"/>
          <w:sz w:val="20"/>
          <w:szCs w:val="20"/>
        </w:rPr>
        <w:t xml:space="preserve"> od dnia podpisania umowy.</w:t>
      </w:r>
    </w:p>
    <w:p w14:paraId="71F2A199" w14:textId="77777777" w:rsidR="008C5D15" w:rsidRPr="000E5807" w:rsidRDefault="008C5D15" w:rsidP="00CC124D">
      <w:pPr>
        <w:widowControl w:val="0"/>
        <w:spacing w:after="0" w:line="240" w:lineRule="auto"/>
        <w:jc w:val="both"/>
        <w:rPr>
          <w:rFonts w:ascii="Calibri Light" w:hAnsi="Calibri Light" w:cs="Calibri Light"/>
          <w:bCs/>
          <w:color w:val="7030A0"/>
          <w:spacing w:val="-1"/>
          <w:sz w:val="20"/>
          <w:szCs w:val="20"/>
        </w:rPr>
      </w:pPr>
    </w:p>
    <w:p w14:paraId="042E4BFE" w14:textId="77777777"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CC124D">
      <w:pPr>
        <w:spacing w:after="0" w:line="240" w:lineRule="auto"/>
        <w:jc w:val="both"/>
        <w:rPr>
          <w:rFonts w:ascii="Calibri Light" w:hAnsi="Calibri Light" w:cs="Calibri Light"/>
          <w:sz w:val="20"/>
          <w:szCs w:val="20"/>
        </w:rPr>
      </w:pPr>
    </w:p>
    <w:p w14:paraId="2A7EF31C"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 xml:space="preserve">Zawiadomienie o wyborze najkorzystniejszej oferty zostanie zamieszczone na </w:t>
      </w:r>
      <w:r w:rsidR="00CE1ECD">
        <w:rPr>
          <w:rFonts w:ascii="Calibri Light" w:hAnsi="Calibri Light" w:cs="Calibri Light"/>
          <w:sz w:val="20"/>
          <w:szCs w:val="20"/>
        </w:rPr>
        <w:t xml:space="preserve">stronie internetowej </w:t>
      </w:r>
      <w:r w:rsidR="00CE1ECD" w:rsidRPr="005445DE">
        <w:rPr>
          <w:rFonts w:ascii="Calibri Light" w:hAnsi="Calibri Light" w:cs="Calibri Light"/>
          <w:sz w:val="20"/>
          <w:szCs w:val="20"/>
        </w:rPr>
        <w:t>prowadzonego postępowania</w:t>
      </w:r>
      <w:r w:rsidR="00CE1ECD">
        <w:rPr>
          <w:rFonts w:ascii="Calibri Light" w:hAnsi="Calibri Light" w:cs="Calibri Light"/>
          <w:sz w:val="20"/>
          <w:szCs w:val="20"/>
        </w:rPr>
        <w:t xml:space="preserve"> </w:t>
      </w:r>
      <w:hyperlink r:id="rId20" w:history="1">
        <w:r w:rsidR="00CE1ECD" w:rsidRPr="005E1FCD">
          <w:rPr>
            <w:rStyle w:val="Hipercze"/>
            <w:rFonts w:ascii="Calibri Light" w:hAnsi="Calibri Light" w:cs="Calibri Light"/>
            <w:sz w:val="20"/>
            <w:szCs w:val="20"/>
          </w:rPr>
          <w:t>http://pruszkow.bip.gmina.pl/</w:t>
        </w:r>
      </w:hyperlink>
      <w:r w:rsidR="00CE1ECD">
        <w:rPr>
          <w:rFonts w:ascii="Calibri Light" w:hAnsi="Calibri Light" w:cs="Calibri Light"/>
          <w:sz w:val="20"/>
          <w:szCs w:val="20"/>
        </w:rPr>
        <w:t xml:space="preserve"> .</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1EF9DC66"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A904C4" w:rsidRPr="000E5807">
        <w:rPr>
          <w:rFonts w:ascii="Calibri Light" w:hAnsi="Calibri Light" w:cs="Calibri Light"/>
          <w:sz w:val="20"/>
          <w:szCs w:val="20"/>
        </w:rPr>
        <w:t xml:space="preserve">Jeżeli wykonawca, którego oferta została wybrana, uchyli się od zawarcia umowy w sprawie zamówienia publicznego lub </w:t>
      </w:r>
      <w:r w:rsidR="00A904C4" w:rsidRPr="00323F73">
        <w:rPr>
          <w:rFonts w:ascii="Calibri Light" w:hAnsi="Calibri Light" w:cs="Calibri Light"/>
          <w:sz w:val="20"/>
          <w:szCs w:val="20"/>
        </w:rPr>
        <w:t>nie wniesie wymaganego zabezpieczenia należytego wykonania umowy</w:t>
      </w:r>
      <w:r w:rsidR="00A904C4" w:rsidRPr="000E5807">
        <w:rPr>
          <w:rFonts w:ascii="Calibri Light" w:hAnsi="Calibri Light" w:cs="Calibri Light"/>
          <w:sz w:val="20"/>
          <w:szCs w:val="20"/>
        </w:rPr>
        <w:t>,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6787C6C8" w14:textId="1B3C1AF1" w:rsidR="00A904C4" w:rsidRDefault="00A904C4" w:rsidP="00CC124D">
      <w:pPr>
        <w:spacing w:after="0" w:line="240" w:lineRule="auto"/>
        <w:rPr>
          <w:rFonts w:ascii="Calibri Light" w:hAnsi="Calibri Light"/>
          <w:sz w:val="20"/>
          <w:szCs w:val="20"/>
        </w:rPr>
      </w:pPr>
    </w:p>
    <w:p w14:paraId="6BE24F2A" w14:textId="77777777" w:rsidR="00A64DA7" w:rsidRDefault="00A64DA7" w:rsidP="00CC124D">
      <w:pPr>
        <w:spacing w:after="0" w:line="240" w:lineRule="auto"/>
        <w:rPr>
          <w:rFonts w:ascii="Calibri Light" w:hAnsi="Calibri Light"/>
          <w:sz w:val="20"/>
          <w:szCs w:val="20"/>
        </w:rPr>
      </w:pP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lastRenderedPageBreak/>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280881D8" w14:textId="77777777"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6969F3E3" w14:textId="77777777" w:rsidR="00E47AFB" w:rsidRDefault="00E47AFB" w:rsidP="00CC124D">
      <w:pPr>
        <w:spacing w:after="0" w:line="240" w:lineRule="auto"/>
        <w:rPr>
          <w:rFonts w:ascii="Calibri Light" w:hAnsi="Calibri Light" w:cs="Calibri Light"/>
          <w:sz w:val="20"/>
          <w:szCs w:val="20"/>
        </w:rPr>
      </w:pPr>
    </w:p>
    <w:p w14:paraId="20BE430D" w14:textId="77777777" w:rsidR="00E47AFB" w:rsidRPr="000E5807" w:rsidRDefault="00E47AFB"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0BAB46A0" w14:textId="77777777" w:rsidR="007C65DB" w:rsidRDefault="005D1DDF" w:rsidP="00CC124D">
      <w:pPr>
        <w:autoSpaceDE w:val="0"/>
        <w:spacing w:after="0" w:line="240" w:lineRule="auto"/>
        <w:ind w:left="164" w:hanging="164"/>
        <w:jc w:val="both"/>
        <w:rPr>
          <w:rFonts w:ascii="Calibri Light" w:hAnsi="Calibri Light" w:cs="Calibri Light"/>
          <w:color w:val="262626"/>
          <w:sz w:val="20"/>
          <w:szCs w:val="20"/>
        </w:rPr>
      </w:pPr>
      <w:r w:rsidRPr="007C65DB">
        <w:rPr>
          <w:rFonts w:ascii="Calibri Light" w:hAnsi="Calibri Light" w:cs="Calibri Light"/>
          <w:sz w:val="20"/>
          <w:szCs w:val="20"/>
        </w:rPr>
        <w:t>7</w:t>
      </w:r>
      <w:r w:rsidR="00697944" w:rsidRPr="007C65DB">
        <w:rPr>
          <w:rFonts w:ascii="Calibri Light" w:hAnsi="Calibri Light" w:cs="Calibri Light"/>
          <w:sz w:val="20"/>
          <w:szCs w:val="20"/>
        </w:rPr>
        <w:t xml:space="preserve">.1/ </w:t>
      </w:r>
      <w:r w:rsidR="007C65DB" w:rsidRPr="007C65DB">
        <w:rPr>
          <w:rFonts w:ascii="Calibri Light" w:hAnsi="Calibri Light" w:cs="Calibri Light"/>
          <w:color w:val="262626"/>
          <w:sz w:val="20"/>
          <w:szCs w:val="20"/>
        </w:rPr>
        <w:t>Wykonawca, przed podpisaniem umowy zobowiązany jest do wniesienia zabezpieczenia należytego wykonania umowy</w:t>
      </w:r>
    </w:p>
    <w:p w14:paraId="44C122DE" w14:textId="77777777" w:rsidR="00697944" w:rsidRPr="007C65DB" w:rsidRDefault="007C65DB" w:rsidP="00CC124D">
      <w:pPr>
        <w:autoSpaceDE w:val="0"/>
        <w:spacing w:after="0" w:line="240" w:lineRule="auto"/>
        <w:ind w:left="164" w:hanging="164"/>
        <w:jc w:val="both"/>
        <w:rPr>
          <w:rFonts w:ascii="Calibri Light" w:hAnsi="Calibri Light" w:cs="Calibri Light"/>
          <w:sz w:val="20"/>
          <w:szCs w:val="20"/>
        </w:rPr>
      </w:pPr>
      <w:r w:rsidRPr="007C65DB">
        <w:rPr>
          <w:rFonts w:ascii="Calibri Light" w:hAnsi="Calibri Light" w:cs="Calibri Light"/>
          <w:color w:val="262626"/>
          <w:sz w:val="20"/>
          <w:szCs w:val="20"/>
        </w:rPr>
        <w:t xml:space="preserve">na sumę stanowiącą </w:t>
      </w:r>
      <w:r w:rsidRPr="007C65DB">
        <w:rPr>
          <w:rFonts w:ascii="Calibri Light" w:hAnsi="Calibri Light" w:cs="Calibri Light"/>
          <w:b/>
          <w:color w:val="262626"/>
          <w:sz w:val="20"/>
          <w:szCs w:val="20"/>
        </w:rPr>
        <w:t xml:space="preserve">5% </w:t>
      </w:r>
      <w:r w:rsidRPr="007C65DB">
        <w:rPr>
          <w:rFonts w:ascii="Calibri Light" w:hAnsi="Calibri Light" w:cs="Calibri Light"/>
          <w:color w:val="262626"/>
          <w:sz w:val="20"/>
          <w:szCs w:val="20"/>
        </w:rPr>
        <w:t>ceny ofertowej brutto</w:t>
      </w:r>
      <w:r w:rsidR="00697944" w:rsidRPr="007C65DB">
        <w:rPr>
          <w:rFonts w:ascii="Calibri Light" w:hAnsi="Calibri Light" w:cs="Calibri Light"/>
          <w:sz w:val="20"/>
          <w:szCs w:val="20"/>
        </w:rPr>
        <w:t xml:space="preserve"> podanej w ofercie za wykonanie całości przedmiotu zamówienia. </w:t>
      </w:r>
    </w:p>
    <w:p w14:paraId="40638813" w14:textId="77777777" w:rsidR="005D1DDF" w:rsidRPr="000E5807" w:rsidRDefault="005D1DDF" w:rsidP="00CC124D">
      <w:pPr>
        <w:spacing w:after="0" w:line="240" w:lineRule="auto"/>
        <w:rPr>
          <w:rFonts w:ascii="Calibri Light" w:hAnsi="Calibri Light" w:cs="Calibri Light"/>
          <w:sz w:val="20"/>
          <w:szCs w:val="20"/>
        </w:rPr>
      </w:pPr>
    </w:p>
    <w:p w14:paraId="45680A2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7</w:t>
      </w:r>
      <w:r w:rsidR="00697944" w:rsidRPr="000E5807">
        <w:rPr>
          <w:rFonts w:ascii="Calibri Light" w:hAnsi="Calibri Light" w:cs="Calibri Light"/>
          <w:sz w:val="20"/>
          <w:szCs w:val="20"/>
        </w:rPr>
        <w:t>.2/ Zabezpieczenie służy pokryciu roszczeń z tytułu niewykonania lub nienależytego wykonania umowy.</w:t>
      </w:r>
    </w:p>
    <w:p w14:paraId="435B7947" w14:textId="77777777" w:rsidR="005D1DDF" w:rsidRPr="000E5807" w:rsidRDefault="005D1DDF" w:rsidP="00CC124D">
      <w:pPr>
        <w:spacing w:after="0" w:line="240" w:lineRule="auto"/>
        <w:jc w:val="both"/>
        <w:rPr>
          <w:rFonts w:ascii="Calibri Light" w:hAnsi="Calibri Light" w:cs="Calibri Light"/>
          <w:sz w:val="20"/>
          <w:szCs w:val="20"/>
        </w:rPr>
      </w:pPr>
    </w:p>
    <w:p w14:paraId="27486838"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7.3/ </w:t>
      </w:r>
      <w:r w:rsidR="00697944" w:rsidRPr="000E5807">
        <w:rPr>
          <w:rFonts w:ascii="Calibri Light" w:hAnsi="Calibri Light" w:cs="Calibri Light"/>
          <w:sz w:val="20"/>
          <w:szCs w:val="20"/>
        </w:rPr>
        <w:t>Zabezpieczenie może być wnoszone według wyboru Wykonawcy w jednej lub w kilku następujących formach:</w:t>
      </w:r>
    </w:p>
    <w:p w14:paraId="1FD2F481"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pieniądzu;</w:t>
      </w:r>
    </w:p>
    <w:p w14:paraId="7AFAA94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poręczeniach bankowych lub poręczeniach spółdzielczej kasy oszczędnościowo- kredytowej, z tym że zobowiązanie kasy jest zawsze zobowiązaniem pieniężnym;</w:t>
      </w:r>
    </w:p>
    <w:p w14:paraId="7D3C7C9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gwarancjach bankowych;</w:t>
      </w:r>
    </w:p>
    <w:p w14:paraId="148422BE"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gwarancjach ubezpieczeniowych;</w:t>
      </w:r>
    </w:p>
    <w:p w14:paraId="2C3598EF"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poręczeniach udzielanych przez podmioty, o których mowa w art. 6b ust. 5 pkt 2 ustawy z dnia 9 listopada 2000 r. o utworzeniu Polskiej Agencji Rozwoju Przedsiębiorczości.</w:t>
      </w:r>
    </w:p>
    <w:p w14:paraId="1F38CE5C" w14:textId="77777777" w:rsidR="005D1DDF" w:rsidRPr="000E5807" w:rsidRDefault="005D1DDF" w:rsidP="00CC124D">
      <w:pPr>
        <w:spacing w:after="0" w:line="240" w:lineRule="auto"/>
        <w:jc w:val="both"/>
        <w:rPr>
          <w:rFonts w:ascii="Calibri Light" w:hAnsi="Calibri Light" w:cs="Calibri Light"/>
          <w:sz w:val="20"/>
          <w:szCs w:val="20"/>
        </w:rPr>
      </w:pPr>
    </w:p>
    <w:p w14:paraId="6151687A"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7.4/ </w:t>
      </w:r>
      <w:r w:rsidR="00697944" w:rsidRPr="000E5807">
        <w:rPr>
          <w:rFonts w:ascii="Calibri Light" w:hAnsi="Calibri Light" w:cs="Calibri Light"/>
          <w:sz w:val="20"/>
          <w:szCs w:val="20"/>
        </w:rPr>
        <w:t>Zamawiający nie wyraża zgody na wniesienie zabezpieczenia w formie określonej w art. 450 ust. 2 ustawy Pzp.</w:t>
      </w:r>
    </w:p>
    <w:p w14:paraId="0B21EDFC" w14:textId="77777777" w:rsidR="005D1DDF" w:rsidRPr="000E5807" w:rsidRDefault="005D1DDF" w:rsidP="00CC124D">
      <w:pPr>
        <w:spacing w:after="0" w:line="240" w:lineRule="auto"/>
        <w:jc w:val="both"/>
        <w:rPr>
          <w:rFonts w:ascii="Calibri Light" w:hAnsi="Calibri Light" w:cs="Calibri Light"/>
          <w:sz w:val="20"/>
          <w:szCs w:val="20"/>
        </w:rPr>
      </w:pPr>
    </w:p>
    <w:p w14:paraId="2FB391F9"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7.5/ </w:t>
      </w:r>
      <w:r w:rsidR="00697944" w:rsidRPr="000E5807">
        <w:rPr>
          <w:rFonts w:ascii="Calibri Light" w:hAnsi="Calibri Light" w:cs="Calibri Light"/>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0E5807" w:rsidRDefault="005D1DDF" w:rsidP="00CC124D">
      <w:pPr>
        <w:spacing w:after="0" w:line="240" w:lineRule="auto"/>
        <w:jc w:val="both"/>
        <w:rPr>
          <w:rFonts w:ascii="Calibri Light" w:hAnsi="Calibri Light" w:cs="Calibri Light"/>
          <w:sz w:val="20"/>
          <w:szCs w:val="20"/>
        </w:rPr>
      </w:pPr>
    </w:p>
    <w:p w14:paraId="20C5D0B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7.6/ </w:t>
      </w:r>
      <w:r w:rsidR="00697944" w:rsidRPr="000E5807">
        <w:rPr>
          <w:rFonts w:ascii="Calibri Light" w:hAnsi="Calibri Light" w:cs="Calibri Light"/>
          <w:sz w:val="20"/>
          <w:szCs w:val="20"/>
        </w:rPr>
        <w:t>Jeżeli zabezpieczenie wniesiono w pieniądzu, Zamawiający przechowuje je na oprocentowanym rachunku bankowym.</w:t>
      </w:r>
    </w:p>
    <w:p w14:paraId="5FE5E0FD" w14:textId="77777777" w:rsidR="005D1DDF" w:rsidRPr="000E5807" w:rsidRDefault="005D1DDF" w:rsidP="00CC124D">
      <w:pPr>
        <w:spacing w:after="0" w:line="240" w:lineRule="auto"/>
        <w:jc w:val="both"/>
        <w:rPr>
          <w:rFonts w:ascii="Calibri Light" w:hAnsi="Calibri Light" w:cs="Calibri Light"/>
          <w:sz w:val="20"/>
          <w:szCs w:val="20"/>
        </w:rPr>
      </w:pPr>
    </w:p>
    <w:p w14:paraId="10F52D31"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7.7/ </w:t>
      </w:r>
      <w:r w:rsidR="00697944" w:rsidRPr="000E5807">
        <w:rPr>
          <w:rFonts w:ascii="Calibri Light" w:hAnsi="Calibri Light" w:cs="Calibri Light"/>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nazwę i adres Zamawiającego;</w:t>
      </w:r>
    </w:p>
    <w:p w14:paraId="549A7CD9"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nazwę i adres Wykonawcy;</w:t>
      </w:r>
    </w:p>
    <w:p w14:paraId="45B467E6"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oznaczenie (numer referencyjny postępowania);</w:t>
      </w:r>
    </w:p>
    <w:p w14:paraId="3502BEF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określenie przedmiotu zamówienia;</w:t>
      </w:r>
    </w:p>
    <w:p w14:paraId="4563FBF7"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określenie wierzytelności, która ma być zabezpieczona gwarancją/ poręczeniem;</w:t>
      </w:r>
    </w:p>
    <w:p w14:paraId="27C61975"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f) </w:t>
      </w:r>
      <w:r w:rsidR="00697944" w:rsidRPr="000E5807">
        <w:rPr>
          <w:rFonts w:ascii="Calibri Light" w:hAnsi="Calibri Light" w:cs="Calibri Light"/>
          <w:sz w:val="20"/>
          <w:szCs w:val="20"/>
        </w:rPr>
        <w:t>termin ważności gwarancji/poręczenia (nie krótszy niż termin realizacji umowy oraz okres rękojmi za wady).</w:t>
      </w:r>
    </w:p>
    <w:p w14:paraId="75CB7877" w14:textId="77777777" w:rsidR="005D1DDF" w:rsidRPr="000E5807" w:rsidRDefault="005D1DDF" w:rsidP="00CC124D">
      <w:pPr>
        <w:spacing w:after="0" w:line="240" w:lineRule="auto"/>
        <w:jc w:val="both"/>
        <w:rPr>
          <w:rFonts w:ascii="Calibri Light" w:hAnsi="Calibri Light" w:cs="Calibri Light"/>
          <w:sz w:val="20"/>
          <w:szCs w:val="20"/>
        </w:rPr>
      </w:pPr>
    </w:p>
    <w:p w14:paraId="19D95AB4"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7.8/ </w:t>
      </w:r>
      <w:r w:rsidR="00697944" w:rsidRPr="000E5807">
        <w:rPr>
          <w:rFonts w:ascii="Calibri Light" w:hAnsi="Calibri Light" w:cs="Calibri Light"/>
          <w:sz w:val="20"/>
          <w:szCs w:val="20"/>
        </w:rPr>
        <w:t>W przypadku składania przez Wykonawcę zabezpieczenia w formie gwarancji lub poręczenia, Zamawiający nie uzna dokumentów które nie spełniają wymagań, o których mowa w pkt 7</w:t>
      </w:r>
      <w:r w:rsidR="007C65DB">
        <w:rPr>
          <w:rFonts w:ascii="Calibri Light" w:hAnsi="Calibri Light" w:cs="Calibri Light"/>
          <w:sz w:val="20"/>
          <w:szCs w:val="20"/>
        </w:rPr>
        <w:t>.7/</w:t>
      </w:r>
      <w:r w:rsidR="00697944" w:rsidRPr="000E5807">
        <w:rPr>
          <w:rFonts w:ascii="Calibri Light" w:hAnsi="Calibri Light" w:cs="Calibri Light"/>
          <w:sz w:val="20"/>
          <w:szCs w:val="20"/>
        </w:rPr>
        <w:t xml:space="preserve">. </w:t>
      </w:r>
    </w:p>
    <w:p w14:paraId="42796D67" w14:textId="77777777" w:rsidR="005D1DDF" w:rsidRPr="000E5807" w:rsidRDefault="005D1DDF" w:rsidP="00CC124D">
      <w:pPr>
        <w:spacing w:after="0" w:line="240" w:lineRule="auto"/>
        <w:jc w:val="both"/>
        <w:rPr>
          <w:rFonts w:ascii="Calibri Light" w:hAnsi="Calibri Light" w:cs="Calibri Light"/>
          <w:sz w:val="20"/>
          <w:szCs w:val="20"/>
        </w:rPr>
      </w:pPr>
    </w:p>
    <w:p w14:paraId="4766E33B"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7.9/ </w:t>
      </w:r>
      <w:r w:rsidR="00697944" w:rsidRPr="000E5807">
        <w:rPr>
          <w:rFonts w:ascii="Calibri Light" w:hAnsi="Calibri Light" w:cs="Calibri Light"/>
          <w:sz w:val="20"/>
          <w:szCs w:val="20"/>
        </w:rPr>
        <w:t>Zamawiający zwróci zabezpieczenie na zasadach i w terminie określonym we wzorze umowy.</w:t>
      </w:r>
    </w:p>
    <w:p w14:paraId="51282DF7" w14:textId="77777777" w:rsidR="00697944" w:rsidRPr="000E5807" w:rsidRDefault="00697944" w:rsidP="00CC124D">
      <w:pPr>
        <w:spacing w:after="0" w:line="240" w:lineRule="auto"/>
        <w:rPr>
          <w:rFonts w:ascii="Calibri Light" w:hAnsi="Calibri Light" w:cs="Calibri Light"/>
          <w:sz w:val="20"/>
          <w:szCs w:val="20"/>
        </w:rPr>
      </w:pPr>
    </w:p>
    <w:p w14:paraId="5B394986" w14:textId="77777777" w:rsidR="00E47AFB" w:rsidRPr="000E5807" w:rsidRDefault="00E47AFB" w:rsidP="00CC124D">
      <w:pPr>
        <w:spacing w:after="0" w:line="240" w:lineRule="auto"/>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lastRenderedPageBreak/>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8.4/ </w:t>
      </w:r>
      <w:r w:rsidR="00697944" w:rsidRPr="00A318B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0A5006A4" w14:textId="77777777" w:rsidR="00A318BA" w:rsidRDefault="00A318BA" w:rsidP="00CC124D">
      <w:pPr>
        <w:spacing w:after="0" w:line="240" w:lineRule="auto"/>
        <w:jc w:val="both"/>
        <w:rPr>
          <w:rFonts w:ascii="Calibri Light" w:hAnsi="Calibri Light" w:cs="Calibri Light"/>
          <w:sz w:val="20"/>
          <w:szCs w:val="20"/>
        </w:rPr>
      </w:pPr>
    </w:p>
    <w:p w14:paraId="3B1B7C79" w14:textId="77777777" w:rsidR="00A318BA" w:rsidRPr="00A318BA" w:rsidRDefault="00A318BA"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492D979C" w:rsidR="007F67F5" w:rsidRPr="00771879" w:rsidRDefault="007F67F5" w:rsidP="00CC124D">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1 </w:t>
      </w:r>
      <w:r w:rsidR="00FF7463" w:rsidRPr="00771879">
        <w:rPr>
          <w:rFonts w:ascii="Calibri Light" w:hAnsi="Calibri Light" w:cs="Calibri Light"/>
          <w:sz w:val="20"/>
          <w:szCs w:val="20"/>
        </w:rPr>
        <w:t xml:space="preserve">– </w:t>
      </w:r>
      <w:r w:rsidRPr="00771879">
        <w:rPr>
          <w:rFonts w:ascii="Calibri Light" w:hAnsi="Calibri Light" w:cs="Calibri Light"/>
          <w:sz w:val="20"/>
          <w:szCs w:val="20"/>
        </w:rPr>
        <w:t xml:space="preserve"> Formularz ofertowy</w:t>
      </w:r>
    </w:p>
    <w:p w14:paraId="4155582C" w14:textId="77777777" w:rsidR="00187782" w:rsidRPr="00771879" w:rsidRDefault="00E47AFB" w:rsidP="00CC124D">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2 </w:t>
      </w:r>
      <w:r w:rsidR="00FF7463" w:rsidRPr="00771879">
        <w:rPr>
          <w:rFonts w:ascii="Calibri Light" w:hAnsi="Calibri Light" w:cs="Calibri Light"/>
          <w:sz w:val="20"/>
          <w:szCs w:val="20"/>
        </w:rPr>
        <w:t xml:space="preserve">– </w:t>
      </w:r>
      <w:r w:rsidRPr="00771879">
        <w:rPr>
          <w:rFonts w:ascii="Calibri Light" w:hAnsi="Calibri Light" w:cs="Calibri Light"/>
          <w:sz w:val="20"/>
          <w:szCs w:val="20"/>
        </w:rPr>
        <w:t xml:space="preserve"> Wzór oświadczenia o spełnianiu warunków udziału w postępowaniu </w:t>
      </w:r>
    </w:p>
    <w:p w14:paraId="5A3678F2" w14:textId="71C58391" w:rsidR="007F67F5" w:rsidRPr="00771879" w:rsidRDefault="00E47AFB" w:rsidP="00187782">
      <w:pPr>
        <w:spacing w:after="0" w:line="240" w:lineRule="auto"/>
        <w:ind w:left="1416" w:firstLine="708"/>
        <w:rPr>
          <w:rFonts w:ascii="Calibri Light" w:hAnsi="Calibri Light" w:cs="Calibri Light"/>
          <w:sz w:val="20"/>
          <w:szCs w:val="20"/>
        </w:rPr>
      </w:pPr>
      <w:r w:rsidRPr="00771879">
        <w:rPr>
          <w:rFonts w:ascii="Calibri Light" w:hAnsi="Calibri Light" w:cs="Calibri Light"/>
          <w:sz w:val="20"/>
          <w:szCs w:val="20"/>
        </w:rPr>
        <w:t>oraz o braku podstaw do wykluczenia</w:t>
      </w:r>
    </w:p>
    <w:p w14:paraId="579DA996" w14:textId="77777777" w:rsidR="00FF7463" w:rsidRPr="00771879" w:rsidRDefault="00E47AFB" w:rsidP="00E47AFB">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3 </w:t>
      </w:r>
      <w:r w:rsidR="00FF7463" w:rsidRPr="00771879">
        <w:rPr>
          <w:rFonts w:ascii="Calibri Light" w:hAnsi="Calibri Light" w:cs="Calibri Light"/>
          <w:sz w:val="20"/>
          <w:szCs w:val="20"/>
        </w:rPr>
        <w:t>–</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 xml:space="preserve">Zobowiązanie </w:t>
      </w:r>
    </w:p>
    <w:p w14:paraId="676A4AED" w14:textId="2054B59D" w:rsidR="00FF7463" w:rsidRPr="00771879" w:rsidRDefault="00FF7463" w:rsidP="00E47AFB">
      <w:pPr>
        <w:spacing w:after="0" w:line="240" w:lineRule="auto"/>
        <w:rPr>
          <w:rFonts w:ascii="Calibri Light" w:hAnsi="Calibri Light" w:cs="Calibri Light"/>
          <w:sz w:val="20"/>
          <w:szCs w:val="20"/>
        </w:rPr>
      </w:pPr>
      <w:r w:rsidRPr="00771879">
        <w:rPr>
          <w:rFonts w:ascii="Calibri Light" w:hAnsi="Calibri Light" w:cs="Calibri Light"/>
          <w:sz w:val="20"/>
          <w:szCs w:val="20"/>
        </w:rPr>
        <w:t>Załącznik nr 4 – Wzór umowy</w:t>
      </w:r>
    </w:p>
    <w:p w14:paraId="76CACAA8" w14:textId="0C5473B1" w:rsidR="00E47AFB" w:rsidRPr="00771879" w:rsidRDefault="00FF7463" w:rsidP="00E47AFB">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5 – </w:t>
      </w:r>
      <w:r w:rsidR="00E47AFB" w:rsidRPr="00771879">
        <w:rPr>
          <w:rFonts w:ascii="Calibri Light" w:hAnsi="Calibri Light" w:cs="Calibri Light"/>
          <w:sz w:val="20"/>
          <w:szCs w:val="20"/>
        </w:rPr>
        <w:t>Wykaz wykonanych robót budowlanych</w:t>
      </w:r>
    </w:p>
    <w:p w14:paraId="5CCD7AB4" w14:textId="041A9F0D" w:rsidR="007F67F5" w:rsidRPr="00771879" w:rsidRDefault="00E47AFB" w:rsidP="00CC124D">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w:t>
      </w:r>
      <w:r w:rsidR="00FF7463" w:rsidRPr="00771879">
        <w:rPr>
          <w:rFonts w:ascii="Calibri Light" w:hAnsi="Calibri Light" w:cs="Calibri Light"/>
          <w:sz w:val="20"/>
          <w:szCs w:val="20"/>
        </w:rPr>
        <w:t>n</w:t>
      </w:r>
      <w:r w:rsidRPr="00771879">
        <w:rPr>
          <w:rFonts w:ascii="Calibri Light" w:hAnsi="Calibri Light" w:cs="Calibri Light"/>
          <w:sz w:val="20"/>
          <w:szCs w:val="20"/>
        </w:rPr>
        <w:t xml:space="preserve">r </w:t>
      </w:r>
      <w:r w:rsidR="00FF7463" w:rsidRPr="00771879">
        <w:rPr>
          <w:rFonts w:ascii="Calibri Light" w:hAnsi="Calibri Light" w:cs="Calibri Light"/>
          <w:sz w:val="20"/>
          <w:szCs w:val="20"/>
        </w:rPr>
        <w:t>6</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 xml:space="preserve">– </w:t>
      </w:r>
      <w:r w:rsidRPr="00771879">
        <w:rPr>
          <w:rFonts w:ascii="Calibri Light" w:hAnsi="Calibri Light" w:cs="Calibri Light"/>
          <w:sz w:val="20"/>
          <w:szCs w:val="20"/>
        </w:rPr>
        <w:t>Wykaz osób, które będą uczestniczyć w wykonywaniu przedmiotu zamówienia</w:t>
      </w:r>
    </w:p>
    <w:p w14:paraId="7862D8CF" w14:textId="338833B3" w:rsidR="00E47AFB" w:rsidRPr="00771879" w:rsidRDefault="00E47AFB" w:rsidP="00CC124D">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w:t>
      </w:r>
      <w:r w:rsidR="00FF7463" w:rsidRPr="00771879">
        <w:rPr>
          <w:rFonts w:ascii="Calibri Light" w:hAnsi="Calibri Light" w:cs="Calibri Light"/>
          <w:sz w:val="20"/>
          <w:szCs w:val="20"/>
        </w:rPr>
        <w:t>7</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Oświadczenie o przynależności  do grupy kapitałowej</w:t>
      </w:r>
    </w:p>
    <w:p w14:paraId="5AE0F050" w14:textId="5AD633D4" w:rsidR="004D5F48" w:rsidRPr="00771879" w:rsidRDefault="004D5F48" w:rsidP="004D5F48">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w:t>
      </w:r>
      <w:r w:rsidR="00FF7463" w:rsidRPr="00771879">
        <w:rPr>
          <w:rFonts w:ascii="Calibri Light" w:hAnsi="Calibri Light" w:cs="Calibri Light"/>
          <w:sz w:val="20"/>
          <w:szCs w:val="20"/>
        </w:rPr>
        <w:t>8</w:t>
      </w:r>
      <w:r w:rsidRPr="00771879">
        <w:rPr>
          <w:rFonts w:ascii="Calibri Light" w:hAnsi="Calibri Light" w:cs="Calibri Light"/>
          <w:sz w:val="20"/>
          <w:szCs w:val="20"/>
        </w:rPr>
        <w:t xml:space="preserve"> </w:t>
      </w:r>
      <w:r w:rsidR="00FF7463" w:rsidRPr="00771879">
        <w:rPr>
          <w:rFonts w:ascii="Calibri Light" w:hAnsi="Calibri Light" w:cs="Calibri Light"/>
          <w:sz w:val="20"/>
          <w:szCs w:val="20"/>
        </w:rPr>
        <w:t>–</w:t>
      </w:r>
      <w:r w:rsidRPr="00771879">
        <w:rPr>
          <w:rFonts w:ascii="Calibri Light" w:hAnsi="Calibri Light" w:cs="Calibri Light"/>
          <w:sz w:val="20"/>
          <w:szCs w:val="20"/>
        </w:rPr>
        <w:t xml:space="preserve"> </w:t>
      </w:r>
      <w:r w:rsidR="00323F73" w:rsidRPr="00771879">
        <w:rPr>
          <w:rFonts w:ascii="Calibri Light" w:hAnsi="Calibri Light" w:cs="Calibri Light"/>
          <w:sz w:val="20"/>
          <w:szCs w:val="20"/>
        </w:rPr>
        <w:t>D</w:t>
      </w:r>
      <w:r w:rsidR="00FF7463" w:rsidRPr="00771879">
        <w:rPr>
          <w:rFonts w:ascii="Calibri Light" w:hAnsi="Calibri Light" w:cs="Calibri Light"/>
          <w:sz w:val="20"/>
          <w:szCs w:val="20"/>
        </w:rPr>
        <w:t xml:space="preserve">okumentacja </w:t>
      </w:r>
      <w:r w:rsidR="00323F73" w:rsidRPr="00771879">
        <w:rPr>
          <w:rFonts w:ascii="Calibri Light" w:hAnsi="Calibri Light" w:cs="Calibri Light"/>
          <w:sz w:val="20"/>
          <w:szCs w:val="20"/>
        </w:rPr>
        <w:t>T</w:t>
      </w:r>
      <w:r w:rsidR="00FF7463" w:rsidRPr="00771879">
        <w:rPr>
          <w:rFonts w:ascii="Calibri Light" w:hAnsi="Calibri Light" w:cs="Calibri Light"/>
          <w:sz w:val="20"/>
          <w:szCs w:val="20"/>
        </w:rPr>
        <w:t>echniczna</w:t>
      </w:r>
    </w:p>
    <w:p w14:paraId="358AA871" w14:textId="28C6988C" w:rsidR="004D5F48" w:rsidRPr="00771879" w:rsidRDefault="004D5F48" w:rsidP="004D5F48">
      <w:pPr>
        <w:spacing w:after="0" w:line="240" w:lineRule="auto"/>
        <w:rPr>
          <w:rFonts w:ascii="Calibri Light" w:hAnsi="Calibri Light" w:cs="Calibri Light"/>
          <w:sz w:val="20"/>
          <w:szCs w:val="20"/>
        </w:rPr>
      </w:pPr>
      <w:r w:rsidRPr="00771879">
        <w:rPr>
          <w:rFonts w:ascii="Calibri Light" w:hAnsi="Calibri Light" w:cs="Calibri Light"/>
          <w:sz w:val="20"/>
          <w:szCs w:val="20"/>
        </w:rPr>
        <w:t xml:space="preserve">Załącznik nr </w:t>
      </w:r>
      <w:r w:rsidR="00FF7463" w:rsidRPr="00771879">
        <w:rPr>
          <w:rFonts w:ascii="Calibri Light" w:hAnsi="Calibri Light" w:cs="Calibri Light"/>
          <w:sz w:val="20"/>
          <w:szCs w:val="20"/>
        </w:rPr>
        <w:t>9</w:t>
      </w:r>
      <w:r w:rsidRPr="00771879">
        <w:rPr>
          <w:rFonts w:ascii="Calibri Light" w:hAnsi="Calibri Light" w:cs="Calibri Light"/>
          <w:sz w:val="20"/>
          <w:szCs w:val="20"/>
        </w:rPr>
        <w:t xml:space="preserve"> – </w:t>
      </w:r>
      <w:r w:rsidR="00FF7463" w:rsidRPr="00771879">
        <w:rPr>
          <w:rFonts w:ascii="Calibri Light" w:hAnsi="Calibri Light" w:cs="Calibri Light"/>
          <w:sz w:val="20"/>
          <w:szCs w:val="20"/>
        </w:rPr>
        <w:t>Klauzula Informacyjna</w:t>
      </w:r>
    </w:p>
    <w:p w14:paraId="0F6A655E" w14:textId="729F2967" w:rsidR="00E47AFB" w:rsidRPr="00771879" w:rsidRDefault="00187782" w:rsidP="00CC124D">
      <w:pPr>
        <w:spacing w:after="0" w:line="240" w:lineRule="auto"/>
        <w:rPr>
          <w:rFonts w:ascii="Calibri Light" w:hAnsi="Calibri Light" w:cs="Calibri Light"/>
          <w:sz w:val="20"/>
          <w:szCs w:val="20"/>
        </w:rPr>
      </w:pPr>
      <w:r w:rsidRPr="00771879">
        <w:rPr>
          <w:rFonts w:ascii="Calibri Light" w:hAnsi="Calibri Light" w:cs="Calibri Light"/>
          <w:sz w:val="20"/>
          <w:szCs w:val="20"/>
        </w:rPr>
        <w:t>Załącznik nr 10 – Oświadczenie z art. 117 ust. 4 Pzp</w:t>
      </w:r>
    </w:p>
    <w:sectPr w:rsidR="00E47AFB" w:rsidRPr="00771879" w:rsidSect="006F424F">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8754E" w14:textId="77777777" w:rsidR="005D7575" w:rsidRDefault="005D7575">
      <w:r>
        <w:separator/>
      </w:r>
    </w:p>
  </w:endnote>
  <w:endnote w:type="continuationSeparator" w:id="0">
    <w:p w14:paraId="25BED9D0" w14:textId="77777777" w:rsidR="005D7575" w:rsidRDefault="005D7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Arial Unicode MS"/>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77777777" w:rsidR="007F5DA6" w:rsidRPr="00DB36CB" w:rsidRDefault="007F5DA6"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7F5DA6" w:rsidRPr="00DB36CB" w:rsidRDefault="007F5DA6"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7F5DA6" w:rsidRPr="00DB36CB" w:rsidRDefault="007F5DA6"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7F5DA6" w:rsidRPr="00796F95" w:rsidRDefault="007F5DA6">
    <w:pPr>
      <w:pStyle w:val="Stopka"/>
      <w:shd w:val="clear" w:color="auto" w:fill="FFFFFF"/>
      <w:rPr>
        <w:rFonts w:ascii="Calibri Light" w:hAnsi="Calibri Light" w:cs="Tahoma"/>
        <w:b/>
        <w:color w:val="808080"/>
      </w:rPr>
    </w:pPr>
  </w:p>
  <w:p w14:paraId="5BEAA503" w14:textId="77777777" w:rsidR="007F5DA6" w:rsidRPr="00DB36CB" w:rsidRDefault="007F5DA6"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060979">
      <w:rPr>
        <w:rFonts w:ascii="Calibri Light" w:hAnsi="Calibri Light" w:cs="Tahoma"/>
        <w:b/>
        <w:noProof/>
        <w:color w:val="808080"/>
        <w:sz w:val="18"/>
        <w:szCs w:val="18"/>
      </w:rPr>
      <w:t>31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060979">
      <w:rPr>
        <w:rFonts w:ascii="Calibri Light" w:hAnsi="Calibri Light" w:cs="Tahoma"/>
        <w:b/>
        <w:noProof/>
        <w:color w:val="808080"/>
        <w:sz w:val="18"/>
        <w:szCs w:val="18"/>
      </w:rPr>
      <w:t>31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7F5DA6" w:rsidRDefault="007F5DA6">
    <w:pPr>
      <w:pStyle w:val="Stopka"/>
      <w:shd w:val="clear" w:color="auto" w:fill="FFFFFF"/>
      <w:rPr>
        <w:rFonts w:ascii="Bookman Old Style" w:hAnsi="Bookman Old Style" w:cs="Tahoma"/>
        <w:b/>
        <w:color w:val="808080"/>
        <w:sz w:val="16"/>
        <w:szCs w:val="16"/>
      </w:rPr>
    </w:pPr>
  </w:p>
  <w:p w14:paraId="6C78ECB0" w14:textId="77777777" w:rsidR="007F5DA6" w:rsidRDefault="007F5DA6"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1CCD6" w14:textId="77777777" w:rsidR="005D7575" w:rsidRDefault="005D7575">
      <w:r>
        <w:separator/>
      </w:r>
    </w:p>
  </w:footnote>
  <w:footnote w:type="continuationSeparator" w:id="0">
    <w:p w14:paraId="561894DE" w14:textId="77777777" w:rsidR="005D7575" w:rsidRDefault="005D75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5"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1"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8"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9"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3"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8"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5"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18"/>
  </w:num>
  <w:num w:numId="4">
    <w:abstractNumId w:val="32"/>
  </w:num>
  <w:num w:numId="5">
    <w:abstractNumId w:val="25"/>
  </w:num>
  <w:num w:numId="6">
    <w:abstractNumId w:val="21"/>
  </w:num>
  <w:num w:numId="7">
    <w:abstractNumId w:val="44"/>
  </w:num>
  <w:num w:numId="8">
    <w:abstractNumId w:val="38"/>
  </w:num>
  <w:num w:numId="9">
    <w:abstractNumId w:val="14"/>
  </w:num>
  <w:num w:numId="10">
    <w:abstractNumId w:val="8"/>
  </w:num>
  <w:num w:numId="11">
    <w:abstractNumId w:val="11"/>
  </w:num>
  <w:num w:numId="12">
    <w:abstractNumId w:val="31"/>
  </w:num>
  <w:num w:numId="13">
    <w:abstractNumId w:val="29"/>
  </w:num>
  <w:num w:numId="14">
    <w:abstractNumId w:val="15"/>
  </w:num>
  <w:num w:numId="15">
    <w:abstractNumId w:val="28"/>
  </w:num>
  <w:num w:numId="16">
    <w:abstractNumId w:val="42"/>
  </w:num>
  <w:num w:numId="17">
    <w:abstractNumId w:val="17"/>
  </w:num>
  <w:num w:numId="18">
    <w:abstractNumId w:val="26"/>
  </w:num>
  <w:num w:numId="19">
    <w:abstractNumId w:val="23"/>
  </w:num>
  <w:num w:numId="20">
    <w:abstractNumId w:val="39"/>
  </w:num>
  <w:num w:numId="21">
    <w:abstractNumId w:val="45"/>
  </w:num>
  <w:num w:numId="22">
    <w:abstractNumId w:val="30"/>
  </w:num>
  <w:num w:numId="23">
    <w:abstractNumId w:val="43"/>
  </w:num>
  <w:num w:numId="24">
    <w:abstractNumId w:val="19"/>
  </w:num>
  <w:num w:numId="25">
    <w:abstractNumId w:val="7"/>
  </w:num>
  <w:num w:numId="26">
    <w:abstractNumId w:val="34"/>
  </w:num>
  <w:num w:numId="27">
    <w:abstractNumId w:val="27"/>
  </w:num>
  <w:num w:numId="28">
    <w:abstractNumId w:val="46"/>
  </w:num>
  <w:num w:numId="29">
    <w:abstractNumId w:val="0"/>
  </w:num>
  <w:num w:numId="30">
    <w:abstractNumId w:val="35"/>
  </w:num>
  <w:num w:numId="31">
    <w:abstractNumId w:val="36"/>
  </w:num>
  <w:num w:numId="32">
    <w:abstractNumId w:val="37"/>
  </w:num>
  <w:num w:numId="33">
    <w:abstractNumId w:val="9"/>
  </w:num>
  <w:num w:numId="34">
    <w:abstractNumId w:val="40"/>
  </w:num>
  <w:num w:numId="35">
    <w:abstractNumId w:val="47"/>
  </w:num>
  <w:num w:numId="36">
    <w:abstractNumId w:val="33"/>
  </w:num>
  <w:num w:numId="37">
    <w:abstractNumId w:val="10"/>
  </w:num>
  <w:num w:numId="38">
    <w:abstractNumId w:val="16"/>
  </w:num>
  <w:num w:numId="39">
    <w:abstractNumId w:val="48"/>
  </w:num>
  <w:num w:numId="40">
    <w:abstractNumId w:val="24"/>
  </w:num>
  <w:num w:numId="41">
    <w:abstractNumId w:val="20"/>
  </w:num>
  <w:num w:numId="42">
    <w:abstractNumId w:val="41"/>
  </w:num>
  <w:num w:numId="43">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0979"/>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7D20"/>
    <w:rsid w:val="00314EB7"/>
    <w:rsid w:val="0031520B"/>
    <w:rsid w:val="00315AF7"/>
    <w:rsid w:val="00316A92"/>
    <w:rsid w:val="0031726F"/>
    <w:rsid w:val="00317C99"/>
    <w:rsid w:val="00320A61"/>
    <w:rsid w:val="0032348C"/>
    <w:rsid w:val="00323DC6"/>
    <w:rsid w:val="00323F73"/>
    <w:rsid w:val="00325077"/>
    <w:rsid w:val="00330992"/>
    <w:rsid w:val="003357E9"/>
    <w:rsid w:val="00336152"/>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4FE0"/>
    <w:rsid w:val="00475E2F"/>
    <w:rsid w:val="004824DF"/>
    <w:rsid w:val="00482965"/>
    <w:rsid w:val="0048501B"/>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EC"/>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5E5E"/>
    <w:rsid w:val="00566841"/>
    <w:rsid w:val="0056798B"/>
    <w:rsid w:val="00573B93"/>
    <w:rsid w:val="005748F3"/>
    <w:rsid w:val="00577025"/>
    <w:rsid w:val="005847D5"/>
    <w:rsid w:val="005849D8"/>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3171"/>
    <w:rsid w:val="005C4944"/>
    <w:rsid w:val="005C60D6"/>
    <w:rsid w:val="005C7402"/>
    <w:rsid w:val="005D02A6"/>
    <w:rsid w:val="005D1DDF"/>
    <w:rsid w:val="005D22A4"/>
    <w:rsid w:val="005D449A"/>
    <w:rsid w:val="005D7575"/>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48BA"/>
    <w:rsid w:val="00624DB6"/>
    <w:rsid w:val="006322BC"/>
    <w:rsid w:val="00633CED"/>
    <w:rsid w:val="00635C3E"/>
    <w:rsid w:val="00637D3D"/>
    <w:rsid w:val="00641285"/>
    <w:rsid w:val="00641B88"/>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6B91"/>
    <w:rsid w:val="006B7827"/>
    <w:rsid w:val="006C16A6"/>
    <w:rsid w:val="006C3B0B"/>
    <w:rsid w:val="006C60C7"/>
    <w:rsid w:val="006C696C"/>
    <w:rsid w:val="006D01A8"/>
    <w:rsid w:val="006D3D6A"/>
    <w:rsid w:val="006D4717"/>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5DA6"/>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1770"/>
    <w:rsid w:val="008A2A76"/>
    <w:rsid w:val="008A77A9"/>
    <w:rsid w:val="008A7A23"/>
    <w:rsid w:val="008B3590"/>
    <w:rsid w:val="008B3F43"/>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20F9E"/>
    <w:rsid w:val="00B21347"/>
    <w:rsid w:val="00B220C3"/>
    <w:rsid w:val="00B24F00"/>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3C09"/>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3505"/>
    <w:rsid w:val="00C60E13"/>
    <w:rsid w:val="00C6297C"/>
    <w:rsid w:val="00C647C1"/>
    <w:rsid w:val="00C65A7B"/>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3780"/>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297D"/>
    <w:rsid w:val="00E7420E"/>
    <w:rsid w:val="00E75987"/>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A74D7"/>
    <w:rsid w:val="00EB2215"/>
    <w:rsid w:val="00EB42EE"/>
    <w:rsid w:val="00EB5016"/>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pruszkow.bip.gmina.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71AD0-C7A8-4019-943F-E33FB073C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31</Pages>
  <Words>13212</Words>
  <Characters>79272</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92300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27</cp:revision>
  <cp:lastPrinted>2021-03-03T11:50:00Z</cp:lastPrinted>
  <dcterms:created xsi:type="dcterms:W3CDTF">2021-02-23T10:15:00Z</dcterms:created>
  <dcterms:modified xsi:type="dcterms:W3CDTF">2021-03-03T14:16:00Z</dcterms:modified>
</cp:coreProperties>
</file>