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FBAA6" w14:textId="77777777" w:rsidR="00422A62" w:rsidRPr="001110A8" w:rsidRDefault="00422A62" w:rsidP="00CC124D">
      <w:pPr>
        <w:spacing w:after="0" w:line="240" w:lineRule="auto"/>
        <w:rPr>
          <w:rFonts w:ascii="Calibri Light" w:hAnsi="Calibri Light"/>
          <w:sz w:val="20"/>
          <w:szCs w:val="20"/>
        </w:rPr>
      </w:pPr>
      <w:r w:rsidRPr="001110A8">
        <w:rPr>
          <w:rFonts w:ascii="Calibri Light" w:hAnsi="Calibri Light"/>
          <w:sz w:val="20"/>
          <w:szCs w:val="20"/>
        </w:rPr>
        <w:t xml:space="preserve">Zamawiający: </w:t>
      </w:r>
    </w:p>
    <w:p w14:paraId="6F58373C" w14:textId="77777777" w:rsidR="00422A62" w:rsidRPr="001110A8" w:rsidRDefault="00422A62" w:rsidP="00CC124D">
      <w:pPr>
        <w:spacing w:after="0" w:line="240" w:lineRule="auto"/>
        <w:rPr>
          <w:rFonts w:ascii="Calibri Light" w:hAnsi="Calibri Light"/>
          <w:sz w:val="20"/>
          <w:szCs w:val="20"/>
        </w:rPr>
      </w:pPr>
      <w:r w:rsidRPr="001110A8">
        <w:rPr>
          <w:rFonts w:ascii="Calibri Light" w:hAnsi="Calibri Light"/>
          <w:sz w:val="20"/>
          <w:szCs w:val="20"/>
        </w:rPr>
        <w:t>Gmina Miasto Pruszków</w:t>
      </w:r>
    </w:p>
    <w:p w14:paraId="264BFD32" w14:textId="77777777" w:rsidR="00422A62" w:rsidRPr="001110A8" w:rsidRDefault="00422A62" w:rsidP="00CC124D">
      <w:pPr>
        <w:spacing w:after="0" w:line="240" w:lineRule="auto"/>
        <w:rPr>
          <w:rFonts w:ascii="Calibri Light" w:hAnsi="Calibri Light"/>
          <w:sz w:val="20"/>
          <w:szCs w:val="20"/>
        </w:rPr>
      </w:pPr>
      <w:r w:rsidRPr="001110A8">
        <w:rPr>
          <w:rFonts w:ascii="Calibri Light" w:hAnsi="Calibri Light"/>
          <w:sz w:val="20"/>
          <w:szCs w:val="20"/>
        </w:rPr>
        <w:t>Ul. Kraszewskiego 14/16, 05-800 Pruszków</w:t>
      </w:r>
    </w:p>
    <w:p w14:paraId="4C3D3F81" w14:textId="77777777" w:rsidR="00422A62" w:rsidRPr="00102D1F" w:rsidRDefault="00422A62" w:rsidP="00CC124D">
      <w:pPr>
        <w:spacing w:after="0" w:line="240" w:lineRule="auto"/>
        <w:rPr>
          <w:rFonts w:ascii="Calibri Light" w:hAnsi="Calibri Light"/>
          <w:sz w:val="20"/>
          <w:szCs w:val="20"/>
          <w:lang w:val="en-US"/>
        </w:rPr>
      </w:pPr>
      <w:r w:rsidRPr="00102D1F">
        <w:rPr>
          <w:rFonts w:ascii="Calibri Light" w:hAnsi="Calibri Light"/>
          <w:sz w:val="20"/>
          <w:szCs w:val="20"/>
          <w:lang w:val="en-US"/>
        </w:rPr>
        <w:t xml:space="preserve">tel. 22 735 88 88, fax.: 22 758 66 50 </w:t>
      </w:r>
    </w:p>
    <w:p w14:paraId="64BA179F" w14:textId="77777777" w:rsidR="00422A62" w:rsidRPr="00102D1F" w:rsidRDefault="00A92403" w:rsidP="00CC124D">
      <w:pPr>
        <w:spacing w:after="0" w:line="240" w:lineRule="auto"/>
        <w:rPr>
          <w:rFonts w:ascii="Calibri Light" w:hAnsi="Calibri Light"/>
          <w:sz w:val="20"/>
          <w:szCs w:val="20"/>
          <w:lang w:val="en-US"/>
        </w:rPr>
      </w:pPr>
      <w:hyperlink r:id="rId8" w:history="1">
        <w:r w:rsidR="00422A62" w:rsidRPr="00102D1F">
          <w:rPr>
            <w:rStyle w:val="Hipercze"/>
            <w:rFonts w:ascii="Calibri Light" w:hAnsi="Calibri Light"/>
            <w:sz w:val="20"/>
            <w:szCs w:val="20"/>
            <w:lang w:val="en-US"/>
          </w:rPr>
          <w:t>www.pruszkow.pl</w:t>
        </w:r>
      </w:hyperlink>
      <w:r w:rsidR="00422A62" w:rsidRPr="00102D1F">
        <w:rPr>
          <w:rFonts w:ascii="Calibri Light" w:hAnsi="Calibri Light"/>
          <w:sz w:val="20"/>
          <w:szCs w:val="20"/>
          <w:lang w:val="en-US"/>
        </w:rPr>
        <w:t xml:space="preserve">; e-mail: </w:t>
      </w:r>
      <w:hyperlink r:id="rId9" w:history="1">
        <w:r w:rsidR="00422A62" w:rsidRPr="00102D1F">
          <w:rPr>
            <w:rStyle w:val="Hipercze"/>
            <w:rFonts w:ascii="Calibri Light" w:hAnsi="Calibri Light"/>
            <w:sz w:val="20"/>
            <w:szCs w:val="20"/>
            <w:lang w:val="en-US"/>
          </w:rPr>
          <w:t>prezydent@miasto.pruszkow.pl</w:t>
        </w:r>
      </w:hyperlink>
    </w:p>
    <w:p w14:paraId="52290DD8" w14:textId="77777777" w:rsidR="00422A62" w:rsidRPr="00102D1F" w:rsidRDefault="00422A62" w:rsidP="00CC124D">
      <w:pPr>
        <w:spacing w:after="0" w:line="240" w:lineRule="auto"/>
        <w:rPr>
          <w:rFonts w:ascii="Calibri Light" w:hAnsi="Calibri Light"/>
          <w:sz w:val="20"/>
          <w:szCs w:val="20"/>
          <w:lang w:val="en-US"/>
        </w:rPr>
      </w:pPr>
    </w:p>
    <w:p w14:paraId="0C050491" w14:textId="77777777" w:rsidR="00422A62" w:rsidRPr="00102D1F" w:rsidRDefault="00422A62" w:rsidP="00CC124D">
      <w:pPr>
        <w:spacing w:after="0" w:line="240" w:lineRule="auto"/>
        <w:rPr>
          <w:rFonts w:ascii="Calibri Light" w:hAnsi="Calibri Light"/>
          <w:sz w:val="20"/>
          <w:szCs w:val="20"/>
          <w:lang w:val="en-US"/>
        </w:rPr>
      </w:pPr>
    </w:p>
    <w:p w14:paraId="378CF423" w14:textId="77777777" w:rsidR="00422A62" w:rsidRPr="00102D1F" w:rsidRDefault="00422A62" w:rsidP="00CC124D">
      <w:pPr>
        <w:spacing w:after="0" w:line="240" w:lineRule="auto"/>
        <w:rPr>
          <w:rFonts w:ascii="Calibri Light" w:hAnsi="Calibri Light"/>
          <w:sz w:val="20"/>
          <w:szCs w:val="20"/>
          <w:lang w:val="en-US"/>
        </w:rPr>
      </w:pPr>
    </w:p>
    <w:p w14:paraId="357EA4CD" w14:textId="77777777" w:rsidR="00422A62" w:rsidRPr="00102D1F" w:rsidRDefault="00422A62" w:rsidP="00CC124D">
      <w:pPr>
        <w:spacing w:after="0" w:line="240" w:lineRule="auto"/>
        <w:rPr>
          <w:rFonts w:ascii="Calibri Light" w:hAnsi="Calibri Light"/>
          <w:sz w:val="20"/>
          <w:szCs w:val="20"/>
          <w:lang w:val="en-US"/>
        </w:rPr>
      </w:pPr>
    </w:p>
    <w:p w14:paraId="56852E41" w14:textId="77777777" w:rsidR="00422A62" w:rsidRPr="00102D1F" w:rsidRDefault="00422A62" w:rsidP="00CC124D">
      <w:pPr>
        <w:spacing w:after="0" w:line="240" w:lineRule="auto"/>
        <w:rPr>
          <w:rFonts w:ascii="Calibri Light" w:hAnsi="Calibri Light"/>
          <w:sz w:val="20"/>
          <w:szCs w:val="20"/>
          <w:lang w:val="en-US"/>
        </w:rPr>
      </w:pPr>
    </w:p>
    <w:p w14:paraId="4E4C4F06" w14:textId="77777777" w:rsidR="00422A62" w:rsidRPr="00C37EF0" w:rsidRDefault="00422A62" w:rsidP="00CC124D">
      <w:pPr>
        <w:spacing w:after="0" w:line="240" w:lineRule="auto"/>
        <w:rPr>
          <w:rFonts w:ascii="Calibri Light" w:hAnsi="Calibri Light"/>
          <w:sz w:val="40"/>
          <w:szCs w:val="40"/>
        </w:rPr>
      </w:pPr>
      <w:r w:rsidRPr="00C37EF0">
        <w:rPr>
          <w:rFonts w:ascii="Calibri Light" w:hAnsi="Calibri Light"/>
          <w:sz w:val="40"/>
          <w:szCs w:val="40"/>
        </w:rPr>
        <w:t>SPECYFIKACJA</w:t>
      </w:r>
      <w:r w:rsidR="00434D3B" w:rsidRPr="00C37EF0">
        <w:rPr>
          <w:rFonts w:ascii="Calibri Light" w:hAnsi="Calibri Light"/>
          <w:sz w:val="40"/>
          <w:szCs w:val="40"/>
        </w:rPr>
        <w:t xml:space="preserve"> </w:t>
      </w:r>
      <w:r w:rsidRPr="00C37EF0">
        <w:rPr>
          <w:rFonts w:ascii="Calibri Light" w:hAnsi="Calibri Light"/>
          <w:sz w:val="40"/>
          <w:szCs w:val="40"/>
        </w:rPr>
        <w:t>WARUNKÓW ZAMÓWIENIA</w:t>
      </w:r>
    </w:p>
    <w:p w14:paraId="60808A18" w14:textId="77777777" w:rsidR="00422A62" w:rsidRPr="001110A8" w:rsidRDefault="00422A62" w:rsidP="00CC124D">
      <w:pPr>
        <w:spacing w:after="0" w:line="240" w:lineRule="auto"/>
        <w:rPr>
          <w:rFonts w:ascii="Calibri Light" w:hAnsi="Calibri Light"/>
          <w:sz w:val="20"/>
          <w:szCs w:val="20"/>
        </w:rPr>
      </w:pPr>
    </w:p>
    <w:p w14:paraId="3E3EB0A8" w14:textId="77777777" w:rsidR="00422A62" w:rsidRPr="001110A8" w:rsidRDefault="00422A62" w:rsidP="00CC124D">
      <w:pPr>
        <w:spacing w:after="0" w:line="240" w:lineRule="auto"/>
        <w:rPr>
          <w:rFonts w:ascii="Calibri Light" w:hAnsi="Calibri Light"/>
          <w:sz w:val="20"/>
          <w:szCs w:val="20"/>
        </w:rPr>
      </w:pPr>
    </w:p>
    <w:p w14:paraId="060BF321" w14:textId="77777777" w:rsidR="003E3D61" w:rsidRPr="001110A8" w:rsidRDefault="003E3D61" w:rsidP="00CC124D">
      <w:pPr>
        <w:spacing w:after="0" w:line="240" w:lineRule="auto"/>
        <w:rPr>
          <w:rFonts w:ascii="Calibri Light" w:hAnsi="Calibri Light"/>
          <w:sz w:val="20"/>
          <w:szCs w:val="20"/>
        </w:rPr>
      </w:pPr>
    </w:p>
    <w:p w14:paraId="137AE127" w14:textId="71C56E87" w:rsidR="00D83616" w:rsidRPr="00482965" w:rsidRDefault="00A129EC" w:rsidP="00CC124D">
      <w:pPr>
        <w:spacing w:after="0" w:line="240" w:lineRule="auto"/>
        <w:rPr>
          <w:rFonts w:ascii="Calibri Light" w:hAnsi="Calibri Light"/>
          <w:b/>
          <w:bCs/>
          <w:sz w:val="20"/>
          <w:szCs w:val="20"/>
        </w:rPr>
      </w:pPr>
      <w:bookmarkStart w:id="0" w:name="_Hlk535325449"/>
      <w:r w:rsidRPr="00482965">
        <w:rPr>
          <w:rFonts w:ascii="Calibri Light" w:hAnsi="Calibri Light"/>
          <w:b/>
          <w:bCs/>
          <w:sz w:val="20"/>
          <w:szCs w:val="20"/>
        </w:rPr>
        <w:t>WSR</w:t>
      </w:r>
      <w:r w:rsidR="00D70A6B" w:rsidRPr="00482965">
        <w:rPr>
          <w:rFonts w:ascii="Calibri Light" w:hAnsi="Calibri Light"/>
          <w:b/>
          <w:bCs/>
          <w:sz w:val="20"/>
          <w:szCs w:val="20"/>
        </w:rPr>
        <w:t>.271.</w:t>
      </w:r>
      <w:bookmarkEnd w:id="0"/>
      <w:r w:rsidR="00FF4126">
        <w:rPr>
          <w:rFonts w:ascii="Calibri Light" w:hAnsi="Calibri Light"/>
          <w:b/>
          <w:bCs/>
          <w:sz w:val="20"/>
          <w:szCs w:val="20"/>
        </w:rPr>
        <w:t>6</w:t>
      </w:r>
      <w:r w:rsidR="00796F95" w:rsidRPr="00482965">
        <w:rPr>
          <w:rFonts w:ascii="Calibri Light" w:hAnsi="Calibri Light"/>
          <w:b/>
          <w:bCs/>
          <w:sz w:val="20"/>
          <w:szCs w:val="20"/>
        </w:rPr>
        <w:t>.202</w:t>
      </w:r>
      <w:r w:rsidR="00FF60F5" w:rsidRPr="00482965">
        <w:rPr>
          <w:rFonts w:ascii="Calibri Light" w:hAnsi="Calibri Light"/>
          <w:b/>
          <w:bCs/>
          <w:sz w:val="20"/>
          <w:szCs w:val="20"/>
        </w:rPr>
        <w:t>1</w:t>
      </w:r>
    </w:p>
    <w:p w14:paraId="6C1C566E" w14:textId="77777777" w:rsidR="000E0CD1" w:rsidRPr="001110A8" w:rsidRDefault="000E0CD1" w:rsidP="00CC124D">
      <w:pPr>
        <w:spacing w:after="0" w:line="240" w:lineRule="auto"/>
        <w:rPr>
          <w:rFonts w:ascii="Calibri Light" w:hAnsi="Calibri Light"/>
          <w:sz w:val="20"/>
          <w:szCs w:val="20"/>
        </w:rPr>
      </w:pPr>
    </w:p>
    <w:p w14:paraId="162C9BD2" w14:textId="77777777" w:rsidR="00482965" w:rsidRDefault="00482965" w:rsidP="000B1CF4">
      <w:pPr>
        <w:shd w:val="clear" w:color="auto" w:fill="F2F2F2"/>
        <w:spacing w:after="0" w:line="240" w:lineRule="auto"/>
        <w:jc w:val="both"/>
        <w:rPr>
          <w:rFonts w:ascii="Calibri Light" w:hAnsi="Calibri Light" w:cs="Calibri Light"/>
          <w:b/>
          <w:bCs/>
          <w:color w:val="002060"/>
          <w:sz w:val="28"/>
          <w:szCs w:val="28"/>
        </w:rPr>
      </w:pPr>
    </w:p>
    <w:p w14:paraId="0659F3E1" w14:textId="3AEEC4F9" w:rsidR="00482965" w:rsidRPr="00FF4126" w:rsidRDefault="00FF4126" w:rsidP="000B1CF4">
      <w:pPr>
        <w:shd w:val="clear" w:color="auto" w:fill="F2F2F2"/>
        <w:spacing w:after="0" w:line="240" w:lineRule="auto"/>
        <w:jc w:val="both"/>
        <w:rPr>
          <w:rFonts w:asciiTheme="majorHAnsi" w:hAnsiTheme="majorHAnsi" w:cstheme="majorHAnsi"/>
          <w:b/>
          <w:bCs/>
          <w:color w:val="262626" w:themeColor="text1" w:themeTint="D9"/>
          <w:sz w:val="28"/>
          <w:szCs w:val="28"/>
        </w:rPr>
      </w:pPr>
      <w:r w:rsidRPr="00FF4126">
        <w:rPr>
          <w:rFonts w:asciiTheme="majorHAnsi" w:hAnsiTheme="majorHAnsi" w:cstheme="majorHAnsi"/>
          <w:b/>
          <w:bCs/>
          <w:color w:val="262626" w:themeColor="text1" w:themeTint="D9"/>
          <w:sz w:val="28"/>
          <w:szCs w:val="28"/>
        </w:rPr>
        <w:t>Dostawa i uruchomienie oraz zarządzanie i utrzymanie Pruszkowskiego Roweru Miejskiego</w:t>
      </w:r>
    </w:p>
    <w:p w14:paraId="2E5F67E0" w14:textId="77777777" w:rsidR="00FF4126" w:rsidRPr="00482965" w:rsidRDefault="00FF4126" w:rsidP="000B1CF4">
      <w:pPr>
        <w:shd w:val="clear" w:color="auto" w:fill="F2F2F2"/>
        <w:spacing w:after="0" w:line="240" w:lineRule="auto"/>
        <w:jc w:val="both"/>
        <w:rPr>
          <w:rFonts w:ascii="Calibri Light" w:hAnsi="Calibri Light" w:cs="Calibri Light"/>
          <w:b/>
          <w:bCs/>
          <w:color w:val="002060"/>
          <w:sz w:val="28"/>
          <w:szCs w:val="28"/>
        </w:rPr>
      </w:pPr>
    </w:p>
    <w:p w14:paraId="43EDA015" w14:textId="77777777" w:rsidR="006A7AC9" w:rsidRPr="001110A8" w:rsidRDefault="006A7AC9" w:rsidP="00CC124D">
      <w:pPr>
        <w:spacing w:after="0" w:line="240" w:lineRule="auto"/>
        <w:rPr>
          <w:rFonts w:ascii="Calibri Light" w:hAnsi="Calibri Light"/>
          <w:sz w:val="20"/>
          <w:szCs w:val="20"/>
        </w:rPr>
      </w:pPr>
    </w:p>
    <w:p w14:paraId="0E2318F4" w14:textId="77777777" w:rsidR="00434D3B" w:rsidRPr="00482965" w:rsidRDefault="00434D3B" w:rsidP="00CC124D">
      <w:pPr>
        <w:spacing w:after="0" w:line="240" w:lineRule="auto"/>
        <w:rPr>
          <w:rFonts w:ascii="Calibri Light" w:hAnsi="Calibri Light"/>
          <w:b/>
          <w:bCs/>
          <w:sz w:val="20"/>
          <w:szCs w:val="20"/>
        </w:rPr>
      </w:pPr>
      <w:r w:rsidRPr="00482965">
        <w:rPr>
          <w:rFonts w:ascii="Calibri Light" w:hAnsi="Calibri Light"/>
          <w:b/>
          <w:bCs/>
          <w:sz w:val="20"/>
          <w:szCs w:val="20"/>
        </w:rPr>
        <w:t>Tryb udzielenia zamówienia: tryb podstawowy bez negocjacji.</w:t>
      </w:r>
    </w:p>
    <w:p w14:paraId="7380FB84" w14:textId="77777777" w:rsidR="00434D3B" w:rsidRPr="001110A8" w:rsidRDefault="00434D3B" w:rsidP="00CC124D">
      <w:pPr>
        <w:spacing w:after="0" w:line="240" w:lineRule="auto"/>
        <w:rPr>
          <w:rFonts w:ascii="Calibri Light" w:hAnsi="Calibri Light"/>
          <w:sz w:val="20"/>
          <w:szCs w:val="20"/>
        </w:rPr>
      </w:pPr>
    </w:p>
    <w:p w14:paraId="363DDD9B" w14:textId="77777777" w:rsidR="00434D3B" w:rsidRPr="001110A8" w:rsidRDefault="00434D3B" w:rsidP="00CC124D">
      <w:pPr>
        <w:spacing w:after="0" w:line="240" w:lineRule="auto"/>
        <w:rPr>
          <w:rFonts w:ascii="Calibri Light" w:hAnsi="Calibri Light"/>
          <w:sz w:val="20"/>
          <w:szCs w:val="20"/>
        </w:rPr>
      </w:pPr>
    </w:p>
    <w:p w14:paraId="7E6B5773" w14:textId="77777777" w:rsidR="004E5A53" w:rsidRPr="0066438F" w:rsidRDefault="004E5A53" w:rsidP="00CC124D">
      <w:pPr>
        <w:tabs>
          <w:tab w:val="left" w:pos="142"/>
        </w:tabs>
        <w:autoSpaceDE w:val="0"/>
        <w:spacing w:after="0" w:line="240" w:lineRule="auto"/>
        <w:jc w:val="both"/>
        <w:rPr>
          <w:rFonts w:ascii="Calibri Light" w:hAnsi="Calibri Light" w:cs="Calibri Light"/>
          <w:b/>
          <w:color w:val="262626"/>
          <w:sz w:val="20"/>
          <w:szCs w:val="20"/>
        </w:rPr>
      </w:pPr>
      <w:r w:rsidRPr="0066438F">
        <w:rPr>
          <w:rFonts w:ascii="Calibri Light" w:hAnsi="Calibri Light" w:cs="Calibri Light"/>
          <w:b/>
          <w:color w:val="262626"/>
          <w:sz w:val="20"/>
          <w:szCs w:val="20"/>
        </w:rPr>
        <w:t>Uwaga:</w:t>
      </w:r>
    </w:p>
    <w:p w14:paraId="7706D64D"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Zgodnie z art. 61. ust. 1 oraz art. 63 ust. 2 ustawy z dnia 11 września 2019 r. Prawo </w:t>
      </w:r>
      <w:r w:rsidR="00C37EF0">
        <w:rPr>
          <w:rFonts w:ascii="Calibri Light" w:hAnsi="Calibri Light" w:cs="Calibri Light"/>
          <w:bCs/>
          <w:color w:val="262626"/>
          <w:sz w:val="20"/>
          <w:szCs w:val="20"/>
        </w:rPr>
        <w:t>z</w:t>
      </w:r>
      <w:r w:rsidRPr="0066438F">
        <w:rPr>
          <w:rFonts w:ascii="Calibri Light" w:hAnsi="Calibri Light" w:cs="Calibri Light"/>
          <w:bCs/>
          <w:color w:val="262626"/>
          <w:sz w:val="20"/>
          <w:szCs w:val="20"/>
        </w:rPr>
        <w:t xml:space="preserve">amówień </w:t>
      </w:r>
      <w:r w:rsidR="00C37EF0">
        <w:rPr>
          <w:rFonts w:ascii="Calibri Light" w:hAnsi="Calibri Light" w:cs="Calibri Light"/>
          <w:bCs/>
          <w:color w:val="262626"/>
          <w:sz w:val="20"/>
          <w:szCs w:val="20"/>
        </w:rPr>
        <w:t>p</w:t>
      </w:r>
      <w:r w:rsidRPr="0066438F">
        <w:rPr>
          <w:rFonts w:ascii="Calibri Light" w:hAnsi="Calibri Light" w:cs="Calibri Light"/>
          <w:bCs/>
          <w:color w:val="262626"/>
          <w:sz w:val="20"/>
          <w:szCs w:val="20"/>
        </w:rPr>
        <w:t xml:space="preserve">ublicznych komunikacja </w:t>
      </w:r>
    </w:p>
    <w:p w14:paraId="5C584E2B"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w niniejszym postępowaniu odbywa się wyłącznie przy </w:t>
      </w:r>
      <w:bookmarkStart w:id="1" w:name="_Hlk64286913"/>
      <w:r w:rsidRPr="0066438F">
        <w:rPr>
          <w:rFonts w:ascii="Calibri Light" w:hAnsi="Calibri Light" w:cs="Calibri Light"/>
          <w:bCs/>
          <w:color w:val="262626"/>
          <w:sz w:val="20"/>
          <w:szCs w:val="20"/>
        </w:rPr>
        <w:t>użyciu środków komunikacji elektronicznej</w:t>
      </w:r>
      <w:bookmarkEnd w:id="1"/>
      <w:r w:rsidRPr="0066438F">
        <w:rPr>
          <w:rFonts w:ascii="Calibri Light" w:hAnsi="Calibri Light" w:cs="Calibri Light"/>
          <w:bCs/>
          <w:color w:val="262626"/>
          <w:sz w:val="20"/>
          <w:szCs w:val="20"/>
        </w:rPr>
        <w:t>, pliki należy opatrzyć:</w:t>
      </w:r>
    </w:p>
    <w:p w14:paraId="42BBADC0"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kwalifikowanym podpisem elektronicznym,</w:t>
      </w:r>
    </w:p>
    <w:p w14:paraId="35056855"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podpisem zaufanym,</w:t>
      </w:r>
    </w:p>
    <w:p w14:paraId="2B804698"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lub podpisem osobistym.</w:t>
      </w:r>
    </w:p>
    <w:p w14:paraId="7320F428" w14:textId="77777777" w:rsidR="00434D3B" w:rsidRPr="00C37EF0" w:rsidRDefault="00434D3B" w:rsidP="00CC124D">
      <w:pPr>
        <w:spacing w:after="0" w:line="240" w:lineRule="auto"/>
        <w:rPr>
          <w:rFonts w:ascii="Calibri Light" w:hAnsi="Calibri Light"/>
          <w:i/>
          <w:iCs/>
          <w:sz w:val="20"/>
          <w:szCs w:val="20"/>
        </w:rPr>
      </w:pPr>
    </w:p>
    <w:p w14:paraId="5243928C" w14:textId="77777777" w:rsidR="00FE7EAD" w:rsidRPr="001110A8" w:rsidRDefault="00FE7EAD" w:rsidP="00CC124D">
      <w:pPr>
        <w:spacing w:after="0" w:line="240" w:lineRule="auto"/>
        <w:rPr>
          <w:rFonts w:ascii="Calibri Light" w:hAnsi="Calibri Light"/>
          <w:sz w:val="20"/>
          <w:szCs w:val="20"/>
        </w:rPr>
      </w:pPr>
    </w:p>
    <w:p w14:paraId="0559F3FB" w14:textId="77777777" w:rsidR="00422A62" w:rsidRPr="001110A8" w:rsidRDefault="00422A62" w:rsidP="00CC124D">
      <w:pPr>
        <w:spacing w:after="0" w:line="240" w:lineRule="auto"/>
        <w:rPr>
          <w:rFonts w:ascii="Calibri Light" w:hAnsi="Calibri Light"/>
          <w:sz w:val="20"/>
          <w:szCs w:val="20"/>
        </w:rPr>
      </w:pPr>
    </w:p>
    <w:p w14:paraId="66F1A5F8" w14:textId="77777777" w:rsidR="007D38B3" w:rsidRPr="001110A8" w:rsidRDefault="007D38B3" w:rsidP="00CC124D">
      <w:pPr>
        <w:spacing w:after="0" w:line="240" w:lineRule="auto"/>
        <w:rPr>
          <w:rFonts w:ascii="Calibri Light" w:hAnsi="Calibri Light"/>
          <w:sz w:val="20"/>
          <w:szCs w:val="20"/>
        </w:rPr>
      </w:pPr>
    </w:p>
    <w:p w14:paraId="5F79075D" w14:textId="77777777" w:rsidR="00F3239A" w:rsidRPr="001110A8" w:rsidRDefault="00645FAC" w:rsidP="00CC124D">
      <w:pPr>
        <w:spacing w:after="0" w:line="240" w:lineRule="auto"/>
        <w:rPr>
          <w:rFonts w:ascii="Calibri Light" w:hAnsi="Calibri Light"/>
          <w:sz w:val="20"/>
          <w:szCs w:val="20"/>
        </w:rPr>
      </w:pPr>
      <w:r w:rsidRPr="001110A8">
        <w:rPr>
          <w:rFonts w:ascii="Calibri Light" w:hAnsi="Calibri Light"/>
          <w:sz w:val="20"/>
          <w:szCs w:val="20"/>
        </w:rPr>
        <w:tab/>
      </w:r>
    </w:p>
    <w:p w14:paraId="411C66AF" w14:textId="77777777" w:rsidR="00A77037" w:rsidRPr="001110A8" w:rsidRDefault="00A77037" w:rsidP="00515A98">
      <w:pPr>
        <w:spacing w:after="0" w:line="240" w:lineRule="auto"/>
        <w:ind w:left="7080" w:firstLine="708"/>
        <w:rPr>
          <w:rFonts w:ascii="Calibri Light" w:hAnsi="Calibri Light"/>
          <w:sz w:val="20"/>
          <w:szCs w:val="20"/>
        </w:rPr>
      </w:pPr>
      <w:r w:rsidRPr="001110A8">
        <w:rPr>
          <w:rFonts w:ascii="Calibri Light" w:hAnsi="Calibri Light"/>
          <w:sz w:val="20"/>
          <w:szCs w:val="20"/>
        </w:rPr>
        <w:t>Zatwierdzam:</w:t>
      </w:r>
    </w:p>
    <w:p w14:paraId="799C10A0" w14:textId="77777777" w:rsidR="00A77037" w:rsidRPr="001110A8" w:rsidRDefault="00A77037" w:rsidP="00CC124D">
      <w:pPr>
        <w:spacing w:after="0" w:line="240" w:lineRule="auto"/>
        <w:rPr>
          <w:rFonts w:ascii="Calibri Light" w:hAnsi="Calibri Light"/>
          <w:sz w:val="20"/>
          <w:szCs w:val="20"/>
        </w:rPr>
      </w:pPr>
    </w:p>
    <w:p w14:paraId="188F63BF" w14:textId="384C78D8" w:rsidR="00960018" w:rsidRPr="00683F27" w:rsidRDefault="00253B55" w:rsidP="00683F27">
      <w:pPr>
        <w:spacing w:after="0" w:line="240" w:lineRule="auto"/>
        <w:ind w:left="7788"/>
        <w:rPr>
          <w:rFonts w:ascii="Calibri Light" w:hAnsi="Calibri Light"/>
          <w:b/>
          <w:bCs/>
          <w:sz w:val="20"/>
          <w:szCs w:val="20"/>
        </w:rPr>
      </w:pPr>
      <w:r w:rsidRPr="00683F27">
        <w:rPr>
          <w:rFonts w:ascii="Calibri Light" w:hAnsi="Calibri Light"/>
          <w:b/>
          <w:bCs/>
          <w:sz w:val="20"/>
          <w:szCs w:val="20"/>
        </w:rPr>
        <w:t xml:space="preserve">Prezydent Miasta </w:t>
      </w:r>
      <w:r w:rsidR="00683F27" w:rsidRPr="00683F27">
        <w:rPr>
          <w:rFonts w:ascii="Calibri Light" w:hAnsi="Calibri Light"/>
          <w:b/>
          <w:bCs/>
          <w:sz w:val="20"/>
          <w:szCs w:val="20"/>
        </w:rPr>
        <w:t>Pruszkowa</w:t>
      </w:r>
    </w:p>
    <w:p w14:paraId="3B0B3712" w14:textId="77777777" w:rsidR="00683F27" w:rsidRPr="00683F27" w:rsidRDefault="00683F27" w:rsidP="00683F27">
      <w:pPr>
        <w:spacing w:after="0" w:line="240" w:lineRule="auto"/>
        <w:ind w:left="7788"/>
        <w:rPr>
          <w:rFonts w:ascii="Calibri Light" w:hAnsi="Calibri Light"/>
          <w:b/>
          <w:bCs/>
          <w:sz w:val="20"/>
          <w:szCs w:val="20"/>
        </w:rPr>
      </w:pPr>
    </w:p>
    <w:p w14:paraId="104A09D5" w14:textId="79D997EB" w:rsidR="00253B55" w:rsidRPr="00683F27" w:rsidRDefault="00683F27" w:rsidP="00515A98">
      <w:pPr>
        <w:spacing w:after="0" w:line="240" w:lineRule="auto"/>
        <w:ind w:left="7080" w:firstLine="708"/>
        <w:rPr>
          <w:rFonts w:ascii="Calibri Light" w:hAnsi="Calibri Light"/>
          <w:b/>
          <w:bCs/>
          <w:sz w:val="20"/>
          <w:szCs w:val="20"/>
        </w:rPr>
      </w:pPr>
      <w:r w:rsidRPr="00683F27">
        <w:rPr>
          <w:rFonts w:ascii="Calibri Light" w:hAnsi="Calibri Light"/>
          <w:b/>
          <w:bCs/>
          <w:sz w:val="20"/>
          <w:szCs w:val="20"/>
        </w:rPr>
        <w:t>Paweł</w:t>
      </w:r>
      <w:r w:rsidR="00253B55" w:rsidRPr="00683F27">
        <w:rPr>
          <w:rFonts w:ascii="Calibri Light" w:hAnsi="Calibri Light"/>
          <w:b/>
          <w:bCs/>
          <w:sz w:val="20"/>
          <w:szCs w:val="20"/>
        </w:rPr>
        <w:t xml:space="preserve"> Makuch</w:t>
      </w:r>
    </w:p>
    <w:p w14:paraId="4FF24511" w14:textId="77777777" w:rsidR="00D04D51" w:rsidRPr="001110A8" w:rsidRDefault="00D04D51" w:rsidP="00CC124D">
      <w:pPr>
        <w:spacing w:after="0" w:line="240" w:lineRule="auto"/>
        <w:rPr>
          <w:rFonts w:ascii="Calibri Light" w:hAnsi="Calibri Light"/>
          <w:sz w:val="20"/>
          <w:szCs w:val="20"/>
        </w:rPr>
      </w:pPr>
    </w:p>
    <w:p w14:paraId="1C507D3D" w14:textId="77777777" w:rsidR="00744EE4" w:rsidRPr="001110A8" w:rsidRDefault="00744EE4" w:rsidP="00CC124D">
      <w:pPr>
        <w:spacing w:after="0" w:line="240" w:lineRule="auto"/>
        <w:rPr>
          <w:rFonts w:ascii="Calibri Light" w:hAnsi="Calibri Light"/>
          <w:sz w:val="20"/>
          <w:szCs w:val="20"/>
        </w:rPr>
      </w:pPr>
    </w:p>
    <w:p w14:paraId="56E13B64" w14:textId="77777777" w:rsidR="00F752ED" w:rsidRPr="001110A8" w:rsidRDefault="00F752ED" w:rsidP="00CC124D">
      <w:pPr>
        <w:spacing w:after="0" w:line="240" w:lineRule="auto"/>
        <w:rPr>
          <w:rFonts w:ascii="Calibri Light" w:hAnsi="Calibri Light"/>
          <w:sz w:val="20"/>
          <w:szCs w:val="20"/>
        </w:rPr>
      </w:pPr>
    </w:p>
    <w:p w14:paraId="19B047F1" w14:textId="77777777" w:rsidR="00F3239A" w:rsidRPr="001110A8" w:rsidRDefault="00F3239A" w:rsidP="00CC124D">
      <w:pPr>
        <w:spacing w:after="0" w:line="240" w:lineRule="auto"/>
        <w:rPr>
          <w:rFonts w:ascii="Calibri Light" w:hAnsi="Calibri Light"/>
          <w:sz w:val="20"/>
          <w:szCs w:val="20"/>
        </w:rPr>
      </w:pPr>
    </w:p>
    <w:p w14:paraId="1AC4AF83" w14:textId="261DEAE7" w:rsidR="00422A62" w:rsidRPr="004747C6" w:rsidRDefault="00422A62" w:rsidP="00CC124D">
      <w:pPr>
        <w:spacing w:after="0" w:line="240" w:lineRule="auto"/>
        <w:rPr>
          <w:rFonts w:ascii="Calibri Light" w:hAnsi="Calibri Light"/>
          <w:b/>
          <w:bCs/>
          <w:sz w:val="20"/>
          <w:szCs w:val="20"/>
        </w:rPr>
      </w:pPr>
      <w:r w:rsidRPr="004747C6">
        <w:rPr>
          <w:rFonts w:ascii="Calibri Light" w:hAnsi="Calibri Light"/>
          <w:b/>
          <w:bCs/>
          <w:sz w:val="20"/>
          <w:szCs w:val="20"/>
        </w:rPr>
        <w:t xml:space="preserve">Data przetargu:  </w:t>
      </w:r>
      <w:r w:rsidR="004747C6" w:rsidRPr="004747C6">
        <w:rPr>
          <w:rFonts w:ascii="Calibri Light" w:hAnsi="Calibri Light"/>
          <w:b/>
          <w:bCs/>
          <w:sz w:val="20"/>
          <w:szCs w:val="20"/>
        </w:rPr>
        <w:t>11.03</w:t>
      </w:r>
      <w:r w:rsidR="00A90F85" w:rsidRPr="004747C6">
        <w:rPr>
          <w:rFonts w:ascii="Calibri Light" w:hAnsi="Calibri Light"/>
          <w:b/>
          <w:bCs/>
          <w:sz w:val="20"/>
          <w:szCs w:val="20"/>
        </w:rPr>
        <w:t>.</w:t>
      </w:r>
      <w:r w:rsidRPr="004747C6">
        <w:rPr>
          <w:rFonts w:ascii="Calibri Light" w:hAnsi="Calibri Light"/>
          <w:b/>
          <w:bCs/>
          <w:sz w:val="20"/>
          <w:szCs w:val="20"/>
        </w:rPr>
        <w:t>20</w:t>
      </w:r>
      <w:r w:rsidR="00796F95" w:rsidRPr="004747C6">
        <w:rPr>
          <w:rFonts w:ascii="Calibri Light" w:hAnsi="Calibri Light"/>
          <w:b/>
          <w:bCs/>
          <w:sz w:val="20"/>
          <w:szCs w:val="20"/>
        </w:rPr>
        <w:t>2</w:t>
      </w:r>
      <w:r w:rsidR="00AF3EF9" w:rsidRPr="004747C6">
        <w:rPr>
          <w:rFonts w:ascii="Calibri Light" w:hAnsi="Calibri Light"/>
          <w:b/>
          <w:bCs/>
          <w:sz w:val="20"/>
          <w:szCs w:val="20"/>
        </w:rPr>
        <w:t>1</w:t>
      </w:r>
      <w:r w:rsidRPr="004747C6">
        <w:rPr>
          <w:rFonts w:ascii="Calibri Light" w:hAnsi="Calibri Light"/>
          <w:b/>
          <w:bCs/>
          <w:sz w:val="20"/>
          <w:szCs w:val="20"/>
        </w:rPr>
        <w:t xml:space="preserve"> r</w:t>
      </w:r>
      <w:r w:rsidR="00B94CB0" w:rsidRPr="004747C6">
        <w:rPr>
          <w:rFonts w:ascii="Calibri Light" w:hAnsi="Calibri Light"/>
          <w:b/>
          <w:bCs/>
          <w:sz w:val="20"/>
          <w:szCs w:val="20"/>
        </w:rPr>
        <w:t>.</w:t>
      </w:r>
    </w:p>
    <w:p w14:paraId="0D20C4F2" w14:textId="7D41603E" w:rsidR="001D1BE7" w:rsidRDefault="001D1BE7" w:rsidP="00CC124D">
      <w:pPr>
        <w:spacing w:after="0" w:line="240" w:lineRule="auto"/>
        <w:rPr>
          <w:rFonts w:ascii="Calibri Light" w:hAnsi="Calibri Light"/>
          <w:sz w:val="20"/>
          <w:szCs w:val="20"/>
        </w:rPr>
      </w:pPr>
    </w:p>
    <w:p w14:paraId="50161392" w14:textId="77777777" w:rsidR="004747C6" w:rsidRPr="001110A8" w:rsidRDefault="004747C6" w:rsidP="00CC124D">
      <w:pPr>
        <w:spacing w:after="0" w:line="240" w:lineRule="auto"/>
        <w:rPr>
          <w:rFonts w:ascii="Calibri Light" w:hAnsi="Calibri Light"/>
          <w:sz w:val="20"/>
          <w:szCs w:val="20"/>
        </w:rPr>
      </w:pPr>
    </w:p>
    <w:p w14:paraId="63937F28" w14:textId="77777777" w:rsidR="00617139" w:rsidRPr="001110A8" w:rsidRDefault="00617139" w:rsidP="00CC124D">
      <w:pPr>
        <w:spacing w:after="0" w:line="240" w:lineRule="auto"/>
        <w:jc w:val="center"/>
        <w:rPr>
          <w:rFonts w:ascii="Calibri Light" w:hAnsi="Calibri Light"/>
          <w:sz w:val="20"/>
          <w:szCs w:val="20"/>
        </w:rPr>
      </w:pPr>
      <w:r w:rsidRPr="001110A8">
        <w:rPr>
          <w:rFonts w:ascii="Calibri Light" w:hAnsi="Calibri Light"/>
          <w:sz w:val="20"/>
          <w:szCs w:val="20"/>
        </w:rPr>
        <w:lastRenderedPageBreak/>
        <w:t>SPIS TREŚCI:</w:t>
      </w:r>
    </w:p>
    <w:p w14:paraId="2C821D3D"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 – Informacje ogólne</w:t>
      </w:r>
    </w:p>
    <w:p w14:paraId="16A882B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 </w:t>
      </w:r>
      <w:r w:rsidR="00617139" w:rsidRPr="001110A8">
        <w:rPr>
          <w:rFonts w:ascii="Calibri Light" w:hAnsi="Calibri Light"/>
          <w:sz w:val="20"/>
          <w:szCs w:val="20"/>
        </w:rPr>
        <w:t>Dane Zamawiającego</w:t>
      </w:r>
    </w:p>
    <w:p w14:paraId="59AC040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2. </w:t>
      </w:r>
      <w:r w:rsidR="00617139" w:rsidRPr="001110A8">
        <w:rPr>
          <w:rFonts w:ascii="Calibri Light" w:hAnsi="Calibri Light"/>
          <w:sz w:val="20"/>
          <w:szCs w:val="20"/>
        </w:rPr>
        <w:t>Tryb udzielenia zamówienia</w:t>
      </w:r>
    </w:p>
    <w:p w14:paraId="3723F81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3. </w:t>
      </w:r>
      <w:r w:rsidR="00617139" w:rsidRPr="001110A8">
        <w:rPr>
          <w:rFonts w:ascii="Calibri Light" w:hAnsi="Calibri Light"/>
          <w:sz w:val="20"/>
          <w:szCs w:val="20"/>
        </w:rPr>
        <w:t>Wykonawcy/podwykonawcy/podmioty trzecie udostępniające wykonawcy swój potencjał</w:t>
      </w:r>
    </w:p>
    <w:p w14:paraId="79F2030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4. </w:t>
      </w:r>
      <w:r w:rsidR="00617139" w:rsidRPr="001110A8">
        <w:rPr>
          <w:rFonts w:ascii="Calibri Light" w:hAnsi="Calibri Light"/>
          <w:sz w:val="20"/>
          <w:szCs w:val="20"/>
        </w:rPr>
        <w:t>Komunikacja w postępowaniu</w:t>
      </w:r>
    </w:p>
    <w:p w14:paraId="546B91A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5. </w:t>
      </w:r>
      <w:r w:rsidR="00617139" w:rsidRPr="001110A8">
        <w:rPr>
          <w:rFonts w:ascii="Calibri Light" w:hAnsi="Calibri Light"/>
          <w:sz w:val="20"/>
          <w:szCs w:val="20"/>
        </w:rPr>
        <w:t>Wizja lokalna</w:t>
      </w:r>
    </w:p>
    <w:p w14:paraId="3DC00A7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6. </w:t>
      </w:r>
      <w:r w:rsidR="00617139" w:rsidRPr="001110A8">
        <w:rPr>
          <w:rFonts w:ascii="Calibri Light" w:hAnsi="Calibri Light"/>
          <w:sz w:val="20"/>
          <w:szCs w:val="20"/>
        </w:rPr>
        <w:t>Podział zamówienia na części</w:t>
      </w:r>
    </w:p>
    <w:p w14:paraId="0B5F2E3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7. </w:t>
      </w:r>
      <w:r w:rsidR="00617139" w:rsidRPr="001110A8">
        <w:rPr>
          <w:rFonts w:ascii="Calibri Light" w:hAnsi="Calibri Light"/>
          <w:sz w:val="20"/>
          <w:szCs w:val="20"/>
        </w:rPr>
        <w:t>Oferty wariantowe</w:t>
      </w:r>
    </w:p>
    <w:p w14:paraId="5D7B9392"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8. </w:t>
      </w:r>
      <w:r w:rsidR="00617139" w:rsidRPr="001110A8">
        <w:rPr>
          <w:rFonts w:ascii="Calibri Light" w:hAnsi="Calibri Light"/>
          <w:sz w:val="20"/>
          <w:szCs w:val="20"/>
        </w:rPr>
        <w:t xml:space="preserve">Katalogi elektroniczne </w:t>
      </w:r>
    </w:p>
    <w:p w14:paraId="68D9215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9. </w:t>
      </w:r>
      <w:r w:rsidR="00617139" w:rsidRPr="001110A8">
        <w:rPr>
          <w:rFonts w:ascii="Calibri Light" w:hAnsi="Calibri Light"/>
          <w:sz w:val="20"/>
          <w:szCs w:val="20"/>
        </w:rPr>
        <w:t>Umowa ramowa</w:t>
      </w:r>
    </w:p>
    <w:p w14:paraId="6CE1675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10. </w:t>
      </w:r>
      <w:r w:rsidR="00617139" w:rsidRPr="001110A8">
        <w:rPr>
          <w:rFonts w:ascii="Calibri Light" w:hAnsi="Calibri Light"/>
          <w:sz w:val="20"/>
          <w:szCs w:val="20"/>
        </w:rPr>
        <w:t>Aukcja elektroniczna</w:t>
      </w:r>
    </w:p>
    <w:p w14:paraId="1E455E4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11. </w:t>
      </w:r>
      <w:r w:rsidR="00617139" w:rsidRPr="001110A8">
        <w:rPr>
          <w:rFonts w:ascii="Calibri Light" w:hAnsi="Calibri Light"/>
          <w:sz w:val="20"/>
          <w:szCs w:val="20"/>
        </w:rPr>
        <w:t>Zamówienia, o których mowa w art. 214 ust. 1 pkt 7 i 8 ustawy Pzp</w:t>
      </w:r>
    </w:p>
    <w:p w14:paraId="663F7BB9"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12. </w:t>
      </w:r>
      <w:r w:rsidR="00617139" w:rsidRPr="001110A8">
        <w:rPr>
          <w:rFonts w:ascii="Calibri Light" w:hAnsi="Calibri Light"/>
          <w:sz w:val="20"/>
          <w:szCs w:val="20"/>
        </w:rPr>
        <w:t>Rozliczenia w walutach obcych</w:t>
      </w:r>
    </w:p>
    <w:p w14:paraId="2C7A5A8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13. </w:t>
      </w:r>
      <w:r w:rsidR="00617139" w:rsidRPr="001110A8">
        <w:rPr>
          <w:rFonts w:ascii="Calibri Light" w:hAnsi="Calibri Light"/>
          <w:sz w:val="20"/>
          <w:szCs w:val="20"/>
        </w:rPr>
        <w:t>Zwrot kosztów udziału w postępowaniu</w:t>
      </w:r>
    </w:p>
    <w:p w14:paraId="6CF08DB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14. </w:t>
      </w:r>
      <w:r w:rsidR="00617139" w:rsidRPr="001110A8">
        <w:rPr>
          <w:rFonts w:ascii="Calibri Light" w:hAnsi="Calibri Light"/>
          <w:sz w:val="20"/>
          <w:szCs w:val="20"/>
        </w:rPr>
        <w:t>Zaliczki na poczet udzielenia zamówienia</w:t>
      </w:r>
    </w:p>
    <w:p w14:paraId="637A868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15. </w:t>
      </w:r>
      <w:r w:rsidR="00617139" w:rsidRPr="001110A8">
        <w:rPr>
          <w:rFonts w:ascii="Calibri Light" w:hAnsi="Calibri Light"/>
          <w:sz w:val="20"/>
          <w:szCs w:val="20"/>
        </w:rPr>
        <w:t>Unieważnienie postępowania</w:t>
      </w:r>
    </w:p>
    <w:p w14:paraId="6E885823"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16. </w:t>
      </w:r>
      <w:r w:rsidR="00617139" w:rsidRPr="001110A8">
        <w:rPr>
          <w:rFonts w:ascii="Calibri Light" w:hAnsi="Calibri Light"/>
          <w:sz w:val="20"/>
          <w:szCs w:val="20"/>
        </w:rPr>
        <w:t>Pouczenie o środkach ochrony prawnej</w:t>
      </w:r>
    </w:p>
    <w:p w14:paraId="7FAA2827"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17. </w:t>
      </w:r>
      <w:r w:rsidR="00617139" w:rsidRPr="001110A8">
        <w:rPr>
          <w:rFonts w:ascii="Calibri Light" w:hAnsi="Calibri Light"/>
          <w:sz w:val="20"/>
          <w:szCs w:val="20"/>
        </w:rPr>
        <w:t>Ochrona danych osobowych zebranych przez zamawiającego w toku postępowania</w:t>
      </w:r>
      <w:r w:rsidR="00617139" w:rsidRPr="001110A8">
        <w:rPr>
          <w:rFonts w:ascii="Calibri Light" w:hAnsi="Calibri Light"/>
          <w:sz w:val="20"/>
          <w:szCs w:val="20"/>
        </w:rPr>
        <w:br/>
      </w:r>
    </w:p>
    <w:p w14:paraId="3DD360AC"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 xml:space="preserve">Rozdział II – Przedmiot zamówienia i wymagania stawiane wykonawcy </w:t>
      </w:r>
    </w:p>
    <w:p w14:paraId="71306DB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Przedmiot zamówienia</w:t>
      </w:r>
    </w:p>
    <w:p w14:paraId="69EEE1E5"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Rozwiązania równoważne</w:t>
      </w:r>
    </w:p>
    <w:p w14:paraId="0C5D005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Wymagania w zakresie zatrudniania przez wykonawcę lub podwykonawcę osób na podstawie stosunku pracy</w:t>
      </w:r>
    </w:p>
    <w:p w14:paraId="66E1A2A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Wymagania w zakresie zatrudnienia osób, o których mowa w art. 96 ust. 2 pkt 2 ustawy Pzp</w:t>
      </w:r>
    </w:p>
    <w:p w14:paraId="792AA7B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Informacja o przedmiotowych środkach dowodowych</w:t>
      </w:r>
    </w:p>
    <w:p w14:paraId="74718573"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 xml:space="preserve">Termin wykonania zamówienia </w:t>
      </w:r>
    </w:p>
    <w:p w14:paraId="421988C9"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Informacja o warunkach udziału w postępowaniu o udzielenie zamówienia</w:t>
      </w:r>
    </w:p>
    <w:p w14:paraId="68A1522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Podstawy wykluczenia</w:t>
      </w:r>
    </w:p>
    <w:p w14:paraId="0FDA42F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9. </w:t>
      </w:r>
      <w:r w:rsidR="00617139" w:rsidRPr="001110A8">
        <w:rPr>
          <w:rFonts w:ascii="Calibri Light" w:hAnsi="Calibri Light"/>
          <w:sz w:val="20"/>
          <w:szCs w:val="20"/>
        </w:rPr>
        <w:t>Wykaz podmiotowych środków dowodowych</w:t>
      </w:r>
    </w:p>
    <w:p w14:paraId="4346F30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10. </w:t>
      </w:r>
      <w:r w:rsidR="00617139" w:rsidRPr="001110A8">
        <w:rPr>
          <w:rFonts w:ascii="Calibri Light" w:hAnsi="Calibri Light"/>
          <w:sz w:val="20"/>
          <w:szCs w:val="20"/>
        </w:rPr>
        <w:t>Wymagania dotyczące wadium</w:t>
      </w:r>
    </w:p>
    <w:p w14:paraId="13E69828"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11. </w:t>
      </w:r>
      <w:r w:rsidR="00617139" w:rsidRPr="001110A8">
        <w:rPr>
          <w:rFonts w:ascii="Calibri Light" w:hAnsi="Calibri Light"/>
          <w:sz w:val="20"/>
          <w:szCs w:val="20"/>
        </w:rPr>
        <w:t xml:space="preserve">Sposób przygotowania oferty </w:t>
      </w:r>
    </w:p>
    <w:p w14:paraId="106801F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12. </w:t>
      </w:r>
      <w:r w:rsidR="00617139" w:rsidRPr="001110A8">
        <w:rPr>
          <w:rFonts w:ascii="Calibri Light" w:hAnsi="Calibri Light"/>
          <w:sz w:val="20"/>
          <w:szCs w:val="20"/>
        </w:rPr>
        <w:t>Opis sposobu obliczenia ceny</w:t>
      </w:r>
    </w:p>
    <w:p w14:paraId="0120F705" w14:textId="77777777" w:rsidR="00617139" w:rsidRPr="001110A8" w:rsidRDefault="00617139" w:rsidP="00CC124D">
      <w:pPr>
        <w:spacing w:after="0" w:line="240" w:lineRule="auto"/>
        <w:rPr>
          <w:rFonts w:ascii="Calibri Light" w:hAnsi="Calibri Light"/>
          <w:sz w:val="20"/>
          <w:szCs w:val="20"/>
        </w:rPr>
      </w:pPr>
    </w:p>
    <w:p w14:paraId="68B11F74"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III – Informacje o przebiegu postępowania</w:t>
      </w:r>
    </w:p>
    <w:p w14:paraId="6E109E86"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Sposób porozumiewania się zamawiającego z wykonawcami</w:t>
      </w:r>
    </w:p>
    <w:p w14:paraId="0E9E69E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Sposób oraz termin składania ofert</w:t>
      </w:r>
    </w:p>
    <w:p w14:paraId="6E507F21"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Termin otwarcia ofert</w:t>
      </w:r>
    </w:p>
    <w:p w14:paraId="2129FD24"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Termin związania ofertą</w:t>
      </w:r>
    </w:p>
    <w:p w14:paraId="62E1142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Opis kryteriów oceny ofert wraz z podaniem wag tych kryteriów i sposobu oceny ofert</w:t>
      </w:r>
    </w:p>
    <w:p w14:paraId="6FCE562F"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Projektowane postanowienia umowy w sprawie zamówienia publicznego, które zostaną wprowadzone do umowy w sprawie zamówienia publicznego</w:t>
      </w:r>
    </w:p>
    <w:p w14:paraId="59CD304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 xml:space="preserve">Zabezpieczenie należytego wykonania umowy </w:t>
      </w:r>
    </w:p>
    <w:p w14:paraId="2FC0E5B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Default="000231C3" w:rsidP="00CC124D">
      <w:pPr>
        <w:spacing w:after="0" w:line="240" w:lineRule="auto"/>
        <w:rPr>
          <w:rFonts w:ascii="Calibri Light" w:hAnsi="Calibri Light"/>
          <w:sz w:val="20"/>
          <w:szCs w:val="20"/>
        </w:rPr>
      </w:pPr>
    </w:p>
    <w:p w14:paraId="52A9E827" w14:textId="34F99D9B" w:rsidR="006D3D6A" w:rsidRDefault="006D3D6A" w:rsidP="00CC124D">
      <w:pPr>
        <w:spacing w:after="0" w:line="240" w:lineRule="auto"/>
        <w:rPr>
          <w:rFonts w:ascii="Calibri Light" w:hAnsi="Calibri Light"/>
          <w:sz w:val="20"/>
          <w:szCs w:val="20"/>
        </w:rPr>
      </w:pPr>
    </w:p>
    <w:p w14:paraId="6720138E" w14:textId="77777777" w:rsidR="00EE2AE7" w:rsidRDefault="00EE2AE7" w:rsidP="00CC124D">
      <w:pPr>
        <w:spacing w:after="0" w:line="240" w:lineRule="auto"/>
        <w:rPr>
          <w:rFonts w:ascii="Calibri Light" w:hAnsi="Calibri Light"/>
          <w:sz w:val="20"/>
          <w:szCs w:val="20"/>
        </w:rPr>
      </w:pPr>
    </w:p>
    <w:p w14:paraId="5B3C059F" w14:textId="77777777" w:rsidR="006D3D6A" w:rsidRDefault="006D3D6A" w:rsidP="00CC124D">
      <w:pPr>
        <w:spacing w:after="0" w:line="240" w:lineRule="auto"/>
        <w:rPr>
          <w:rFonts w:ascii="Calibri Light" w:hAnsi="Calibri Light"/>
          <w:sz w:val="20"/>
          <w:szCs w:val="20"/>
        </w:rPr>
      </w:pPr>
    </w:p>
    <w:p w14:paraId="28B07C5B" w14:textId="77777777" w:rsidR="00F31F32" w:rsidRPr="001110A8"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1</w:t>
      </w:r>
      <w:r w:rsidR="005F4106">
        <w:rPr>
          <w:rFonts w:ascii="Calibri Light" w:hAnsi="Calibri Light"/>
          <w:b/>
          <w:bCs/>
          <w:sz w:val="20"/>
          <w:szCs w:val="20"/>
        </w:rPr>
        <w:t>.</w:t>
      </w:r>
      <w:r w:rsidRPr="001110A8">
        <w:rPr>
          <w:rFonts w:ascii="Calibri Light" w:hAnsi="Calibri Light"/>
          <w:b/>
          <w:bCs/>
          <w:sz w:val="20"/>
          <w:szCs w:val="20"/>
        </w:rPr>
        <w:t xml:space="preserve"> NAZWA I ADRES ZAMAWIAJĄCEGO</w:t>
      </w:r>
    </w:p>
    <w:p w14:paraId="159F6F80" w14:textId="77777777" w:rsidR="00F31F32" w:rsidRPr="001110A8" w:rsidRDefault="00F31F32" w:rsidP="00CC124D">
      <w:pPr>
        <w:spacing w:after="0" w:line="240" w:lineRule="auto"/>
        <w:rPr>
          <w:rFonts w:ascii="Calibri Light" w:hAnsi="Calibri Light"/>
          <w:sz w:val="20"/>
          <w:szCs w:val="20"/>
        </w:rPr>
      </w:pPr>
    </w:p>
    <w:p w14:paraId="20853D12"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Gmina Miasto Pruszków</w:t>
      </w:r>
    </w:p>
    <w:p w14:paraId="32849E87"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Ul. Kraszewskiego 14/16</w:t>
      </w:r>
    </w:p>
    <w:p w14:paraId="24C2635B"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05-800 Pruszków</w:t>
      </w:r>
    </w:p>
    <w:p w14:paraId="506A6A62"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reprezentowana przez Prezydenta Miasta Pruszkowa</w:t>
      </w:r>
    </w:p>
    <w:p w14:paraId="1D8000A7" w14:textId="77777777" w:rsidR="00F31F32" w:rsidRPr="001110A8" w:rsidRDefault="00F31F32" w:rsidP="00CC124D">
      <w:pPr>
        <w:spacing w:after="0" w:line="240" w:lineRule="auto"/>
        <w:rPr>
          <w:rFonts w:ascii="Calibri Light" w:hAnsi="Calibri Light"/>
          <w:sz w:val="20"/>
          <w:szCs w:val="20"/>
        </w:rPr>
      </w:pPr>
    </w:p>
    <w:p w14:paraId="52A5D258"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 xml:space="preserve">NIP Gminy Miasta Pruszków: 534–24–06–015 </w:t>
      </w:r>
    </w:p>
    <w:p w14:paraId="3E836557"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Regon Gminy: 015834660</w:t>
      </w:r>
    </w:p>
    <w:p w14:paraId="51D39F9C" w14:textId="77777777" w:rsidR="00F31F32" w:rsidRPr="001110A8" w:rsidRDefault="00F31F32" w:rsidP="00CC124D">
      <w:pPr>
        <w:spacing w:after="0" w:line="240" w:lineRule="auto"/>
        <w:rPr>
          <w:rFonts w:ascii="Calibri Light" w:hAnsi="Calibri Light"/>
          <w:sz w:val="20"/>
          <w:szCs w:val="20"/>
        </w:rPr>
      </w:pPr>
    </w:p>
    <w:p w14:paraId="3E9EF7D1" w14:textId="77777777" w:rsidR="0093536C" w:rsidRPr="0093536C"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3536C">
        <w:rPr>
          <w:rFonts w:ascii="Calibri Light" w:hAnsi="Calibri Light"/>
          <w:b/>
          <w:bCs/>
          <w:sz w:val="20"/>
          <w:szCs w:val="20"/>
        </w:rPr>
        <w:t>2</w:t>
      </w:r>
      <w:r w:rsidR="005F4106">
        <w:rPr>
          <w:rFonts w:ascii="Calibri Light" w:hAnsi="Calibri Light"/>
          <w:b/>
          <w:bCs/>
          <w:sz w:val="20"/>
          <w:szCs w:val="20"/>
        </w:rPr>
        <w:t>.</w:t>
      </w:r>
      <w:r w:rsidRPr="0093536C">
        <w:rPr>
          <w:rFonts w:ascii="Calibri Light" w:hAnsi="Calibri Light"/>
          <w:b/>
          <w:bCs/>
          <w:sz w:val="20"/>
          <w:szCs w:val="20"/>
        </w:rPr>
        <w:t xml:space="preserve"> TRYB UDZIELENIA ZAMÓWIENIA</w:t>
      </w:r>
    </w:p>
    <w:p w14:paraId="7395E616" w14:textId="77777777" w:rsidR="00F31F32" w:rsidRPr="001110A8" w:rsidRDefault="00F31F32" w:rsidP="00CC124D">
      <w:pPr>
        <w:spacing w:after="0" w:line="240" w:lineRule="auto"/>
        <w:rPr>
          <w:rFonts w:ascii="Calibri Light" w:hAnsi="Calibri Light"/>
          <w:sz w:val="20"/>
          <w:szCs w:val="20"/>
        </w:rPr>
      </w:pPr>
    </w:p>
    <w:p w14:paraId="61A7B7D2" w14:textId="4FFC10E6" w:rsidR="005F4106" w:rsidRDefault="00FF60F5" w:rsidP="00CC124D">
      <w:pPr>
        <w:spacing w:after="0" w:line="240" w:lineRule="auto"/>
        <w:jc w:val="both"/>
        <w:rPr>
          <w:rFonts w:ascii="Calibri Light" w:hAnsi="Calibri Light"/>
          <w:sz w:val="20"/>
          <w:szCs w:val="20"/>
        </w:rPr>
      </w:pPr>
      <w:r w:rsidRPr="005F4106">
        <w:rPr>
          <w:rFonts w:ascii="Calibri Light" w:hAnsi="Calibri Light"/>
          <w:b/>
          <w:bCs/>
          <w:sz w:val="20"/>
          <w:szCs w:val="20"/>
        </w:rPr>
        <w:t>Postępowanie prowadzone jest w trybie podstawowym, bez przeprowadzenia negocjacji</w:t>
      </w:r>
      <w:r w:rsidRPr="001110A8">
        <w:rPr>
          <w:rFonts w:ascii="Calibri Light" w:hAnsi="Calibri Light"/>
          <w:sz w:val="20"/>
          <w:szCs w:val="20"/>
        </w:rPr>
        <w:t xml:space="preserve">, o którym mowa w art. 275 pkt 1 ustawy z dnia 11 września 2019 r. Prawo zamówień publicznych, zwanej w dalszej części SWZ „ustawą Pzp” (Dz. U. z 2019 r., poz. 2019). </w:t>
      </w:r>
    </w:p>
    <w:p w14:paraId="7A43EB79" w14:textId="64C96167" w:rsidR="00FF60F5" w:rsidRPr="00C37EF0" w:rsidRDefault="00FF60F5" w:rsidP="00CC124D">
      <w:pPr>
        <w:spacing w:after="0" w:line="240" w:lineRule="auto"/>
        <w:jc w:val="both"/>
        <w:rPr>
          <w:rFonts w:ascii="Calibri Light" w:hAnsi="Calibri Light"/>
          <w:sz w:val="20"/>
          <w:szCs w:val="20"/>
          <w:u w:val="single"/>
        </w:rPr>
      </w:pPr>
      <w:r w:rsidRPr="00C37EF0">
        <w:rPr>
          <w:rFonts w:ascii="Calibri Light" w:hAnsi="Calibri Light"/>
          <w:sz w:val="20"/>
          <w:szCs w:val="20"/>
          <w:u w:val="single"/>
        </w:rPr>
        <w:t>Zamawiający nie przewiduje wyboru najkorzystniejszej oferty z możliwością prowadzenia negocjacji.</w:t>
      </w:r>
    </w:p>
    <w:p w14:paraId="1AAD6849" w14:textId="77777777" w:rsidR="00FF60F5" w:rsidRPr="001110A8" w:rsidRDefault="00FF60F5" w:rsidP="00CC124D">
      <w:pPr>
        <w:spacing w:after="0" w:line="240" w:lineRule="auto"/>
        <w:rPr>
          <w:rFonts w:ascii="Calibri Light" w:hAnsi="Calibri Light"/>
          <w:sz w:val="20"/>
          <w:szCs w:val="20"/>
        </w:rPr>
      </w:pPr>
    </w:p>
    <w:p w14:paraId="09867E95" w14:textId="77777777" w:rsidR="00617139" w:rsidRPr="001110A8" w:rsidRDefault="00617139"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Adres strony internetowej prowadzonego postępowania: </w:t>
      </w:r>
      <w:hyperlink r:id="rId10" w:history="1">
        <w:r w:rsidRPr="001110A8">
          <w:rPr>
            <w:rStyle w:val="Hipercze"/>
            <w:rFonts w:ascii="Calibri Light" w:hAnsi="Calibri Light"/>
            <w:sz w:val="20"/>
            <w:szCs w:val="20"/>
          </w:rPr>
          <w:t>http://pruszkow.bip.gmina.pl/</w:t>
        </w:r>
      </w:hyperlink>
    </w:p>
    <w:p w14:paraId="07B2C73D" w14:textId="77777777" w:rsidR="00617139" w:rsidRPr="001110A8" w:rsidRDefault="00617139" w:rsidP="00CC124D">
      <w:pPr>
        <w:spacing w:after="0" w:line="240" w:lineRule="auto"/>
        <w:jc w:val="both"/>
        <w:rPr>
          <w:rFonts w:ascii="Calibri Light" w:hAnsi="Calibri Light"/>
          <w:sz w:val="20"/>
          <w:szCs w:val="20"/>
        </w:rPr>
      </w:pPr>
      <w:r w:rsidRPr="001110A8">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1110A8" w:rsidRDefault="00FF60F5" w:rsidP="00CC124D">
      <w:pPr>
        <w:spacing w:after="0" w:line="240" w:lineRule="auto"/>
        <w:rPr>
          <w:rFonts w:ascii="Calibri Light" w:hAnsi="Calibri Light"/>
          <w:sz w:val="20"/>
          <w:szCs w:val="20"/>
        </w:rPr>
      </w:pPr>
    </w:p>
    <w:p w14:paraId="334741DE" w14:textId="77777777" w:rsidR="00617139" w:rsidRPr="001110A8" w:rsidRDefault="00617139" w:rsidP="00CC124D">
      <w:pPr>
        <w:spacing w:after="0" w:line="240" w:lineRule="auto"/>
        <w:rPr>
          <w:rFonts w:ascii="Calibri Light" w:hAnsi="Calibri Light"/>
          <w:sz w:val="20"/>
          <w:szCs w:val="20"/>
        </w:rPr>
      </w:pPr>
      <w:r w:rsidRPr="001110A8">
        <w:rPr>
          <w:rFonts w:ascii="Calibri Light" w:hAnsi="Calibri Light"/>
          <w:sz w:val="20"/>
          <w:szCs w:val="20"/>
        </w:rPr>
        <w:t xml:space="preserve">Adres strony internetowej prowadzonego postępowania: </w:t>
      </w:r>
      <w:hyperlink r:id="rId11" w:history="1">
        <w:r w:rsidRPr="001110A8">
          <w:rPr>
            <w:rStyle w:val="Hipercze"/>
            <w:rFonts w:ascii="Calibri Light" w:hAnsi="Calibri Light"/>
            <w:sz w:val="20"/>
            <w:szCs w:val="20"/>
          </w:rPr>
          <w:t>http://pruszkow.bip.gmina.pl/</w:t>
        </w:r>
      </w:hyperlink>
    </w:p>
    <w:p w14:paraId="4FB6B664" w14:textId="77777777" w:rsidR="00617139" w:rsidRPr="001110A8" w:rsidRDefault="00617139" w:rsidP="00CC124D">
      <w:pPr>
        <w:spacing w:after="0" w:line="240" w:lineRule="auto"/>
        <w:rPr>
          <w:rFonts w:ascii="Calibri Light" w:hAnsi="Calibri Light"/>
          <w:sz w:val="20"/>
          <w:szCs w:val="20"/>
        </w:rPr>
      </w:pPr>
    </w:p>
    <w:p w14:paraId="2F8004E1" w14:textId="4E66A5FE" w:rsidR="00C37EF0" w:rsidRDefault="00617139"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Do spraw nieuregulowanych w niniejszej SWZ mają zastosowanie przepisy  </w:t>
      </w:r>
      <w:r w:rsidR="00C37EF0" w:rsidRPr="001110A8">
        <w:rPr>
          <w:rFonts w:ascii="Calibri Light" w:hAnsi="Calibri Light"/>
          <w:sz w:val="20"/>
          <w:szCs w:val="20"/>
        </w:rPr>
        <w:t xml:space="preserve">ustawy z dnia 11 września 2019 r. Prawo zamówień publicznych (Dz. U. z 2019 r., poz. 2019). </w:t>
      </w:r>
    </w:p>
    <w:p w14:paraId="52FAE022" w14:textId="77777777" w:rsidR="00416A49" w:rsidRDefault="00416A49" w:rsidP="00CC124D">
      <w:pPr>
        <w:spacing w:after="0" w:line="240" w:lineRule="auto"/>
        <w:jc w:val="both"/>
        <w:rPr>
          <w:rFonts w:ascii="Calibri Light" w:hAnsi="Calibri Light"/>
          <w:sz w:val="20"/>
          <w:szCs w:val="20"/>
        </w:rPr>
      </w:pPr>
    </w:p>
    <w:p w14:paraId="2AFA3F41" w14:textId="77777777" w:rsidR="00617139" w:rsidRPr="001110A8" w:rsidRDefault="00617139" w:rsidP="00CC124D">
      <w:pPr>
        <w:spacing w:after="0" w:line="240" w:lineRule="auto"/>
        <w:rPr>
          <w:rFonts w:ascii="Calibri Light" w:hAnsi="Calibri Light"/>
          <w:sz w:val="20"/>
          <w:szCs w:val="20"/>
        </w:rPr>
      </w:pPr>
    </w:p>
    <w:p w14:paraId="5D5975A8" w14:textId="77777777" w:rsidR="00FB14CA" w:rsidRPr="001110A8"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3</w:t>
      </w:r>
      <w:r w:rsidR="005F4106">
        <w:rPr>
          <w:rFonts w:ascii="Calibri Light" w:hAnsi="Calibri Light"/>
          <w:b/>
          <w:bCs/>
          <w:sz w:val="20"/>
          <w:szCs w:val="20"/>
        </w:rPr>
        <w:t>.</w:t>
      </w:r>
      <w:r w:rsidRPr="001110A8">
        <w:rPr>
          <w:rFonts w:ascii="Calibri Light" w:hAnsi="Calibri Light"/>
          <w:b/>
          <w:bCs/>
          <w:sz w:val="20"/>
          <w:szCs w:val="20"/>
        </w:rPr>
        <w:t xml:space="preserve"> </w:t>
      </w:r>
      <w:r w:rsidR="00FB14CA" w:rsidRPr="001110A8">
        <w:rPr>
          <w:rFonts w:ascii="Calibri Light" w:hAnsi="Calibri Light"/>
          <w:b/>
          <w:bCs/>
          <w:sz w:val="20"/>
          <w:szCs w:val="20"/>
        </w:rPr>
        <w:t>WYKONAWCY/PODWYKONAWCY/PODMIOTY TRZECIE UDOSTĘPNIAJĄCE WYKONAWCY SWÓJ POTENCJAŁ.</w:t>
      </w:r>
    </w:p>
    <w:p w14:paraId="4C038E17" w14:textId="77777777" w:rsidR="00F31F32" w:rsidRPr="001110A8" w:rsidRDefault="00F31F32" w:rsidP="00CC124D">
      <w:pPr>
        <w:spacing w:after="0" w:line="240" w:lineRule="auto"/>
        <w:rPr>
          <w:rFonts w:ascii="Calibri Light" w:hAnsi="Calibri Light"/>
          <w:sz w:val="20"/>
          <w:szCs w:val="20"/>
        </w:rPr>
      </w:pPr>
    </w:p>
    <w:p w14:paraId="3F6EDCF3"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3.1/ </w:t>
      </w:r>
      <w:r w:rsidR="00FB14CA" w:rsidRPr="001110A8">
        <w:rPr>
          <w:rFonts w:ascii="Calibri Light" w:hAnsi="Calibri Light"/>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1110A8" w:rsidRDefault="0093536C" w:rsidP="00CC124D">
      <w:pPr>
        <w:spacing w:after="0" w:line="240" w:lineRule="auto"/>
        <w:rPr>
          <w:rFonts w:ascii="Calibri Light" w:hAnsi="Calibri Light"/>
          <w:sz w:val="20"/>
          <w:szCs w:val="20"/>
        </w:rPr>
      </w:pPr>
    </w:p>
    <w:p w14:paraId="16F01BCA"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3.2/ </w:t>
      </w:r>
      <w:r w:rsidR="00FB14CA" w:rsidRPr="001110A8">
        <w:rPr>
          <w:rFonts w:ascii="Calibri Light" w:hAnsi="Calibri Light"/>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1110A8" w:rsidRDefault="0093536C" w:rsidP="00CC124D">
      <w:pPr>
        <w:spacing w:after="0" w:line="240" w:lineRule="auto"/>
        <w:rPr>
          <w:rFonts w:ascii="Calibri Light" w:hAnsi="Calibri Light"/>
          <w:sz w:val="20"/>
          <w:szCs w:val="20"/>
        </w:rPr>
      </w:pPr>
    </w:p>
    <w:p w14:paraId="462233B0"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3.3/ </w:t>
      </w:r>
      <w:r w:rsidR="00FB14CA" w:rsidRPr="001110A8">
        <w:rPr>
          <w:rFonts w:ascii="Calibri Light" w:hAnsi="Calibri Light"/>
          <w:sz w:val="20"/>
          <w:szCs w:val="20"/>
        </w:rPr>
        <w:t>Zamówienie może zostać udzielone wykonawcy, który:</w:t>
      </w:r>
    </w:p>
    <w:p w14:paraId="2925C9D8" w14:textId="77777777" w:rsidR="00FB14CA" w:rsidRPr="000B1CF4" w:rsidRDefault="0093536C" w:rsidP="00CC124D">
      <w:pPr>
        <w:spacing w:after="0" w:line="240" w:lineRule="auto"/>
        <w:ind w:left="426"/>
        <w:jc w:val="both"/>
        <w:rPr>
          <w:rFonts w:ascii="Calibri Light" w:hAnsi="Calibri Light"/>
          <w:b/>
          <w:bCs/>
          <w:color w:val="262626"/>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 xml:space="preserve">spełnia warunki udziału w postępowaniu opisane w </w:t>
      </w:r>
      <w:r w:rsidR="00FB14CA" w:rsidRPr="000B1CF4">
        <w:rPr>
          <w:rFonts w:ascii="Calibri Light" w:hAnsi="Calibri Light"/>
          <w:b/>
          <w:bCs/>
          <w:color w:val="262626"/>
          <w:sz w:val="20"/>
          <w:szCs w:val="20"/>
        </w:rPr>
        <w:t xml:space="preserve">rozdziale II </w:t>
      </w:r>
      <w:r w:rsidR="005F4106" w:rsidRPr="000B1CF4">
        <w:rPr>
          <w:rFonts w:ascii="Calibri Light" w:hAnsi="Calibri Light"/>
          <w:b/>
          <w:bCs/>
          <w:color w:val="262626"/>
          <w:sz w:val="20"/>
          <w:szCs w:val="20"/>
        </w:rPr>
        <w:t xml:space="preserve">ust. </w:t>
      </w:r>
      <w:r w:rsidR="00FB14CA" w:rsidRPr="000B1CF4">
        <w:rPr>
          <w:rFonts w:ascii="Calibri Light" w:hAnsi="Calibri Light"/>
          <w:b/>
          <w:bCs/>
          <w:color w:val="262626"/>
          <w:sz w:val="20"/>
          <w:szCs w:val="20"/>
        </w:rPr>
        <w:t xml:space="preserve">7 SWZ, </w:t>
      </w:r>
    </w:p>
    <w:p w14:paraId="29BD3451" w14:textId="1CAAA32F" w:rsidR="00FB14CA" w:rsidRPr="00067173" w:rsidRDefault="0093536C" w:rsidP="00CC124D">
      <w:pPr>
        <w:spacing w:after="0" w:line="240" w:lineRule="auto"/>
        <w:ind w:left="426"/>
        <w:jc w:val="both"/>
        <w:rPr>
          <w:rFonts w:ascii="Calibri Light" w:hAnsi="Calibri Light"/>
          <w:b/>
          <w:bCs/>
          <w:sz w:val="20"/>
          <w:szCs w:val="20"/>
        </w:rPr>
      </w:pPr>
      <w:r w:rsidRPr="001110A8">
        <w:rPr>
          <w:rFonts w:ascii="Calibri Light" w:hAnsi="Calibri Light"/>
          <w:sz w:val="20"/>
          <w:szCs w:val="20"/>
        </w:rPr>
        <w:t>- n</w:t>
      </w:r>
      <w:r w:rsidR="00FB14CA" w:rsidRPr="001110A8">
        <w:rPr>
          <w:rFonts w:ascii="Calibri Light" w:hAnsi="Calibri Light"/>
          <w:sz w:val="20"/>
          <w:szCs w:val="20"/>
        </w:rPr>
        <w:t xml:space="preserve">ie podlega wykluczeniu na podstawie </w:t>
      </w:r>
      <w:r w:rsidR="00FB14CA" w:rsidRPr="00067173">
        <w:rPr>
          <w:rFonts w:ascii="Calibri Light" w:hAnsi="Calibri Light"/>
          <w:b/>
          <w:bCs/>
          <w:sz w:val="20"/>
          <w:szCs w:val="20"/>
        </w:rPr>
        <w:t xml:space="preserve">art. 108 </w:t>
      </w:r>
      <w:r w:rsidR="00281EDE">
        <w:rPr>
          <w:rFonts w:ascii="Calibri Light" w:hAnsi="Calibri Light"/>
          <w:b/>
          <w:bCs/>
          <w:sz w:val="20"/>
          <w:szCs w:val="20"/>
        </w:rPr>
        <w:t xml:space="preserve">i </w:t>
      </w:r>
      <w:r w:rsidR="00067173" w:rsidRPr="00067173">
        <w:rPr>
          <w:rFonts w:ascii="Calibri Light" w:hAnsi="Calibri Light"/>
          <w:b/>
          <w:bCs/>
          <w:sz w:val="20"/>
          <w:szCs w:val="20"/>
        </w:rPr>
        <w:t xml:space="preserve">art. 109 </w:t>
      </w:r>
      <w:r w:rsidR="00281EDE">
        <w:rPr>
          <w:rFonts w:ascii="Calibri Light" w:hAnsi="Calibri Light"/>
          <w:b/>
          <w:bCs/>
          <w:sz w:val="20"/>
          <w:szCs w:val="20"/>
        </w:rPr>
        <w:t>w zakresie wskazanym a rozdz. II pkt. 8</w:t>
      </w:r>
      <w:r w:rsidR="004747C6">
        <w:rPr>
          <w:rFonts w:ascii="Calibri Light" w:hAnsi="Calibri Light"/>
          <w:b/>
          <w:bCs/>
          <w:sz w:val="20"/>
          <w:szCs w:val="20"/>
        </w:rPr>
        <w:t>.</w:t>
      </w:r>
      <w:r w:rsidR="00281EDE">
        <w:rPr>
          <w:rFonts w:ascii="Calibri Light" w:hAnsi="Calibri Light"/>
          <w:b/>
          <w:bCs/>
          <w:sz w:val="20"/>
          <w:szCs w:val="20"/>
        </w:rPr>
        <w:t>2 i pkt. 8.3 SWZ</w:t>
      </w:r>
      <w:r w:rsidR="00FB14CA" w:rsidRPr="00067173">
        <w:rPr>
          <w:rFonts w:ascii="Calibri Light" w:hAnsi="Calibri Light"/>
          <w:b/>
          <w:bCs/>
          <w:sz w:val="20"/>
          <w:szCs w:val="20"/>
        </w:rPr>
        <w:t xml:space="preserve">, </w:t>
      </w:r>
    </w:p>
    <w:p w14:paraId="5A8CE0E4"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złożył ofertę niepodlegającą odrzuceniu na podstawie art. 226 ust. 1 ustawy Pzp.</w:t>
      </w:r>
    </w:p>
    <w:p w14:paraId="699C6005" w14:textId="77777777" w:rsidR="0093536C" w:rsidRPr="001110A8" w:rsidRDefault="0093536C" w:rsidP="00CC124D">
      <w:pPr>
        <w:spacing w:after="0" w:line="240" w:lineRule="auto"/>
        <w:rPr>
          <w:rFonts w:ascii="Calibri Light" w:hAnsi="Calibri Light"/>
          <w:sz w:val="20"/>
          <w:szCs w:val="20"/>
        </w:rPr>
      </w:pPr>
    </w:p>
    <w:p w14:paraId="2F1C8DD0" w14:textId="77777777" w:rsidR="00FB14CA" w:rsidRPr="001110A8" w:rsidRDefault="0093536C" w:rsidP="00CC124D">
      <w:pPr>
        <w:spacing w:after="0" w:line="240" w:lineRule="auto"/>
        <w:rPr>
          <w:rFonts w:ascii="Calibri Light" w:hAnsi="Calibri Light"/>
          <w:sz w:val="20"/>
          <w:szCs w:val="20"/>
        </w:rPr>
      </w:pPr>
      <w:r w:rsidRPr="001110A8">
        <w:rPr>
          <w:rFonts w:ascii="Calibri Light" w:hAnsi="Calibri Light"/>
          <w:sz w:val="20"/>
          <w:szCs w:val="20"/>
        </w:rPr>
        <w:t xml:space="preserve">3.4/ </w:t>
      </w:r>
      <w:r w:rsidR="00FB14CA" w:rsidRPr="001110A8">
        <w:rPr>
          <w:rFonts w:ascii="Calibri Light" w:hAnsi="Calibri Light"/>
          <w:sz w:val="20"/>
          <w:szCs w:val="20"/>
        </w:rPr>
        <w:t>Wykonawcy mogą wspólnie ubiegać się o udzielenie zamówienia. W takim przypadku:</w:t>
      </w:r>
    </w:p>
    <w:p w14:paraId="757930E9"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Wszelka korespondencja będzie prowadzona przez zamawiającego wyłącznie z pełnomocnikiem.</w:t>
      </w:r>
    </w:p>
    <w:p w14:paraId="1D6F2294" w14:textId="57CEBC1E" w:rsidR="005F4106" w:rsidRDefault="005F4106" w:rsidP="00CC124D">
      <w:pPr>
        <w:spacing w:after="0" w:line="240" w:lineRule="auto"/>
        <w:rPr>
          <w:rFonts w:ascii="Calibri Light" w:hAnsi="Calibri Light"/>
          <w:sz w:val="20"/>
          <w:szCs w:val="20"/>
        </w:rPr>
      </w:pPr>
    </w:p>
    <w:p w14:paraId="3113B8BF" w14:textId="77777777" w:rsidR="006220BD" w:rsidRDefault="006220BD" w:rsidP="00CC124D">
      <w:pPr>
        <w:spacing w:after="0" w:line="240" w:lineRule="auto"/>
        <w:rPr>
          <w:rFonts w:ascii="Calibri Light" w:hAnsi="Calibri Light"/>
          <w:sz w:val="20"/>
          <w:szCs w:val="20"/>
        </w:rPr>
      </w:pPr>
    </w:p>
    <w:p w14:paraId="4B8E46DB" w14:textId="77777777" w:rsidR="00FB14CA" w:rsidRPr="000B1CF4" w:rsidRDefault="0093536C" w:rsidP="00CC124D">
      <w:pPr>
        <w:spacing w:after="0" w:line="240" w:lineRule="auto"/>
        <w:rPr>
          <w:rFonts w:ascii="Calibri Light" w:hAnsi="Calibri Light"/>
          <w:b/>
          <w:bCs/>
          <w:color w:val="262626"/>
          <w:sz w:val="20"/>
          <w:szCs w:val="20"/>
        </w:rPr>
      </w:pPr>
      <w:r w:rsidRPr="000B1CF4">
        <w:rPr>
          <w:rFonts w:ascii="Calibri Light" w:hAnsi="Calibri Light"/>
          <w:b/>
          <w:bCs/>
          <w:color w:val="262626"/>
          <w:sz w:val="20"/>
          <w:szCs w:val="20"/>
        </w:rPr>
        <w:t xml:space="preserve">3.5/ </w:t>
      </w:r>
      <w:r w:rsidR="00FB14CA" w:rsidRPr="000B1CF4">
        <w:rPr>
          <w:rFonts w:ascii="Calibri Light" w:hAnsi="Calibri Light"/>
          <w:b/>
          <w:bCs/>
          <w:color w:val="262626"/>
          <w:sz w:val="20"/>
          <w:szCs w:val="20"/>
        </w:rPr>
        <w:t xml:space="preserve">Potencjał podmiotu trzeciego. </w:t>
      </w:r>
    </w:p>
    <w:p w14:paraId="2C411727" w14:textId="59B9C6F1" w:rsidR="0093536C" w:rsidRPr="000B1CF4" w:rsidRDefault="00FB14CA" w:rsidP="00CC124D">
      <w:pPr>
        <w:spacing w:after="0" w:line="240" w:lineRule="auto"/>
        <w:jc w:val="both"/>
        <w:rPr>
          <w:rFonts w:ascii="Calibri Light" w:hAnsi="Calibri Light"/>
          <w:b/>
          <w:bCs/>
          <w:color w:val="262626"/>
          <w:sz w:val="20"/>
          <w:szCs w:val="20"/>
        </w:rPr>
      </w:pPr>
      <w:r w:rsidRPr="000B1CF4">
        <w:rPr>
          <w:rFonts w:ascii="Calibri Light" w:hAnsi="Calibri Light"/>
          <w:color w:val="262626"/>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0B1CF4">
        <w:rPr>
          <w:rFonts w:ascii="Calibri Light" w:hAnsi="Calibri Light"/>
          <w:b/>
          <w:bCs/>
          <w:color w:val="262626"/>
          <w:sz w:val="20"/>
          <w:szCs w:val="20"/>
        </w:rPr>
        <w:t xml:space="preserve">art. 108 i art. 109 w zakresie wskazanym </w:t>
      </w:r>
      <w:r w:rsidR="00B5056B">
        <w:rPr>
          <w:rFonts w:ascii="Calibri Light" w:hAnsi="Calibri Light"/>
          <w:b/>
          <w:bCs/>
          <w:color w:val="262626"/>
          <w:sz w:val="20"/>
          <w:szCs w:val="20"/>
        </w:rPr>
        <w:t>w</w:t>
      </w:r>
      <w:r w:rsidR="00281EDE" w:rsidRPr="000B1CF4">
        <w:rPr>
          <w:rFonts w:ascii="Calibri Light" w:hAnsi="Calibri Light"/>
          <w:b/>
          <w:bCs/>
          <w:color w:val="262626"/>
          <w:sz w:val="20"/>
          <w:szCs w:val="20"/>
        </w:rPr>
        <w:t xml:space="preserve"> rozdz. II pkt. 8</w:t>
      </w:r>
      <w:r w:rsidR="00FF4126">
        <w:rPr>
          <w:rFonts w:ascii="Calibri Light" w:hAnsi="Calibri Light"/>
          <w:b/>
          <w:bCs/>
          <w:color w:val="262626"/>
          <w:sz w:val="20"/>
          <w:szCs w:val="20"/>
        </w:rPr>
        <w:t>.</w:t>
      </w:r>
      <w:r w:rsidR="00281EDE" w:rsidRPr="000B1CF4">
        <w:rPr>
          <w:rFonts w:ascii="Calibri Light" w:hAnsi="Calibri Light"/>
          <w:b/>
          <w:bCs/>
          <w:color w:val="262626"/>
          <w:sz w:val="20"/>
          <w:szCs w:val="20"/>
        </w:rPr>
        <w:t>2 i pkt. 8.3 SWZ,</w:t>
      </w:r>
    </w:p>
    <w:p w14:paraId="5821F39B" w14:textId="77777777" w:rsidR="00281EDE" w:rsidRPr="009B09A5" w:rsidRDefault="00281EDE" w:rsidP="00CC124D">
      <w:pPr>
        <w:spacing w:after="0" w:line="240" w:lineRule="auto"/>
        <w:jc w:val="both"/>
        <w:rPr>
          <w:rFonts w:ascii="Calibri Light" w:hAnsi="Calibri Light"/>
          <w:b/>
          <w:bCs/>
          <w:sz w:val="20"/>
          <w:szCs w:val="20"/>
        </w:rPr>
      </w:pPr>
    </w:p>
    <w:p w14:paraId="298B633E" w14:textId="77777777" w:rsidR="00FB14CA" w:rsidRPr="005F4106" w:rsidRDefault="0093536C" w:rsidP="00CC124D">
      <w:pPr>
        <w:spacing w:after="0" w:line="240" w:lineRule="auto"/>
        <w:rPr>
          <w:rFonts w:ascii="Calibri Light" w:hAnsi="Calibri Light"/>
          <w:b/>
          <w:bCs/>
          <w:sz w:val="20"/>
          <w:szCs w:val="20"/>
        </w:rPr>
      </w:pPr>
      <w:r w:rsidRPr="005F4106">
        <w:rPr>
          <w:rFonts w:ascii="Calibri Light" w:hAnsi="Calibri Light"/>
          <w:b/>
          <w:bCs/>
          <w:sz w:val="20"/>
          <w:szCs w:val="20"/>
        </w:rPr>
        <w:t xml:space="preserve">3.6/ </w:t>
      </w:r>
      <w:r w:rsidR="00FB14CA" w:rsidRPr="005F4106">
        <w:rPr>
          <w:rFonts w:ascii="Calibri Light" w:hAnsi="Calibri Light"/>
          <w:b/>
          <w:bCs/>
          <w:sz w:val="20"/>
          <w:szCs w:val="20"/>
        </w:rPr>
        <w:t>Podwykonawstwo.</w:t>
      </w:r>
    </w:p>
    <w:p w14:paraId="636B048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a) Wykonawca może powierzyć wykonanie części zamówienia podwykonawcy (podwykonawcom).</w:t>
      </w:r>
    </w:p>
    <w:p w14:paraId="1B98D7E7"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519F893E"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b) Zamawiający </w:t>
      </w:r>
      <w:r w:rsidRPr="00874FB0">
        <w:rPr>
          <w:rFonts w:ascii="Calibri Light" w:hAnsi="Calibri Light" w:cs="CIDFont+F2"/>
          <w:sz w:val="20"/>
          <w:szCs w:val="20"/>
        </w:rPr>
        <w:t xml:space="preserve">nie zastrzega </w:t>
      </w:r>
      <w:r w:rsidRPr="00874FB0">
        <w:rPr>
          <w:rFonts w:ascii="Calibri Light" w:hAnsi="Calibri Light" w:cs="CIDFont+F1"/>
          <w:sz w:val="20"/>
          <w:szCs w:val="20"/>
        </w:rPr>
        <w:t>obowiązku osobistego wykonania przez Wykonawcę kluczowych części zamówienia.</w:t>
      </w:r>
    </w:p>
    <w:p w14:paraId="7060DE9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03FCDFCB" w14:textId="25FB9D96" w:rsidR="00D9613C" w:rsidRDefault="00D9613C" w:rsidP="006220B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c) Zamawiający wymaga, aby w przypadku powierzenia części zamówienia podwykonawcom, Wykonawca wskazał w ofercie </w:t>
      </w:r>
      <w:r w:rsidR="00482965">
        <w:rPr>
          <w:rFonts w:ascii="Calibri Light" w:hAnsi="Calibri Light" w:cs="CIDFont+F1"/>
          <w:sz w:val="20"/>
          <w:szCs w:val="20"/>
        </w:rPr>
        <w:t xml:space="preserve">(załącznik nr 1 do SWZ) </w:t>
      </w:r>
      <w:r w:rsidRPr="00874FB0">
        <w:rPr>
          <w:rFonts w:ascii="Calibri Light" w:hAnsi="Calibri Light" w:cs="CIDFont+F1"/>
          <w:sz w:val="20"/>
          <w:szCs w:val="20"/>
        </w:rPr>
        <w:t>części zamówienia, których wykonanie zamierza powierzyć podwykonawcom oraz podał (o ile są mu wiadome na tym etapie)</w:t>
      </w:r>
      <w:r w:rsidR="00482965">
        <w:rPr>
          <w:rFonts w:ascii="Calibri Light" w:hAnsi="Calibri Light" w:cs="CIDFont+F1"/>
          <w:sz w:val="20"/>
          <w:szCs w:val="20"/>
        </w:rPr>
        <w:t xml:space="preserve"> </w:t>
      </w:r>
      <w:r w:rsidRPr="00874FB0">
        <w:rPr>
          <w:rFonts w:ascii="Calibri Light" w:hAnsi="Calibri Light" w:cs="CIDFont+F1"/>
          <w:sz w:val="20"/>
          <w:szCs w:val="20"/>
        </w:rPr>
        <w:t>nazwy (firmy) tych podwykonawców.</w:t>
      </w:r>
    </w:p>
    <w:p w14:paraId="40D9486D" w14:textId="77777777" w:rsidR="00416A49" w:rsidRDefault="00416A49" w:rsidP="006220BD">
      <w:pPr>
        <w:autoSpaceDE w:val="0"/>
        <w:autoSpaceDN w:val="0"/>
        <w:adjustRightInd w:val="0"/>
        <w:spacing w:after="0" w:line="240" w:lineRule="auto"/>
        <w:rPr>
          <w:rFonts w:ascii="Calibri Light" w:hAnsi="Calibri Light"/>
          <w:color w:val="C00000"/>
          <w:sz w:val="20"/>
          <w:szCs w:val="20"/>
        </w:rPr>
      </w:pPr>
    </w:p>
    <w:p w14:paraId="118AED46" w14:textId="77777777" w:rsidR="00D9613C" w:rsidRPr="001110A8" w:rsidRDefault="00D9613C" w:rsidP="00CC124D">
      <w:pPr>
        <w:spacing w:after="0" w:line="240" w:lineRule="auto"/>
        <w:rPr>
          <w:rFonts w:ascii="Calibri Light" w:hAnsi="Calibri Light"/>
          <w:sz w:val="20"/>
          <w:szCs w:val="20"/>
        </w:rPr>
      </w:pPr>
    </w:p>
    <w:p w14:paraId="19BD49FC" w14:textId="77777777" w:rsidR="00FB14CA" w:rsidRPr="006D3D6A"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4</w:t>
      </w:r>
      <w:r w:rsidR="007E6F19">
        <w:rPr>
          <w:rFonts w:ascii="Calibri Light" w:hAnsi="Calibri Light"/>
          <w:b/>
          <w:bCs/>
          <w:sz w:val="20"/>
          <w:szCs w:val="20"/>
        </w:rPr>
        <w:t>.</w:t>
      </w:r>
      <w:r w:rsidR="00FB14CA" w:rsidRPr="006D3D6A">
        <w:rPr>
          <w:rFonts w:ascii="Calibri Light" w:hAnsi="Calibri Light"/>
          <w:b/>
          <w:bCs/>
          <w:sz w:val="20"/>
          <w:szCs w:val="20"/>
        </w:rPr>
        <w:t xml:space="preserve"> KOMUNIKACJA W POSTĘPOWANIU.</w:t>
      </w:r>
    </w:p>
    <w:p w14:paraId="0DCBFAD4" w14:textId="77777777" w:rsidR="0093536C" w:rsidRPr="001110A8" w:rsidRDefault="0093536C" w:rsidP="00CC124D">
      <w:pPr>
        <w:spacing w:after="0" w:line="240" w:lineRule="auto"/>
        <w:rPr>
          <w:rFonts w:ascii="Calibri Light" w:hAnsi="Calibri Light"/>
          <w:sz w:val="20"/>
          <w:szCs w:val="20"/>
        </w:rPr>
      </w:pPr>
    </w:p>
    <w:p w14:paraId="656245EB" w14:textId="77777777" w:rsidR="0093536C" w:rsidRPr="001110A8" w:rsidRDefault="0093536C" w:rsidP="00CC124D">
      <w:pPr>
        <w:autoSpaceDE w:val="0"/>
        <w:autoSpaceDN w:val="0"/>
        <w:adjustRightInd w:val="0"/>
        <w:spacing w:after="0" w:line="240" w:lineRule="auto"/>
        <w:jc w:val="both"/>
        <w:rPr>
          <w:rFonts w:ascii="Calibri Light" w:hAnsi="Calibri Light"/>
          <w:color w:val="000000"/>
          <w:sz w:val="20"/>
          <w:szCs w:val="20"/>
        </w:rPr>
      </w:pPr>
      <w:r w:rsidRPr="001110A8">
        <w:rPr>
          <w:rFonts w:ascii="Calibri Light" w:hAnsi="Calibri Light"/>
          <w:color w:val="000000"/>
          <w:sz w:val="20"/>
          <w:szCs w:val="20"/>
        </w:rPr>
        <w:t xml:space="preserve">W niniejszym postępowaniu o udzielenie zamówienia komunikacja między Zamawiającym a Wykonawcami odbywa się przy użyciu miniPortalu https://miniportal.uzp.gov.pl/, ePUAPu </w:t>
      </w:r>
      <w:hyperlink r:id="rId12" w:history="1">
        <w:r w:rsidR="00317C99" w:rsidRPr="001110A8">
          <w:rPr>
            <w:rStyle w:val="Hipercze"/>
            <w:rFonts w:ascii="Calibri Light" w:hAnsi="Calibri Light"/>
            <w:sz w:val="20"/>
            <w:szCs w:val="20"/>
          </w:rPr>
          <w:t>https://epuap.gov.pl/wps/portal</w:t>
        </w:r>
      </w:hyperlink>
      <w:r w:rsidR="00317C99" w:rsidRPr="001110A8">
        <w:rPr>
          <w:rFonts w:ascii="Calibri Light" w:hAnsi="Calibri Light"/>
          <w:color w:val="000000"/>
          <w:sz w:val="20"/>
          <w:szCs w:val="20"/>
        </w:rPr>
        <w:t xml:space="preserve"> </w:t>
      </w:r>
      <w:r w:rsidRPr="001110A8">
        <w:rPr>
          <w:rFonts w:ascii="Calibri Light" w:hAnsi="Calibri Light"/>
          <w:color w:val="000000"/>
          <w:sz w:val="20"/>
          <w:szCs w:val="20"/>
        </w:rPr>
        <w:t xml:space="preserve">oraz poczty elektronicznej - </w:t>
      </w:r>
      <w:hyperlink r:id="rId13" w:history="1">
        <w:r w:rsidR="00317C99" w:rsidRPr="001110A8">
          <w:rPr>
            <w:rStyle w:val="Hipercze"/>
            <w:rFonts w:ascii="Calibri Light" w:hAnsi="Calibri Light"/>
            <w:sz w:val="20"/>
            <w:szCs w:val="20"/>
          </w:rPr>
          <w:t>bzp@miasto.pruszkow.pl</w:t>
        </w:r>
      </w:hyperlink>
      <w:r w:rsidRPr="001110A8">
        <w:rPr>
          <w:rFonts w:ascii="Calibri Light" w:hAnsi="Calibri Light"/>
          <w:color w:val="000000"/>
          <w:sz w:val="20"/>
          <w:szCs w:val="20"/>
        </w:rPr>
        <w:t xml:space="preserve">. </w:t>
      </w:r>
    </w:p>
    <w:p w14:paraId="06213D57" w14:textId="77777777" w:rsidR="00317C99" w:rsidRPr="001110A8" w:rsidRDefault="00317C99" w:rsidP="00CC124D">
      <w:pPr>
        <w:autoSpaceDE w:val="0"/>
        <w:autoSpaceDN w:val="0"/>
        <w:adjustRightInd w:val="0"/>
        <w:spacing w:after="0" w:line="240" w:lineRule="auto"/>
        <w:jc w:val="both"/>
        <w:rPr>
          <w:rFonts w:ascii="Calibri Light" w:hAnsi="Calibri Light"/>
          <w:color w:val="000000"/>
          <w:sz w:val="20"/>
          <w:szCs w:val="20"/>
        </w:rPr>
      </w:pPr>
    </w:p>
    <w:p w14:paraId="443AD479" w14:textId="77777777" w:rsidR="0093536C" w:rsidRPr="001110A8" w:rsidRDefault="0093536C" w:rsidP="00CC124D">
      <w:pPr>
        <w:autoSpaceDE w:val="0"/>
        <w:autoSpaceDN w:val="0"/>
        <w:adjustRightInd w:val="0"/>
        <w:spacing w:after="0" w:line="240" w:lineRule="auto"/>
        <w:jc w:val="both"/>
        <w:rPr>
          <w:rFonts w:ascii="Calibri Light" w:hAnsi="Calibri Light"/>
          <w:color w:val="000000"/>
          <w:sz w:val="20"/>
          <w:szCs w:val="20"/>
        </w:rPr>
      </w:pPr>
      <w:r w:rsidRPr="001110A8">
        <w:rPr>
          <w:rFonts w:ascii="Calibri Light" w:hAnsi="Calibri Light"/>
          <w:color w:val="000000"/>
          <w:sz w:val="20"/>
          <w:szCs w:val="20"/>
        </w:rPr>
        <w:t xml:space="preserve">Uczestnicy postępowania składając ofertę akceptują postanowienia: </w:t>
      </w:r>
    </w:p>
    <w:p w14:paraId="1FF603B2" w14:textId="77777777" w:rsidR="0093536C" w:rsidRPr="001110A8" w:rsidRDefault="0093536C" w:rsidP="00CC124D">
      <w:pPr>
        <w:autoSpaceDE w:val="0"/>
        <w:autoSpaceDN w:val="0"/>
        <w:adjustRightInd w:val="0"/>
        <w:spacing w:after="0" w:line="240" w:lineRule="auto"/>
        <w:ind w:left="426"/>
        <w:rPr>
          <w:rFonts w:ascii="Calibri Light" w:hAnsi="Calibri Light"/>
          <w:color w:val="000000"/>
          <w:sz w:val="20"/>
          <w:szCs w:val="20"/>
        </w:rPr>
      </w:pPr>
      <w:r w:rsidRPr="001110A8">
        <w:rPr>
          <w:rFonts w:ascii="Calibri Light" w:hAnsi="Calibri Light"/>
          <w:color w:val="000000"/>
          <w:sz w:val="20"/>
          <w:szCs w:val="20"/>
        </w:rPr>
        <w:t xml:space="preserve">1) Regulaminu korzystania z systemu miniPortal – dostępnego pod adresem: https://miniportal.uzp.gov.pl/WarunkiUslugi </w:t>
      </w:r>
    </w:p>
    <w:p w14:paraId="4755825C" w14:textId="6ABC5BA1" w:rsidR="0093536C" w:rsidRDefault="0093536C" w:rsidP="006220BD">
      <w:pPr>
        <w:autoSpaceDE w:val="0"/>
        <w:autoSpaceDN w:val="0"/>
        <w:adjustRightInd w:val="0"/>
        <w:spacing w:after="0" w:line="240" w:lineRule="auto"/>
        <w:ind w:left="426"/>
        <w:rPr>
          <w:rStyle w:val="Hipercze"/>
          <w:rFonts w:ascii="Calibri Light" w:hAnsi="Calibri Light"/>
          <w:sz w:val="20"/>
          <w:szCs w:val="20"/>
        </w:rPr>
      </w:pPr>
      <w:r w:rsidRPr="001110A8">
        <w:rPr>
          <w:rFonts w:ascii="Calibri Light" w:hAnsi="Calibri Light"/>
          <w:color w:val="000000"/>
          <w:sz w:val="20"/>
          <w:szCs w:val="20"/>
        </w:rPr>
        <w:t xml:space="preserve">2) Instrukcji użytkownika systemu miniPortal-ePUAP – dostępnego pod adresem </w:t>
      </w:r>
      <w:hyperlink r:id="rId14" w:history="1">
        <w:r w:rsidR="00317C99" w:rsidRPr="001110A8">
          <w:rPr>
            <w:rStyle w:val="Hipercze"/>
            <w:rFonts w:ascii="Calibri Light" w:hAnsi="Calibri Light"/>
            <w:sz w:val="20"/>
            <w:szCs w:val="20"/>
          </w:rPr>
          <w:t>https://miniportal.uzp.gov.pl/Instrukcja_uzytkownika_miniPortal-ePUAP.pdf</w:t>
        </w:r>
      </w:hyperlink>
    </w:p>
    <w:p w14:paraId="57142E1E" w14:textId="77777777" w:rsidR="00416A49" w:rsidRPr="001110A8" w:rsidRDefault="00416A49" w:rsidP="006220BD">
      <w:pPr>
        <w:autoSpaceDE w:val="0"/>
        <w:autoSpaceDN w:val="0"/>
        <w:adjustRightInd w:val="0"/>
        <w:spacing w:after="0" w:line="240" w:lineRule="auto"/>
        <w:ind w:left="426"/>
        <w:rPr>
          <w:rFonts w:ascii="Calibri Light" w:hAnsi="Calibri Light"/>
          <w:color w:val="000000"/>
          <w:sz w:val="20"/>
          <w:szCs w:val="20"/>
        </w:rPr>
      </w:pPr>
    </w:p>
    <w:p w14:paraId="3676E521" w14:textId="77777777" w:rsidR="0093536C" w:rsidRPr="001110A8" w:rsidRDefault="0093536C" w:rsidP="00CC124D">
      <w:pPr>
        <w:spacing w:after="0" w:line="240" w:lineRule="auto"/>
        <w:rPr>
          <w:rFonts w:ascii="Calibri Light" w:hAnsi="Calibri Light"/>
          <w:sz w:val="20"/>
          <w:szCs w:val="20"/>
        </w:rPr>
      </w:pPr>
    </w:p>
    <w:p w14:paraId="0A40F770"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5</w:t>
      </w:r>
      <w:r w:rsidR="007E6F19">
        <w:rPr>
          <w:rFonts w:ascii="Calibri Light" w:hAnsi="Calibri Light"/>
          <w:b/>
          <w:bCs/>
          <w:sz w:val="20"/>
          <w:szCs w:val="20"/>
        </w:rPr>
        <w:t>.</w:t>
      </w:r>
      <w:r w:rsidR="00FB14CA" w:rsidRPr="006D3D6A">
        <w:rPr>
          <w:rFonts w:ascii="Calibri Light" w:hAnsi="Calibri Light"/>
          <w:b/>
          <w:bCs/>
          <w:sz w:val="20"/>
          <w:szCs w:val="20"/>
        </w:rPr>
        <w:t xml:space="preserve"> WIZJA LOKALNA.</w:t>
      </w:r>
    </w:p>
    <w:p w14:paraId="79612BFF" w14:textId="77777777" w:rsidR="00317C99" w:rsidRPr="001110A8" w:rsidRDefault="00317C99" w:rsidP="00CC124D">
      <w:pPr>
        <w:spacing w:after="0" w:line="240" w:lineRule="auto"/>
        <w:rPr>
          <w:rFonts w:ascii="Calibri Light" w:hAnsi="Calibri Light"/>
          <w:sz w:val="20"/>
          <w:szCs w:val="20"/>
        </w:rPr>
      </w:pPr>
    </w:p>
    <w:p w14:paraId="1FE1CB34"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1110A8" w:rsidRDefault="00FB14CA" w:rsidP="00CC124D">
      <w:pPr>
        <w:spacing w:after="0" w:line="240" w:lineRule="auto"/>
        <w:rPr>
          <w:rFonts w:ascii="Calibri Light" w:hAnsi="Calibri Light"/>
          <w:sz w:val="20"/>
          <w:szCs w:val="20"/>
        </w:rPr>
      </w:pPr>
    </w:p>
    <w:p w14:paraId="52CD4DE5"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6</w:t>
      </w:r>
      <w:r w:rsidR="007E6F19">
        <w:rPr>
          <w:rFonts w:ascii="Calibri Light" w:hAnsi="Calibri Light"/>
          <w:b/>
          <w:bCs/>
          <w:sz w:val="20"/>
          <w:szCs w:val="20"/>
        </w:rPr>
        <w:t>.</w:t>
      </w:r>
      <w:r w:rsidR="00FB14CA" w:rsidRPr="006D3D6A">
        <w:rPr>
          <w:rFonts w:ascii="Calibri Light" w:hAnsi="Calibri Light"/>
          <w:b/>
          <w:bCs/>
          <w:sz w:val="20"/>
          <w:szCs w:val="20"/>
        </w:rPr>
        <w:t xml:space="preserve"> PODZIAŁ ZAMÓWIENIA NA CZĘŚCI.</w:t>
      </w:r>
    </w:p>
    <w:p w14:paraId="29323E08" w14:textId="77777777" w:rsidR="00317C99" w:rsidRPr="001110A8" w:rsidRDefault="00317C99" w:rsidP="00CC124D">
      <w:pPr>
        <w:spacing w:after="0" w:line="240" w:lineRule="auto"/>
        <w:rPr>
          <w:rFonts w:ascii="Calibri Light" w:hAnsi="Calibri Light"/>
          <w:sz w:val="20"/>
          <w:szCs w:val="20"/>
        </w:rPr>
      </w:pPr>
    </w:p>
    <w:p w14:paraId="07828BB5" w14:textId="5EAF856E" w:rsidR="00FB14CA" w:rsidRDefault="007E6F19" w:rsidP="00CC124D">
      <w:pPr>
        <w:spacing w:after="0" w:line="240" w:lineRule="auto"/>
        <w:jc w:val="both"/>
        <w:rPr>
          <w:rFonts w:ascii="Calibri Light" w:hAnsi="Calibri Light"/>
          <w:sz w:val="20"/>
          <w:szCs w:val="20"/>
        </w:rPr>
      </w:pPr>
      <w:r>
        <w:rPr>
          <w:rFonts w:ascii="Calibri Light" w:hAnsi="Calibri Light"/>
          <w:sz w:val="20"/>
          <w:szCs w:val="20"/>
        </w:rPr>
        <w:t xml:space="preserve">6.1/ </w:t>
      </w:r>
      <w:r w:rsidR="00FB14CA" w:rsidRPr="001110A8">
        <w:rPr>
          <w:rFonts w:ascii="Calibri Light" w:hAnsi="Calibri Light"/>
          <w:sz w:val="20"/>
          <w:szCs w:val="20"/>
        </w:rPr>
        <w:t>Zamawiający nie dokonuje podziału zamówienia na części. Tym samym zamawiający nie dopuszcza składania ofert częściowych, o których mowa w art. 7 pkt 15 ustawy Pzp.</w:t>
      </w:r>
    </w:p>
    <w:p w14:paraId="0E9EC4ED" w14:textId="7BF56427" w:rsidR="003A6056" w:rsidRDefault="003A6056" w:rsidP="00CC124D">
      <w:pPr>
        <w:spacing w:after="0" w:line="240" w:lineRule="auto"/>
        <w:jc w:val="both"/>
        <w:rPr>
          <w:rFonts w:ascii="Calibri Light" w:hAnsi="Calibri Light"/>
          <w:sz w:val="20"/>
          <w:szCs w:val="20"/>
        </w:rPr>
      </w:pPr>
    </w:p>
    <w:p w14:paraId="6273BD4F" w14:textId="6A584F8A" w:rsidR="003A6056" w:rsidRPr="003A6056" w:rsidRDefault="003A6056" w:rsidP="003A6056">
      <w:pPr>
        <w:spacing w:after="0" w:line="240" w:lineRule="auto"/>
        <w:jc w:val="both"/>
        <w:rPr>
          <w:rFonts w:ascii="Calibri Light" w:hAnsi="Calibri Light"/>
          <w:color w:val="262626" w:themeColor="text1" w:themeTint="D9"/>
          <w:sz w:val="20"/>
          <w:szCs w:val="20"/>
        </w:rPr>
      </w:pPr>
      <w:r w:rsidRPr="003A6056">
        <w:rPr>
          <w:rFonts w:ascii="Calibri Light" w:hAnsi="Calibri Light"/>
          <w:color w:val="262626" w:themeColor="text1" w:themeTint="D9"/>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r>
        <w:rPr>
          <w:rFonts w:ascii="Calibri Light" w:hAnsi="Calibri Light"/>
          <w:color w:val="262626" w:themeColor="text1" w:themeTint="D9"/>
          <w:sz w:val="20"/>
          <w:szCs w:val="20"/>
        </w:rPr>
        <w:t>.</w:t>
      </w:r>
    </w:p>
    <w:p w14:paraId="101024E1" w14:textId="3C3A0DB0" w:rsidR="003A6056" w:rsidRDefault="003A6056" w:rsidP="00CC124D">
      <w:pPr>
        <w:spacing w:after="0" w:line="240" w:lineRule="auto"/>
        <w:jc w:val="both"/>
        <w:rPr>
          <w:rFonts w:ascii="Calibri Light" w:hAnsi="Calibri Light"/>
          <w:color w:val="262626" w:themeColor="text1" w:themeTint="D9"/>
          <w:sz w:val="20"/>
          <w:szCs w:val="20"/>
        </w:rPr>
      </w:pPr>
    </w:p>
    <w:p w14:paraId="1A2BFC25" w14:textId="2474DDCD" w:rsidR="00416A49" w:rsidRDefault="00416A49" w:rsidP="00CC124D">
      <w:pPr>
        <w:spacing w:after="0" w:line="240" w:lineRule="auto"/>
        <w:jc w:val="both"/>
        <w:rPr>
          <w:rFonts w:ascii="Calibri Light" w:hAnsi="Calibri Light"/>
          <w:color w:val="262626" w:themeColor="text1" w:themeTint="D9"/>
          <w:sz w:val="20"/>
          <w:szCs w:val="20"/>
        </w:rPr>
      </w:pPr>
    </w:p>
    <w:p w14:paraId="326DCA74" w14:textId="38FC9AD5" w:rsidR="00416A49" w:rsidRDefault="00416A49" w:rsidP="00CC124D">
      <w:pPr>
        <w:spacing w:after="0" w:line="240" w:lineRule="auto"/>
        <w:jc w:val="both"/>
        <w:rPr>
          <w:rFonts w:ascii="Calibri Light" w:hAnsi="Calibri Light"/>
          <w:color w:val="262626" w:themeColor="text1" w:themeTint="D9"/>
          <w:sz w:val="20"/>
          <w:szCs w:val="20"/>
        </w:rPr>
      </w:pPr>
    </w:p>
    <w:p w14:paraId="4DCCBD49" w14:textId="77777777" w:rsidR="00416A49" w:rsidRDefault="00416A49" w:rsidP="00CC124D">
      <w:pPr>
        <w:spacing w:after="0" w:line="240" w:lineRule="auto"/>
        <w:jc w:val="both"/>
        <w:rPr>
          <w:rFonts w:ascii="Calibri Light" w:hAnsi="Calibri Light"/>
          <w:color w:val="262626" w:themeColor="text1" w:themeTint="D9"/>
          <w:sz w:val="20"/>
          <w:szCs w:val="20"/>
        </w:rPr>
      </w:pPr>
    </w:p>
    <w:p w14:paraId="45AC0945" w14:textId="77777777" w:rsidR="003A6056" w:rsidRPr="001110A8" w:rsidRDefault="003A6056" w:rsidP="00CC124D">
      <w:pPr>
        <w:spacing w:after="0" w:line="240" w:lineRule="auto"/>
        <w:jc w:val="both"/>
        <w:rPr>
          <w:rFonts w:ascii="Calibri Light" w:hAnsi="Calibri Light"/>
          <w:sz w:val="20"/>
          <w:szCs w:val="20"/>
        </w:rPr>
      </w:pPr>
    </w:p>
    <w:p w14:paraId="5C47829F"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7</w:t>
      </w:r>
      <w:r w:rsidR="007E6F19">
        <w:rPr>
          <w:rFonts w:ascii="Calibri Light" w:hAnsi="Calibri Light"/>
          <w:b/>
          <w:bCs/>
          <w:sz w:val="20"/>
          <w:szCs w:val="20"/>
        </w:rPr>
        <w:t>.</w:t>
      </w:r>
      <w:r w:rsidR="00FB14CA" w:rsidRPr="006D3D6A">
        <w:rPr>
          <w:rFonts w:ascii="Calibri Light" w:hAnsi="Calibri Light"/>
          <w:b/>
          <w:bCs/>
          <w:sz w:val="20"/>
          <w:szCs w:val="20"/>
        </w:rPr>
        <w:t xml:space="preserve"> OFERTY WARIANTOWE.</w:t>
      </w:r>
    </w:p>
    <w:p w14:paraId="3E6AFE61" w14:textId="77777777" w:rsidR="006D3D6A" w:rsidRDefault="006D3D6A" w:rsidP="00CC124D">
      <w:pPr>
        <w:spacing w:after="0" w:line="240" w:lineRule="auto"/>
        <w:rPr>
          <w:rFonts w:ascii="Calibri Light" w:hAnsi="Calibri Light"/>
          <w:sz w:val="20"/>
          <w:szCs w:val="20"/>
        </w:rPr>
      </w:pPr>
    </w:p>
    <w:p w14:paraId="0644D58E" w14:textId="5CA335CD" w:rsidR="004E5A53" w:rsidRDefault="00FB14CA" w:rsidP="006220BD">
      <w:pPr>
        <w:spacing w:after="0" w:line="240" w:lineRule="auto"/>
        <w:jc w:val="both"/>
        <w:rPr>
          <w:rFonts w:ascii="Calibri Light" w:hAnsi="Calibri Light"/>
          <w:sz w:val="20"/>
          <w:szCs w:val="20"/>
        </w:rPr>
      </w:pPr>
      <w:r w:rsidRPr="001110A8">
        <w:rPr>
          <w:rFonts w:ascii="Calibri Light" w:hAnsi="Calibri Light"/>
          <w:sz w:val="20"/>
          <w:szCs w:val="20"/>
        </w:rPr>
        <w:t>Zamawiający nie dopuszcza możliwości złożenia oferty wariantowej, o której mowa w art. 92 ustawy Pzp tzn. oferty przewidującej odmienny sposób wykonania zamówienia niż określony w niniejszej SWZ.</w:t>
      </w:r>
    </w:p>
    <w:p w14:paraId="7C53DF12" w14:textId="77777777" w:rsidR="006220BD" w:rsidRDefault="006220BD" w:rsidP="006220BD">
      <w:pPr>
        <w:spacing w:after="0" w:line="240" w:lineRule="auto"/>
        <w:jc w:val="both"/>
        <w:rPr>
          <w:rFonts w:ascii="Calibri Light" w:hAnsi="Calibri Light"/>
          <w:sz w:val="20"/>
          <w:szCs w:val="20"/>
        </w:rPr>
      </w:pPr>
    </w:p>
    <w:p w14:paraId="19C14F40" w14:textId="77777777" w:rsidR="006D3D6A" w:rsidRPr="001110A8" w:rsidRDefault="006D3D6A" w:rsidP="00CC124D">
      <w:pPr>
        <w:spacing w:after="0" w:line="240" w:lineRule="auto"/>
        <w:rPr>
          <w:rFonts w:ascii="Calibri Light" w:hAnsi="Calibri Light"/>
          <w:sz w:val="20"/>
          <w:szCs w:val="20"/>
        </w:rPr>
      </w:pPr>
    </w:p>
    <w:p w14:paraId="280A199A"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8</w:t>
      </w:r>
      <w:r w:rsidR="007E6F19">
        <w:rPr>
          <w:rFonts w:ascii="Calibri Light" w:hAnsi="Calibri Light"/>
          <w:b/>
          <w:bCs/>
          <w:sz w:val="20"/>
          <w:szCs w:val="20"/>
        </w:rPr>
        <w:t>.</w:t>
      </w:r>
      <w:r w:rsidR="00FB14CA" w:rsidRPr="006D3D6A">
        <w:rPr>
          <w:rFonts w:ascii="Calibri Light" w:hAnsi="Calibri Light"/>
          <w:b/>
          <w:bCs/>
          <w:sz w:val="20"/>
          <w:szCs w:val="20"/>
        </w:rPr>
        <w:t xml:space="preserve"> KATALOGI ELEKTRONICZNE.</w:t>
      </w:r>
    </w:p>
    <w:p w14:paraId="2684EA23" w14:textId="77777777" w:rsidR="006D3D6A" w:rsidRDefault="006D3D6A" w:rsidP="00CC124D">
      <w:pPr>
        <w:spacing w:after="0" w:line="240" w:lineRule="auto"/>
        <w:rPr>
          <w:rFonts w:ascii="Calibri Light" w:hAnsi="Calibri Light"/>
          <w:sz w:val="20"/>
          <w:szCs w:val="20"/>
        </w:rPr>
      </w:pPr>
    </w:p>
    <w:p w14:paraId="5416F53D"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wymaga złożenia ofert w postaci katalogów elektronicznych.</w:t>
      </w:r>
    </w:p>
    <w:p w14:paraId="7B8B3ED0" w14:textId="77777777" w:rsidR="006D3D6A" w:rsidRPr="001110A8" w:rsidRDefault="006D3D6A" w:rsidP="00CC124D">
      <w:pPr>
        <w:spacing w:after="0" w:line="240" w:lineRule="auto"/>
        <w:rPr>
          <w:rFonts w:ascii="Calibri Light" w:hAnsi="Calibri Light"/>
          <w:sz w:val="20"/>
          <w:szCs w:val="20"/>
        </w:rPr>
      </w:pPr>
    </w:p>
    <w:p w14:paraId="27F5AB6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9</w:t>
      </w:r>
      <w:r w:rsidR="007E6F19">
        <w:rPr>
          <w:rFonts w:ascii="Calibri Light" w:hAnsi="Calibri Light"/>
          <w:b/>
          <w:bCs/>
          <w:sz w:val="20"/>
          <w:szCs w:val="20"/>
        </w:rPr>
        <w:t>.</w:t>
      </w:r>
      <w:r w:rsidR="00FB14CA" w:rsidRPr="006D3D6A">
        <w:rPr>
          <w:rFonts w:ascii="Calibri Light" w:hAnsi="Calibri Light"/>
          <w:b/>
          <w:bCs/>
          <w:sz w:val="20"/>
          <w:szCs w:val="20"/>
        </w:rPr>
        <w:t xml:space="preserve"> UMOWA RAMOWA.</w:t>
      </w:r>
    </w:p>
    <w:p w14:paraId="16BD2905" w14:textId="77777777" w:rsidR="006D3D6A" w:rsidRDefault="006D3D6A" w:rsidP="00CC124D">
      <w:pPr>
        <w:spacing w:after="0" w:line="240" w:lineRule="auto"/>
        <w:rPr>
          <w:rFonts w:ascii="Calibri Light" w:hAnsi="Calibri Light"/>
          <w:sz w:val="20"/>
          <w:szCs w:val="20"/>
        </w:rPr>
      </w:pPr>
    </w:p>
    <w:p w14:paraId="099D06FA" w14:textId="7E09C938" w:rsidR="004E5A53"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zawarcia umowy ramowej, o  której mowa w art. 311–315 ustawy Pzp.</w:t>
      </w:r>
    </w:p>
    <w:p w14:paraId="682169D4" w14:textId="77777777" w:rsidR="006D3D6A" w:rsidRPr="001110A8" w:rsidRDefault="006D3D6A" w:rsidP="00CC124D">
      <w:pPr>
        <w:spacing w:after="0" w:line="240" w:lineRule="auto"/>
        <w:rPr>
          <w:rFonts w:ascii="Calibri Light" w:hAnsi="Calibri Light"/>
          <w:sz w:val="20"/>
          <w:szCs w:val="20"/>
        </w:rPr>
      </w:pPr>
    </w:p>
    <w:p w14:paraId="64E5CF04"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10</w:t>
      </w:r>
      <w:r w:rsidR="007E6F19">
        <w:rPr>
          <w:rFonts w:ascii="Calibri Light" w:hAnsi="Calibri Light"/>
          <w:b/>
          <w:bCs/>
          <w:sz w:val="20"/>
          <w:szCs w:val="20"/>
        </w:rPr>
        <w:t>.</w:t>
      </w:r>
      <w:r w:rsidR="00FB14CA" w:rsidRPr="006D3D6A">
        <w:rPr>
          <w:rFonts w:ascii="Calibri Light" w:hAnsi="Calibri Light"/>
          <w:b/>
          <w:bCs/>
          <w:sz w:val="20"/>
          <w:szCs w:val="20"/>
        </w:rPr>
        <w:t xml:space="preserve"> AUKCJA ELEKTRONICZNA.</w:t>
      </w:r>
    </w:p>
    <w:p w14:paraId="5F43C6F6" w14:textId="77777777" w:rsidR="006D3D6A" w:rsidRDefault="006D3D6A" w:rsidP="00CC124D">
      <w:pPr>
        <w:spacing w:after="0" w:line="240" w:lineRule="auto"/>
        <w:rPr>
          <w:rFonts w:ascii="Calibri Light" w:hAnsi="Calibri Light"/>
          <w:sz w:val="20"/>
          <w:szCs w:val="20"/>
        </w:rPr>
      </w:pPr>
    </w:p>
    <w:p w14:paraId="4634A488" w14:textId="77777777" w:rsidR="00FB14CA"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przeprowadzenia aukcji elektronicznej, o  której mowa w art. 308 ust. 1 ustawy Pzp.</w:t>
      </w:r>
    </w:p>
    <w:p w14:paraId="3E33AB79" w14:textId="77777777" w:rsidR="00FB14CA" w:rsidRPr="001110A8" w:rsidRDefault="00FB14CA" w:rsidP="00CC124D">
      <w:pPr>
        <w:spacing w:after="0" w:line="240" w:lineRule="auto"/>
        <w:rPr>
          <w:rFonts w:ascii="Calibri Light" w:hAnsi="Calibri Light"/>
          <w:sz w:val="20"/>
          <w:szCs w:val="20"/>
        </w:rPr>
      </w:pPr>
    </w:p>
    <w:p w14:paraId="5F460BCF"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11</w:t>
      </w:r>
      <w:r w:rsidR="007E6F19">
        <w:rPr>
          <w:rFonts w:ascii="Calibri Light" w:hAnsi="Calibri Light"/>
          <w:b/>
          <w:bCs/>
          <w:sz w:val="20"/>
          <w:szCs w:val="20"/>
        </w:rPr>
        <w:t xml:space="preserve">. </w:t>
      </w:r>
      <w:r w:rsidR="00FB14CA" w:rsidRPr="006D3D6A">
        <w:rPr>
          <w:rFonts w:ascii="Calibri Light" w:hAnsi="Calibri Light"/>
          <w:b/>
          <w:bCs/>
          <w:sz w:val="20"/>
          <w:szCs w:val="20"/>
        </w:rPr>
        <w:t>ZAMÓWIENIA, O KTÓRYCH MOWA W ART. 214 UST. 1 PKT 7 I 8 USTAWY PZP.</w:t>
      </w:r>
    </w:p>
    <w:p w14:paraId="1D3FEFA6" w14:textId="77777777" w:rsidR="006D3D6A" w:rsidRDefault="006D3D6A" w:rsidP="00CC124D">
      <w:pPr>
        <w:spacing w:after="0" w:line="240" w:lineRule="auto"/>
      </w:pPr>
    </w:p>
    <w:p w14:paraId="38D978EA" w14:textId="0D8886A1" w:rsidR="00FB14CA" w:rsidRPr="004F0564" w:rsidRDefault="004E5A53" w:rsidP="00CC124D">
      <w:pPr>
        <w:spacing w:after="0" w:line="240" w:lineRule="auto"/>
        <w:jc w:val="both"/>
        <w:rPr>
          <w:rFonts w:ascii="Calibri Light" w:hAnsi="Calibri Light"/>
          <w:sz w:val="20"/>
          <w:szCs w:val="20"/>
        </w:rPr>
      </w:pPr>
      <w:r>
        <w:rPr>
          <w:rFonts w:ascii="Calibri Light" w:hAnsi="Calibri Light"/>
          <w:sz w:val="20"/>
          <w:szCs w:val="20"/>
        </w:rPr>
        <w:t xml:space="preserve">11.1/ </w:t>
      </w:r>
      <w:r w:rsidR="00FB14CA" w:rsidRPr="001110A8">
        <w:rPr>
          <w:rFonts w:ascii="Calibri Light" w:hAnsi="Calibri Light"/>
          <w:sz w:val="20"/>
          <w:szCs w:val="20"/>
        </w:rPr>
        <w:t xml:space="preserve">Zamawiający przewiduje </w:t>
      </w:r>
      <w:r w:rsidR="00FB14CA" w:rsidRPr="004F0564">
        <w:rPr>
          <w:rFonts w:ascii="Calibri Light" w:hAnsi="Calibri Light"/>
          <w:b/>
          <w:bCs/>
          <w:sz w:val="20"/>
          <w:szCs w:val="20"/>
        </w:rPr>
        <w:t xml:space="preserve">udzielenie </w:t>
      </w:r>
      <w:r w:rsidR="00FB14CA" w:rsidRPr="00EE2AE7">
        <w:rPr>
          <w:rFonts w:ascii="Calibri Light" w:hAnsi="Calibri Light"/>
          <w:b/>
          <w:bCs/>
          <w:sz w:val="20"/>
          <w:szCs w:val="20"/>
        </w:rPr>
        <w:t xml:space="preserve">zamówień </w:t>
      </w:r>
      <w:r w:rsidR="00FB14CA" w:rsidRPr="001110A8">
        <w:rPr>
          <w:rFonts w:ascii="Calibri Light" w:hAnsi="Calibri Light"/>
          <w:sz w:val="20"/>
          <w:szCs w:val="20"/>
        </w:rPr>
        <w:t xml:space="preserve">na podstawie art. 214 ust. 1 pkt 7 </w:t>
      </w:r>
      <w:r w:rsidR="00FF4126">
        <w:rPr>
          <w:rFonts w:ascii="Calibri Light" w:hAnsi="Calibri Light"/>
          <w:sz w:val="20"/>
          <w:szCs w:val="20"/>
        </w:rPr>
        <w:t xml:space="preserve">i 8 </w:t>
      </w:r>
      <w:r w:rsidR="00FB14CA" w:rsidRPr="001110A8">
        <w:rPr>
          <w:rFonts w:ascii="Calibri Light" w:hAnsi="Calibri Light"/>
          <w:sz w:val="20"/>
          <w:szCs w:val="20"/>
        </w:rPr>
        <w:t xml:space="preserve">ustawy Pzp/zamówienia polegającego na powtórzeniu podobnych </w:t>
      </w:r>
      <w:r w:rsidR="00FF4126">
        <w:rPr>
          <w:rFonts w:ascii="Calibri Light" w:hAnsi="Calibri Light"/>
          <w:sz w:val="20"/>
          <w:szCs w:val="20"/>
        </w:rPr>
        <w:t xml:space="preserve">dostaw i </w:t>
      </w:r>
      <w:r w:rsidR="00FB14CA" w:rsidRPr="001110A8">
        <w:rPr>
          <w:rFonts w:ascii="Calibri Light" w:hAnsi="Calibri Light"/>
          <w:sz w:val="20"/>
          <w:szCs w:val="20"/>
        </w:rPr>
        <w:t xml:space="preserve">usług, </w:t>
      </w:r>
      <w:r w:rsidR="004F0564" w:rsidRPr="004F0564">
        <w:rPr>
          <w:rFonts w:ascii="Calibri Light" w:hAnsi="Calibri Light"/>
          <w:color w:val="262626"/>
          <w:sz w:val="20"/>
          <w:szCs w:val="20"/>
        </w:rPr>
        <w:t xml:space="preserve">które stanowić będą nie więcej niż </w:t>
      </w:r>
      <w:r w:rsidR="00FF4126">
        <w:rPr>
          <w:rFonts w:ascii="Calibri Light" w:hAnsi="Calibri Light"/>
          <w:b/>
          <w:color w:val="262626"/>
          <w:sz w:val="20"/>
          <w:szCs w:val="20"/>
        </w:rPr>
        <w:t>4</w:t>
      </w:r>
      <w:r w:rsidR="00482965">
        <w:rPr>
          <w:rFonts w:ascii="Calibri Light" w:hAnsi="Calibri Light"/>
          <w:b/>
          <w:color w:val="262626"/>
          <w:sz w:val="20"/>
          <w:szCs w:val="20"/>
        </w:rPr>
        <w:t xml:space="preserve">0 </w:t>
      </w:r>
      <w:r w:rsidR="004F0564" w:rsidRPr="004F0564">
        <w:rPr>
          <w:rFonts w:ascii="Calibri Light" w:hAnsi="Calibri Light"/>
          <w:b/>
          <w:bCs/>
          <w:color w:val="262626"/>
          <w:sz w:val="20"/>
          <w:szCs w:val="20"/>
        </w:rPr>
        <w:t>%</w:t>
      </w:r>
      <w:r w:rsidR="004F0564" w:rsidRPr="004F0564">
        <w:rPr>
          <w:rFonts w:ascii="Calibri Light" w:hAnsi="Calibri Light"/>
          <w:color w:val="262626"/>
          <w:sz w:val="20"/>
          <w:szCs w:val="20"/>
        </w:rPr>
        <w:t xml:space="preserve"> wartości zamówienia podstawowego</w:t>
      </w:r>
      <w:r w:rsidR="004F0564" w:rsidRPr="004F0564">
        <w:rPr>
          <w:rFonts w:ascii="Calibri Light" w:hAnsi="Calibri Light"/>
          <w:sz w:val="20"/>
          <w:szCs w:val="20"/>
        </w:rPr>
        <w:t xml:space="preserve"> </w:t>
      </w:r>
      <w:r w:rsidR="00FB14CA" w:rsidRPr="004F0564">
        <w:rPr>
          <w:rFonts w:ascii="Calibri Light" w:hAnsi="Calibri Light"/>
          <w:sz w:val="20"/>
          <w:szCs w:val="20"/>
        </w:rPr>
        <w:t>.</w:t>
      </w:r>
    </w:p>
    <w:p w14:paraId="0A007909" w14:textId="77777777" w:rsidR="00FB14CA" w:rsidRPr="001110A8" w:rsidRDefault="00FB14CA" w:rsidP="00CC124D">
      <w:pPr>
        <w:spacing w:after="0" w:line="240" w:lineRule="auto"/>
        <w:jc w:val="both"/>
        <w:rPr>
          <w:rFonts w:ascii="Calibri Light" w:hAnsi="Calibri Light"/>
          <w:sz w:val="20"/>
          <w:szCs w:val="20"/>
        </w:rPr>
      </w:pPr>
    </w:p>
    <w:p w14:paraId="4F300172" w14:textId="16579FCF" w:rsidR="00FB14CA" w:rsidRPr="001110A8" w:rsidRDefault="00FB14CA" w:rsidP="00416A49">
      <w:pPr>
        <w:shd w:val="clear" w:color="auto" w:fill="F2F2F2" w:themeFill="background1" w:themeFillShade="F2"/>
        <w:spacing w:after="0" w:line="240" w:lineRule="auto"/>
        <w:jc w:val="both"/>
        <w:rPr>
          <w:rFonts w:ascii="Calibri Light" w:hAnsi="Calibri Light"/>
          <w:sz w:val="20"/>
          <w:szCs w:val="20"/>
        </w:rPr>
      </w:pPr>
      <w:r w:rsidRPr="001110A8">
        <w:rPr>
          <w:rFonts w:ascii="Calibri Light" w:hAnsi="Calibri Light"/>
          <w:sz w:val="20"/>
          <w:szCs w:val="20"/>
        </w:rPr>
        <w:t xml:space="preserve">Zakres zamówienia na podobne </w:t>
      </w:r>
      <w:r w:rsidR="00B5056B">
        <w:rPr>
          <w:rFonts w:ascii="Calibri Light" w:hAnsi="Calibri Light"/>
          <w:sz w:val="20"/>
          <w:szCs w:val="20"/>
        </w:rPr>
        <w:t>dostaw</w:t>
      </w:r>
      <w:r w:rsidR="004747C6">
        <w:rPr>
          <w:rFonts w:ascii="Calibri Light" w:hAnsi="Calibri Light"/>
          <w:sz w:val="20"/>
          <w:szCs w:val="20"/>
        </w:rPr>
        <w:t>y</w:t>
      </w:r>
      <w:r w:rsidR="00B5056B">
        <w:rPr>
          <w:rFonts w:ascii="Calibri Light" w:hAnsi="Calibri Light"/>
          <w:sz w:val="20"/>
          <w:szCs w:val="20"/>
        </w:rPr>
        <w:t>/</w:t>
      </w:r>
      <w:r w:rsidR="004747C6" w:rsidRPr="001110A8">
        <w:rPr>
          <w:rFonts w:ascii="Calibri Light" w:hAnsi="Calibri Light"/>
          <w:sz w:val="20"/>
          <w:szCs w:val="20"/>
        </w:rPr>
        <w:t>usług</w:t>
      </w:r>
      <w:r w:rsidR="004747C6">
        <w:rPr>
          <w:rFonts w:ascii="Calibri Light" w:hAnsi="Calibri Light"/>
          <w:sz w:val="20"/>
          <w:szCs w:val="20"/>
        </w:rPr>
        <w:t>i</w:t>
      </w:r>
      <w:r w:rsidRPr="001110A8">
        <w:rPr>
          <w:rFonts w:ascii="Calibri Light" w:hAnsi="Calibri Light"/>
          <w:sz w:val="20"/>
          <w:szCs w:val="20"/>
        </w:rPr>
        <w:t>:</w:t>
      </w:r>
    </w:p>
    <w:p w14:paraId="60332A34" w14:textId="77777777" w:rsidR="00FF4126" w:rsidRPr="00FF4126" w:rsidRDefault="00FF4126" w:rsidP="00FF4126">
      <w:pPr>
        <w:numPr>
          <w:ilvl w:val="0"/>
          <w:numId w:val="44"/>
        </w:numPr>
        <w:shd w:val="clear" w:color="auto" w:fill="F2F2F2" w:themeFill="background1" w:themeFillShade="F2"/>
        <w:suppressAutoHyphens/>
        <w:spacing w:after="0" w:line="240" w:lineRule="auto"/>
        <w:ind w:left="714" w:hanging="357"/>
        <w:rPr>
          <w:rFonts w:asciiTheme="majorHAnsi" w:hAnsiTheme="majorHAnsi" w:cstheme="majorHAnsi"/>
          <w:color w:val="000000"/>
          <w:sz w:val="20"/>
          <w:szCs w:val="20"/>
        </w:rPr>
      </w:pPr>
      <w:r w:rsidRPr="00FF4126">
        <w:rPr>
          <w:rFonts w:asciiTheme="majorHAnsi" w:hAnsiTheme="majorHAnsi" w:cstheme="majorHAnsi"/>
          <w:color w:val="000000"/>
          <w:sz w:val="20"/>
          <w:szCs w:val="20"/>
        </w:rPr>
        <w:t>włączenie do systemu dodatkowej stacji rowerowej,</w:t>
      </w:r>
    </w:p>
    <w:p w14:paraId="25E6FD36" w14:textId="77777777" w:rsidR="00FF4126" w:rsidRPr="00FF4126" w:rsidRDefault="00FF4126" w:rsidP="00FF4126">
      <w:pPr>
        <w:numPr>
          <w:ilvl w:val="0"/>
          <w:numId w:val="44"/>
        </w:numPr>
        <w:shd w:val="clear" w:color="auto" w:fill="F2F2F2" w:themeFill="background1" w:themeFillShade="F2"/>
        <w:suppressAutoHyphens/>
        <w:spacing w:after="0" w:line="240" w:lineRule="auto"/>
        <w:ind w:left="714" w:hanging="357"/>
        <w:rPr>
          <w:rFonts w:asciiTheme="majorHAnsi" w:hAnsiTheme="majorHAnsi" w:cstheme="majorHAnsi"/>
          <w:color w:val="000000"/>
          <w:sz w:val="20"/>
          <w:szCs w:val="20"/>
        </w:rPr>
      </w:pPr>
      <w:r w:rsidRPr="00FF4126">
        <w:rPr>
          <w:rFonts w:asciiTheme="majorHAnsi" w:hAnsiTheme="majorHAnsi" w:cstheme="majorHAnsi"/>
          <w:color w:val="000000"/>
          <w:sz w:val="20"/>
          <w:szCs w:val="20"/>
        </w:rPr>
        <w:t>rozbudowa istniejących stacji rowerowych o dodatkowe stojaki i wyposażenie ich w dodatkowe rowery,</w:t>
      </w:r>
    </w:p>
    <w:p w14:paraId="298CBECF" w14:textId="77777777" w:rsidR="00FF4126" w:rsidRPr="00FF4126" w:rsidRDefault="00FF4126" w:rsidP="00FF4126">
      <w:pPr>
        <w:numPr>
          <w:ilvl w:val="0"/>
          <w:numId w:val="44"/>
        </w:numPr>
        <w:shd w:val="clear" w:color="auto" w:fill="F2F2F2" w:themeFill="background1" w:themeFillShade="F2"/>
        <w:suppressAutoHyphens/>
        <w:spacing w:after="0" w:line="240" w:lineRule="auto"/>
        <w:ind w:left="714" w:hanging="357"/>
        <w:rPr>
          <w:rFonts w:asciiTheme="majorHAnsi" w:hAnsiTheme="majorHAnsi" w:cstheme="majorHAnsi"/>
          <w:color w:val="000000"/>
          <w:sz w:val="20"/>
          <w:szCs w:val="20"/>
        </w:rPr>
      </w:pPr>
      <w:r w:rsidRPr="00FF4126">
        <w:rPr>
          <w:rFonts w:asciiTheme="majorHAnsi" w:hAnsiTheme="majorHAnsi" w:cstheme="majorHAnsi"/>
          <w:color w:val="000000"/>
          <w:sz w:val="20"/>
          <w:szCs w:val="20"/>
        </w:rPr>
        <w:t>przedłużenie terminu realizacji usługi,</w:t>
      </w:r>
    </w:p>
    <w:p w14:paraId="1780DBE6" w14:textId="77777777" w:rsidR="00FF4126" w:rsidRPr="00FF4126" w:rsidRDefault="00FF4126" w:rsidP="00FF4126">
      <w:pPr>
        <w:numPr>
          <w:ilvl w:val="0"/>
          <w:numId w:val="44"/>
        </w:numPr>
        <w:shd w:val="clear" w:color="auto" w:fill="F2F2F2" w:themeFill="background1" w:themeFillShade="F2"/>
        <w:suppressAutoHyphens/>
        <w:spacing w:after="0" w:line="240" w:lineRule="auto"/>
        <w:ind w:left="714" w:hanging="357"/>
        <w:rPr>
          <w:rFonts w:asciiTheme="majorHAnsi" w:hAnsiTheme="majorHAnsi" w:cstheme="majorHAnsi"/>
          <w:color w:val="000000"/>
          <w:sz w:val="20"/>
          <w:szCs w:val="20"/>
        </w:rPr>
      </w:pPr>
      <w:r w:rsidRPr="00FF4126">
        <w:rPr>
          <w:rFonts w:asciiTheme="majorHAnsi" w:hAnsiTheme="majorHAnsi" w:cstheme="majorHAnsi"/>
          <w:color w:val="000000"/>
          <w:sz w:val="20"/>
          <w:szCs w:val="20"/>
        </w:rPr>
        <w:t>dostawy rowerów,</w:t>
      </w:r>
    </w:p>
    <w:p w14:paraId="4580D215" w14:textId="7EAE7D50" w:rsidR="00FF4126" w:rsidRPr="00FF4126" w:rsidRDefault="00FF4126" w:rsidP="00FF4126">
      <w:pPr>
        <w:numPr>
          <w:ilvl w:val="0"/>
          <w:numId w:val="44"/>
        </w:numPr>
        <w:shd w:val="clear" w:color="auto" w:fill="F2F2F2" w:themeFill="background1" w:themeFillShade="F2"/>
        <w:suppressAutoHyphens/>
        <w:spacing w:after="0" w:line="240" w:lineRule="auto"/>
        <w:ind w:left="714" w:hanging="357"/>
        <w:rPr>
          <w:rFonts w:asciiTheme="majorHAnsi" w:hAnsiTheme="majorHAnsi" w:cstheme="majorHAnsi"/>
          <w:color w:val="000000"/>
          <w:sz w:val="20"/>
          <w:szCs w:val="20"/>
        </w:rPr>
      </w:pPr>
      <w:r w:rsidRPr="00FF4126">
        <w:rPr>
          <w:rFonts w:asciiTheme="majorHAnsi" w:hAnsiTheme="majorHAnsi" w:cstheme="majorHAnsi"/>
          <w:color w:val="000000"/>
          <w:sz w:val="20"/>
          <w:szCs w:val="20"/>
        </w:rPr>
        <w:t>montaż i obsług</w:t>
      </w:r>
      <w:r w:rsidR="004747C6">
        <w:rPr>
          <w:rFonts w:asciiTheme="majorHAnsi" w:hAnsiTheme="majorHAnsi" w:cstheme="majorHAnsi"/>
          <w:color w:val="000000"/>
          <w:sz w:val="20"/>
          <w:szCs w:val="20"/>
        </w:rPr>
        <w:t>a</w:t>
      </w:r>
      <w:r w:rsidRPr="00FF4126">
        <w:rPr>
          <w:rFonts w:asciiTheme="majorHAnsi" w:hAnsiTheme="majorHAnsi" w:cstheme="majorHAnsi"/>
          <w:color w:val="000000"/>
          <w:sz w:val="20"/>
          <w:szCs w:val="20"/>
        </w:rPr>
        <w:t xml:space="preserve"> urządzeń stacji rowerowych,</w:t>
      </w:r>
    </w:p>
    <w:p w14:paraId="7A084D10" w14:textId="78405A7D" w:rsidR="00FF4126" w:rsidRPr="00FF4126" w:rsidRDefault="00FF4126" w:rsidP="00FF4126">
      <w:pPr>
        <w:numPr>
          <w:ilvl w:val="0"/>
          <w:numId w:val="44"/>
        </w:numPr>
        <w:shd w:val="clear" w:color="auto" w:fill="F2F2F2" w:themeFill="background1" w:themeFillShade="F2"/>
        <w:suppressAutoHyphens/>
        <w:spacing w:after="0" w:line="240" w:lineRule="auto"/>
        <w:ind w:left="714" w:hanging="357"/>
        <w:rPr>
          <w:rFonts w:asciiTheme="majorHAnsi" w:hAnsiTheme="majorHAnsi" w:cstheme="majorHAnsi"/>
          <w:color w:val="000000"/>
          <w:sz w:val="20"/>
          <w:szCs w:val="20"/>
        </w:rPr>
      </w:pPr>
      <w:r w:rsidRPr="00FF4126">
        <w:rPr>
          <w:rFonts w:asciiTheme="majorHAnsi" w:hAnsiTheme="majorHAnsi" w:cstheme="majorHAnsi"/>
          <w:color w:val="000000"/>
          <w:sz w:val="20"/>
          <w:szCs w:val="20"/>
        </w:rPr>
        <w:t>budow</w:t>
      </w:r>
      <w:r w:rsidR="004747C6">
        <w:rPr>
          <w:rFonts w:asciiTheme="majorHAnsi" w:hAnsiTheme="majorHAnsi" w:cstheme="majorHAnsi"/>
          <w:color w:val="000000"/>
          <w:sz w:val="20"/>
          <w:szCs w:val="20"/>
        </w:rPr>
        <w:t>a</w:t>
      </w:r>
      <w:r w:rsidRPr="00FF4126">
        <w:rPr>
          <w:rFonts w:asciiTheme="majorHAnsi" w:hAnsiTheme="majorHAnsi" w:cstheme="majorHAnsi"/>
          <w:color w:val="000000"/>
          <w:sz w:val="20"/>
          <w:szCs w:val="20"/>
        </w:rPr>
        <w:t xml:space="preserve"> i obsługa stacji rowerowych,</w:t>
      </w:r>
    </w:p>
    <w:p w14:paraId="2B814C0F" w14:textId="3A9A9603" w:rsidR="00FF4126" w:rsidRPr="00FF4126" w:rsidRDefault="00FF4126" w:rsidP="00FF4126">
      <w:pPr>
        <w:numPr>
          <w:ilvl w:val="0"/>
          <w:numId w:val="44"/>
        </w:numPr>
        <w:shd w:val="clear" w:color="auto" w:fill="F2F2F2" w:themeFill="background1" w:themeFillShade="F2"/>
        <w:suppressAutoHyphens/>
        <w:spacing w:after="0" w:line="240" w:lineRule="auto"/>
        <w:ind w:left="714" w:hanging="357"/>
        <w:rPr>
          <w:rFonts w:asciiTheme="majorHAnsi" w:hAnsiTheme="majorHAnsi" w:cstheme="majorHAnsi"/>
          <w:color w:val="000000"/>
          <w:sz w:val="20"/>
          <w:szCs w:val="20"/>
        </w:rPr>
      </w:pPr>
      <w:r w:rsidRPr="00FF4126">
        <w:rPr>
          <w:rFonts w:asciiTheme="majorHAnsi" w:hAnsiTheme="majorHAnsi" w:cstheme="majorHAnsi"/>
          <w:color w:val="000000"/>
          <w:sz w:val="20"/>
          <w:szCs w:val="20"/>
        </w:rPr>
        <w:t>usługi polecające na zarządzaniu i bieżącym utrzymaniu systemu wraz z usługami towarzyszącymi</w:t>
      </w:r>
      <w:r w:rsidRPr="00FF4126">
        <w:rPr>
          <w:rFonts w:asciiTheme="majorHAnsi" w:hAnsiTheme="majorHAnsi" w:cstheme="majorHAnsi"/>
          <w:color w:val="000000"/>
          <w:sz w:val="20"/>
          <w:szCs w:val="20"/>
        </w:rPr>
        <w:br/>
        <w:t>(w tym m.in. konserwacją, naprawami, zgłaszaniem Zamawiającemu i właściwemu podmiotowi awarii oprogramowania oraz nadzorem nad ich usunięciem).</w:t>
      </w:r>
    </w:p>
    <w:p w14:paraId="7C191706" w14:textId="77777777" w:rsidR="002C26D4" w:rsidRPr="001110A8" w:rsidRDefault="002C26D4" w:rsidP="00CC124D">
      <w:pPr>
        <w:spacing w:after="0" w:line="240" w:lineRule="auto"/>
        <w:jc w:val="both"/>
        <w:rPr>
          <w:rFonts w:ascii="Calibri Light" w:hAnsi="Calibri Light"/>
          <w:sz w:val="20"/>
          <w:szCs w:val="20"/>
        </w:rPr>
      </w:pPr>
    </w:p>
    <w:p w14:paraId="69953517"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uwzględnił całkowitą wartość tego zamówienia przy obliczaniu wartości niniejszego zamówienia publicznego.</w:t>
      </w:r>
    </w:p>
    <w:p w14:paraId="1C22B38F" w14:textId="77777777" w:rsidR="004E5A53" w:rsidRDefault="004E5A53" w:rsidP="00CC124D">
      <w:pPr>
        <w:spacing w:after="0" w:line="240" w:lineRule="auto"/>
        <w:ind w:left="11" w:hanging="11"/>
        <w:jc w:val="both"/>
        <w:rPr>
          <w:rFonts w:ascii="Calibri Light" w:hAnsi="Calibri Light"/>
          <w:b/>
          <w:bCs/>
          <w:color w:val="262626"/>
        </w:rPr>
      </w:pPr>
    </w:p>
    <w:p w14:paraId="7A4F469E" w14:textId="49A8D025" w:rsidR="00CC124D" w:rsidRPr="00FF4126" w:rsidRDefault="004E5A53" w:rsidP="00FF4126">
      <w:pPr>
        <w:spacing w:after="0" w:line="240" w:lineRule="auto"/>
        <w:ind w:left="11" w:hanging="11"/>
        <w:contextualSpacing/>
        <w:jc w:val="both"/>
        <w:rPr>
          <w:rFonts w:asciiTheme="majorHAnsi" w:hAnsiTheme="majorHAnsi" w:cstheme="majorHAnsi"/>
          <w:color w:val="262626" w:themeColor="text1" w:themeTint="D9"/>
          <w:sz w:val="20"/>
          <w:szCs w:val="20"/>
        </w:rPr>
      </w:pPr>
      <w:r w:rsidRPr="00FF4126">
        <w:rPr>
          <w:rFonts w:asciiTheme="majorHAnsi" w:hAnsiTheme="majorHAnsi" w:cstheme="majorHAnsi"/>
          <w:color w:val="262626" w:themeColor="text1" w:themeTint="D9"/>
          <w:sz w:val="20"/>
          <w:szCs w:val="20"/>
        </w:rPr>
        <w:t xml:space="preserve">11.2/  W/w </w:t>
      </w:r>
      <w:r w:rsidR="004747C6">
        <w:rPr>
          <w:rFonts w:asciiTheme="majorHAnsi" w:hAnsiTheme="majorHAnsi" w:cstheme="majorHAnsi"/>
          <w:color w:val="262626" w:themeColor="text1" w:themeTint="D9"/>
          <w:sz w:val="20"/>
          <w:szCs w:val="20"/>
        </w:rPr>
        <w:t>dostawy/</w:t>
      </w:r>
      <w:r w:rsidR="006220BD">
        <w:rPr>
          <w:rFonts w:asciiTheme="majorHAnsi" w:hAnsiTheme="majorHAnsi" w:cstheme="majorHAnsi"/>
          <w:color w:val="262626" w:themeColor="text1" w:themeTint="D9"/>
          <w:sz w:val="20"/>
          <w:szCs w:val="20"/>
        </w:rPr>
        <w:t>usługi</w:t>
      </w:r>
      <w:r w:rsidRPr="00FF4126">
        <w:rPr>
          <w:rFonts w:asciiTheme="majorHAnsi" w:hAnsiTheme="majorHAnsi" w:cstheme="majorHAnsi"/>
          <w:color w:val="262626" w:themeColor="text1" w:themeTint="D9"/>
          <w:sz w:val="20"/>
          <w:szCs w:val="20"/>
        </w:rPr>
        <w:t xml:space="preserve"> zostaną udzielone w przypadku zaistnienia uzasadnionej potrzeby rozszerzenia zamówienia podstawowego i zostaną zapewnione środki finansowe na ten cel</w:t>
      </w:r>
      <w:r w:rsidR="00FF4126" w:rsidRPr="00FF4126">
        <w:rPr>
          <w:rFonts w:asciiTheme="majorHAnsi" w:hAnsiTheme="majorHAnsi" w:cstheme="majorHAnsi"/>
          <w:color w:val="262626" w:themeColor="text1" w:themeTint="D9"/>
          <w:sz w:val="20"/>
          <w:szCs w:val="20"/>
        </w:rPr>
        <w:t xml:space="preserve">. </w:t>
      </w:r>
    </w:p>
    <w:p w14:paraId="4E551B27" w14:textId="77777777" w:rsidR="00CC124D" w:rsidRPr="00FF4126" w:rsidRDefault="00CC124D" w:rsidP="00FF4126">
      <w:pPr>
        <w:spacing w:after="0" w:line="240" w:lineRule="auto"/>
        <w:ind w:left="11" w:hanging="11"/>
        <w:contextualSpacing/>
        <w:jc w:val="both"/>
        <w:rPr>
          <w:rFonts w:asciiTheme="majorHAnsi" w:hAnsiTheme="majorHAnsi" w:cstheme="majorHAnsi"/>
          <w:color w:val="262626" w:themeColor="text1" w:themeTint="D9"/>
          <w:sz w:val="20"/>
          <w:szCs w:val="20"/>
        </w:rPr>
      </w:pPr>
    </w:p>
    <w:p w14:paraId="33C8B129" w14:textId="77777777" w:rsidR="00FF4126" w:rsidRPr="00FF4126" w:rsidRDefault="00FF4126" w:rsidP="00FF4126">
      <w:pPr>
        <w:spacing w:after="0" w:line="240" w:lineRule="auto"/>
        <w:contextualSpacing/>
        <w:jc w:val="both"/>
        <w:rPr>
          <w:rFonts w:asciiTheme="majorHAnsi" w:hAnsiTheme="majorHAnsi" w:cstheme="majorHAnsi"/>
          <w:color w:val="262626" w:themeColor="text1" w:themeTint="D9"/>
          <w:sz w:val="20"/>
          <w:szCs w:val="20"/>
        </w:rPr>
      </w:pPr>
      <w:r w:rsidRPr="00FF4126">
        <w:rPr>
          <w:rFonts w:asciiTheme="majorHAnsi" w:hAnsiTheme="majorHAnsi" w:cstheme="majorHAnsi"/>
          <w:color w:val="262626" w:themeColor="text1" w:themeTint="D9"/>
          <w:sz w:val="20"/>
          <w:szCs w:val="20"/>
        </w:rPr>
        <w:t>W/w usługi zostaną udzielone w przypadku zaistnienia uzasadnionej potrzeby rozszerzenia zamówienia podstawowego i zostaną zapewnione środki finansowe na ten cel, na podstawie cen jednostkowych podanych</w:t>
      </w:r>
      <w:r w:rsidRPr="00FF4126">
        <w:rPr>
          <w:rFonts w:asciiTheme="majorHAnsi" w:hAnsiTheme="majorHAnsi" w:cstheme="majorHAnsi"/>
          <w:color w:val="262626" w:themeColor="text1" w:themeTint="D9"/>
          <w:sz w:val="20"/>
          <w:szCs w:val="20"/>
        </w:rPr>
        <w:br/>
        <w:t>w ofercie dla takich usług.</w:t>
      </w:r>
    </w:p>
    <w:p w14:paraId="35415387" w14:textId="77777777" w:rsidR="00FF4126" w:rsidRPr="00FF4126" w:rsidRDefault="00FF4126" w:rsidP="00FF4126">
      <w:pPr>
        <w:autoSpaceDE w:val="0"/>
        <w:spacing w:after="0" w:line="240" w:lineRule="auto"/>
        <w:contextualSpacing/>
        <w:jc w:val="both"/>
        <w:rPr>
          <w:rFonts w:asciiTheme="majorHAnsi" w:hAnsiTheme="majorHAnsi" w:cstheme="majorHAnsi"/>
          <w:color w:val="262626" w:themeColor="text1" w:themeTint="D9"/>
          <w:sz w:val="20"/>
          <w:szCs w:val="20"/>
        </w:rPr>
      </w:pPr>
      <w:r w:rsidRPr="00FF4126">
        <w:rPr>
          <w:rFonts w:asciiTheme="majorHAnsi" w:hAnsiTheme="majorHAnsi" w:cstheme="majorHAnsi"/>
          <w:color w:val="262626" w:themeColor="text1" w:themeTint="D9"/>
          <w:sz w:val="20"/>
          <w:szCs w:val="20"/>
        </w:rPr>
        <w:t>Ww. wycena zostanie wykonana każdorazowo przez Wykonawcę i przedłożona Zamawiającemu do akceptacji</w:t>
      </w:r>
      <w:r w:rsidRPr="00FF4126">
        <w:rPr>
          <w:rFonts w:asciiTheme="majorHAnsi" w:hAnsiTheme="majorHAnsi" w:cstheme="majorHAnsi"/>
          <w:color w:val="262626" w:themeColor="text1" w:themeTint="D9"/>
          <w:sz w:val="20"/>
          <w:szCs w:val="20"/>
        </w:rPr>
        <w:br/>
        <w:t xml:space="preserve">i ewentualnej korekty. Strony umowy mogą również określić inny sposób dokonania wyceny ww. usług. </w:t>
      </w:r>
    </w:p>
    <w:p w14:paraId="5DB21169" w14:textId="66484847" w:rsidR="00B729A7" w:rsidRPr="000B1CF4" w:rsidRDefault="00FF4126" w:rsidP="006220BD">
      <w:pPr>
        <w:autoSpaceDE w:val="0"/>
        <w:spacing w:after="0" w:line="240" w:lineRule="auto"/>
        <w:contextualSpacing/>
        <w:jc w:val="both"/>
        <w:rPr>
          <w:rFonts w:ascii="Calibri Light" w:hAnsi="Calibri Light" w:cs="Calibri Light"/>
          <w:color w:val="262626"/>
          <w:sz w:val="20"/>
          <w:szCs w:val="20"/>
        </w:rPr>
      </w:pPr>
      <w:r w:rsidRPr="00FF4126">
        <w:rPr>
          <w:rFonts w:asciiTheme="majorHAnsi" w:hAnsiTheme="majorHAnsi" w:cstheme="majorHAnsi"/>
          <w:color w:val="262626" w:themeColor="text1" w:themeTint="D9"/>
          <w:sz w:val="20"/>
          <w:szCs w:val="20"/>
        </w:rPr>
        <w:t xml:space="preserve">W przypadku udzielenia przez Zamawiającego ww. zamówień podpisana zostanie odrębna umowa określająca warunki udzielania zamówień  w tym także czas realizacji zamówienia. </w:t>
      </w:r>
    </w:p>
    <w:p w14:paraId="1352E082" w14:textId="77777777" w:rsidR="00CC124D" w:rsidRDefault="00CC124D" w:rsidP="00CC124D">
      <w:pPr>
        <w:spacing w:after="0" w:line="240" w:lineRule="auto"/>
        <w:ind w:left="11" w:hanging="11"/>
        <w:jc w:val="both"/>
        <w:rPr>
          <w:rFonts w:ascii="Calibri Light" w:hAnsi="Calibri Light"/>
          <w:color w:val="262626"/>
          <w:sz w:val="20"/>
          <w:szCs w:val="20"/>
        </w:rPr>
      </w:pPr>
    </w:p>
    <w:p w14:paraId="6D7B9C43" w14:textId="77777777" w:rsidR="00FB14CA" w:rsidRPr="006D3D6A"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4E5A53">
        <w:rPr>
          <w:rFonts w:ascii="Calibri Light" w:hAnsi="Calibri Light"/>
          <w:color w:val="262626"/>
          <w:sz w:val="20"/>
          <w:szCs w:val="20"/>
        </w:rPr>
        <w:t xml:space="preserve"> </w:t>
      </w:r>
      <w:r w:rsidR="006501E9" w:rsidRPr="006D3D6A">
        <w:rPr>
          <w:rFonts w:ascii="Calibri Light" w:hAnsi="Calibri Light"/>
          <w:b/>
          <w:bCs/>
          <w:sz w:val="20"/>
          <w:szCs w:val="20"/>
        </w:rPr>
        <w:t>12</w:t>
      </w:r>
      <w:r w:rsidR="007E6F19">
        <w:rPr>
          <w:rFonts w:ascii="Calibri Light" w:hAnsi="Calibri Light"/>
          <w:b/>
          <w:bCs/>
          <w:sz w:val="20"/>
          <w:szCs w:val="20"/>
        </w:rPr>
        <w:t>.</w:t>
      </w:r>
      <w:r w:rsidR="00FB14CA" w:rsidRPr="006D3D6A">
        <w:rPr>
          <w:rFonts w:ascii="Calibri Light" w:hAnsi="Calibri Light"/>
          <w:b/>
          <w:bCs/>
          <w:sz w:val="20"/>
          <w:szCs w:val="20"/>
        </w:rPr>
        <w:t xml:space="preserve"> ROZLICZENIA W WALUTACH OBCYCH.</w:t>
      </w:r>
    </w:p>
    <w:p w14:paraId="3A26A9A8" w14:textId="77777777" w:rsidR="006D3D6A" w:rsidRDefault="006D3D6A" w:rsidP="00CC124D">
      <w:pPr>
        <w:spacing w:after="0" w:line="240" w:lineRule="auto"/>
        <w:rPr>
          <w:rFonts w:ascii="Calibri Light" w:hAnsi="Calibri Light"/>
          <w:sz w:val="20"/>
          <w:szCs w:val="20"/>
        </w:rPr>
      </w:pPr>
    </w:p>
    <w:p w14:paraId="78475A7C" w14:textId="62105E26"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1110A8" w:rsidRDefault="006D3D6A" w:rsidP="00CC124D">
      <w:pPr>
        <w:spacing w:after="0" w:line="240" w:lineRule="auto"/>
        <w:rPr>
          <w:rFonts w:ascii="Calibri Light" w:hAnsi="Calibri Light"/>
          <w:sz w:val="20"/>
          <w:szCs w:val="20"/>
        </w:rPr>
      </w:pPr>
    </w:p>
    <w:p w14:paraId="5B829FA7"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13</w:t>
      </w:r>
      <w:r w:rsidR="007E6F19">
        <w:rPr>
          <w:rFonts w:ascii="Calibri Light" w:hAnsi="Calibri Light"/>
          <w:b/>
          <w:bCs/>
          <w:sz w:val="20"/>
          <w:szCs w:val="20"/>
        </w:rPr>
        <w:t>.</w:t>
      </w:r>
      <w:r w:rsidR="00FB14CA" w:rsidRPr="006D3D6A">
        <w:rPr>
          <w:rFonts w:ascii="Calibri Light" w:hAnsi="Calibri Light"/>
          <w:b/>
          <w:bCs/>
          <w:sz w:val="20"/>
          <w:szCs w:val="20"/>
        </w:rPr>
        <w:t xml:space="preserve"> ZWROT KOSZTÓW UDZIAŁU W POSTĘPOWANIU.</w:t>
      </w:r>
    </w:p>
    <w:p w14:paraId="3D33BEEE" w14:textId="77777777" w:rsidR="006D3D6A" w:rsidRDefault="006D3D6A" w:rsidP="00CC124D">
      <w:pPr>
        <w:spacing w:after="0" w:line="240" w:lineRule="auto"/>
        <w:rPr>
          <w:rFonts w:ascii="Calibri Light" w:hAnsi="Calibri Light"/>
          <w:sz w:val="20"/>
          <w:szCs w:val="20"/>
        </w:rPr>
      </w:pPr>
    </w:p>
    <w:p w14:paraId="05309492" w14:textId="6BF9C81D"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Default="006D3D6A" w:rsidP="00CC124D">
      <w:pPr>
        <w:spacing w:after="0" w:line="240" w:lineRule="auto"/>
        <w:rPr>
          <w:rFonts w:ascii="Calibri Light" w:hAnsi="Calibri Light"/>
          <w:sz w:val="20"/>
          <w:szCs w:val="20"/>
        </w:rPr>
      </w:pPr>
    </w:p>
    <w:p w14:paraId="732DA75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14</w:t>
      </w:r>
      <w:r w:rsidR="007E6F19">
        <w:rPr>
          <w:rFonts w:ascii="Calibri Light" w:hAnsi="Calibri Light"/>
          <w:b/>
          <w:bCs/>
          <w:sz w:val="20"/>
          <w:szCs w:val="20"/>
        </w:rPr>
        <w:t>.</w:t>
      </w:r>
      <w:r w:rsidR="00FB14CA" w:rsidRPr="006D3D6A">
        <w:rPr>
          <w:rFonts w:ascii="Calibri Light" w:hAnsi="Calibri Light"/>
          <w:b/>
          <w:bCs/>
          <w:sz w:val="20"/>
          <w:szCs w:val="20"/>
        </w:rPr>
        <w:t xml:space="preserve"> ZALICZKI NA POCZET UDZIELENIA ZAMÓWIENIA.</w:t>
      </w:r>
    </w:p>
    <w:p w14:paraId="397A02E2" w14:textId="77777777" w:rsidR="006D3D6A" w:rsidRDefault="006D3D6A" w:rsidP="00CC124D">
      <w:pPr>
        <w:spacing w:after="0" w:line="240" w:lineRule="auto"/>
        <w:rPr>
          <w:rFonts w:ascii="Calibri Light" w:hAnsi="Calibri Light"/>
          <w:sz w:val="20"/>
          <w:szCs w:val="20"/>
        </w:rPr>
      </w:pPr>
    </w:p>
    <w:p w14:paraId="18CD7431" w14:textId="699A17DC"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udzielenia zaliczek na poczet wykonania zamówienia.</w:t>
      </w:r>
    </w:p>
    <w:p w14:paraId="1CEF3858" w14:textId="77777777" w:rsidR="006D3D6A" w:rsidRPr="001110A8" w:rsidRDefault="006D3D6A" w:rsidP="00CC124D">
      <w:pPr>
        <w:spacing w:after="0" w:line="240" w:lineRule="auto"/>
        <w:rPr>
          <w:rFonts w:ascii="Calibri Light" w:hAnsi="Calibri Light"/>
          <w:sz w:val="20"/>
          <w:szCs w:val="20"/>
        </w:rPr>
      </w:pPr>
    </w:p>
    <w:p w14:paraId="205158D2"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15</w:t>
      </w:r>
      <w:r w:rsidR="007E6F19">
        <w:rPr>
          <w:rFonts w:ascii="Calibri Light" w:hAnsi="Calibri Light"/>
          <w:b/>
          <w:bCs/>
          <w:sz w:val="20"/>
          <w:szCs w:val="20"/>
        </w:rPr>
        <w:t>.</w:t>
      </w:r>
      <w:r w:rsidR="00FB14CA" w:rsidRPr="006D3D6A">
        <w:rPr>
          <w:rFonts w:ascii="Calibri Light" w:hAnsi="Calibri Light"/>
          <w:b/>
          <w:bCs/>
          <w:sz w:val="20"/>
          <w:szCs w:val="20"/>
        </w:rPr>
        <w:t xml:space="preserve"> UNIEWAŻNIENIE POSTĘPOWANIA.</w:t>
      </w:r>
    </w:p>
    <w:p w14:paraId="6BC92363" w14:textId="77777777" w:rsidR="006D3D6A" w:rsidRDefault="006D3D6A" w:rsidP="00CC124D">
      <w:pPr>
        <w:spacing w:after="0" w:line="240" w:lineRule="auto"/>
        <w:rPr>
          <w:rFonts w:ascii="Calibri Light" w:hAnsi="Calibri Light"/>
          <w:sz w:val="20"/>
          <w:szCs w:val="20"/>
        </w:rPr>
      </w:pPr>
    </w:p>
    <w:p w14:paraId="52054463" w14:textId="067346F0" w:rsidR="00FB14CA" w:rsidRDefault="00FB14CA" w:rsidP="00FF4126">
      <w:pPr>
        <w:spacing w:after="0" w:line="240" w:lineRule="auto"/>
        <w:jc w:val="both"/>
        <w:rPr>
          <w:rFonts w:ascii="Calibri Light" w:hAnsi="Calibri Light"/>
          <w:sz w:val="20"/>
          <w:szCs w:val="20"/>
        </w:rPr>
      </w:pPr>
      <w:r w:rsidRPr="001110A8">
        <w:rPr>
          <w:rFonts w:ascii="Calibri Light" w:hAnsi="Calibri Light"/>
          <w:sz w:val="20"/>
          <w:szCs w:val="20"/>
        </w:rPr>
        <w:t>Zamawiający unieważni postępowanie o udzielenie zamówienia, jeżeli zaistnieje jedna z przesłanek wskazanych w art. 255 ustawy Pzp</w:t>
      </w:r>
      <w:r w:rsidRPr="009626A4">
        <w:rPr>
          <w:rFonts w:ascii="Calibri Light" w:hAnsi="Calibri Light"/>
          <w:sz w:val="20"/>
          <w:szCs w:val="20"/>
        </w:rPr>
        <w:t>. Zamawiający przewiduje możliwości unieważnienia postępowania, jeżeli środki publiczne, które zamierzał przeznaczyć na sfinansowanie całości lub części zamówienia, nie zostaną mu przyznane.</w:t>
      </w:r>
    </w:p>
    <w:p w14:paraId="0F75100D" w14:textId="77777777" w:rsidR="00FF4126" w:rsidRPr="001110A8" w:rsidRDefault="00FF4126" w:rsidP="00FF4126">
      <w:pPr>
        <w:spacing w:after="0" w:line="240" w:lineRule="auto"/>
        <w:jc w:val="both"/>
        <w:rPr>
          <w:rFonts w:ascii="Calibri Light" w:hAnsi="Calibri Light"/>
          <w:sz w:val="20"/>
          <w:szCs w:val="20"/>
        </w:rPr>
      </w:pPr>
    </w:p>
    <w:p w14:paraId="2F1D5D4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16</w:t>
      </w:r>
      <w:r w:rsidR="007E6F19">
        <w:rPr>
          <w:rFonts w:ascii="Calibri Light" w:hAnsi="Calibri Light"/>
          <w:b/>
          <w:bCs/>
          <w:sz w:val="20"/>
          <w:szCs w:val="20"/>
        </w:rPr>
        <w:t>.</w:t>
      </w:r>
      <w:r w:rsidR="00FB14CA" w:rsidRPr="006D3D6A">
        <w:rPr>
          <w:rFonts w:ascii="Calibri Light" w:hAnsi="Calibri Light"/>
          <w:b/>
          <w:bCs/>
          <w:sz w:val="20"/>
          <w:szCs w:val="20"/>
        </w:rPr>
        <w:t xml:space="preserve"> POUCZENIE O ŚRODKACH OCHRONY PRAWNEJ.</w:t>
      </w:r>
    </w:p>
    <w:p w14:paraId="149092C3" w14:textId="77777777" w:rsidR="006D3D6A" w:rsidRDefault="006D3D6A" w:rsidP="00CC124D">
      <w:pPr>
        <w:spacing w:after="0" w:line="240" w:lineRule="auto"/>
        <w:rPr>
          <w:rFonts w:ascii="Calibri Light" w:hAnsi="Calibri Light"/>
          <w:sz w:val="20"/>
          <w:szCs w:val="20"/>
        </w:rPr>
      </w:pPr>
    </w:p>
    <w:p w14:paraId="095B0322"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0393DCFD" w14:textId="77777777" w:rsidR="004E5A53" w:rsidRPr="001110A8" w:rsidRDefault="004E5A53" w:rsidP="00CC124D">
      <w:pPr>
        <w:spacing w:after="0" w:line="240" w:lineRule="auto"/>
        <w:rPr>
          <w:rFonts w:ascii="Calibri Light" w:hAnsi="Calibri Light"/>
          <w:sz w:val="20"/>
          <w:szCs w:val="20"/>
        </w:rPr>
      </w:pPr>
    </w:p>
    <w:p w14:paraId="5A917AC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17</w:t>
      </w:r>
      <w:r w:rsidR="007E6F19">
        <w:rPr>
          <w:rFonts w:ascii="Calibri Light" w:hAnsi="Calibri Light"/>
          <w:b/>
          <w:bCs/>
          <w:sz w:val="20"/>
          <w:szCs w:val="20"/>
        </w:rPr>
        <w:t>.</w:t>
      </w:r>
      <w:r w:rsidR="002C26D4" w:rsidRPr="006D3D6A">
        <w:rPr>
          <w:rFonts w:ascii="Calibri Light" w:hAnsi="Calibri Light"/>
          <w:b/>
          <w:bCs/>
          <w:sz w:val="20"/>
          <w:szCs w:val="20"/>
        </w:rPr>
        <w:t xml:space="preserve"> </w:t>
      </w:r>
      <w:r w:rsidR="00FB14CA" w:rsidRPr="006D3D6A">
        <w:rPr>
          <w:rFonts w:ascii="Calibri Light" w:hAnsi="Calibri Light"/>
          <w:b/>
          <w:bCs/>
          <w:sz w:val="20"/>
          <w:szCs w:val="20"/>
        </w:rPr>
        <w:t>OCHRONA DANYCH OSOBOWYCH ZEBRANYCH PRZEZ ZAMAWIAJĄCEGO W TOKU POSTĘPOWANIA.</w:t>
      </w:r>
    </w:p>
    <w:p w14:paraId="1A1FE5DC" w14:textId="77777777" w:rsidR="006501E9" w:rsidRPr="001110A8" w:rsidRDefault="006501E9" w:rsidP="00CC124D">
      <w:pPr>
        <w:spacing w:after="0" w:line="240" w:lineRule="auto"/>
        <w:rPr>
          <w:rFonts w:ascii="Calibri Light" w:hAnsi="Calibri Light"/>
          <w:sz w:val="20"/>
          <w:szCs w:val="20"/>
        </w:rPr>
      </w:pPr>
    </w:p>
    <w:p w14:paraId="54C1D9ED" w14:textId="77777777" w:rsidR="00FB14CA" w:rsidRPr="001110A8" w:rsidRDefault="004E5A53" w:rsidP="00CC124D">
      <w:pPr>
        <w:spacing w:after="0" w:line="240" w:lineRule="auto"/>
        <w:jc w:val="both"/>
        <w:rPr>
          <w:rFonts w:ascii="Calibri Light" w:hAnsi="Calibri Light"/>
          <w:sz w:val="20"/>
          <w:szCs w:val="20"/>
        </w:rPr>
      </w:pPr>
      <w:bookmarkStart w:id="2" w:name="_Hlk64893669"/>
      <w:r>
        <w:rPr>
          <w:rFonts w:ascii="Calibri Light" w:hAnsi="Calibri Light"/>
          <w:sz w:val="20"/>
          <w:szCs w:val="20"/>
        </w:rPr>
        <w:t xml:space="preserve">17.1/ </w:t>
      </w:r>
      <w:r w:rsidR="00FB14CA" w:rsidRPr="001110A8">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1110A8">
        <w:rPr>
          <w:rFonts w:ascii="Calibri Light" w:hAnsi="Calibri Light"/>
          <w:sz w:val="20"/>
          <w:szCs w:val="20"/>
        </w:rPr>
        <w:t xml:space="preserve"> </w:t>
      </w:r>
      <w:r w:rsidR="00FB14CA" w:rsidRPr="001110A8">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1110A8" w:rsidRDefault="006501E9" w:rsidP="00CC124D">
      <w:pPr>
        <w:spacing w:after="0" w:line="240" w:lineRule="auto"/>
        <w:jc w:val="both"/>
        <w:rPr>
          <w:rFonts w:ascii="Calibri Light" w:hAnsi="Calibri Light"/>
          <w:sz w:val="20"/>
          <w:szCs w:val="20"/>
        </w:rPr>
      </w:pPr>
    </w:p>
    <w:p w14:paraId="75C75360" w14:textId="77777777" w:rsidR="00FF4126" w:rsidRPr="00FF4126" w:rsidRDefault="00E458A9" w:rsidP="00FF4126">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FF4126">
        <w:rPr>
          <w:rFonts w:ascii="Calibri Light" w:hAnsi="Calibri Light"/>
          <w:sz w:val="20"/>
          <w:szCs w:val="20"/>
        </w:rPr>
        <w:t xml:space="preserve">17.2/ </w:t>
      </w:r>
      <w:r w:rsidR="00FB14CA" w:rsidRPr="00FF4126">
        <w:rPr>
          <w:rFonts w:ascii="Calibri Light" w:hAnsi="Calibri Light"/>
          <w:sz w:val="20"/>
          <w:szCs w:val="20"/>
        </w:rPr>
        <w:t xml:space="preserve">Dane osobowe wykonawcy będą przetwarzane na podstawie art. 6 ust. 1 lit. c RODO </w:t>
      </w:r>
      <w:r w:rsidR="006501E9" w:rsidRPr="00FF4126">
        <w:rPr>
          <w:rFonts w:ascii="Calibri Light" w:hAnsi="Calibri Light"/>
          <w:sz w:val="20"/>
          <w:szCs w:val="20"/>
        </w:rPr>
        <w:t xml:space="preserve"> </w:t>
      </w:r>
      <w:r w:rsidR="00FB14CA" w:rsidRPr="00FF4126">
        <w:rPr>
          <w:rFonts w:ascii="Calibri Light" w:hAnsi="Calibri Light"/>
          <w:sz w:val="20"/>
          <w:szCs w:val="20"/>
        </w:rPr>
        <w:t xml:space="preserve">w celu związanym z przedmiotowym postępowaniem o udzielenie zamówienia publicznego pn. </w:t>
      </w:r>
      <w:r w:rsidR="00FF4126" w:rsidRPr="00FF4126">
        <w:rPr>
          <w:rFonts w:asciiTheme="majorHAnsi" w:hAnsiTheme="majorHAnsi" w:cstheme="majorHAnsi"/>
          <w:b/>
          <w:bCs/>
          <w:color w:val="262626" w:themeColor="text1" w:themeTint="D9"/>
          <w:sz w:val="20"/>
          <w:szCs w:val="20"/>
        </w:rPr>
        <w:t>Dostawa i uruchomienie oraz zarządzanie i utrzymanie Pruszkowskiego Roweru Miejskiego</w:t>
      </w:r>
    </w:p>
    <w:p w14:paraId="7561E2E6" w14:textId="7AD69085" w:rsidR="00CC124D" w:rsidRDefault="00CC124D" w:rsidP="00CC124D">
      <w:pPr>
        <w:spacing w:after="0" w:line="240" w:lineRule="auto"/>
        <w:jc w:val="both"/>
        <w:rPr>
          <w:rFonts w:ascii="Calibri Light" w:hAnsi="Calibri Light"/>
          <w:sz w:val="20"/>
          <w:szCs w:val="20"/>
        </w:rPr>
      </w:pPr>
    </w:p>
    <w:p w14:paraId="474A84CB"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17.3/ </w:t>
      </w:r>
      <w:r w:rsidR="00FB14CA" w:rsidRPr="001110A8">
        <w:rPr>
          <w:rFonts w:ascii="Calibri Light" w:hAnsi="Calibri Light"/>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1110A8" w:rsidRDefault="006501E9" w:rsidP="00CC124D">
      <w:pPr>
        <w:spacing w:after="0" w:line="240" w:lineRule="auto"/>
        <w:jc w:val="both"/>
        <w:rPr>
          <w:rFonts w:ascii="Calibri Light" w:hAnsi="Calibri Light"/>
          <w:sz w:val="20"/>
          <w:szCs w:val="20"/>
        </w:rPr>
      </w:pPr>
    </w:p>
    <w:p w14:paraId="612B68D9" w14:textId="77777777" w:rsidR="00FB14CA"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17.4/ </w:t>
      </w:r>
      <w:r w:rsidR="00FB14CA" w:rsidRPr="001110A8">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1110A8" w:rsidRDefault="00E458A9" w:rsidP="00CC124D">
      <w:pPr>
        <w:spacing w:after="0" w:line="240" w:lineRule="auto"/>
        <w:jc w:val="both"/>
        <w:rPr>
          <w:rFonts w:ascii="Calibri Light" w:hAnsi="Calibri Light"/>
          <w:sz w:val="20"/>
          <w:szCs w:val="20"/>
        </w:rPr>
      </w:pPr>
    </w:p>
    <w:p w14:paraId="2A0171A7" w14:textId="29C5CDD6" w:rsidR="00FB14CA" w:rsidRPr="00FF4126" w:rsidRDefault="00E458A9" w:rsidP="00CC124D">
      <w:pPr>
        <w:spacing w:after="0" w:line="240" w:lineRule="auto"/>
        <w:jc w:val="both"/>
        <w:rPr>
          <w:rFonts w:ascii="Calibri Light" w:hAnsi="Calibri Light"/>
          <w:b/>
          <w:bCs/>
          <w:color w:val="262626" w:themeColor="text1" w:themeTint="D9"/>
          <w:sz w:val="20"/>
          <w:szCs w:val="20"/>
        </w:rPr>
      </w:pPr>
      <w:r>
        <w:rPr>
          <w:rFonts w:ascii="Calibri Light" w:hAnsi="Calibri Light"/>
          <w:sz w:val="20"/>
          <w:szCs w:val="20"/>
        </w:rPr>
        <w:t xml:space="preserve">17.5/ </w:t>
      </w:r>
      <w:r w:rsidR="00FB14CA" w:rsidRPr="001110A8">
        <w:rPr>
          <w:rFonts w:ascii="Calibri Light" w:hAnsi="Calibri Light"/>
          <w:sz w:val="20"/>
          <w:szCs w:val="20"/>
        </w:rPr>
        <w:t xml:space="preserve">Klauzula informacyjna, o której mowa w art. 13 ust. 1 i 2 RODO znajduje się </w:t>
      </w:r>
      <w:r w:rsidR="00FB14CA" w:rsidRPr="00FF4126">
        <w:rPr>
          <w:rFonts w:ascii="Calibri Light" w:hAnsi="Calibri Light"/>
          <w:b/>
          <w:bCs/>
          <w:color w:val="262626" w:themeColor="text1" w:themeTint="D9"/>
          <w:sz w:val="20"/>
          <w:szCs w:val="20"/>
        </w:rPr>
        <w:t xml:space="preserve">w załączniku nr </w:t>
      </w:r>
      <w:r w:rsidR="00262275" w:rsidRPr="00FF4126">
        <w:rPr>
          <w:rFonts w:ascii="Calibri Light" w:hAnsi="Calibri Light"/>
          <w:b/>
          <w:bCs/>
          <w:color w:val="262626" w:themeColor="text1" w:themeTint="D9"/>
          <w:sz w:val="20"/>
          <w:szCs w:val="20"/>
        </w:rPr>
        <w:t>9</w:t>
      </w:r>
      <w:r w:rsidR="00FB14CA" w:rsidRPr="00FF4126">
        <w:rPr>
          <w:rFonts w:ascii="Calibri Light" w:hAnsi="Calibri Light"/>
          <w:b/>
          <w:bCs/>
          <w:color w:val="262626" w:themeColor="text1" w:themeTint="D9"/>
          <w:sz w:val="20"/>
          <w:szCs w:val="20"/>
        </w:rPr>
        <w:t xml:space="preserve"> do SWZ.</w:t>
      </w:r>
    </w:p>
    <w:p w14:paraId="1471D588" w14:textId="77777777" w:rsidR="006501E9" w:rsidRPr="001110A8" w:rsidRDefault="006501E9" w:rsidP="00CC124D">
      <w:pPr>
        <w:spacing w:after="0" w:line="240" w:lineRule="auto"/>
        <w:jc w:val="both"/>
        <w:rPr>
          <w:rFonts w:ascii="Calibri Light" w:hAnsi="Calibri Light"/>
          <w:sz w:val="20"/>
          <w:szCs w:val="20"/>
        </w:rPr>
      </w:pPr>
    </w:p>
    <w:p w14:paraId="6E198F48"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17.6/ </w:t>
      </w:r>
      <w:r w:rsidR="00FB14CA" w:rsidRPr="001110A8">
        <w:rPr>
          <w:rFonts w:ascii="Calibri Light" w:hAnsi="Calibri Light"/>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1110A8" w:rsidRDefault="006501E9" w:rsidP="00CC124D">
      <w:pPr>
        <w:spacing w:after="0" w:line="240" w:lineRule="auto"/>
        <w:jc w:val="both"/>
        <w:rPr>
          <w:rFonts w:ascii="Calibri Light" w:hAnsi="Calibri Light"/>
          <w:sz w:val="20"/>
          <w:szCs w:val="20"/>
        </w:rPr>
      </w:pPr>
    </w:p>
    <w:p w14:paraId="78B62E5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17.7/ </w:t>
      </w:r>
      <w:r w:rsidR="00FB14CA" w:rsidRPr="001110A8">
        <w:rPr>
          <w:rFonts w:ascii="Calibri Light" w:hAnsi="Calibri Light"/>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Pr>
          <w:rFonts w:ascii="Calibri Light" w:hAnsi="Calibri Light"/>
          <w:sz w:val="20"/>
          <w:szCs w:val="20"/>
        </w:rPr>
        <w:t xml:space="preserve"> </w:t>
      </w:r>
      <w:r w:rsidR="00FB14CA" w:rsidRPr="001110A8">
        <w:rPr>
          <w:rFonts w:ascii="Calibri Light" w:hAnsi="Calibri Light"/>
          <w:sz w:val="20"/>
          <w:szCs w:val="20"/>
        </w:rPr>
        <w:t>Do obowiązków tych należą:</w:t>
      </w:r>
    </w:p>
    <w:p w14:paraId="001C2DA0"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Default="00E458A9" w:rsidP="00CC124D">
      <w:pPr>
        <w:spacing w:after="0" w:line="240" w:lineRule="auto"/>
        <w:jc w:val="both"/>
        <w:rPr>
          <w:rFonts w:ascii="Calibri Light" w:hAnsi="Calibri Light"/>
          <w:sz w:val="20"/>
          <w:szCs w:val="20"/>
        </w:rPr>
      </w:pPr>
    </w:p>
    <w:p w14:paraId="127C9426" w14:textId="77777777" w:rsidR="00FF4126"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17.8/ </w:t>
      </w:r>
      <w:r w:rsidR="00FB14CA" w:rsidRPr="001110A8">
        <w:rPr>
          <w:rFonts w:ascii="Calibri Light" w:hAnsi="Calibri Light"/>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Pr>
          <w:rFonts w:ascii="Calibri Light" w:hAnsi="Calibri Light"/>
          <w:sz w:val="20"/>
          <w:szCs w:val="20"/>
        </w:rPr>
        <w:t>.</w:t>
      </w:r>
    </w:p>
    <w:p w14:paraId="759C856E" w14:textId="3579E86F" w:rsidR="00FB14CA" w:rsidRPr="00CC124D" w:rsidRDefault="00FB14CA" w:rsidP="00CC124D">
      <w:pPr>
        <w:spacing w:after="0" w:line="240" w:lineRule="auto"/>
        <w:jc w:val="both"/>
        <w:rPr>
          <w:rFonts w:ascii="Calibri Light" w:hAnsi="Calibri Light"/>
          <w:b/>
          <w:bCs/>
          <w:color w:val="C00000"/>
          <w:sz w:val="20"/>
          <w:szCs w:val="20"/>
        </w:rPr>
      </w:pPr>
      <w:r w:rsidRPr="001110A8">
        <w:rPr>
          <w:rFonts w:ascii="Calibri Light" w:hAnsi="Calibri Light"/>
          <w:sz w:val="20"/>
          <w:szCs w:val="20"/>
        </w:rPr>
        <w:t xml:space="preserve"> – treść oświadczenia została zawarta pod treścią zawierającą dane osoby trzeciej - </w:t>
      </w:r>
      <w:r w:rsidRPr="004A35C0">
        <w:rPr>
          <w:rFonts w:ascii="Calibri Light" w:hAnsi="Calibri Light"/>
          <w:b/>
          <w:bCs/>
          <w:color w:val="262626" w:themeColor="text1" w:themeTint="D9"/>
          <w:sz w:val="20"/>
          <w:szCs w:val="20"/>
        </w:rPr>
        <w:t xml:space="preserve">załącznik nr </w:t>
      </w:r>
      <w:r w:rsidR="00FF4126" w:rsidRPr="004A35C0">
        <w:rPr>
          <w:rFonts w:ascii="Calibri Light" w:hAnsi="Calibri Light"/>
          <w:b/>
          <w:bCs/>
          <w:color w:val="262626" w:themeColor="text1" w:themeTint="D9"/>
          <w:sz w:val="20"/>
          <w:szCs w:val="20"/>
        </w:rPr>
        <w:t>1</w:t>
      </w:r>
      <w:r w:rsidRPr="004A35C0">
        <w:rPr>
          <w:rFonts w:ascii="Calibri Light" w:hAnsi="Calibri Light"/>
          <w:b/>
          <w:bCs/>
          <w:color w:val="262626" w:themeColor="text1" w:themeTint="D9"/>
          <w:sz w:val="20"/>
          <w:szCs w:val="20"/>
        </w:rPr>
        <w:t xml:space="preserve"> do SWZ </w:t>
      </w:r>
      <w:r w:rsidR="00FF4126" w:rsidRPr="004A35C0">
        <w:rPr>
          <w:rFonts w:ascii="Calibri Light" w:hAnsi="Calibri Light"/>
          <w:b/>
          <w:bCs/>
          <w:color w:val="262626" w:themeColor="text1" w:themeTint="D9"/>
          <w:sz w:val="20"/>
          <w:szCs w:val="20"/>
        </w:rPr>
        <w:t>–</w:t>
      </w:r>
      <w:r w:rsidRPr="004A35C0">
        <w:rPr>
          <w:rFonts w:ascii="Calibri Light" w:hAnsi="Calibri Light"/>
          <w:b/>
          <w:bCs/>
          <w:color w:val="262626" w:themeColor="text1" w:themeTint="D9"/>
          <w:sz w:val="20"/>
          <w:szCs w:val="20"/>
        </w:rPr>
        <w:t xml:space="preserve"> </w:t>
      </w:r>
      <w:r w:rsidR="00FF4126" w:rsidRPr="004A35C0">
        <w:rPr>
          <w:rFonts w:ascii="Calibri Light" w:hAnsi="Calibri Light"/>
          <w:b/>
          <w:bCs/>
          <w:color w:val="262626" w:themeColor="text1" w:themeTint="D9"/>
          <w:sz w:val="20"/>
          <w:szCs w:val="20"/>
        </w:rPr>
        <w:t>Formularz Ofertowy</w:t>
      </w:r>
    </w:p>
    <w:p w14:paraId="10B7BDF5" w14:textId="77777777" w:rsidR="00E458A9" w:rsidRDefault="00E458A9" w:rsidP="00CC124D">
      <w:pPr>
        <w:spacing w:after="0" w:line="240" w:lineRule="auto"/>
        <w:jc w:val="both"/>
        <w:rPr>
          <w:rFonts w:ascii="Calibri Light" w:hAnsi="Calibri Light"/>
          <w:sz w:val="20"/>
          <w:szCs w:val="20"/>
        </w:rPr>
      </w:pPr>
    </w:p>
    <w:p w14:paraId="73FF102E"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17.9/ </w:t>
      </w:r>
      <w:r w:rsidR="00FB14CA" w:rsidRPr="001110A8">
        <w:rPr>
          <w:rFonts w:ascii="Calibri Light" w:hAnsi="Calibri Light"/>
          <w:sz w:val="20"/>
          <w:szCs w:val="20"/>
        </w:rPr>
        <w:t>Zamawiający informuje, że:</w:t>
      </w:r>
    </w:p>
    <w:p w14:paraId="1B1CAD0C"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1110A8"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2F7A88B1" w14:textId="38A1C16E" w:rsidR="00FB14CA" w:rsidRDefault="00FB14CA" w:rsidP="00CC124D">
      <w:pPr>
        <w:spacing w:after="0" w:line="240" w:lineRule="auto"/>
        <w:rPr>
          <w:rFonts w:ascii="Calibri Light" w:hAnsi="Calibri Light"/>
          <w:sz w:val="20"/>
          <w:szCs w:val="20"/>
        </w:rPr>
      </w:pPr>
    </w:p>
    <w:p w14:paraId="071D14AB" w14:textId="77777777" w:rsidR="006D3D6A" w:rsidRPr="00E458A9" w:rsidRDefault="006D3D6A" w:rsidP="00CC124D">
      <w:pPr>
        <w:shd w:val="clear" w:color="auto" w:fill="F2F2F2"/>
        <w:spacing w:after="0" w:line="240" w:lineRule="auto"/>
        <w:rPr>
          <w:b/>
          <w:bCs/>
          <w:color w:val="002060"/>
        </w:rPr>
      </w:pPr>
      <w:r w:rsidRPr="00E458A9">
        <w:rPr>
          <w:b/>
          <w:bCs/>
          <w:color w:val="002060"/>
        </w:rPr>
        <w:t xml:space="preserve">Rozdział II. </w:t>
      </w:r>
    </w:p>
    <w:p w14:paraId="01AE889E" w14:textId="77777777" w:rsidR="006D3D6A" w:rsidRPr="00E458A9" w:rsidRDefault="006D3D6A" w:rsidP="00CC124D">
      <w:pPr>
        <w:shd w:val="clear" w:color="auto" w:fill="F2F2F2"/>
        <w:spacing w:after="0" w:line="240" w:lineRule="auto"/>
        <w:rPr>
          <w:b/>
          <w:bCs/>
          <w:color w:val="002060"/>
        </w:rPr>
      </w:pPr>
      <w:r w:rsidRPr="00E458A9">
        <w:rPr>
          <w:b/>
          <w:bCs/>
          <w:color w:val="002060"/>
        </w:rPr>
        <w:t>PRZEDMIOT ZAMÓWIENIA I WYMAGANIA STAWIANIE WYKONAWCOM</w:t>
      </w:r>
    </w:p>
    <w:p w14:paraId="1FBBB41F" w14:textId="77777777" w:rsidR="006D3D6A" w:rsidRPr="006D3D6A" w:rsidRDefault="006D3D6A" w:rsidP="00CC124D">
      <w:pPr>
        <w:spacing w:after="0" w:line="240" w:lineRule="auto"/>
      </w:pPr>
    </w:p>
    <w:p w14:paraId="7EF9CEDE" w14:textId="77777777" w:rsidR="006D3D6A" w:rsidRPr="006220BD"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6220BD">
        <w:rPr>
          <w:rFonts w:ascii="Calibri Light" w:hAnsi="Calibri Light" w:cs="Calibri Light"/>
          <w:b/>
          <w:bCs/>
          <w:sz w:val="20"/>
          <w:szCs w:val="20"/>
        </w:rPr>
        <w:t xml:space="preserve">1. </w:t>
      </w:r>
      <w:r w:rsidR="006D3D6A" w:rsidRPr="006220BD">
        <w:rPr>
          <w:rFonts w:ascii="Calibri Light" w:hAnsi="Calibri Light" w:cs="Calibri Light"/>
          <w:b/>
          <w:bCs/>
          <w:sz w:val="20"/>
          <w:szCs w:val="20"/>
        </w:rPr>
        <w:t>PRZEDMIOT ZAMÓWIENIA.</w:t>
      </w:r>
    </w:p>
    <w:p w14:paraId="5082280A" w14:textId="77777777" w:rsidR="00203509" w:rsidRDefault="00203509" w:rsidP="00CC124D">
      <w:pPr>
        <w:spacing w:after="0" w:line="240" w:lineRule="auto"/>
        <w:rPr>
          <w:rFonts w:ascii="Calibri Light" w:hAnsi="Calibri Light" w:cs="Calibri Light"/>
          <w:b/>
          <w:bCs/>
          <w:sz w:val="20"/>
          <w:szCs w:val="20"/>
        </w:rPr>
      </w:pPr>
    </w:p>
    <w:p w14:paraId="2C46D82F" w14:textId="77777777" w:rsidR="006D3D6A" w:rsidRPr="00203509" w:rsidRDefault="00E458A9" w:rsidP="00CC124D">
      <w:pPr>
        <w:spacing w:after="0" w:line="240" w:lineRule="auto"/>
        <w:rPr>
          <w:rFonts w:ascii="Calibri Light" w:hAnsi="Calibri Light" w:cs="Calibri Light"/>
          <w:b/>
          <w:bCs/>
          <w:sz w:val="20"/>
          <w:szCs w:val="20"/>
        </w:rPr>
      </w:pPr>
      <w:r w:rsidRPr="00203509">
        <w:rPr>
          <w:rFonts w:ascii="Calibri Light" w:hAnsi="Calibri Light" w:cs="Calibri Light"/>
          <w:b/>
          <w:bCs/>
          <w:sz w:val="20"/>
          <w:szCs w:val="20"/>
        </w:rPr>
        <w:t xml:space="preserve">1.1/ </w:t>
      </w:r>
      <w:r w:rsidR="006D3D6A" w:rsidRPr="00203509">
        <w:rPr>
          <w:rFonts w:ascii="Calibri Light" w:hAnsi="Calibri Light" w:cs="Calibri Light"/>
          <w:b/>
          <w:bCs/>
          <w:sz w:val="20"/>
          <w:szCs w:val="20"/>
        </w:rPr>
        <w:t>Przedmiotem zamówienia jest:</w:t>
      </w:r>
    </w:p>
    <w:p w14:paraId="34E040AB" w14:textId="77777777" w:rsidR="0085768D" w:rsidRDefault="0085768D" w:rsidP="00CC124D">
      <w:pPr>
        <w:spacing w:after="0" w:line="240" w:lineRule="auto"/>
        <w:rPr>
          <w:rFonts w:ascii="Calibri Light" w:hAnsi="Calibri Light" w:cs="Calibri Light"/>
          <w:sz w:val="20"/>
          <w:szCs w:val="20"/>
        </w:rPr>
      </w:pPr>
    </w:p>
    <w:p w14:paraId="410D94C2" w14:textId="77777777" w:rsidR="00DD63C5" w:rsidRPr="006220BD" w:rsidRDefault="00DD63C5" w:rsidP="00DD63C5">
      <w:pPr>
        <w:tabs>
          <w:tab w:val="left" w:pos="644"/>
        </w:tabs>
        <w:spacing w:after="0" w:line="240" w:lineRule="auto"/>
        <w:jc w:val="both"/>
        <w:rPr>
          <w:rFonts w:asciiTheme="majorHAnsi" w:hAnsiTheme="majorHAnsi" w:cstheme="majorHAnsi"/>
          <w:b/>
          <w:bCs/>
          <w:color w:val="002060"/>
        </w:rPr>
      </w:pPr>
      <w:bookmarkStart w:id="3" w:name="_Hlk65150107"/>
      <w:r w:rsidRPr="006220BD">
        <w:rPr>
          <w:rFonts w:asciiTheme="majorHAnsi" w:hAnsiTheme="majorHAnsi" w:cstheme="majorHAnsi"/>
          <w:b/>
          <w:bCs/>
          <w:color w:val="002060"/>
        </w:rPr>
        <w:t>Dostawa i uruchomienie oraz zarządzanie i utrzymanie Pruszkowskiego Roweru Miejskiego</w:t>
      </w:r>
    </w:p>
    <w:bookmarkEnd w:id="3"/>
    <w:p w14:paraId="7D7A51D1" w14:textId="77777777" w:rsidR="00E458A9" w:rsidRPr="002A729B" w:rsidRDefault="00E458A9" w:rsidP="00CC124D">
      <w:pPr>
        <w:spacing w:after="0" w:line="240" w:lineRule="auto"/>
        <w:rPr>
          <w:rFonts w:ascii="Calibri Light" w:hAnsi="Calibri Light" w:cs="Calibri Light"/>
          <w:sz w:val="20"/>
          <w:szCs w:val="20"/>
        </w:rPr>
      </w:pPr>
    </w:p>
    <w:p w14:paraId="58A1BFBA" w14:textId="5448122C" w:rsidR="006D3D6A" w:rsidRPr="002A729B" w:rsidRDefault="007E6F19" w:rsidP="00CC124D">
      <w:pPr>
        <w:spacing w:after="0" w:line="240" w:lineRule="auto"/>
        <w:rPr>
          <w:rFonts w:ascii="Calibri Light" w:hAnsi="Calibri Light" w:cs="Calibri Light"/>
          <w:b/>
          <w:bCs/>
          <w:sz w:val="20"/>
          <w:szCs w:val="20"/>
        </w:rPr>
      </w:pPr>
      <w:r>
        <w:rPr>
          <w:rFonts w:ascii="Calibri Light" w:hAnsi="Calibri Light" w:cs="Calibri Light"/>
          <w:b/>
          <w:bCs/>
          <w:sz w:val="20"/>
          <w:szCs w:val="20"/>
        </w:rPr>
        <w:t xml:space="preserve">1.2/ </w:t>
      </w:r>
      <w:r w:rsidR="00DD63C5">
        <w:rPr>
          <w:rFonts w:ascii="Calibri Light" w:hAnsi="Calibri Light" w:cs="Calibri Light"/>
          <w:b/>
          <w:bCs/>
          <w:sz w:val="20"/>
          <w:szCs w:val="20"/>
        </w:rPr>
        <w:t>P</w:t>
      </w:r>
      <w:r w:rsidR="006D3D6A" w:rsidRPr="002A729B">
        <w:rPr>
          <w:rFonts w:ascii="Calibri Light" w:hAnsi="Calibri Light" w:cs="Calibri Light"/>
          <w:b/>
          <w:bCs/>
          <w:sz w:val="20"/>
          <w:szCs w:val="20"/>
        </w:rPr>
        <w:t xml:space="preserve">rzedmiot zamówienia obejmuje: </w:t>
      </w:r>
    </w:p>
    <w:p w14:paraId="504525B3" w14:textId="77777777" w:rsidR="0085768D" w:rsidRDefault="0085768D" w:rsidP="00CC124D">
      <w:pPr>
        <w:spacing w:after="0" w:line="240" w:lineRule="auto"/>
        <w:rPr>
          <w:rFonts w:ascii="Calibri Light" w:hAnsi="Calibri Light" w:cs="Calibri Light"/>
          <w:sz w:val="20"/>
          <w:szCs w:val="20"/>
        </w:rPr>
      </w:pPr>
    </w:p>
    <w:p w14:paraId="7A95F6D4" w14:textId="77777777" w:rsidR="00DD63C5" w:rsidRPr="00DD63C5" w:rsidRDefault="00DD63C5" w:rsidP="00DD63C5">
      <w:pPr>
        <w:jc w:val="both"/>
        <w:rPr>
          <w:rFonts w:asciiTheme="majorHAnsi" w:hAnsiTheme="majorHAnsi" w:cstheme="majorHAnsi"/>
          <w:color w:val="262626" w:themeColor="text1" w:themeTint="D9"/>
          <w:sz w:val="20"/>
          <w:szCs w:val="20"/>
        </w:rPr>
      </w:pPr>
      <w:r w:rsidRPr="00DD63C5">
        <w:rPr>
          <w:rFonts w:asciiTheme="majorHAnsi" w:hAnsiTheme="majorHAnsi" w:cstheme="majorHAnsi"/>
          <w:color w:val="262626" w:themeColor="text1" w:themeTint="D9"/>
          <w:sz w:val="20"/>
          <w:szCs w:val="20"/>
        </w:rPr>
        <w:t xml:space="preserve">Wprowadzenie systemu Pruszkowskiego Roweru Miejskiego w terminie od 15 kwietnia 2021 r.  do 15 października 2021. </w:t>
      </w:r>
    </w:p>
    <w:p w14:paraId="662B2072" w14:textId="16A2EB43" w:rsidR="00DD63C5" w:rsidRPr="00DD63C5" w:rsidRDefault="00DD63C5" w:rsidP="00DD63C5">
      <w:pPr>
        <w:jc w:val="both"/>
        <w:rPr>
          <w:rFonts w:asciiTheme="majorHAnsi" w:hAnsiTheme="majorHAnsi" w:cstheme="majorHAnsi"/>
          <w:color w:val="262626" w:themeColor="text1" w:themeTint="D9"/>
          <w:sz w:val="20"/>
          <w:szCs w:val="20"/>
        </w:rPr>
      </w:pPr>
      <w:r w:rsidRPr="00DD63C5">
        <w:rPr>
          <w:rFonts w:asciiTheme="majorHAnsi" w:hAnsiTheme="majorHAnsi" w:cstheme="majorHAnsi"/>
          <w:color w:val="262626" w:themeColor="text1" w:themeTint="D9"/>
          <w:sz w:val="20"/>
          <w:szCs w:val="20"/>
        </w:rPr>
        <w:t xml:space="preserve">W skład systemu </w:t>
      </w:r>
      <w:r w:rsidR="004747C6">
        <w:rPr>
          <w:rFonts w:asciiTheme="majorHAnsi" w:hAnsiTheme="majorHAnsi" w:cstheme="majorHAnsi"/>
          <w:color w:val="262626" w:themeColor="text1" w:themeTint="D9"/>
          <w:sz w:val="20"/>
          <w:szCs w:val="20"/>
        </w:rPr>
        <w:t>wejdą</w:t>
      </w:r>
      <w:r w:rsidRPr="00DD63C5">
        <w:rPr>
          <w:rFonts w:asciiTheme="majorHAnsi" w:hAnsiTheme="majorHAnsi" w:cstheme="majorHAnsi"/>
          <w:color w:val="262626" w:themeColor="text1" w:themeTint="D9"/>
          <w:sz w:val="20"/>
          <w:szCs w:val="20"/>
        </w:rPr>
        <w:t xml:space="preserve"> </w:t>
      </w:r>
      <w:r w:rsidR="006220BD">
        <w:rPr>
          <w:rFonts w:asciiTheme="majorHAnsi" w:hAnsiTheme="majorHAnsi" w:cstheme="majorHAnsi"/>
          <w:color w:val="262626" w:themeColor="text1" w:themeTint="D9"/>
          <w:sz w:val="20"/>
          <w:szCs w:val="20"/>
        </w:rPr>
        <w:t>3</w:t>
      </w:r>
      <w:r w:rsidRPr="00DD63C5">
        <w:rPr>
          <w:rFonts w:asciiTheme="majorHAnsi" w:hAnsiTheme="majorHAnsi" w:cstheme="majorHAnsi"/>
          <w:color w:val="262626" w:themeColor="text1" w:themeTint="D9"/>
          <w:sz w:val="20"/>
          <w:szCs w:val="20"/>
        </w:rPr>
        <w:t xml:space="preserve"> stac</w:t>
      </w:r>
      <w:r w:rsidR="004747C6">
        <w:rPr>
          <w:rFonts w:asciiTheme="majorHAnsi" w:hAnsiTheme="majorHAnsi" w:cstheme="majorHAnsi"/>
          <w:color w:val="262626" w:themeColor="text1" w:themeTint="D9"/>
          <w:sz w:val="20"/>
          <w:szCs w:val="20"/>
        </w:rPr>
        <w:t>je</w:t>
      </w:r>
      <w:r w:rsidRPr="00DD63C5">
        <w:rPr>
          <w:rFonts w:asciiTheme="majorHAnsi" w:hAnsiTheme="majorHAnsi" w:cstheme="majorHAnsi"/>
          <w:color w:val="262626" w:themeColor="text1" w:themeTint="D9"/>
          <w:sz w:val="20"/>
          <w:szCs w:val="20"/>
        </w:rPr>
        <w:t xml:space="preserve"> rowerow</w:t>
      </w:r>
      <w:r w:rsidR="004747C6">
        <w:rPr>
          <w:rFonts w:asciiTheme="majorHAnsi" w:hAnsiTheme="majorHAnsi" w:cstheme="majorHAnsi"/>
          <w:color w:val="262626" w:themeColor="text1" w:themeTint="D9"/>
          <w:sz w:val="20"/>
          <w:szCs w:val="20"/>
        </w:rPr>
        <w:t>e</w:t>
      </w:r>
      <w:r w:rsidRPr="00DD63C5">
        <w:rPr>
          <w:rFonts w:asciiTheme="majorHAnsi" w:hAnsiTheme="majorHAnsi" w:cstheme="majorHAnsi"/>
          <w:color w:val="262626" w:themeColor="text1" w:themeTint="D9"/>
          <w:sz w:val="20"/>
          <w:szCs w:val="20"/>
        </w:rPr>
        <w:t xml:space="preserve"> wyposażon</w:t>
      </w:r>
      <w:r w:rsidR="004747C6">
        <w:rPr>
          <w:rFonts w:asciiTheme="majorHAnsi" w:hAnsiTheme="majorHAnsi" w:cstheme="majorHAnsi"/>
          <w:color w:val="262626" w:themeColor="text1" w:themeTint="D9"/>
          <w:sz w:val="20"/>
          <w:szCs w:val="20"/>
        </w:rPr>
        <w:t>e</w:t>
      </w:r>
      <w:r w:rsidRPr="00DD63C5">
        <w:rPr>
          <w:rFonts w:asciiTheme="majorHAnsi" w:hAnsiTheme="majorHAnsi" w:cstheme="majorHAnsi"/>
          <w:color w:val="262626" w:themeColor="text1" w:themeTint="D9"/>
          <w:sz w:val="20"/>
          <w:szCs w:val="20"/>
        </w:rPr>
        <w:t xml:space="preserve"> w 1 terminal z panelem informacyjnym</w:t>
      </w:r>
      <w:r w:rsidRPr="00DD63C5">
        <w:rPr>
          <w:rFonts w:asciiTheme="majorHAnsi" w:hAnsiTheme="majorHAnsi" w:cstheme="majorHAnsi"/>
          <w:color w:val="262626" w:themeColor="text1" w:themeTint="D9"/>
          <w:sz w:val="20"/>
          <w:szCs w:val="20"/>
        </w:rPr>
        <w:br/>
        <w:t>i sterującym (w sumie 1</w:t>
      </w:r>
      <w:r w:rsidR="006220BD">
        <w:rPr>
          <w:rFonts w:asciiTheme="majorHAnsi" w:hAnsiTheme="majorHAnsi" w:cstheme="majorHAnsi"/>
          <w:color w:val="262626" w:themeColor="text1" w:themeTint="D9"/>
          <w:sz w:val="20"/>
          <w:szCs w:val="20"/>
        </w:rPr>
        <w:t>3</w:t>
      </w:r>
      <w:r w:rsidRPr="00DD63C5">
        <w:rPr>
          <w:rFonts w:asciiTheme="majorHAnsi" w:hAnsiTheme="majorHAnsi" w:cstheme="majorHAnsi"/>
          <w:color w:val="262626" w:themeColor="text1" w:themeTint="D9"/>
          <w:sz w:val="20"/>
          <w:szCs w:val="20"/>
        </w:rPr>
        <w:t>), w tym na 1</w:t>
      </w:r>
      <w:r w:rsidR="006220BD">
        <w:rPr>
          <w:rFonts w:asciiTheme="majorHAnsi" w:hAnsiTheme="majorHAnsi" w:cstheme="majorHAnsi"/>
          <w:color w:val="262626" w:themeColor="text1" w:themeTint="D9"/>
          <w:sz w:val="20"/>
          <w:szCs w:val="20"/>
        </w:rPr>
        <w:t>2</w:t>
      </w:r>
      <w:r w:rsidRPr="00DD63C5">
        <w:rPr>
          <w:rFonts w:asciiTheme="majorHAnsi" w:hAnsiTheme="majorHAnsi" w:cstheme="majorHAnsi"/>
          <w:color w:val="262626" w:themeColor="text1" w:themeTint="D9"/>
          <w:sz w:val="20"/>
          <w:szCs w:val="20"/>
        </w:rPr>
        <w:t xml:space="preserve"> stacjach 12 stojaków rowerowych oraz na 1 stacji 15 stojaków rowerowych (w sumie 1</w:t>
      </w:r>
      <w:r w:rsidR="006220BD">
        <w:rPr>
          <w:rFonts w:asciiTheme="majorHAnsi" w:hAnsiTheme="majorHAnsi" w:cstheme="majorHAnsi"/>
          <w:color w:val="262626" w:themeColor="text1" w:themeTint="D9"/>
          <w:sz w:val="20"/>
          <w:szCs w:val="20"/>
        </w:rPr>
        <w:t>59</w:t>
      </w:r>
      <w:r w:rsidRPr="00DD63C5">
        <w:rPr>
          <w:rFonts w:asciiTheme="majorHAnsi" w:hAnsiTheme="majorHAnsi" w:cstheme="majorHAnsi"/>
          <w:color w:val="262626" w:themeColor="text1" w:themeTint="D9"/>
          <w:sz w:val="20"/>
          <w:szCs w:val="20"/>
        </w:rPr>
        <w:t>), na stacjach 12-stu stanowiskowych 8 rowerów oraz na 1 stacji 15-sto stanowiskowej 10 rowerów (w sumie 1</w:t>
      </w:r>
      <w:r w:rsidR="006220BD">
        <w:rPr>
          <w:rFonts w:asciiTheme="majorHAnsi" w:hAnsiTheme="majorHAnsi" w:cstheme="majorHAnsi"/>
          <w:color w:val="262626" w:themeColor="text1" w:themeTint="D9"/>
          <w:sz w:val="20"/>
          <w:szCs w:val="20"/>
        </w:rPr>
        <w:t>06</w:t>
      </w:r>
      <w:r w:rsidRPr="00DD63C5">
        <w:rPr>
          <w:rFonts w:asciiTheme="majorHAnsi" w:hAnsiTheme="majorHAnsi" w:cstheme="majorHAnsi"/>
          <w:color w:val="262626" w:themeColor="text1" w:themeTint="D9"/>
          <w:sz w:val="20"/>
          <w:szCs w:val="20"/>
        </w:rPr>
        <w:t>).</w:t>
      </w:r>
    </w:p>
    <w:p w14:paraId="5553FDA1" w14:textId="77777777" w:rsidR="00DD63C5" w:rsidRPr="00DD63C5" w:rsidRDefault="00DD63C5" w:rsidP="00DD63C5">
      <w:pPr>
        <w:pStyle w:val="Tekstpodstawowy"/>
        <w:spacing w:after="0"/>
        <w:jc w:val="both"/>
        <w:rPr>
          <w:rFonts w:asciiTheme="majorHAnsi" w:hAnsiTheme="majorHAnsi" w:cstheme="majorHAnsi"/>
          <w:color w:val="262626" w:themeColor="text1" w:themeTint="D9"/>
          <w:sz w:val="20"/>
          <w:szCs w:val="20"/>
        </w:rPr>
      </w:pPr>
      <w:r w:rsidRPr="00DD63C5">
        <w:rPr>
          <w:rFonts w:asciiTheme="majorHAnsi" w:hAnsiTheme="majorHAnsi" w:cstheme="majorHAnsi"/>
          <w:color w:val="262626" w:themeColor="text1" w:themeTint="D9"/>
          <w:sz w:val="20"/>
          <w:szCs w:val="20"/>
        </w:rPr>
        <w:t>Stacje rowerowe zlokalizowane zgodnie z poniższym:</w:t>
      </w:r>
    </w:p>
    <w:p w14:paraId="1235E7FA" w14:textId="77777777" w:rsidR="00DD63C5" w:rsidRPr="00DD63C5" w:rsidRDefault="00DD63C5" w:rsidP="00DD63C5">
      <w:pPr>
        <w:pStyle w:val="Tekstpodstawowy"/>
        <w:numPr>
          <w:ilvl w:val="0"/>
          <w:numId w:val="45"/>
        </w:numPr>
        <w:suppressAutoHyphens/>
        <w:spacing w:after="0" w:line="240" w:lineRule="auto"/>
        <w:jc w:val="both"/>
        <w:rPr>
          <w:rFonts w:asciiTheme="majorHAnsi" w:hAnsiTheme="majorHAnsi" w:cstheme="majorHAnsi"/>
          <w:color w:val="262626" w:themeColor="text1" w:themeTint="D9"/>
          <w:sz w:val="20"/>
          <w:szCs w:val="20"/>
        </w:rPr>
      </w:pPr>
      <w:r w:rsidRPr="00DD63C5">
        <w:rPr>
          <w:rFonts w:asciiTheme="majorHAnsi" w:hAnsiTheme="majorHAnsi" w:cstheme="majorHAnsi"/>
          <w:color w:val="262626" w:themeColor="text1" w:themeTint="D9"/>
          <w:sz w:val="20"/>
          <w:szCs w:val="20"/>
        </w:rPr>
        <w:t>Rejon stacji WKD Pruszków</w:t>
      </w:r>
    </w:p>
    <w:p w14:paraId="3911172C" w14:textId="77777777" w:rsidR="00DD63C5" w:rsidRPr="00DD63C5" w:rsidRDefault="00DD63C5" w:rsidP="00DD63C5">
      <w:pPr>
        <w:pStyle w:val="Tekstpodstawowy"/>
        <w:numPr>
          <w:ilvl w:val="0"/>
          <w:numId w:val="45"/>
        </w:numPr>
        <w:suppressAutoHyphens/>
        <w:spacing w:after="0" w:line="240" w:lineRule="auto"/>
        <w:jc w:val="both"/>
        <w:rPr>
          <w:rFonts w:asciiTheme="majorHAnsi" w:hAnsiTheme="majorHAnsi" w:cstheme="majorHAnsi"/>
          <w:color w:val="262626" w:themeColor="text1" w:themeTint="D9"/>
          <w:sz w:val="20"/>
          <w:szCs w:val="20"/>
        </w:rPr>
      </w:pPr>
      <w:r w:rsidRPr="00DD63C5">
        <w:rPr>
          <w:rFonts w:asciiTheme="majorHAnsi" w:hAnsiTheme="majorHAnsi" w:cstheme="majorHAnsi"/>
          <w:color w:val="262626" w:themeColor="text1" w:themeTint="D9"/>
          <w:sz w:val="20"/>
          <w:szCs w:val="20"/>
        </w:rPr>
        <w:t>Ul. Plantowa na osiedlu Staszica</w:t>
      </w:r>
    </w:p>
    <w:p w14:paraId="5FB2B30C" w14:textId="77777777" w:rsidR="00DD63C5" w:rsidRPr="00DD63C5" w:rsidRDefault="00DD63C5" w:rsidP="00DD63C5">
      <w:pPr>
        <w:pStyle w:val="Tekstpodstawowy"/>
        <w:numPr>
          <w:ilvl w:val="0"/>
          <w:numId w:val="45"/>
        </w:numPr>
        <w:suppressAutoHyphens/>
        <w:spacing w:after="0" w:line="240" w:lineRule="auto"/>
        <w:jc w:val="both"/>
        <w:rPr>
          <w:rFonts w:asciiTheme="majorHAnsi" w:hAnsiTheme="majorHAnsi" w:cstheme="majorHAnsi"/>
          <w:color w:val="262626" w:themeColor="text1" w:themeTint="D9"/>
          <w:sz w:val="20"/>
          <w:szCs w:val="20"/>
        </w:rPr>
      </w:pPr>
      <w:r w:rsidRPr="00DD63C5">
        <w:rPr>
          <w:rFonts w:asciiTheme="majorHAnsi" w:hAnsiTheme="majorHAnsi" w:cstheme="majorHAnsi"/>
          <w:color w:val="262626" w:themeColor="text1" w:themeTint="D9"/>
          <w:sz w:val="20"/>
          <w:szCs w:val="20"/>
        </w:rPr>
        <w:t>Park Mazowsze</w:t>
      </w:r>
    </w:p>
    <w:p w14:paraId="658BB8CF" w14:textId="77777777" w:rsidR="00DD63C5" w:rsidRPr="00DD63C5" w:rsidRDefault="00DD63C5" w:rsidP="00DD63C5">
      <w:pPr>
        <w:pStyle w:val="Tekstpodstawowy"/>
        <w:numPr>
          <w:ilvl w:val="0"/>
          <w:numId w:val="45"/>
        </w:numPr>
        <w:suppressAutoHyphens/>
        <w:spacing w:after="0" w:line="240" w:lineRule="auto"/>
        <w:jc w:val="both"/>
        <w:rPr>
          <w:rFonts w:asciiTheme="majorHAnsi" w:hAnsiTheme="majorHAnsi" w:cstheme="majorHAnsi"/>
          <w:color w:val="262626" w:themeColor="text1" w:themeTint="D9"/>
          <w:sz w:val="20"/>
          <w:szCs w:val="20"/>
        </w:rPr>
      </w:pPr>
      <w:r w:rsidRPr="00DD63C5">
        <w:rPr>
          <w:rFonts w:asciiTheme="majorHAnsi" w:hAnsiTheme="majorHAnsi" w:cstheme="majorHAnsi"/>
          <w:color w:val="262626" w:themeColor="text1" w:themeTint="D9"/>
          <w:sz w:val="20"/>
          <w:szCs w:val="20"/>
        </w:rPr>
        <w:t>Dzielnica Gąsin – skrzyżowanie ulic Promyka i ul. Robotniczej</w:t>
      </w:r>
    </w:p>
    <w:p w14:paraId="3C3DDB27" w14:textId="77777777" w:rsidR="00DD63C5" w:rsidRPr="00DD63C5" w:rsidRDefault="00DD63C5" w:rsidP="00DD63C5">
      <w:pPr>
        <w:pStyle w:val="Tekstpodstawowy"/>
        <w:numPr>
          <w:ilvl w:val="0"/>
          <w:numId w:val="45"/>
        </w:numPr>
        <w:suppressAutoHyphens/>
        <w:spacing w:after="0" w:line="240" w:lineRule="auto"/>
        <w:jc w:val="both"/>
        <w:rPr>
          <w:rFonts w:asciiTheme="majorHAnsi" w:hAnsiTheme="majorHAnsi" w:cstheme="majorHAnsi"/>
          <w:color w:val="262626" w:themeColor="text1" w:themeTint="D9"/>
          <w:sz w:val="20"/>
          <w:szCs w:val="20"/>
        </w:rPr>
      </w:pPr>
      <w:r w:rsidRPr="00DD63C5">
        <w:rPr>
          <w:rFonts w:asciiTheme="majorHAnsi" w:hAnsiTheme="majorHAnsi" w:cstheme="majorHAnsi"/>
          <w:color w:val="262626" w:themeColor="text1" w:themeTint="D9"/>
          <w:sz w:val="20"/>
          <w:szCs w:val="20"/>
        </w:rPr>
        <w:t>Teren CDK</w:t>
      </w:r>
    </w:p>
    <w:p w14:paraId="2C0D4DF9" w14:textId="77777777" w:rsidR="00DD63C5" w:rsidRPr="00DD63C5" w:rsidRDefault="00DD63C5" w:rsidP="00DD63C5">
      <w:pPr>
        <w:pStyle w:val="Tekstpodstawowy"/>
        <w:numPr>
          <w:ilvl w:val="0"/>
          <w:numId w:val="45"/>
        </w:numPr>
        <w:suppressAutoHyphens/>
        <w:spacing w:after="0" w:line="240" w:lineRule="auto"/>
        <w:jc w:val="both"/>
        <w:rPr>
          <w:rFonts w:asciiTheme="majorHAnsi" w:hAnsiTheme="majorHAnsi" w:cstheme="majorHAnsi"/>
          <w:color w:val="262626" w:themeColor="text1" w:themeTint="D9"/>
          <w:sz w:val="20"/>
          <w:szCs w:val="20"/>
        </w:rPr>
      </w:pPr>
      <w:r w:rsidRPr="00DD63C5">
        <w:rPr>
          <w:rFonts w:asciiTheme="majorHAnsi" w:hAnsiTheme="majorHAnsi" w:cstheme="majorHAnsi"/>
          <w:color w:val="262626" w:themeColor="text1" w:themeTint="D9"/>
          <w:sz w:val="20"/>
          <w:szCs w:val="20"/>
        </w:rPr>
        <w:t>Dzielnica Ostoja – placyk na Ostoi  w rejonie ul. Zdzisława</w:t>
      </w:r>
    </w:p>
    <w:p w14:paraId="15750507" w14:textId="77777777" w:rsidR="00DD63C5" w:rsidRPr="00DD63C5" w:rsidRDefault="00DD63C5" w:rsidP="00DD63C5">
      <w:pPr>
        <w:pStyle w:val="Tekstpodstawowy"/>
        <w:numPr>
          <w:ilvl w:val="0"/>
          <w:numId w:val="45"/>
        </w:numPr>
        <w:suppressAutoHyphens/>
        <w:spacing w:after="0" w:line="240" w:lineRule="auto"/>
        <w:jc w:val="both"/>
        <w:rPr>
          <w:rFonts w:asciiTheme="majorHAnsi" w:hAnsiTheme="majorHAnsi" w:cstheme="majorHAnsi"/>
          <w:color w:val="262626" w:themeColor="text1" w:themeTint="D9"/>
          <w:sz w:val="20"/>
          <w:szCs w:val="20"/>
        </w:rPr>
      </w:pPr>
      <w:r w:rsidRPr="00DD63C5">
        <w:rPr>
          <w:rFonts w:asciiTheme="majorHAnsi" w:hAnsiTheme="majorHAnsi" w:cstheme="majorHAnsi"/>
          <w:color w:val="262626" w:themeColor="text1" w:themeTint="D9"/>
          <w:sz w:val="20"/>
          <w:szCs w:val="20"/>
        </w:rPr>
        <w:t>ul. Spacerowa - Malichy</w:t>
      </w:r>
    </w:p>
    <w:p w14:paraId="454EA087" w14:textId="77777777" w:rsidR="00DD63C5" w:rsidRPr="00DD63C5" w:rsidRDefault="00DD63C5" w:rsidP="00DD63C5">
      <w:pPr>
        <w:pStyle w:val="Tekstpodstawowy"/>
        <w:numPr>
          <w:ilvl w:val="0"/>
          <w:numId w:val="45"/>
        </w:numPr>
        <w:suppressAutoHyphens/>
        <w:spacing w:after="0" w:line="240" w:lineRule="auto"/>
        <w:jc w:val="both"/>
        <w:rPr>
          <w:rFonts w:asciiTheme="majorHAnsi" w:hAnsiTheme="majorHAnsi" w:cstheme="majorHAnsi"/>
          <w:color w:val="262626" w:themeColor="text1" w:themeTint="D9"/>
          <w:sz w:val="20"/>
          <w:szCs w:val="20"/>
        </w:rPr>
      </w:pPr>
      <w:r w:rsidRPr="00DD63C5">
        <w:rPr>
          <w:rFonts w:asciiTheme="majorHAnsi" w:hAnsiTheme="majorHAnsi" w:cstheme="majorHAnsi"/>
          <w:color w:val="262626" w:themeColor="text1" w:themeTint="D9"/>
          <w:sz w:val="20"/>
          <w:szCs w:val="20"/>
        </w:rPr>
        <w:t>Rejon PKP – przy ul. Kościuszki</w:t>
      </w:r>
    </w:p>
    <w:p w14:paraId="747143B7" w14:textId="77777777" w:rsidR="00DD63C5" w:rsidRPr="00DD63C5" w:rsidRDefault="00DD63C5" w:rsidP="00DD63C5">
      <w:pPr>
        <w:pStyle w:val="Tekstpodstawowy"/>
        <w:numPr>
          <w:ilvl w:val="0"/>
          <w:numId w:val="45"/>
        </w:numPr>
        <w:suppressAutoHyphens/>
        <w:spacing w:after="0" w:line="240" w:lineRule="auto"/>
        <w:jc w:val="both"/>
        <w:rPr>
          <w:rFonts w:asciiTheme="majorHAnsi" w:hAnsiTheme="majorHAnsi" w:cstheme="majorHAnsi"/>
          <w:color w:val="262626" w:themeColor="text1" w:themeTint="D9"/>
          <w:sz w:val="20"/>
          <w:szCs w:val="20"/>
        </w:rPr>
      </w:pPr>
      <w:r w:rsidRPr="00DD63C5">
        <w:rPr>
          <w:rFonts w:asciiTheme="majorHAnsi" w:hAnsiTheme="majorHAnsi" w:cstheme="majorHAnsi"/>
          <w:color w:val="262626" w:themeColor="text1" w:themeTint="D9"/>
          <w:sz w:val="20"/>
          <w:szCs w:val="20"/>
        </w:rPr>
        <w:t>Rejon PKP – Parking przy ul. Waryńskiego</w:t>
      </w:r>
    </w:p>
    <w:p w14:paraId="383FBA2B" w14:textId="77777777" w:rsidR="00DD63C5" w:rsidRPr="00DD63C5" w:rsidRDefault="00DD63C5" w:rsidP="00DD63C5">
      <w:pPr>
        <w:pStyle w:val="Tekstpodstawowy"/>
        <w:numPr>
          <w:ilvl w:val="0"/>
          <w:numId w:val="45"/>
        </w:numPr>
        <w:suppressAutoHyphens/>
        <w:spacing w:after="0" w:line="240" w:lineRule="auto"/>
        <w:jc w:val="both"/>
        <w:rPr>
          <w:rFonts w:asciiTheme="majorHAnsi" w:hAnsiTheme="majorHAnsi" w:cstheme="majorHAnsi"/>
          <w:color w:val="262626" w:themeColor="text1" w:themeTint="D9"/>
          <w:sz w:val="20"/>
          <w:szCs w:val="20"/>
        </w:rPr>
      </w:pPr>
      <w:r w:rsidRPr="00DD63C5">
        <w:rPr>
          <w:rFonts w:asciiTheme="majorHAnsi" w:hAnsiTheme="majorHAnsi" w:cstheme="majorHAnsi"/>
          <w:color w:val="262626" w:themeColor="text1" w:themeTint="D9"/>
          <w:sz w:val="20"/>
          <w:szCs w:val="20"/>
        </w:rPr>
        <w:t>Park Żwirowisko</w:t>
      </w:r>
    </w:p>
    <w:p w14:paraId="7FD5D2AB" w14:textId="77777777" w:rsidR="00DD63C5" w:rsidRPr="00DD63C5" w:rsidRDefault="00DD63C5" w:rsidP="00DD63C5">
      <w:pPr>
        <w:pStyle w:val="Tekstpodstawowy"/>
        <w:numPr>
          <w:ilvl w:val="0"/>
          <w:numId w:val="45"/>
        </w:numPr>
        <w:suppressAutoHyphens/>
        <w:spacing w:after="0" w:line="240" w:lineRule="auto"/>
        <w:jc w:val="both"/>
        <w:rPr>
          <w:rFonts w:asciiTheme="majorHAnsi" w:hAnsiTheme="majorHAnsi" w:cstheme="majorHAnsi"/>
          <w:color w:val="262626" w:themeColor="text1" w:themeTint="D9"/>
          <w:sz w:val="20"/>
          <w:szCs w:val="20"/>
        </w:rPr>
      </w:pPr>
      <w:r w:rsidRPr="00DD63C5">
        <w:rPr>
          <w:rFonts w:asciiTheme="majorHAnsi" w:hAnsiTheme="majorHAnsi" w:cstheme="majorHAnsi"/>
          <w:color w:val="262626" w:themeColor="text1" w:themeTint="D9"/>
          <w:sz w:val="20"/>
          <w:szCs w:val="20"/>
        </w:rPr>
        <w:t>ul. Gałczyńskiego róg ul. Zimnej</w:t>
      </w:r>
    </w:p>
    <w:p w14:paraId="48FFDC29" w14:textId="77777777" w:rsidR="00DD63C5" w:rsidRPr="00DD63C5" w:rsidRDefault="00DD63C5" w:rsidP="00DD63C5">
      <w:pPr>
        <w:pStyle w:val="Tekstpodstawowy"/>
        <w:numPr>
          <w:ilvl w:val="0"/>
          <w:numId w:val="45"/>
        </w:numPr>
        <w:suppressAutoHyphens/>
        <w:spacing w:after="0" w:line="240" w:lineRule="auto"/>
        <w:jc w:val="both"/>
        <w:rPr>
          <w:rFonts w:asciiTheme="majorHAnsi" w:hAnsiTheme="majorHAnsi" w:cstheme="majorHAnsi"/>
          <w:color w:val="262626" w:themeColor="text1" w:themeTint="D9"/>
          <w:sz w:val="20"/>
          <w:szCs w:val="20"/>
        </w:rPr>
      </w:pPr>
      <w:r w:rsidRPr="00DD63C5">
        <w:rPr>
          <w:rFonts w:asciiTheme="majorHAnsi" w:hAnsiTheme="majorHAnsi" w:cstheme="majorHAnsi"/>
          <w:color w:val="262626" w:themeColor="text1" w:themeTint="D9"/>
          <w:sz w:val="20"/>
          <w:szCs w:val="20"/>
        </w:rPr>
        <w:t>Aleja Niepodległości ul. Chopina</w:t>
      </w:r>
    </w:p>
    <w:p w14:paraId="1AADFC6B" w14:textId="77777777" w:rsidR="00DD63C5" w:rsidRPr="00DD63C5" w:rsidRDefault="00DD63C5" w:rsidP="00DD63C5">
      <w:pPr>
        <w:pStyle w:val="Tekstpodstawowy"/>
        <w:numPr>
          <w:ilvl w:val="0"/>
          <w:numId w:val="45"/>
        </w:numPr>
        <w:suppressAutoHyphens/>
        <w:spacing w:after="0" w:line="240" w:lineRule="auto"/>
        <w:jc w:val="both"/>
        <w:rPr>
          <w:rFonts w:asciiTheme="majorHAnsi" w:hAnsiTheme="majorHAnsi" w:cstheme="majorHAnsi"/>
          <w:color w:val="262626" w:themeColor="text1" w:themeTint="D9"/>
          <w:sz w:val="20"/>
          <w:szCs w:val="20"/>
        </w:rPr>
      </w:pPr>
      <w:r w:rsidRPr="00DD63C5">
        <w:rPr>
          <w:rFonts w:asciiTheme="majorHAnsi" w:hAnsiTheme="majorHAnsi" w:cstheme="majorHAnsi"/>
          <w:color w:val="262626" w:themeColor="text1" w:themeTint="D9"/>
          <w:sz w:val="20"/>
          <w:szCs w:val="20"/>
        </w:rPr>
        <w:t>Park przy ul. Mickiewicza</w:t>
      </w:r>
    </w:p>
    <w:p w14:paraId="680BD8BA" w14:textId="77777777" w:rsidR="00DD63C5" w:rsidRPr="00DD63C5" w:rsidRDefault="00DD63C5" w:rsidP="00DD63C5">
      <w:pPr>
        <w:pStyle w:val="Tekstpodstawowy"/>
        <w:spacing w:after="0"/>
        <w:jc w:val="both"/>
        <w:rPr>
          <w:rFonts w:asciiTheme="majorHAnsi" w:hAnsiTheme="majorHAnsi" w:cstheme="majorHAnsi"/>
          <w:color w:val="262626" w:themeColor="text1" w:themeTint="D9"/>
          <w:sz w:val="20"/>
          <w:szCs w:val="20"/>
        </w:rPr>
      </w:pPr>
    </w:p>
    <w:p w14:paraId="29863C0D" w14:textId="77777777" w:rsidR="00DD63C5" w:rsidRPr="00DD63C5" w:rsidRDefault="00DD63C5" w:rsidP="00DD63C5">
      <w:pPr>
        <w:pStyle w:val="Tekstpodstawowy"/>
        <w:spacing w:after="0"/>
        <w:jc w:val="both"/>
        <w:rPr>
          <w:rFonts w:asciiTheme="majorHAnsi" w:hAnsiTheme="majorHAnsi" w:cstheme="majorHAnsi"/>
          <w:color w:val="262626" w:themeColor="text1" w:themeTint="D9"/>
          <w:sz w:val="20"/>
          <w:szCs w:val="20"/>
        </w:rPr>
      </w:pPr>
      <w:r w:rsidRPr="00DD63C5">
        <w:rPr>
          <w:rFonts w:asciiTheme="majorHAnsi" w:hAnsiTheme="majorHAnsi" w:cstheme="majorHAnsi"/>
          <w:color w:val="262626" w:themeColor="text1" w:themeTint="D9"/>
          <w:sz w:val="20"/>
          <w:szCs w:val="20"/>
        </w:rPr>
        <w:t xml:space="preserve">System Pruszkowskiego Roweru Miejskiego ma zachęcić mieszkańców do przemieszczania się po mieście rowerami. </w:t>
      </w:r>
    </w:p>
    <w:p w14:paraId="1DBA8874" w14:textId="77777777" w:rsidR="00DD63C5" w:rsidRPr="00DD63C5" w:rsidRDefault="00DD63C5" w:rsidP="00DD63C5">
      <w:pPr>
        <w:pStyle w:val="Tekstpodstawowy"/>
        <w:spacing w:after="0"/>
        <w:jc w:val="both"/>
        <w:rPr>
          <w:rFonts w:asciiTheme="majorHAnsi" w:hAnsiTheme="majorHAnsi" w:cstheme="majorHAnsi"/>
          <w:color w:val="000000"/>
          <w:sz w:val="20"/>
          <w:szCs w:val="20"/>
        </w:rPr>
      </w:pPr>
    </w:p>
    <w:p w14:paraId="181199CB" w14:textId="0D040F13" w:rsidR="00DD63C5" w:rsidRPr="006220BD" w:rsidRDefault="00DD63C5" w:rsidP="006220BD">
      <w:pPr>
        <w:pStyle w:val="Tekstpodstawowy"/>
        <w:shd w:val="clear" w:color="auto" w:fill="F2F2F2" w:themeFill="background1" w:themeFillShade="F2"/>
        <w:spacing w:after="0"/>
        <w:jc w:val="both"/>
        <w:rPr>
          <w:rFonts w:asciiTheme="majorHAnsi" w:hAnsiTheme="majorHAnsi" w:cstheme="majorHAnsi"/>
          <w:b/>
          <w:bCs/>
          <w:color w:val="002060"/>
          <w:sz w:val="20"/>
          <w:szCs w:val="20"/>
        </w:rPr>
      </w:pPr>
      <w:r w:rsidRPr="006220BD">
        <w:rPr>
          <w:rFonts w:asciiTheme="majorHAnsi" w:hAnsiTheme="majorHAnsi" w:cstheme="majorHAnsi"/>
          <w:b/>
          <w:bCs/>
          <w:color w:val="002060"/>
          <w:sz w:val="20"/>
          <w:szCs w:val="20"/>
        </w:rPr>
        <w:t>Szczegółowy zakres prac określa opis przedmiotu zamówienia - załącznik nr A .</w:t>
      </w:r>
    </w:p>
    <w:p w14:paraId="364231A7" w14:textId="46578A68" w:rsidR="0028014F" w:rsidRDefault="0028014F" w:rsidP="00CC124D">
      <w:pPr>
        <w:spacing w:after="0" w:line="240" w:lineRule="auto"/>
        <w:rPr>
          <w:rFonts w:ascii="Calibri Light" w:hAnsi="Calibri Light" w:cs="Calibri Light"/>
          <w:sz w:val="20"/>
          <w:szCs w:val="20"/>
        </w:rPr>
      </w:pPr>
    </w:p>
    <w:p w14:paraId="0622DB38" w14:textId="77777777" w:rsidR="00DD63C5" w:rsidRPr="002A729B" w:rsidRDefault="00DD63C5" w:rsidP="00CC124D">
      <w:pPr>
        <w:spacing w:after="0" w:line="240" w:lineRule="auto"/>
        <w:rPr>
          <w:rFonts w:ascii="Calibri Light" w:hAnsi="Calibri Light" w:cs="Calibri Light"/>
          <w:sz w:val="20"/>
          <w:szCs w:val="20"/>
        </w:rPr>
      </w:pPr>
    </w:p>
    <w:p w14:paraId="2477AB90" w14:textId="77777777" w:rsidR="006D3D6A" w:rsidRPr="00DD63C5" w:rsidRDefault="007E6F19" w:rsidP="00DD63C5">
      <w:pPr>
        <w:spacing w:after="0" w:line="240" w:lineRule="auto"/>
        <w:rPr>
          <w:rFonts w:asciiTheme="majorHAnsi" w:hAnsiTheme="majorHAnsi" w:cstheme="majorHAnsi"/>
          <w:b/>
          <w:bCs/>
          <w:color w:val="262626"/>
          <w:sz w:val="20"/>
          <w:szCs w:val="20"/>
        </w:rPr>
      </w:pPr>
      <w:r w:rsidRPr="00DD63C5">
        <w:rPr>
          <w:rFonts w:asciiTheme="majorHAnsi" w:hAnsiTheme="majorHAnsi" w:cstheme="majorHAnsi"/>
          <w:b/>
          <w:bCs/>
          <w:color w:val="262626"/>
          <w:sz w:val="20"/>
          <w:szCs w:val="20"/>
        </w:rPr>
        <w:t xml:space="preserve">1.3/ </w:t>
      </w:r>
      <w:r w:rsidR="006D3D6A" w:rsidRPr="00DD63C5">
        <w:rPr>
          <w:rFonts w:asciiTheme="majorHAnsi" w:hAnsiTheme="majorHAnsi" w:cstheme="majorHAnsi"/>
          <w:b/>
          <w:bCs/>
          <w:color w:val="262626"/>
          <w:sz w:val="20"/>
          <w:szCs w:val="20"/>
        </w:rPr>
        <w:t xml:space="preserve">Wspólny Słownik Zamówień - CPV: </w:t>
      </w:r>
    </w:p>
    <w:p w14:paraId="696E2619" w14:textId="77777777" w:rsidR="00DD63C5" w:rsidRPr="00DD63C5" w:rsidRDefault="00DD63C5" w:rsidP="00DD63C5">
      <w:pPr>
        <w:spacing w:after="0" w:line="240" w:lineRule="auto"/>
        <w:jc w:val="both"/>
        <w:rPr>
          <w:rFonts w:asciiTheme="majorHAnsi" w:hAnsiTheme="majorHAnsi" w:cstheme="majorHAnsi"/>
          <w:color w:val="000000"/>
          <w:sz w:val="20"/>
          <w:szCs w:val="20"/>
        </w:rPr>
      </w:pPr>
      <w:r w:rsidRPr="00DD63C5">
        <w:rPr>
          <w:rFonts w:asciiTheme="majorHAnsi" w:hAnsiTheme="majorHAnsi" w:cstheme="majorHAnsi"/>
          <w:color w:val="000000"/>
          <w:sz w:val="20"/>
          <w:szCs w:val="20"/>
        </w:rPr>
        <w:t>34000000-7 Sprzęt transportowy i produkty pomocnicze dla transportu</w:t>
      </w:r>
    </w:p>
    <w:p w14:paraId="41B87169" w14:textId="77777777" w:rsidR="00DD63C5" w:rsidRPr="00DD63C5" w:rsidRDefault="00DD63C5" w:rsidP="00DD63C5">
      <w:pPr>
        <w:spacing w:after="0" w:line="240" w:lineRule="auto"/>
        <w:jc w:val="both"/>
        <w:rPr>
          <w:rFonts w:asciiTheme="majorHAnsi" w:hAnsiTheme="majorHAnsi" w:cstheme="majorHAnsi"/>
          <w:color w:val="000000"/>
          <w:sz w:val="20"/>
          <w:szCs w:val="20"/>
        </w:rPr>
      </w:pPr>
      <w:r w:rsidRPr="00DD63C5">
        <w:rPr>
          <w:rFonts w:asciiTheme="majorHAnsi" w:hAnsiTheme="majorHAnsi" w:cstheme="majorHAnsi"/>
          <w:color w:val="000000"/>
          <w:sz w:val="20"/>
          <w:szCs w:val="20"/>
        </w:rPr>
        <w:t xml:space="preserve">34431000-0 Rowery </w:t>
      </w:r>
    </w:p>
    <w:p w14:paraId="5BE3AB4D" w14:textId="77777777" w:rsidR="00DD63C5" w:rsidRPr="00DD63C5" w:rsidRDefault="00DD63C5" w:rsidP="00DD63C5">
      <w:pPr>
        <w:spacing w:after="0" w:line="240" w:lineRule="auto"/>
        <w:jc w:val="both"/>
        <w:rPr>
          <w:rFonts w:asciiTheme="majorHAnsi" w:hAnsiTheme="majorHAnsi" w:cstheme="majorHAnsi"/>
          <w:color w:val="000000"/>
          <w:sz w:val="20"/>
          <w:szCs w:val="20"/>
        </w:rPr>
      </w:pPr>
      <w:r w:rsidRPr="00DD63C5">
        <w:rPr>
          <w:rFonts w:asciiTheme="majorHAnsi" w:hAnsiTheme="majorHAnsi" w:cstheme="majorHAnsi"/>
          <w:color w:val="000000"/>
          <w:sz w:val="20"/>
          <w:szCs w:val="20"/>
        </w:rPr>
        <w:t>35120000-1 Systemy i urządzenia nadzoru i bezpieczeństwa</w:t>
      </w:r>
    </w:p>
    <w:p w14:paraId="482F80DD" w14:textId="77777777" w:rsidR="00DD63C5" w:rsidRPr="00DD63C5" w:rsidRDefault="00DD63C5" w:rsidP="00DD63C5">
      <w:pPr>
        <w:spacing w:after="0" w:line="240" w:lineRule="auto"/>
        <w:jc w:val="both"/>
        <w:rPr>
          <w:rFonts w:asciiTheme="majorHAnsi" w:hAnsiTheme="majorHAnsi" w:cstheme="majorHAnsi"/>
          <w:color w:val="000000"/>
          <w:sz w:val="20"/>
          <w:szCs w:val="20"/>
        </w:rPr>
      </w:pPr>
      <w:r w:rsidRPr="00DD63C5">
        <w:rPr>
          <w:rFonts w:asciiTheme="majorHAnsi" w:hAnsiTheme="majorHAnsi" w:cstheme="majorHAnsi"/>
          <w:color w:val="000000"/>
          <w:sz w:val="20"/>
          <w:szCs w:val="20"/>
        </w:rPr>
        <w:t>48151000-1 Komputerowy system sterujący</w:t>
      </w:r>
    </w:p>
    <w:p w14:paraId="616F7A98" w14:textId="51D5D60B" w:rsidR="00DD63C5" w:rsidRDefault="00DD63C5" w:rsidP="00DD63C5">
      <w:pPr>
        <w:spacing w:after="0" w:line="240" w:lineRule="auto"/>
        <w:jc w:val="both"/>
        <w:rPr>
          <w:rFonts w:asciiTheme="majorHAnsi" w:hAnsiTheme="majorHAnsi" w:cstheme="majorHAnsi"/>
          <w:color w:val="000000"/>
          <w:sz w:val="20"/>
          <w:szCs w:val="20"/>
        </w:rPr>
      </w:pPr>
      <w:r w:rsidRPr="00DD63C5">
        <w:rPr>
          <w:rFonts w:asciiTheme="majorHAnsi" w:hAnsiTheme="majorHAnsi" w:cstheme="majorHAnsi"/>
          <w:color w:val="000000"/>
          <w:sz w:val="20"/>
          <w:szCs w:val="20"/>
        </w:rPr>
        <w:t>48220000-6 Pakiety oprogramowania dla Internetu i Intranetu</w:t>
      </w:r>
    </w:p>
    <w:p w14:paraId="13813658" w14:textId="5F0E9958" w:rsidR="006220BD" w:rsidRDefault="006220BD" w:rsidP="00DD63C5">
      <w:pPr>
        <w:spacing w:after="0" w:line="240" w:lineRule="auto"/>
        <w:jc w:val="both"/>
        <w:rPr>
          <w:rFonts w:asciiTheme="majorHAnsi" w:hAnsiTheme="majorHAnsi" w:cstheme="majorHAnsi"/>
          <w:color w:val="000000"/>
          <w:sz w:val="20"/>
          <w:szCs w:val="20"/>
        </w:rPr>
      </w:pPr>
    </w:p>
    <w:p w14:paraId="4E1DBAD5" w14:textId="77777777" w:rsidR="006220BD" w:rsidRPr="00DD63C5" w:rsidRDefault="006220BD" w:rsidP="00DD63C5">
      <w:pPr>
        <w:spacing w:after="0" w:line="240" w:lineRule="auto"/>
        <w:jc w:val="both"/>
        <w:rPr>
          <w:rFonts w:asciiTheme="majorHAnsi" w:hAnsiTheme="majorHAnsi" w:cstheme="majorHAnsi"/>
          <w:b/>
          <w:color w:val="000000"/>
          <w:sz w:val="20"/>
          <w:szCs w:val="20"/>
        </w:rPr>
      </w:pPr>
    </w:p>
    <w:p w14:paraId="773C06BC" w14:textId="4286868A" w:rsidR="0085768D" w:rsidRDefault="0085768D" w:rsidP="00DD63C5">
      <w:pPr>
        <w:spacing w:after="0" w:line="240" w:lineRule="auto"/>
        <w:rPr>
          <w:rFonts w:asciiTheme="majorHAnsi" w:hAnsiTheme="majorHAnsi" w:cstheme="majorHAnsi"/>
          <w:color w:val="262626"/>
          <w:sz w:val="20"/>
          <w:szCs w:val="20"/>
        </w:rPr>
      </w:pPr>
    </w:p>
    <w:p w14:paraId="3DE440FD" w14:textId="77777777" w:rsidR="00416A49" w:rsidRPr="00DD63C5" w:rsidRDefault="00416A49" w:rsidP="00DD63C5">
      <w:pPr>
        <w:spacing w:after="0" w:line="240" w:lineRule="auto"/>
        <w:rPr>
          <w:rFonts w:asciiTheme="majorHAnsi" w:hAnsiTheme="majorHAnsi" w:cstheme="majorHAnsi"/>
          <w:color w:val="262626"/>
          <w:sz w:val="20"/>
          <w:szCs w:val="20"/>
        </w:rPr>
      </w:pPr>
    </w:p>
    <w:p w14:paraId="0DD0FC06" w14:textId="694744D0" w:rsidR="00436F5E" w:rsidRDefault="00436F5E" w:rsidP="00CC124D">
      <w:pPr>
        <w:spacing w:after="0" w:line="240" w:lineRule="auto"/>
      </w:pPr>
    </w:p>
    <w:p w14:paraId="217288EB" w14:textId="77777777" w:rsidR="006D3D6A" w:rsidRPr="002A729B"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Pr>
          <w:rFonts w:ascii="Calibri Light" w:hAnsi="Calibri Light" w:cs="Calibri Light"/>
          <w:b/>
          <w:bCs/>
          <w:sz w:val="20"/>
          <w:szCs w:val="20"/>
        </w:rPr>
        <w:t xml:space="preserve">2. </w:t>
      </w:r>
      <w:r w:rsidR="006D3D6A" w:rsidRPr="002A729B">
        <w:rPr>
          <w:rFonts w:ascii="Calibri Light" w:hAnsi="Calibri Light" w:cs="Calibri Light"/>
          <w:b/>
          <w:bCs/>
          <w:sz w:val="20"/>
          <w:szCs w:val="20"/>
        </w:rPr>
        <w:t>ROZWIĄZANIA RÓWNOWAŻNE.</w:t>
      </w:r>
    </w:p>
    <w:p w14:paraId="41FB5C96" w14:textId="77777777" w:rsidR="00203509" w:rsidRDefault="00203509" w:rsidP="00CC124D">
      <w:pPr>
        <w:spacing w:after="0" w:line="240" w:lineRule="auto"/>
        <w:rPr>
          <w:rFonts w:ascii="Calibri Light" w:hAnsi="Calibri Light" w:cs="Calibri Light"/>
          <w:sz w:val="20"/>
          <w:szCs w:val="20"/>
        </w:rPr>
      </w:pPr>
    </w:p>
    <w:p w14:paraId="6FB5F555" w14:textId="25459FEA" w:rsidR="003A6056" w:rsidRDefault="003A6056" w:rsidP="003A6056">
      <w:pPr>
        <w:spacing w:after="200" w:line="252" w:lineRule="auto"/>
        <w:contextualSpacing/>
        <w:jc w:val="both"/>
        <w:rPr>
          <w:rFonts w:asciiTheme="majorHAnsi" w:eastAsiaTheme="majorEastAsia" w:hAnsiTheme="majorHAnsi" w:cstheme="majorHAnsi"/>
          <w:sz w:val="20"/>
          <w:szCs w:val="20"/>
          <w:lang w:eastAsia="en-US"/>
        </w:rPr>
      </w:pPr>
      <w:r w:rsidRPr="003A6056">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7B7766F" w14:textId="77777777" w:rsidR="00B729A7" w:rsidRPr="002A729B" w:rsidRDefault="00B729A7" w:rsidP="00CC124D">
      <w:pPr>
        <w:spacing w:after="0" w:line="240" w:lineRule="auto"/>
        <w:rPr>
          <w:rFonts w:ascii="Calibri Light" w:hAnsi="Calibri Light" w:cs="Calibri Light"/>
          <w:sz w:val="20"/>
          <w:szCs w:val="20"/>
        </w:rPr>
      </w:pPr>
    </w:p>
    <w:p w14:paraId="3D70967F" w14:textId="77777777" w:rsidR="00935D2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 xml:space="preserve">3. </w:t>
      </w:r>
      <w:r w:rsidR="006D3D6A" w:rsidRPr="00E32731">
        <w:rPr>
          <w:rFonts w:ascii="Calibri Light" w:hAnsi="Calibri Light"/>
          <w:b/>
          <w:bCs/>
          <w:sz w:val="20"/>
          <w:szCs w:val="20"/>
        </w:rPr>
        <w:t xml:space="preserve">WYMAGANIA W ZAKRESIE ZATRUDNIANIA PRZEZ WYKONAWCĘ LUB PODWYKONAWCĘ OSÓB </w:t>
      </w:r>
    </w:p>
    <w:p w14:paraId="344773A4" w14:textId="40D81A2A" w:rsidR="006D3D6A" w:rsidRPr="00E32731"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NA PODSTAWIE STOSUNKU PRACY.</w:t>
      </w:r>
    </w:p>
    <w:p w14:paraId="342C22F6" w14:textId="77777777" w:rsidR="004F0564" w:rsidRPr="000E5807" w:rsidRDefault="004F0564" w:rsidP="00CC124D">
      <w:pPr>
        <w:spacing w:after="0" w:line="240" w:lineRule="auto"/>
        <w:rPr>
          <w:rFonts w:ascii="Calibri Light" w:hAnsi="Calibri Light"/>
          <w:sz w:val="20"/>
          <w:szCs w:val="20"/>
        </w:rPr>
      </w:pPr>
    </w:p>
    <w:p w14:paraId="1C45FCAE" w14:textId="4FF7CCA8" w:rsidR="00CB2B99" w:rsidRPr="006220BD" w:rsidRDefault="00D628FA" w:rsidP="00CC124D">
      <w:pPr>
        <w:spacing w:after="0" w:line="240" w:lineRule="auto"/>
        <w:jc w:val="both"/>
        <w:rPr>
          <w:rFonts w:ascii="Calibri Light" w:hAnsi="Calibri Light"/>
          <w:color w:val="262626" w:themeColor="text1" w:themeTint="D9"/>
          <w:sz w:val="20"/>
          <w:szCs w:val="20"/>
        </w:rPr>
      </w:pPr>
      <w:r w:rsidRPr="006220BD">
        <w:rPr>
          <w:rFonts w:ascii="Calibri Light" w:hAnsi="Calibri Light"/>
          <w:color w:val="262626" w:themeColor="text1" w:themeTint="D9"/>
          <w:sz w:val="20"/>
          <w:szCs w:val="20"/>
        </w:rPr>
        <w:t xml:space="preserve">3.1/ </w:t>
      </w:r>
      <w:r w:rsidR="006D3D6A" w:rsidRPr="006220BD">
        <w:rPr>
          <w:rFonts w:ascii="Calibri Light" w:hAnsi="Calibri Light"/>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6220BD">
        <w:rPr>
          <w:rFonts w:ascii="Calibri Light" w:hAnsi="Calibri Light"/>
          <w:color w:val="262626" w:themeColor="text1" w:themeTint="D9"/>
          <w:sz w:val="20"/>
          <w:szCs w:val="20"/>
        </w:rPr>
        <w:t xml:space="preserve">tj. </w:t>
      </w:r>
      <w:r w:rsidR="006D3D6A" w:rsidRPr="006220BD">
        <w:rPr>
          <w:rFonts w:ascii="Calibri Light" w:hAnsi="Calibri Light"/>
          <w:color w:val="262626" w:themeColor="text1" w:themeTint="D9"/>
          <w:sz w:val="20"/>
          <w:szCs w:val="20"/>
        </w:rPr>
        <w:t>Dz. U. z 2020 r., poz. 1320 ze zm.)</w:t>
      </w:r>
      <w:r w:rsidR="00CB2B99" w:rsidRPr="006220BD">
        <w:rPr>
          <w:rFonts w:ascii="Calibri Light" w:hAnsi="Calibri Light"/>
          <w:color w:val="262626" w:themeColor="text1" w:themeTint="D9"/>
          <w:sz w:val="20"/>
          <w:szCs w:val="20"/>
        </w:rPr>
        <w:t xml:space="preserve"> </w:t>
      </w:r>
      <w:r w:rsidR="00CB2B99" w:rsidRPr="006220BD">
        <w:rPr>
          <w:rFonts w:ascii="Calibri Light" w:hAnsi="Calibri Light" w:cs="Calibri Light"/>
          <w:color w:val="262626" w:themeColor="text1" w:themeTint="D9"/>
          <w:sz w:val="20"/>
          <w:szCs w:val="20"/>
        </w:rPr>
        <w:t xml:space="preserve">z wyłączeniem osób samodzielnie wykonujących daną czynność w ramach jednoosobowej działalności gospodarczej tzw. „samo zatrudnienie”. </w:t>
      </w:r>
    </w:p>
    <w:p w14:paraId="43FB535C" w14:textId="77777777" w:rsidR="00CB2B99" w:rsidRPr="006220BD" w:rsidRDefault="00CB2B99" w:rsidP="00CC124D">
      <w:pPr>
        <w:autoSpaceDE w:val="0"/>
        <w:autoSpaceDN w:val="0"/>
        <w:adjustRightInd w:val="0"/>
        <w:spacing w:after="0" w:line="240" w:lineRule="auto"/>
        <w:rPr>
          <w:rFonts w:ascii="Calibri Light" w:hAnsi="Calibri Light" w:cs="Calibri Light"/>
          <w:color w:val="262626" w:themeColor="text1" w:themeTint="D9"/>
          <w:sz w:val="20"/>
          <w:szCs w:val="20"/>
        </w:rPr>
      </w:pPr>
    </w:p>
    <w:p w14:paraId="1BB9DA73" w14:textId="578E775B" w:rsidR="00CB2B99" w:rsidRPr="006220BD" w:rsidRDefault="007224D9" w:rsidP="00CC124D">
      <w:pPr>
        <w:autoSpaceDE w:val="0"/>
        <w:autoSpaceDN w:val="0"/>
        <w:adjustRightInd w:val="0"/>
        <w:spacing w:after="0" w:line="240" w:lineRule="auto"/>
        <w:jc w:val="both"/>
        <w:rPr>
          <w:rFonts w:ascii="Calibri Light" w:hAnsi="Calibri Light" w:cs="Calibri Light"/>
          <w:b/>
          <w:bCs/>
          <w:color w:val="262626" w:themeColor="text1" w:themeTint="D9"/>
          <w:sz w:val="20"/>
          <w:szCs w:val="20"/>
        </w:rPr>
      </w:pPr>
      <w:r w:rsidRPr="006220BD">
        <w:rPr>
          <w:rFonts w:ascii="Calibri Light" w:hAnsi="Calibri Light" w:cs="Calibri Light"/>
          <w:color w:val="262626" w:themeColor="text1" w:themeTint="D9"/>
          <w:sz w:val="20"/>
          <w:szCs w:val="20"/>
        </w:rPr>
        <w:t>3.2/</w:t>
      </w:r>
      <w:r w:rsidR="00CB2B99" w:rsidRPr="006220BD">
        <w:rPr>
          <w:rFonts w:ascii="Calibri Light" w:hAnsi="Calibri Light" w:cs="Calibri Light"/>
          <w:color w:val="262626" w:themeColor="text1" w:themeTint="D9"/>
          <w:sz w:val="20"/>
          <w:szCs w:val="20"/>
        </w:rPr>
        <w:t xml:space="preserve"> Wymagania zatrudnienia przez Wykonawcę lub podwykonawcę na podstawie umowy o pracę, o których mowa w art. 95 ust. 1 ustawy Pzp, osób wykonujących wskazane przez Zamawiającego czynności w zakresie realizacji zamówienia zostały określone w </w:t>
      </w:r>
      <w:r w:rsidR="00CB2B99" w:rsidRPr="006220BD">
        <w:rPr>
          <w:rFonts w:ascii="Calibri Light" w:hAnsi="Calibri Light" w:cs="Calibri Light"/>
          <w:b/>
          <w:bCs/>
          <w:color w:val="262626" w:themeColor="text1" w:themeTint="D9"/>
          <w:sz w:val="20"/>
          <w:szCs w:val="20"/>
        </w:rPr>
        <w:t>projekcie umowy stanowiącej</w:t>
      </w:r>
      <w:r w:rsidR="00CB2B99" w:rsidRPr="006220BD">
        <w:rPr>
          <w:rFonts w:ascii="Calibri Light" w:hAnsi="Calibri Light" w:cs="Calibri Light"/>
          <w:color w:val="262626" w:themeColor="text1" w:themeTint="D9"/>
          <w:sz w:val="20"/>
          <w:szCs w:val="20"/>
        </w:rPr>
        <w:t xml:space="preserve"> </w:t>
      </w:r>
      <w:r w:rsidR="00CB2B99" w:rsidRPr="006220BD">
        <w:rPr>
          <w:rFonts w:ascii="Calibri Light" w:hAnsi="Calibri Light" w:cs="Calibri Light"/>
          <w:b/>
          <w:bCs/>
          <w:color w:val="262626" w:themeColor="text1" w:themeTint="D9"/>
          <w:sz w:val="20"/>
          <w:szCs w:val="20"/>
        </w:rPr>
        <w:t xml:space="preserve">załącznik Nr </w:t>
      </w:r>
      <w:r w:rsidR="00DA0D2A" w:rsidRPr="006220BD">
        <w:rPr>
          <w:rFonts w:ascii="Calibri Light" w:hAnsi="Calibri Light" w:cs="Calibri Light"/>
          <w:b/>
          <w:bCs/>
          <w:color w:val="262626" w:themeColor="text1" w:themeTint="D9"/>
          <w:sz w:val="20"/>
          <w:szCs w:val="20"/>
        </w:rPr>
        <w:t>4</w:t>
      </w:r>
      <w:r w:rsidR="00CB2B99" w:rsidRPr="006220BD">
        <w:rPr>
          <w:rFonts w:ascii="Calibri Light" w:hAnsi="Calibri Light" w:cs="Calibri Light"/>
          <w:b/>
          <w:bCs/>
          <w:color w:val="262626" w:themeColor="text1" w:themeTint="D9"/>
          <w:sz w:val="20"/>
          <w:szCs w:val="20"/>
        </w:rPr>
        <w:t xml:space="preserve"> do SWZ. </w:t>
      </w:r>
    </w:p>
    <w:p w14:paraId="43FE2214" w14:textId="77777777" w:rsidR="007224D9" w:rsidRPr="006220BD" w:rsidRDefault="007224D9" w:rsidP="00CC124D">
      <w:pPr>
        <w:autoSpaceDE w:val="0"/>
        <w:autoSpaceDN w:val="0"/>
        <w:adjustRightInd w:val="0"/>
        <w:spacing w:after="0" w:line="240" w:lineRule="auto"/>
        <w:rPr>
          <w:rFonts w:ascii="Calibri Light" w:hAnsi="Calibri Light" w:cs="Calibri Light"/>
          <w:color w:val="262626" w:themeColor="text1" w:themeTint="D9"/>
          <w:sz w:val="20"/>
          <w:szCs w:val="20"/>
        </w:rPr>
      </w:pPr>
    </w:p>
    <w:p w14:paraId="076E2ADE" w14:textId="43A992E0" w:rsidR="00CB2B99" w:rsidRPr="006220BD" w:rsidRDefault="00CB2B99" w:rsidP="00CC124D">
      <w:pPr>
        <w:autoSpaceDE w:val="0"/>
        <w:autoSpaceDN w:val="0"/>
        <w:adjustRightInd w:val="0"/>
        <w:spacing w:after="0" w:line="240" w:lineRule="auto"/>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Powyższe wymagania</w:t>
      </w:r>
      <w:r w:rsidR="00102D1F" w:rsidRPr="006220BD">
        <w:rPr>
          <w:rFonts w:ascii="Calibri Light" w:hAnsi="Calibri Light" w:cs="Calibri Light"/>
          <w:color w:val="262626" w:themeColor="text1" w:themeTint="D9"/>
          <w:sz w:val="20"/>
          <w:szCs w:val="20"/>
        </w:rPr>
        <w:t xml:space="preserve"> mogą</w:t>
      </w:r>
      <w:r w:rsidRPr="006220BD">
        <w:rPr>
          <w:rFonts w:ascii="Calibri Light" w:hAnsi="Calibri Light" w:cs="Calibri Light"/>
          <w:color w:val="262626" w:themeColor="text1" w:themeTint="D9"/>
          <w:sz w:val="20"/>
          <w:szCs w:val="20"/>
        </w:rPr>
        <w:t xml:space="preserve"> określa</w:t>
      </w:r>
      <w:r w:rsidR="00102D1F" w:rsidRPr="006220BD">
        <w:rPr>
          <w:rFonts w:ascii="Calibri Light" w:hAnsi="Calibri Light" w:cs="Calibri Light"/>
          <w:color w:val="262626" w:themeColor="text1" w:themeTint="D9"/>
          <w:sz w:val="20"/>
          <w:szCs w:val="20"/>
        </w:rPr>
        <w:t xml:space="preserve">ć </w:t>
      </w:r>
      <w:r w:rsidRPr="006220BD">
        <w:rPr>
          <w:rFonts w:ascii="Calibri Light" w:hAnsi="Calibri Light" w:cs="Calibri Light"/>
          <w:color w:val="262626" w:themeColor="text1" w:themeTint="D9"/>
          <w:sz w:val="20"/>
          <w:szCs w:val="20"/>
        </w:rPr>
        <w:t xml:space="preserve">w szczególności: </w:t>
      </w:r>
    </w:p>
    <w:p w14:paraId="286F32B5" w14:textId="77777777" w:rsidR="00CB2B99" w:rsidRPr="006220BD" w:rsidRDefault="00CB2B99" w:rsidP="00CC124D">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 xml:space="preserve">a) sposób dokumentowania zatrudnienia osób, o których mowa w art. 95 ust. 1 ustawy Pzp, </w:t>
      </w:r>
    </w:p>
    <w:p w14:paraId="4CF91C1A" w14:textId="77777777" w:rsidR="00CB2B99" w:rsidRPr="006220BD" w:rsidRDefault="00CB2B99" w:rsidP="00CC124D">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 xml:space="preserve">b) uprawnienia Zamawiającego w zakresie kontroli spełniania przez Wykonawcę wymagań, o których mowa w art. 95 ust. 1 ustawy Pzp, oraz sankcje z tytułu niespełnienia tych wymagań, </w:t>
      </w:r>
    </w:p>
    <w:p w14:paraId="0BB7DCD4" w14:textId="6E2B5878" w:rsidR="00CB2B99" w:rsidRPr="006220BD" w:rsidRDefault="00CB2B99" w:rsidP="00CC124D">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 xml:space="preserve">c) rodzaj czynności niezbędnych do realizacji zamówienia, których dotyczą wymagania zatrudnienia na podstawie umowy o pracę przez Wykonawcę lub podwykonawcę osób wykonujących czynności w trakcie realizacji zamówienia. </w:t>
      </w:r>
    </w:p>
    <w:p w14:paraId="279F5A27" w14:textId="77777777" w:rsidR="00CB2B99" w:rsidRDefault="00CB2B99" w:rsidP="00CC124D">
      <w:pPr>
        <w:spacing w:after="0" w:line="240" w:lineRule="auto"/>
        <w:rPr>
          <w:rFonts w:ascii="Calibri Light" w:hAnsi="Calibri Light"/>
          <w:sz w:val="20"/>
          <w:szCs w:val="20"/>
        </w:rPr>
      </w:pPr>
    </w:p>
    <w:p w14:paraId="26EFF2A5"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4. </w:t>
      </w:r>
      <w:r w:rsidR="006D3D6A" w:rsidRPr="00FB1441">
        <w:rPr>
          <w:rFonts w:ascii="Calibri Light" w:hAnsi="Calibri Light"/>
          <w:b/>
          <w:bCs/>
          <w:sz w:val="20"/>
          <w:szCs w:val="20"/>
        </w:rPr>
        <w:t>WYMAGANIA W ZAKRESIE ZATRUDNIENIA OSÓB, O KTÓRYCH MOWA W ART. 96 UST. 2 PKT 2 USTAWY PZP.</w:t>
      </w:r>
    </w:p>
    <w:p w14:paraId="5E3C7490" w14:textId="77777777" w:rsidR="00203509" w:rsidRPr="000E5807" w:rsidRDefault="00203509" w:rsidP="00CC124D">
      <w:pPr>
        <w:spacing w:after="0" w:line="240" w:lineRule="auto"/>
        <w:rPr>
          <w:rFonts w:ascii="Calibri Light" w:hAnsi="Calibri Light"/>
          <w:sz w:val="20"/>
          <w:szCs w:val="20"/>
        </w:rPr>
      </w:pPr>
    </w:p>
    <w:p w14:paraId="5050A33C" w14:textId="14CB8AC5" w:rsidR="006D3D6A" w:rsidRDefault="006D3D6A" w:rsidP="00CC124D">
      <w:pPr>
        <w:spacing w:after="0" w:line="240" w:lineRule="auto"/>
        <w:rPr>
          <w:rFonts w:ascii="Calibri Light" w:hAnsi="Calibri Light"/>
          <w:sz w:val="20"/>
          <w:szCs w:val="20"/>
        </w:rPr>
      </w:pPr>
      <w:r w:rsidRPr="000E5807">
        <w:rPr>
          <w:rFonts w:ascii="Calibri Light" w:hAnsi="Calibri Light"/>
          <w:sz w:val="20"/>
          <w:szCs w:val="20"/>
        </w:rPr>
        <w:t xml:space="preserve">Zamawiający nie wskazuje wymagań związanych z realizacją zamówienia, o których mowa w art. 96 ust 1. ustawy Pzp. </w:t>
      </w:r>
    </w:p>
    <w:p w14:paraId="65CD6790" w14:textId="77777777" w:rsidR="004F0564" w:rsidRPr="000E5807" w:rsidRDefault="004F0564" w:rsidP="00CC124D">
      <w:pPr>
        <w:spacing w:after="0" w:line="240" w:lineRule="auto"/>
        <w:rPr>
          <w:rFonts w:ascii="Calibri Light" w:hAnsi="Calibri Light"/>
          <w:sz w:val="20"/>
          <w:szCs w:val="20"/>
        </w:rPr>
      </w:pPr>
    </w:p>
    <w:p w14:paraId="140AFC98"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5. </w:t>
      </w:r>
      <w:r w:rsidR="006D3D6A" w:rsidRPr="00FB1441">
        <w:rPr>
          <w:rFonts w:ascii="Calibri Light" w:hAnsi="Calibri Light"/>
          <w:b/>
          <w:bCs/>
          <w:sz w:val="20"/>
          <w:szCs w:val="20"/>
        </w:rPr>
        <w:t>INFORMACJA O PRZEDMIOTOWYCH ŚRODKACH DOWODOWYCH.</w:t>
      </w:r>
    </w:p>
    <w:p w14:paraId="048921AC" w14:textId="77777777" w:rsidR="00203509" w:rsidRPr="000E5807" w:rsidRDefault="00203509" w:rsidP="00CC124D">
      <w:pPr>
        <w:spacing w:after="0" w:line="240" w:lineRule="auto"/>
        <w:rPr>
          <w:rFonts w:ascii="Calibri Light" w:hAnsi="Calibri Light"/>
          <w:color w:val="C00000"/>
          <w:sz w:val="20"/>
          <w:szCs w:val="20"/>
        </w:rPr>
      </w:pPr>
    </w:p>
    <w:p w14:paraId="1BDD7DC8" w14:textId="34BA815C" w:rsidR="00D628FA" w:rsidRPr="00B5056B" w:rsidRDefault="00D628FA" w:rsidP="00CC124D">
      <w:pPr>
        <w:spacing w:after="0" w:line="240" w:lineRule="auto"/>
        <w:rPr>
          <w:rFonts w:ascii="Calibri Light" w:hAnsi="Calibri Light"/>
          <w:color w:val="262626" w:themeColor="text1" w:themeTint="D9"/>
          <w:sz w:val="20"/>
          <w:szCs w:val="20"/>
        </w:rPr>
      </w:pPr>
      <w:r w:rsidRPr="00B5056B">
        <w:rPr>
          <w:rFonts w:ascii="Calibri Light" w:hAnsi="Calibri Light"/>
          <w:color w:val="262626" w:themeColor="text1" w:themeTint="D9"/>
          <w:sz w:val="20"/>
          <w:szCs w:val="20"/>
        </w:rPr>
        <w:t xml:space="preserve">Zamawiający nie </w:t>
      </w:r>
      <w:r w:rsidR="00203509" w:rsidRPr="00B5056B">
        <w:rPr>
          <w:rFonts w:ascii="Calibri Light" w:hAnsi="Calibri Light"/>
          <w:color w:val="262626" w:themeColor="text1" w:themeTint="D9"/>
          <w:sz w:val="20"/>
          <w:szCs w:val="20"/>
        </w:rPr>
        <w:t xml:space="preserve">wymaga </w:t>
      </w:r>
      <w:r w:rsidR="0028014F" w:rsidRPr="00B5056B">
        <w:rPr>
          <w:rFonts w:ascii="Calibri Light" w:hAnsi="Calibri Light"/>
          <w:color w:val="262626" w:themeColor="text1" w:themeTint="D9"/>
          <w:sz w:val="20"/>
          <w:szCs w:val="20"/>
        </w:rPr>
        <w:t xml:space="preserve">złożenia wraz z ofertą </w:t>
      </w:r>
      <w:r w:rsidR="00FB1441" w:rsidRPr="00B5056B">
        <w:rPr>
          <w:rFonts w:ascii="Calibri Light" w:hAnsi="Calibri Light"/>
          <w:color w:val="262626" w:themeColor="text1" w:themeTint="D9"/>
          <w:sz w:val="20"/>
          <w:szCs w:val="20"/>
        </w:rPr>
        <w:t>przedmiotowych</w:t>
      </w:r>
      <w:r w:rsidRPr="00B5056B">
        <w:rPr>
          <w:rFonts w:ascii="Calibri Light" w:hAnsi="Calibri Light"/>
          <w:color w:val="262626" w:themeColor="text1" w:themeTint="D9"/>
          <w:sz w:val="20"/>
          <w:szCs w:val="20"/>
        </w:rPr>
        <w:t xml:space="preserve"> środków dowodowych.</w:t>
      </w:r>
    </w:p>
    <w:p w14:paraId="40B38026" w14:textId="77777777" w:rsidR="00102D1F" w:rsidRPr="000E5807" w:rsidRDefault="00102D1F" w:rsidP="00CC124D">
      <w:pPr>
        <w:spacing w:after="0" w:line="240" w:lineRule="auto"/>
        <w:rPr>
          <w:rFonts w:ascii="Calibri Light" w:hAnsi="Calibri Light"/>
          <w:sz w:val="20"/>
          <w:szCs w:val="20"/>
        </w:rPr>
      </w:pPr>
    </w:p>
    <w:p w14:paraId="7A1C3612" w14:textId="77777777" w:rsidR="006D3D6A" w:rsidRPr="00FB1441"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6. </w:t>
      </w:r>
      <w:r w:rsidR="006D3D6A" w:rsidRPr="00FB1441">
        <w:rPr>
          <w:rFonts w:ascii="Calibri Light" w:hAnsi="Calibri Light"/>
          <w:b/>
          <w:bCs/>
          <w:sz w:val="20"/>
          <w:szCs w:val="20"/>
        </w:rPr>
        <w:t>TERMIN WYKONANIA ZAMÓWIENIA.</w:t>
      </w:r>
    </w:p>
    <w:p w14:paraId="275340DC" w14:textId="77777777" w:rsidR="00203509" w:rsidRPr="000E5807" w:rsidRDefault="00203509" w:rsidP="00CC124D">
      <w:pPr>
        <w:spacing w:after="0" w:line="240" w:lineRule="auto"/>
        <w:rPr>
          <w:rFonts w:ascii="Calibri Light" w:hAnsi="Calibri Light"/>
          <w:sz w:val="20"/>
          <w:szCs w:val="20"/>
        </w:rPr>
      </w:pPr>
    </w:p>
    <w:p w14:paraId="3FEBF630" w14:textId="77777777" w:rsidR="0028014F" w:rsidRDefault="006D3D6A" w:rsidP="0028014F">
      <w:pPr>
        <w:spacing w:after="0" w:line="240" w:lineRule="auto"/>
        <w:rPr>
          <w:rFonts w:ascii="Calibri Light" w:hAnsi="Calibri Light"/>
          <w:b/>
          <w:bCs/>
          <w:sz w:val="20"/>
          <w:szCs w:val="20"/>
        </w:rPr>
      </w:pPr>
      <w:r w:rsidRPr="000E5807">
        <w:rPr>
          <w:rFonts w:ascii="Calibri Light" w:hAnsi="Calibri Light"/>
          <w:b/>
          <w:bCs/>
          <w:sz w:val="20"/>
          <w:szCs w:val="20"/>
        </w:rPr>
        <w:t xml:space="preserve">Termin realizacji zamówienia </w:t>
      </w:r>
      <w:r w:rsidR="0028014F">
        <w:rPr>
          <w:rFonts w:ascii="Calibri Light" w:hAnsi="Calibri Light"/>
          <w:b/>
          <w:bCs/>
          <w:sz w:val="20"/>
          <w:szCs w:val="20"/>
        </w:rPr>
        <w:t>:</w:t>
      </w:r>
    </w:p>
    <w:p w14:paraId="7DAC3CB4" w14:textId="19263B23" w:rsidR="004747C6" w:rsidRPr="004747C6" w:rsidRDefault="004747C6" w:rsidP="004747C6">
      <w:pPr>
        <w:spacing w:line="100" w:lineRule="atLeast"/>
        <w:jc w:val="both"/>
        <w:rPr>
          <w:rFonts w:asciiTheme="majorHAnsi" w:hAnsiTheme="majorHAnsi" w:cstheme="majorHAnsi"/>
          <w:b/>
          <w:color w:val="262626" w:themeColor="text1" w:themeTint="D9"/>
          <w:sz w:val="20"/>
          <w:szCs w:val="20"/>
        </w:rPr>
      </w:pPr>
      <w:bookmarkStart w:id="4" w:name="_Hlk65576093"/>
      <w:r w:rsidRPr="004747C6">
        <w:rPr>
          <w:rFonts w:asciiTheme="majorHAnsi" w:hAnsiTheme="majorHAnsi" w:cstheme="majorHAnsi"/>
          <w:color w:val="262626" w:themeColor="text1" w:themeTint="D9"/>
          <w:sz w:val="20"/>
          <w:szCs w:val="20"/>
        </w:rPr>
        <w:t xml:space="preserve">Wykonanie usługi nastąpi w okresie  – od uruchomienie systemu najpóźniej </w:t>
      </w:r>
      <w:r w:rsidR="00C25E59">
        <w:rPr>
          <w:rFonts w:asciiTheme="majorHAnsi" w:hAnsiTheme="majorHAnsi" w:cstheme="majorHAnsi"/>
          <w:color w:val="262626" w:themeColor="text1" w:themeTint="D9"/>
          <w:sz w:val="20"/>
          <w:szCs w:val="20"/>
        </w:rPr>
        <w:t>4 tygodnie</w:t>
      </w:r>
      <w:r w:rsidRPr="004747C6">
        <w:rPr>
          <w:rFonts w:asciiTheme="majorHAnsi" w:hAnsiTheme="majorHAnsi" w:cstheme="majorHAnsi"/>
          <w:color w:val="262626" w:themeColor="text1" w:themeTint="D9"/>
          <w:sz w:val="20"/>
          <w:szCs w:val="20"/>
        </w:rPr>
        <w:t xml:space="preserve"> od dnia podpisania umowy do 15 października 2021 r. </w:t>
      </w:r>
    </w:p>
    <w:bookmarkEnd w:id="4"/>
    <w:p w14:paraId="3B160910" w14:textId="2AC8633E" w:rsidR="00F83A56" w:rsidRPr="00F83A56" w:rsidRDefault="00070EB1" w:rsidP="00F83A56">
      <w:pPr>
        <w:ind w:left="426"/>
        <w:jc w:val="both"/>
        <w:rPr>
          <w:rFonts w:asciiTheme="majorHAnsi" w:hAnsiTheme="majorHAnsi" w:cstheme="majorHAnsi"/>
          <w:i/>
          <w:iCs/>
          <w:color w:val="262626" w:themeColor="text1" w:themeTint="D9"/>
          <w:sz w:val="20"/>
          <w:szCs w:val="20"/>
        </w:rPr>
      </w:pPr>
      <w:r w:rsidRPr="00F83A56">
        <w:rPr>
          <w:rFonts w:asciiTheme="majorHAnsi" w:hAnsiTheme="majorHAnsi" w:cstheme="majorHAnsi"/>
          <w:i/>
          <w:iCs/>
          <w:color w:val="262626" w:themeColor="text1" w:themeTint="D9"/>
          <w:sz w:val="20"/>
          <w:szCs w:val="20"/>
        </w:rPr>
        <w:t xml:space="preserve">Termin realizacji zamówienia określony datą jest uzasadniony ze względu na </w:t>
      </w:r>
      <w:r w:rsidR="00F83A56" w:rsidRPr="00F83A56">
        <w:rPr>
          <w:rFonts w:asciiTheme="majorHAnsi" w:hAnsiTheme="majorHAnsi" w:cstheme="majorHAnsi"/>
          <w:i/>
          <w:iCs/>
          <w:color w:val="262626" w:themeColor="text1" w:themeTint="D9"/>
          <w:sz w:val="20"/>
          <w:szCs w:val="20"/>
        </w:rPr>
        <w:t>zakończenie sezonu rowerowego, zmianą warunków atmosferycznych, co wpływa na zmniejszenie zainteresowania użytkowników  tą forma transportu.</w:t>
      </w:r>
    </w:p>
    <w:p w14:paraId="239E541A" w14:textId="77777777" w:rsidR="006220BD" w:rsidRPr="000E5807" w:rsidRDefault="006220BD" w:rsidP="00CC124D">
      <w:pPr>
        <w:spacing w:after="0" w:line="240" w:lineRule="auto"/>
        <w:rPr>
          <w:rFonts w:ascii="Calibri Light" w:hAnsi="Calibri Light"/>
          <w:color w:val="C00000"/>
          <w:sz w:val="20"/>
          <w:szCs w:val="20"/>
        </w:rPr>
      </w:pPr>
    </w:p>
    <w:p w14:paraId="68C9FB72" w14:textId="77777777" w:rsidR="006D3D6A" w:rsidRPr="00185ACB"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185ACB">
        <w:rPr>
          <w:rFonts w:ascii="Calibri Light" w:hAnsi="Calibri Light" w:cs="Calibri Light"/>
          <w:b/>
          <w:bCs/>
          <w:sz w:val="20"/>
          <w:szCs w:val="20"/>
        </w:rPr>
        <w:t xml:space="preserve">7. </w:t>
      </w:r>
      <w:r w:rsidR="006D3D6A" w:rsidRPr="00185ACB">
        <w:rPr>
          <w:rFonts w:ascii="Calibri Light" w:hAnsi="Calibri Light" w:cs="Calibri Light"/>
          <w:b/>
          <w:bCs/>
          <w:sz w:val="20"/>
          <w:szCs w:val="20"/>
        </w:rPr>
        <w:t>INFORMACJA O WARUNKACH UDZIAŁU W POSTĘPOWANIU O UDZIELENIE ZAMÓWIENIA.</w:t>
      </w:r>
    </w:p>
    <w:p w14:paraId="27C03BB4" w14:textId="77777777" w:rsidR="000E47C6" w:rsidRPr="0066438F" w:rsidRDefault="000E47C6" w:rsidP="00CC124D">
      <w:pPr>
        <w:spacing w:after="0" w:line="240" w:lineRule="auto"/>
        <w:rPr>
          <w:rFonts w:ascii="Calibri Light" w:hAnsi="Calibri Light" w:cs="Calibri Light"/>
          <w:sz w:val="20"/>
          <w:szCs w:val="20"/>
        </w:rPr>
      </w:pPr>
    </w:p>
    <w:p w14:paraId="14BF2277" w14:textId="77777777" w:rsidR="008579C0" w:rsidRPr="0066438F" w:rsidRDefault="008579C0" w:rsidP="00CC124D">
      <w:pPr>
        <w:spacing w:after="0" w:line="240" w:lineRule="auto"/>
        <w:rPr>
          <w:rFonts w:ascii="Calibri Light" w:hAnsi="Calibri Light" w:cs="Calibri Light"/>
          <w:sz w:val="20"/>
          <w:szCs w:val="20"/>
        </w:rPr>
      </w:pPr>
      <w:r w:rsidRPr="0066438F">
        <w:rPr>
          <w:rFonts w:ascii="Calibri Light" w:hAnsi="Calibri Light" w:cs="Calibri Light"/>
          <w:sz w:val="20"/>
          <w:szCs w:val="20"/>
        </w:rPr>
        <w:t xml:space="preserve">7.1/ Na podstawie art. 112 </w:t>
      </w:r>
      <w:r>
        <w:rPr>
          <w:rFonts w:ascii="Calibri Light" w:hAnsi="Calibri Light" w:cs="Calibri Light"/>
          <w:sz w:val="20"/>
          <w:szCs w:val="20"/>
        </w:rPr>
        <w:t xml:space="preserve">ust. 2 </w:t>
      </w:r>
      <w:r w:rsidRPr="0066438F">
        <w:rPr>
          <w:rFonts w:ascii="Calibri Light" w:hAnsi="Calibri Light" w:cs="Calibri Light"/>
          <w:sz w:val="20"/>
          <w:szCs w:val="20"/>
        </w:rPr>
        <w:t>ustawy Pzp, zamawiający określa warunki udziału w postępowaniu dotyczące:</w:t>
      </w:r>
    </w:p>
    <w:p w14:paraId="0399D9F2" w14:textId="77777777" w:rsidR="008579C0" w:rsidRPr="0066438F" w:rsidRDefault="008579C0" w:rsidP="0028014F">
      <w:pPr>
        <w:spacing w:after="0" w:line="240" w:lineRule="auto"/>
        <w:rPr>
          <w:rFonts w:ascii="Calibri Light" w:hAnsi="Calibri Light" w:cs="Calibri Light"/>
          <w:sz w:val="20"/>
          <w:szCs w:val="20"/>
        </w:rPr>
      </w:pPr>
    </w:p>
    <w:p w14:paraId="404ABA8F" w14:textId="77777777" w:rsidR="008579C0" w:rsidRPr="008579C0" w:rsidRDefault="008579C0" w:rsidP="0028014F">
      <w:pPr>
        <w:spacing w:after="0" w:line="240" w:lineRule="auto"/>
        <w:rPr>
          <w:rFonts w:ascii="Calibri Light" w:hAnsi="Calibri Light" w:cs="Calibri Light"/>
          <w:sz w:val="20"/>
          <w:szCs w:val="20"/>
        </w:rPr>
      </w:pPr>
      <w:r w:rsidRPr="008579C0">
        <w:rPr>
          <w:rFonts w:ascii="Calibri Light" w:hAnsi="Calibri Light" w:cs="Calibri Light"/>
          <w:sz w:val="20"/>
          <w:szCs w:val="20"/>
        </w:rPr>
        <w:t>1) Zdolność do występowania w obrocie w gospodarczym.</w:t>
      </w:r>
    </w:p>
    <w:p w14:paraId="0DE3C8C8" w14:textId="77777777" w:rsidR="008579C0" w:rsidRPr="008579C0" w:rsidRDefault="008579C0" w:rsidP="0028014F">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769A6969" w14:textId="77777777" w:rsidR="008579C0" w:rsidRPr="008579C0" w:rsidRDefault="008579C0" w:rsidP="0028014F">
      <w:pPr>
        <w:spacing w:after="0" w:line="240" w:lineRule="auto"/>
        <w:rPr>
          <w:rFonts w:ascii="Calibri Light" w:hAnsi="Calibri Light" w:cs="Calibri Light"/>
          <w:sz w:val="20"/>
          <w:szCs w:val="20"/>
        </w:rPr>
      </w:pPr>
    </w:p>
    <w:p w14:paraId="1CCAC94C" w14:textId="77777777" w:rsidR="008579C0" w:rsidRPr="008579C0" w:rsidRDefault="008579C0" w:rsidP="0028014F">
      <w:pPr>
        <w:spacing w:after="0" w:line="240" w:lineRule="auto"/>
        <w:rPr>
          <w:rFonts w:ascii="Calibri Light" w:hAnsi="Calibri Light" w:cs="Calibri Light"/>
          <w:sz w:val="20"/>
          <w:szCs w:val="20"/>
        </w:rPr>
      </w:pPr>
      <w:r w:rsidRPr="008579C0">
        <w:rPr>
          <w:rFonts w:ascii="Calibri Light" w:hAnsi="Calibri Light" w:cs="Calibri Light"/>
          <w:sz w:val="20"/>
          <w:szCs w:val="20"/>
        </w:rPr>
        <w:t>2) Uprawnień do prowadzenia określonej działalności gospodarczej lub zawodowej, o ile wynika to z odrębnych przepisów:</w:t>
      </w:r>
    </w:p>
    <w:p w14:paraId="60295A51" w14:textId="77777777" w:rsidR="004A35C0" w:rsidRPr="008579C0" w:rsidRDefault="004A35C0" w:rsidP="004A35C0">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51A02997" w14:textId="77777777" w:rsidR="008579C0" w:rsidRPr="008579C0" w:rsidRDefault="008579C0" w:rsidP="0028014F">
      <w:pPr>
        <w:spacing w:after="0" w:line="240" w:lineRule="auto"/>
        <w:rPr>
          <w:rFonts w:ascii="Calibri Light" w:hAnsi="Calibri Light" w:cs="Calibri Light"/>
          <w:sz w:val="20"/>
          <w:szCs w:val="20"/>
        </w:rPr>
      </w:pPr>
    </w:p>
    <w:p w14:paraId="08686D09" w14:textId="77777777" w:rsidR="008579C0" w:rsidRPr="004A35C0" w:rsidRDefault="008579C0" w:rsidP="0028014F">
      <w:pPr>
        <w:spacing w:after="0" w:line="240" w:lineRule="auto"/>
        <w:rPr>
          <w:rFonts w:ascii="Calibri Light" w:hAnsi="Calibri Light" w:cs="Calibri Light"/>
          <w:sz w:val="20"/>
          <w:szCs w:val="20"/>
        </w:rPr>
      </w:pPr>
      <w:r w:rsidRPr="004A35C0">
        <w:rPr>
          <w:rFonts w:ascii="Calibri Light" w:hAnsi="Calibri Light" w:cs="Calibri Light"/>
          <w:sz w:val="20"/>
          <w:szCs w:val="20"/>
        </w:rPr>
        <w:t>3) Sytuacji ekonomicznej lub finansowej:</w:t>
      </w:r>
    </w:p>
    <w:p w14:paraId="57B3A916" w14:textId="77777777" w:rsidR="004A35C0" w:rsidRPr="008579C0" w:rsidRDefault="004A35C0" w:rsidP="004A35C0">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6059CA23" w14:textId="77777777" w:rsidR="0028014F" w:rsidRDefault="0028014F" w:rsidP="0028014F">
      <w:pPr>
        <w:spacing w:after="0" w:line="240" w:lineRule="auto"/>
        <w:rPr>
          <w:rFonts w:ascii="Calibri Light" w:hAnsi="Calibri Light" w:cs="Calibri Light"/>
          <w:b/>
          <w:bCs/>
          <w:sz w:val="20"/>
          <w:szCs w:val="20"/>
        </w:rPr>
      </w:pPr>
    </w:p>
    <w:p w14:paraId="6FAC9C1F" w14:textId="77777777" w:rsidR="008579C0" w:rsidRPr="0066438F" w:rsidRDefault="008579C0" w:rsidP="0028014F">
      <w:pPr>
        <w:spacing w:after="0" w:line="240" w:lineRule="auto"/>
        <w:rPr>
          <w:rFonts w:ascii="Calibri Light" w:hAnsi="Calibri Light" w:cs="Calibri Light"/>
          <w:b/>
          <w:bCs/>
          <w:sz w:val="20"/>
          <w:szCs w:val="20"/>
        </w:rPr>
      </w:pPr>
      <w:r w:rsidRPr="0066438F">
        <w:rPr>
          <w:rFonts w:ascii="Calibri Light" w:hAnsi="Calibri Light" w:cs="Calibri Light"/>
          <w:b/>
          <w:bCs/>
          <w:sz w:val="20"/>
          <w:szCs w:val="20"/>
        </w:rPr>
        <w:t>4) Zdolności technicznej lub zawodowej:</w:t>
      </w:r>
    </w:p>
    <w:p w14:paraId="4BEE3152" w14:textId="77777777" w:rsidR="008579C0" w:rsidRPr="008579C0" w:rsidRDefault="008579C0" w:rsidP="0028014F">
      <w:pPr>
        <w:autoSpaceDE w:val="0"/>
        <w:autoSpaceDN w:val="0"/>
        <w:adjustRightInd w:val="0"/>
        <w:spacing w:after="0" w:line="240" w:lineRule="auto"/>
        <w:rPr>
          <w:rFonts w:ascii="Calibri Light" w:hAnsi="Calibri Light"/>
          <w:sz w:val="20"/>
          <w:szCs w:val="20"/>
        </w:rPr>
      </w:pPr>
      <w:r w:rsidRPr="008579C0">
        <w:rPr>
          <w:rFonts w:ascii="Calibri Light" w:hAnsi="Calibri Light"/>
          <w:sz w:val="20"/>
          <w:szCs w:val="20"/>
        </w:rPr>
        <w:t xml:space="preserve">Wykonawca spełni ten warunek udziału w postępowaniu, jeżeli wykaże, że </w:t>
      </w:r>
    </w:p>
    <w:p w14:paraId="0BE6EB89" w14:textId="77777777" w:rsidR="008579C0" w:rsidRPr="008579C0" w:rsidRDefault="008579C0" w:rsidP="0028014F">
      <w:pPr>
        <w:autoSpaceDE w:val="0"/>
        <w:autoSpaceDN w:val="0"/>
        <w:adjustRightInd w:val="0"/>
        <w:spacing w:after="0" w:line="240" w:lineRule="auto"/>
        <w:rPr>
          <w:rFonts w:ascii="Calibri Light" w:hAnsi="Calibri Light"/>
          <w:sz w:val="20"/>
          <w:szCs w:val="20"/>
        </w:rPr>
      </w:pPr>
    </w:p>
    <w:p w14:paraId="5075BA0B" w14:textId="55C9EE97" w:rsidR="004A35C0" w:rsidRPr="004A35C0" w:rsidRDefault="008579C0" w:rsidP="00B5056B">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4A35C0">
        <w:rPr>
          <w:rFonts w:ascii="Calibri Light" w:hAnsi="Calibri Light"/>
          <w:color w:val="262626" w:themeColor="text1" w:themeTint="D9"/>
          <w:sz w:val="20"/>
          <w:szCs w:val="20"/>
        </w:rPr>
        <w:t xml:space="preserve">4.1/ </w:t>
      </w:r>
      <w:r w:rsidR="004A35C0" w:rsidRPr="004A35C0">
        <w:rPr>
          <w:rFonts w:ascii="Calibri Light" w:eastAsia="TimesNewRoman" w:hAnsi="Calibri Light" w:cs="TimesNewRoman"/>
          <w:color w:val="262626" w:themeColor="text1" w:themeTint="D9"/>
          <w:sz w:val="20"/>
          <w:szCs w:val="20"/>
        </w:rPr>
        <w:t>wykonał usługi, w okresie ostatnich 3 lat, a jeżeli okres prowadzenia działalności jest krótszy – w tym okresie, wraz</w:t>
      </w:r>
    </w:p>
    <w:p w14:paraId="16AF99C9" w14:textId="203862B7" w:rsidR="004A35C0" w:rsidRPr="004A35C0" w:rsidRDefault="004A35C0" w:rsidP="00B5056B">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4A35C0">
        <w:rPr>
          <w:rFonts w:ascii="Calibri Light" w:eastAsia="TimesNewRoman" w:hAnsi="Calibri Light" w:cs="TimesNewRoman"/>
          <w:color w:val="262626" w:themeColor="text1" w:themeTint="D9"/>
          <w:sz w:val="20"/>
          <w:szCs w:val="20"/>
        </w:rPr>
        <w:t xml:space="preserve">z podaniem ich wartości, przedmiotu, dat wykonania i podmiotów, na rzecz których usługi zostały wykonane, oraz załączeniem dowodów określających, czy te usługi zostały wykonane należycie, w </w:t>
      </w:r>
      <w:r w:rsidRPr="004A35C0">
        <w:rPr>
          <w:rFonts w:ascii="Calibri Light" w:hAnsi="Calibri Light" w:cs="Calibri Light"/>
          <w:color w:val="262626" w:themeColor="text1" w:themeTint="D9"/>
          <w:sz w:val="20"/>
          <w:szCs w:val="20"/>
        </w:rPr>
        <w:t>tym:</w:t>
      </w:r>
    </w:p>
    <w:p w14:paraId="73F85367" w14:textId="02E56938" w:rsidR="004A35C0" w:rsidRPr="004A35C0" w:rsidRDefault="004A35C0" w:rsidP="00B5056B">
      <w:pPr>
        <w:pStyle w:val="Default"/>
        <w:shd w:val="clear" w:color="auto" w:fill="F2F2F2" w:themeFill="background1" w:themeFillShade="F2"/>
        <w:spacing w:after="0" w:line="240" w:lineRule="auto"/>
        <w:ind w:left="426"/>
        <w:jc w:val="both"/>
        <w:rPr>
          <w:rFonts w:asciiTheme="majorHAnsi" w:hAnsiTheme="majorHAnsi" w:cstheme="majorHAnsi"/>
          <w:b/>
          <w:bCs/>
          <w:color w:val="262626" w:themeColor="text1" w:themeTint="D9"/>
          <w:sz w:val="20"/>
          <w:szCs w:val="20"/>
        </w:rPr>
      </w:pPr>
      <w:r w:rsidRPr="004A35C0">
        <w:rPr>
          <w:rFonts w:asciiTheme="majorHAnsi" w:hAnsiTheme="majorHAnsi" w:cstheme="majorHAnsi"/>
          <w:b/>
          <w:bCs/>
          <w:color w:val="262626" w:themeColor="text1" w:themeTint="D9"/>
          <w:sz w:val="20"/>
          <w:szCs w:val="20"/>
        </w:rPr>
        <w:t xml:space="preserve">- nie mniej niż 2 usługi </w:t>
      </w:r>
      <w:r w:rsidR="00A41D5C">
        <w:rPr>
          <w:rFonts w:asciiTheme="majorHAnsi" w:eastAsia="Calibri" w:hAnsiTheme="majorHAnsi" w:cstheme="majorHAnsi"/>
          <w:b/>
          <w:bCs/>
          <w:color w:val="262626" w:themeColor="text1" w:themeTint="D9"/>
          <w:sz w:val="20"/>
          <w:szCs w:val="20"/>
        </w:rPr>
        <w:t>polegające na</w:t>
      </w:r>
      <w:r w:rsidRPr="004A35C0">
        <w:rPr>
          <w:rFonts w:asciiTheme="majorHAnsi" w:eastAsia="Calibri" w:hAnsiTheme="majorHAnsi" w:cstheme="majorHAnsi"/>
          <w:b/>
          <w:bCs/>
          <w:color w:val="262626" w:themeColor="text1" w:themeTint="D9"/>
          <w:sz w:val="20"/>
          <w:szCs w:val="20"/>
        </w:rPr>
        <w:t xml:space="preserve"> </w:t>
      </w:r>
      <w:r w:rsidR="00A41D5C">
        <w:rPr>
          <w:rFonts w:asciiTheme="majorHAnsi" w:eastAsia="Calibri" w:hAnsiTheme="majorHAnsi" w:cstheme="majorHAnsi"/>
          <w:b/>
          <w:bCs/>
          <w:color w:val="262626" w:themeColor="text1" w:themeTint="D9"/>
          <w:sz w:val="20"/>
          <w:szCs w:val="20"/>
        </w:rPr>
        <w:t>u</w:t>
      </w:r>
      <w:r w:rsidRPr="004A35C0">
        <w:rPr>
          <w:rFonts w:asciiTheme="majorHAnsi" w:eastAsia="Calibri" w:hAnsiTheme="majorHAnsi" w:cstheme="majorHAnsi"/>
          <w:b/>
          <w:bCs/>
          <w:color w:val="262626" w:themeColor="text1" w:themeTint="D9"/>
          <w:sz w:val="20"/>
          <w:szCs w:val="20"/>
        </w:rPr>
        <w:t>ruchomieni</w:t>
      </w:r>
      <w:r w:rsidR="00A41D5C">
        <w:rPr>
          <w:rFonts w:asciiTheme="majorHAnsi" w:eastAsia="Calibri" w:hAnsiTheme="majorHAnsi" w:cstheme="majorHAnsi"/>
          <w:b/>
          <w:bCs/>
          <w:color w:val="262626" w:themeColor="text1" w:themeTint="D9"/>
          <w:sz w:val="20"/>
          <w:szCs w:val="20"/>
        </w:rPr>
        <w:t>u</w:t>
      </w:r>
      <w:r w:rsidRPr="004A35C0">
        <w:rPr>
          <w:rFonts w:asciiTheme="majorHAnsi" w:eastAsia="Calibri" w:hAnsiTheme="majorHAnsi" w:cstheme="majorHAnsi"/>
          <w:b/>
          <w:bCs/>
          <w:color w:val="262626" w:themeColor="text1" w:themeTint="D9"/>
          <w:sz w:val="20"/>
          <w:szCs w:val="20"/>
        </w:rPr>
        <w:t xml:space="preserve"> i obsłu</w:t>
      </w:r>
      <w:r w:rsidR="00A41D5C">
        <w:rPr>
          <w:rFonts w:asciiTheme="majorHAnsi" w:eastAsia="Calibri" w:hAnsiTheme="majorHAnsi" w:cstheme="majorHAnsi"/>
          <w:b/>
          <w:bCs/>
          <w:color w:val="262626" w:themeColor="text1" w:themeTint="D9"/>
          <w:sz w:val="20"/>
          <w:szCs w:val="20"/>
        </w:rPr>
        <w:t>dze</w:t>
      </w:r>
      <w:r w:rsidRPr="004A35C0">
        <w:rPr>
          <w:rFonts w:asciiTheme="majorHAnsi" w:eastAsia="Calibri" w:hAnsiTheme="majorHAnsi" w:cstheme="majorHAnsi"/>
          <w:b/>
          <w:bCs/>
          <w:color w:val="262626" w:themeColor="text1" w:themeTint="D9"/>
          <w:sz w:val="20"/>
          <w:szCs w:val="20"/>
        </w:rPr>
        <w:t xml:space="preserve"> systemu rowerów miejskich składającego się z minimum 10 stacji rowerowych wyposażonych w 1 terminal z panelem informacyjnym i sterującym każda, na każdej ze stacji 12 stojaków rowerowych i 8 rowerów.</w:t>
      </w:r>
    </w:p>
    <w:p w14:paraId="7D3319D3" w14:textId="77777777" w:rsidR="004A35C0" w:rsidRDefault="004A35C0" w:rsidP="004A35C0">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5885798B" w14:textId="77777777" w:rsidR="00F83A56" w:rsidRDefault="00F83A56" w:rsidP="00CC124D">
      <w:pPr>
        <w:autoSpaceDE w:val="0"/>
        <w:autoSpaceDN w:val="0"/>
        <w:adjustRightInd w:val="0"/>
        <w:spacing w:after="0" w:line="240" w:lineRule="auto"/>
        <w:jc w:val="both"/>
        <w:rPr>
          <w:rFonts w:ascii="Calibri Light" w:hAnsi="Calibri Light"/>
          <w:sz w:val="20"/>
          <w:szCs w:val="20"/>
          <w:u w:val="single"/>
        </w:rPr>
      </w:pPr>
    </w:p>
    <w:p w14:paraId="61587252" w14:textId="23C1AFE4" w:rsidR="00143FC3" w:rsidRPr="008579C0" w:rsidRDefault="008579C0" w:rsidP="00CC124D">
      <w:pPr>
        <w:autoSpaceDE w:val="0"/>
        <w:autoSpaceDN w:val="0"/>
        <w:adjustRightInd w:val="0"/>
        <w:spacing w:after="0" w:line="240" w:lineRule="auto"/>
        <w:jc w:val="both"/>
        <w:rPr>
          <w:rFonts w:ascii="Calibri Light" w:hAnsi="Calibri Light"/>
          <w:sz w:val="20"/>
          <w:szCs w:val="20"/>
        </w:rPr>
      </w:pPr>
      <w:r w:rsidRPr="00F83A56">
        <w:rPr>
          <w:rFonts w:ascii="Calibri Light" w:hAnsi="Calibri Light"/>
          <w:sz w:val="20"/>
          <w:szCs w:val="20"/>
          <w:u w:val="single"/>
        </w:rPr>
        <w:t xml:space="preserve">UWAGA </w:t>
      </w:r>
    </w:p>
    <w:p w14:paraId="35123D86" w14:textId="55C51CB4" w:rsidR="00143FC3" w:rsidRPr="008579C0" w:rsidRDefault="00143FC3" w:rsidP="00143FC3">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1) Za wykonanie </w:t>
      </w:r>
      <w:r>
        <w:rPr>
          <w:rFonts w:ascii="Calibri Light" w:hAnsi="Calibri Light"/>
          <w:sz w:val="20"/>
          <w:szCs w:val="20"/>
        </w:rPr>
        <w:t>usługi</w:t>
      </w:r>
      <w:r w:rsidRPr="008579C0">
        <w:rPr>
          <w:rFonts w:ascii="Calibri Light" w:hAnsi="Calibri Light"/>
          <w:sz w:val="20"/>
          <w:szCs w:val="20"/>
        </w:rPr>
        <w:t xml:space="preserve"> Zamawiający uzna doprowadzenie do wystawienia przez inwestora protokołu odbioru końcowego lub innego równoważnego dokumentu; </w:t>
      </w:r>
    </w:p>
    <w:p w14:paraId="094BA641" w14:textId="77777777" w:rsidR="00143FC3" w:rsidRDefault="00143FC3" w:rsidP="00CC124D">
      <w:pPr>
        <w:autoSpaceDE w:val="0"/>
        <w:autoSpaceDN w:val="0"/>
        <w:adjustRightInd w:val="0"/>
        <w:spacing w:after="0" w:line="240" w:lineRule="auto"/>
        <w:jc w:val="both"/>
        <w:rPr>
          <w:rFonts w:ascii="Calibri Light" w:hAnsi="Calibri Light"/>
          <w:sz w:val="20"/>
          <w:szCs w:val="20"/>
        </w:rPr>
      </w:pPr>
    </w:p>
    <w:p w14:paraId="50C045BB" w14:textId="23D845E6" w:rsidR="008579C0" w:rsidRPr="008579C0" w:rsidRDefault="00143FC3" w:rsidP="00CC124D">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008579C0" w:rsidRPr="008579C0">
        <w:rPr>
          <w:rFonts w:ascii="Calibri Light" w:hAnsi="Calibri Light"/>
          <w:sz w:val="20"/>
          <w:szCs w:val="20"/>
        </w:rPr>
        <w:t xml:space="preserve">)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p>
    <w:p w14:paraId="5D91DE48" w14:textId="47ADBD32" w:rsidR="008579C0" w:rsidRPr="008579C0" w:rsidRDefault="00143FC3" w:rsidP="00CC124D">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w:t>
      </w:r>
      <w:r w:rsidR="008579C0" w:rsidRPr="008579C0">
        <w:rPr>
          <w:rFonts w:ascii="Calibri Light" w:hAnsi="Calibri Light"/>
          <w:sz w:val="20"/>
          <w:szCs w:val="20"/>
        </w:rPr>
        <w:t xml:space="preserve">) Jeżeli zakres </w:t>
      </w:r>
      <w:r>
        <w:rPr>
          <w:rFonts w:ascii="Calibri Light" w:hAnsi="Calibri Light"/>
          <w:sz w:val="20"/>
          <w:szCs w:val="20"/>
        </w:rPr>
        <w:t>usług</w:t>
      </w:r>
      <w:r w:rsidR="008579C0" w:rsidRPr="008579C0">
        <w:rPr>
          <w:rFonts w:ascii="Calibri Light" w:hAnsi="Calibri Light"/>
          <w:sz w:val="20"/>
          <w:szCs w:val="20"/>
        </w:rPr>
        <w:t xml:space="preserve"> przedstawionych w dokumencie złożonym na potwierdzenie, że </w:t>
      </w:r>
      <w:r>
        <w:rPr>
          <w:rFonts w:ascii="Calibri Light" w:hAnsi="Calibri Light"/>
          <w:sz w:val="20"/>
          <w:szCs w:val="20"/>
        </w:rPr>
        <w:t>usługi</w:t>
      </w:r>
      <w:r w:rsidR="008579C0" w:rsidRPr="008579C0">
        <w:rPr>
          <w:rFonts w:ascii="Calibri Light" w:hAnsi="Calibri Light"/>
          <w:sz w:val="20"/>
          <w:szCs w:val="20"/>
        </w:rPr>
        <w:t xml:space="preserve"> zostały wykonane w sposób należyty prawidłowo ukończone, jest szerszy od powyżej określonego przez Zamawiającego należy w wykazie </w:t>
      </w:r>
      <w:r>
        <w:rPr>
          <w:rFonts w:ascii="Calibri Light" w:hAnsi="Calibri Light"/>
          <w:sz w:val="20"/>
          <w:szCs w:val="20"/>
        </w:rPr>
        <w:t xml:space="preserve">usług </w:t>
      </w:r>
      <w:r w:rsidR="008579C0" w:rsidRPr="008579C0">
        <w:rPr>
          <w:rFonts w:ascii="Calibri Light" w:hAnsi="Calibri Light"/>
          <w:sz w:val="20"/>
          <w:szCs w:val="20"/>
        </w:rPr>
        <w:t xml:space="preserve"> podać wartość </w:t>
      </w:r>
      <w:r>
        <w:rPr>
          <w:rFonts w:ascii="Calibri Light" w:hAnsi="Calibri Light"/>
          <w:sz w:val="20"/>
          <w:szCs w:val="20"/>
        </w:rPr>
        <w:t>usług</w:t>
      </w:r>
      <w:r w:rsidR="008579C0" w:rsidRPr="008579C0">
        <w:rPr>
          <w:rFonts w:ascii="Calibri Light" w:hAnsi="Calibri Light"/>
          <w:sz w:val="20"/>
          <w:szCs w:val="20"/>
        </w:rPr>
        <w:t xml:space="preserve"> potwierdzających spełnienie warunku udziału w postępowaniu. </w:t>
      </w:r>
    </w:p>
    <w:p w14:paraId="368A0608" w14:textId="77777777" w:rsidR="00143FC3" w:rsidRPr="008579C0" w:rsidRDefault="00143FC3" w:rsidP="00CC124D">
      <w:pPr>
        <w:autoSpaceDE w:val="0"/>
        <w:autoSpaceDN w:val="0"/>
        <w:adjustRightInd w:val="0"/>
        <w:spacing w:after="0" w:line="240" w:lineRule="auto"/>
        <w:jc w:val="both"/>
        <w:rPr>
          <w:rFonts w:ascii="Calibri Light" w:hAnsi="Calibri Light"/>
          <w:sz w:val="20"/>
          <w:szCs w:val="20"/>
        </w:rPr>
      </w:pPr>
    </w:p>
    <w:p w14:paraId="4448152E"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p>
    <w:p w14:paraId="60B7DD94"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CCEC191" w14:textId="77777777" w:rsidR="00F52928" w:rsidRPr="008579C0" w:rsidRDefault="00F52928" w:rsidP="00CC124D">
      <w:pPr>
        <w:autoSpaceDE w:val="0"/>
        <w:autoSpaceDN w:val="0"/>
        <w:adjustRightInd w:val="0"/>
        <w:spacing w:after="0" w:line="240" w:lineRule="auto"/>
        <w:jc w:val="both"/>
        <w:rPr>
          <w:rFonts w:ascii="Calibri Light" w:hAnsi="Calibri Light" w:cs="Cambria"/>
          <w:sz w:val="20"/>
          <w:szCs w:val="20"/>
        </w:rPr>
      </w:pPr>
    </w:p>
    <w:p w14:paraId="0729D047" w14:textId="482F45DF" w:rsidR="008579C0" w:rsidRPr="008579C0" w:rsidRDefault="00143FC3" w:rsidP="00CC124D">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 xml:space="preserve">6) </w:t>
      </w:r>
      <w:r w:rsidR="008579C0" w:rsidRPr="008579C0">
        <w:rPr>
          <w:rFonts w:ascii="Calibri Light" w:hAnsi="Calibri Light"/>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FEA8D80" w14:textId="77777777"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p>
    <w:p w14:paraId="74434742" w14:textId="58985ADF"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Default="008579C0" w:rsidP="00CC124D">
      <w:pPr>
        <w:autoSpaceDE w:val="0"/>
        <w:autoSpaceDN w:val="0"/>
        <w:adjustRightInd w:val="0"/>
        <w:spacing w:after="0" w:line="240" w:lineRule="auto"/>
        <w:ind w:left="284"/>
        <w:jc w:val="both"/>
        <w:rPr>
          <w:rFonts w:ascii="Calibri Light" w:hAnsi="Calibri Light"/>
          <w:sz w:val="20"/>
          <w:szCs w:val="20"/>
        </w:rPr>
      </w:pPr>
    </w:p>
    <w:p w14:paraId="38055405" w14:textId="5E42E34F" w:rsidR="008579C0" w:rsidRPr="00EA69FE" w:rsidRDefault="008579C0" w:rsidP="00CC124D">
      <w:pPr>
        <w:pStyle w:val="Default"/>
        <w:spacing w:after="0" w:line="240" w:lineRule="auto"/>
        <w:jc w:val="both"/>
        <w:rPr>
          <w:rFonts w:ascii="Calibri Light" w:eastAsia="Calibri" w:hAnsi="Calibri Light" w:cs="Calibri Light"/>
          <w:color w:val="262626"/>
          <w:lang w:eastAsia="pl-PL"/>
        </w:rPr>
      </w:pPr>
      <w:r w:rsidRPr="00EA69FE">
        <w:rPr>
          <w:rFonts w:ascii="Calibri Light" w:hAnsi="Calibri Light" w:cs="Calibri Light"/>
          <w:color w:val="262626"/>
          <w:sz w:val="20"/>
          <w:szCs w:val="20"/>
        </w:rPr>
        <w:t xml:space="preserve">7.3/ W przypadku wspólnego ubiegania się o zamówienie przez Wykonawców, </w:t>
      </w:r>
      <w:r w:rsidR="00494F8A" w:rsidRPr="00EA69FE">
        <w:rPr>
          <w:rFonts w:ascii="Calibri Light" w:hAnsi="Calibri Light" w:cs="Calibri Light"/>
          <w:b/>
          <w:bCs/>
          <w:color w:val="262626"/>
          <w:sz w:val="20"/>
          <w:szCs w:val="20"/>
        </w:rPr>
        <w:t>oświadczenie</w:t>
      </w:r>
      <w:r w:rsidR="00494F8A" w:rsidRPr="00EA69FE">
        <w:rPr>
          <w:rFonts w:ascii="Calibri Light" w:hAnsi="Calibri Light" w:cs="Calibri Light"/>
          <w:color w:val="262626"/>
          <w:sz w:val="20"/>
          <w:szCs w:val="20"/>
        </w:rPr>
        <w:t xml:space="preserve">, </w:t>
      </w:r>
      <w:r w:rsidR="00494F8A" w:rsidRPr="00EA69FE">
        <w:rPr>
          <w:rFonts w:ascii="Calibri Light" w:hAnsi="Calibri Light" w:cs="Calibri Light"/>
          <w:b/>
          <w:bCs/>
          <w:color w:val="262626"/>
          <w:sz w:val="20"/>
          <w:szCs w:val="20"/>
        </w:rPr>
        <w:t>o którym mowa w art. 125 ust. 1 Ustawy, którego wzór stanowi</w:t>
      </w:r>
      <w:r w:rsidR="00494F8A" w:rsidRPr="00EA69FE">
        <w:rPr>
          <w:rFonts w:ascii="Calibri Light" w:hAnsi="Calibri Light" w:cs="Calibri Light"/>
          <w:color w:val="262626"/>
          <w:sz w:val="20"/>
          <w:szCs w:val="20"/>
        </w:rPr>
        <w:t xml:space="preserve"> </w:t>
      </w:r>
      <w:r w:rsidR="00494F8A" w:rsidRPr="00EA69FE">
        <w:rPr>
          <w:rFonts w:ascii="Calibri Light" w:hAnsi="Calibri Light" w:cs="Calibri Light"/>
          <w:b/>
          <w:bCs/>
          <w:color w:val="262626"/>
          <w:sz w:val="20"/>
          <w:szCs w:val="20"/>
        </w:rPr>
        <w:t xml:space="preserve">załącznik nr </w:t>
      </w:r>
      <w:r w:rsidR="004D5F48">
        <w:rPr>
          <w:rFonts w:ascii="Calibri Light" w:hAnsi="Calibri Light" w:cs="Calibri Light"/>
          <w:b/>
          <w:bCs/>
          <w:color w:val="262626"/>
          <w:sz w:val="20"/>
          <w:szCs w:val="20"/>
        </w:rPr>
        <w:t>2</w:t>
      </w:r>
      <w:r w:rsidR="00494F8A" w:rsidRPr="00EA69FE">
        <w:rPr>
          <w:rFonts w:ascii="Calibri Light" w:hAnsi="Calibri Light" w:cs="Calibri Light"/>
          <w:b/>
          <w:bCs/>
          <w:color w:val="262626"/>
          <w:sz w:val="20"/>
          <w:szCs w:val="20"/>
        </w:rPr>
        <w:t xml:space="preserve"> do</w:t>
      </w:r>
      <w:r w:rsidR="00494F8A" w:rsidRPr="00EA69FE">
        <w:rPr>
          <w:rFonts w:ascii="Calibri Light" w:hAnsi="Calibri Light" w:cs="Calibri Light"/>
          <w:color w:val="262626"/>
          <w:sz w:val="20"/>
          <w:szCs w:val="20"/>
        </w:rPr>
        <w:t xml:space="preserve"> </w:t>
      </w:r>
      <w:r w:rsidR="00494F8A" w:rsidRPr="00EA69FE">
        <w:rPr>
          <w:rFonts w:ascii="Calibri Light" w:hAnsi="Calibri Light" w:cs="Calibri Light"/>
          <w:b/>
          <w:bCs/>
          <w:color w:val="262626"/>
          <w:sz w:val="20"/>
          <w:szCs w:val="20"/>
        </w:rPr>
        <w:t xml:space="preserve">SWZ </w:t>
      </w:r>
      <w:r w:rsidRPr="00EA69FE">
        <w:rPr>
          <w:rFonts w:ascii="Calibri Light" w:hAnsi="Calibri Light" w:cs="Calibri Light"/>
          <w:color w:val="262626"/>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p>
    <w:p w14:paraId="0C9D7515"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FA16E0A" w14:textId="77777777" w:rsidR="008579C0" w:rsidRDefault="008579C0" w:rsidP="00CC124D">
      <w:pPr>
        <w:spacing w:after="0" w:line="240" w:lineRule="auto"/>
      </w:pPr>
    </w:p>
    <w:p w14:paraId="3F072D15" w14:textId="77777777" w:rsidR="00865612" w:rsidRPr="006D3D6A" w:rsidRDefault="00865612" w:rsidP="00CC124D">
      <w:pPr>
        <w:spacing w:after="0" w:line="240" w:lineRule="auto"/>
      </w:pPr>
    </w:p>
    <w:p w14:paraId="115941FE" w14:textId="77777777" w:rsidR="006D3D6A" w:rsidRPr="00D7621C"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D7621C">
        <w:rPr>
          <w:rFonts w:ascii="Calibri Light" w:hAnsi="Calibri Light" w:cs="Calibri Light"/>
          <w:b/>
          <w:bCs/>
          <w:sz w:val="20"/>
          <w:szCs w:val="20"/>
        </w:rPr>
        <w:t xml:space="preserve">8. </w:t>
      </w:r>
      <w:r w:rsidR="006D3D6A" w:rsidRPr="00D7621C">
        <w:rPr>
          <w:rFonts w:ascii="Calibri Light" w:hAnsi="Calibri Light" w:cs="Calibri Light"/>
          <w:b/>
          <w:bCs/>
          <w:sz w:val="20"/>
          <w:szCs w:val="20"/>
        </w:rPr>
        <w:t>PODSTAWY WYKLUCZENIA.</w:t>
      </w:r>
    </w:p>
    <w:p w14:paraId="28456C11" w14:textId="77777777" w:rsidR="00505311" w:rsidRDefault="00505311" w:rsidP="00CC124D">
      <w:pPr>
        <w:spacing w:after="0" w:line="240" w:lineRule="auto"/>
        <w:jc w:val="both"/>
        <w:rPr>
          <w:rFonts w:ascii="Calibri Light" w:hAnsi="Calibri Light" w:cs="Calibri Light"/>
          <w:b/>
          <w:bCs/>
          <w:sz w:val="20"/>
          <w:szCs w:val="20"/>
        </w:rPr>
      </w:pPr>
      <w:bookmarkStart w:id="5" w:name="_Hlk63942872"/>
    </w:p>
    <w:p w14:paraId="0A4F83E6" w14:textId="77777777" w:rsidR="006D3D6A" w:rsidRPr="00AD2DB9" w:rsidRDefault="004E5A6E"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8.1/ </w:t>
      </w:r>
      <w:r w:rsidR="006D3D6A" w:rsidRPr="00AD2DB9">
        <w:rPr>
          <w:rFonts w:ascii="Calibri Light" w:hAnsi="Calibri Light" w:cs="Calibri Light"/>
          <w:b/>
          <w:bCs/>
          <w:color w:val="0D0D0D" w:themeColor="text1" w:themeTint="F2"/>
          <w:sz w:val="20"/>
          <w:szCs w:val="20"/>
        </w:rPr>
        <w:t>Obligatoryjne przesłanki wykluczenia Wykonawcy określono w art. 108 ust. 1 pkt 1÷6 ustawy Pzp.</w:t>
      </w:r>
    </w:p>
    <w:bookmarkEnd w:id="5"/>
    <w:p w14:paraId="2783B91E" w14:textId="77777777" w:rsidR="00505311" w:rsidRDefault="00505311" w:rsidP="00CC124D">
      <w:pPr>
        <w:pStyle w:val="Default"/>
        <w:spacing w:after="0" w:line="240" w:lineRule="auto"/>
        <w:rPr>
          <w:rFonts w:ascii="Calibri Light" w:hAnsi="Calibri Light"/>
          <w:b/>
          <w:bCs/>
          <w:color w:val="auto"/>
          <w:sz w:val="20"/>
          <w:szCs w:val="20"/>
          <w:u w:val="single"/>
        </w:rPr>
      </w:pPr>
    </w:p>
    <w:p w14:paraId="03616DF9" w14:textId="77777777" w:rsidR="00982525" w:rsidRPr="00982525" w:rsidRDefault="00982525" w:rsidP="00CC124D">
      <w:pPr>
        <w:pStyle w:val="Default"/>
        <w:spacing w:after="0" w:line="240" w:lineRule="auto"/>
        <w:rPr>
          <w:rFonts w:ascii="Calibri Light" w:hAnsi="Calibri Light"/>
          <w:b/>
          <w:bCs/>
          <w:color w:val="auto"/>
          <w:sz w:val="20"/>
          <w:szCs w:val="20"/>
          <w:u w:val="single"/>
        </w:rPr>
      </w:pPr>
      <w:r w:rsidRPr="00982525">
        <w:rPr>
          <w:rFonts w:ascii="Calibri Light" w:hAnsi="Calibri Light"/>
          <w:b/>
          <w:bCs/>
          <w:color w:val="auto"/>
          <w:sz w:val="20"/>
          <w:szCs w:val="20"/>
          <w:u w:val="single"/>
        </w:rPr>
        <w:t xml:space="preserve">8.2/ Podstawy wykluczenia: </w:t>
      </w:r>
    </w:p>
    <w:p w14:paraId="4BC4942A" w14:textId="77777777" w:rsidR="00982525" w:rsidRDefault="00982525" w:rsidP="00CC124D">
      <w:pPr>
        <w:pStyle w:val="Default"/>
        <w:spacing w:after="0" w:line="240" w:lineRule="auto"/>
        <w:jc w:val="both"/>
        <w:rPr>
          <w:rFonts w:ascii="Calibri Light" w:hAnsi="Calibri Light"/>
          <w:color w:val="262626"/>
          <w:sz w:val="20"/>
          <w:szCs w:val="20"/>
        </w:rPr>
      </w:pPr>
    </w:p>
    <w:p w14:paraId="4F74FDA0" w14:textId="77777777" w:rsidR="00982525" w:rsidRDefault="00982525" w:rsidP="00CC124D">
      <w:pPr>
        <w:pStyle w:val="Default"/>
        <w:spacing w:after="0" w:line="240" w:lineRule="auto"/>
        <w:jc w:val="both"/>
        <w:rPr>
          <w:rFonts w:ascii="Calibri Light" w:hAnsi="Calibri Light"/>
          <w:color w:val="262626"/>
          <w:sz w:val="20"/>
          <w:szCs w:val="20"/>
        </w:rPr>
      </w:pPr>
      <w:r>
        <w:rPr>
          <w:rFonts w:ascii="Calibri Light" w:hAnsi="Calibri Light"/>
          <w:color w:val="262626"/>
          <w:sz w:val="20"/>
          <w:szCs w:val="20"/>
        </w:rPr>
        <w:t xml:space="preserve">a) </w:t>
      </w:r>
      <w:r w:rsidRPr="00A318BA">
        <w:rPr>
          <w:rFonts w:ascii="Calibri Light" w:hAnsi="Calibri Light"/>
          <w:color w:val="262626"/>
          <w:sz w:val="20"/>
          <w:szCs w:val="20"/>
        </w:rPr>
        <w:t>Z post</w:t>
      </w:r>
      <w:r>
        <w:rPr>
          <w:rFonts w:ascii="Calibri Light" w:hAnsi="Calibri Light"/>
          <w:color w:val="262626"/>
          <w:sz w:val="20"/>
          <w:szCs w:val="20"/>
        </w:rPr>
        <w:t>ę</w:t>
      </w:r>
      <w:r w:rsidRPr="00A318BA">
        <w:rPr>
          <w:rFonts w:ascii="Calibri Light" w:hAnsi="Calibri Light"/>
          <w:color w:val="262626"/>
          <w:sz w:val="20"/>
          <w:szCs w:val="20"/>
        </w:rPr>
        <w:t>powania o udzielenie zamówienia wyklucza się, z zastrzeżeniem art. 110 ust. 2 ustawy Pzp, Wykonawcę:</w:t>
      </w:r>
    </w:p>
    <w:p w14:paraId="5632D251" w14:textId="77777777" w:rsidR="00982525" w:rsidRPr="00A318BA" w:rsidRDefault="00982525" w:rsidP="00CC124D">
      <w:pPr>
        <w:pStyle w:val="Default"/>
        <w:spacing w:after="0" w:line="240" w:lineRule="auto"/>
        <w:jc w:val="both"/>
        <w:rPr>
          <w:rFonts w:ascii="Calibri Light" w:hAnsi="Calibri Light"/>
          <w:color w:val="262626"/>
          <w:sz w:val="20"/>
          <w:szCs w:val="20"/>
        </w:rPr>
      </w:pPr>
    </w:p>
    <w:p w14:paraId="76BB5C8B" w14:textId="3CAC72CF" w:rsidR="00982525" w:rsidRPr="00281EDE" w:rsidRDefault="00982525" w:rsidP="00CC124D">
      <w:pPr>
        <w:pStyle w:val="Default"/>
        <w:spacing w:after="0" w:line="240" w:lineRule="auto"/>
        <w:rPr>
          <w:rFonts w:ascii="Calibri Light" w:hAnsi="Calibri Light"/>
          <w:b/>
          <w:bCs/>
          <w:color w:val="262626"/>
          <w:sz w:val="20"/>
          <w:szCs w:val="20"/>
        </w:rPr>
      </w:pPr>
      <w:r>
        <w:rPr>
          <w:rFonts w:ascii="Calibri Light" w:hAnsi="Calibri Light"/>
          <w:color w:val="auto"/>
          <w:sz w:val="20"/>
          <w:szCs w:val="20"/>
        </w:rPr>
        <w:t>b)</w:t>
      </w:r>
      <w:r w:rsidRPr="00982525">
        <w:rPr>
          <w:rFonts w:ascii="Calibri Light" w:hAnsi="Calibri Light"/>
          <w:color w:val="auto"/>
          <w:sz w:val="20"/>
          <w:szCs w:val="20"/>
        </w:rPr>
        <w:t xml:space="preserve"> Z postępowania o udzielenie zamówienia Zamawiający </w:t>
      </w:r>
      <w:r w:rsidRPr="00982525">
        <w:rPr>
          <w:rFonts w:ascii="Calibri Light" w:hAnsi="Calibri Light"/>
          <w:b/>
          <w:bCs/>
          <w:color w:val="auto"/>
          <w:sz w:val="20"/>
          <w:szCs w:val="20"/>
        </w:rPr>
        <w:t xml:space="preserve">wykluczy </w:t>
      </w:r>
      <w:r w:rsidRPr="00982525">
        <w:rPr>
          <w:rFonts w:ascii="Calibri Light" w:hAnsi="Calibri Light"/>
          <w:color w:val="auto"/>
          <w:sz w:val="20"/>
          <w:szCs w:val="20"/>
        </w:rPr>
        <w:t xml:space="preserve">Wykonawców w przypadkach, o których mowa w </w:t>
      </w:r>
      <w:r w:rsidRPr="00281EDE">
        <w:rPr>
          <w:rFonts w:ascii="Calibri Light" w:hAnsi="Calibri Light"/>
          <w:b/>
          <w:bCs/>
          <w:color w:val="auto"/>
          <w:sz w:val="20"/>
          <w:szCs w:val="20"/>
        </w:rPr>
        <w:t xml:space="preserve">art. 108 ust. 1 </w:t>
      </w:r>
      <w:r w:rsidRPr="007E6C7D">
        <w:rPr>
          <w:rFonts w:ascii="Calibri Light" w:hAnsi="Calibri Light"/>
          <w:b/>
          <w:bCs/>
          <w:color w:val="auto"/>
          <w:sz w:val="20"/>
          <w:szCs w:val="20"/>
        </w:rPr>
        <w:t>pkt 1 - 6</w:t>
      </w:r>
      <w:r w:rsidRPr="00281EDE">
        <w:rPr>
          <w:rFonts w:ascii="Calibri Light" w:hAnsi="Calibri Light"/>
          <w:b/>
          <w:bCs/>
          <w:color w:val="auto"/>
          <w:sz w:val="20"/>
          <w:szCs w:val="20"/>
        </w:rPr>
        <w:t xml:space="preserve"> </w:t>
      </w:r>
      <w:r w:rsidR="007E6C7D">
        <w:rPr>
          <w:rFonts w:ascii="Calibri Light" w:hAnsi="Calibri Light"/>
          <w:b/>
          <w:bCs/>
          <w:color w:val="auto"/>
          <w:sz w:val="20"/>
          <w:szCs w:val="20"/>
        </w:rPr>
        <w:t xml:space="preserve"> </w:t>
      </w:r>
      <w:r w:rsidRPr="00281EDE">
        <w:rPr>
          <w:rFonts w:ascii="Calibri Light" w:hAnsi="Calibri Light"/>
          <w:b/>
          <w:bCs/>
          <w:color w:val="auto"/>
          <w:sz w:val="20"/>
          <w:szCs w:val="20"/>
        </w:rPr>
        <w:t xml:space="preserve">ustawy (przesłanki obligatoryjne). </w:t>
      </w:r>
    </w:p>
    <w:p w14:paraId="0CDA28A6" w14:textId="2DFE3BC2" w:rsidR="00982525" w:rsidRPr="007E6C7D" w:rsidRDefault="00982525" w:rsidP="00CC124D">
      <w:pPr>
        <w:pStyle w:val="Default"/>
        <w:spacing w:after="0" w:line="240" w:lineRule="auto"/>
        <w:ind w:left="426"/>
        <w:jc w:val="both"/>
        <w:rPr>
          <w:rFonts w:ascii="Calibri Light" w:hAnsi="Calibri Light"/>
          <w:color w:val="262626"/>
          <w:sz w:val="20"/>
          <w:szCs w:val="20"/>
        </w:rPr>
      </w:pPr>
      <w:r w:rsidRPr="007E6C7D">
        <w:rPr>
          <w:rFonts w:ascii="Calibri Light" w:hAnsi="Calibri Light"/>
          <w:color w:val="262626"/>
          <w:sz w:val="20"/>
          <w:szCs w:val="20"/>
        </w:rPr>
        <w:t xml:space="preserve">1) będącego osobą fizyczną, którego prawomocnie skazano za przestępstwo: </w:t>
      </w:r>
    </w:p>
    <w:p w14:paraId="28562E5D" w14:textId="77777777" w:rsidR="00982525" w:rsidRPr="007E6C7D" w:rsidRDefault="00982525" w:rsidP="00CC124D">
      <w:pPr>
        <w:pStyle w:val="Default"/>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7E6C7D" w:rsidRDefault="00982525" w:rsidP="00CC124D">
      <w:pPr>
        <w:pStyle w:val="Default"/>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b) handlu ludźmi, o którym mowa w art. 189a Kodeksu karnego, </w:t>
      </w:r>
    </w:p>
    <w:p w14:paraId="0A6199CB" w14:textId="77777777" w:rsidR="00982525" w:rsidRPr="007E6C7D" w:rsidRDefault="00982525" w:rsidP="00CC124D">
      <w:pPr>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c) o którym mowa w art. 228–230a, art. 250a Kodeksu karnego lub w art. 46 lub art. 48 ustawy z dnia 25 czerwca 2010 r. o sporcie, </w:t>
      </w:r>
    </w:p>
    <w:p w14:paraId="5D55B8CA" w14:textId="77777777" w:rsidR="00982525" w:rsidRPr="007E6C7D" w:rsidRDefault="00982525" w:rsidP="00CC124D">
      <w:pPr>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7E6C7D" w:rsidRDefault="00982525" w:rsidP="00CC124D">
      <w:pPr>
        <w:pStyle w:val="Default"/>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e) o charakterze terrorystycznym, o którym mowa w art. 115 § 20 Kodeksu karnego, lub mające na celu popełnienie tego przestępstwa, </w:t>
      </w:r>
    </w:p>
    <w:p w14:paraId="3E7B5DF5" w14:textId="77777777" w:rsidR="00982525" w:rsidRPr="007E6C7D" w:rsidRDefault="00982525" w:rsidP="00CC124D">
      <w:pPr>
        <w:pStyle w:val="Default"/>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7E6C7D" w:rsidRDefault="00982525" w:rsidP="00CC124D">
      <w:pPr>
        <w:pStyle w:val="Default"/>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7E6C7D" w:rsidRDefault="00982525" w:rsidP="00CC124D">
      <w:pPr>
        <w:pStyle w:val="Default"/>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7E6C7D" w:rsidRDefault="00982525" w:rsidP="00CC124D">
      <w:pPr>
        <w:spacing w:after="0" w:line="240" w:lineRule="auto"/>
        <w:ind w:left="142"/>
        <w:jc w:val="both"/>
        <w:rPr>
          <w:rFonts w:ascii="Calibri Light" w:hAnsi="Calibri Light"/>
          <w:color w:val="262626"/>
          <w:sz w:val="20"/>
          <w:szCs w:val="20"/>
        </w:rPr>
      </w:pPr>
    </w:p>
    <w:p w14:paraId="4D2EBB3C" w14:textId="77777777" w:rsidR="00982525" w:rsidRPr="007E6C7D" w:rsidRDefault="00982525" w:rsidP="00CC124D">
      <w:pPr>
        <w:spacing w:after="0" w:line="240" w:lineRule="auto"/>
        <w:ind w:left="426"/>
        <w:jc w:val="both"/>
        <w:rPr>
          <w:rFonts w:ascii="Calibri Light" w:hAnsi="Calibri Light"/>
          <w:color w:val="262626"/>
          <w:sz w:val="20"/>
          <w:szCs w:val="20"/>
        </w:rPr>
      </w:pPr>
      <w:r w:rsidRPr="007E6C7D">
        <w:rPr>
          <w:rFonts w:ascii="Calibri Light" w:hAnsi="Calibri Light"/>
          <w:color w:val="262626"/>
          <w:sz w:val="20"/>
          <w:szCs w:val="20"/>
        </w:rPr>
        <w:t>– lub za odpowiedni czyn zabroniony określony w przepisach prawa obcego;</w:t>
      </w:r>
    </w:p>
    <w:p w14:paraId="14D1C18B" w14:textId="77777777" w:rsidR="00982525" w:rsidRPr="007E6C7D" w:rsidRDefault="00982525" w:rsidP="00CC124D">
      <w:pPr>
        <w:pStyle w:val="Default"/>
        <w:spacing w:after="0" w:line="240" w:lineRule="auto"/>
        <w:ind w:left="426"/>
        <w:jc w:val="both"/>
        <w:rPr>
          <w:rFonts w:ascii="Calibri Light" w:hAnsi="Calibri Light"/>
          <w:color w:val="262626"/>
          <w:sz w:val="20"/>
          <w:szCs w:val="20"/>
        </w:rPr>
      </w:pPr>
    </w:p>
    <w:p w14:paraId="4DFAB5AE" w14:textId="05DD4039" w:rsidR="00982525" w:rsidRPr="007E6C7D" w:rsidRDefault="00982525" w:rsidP="00CC124D">
      <w:pPr>
        <w:pStyle w:val="Default"/>
        <w:spacing w:after="0" w:line="240" w:lineRule="auto"/>
        <w:ind w:left="426"/>
        <w:jc w:val="both"/>
        <w:rPr>
          <w:rFonts w:ascii="Calibri Light" w:hAnsi="Calibri Light"/>
          <w:color w:val="262626"/>
          <w:sz w:val="20"/>
          <w:szCs w:val="20"/>
        </w:rPr>
      </w:pPr>
      <w:r w:rsidRPr="007E6C7D">
        <w:rPr>
          <w:rFonts w:ascii="Calibri Light" w:hAnsi="Calibri Light"/>
          <w:color w:val="262626"/>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7E6C7D" w:rsidRDefault="00505311" w:rsidP="00CC124D">
      <w:pPr>
        <w:pStyle w:val="Default"/>
        <w:spacing w:after="0" w:line="240" w:lineRule="auto"/>
        <w:ind w:left="426"/>
        <w:jc w:val="both"/>
        <w:rPr>
          <w:rFonts w:ascii="Calibri Light" w:hAnsi="Calibri Light"/>
          <w:color w:val="262626"/>
          <w:sz w:val="20"/>
          <w:szCs w:val="20"/>
        </w:rPr>
      </w:pPr>
    </w:p>
    <w:p w14:paraId="1D8926FF" w14:textId="4A9DB244" w:rsidR="00982525" w:rsidRPr="007E6C7D" w:rsidRDefault="00982525" w:rsidP="00CC124D">
      <w:pPr>
        <w:pStyle w:val="Default"/>
        <w:spacing w:after="0" w:line="240" w:lineRule="auto"/>
        <w:ind w:left="426"/>
        <w:jc w:val="both"/>
        <w:rPr>
          <w:rFonts w:ascii="Calibri Light" w:hAnsi="Calibri Light"/>
          <w:color w:val="262626"/>
          <w:sz w:val="20"/>
          <w:szCs w:val="20"/>
        </w:rPr>
      </w:pPr>
      <w:r w:rsidRPr="007E6C7D">
        <w:rPr>
          <w:rFonts w:ascii="Calibri Light" w:hAnsi="Calibri Light"/>
          <w:color w:val="262626"/>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7E6C7D" w:rsidRDefault="00982525" w:rsidP="00CC124D">
      <w:pPr>
        <w:pStyle w:val="Default"/>
        <w:spacing w:after="0" w:line="240" w:lineRule="auto"/>
        <w:ind w:left="426"/>
        <w:jc w:val="both"/>
        <w:rPr>
          <w:rFonts w:ascii="Calibri Light" w:hAnsi="Calibri Light"/>
          <w:color w:val="262626"/>
          <w:sz w:val="20"/>
          <w:szCs w:val="20"/>
        </w:rPr>
      </w:pPr>
    </w:p>
    <w:p w14:paraId="5C10C845" w14:textId="2D84D230" w:rsidR="00982525" w:rsidRPr="007E6C7D" w:rsidRDefault="00982525" w:rsidP="00CC124D">
      <w:pPr>
        <w:pStyle w:val="Default"/>
        <w:spacing w:after="0" w:line="240" w:lineRule="auto"/>
        <w:ind w:left="426"/>
        <w:jc w:val="both"/>
        <w:rPr>
          <w:rFonts w:ascii="Calibri Light" w:hAnsi="Calibri Light"/>
          <w:strike/>
          <w:color w:val="262626"/>
          <w:sz w:val="20"/>
          <w:szCs w:val="20"/>
        </w:rPr>
      </w:pPr>
      <w:r w:rsidRPr="007E6C7D">
        <w:rPr>
          <w:rFonts w:ascii="Calibri Light" w:hAnsi="Calibri Light"/>
          <w:color w:val="262626"/>
          <w:sz w:val="20"/>
          <w:szCs w:val="20"/>
        </w:rPr>
        <w:t>4) wobec którego orzeczono zakaz ubiegania się o zamówienia publiczne;</w:t>
      </w:r>
      <w:r w:rsidRPr="007E6C7D">
        <w:rPr>
          <w:rFonts w:ascii="Calibri Light" w:hAnsi="Calibri Light"/>
          <w:strike/>
          <w:color w:val="262626"/>
          <w:sz w:val="20"/>
          <w:szCs w:val="20"/>
        </w:rPr>
        <w:t xml:space="preserve"> </w:t>
      </w:r>
    </w:p>
    <w:p w14:paraId="0ADFD3AA" w14:textId="77777777" w:rsidR="00982525" w:rsidRPr="00A318BA" w:rsidRDefault="00982525" w:rsidP="00CC124D">
      <w:pPr>
        <w:pStyle w:val="Default"/>
        <w:spacing w:after="0" w:line="240" w:lineRule="auto"/>
        <w:ind w:left="426"/>
        <w:jc w:val="both"/>
        <w:rPr>
          <w:rFonts w:ascii="Calibri Light" w:hAnsi="Calibri Light"/>
          <w:color w:val="262626"/>
          <w:sz w:val="20"/>
          <w:szCs w:val="20"/>
        </w:rPr>
      </w:pPr>
    </w:p>
    <w:p w14:paraId="47C7D701" w14:textId="634EEDBE"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A318BA" w:rsidRDefault="00982525" w:rsidP="00CC124D">
      <w:pPr>
        <w:spacing w:after="0" w:line="240" w:lineRule="auto"/>
        <w:ind w:left="426"/>
        <w:jc w:val="both"/>
        <w:rPr>
          <w:rFonts w:ascii="Calibri Light" w:hAnsi="Calibri Light"/>
          <w:color w:val="262626"/>
          <w:sz w:val="20"/>
          <w:szCs w:val="20"/>
        </w:rPr>
      </w:pPr>
    </w:p>
    <w:p w14:paraId="2E5BC9F0" w14:textId="2E2AF97E" w:rsidR="00982525" w:rsidRPr="00A318BA" w:rsidRDefault="00982525" w:rsidP="00CC124D">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Default="00982525" w:rsidP="00CC124D">
      <w:pPr>
        <w:pStyle w:val="Default"/>
        <w:spacing w:after="0" w:line="240" w:lineRule="auto"/>
      </w:pPr>
    </w:p>
    <w:p w14:paraId="5B9BD855" w14:textId="6BE03671" w:rsidR="00982525" w:rsidRPr="00AD2DB9" w:rsidRDefault="00982525" w:rsidP="00CC124D">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Pzp: </w:t>
      </w:r>
    </w:p>
    <w:p w14:paraId="04C72C18" w14:textId="77777777" w:rsidR="00982525" w:rsidRPr="00982525" w:rsidRDefault="00982525" w:rsidP="00CC124D">
      <w:pPr>
        <w:pStyle w:val="Default"/>
        <w:spacing w:after="0" w:line="240" w:lineRule="auto"/>
        <w:rPr>
          <w:rFonts w:ascii="Calibri Light" w:hAnsi="Calibri Light"/>
          <w:color w:val="auto"/>
          <w:sz w:val="20"/>
          <w:szCs w:val="20"/>
        </w:rPr>
      </w:pPr>
    </w:p>
    <w:p w14:paraId="401314AE" w14:textId="77777777" w:rsidR="00982525" w:rsidRPr="00982525" w:rsidRDefault="00982525" w:rsidP="00CC124D">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Default="00982525" w:rsidP="00CC124D">
      <w:pPr>
        <w:pStyle w:val="Default"/>
        <w:spacing w:after="0" w:line="240" w:lineRule="auto"/>
        <w:ind w:left="426"/>
        <w:rPr>
          <w:rFonts w:ascii="Calibri Light" w:hAnsi="Calibri Light"/>
          <w:color w:val="auto"/>
          <w:sz w:val="20"/>
          <w:szCs w:val="20"/>
        </w:rPr>
      </w:pPr>
    </w:p>
    <w:p w14:paraId="2DD13DA9" w14:textId="529EA213" w:rsidR="006220BD" w:rsidRPr="00982525" w:rsidRDefault="00982525" w:rsidP="00CC124D">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1C9734C4" w14:textId="77777777" w:rsidR="006D3D6A" w:rsidRPr="0066438F" w:rsidRDefault="006D3D6A" w:rsidP="00CC124D">
      <w:pPr>
        <w:spacing w:after="0" w:line="240" w:lineRule="auto"/>
        <w:jc w:val="both"/>
        <w:rPr>
          <w:rFonts w:ascii="Calibri Light" w:hAnsi="Calibri Light" w:cs="Calibri Light"/>
          <w:sz w:val="20"/>
          <w:szCs w:val="20"/>
        </w:rPr>
      </w:pPr>
    </w:p>
    <w:p w14:paraId="6FCFF45A" w14:textId="77777777" w:rsidR="006D3D6A" w:rsidRPr="00D7621C"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D7621C">
        <w:rPr>
          <w:rFonts w:ascii="Calibri Light" w:hAnsi="Calibri Light" w:cs="Calibri Light"/>
          <w:b/>
          <w:bCs/>
          <w:sz w:val="20"/>
          <w:szCs w:val="20"/>
        </w:rPr>
        <w:t xml:space="preserve">9. </w:t>
      </w:r>
      <w:r w:rsidR="006D3D6A" w:rsidRPr="00D7621C">
        <w:rPr>
          <w:rFonts w:ascii="Calibri Light" w:hAnsi="Calibri Light" w:cs="Calibri Light"/>
          <w:b/>
          <w:bCs/>
          <w:sz w:val="20"/>
          <w:szCs w:val="20"/>
        </w:rPr>
        <w:t>WYKAZ PODMIOTOWYCH ŚRODKÓW DOWODOWYCH.</w:t>
      </w:r>
    </w:p>
    <w:p w14:paraId="17DE26E5" w14:textId="77777777" w:rsidR="004E5A6E" w:rsidRDefault="004E5A6E" w:rsidP="00CC124D">
      <w:pPr>
        <w:spacing w:after="0" w:line="240" w:lineRule="auto"/>
        <w:jc w:val="both"/>
        <w:rPr>
          <w:rFonts w:ascii="Calibri Light" w:hAnsi="Calibri Light" w:cs="Calibri Light"/>
          <w:b/>
          <w:bCs/>
          <w:sz w:val="20"/>
          <w:szCs w:val="20"/>
        </w:rPr>
      </w:pPr>
    </w:p>
    <w:p w14:paraId="4086DEF5" w14:textId="77777777" w:rsidR="00AB265F" w:rsidRPr="0066438F" w:rsidRDefault="00AB265F" w:rsidP="00CC124D">
      <w:pPr>
        <w:spacing w:after="0" w:line="240" w:lineRule="auto"/>
        <w:jc w:val="both"/>
        <w:rPr>
          <w:rFonts w:ascii="Calibri Light" w:hAnsi="Calibri Light" w:cs="Calibri Light"/>
          <w:b/>
          <w:bCs/>
          <w:sz w:val="20"/>
          <w:szCs w:val="20"/>
        </w:rPr>
      </w:pPr>
    </w:p>
    <w:p w14:paraId="11242696" w14:textId="77777777" w:rsidR="00AB265F"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32E90A35" w14:textId="77777777" w:rsidR="006D3D6A" w:rsidRDefault="004E5A6E" w:rsidP="00CC124D">
      <w:pPr>
        <w:shd w:val="clear" w:color="auto" w:fill="F2F2F2"/>
        <w:spacing w:after="0" w:line="240" w:lineRule="auto"/>
        <w:jc w:val="center"/>
        <w:rPr>
          <w:rFonts w:ascii="Calibri Light" w:hAnsi="Calibri Light" w:cs="Calibri Light"/>
          <w:b/>
          <w:bCs/>
          <w:color w:val="C00000"/>
          <w:sz w:val="20"/>
          <w:szCs w:val="20"/>
        </w:rPr>
      </w:pPr>
      <w:r w:rsidRPr="004F0564">
        <w:rPr>
          <w:rFonts w:ascii="Calibri Light" w:hAnsi="Calibri Light" w:cs="Calibri Light"/>
          <w:b/>
          <w:bCs/>
          <w:color w:val="C00000"/>
          <w:sz w:val="20"/>
          <w:szCs w:val="20"/>
        </w:rPr>
        <w:t xml:space="preserve">9.1/ </w:t>
      </w:r>
      <w:r w:rsidR="006D3D6A" w:rsidRPr="004F0564">
        <w:rPr>
          <w:rFonts w:ascii="Calibri Light" w:hAnsi="Calibri Light" w:cs="Calibri Light"/>
          <w:b/>
          <w:bCs/>
          <w:color w:val="C00000"/>
          <w:sz w:val="20"/>
          <w:szCs w:val="20"/>
        </w:rPr>
        <w:t>DOKUMENTY SKŁADANE RAZEM Z OFERTĄ</w:t>
      </w:r>
    </w:p>
    <w:p w14:paraId="31395232" w14:textId="77777777" w:rsidR="00AB265F" w:rsidRPr="004F0564"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7F1311D1" w14:textId="77777777" w:rsidR="004E5A6E" w:rsidRPr="0066438F" w:rsidRDefault="004E5A6E" w:rsidP="00CC124D">
      <w:pPr>
        <w:spacing w:after="0" w:line="240" w:lineRule="auto"/>
        <w:jc w:val="both"/>
        <w:rPr>
          <w:rFonts w:ascii="Calibri Light" w:hAnsi="Calibri Light" w:cs="Calibri Light"/>
          <w:b/>
          <w:bCs/>
          <w:sz w:val="20"/>
          <w:szCs w:val="20"/>
        </w:rPr>
      </w:pPr>
    </w:p>
    <w:p w14:paraId="199F6DF9" w14:textId="77777777" w:rsidR="006D3D6A" w:rsidRPr="0066438F" w:rsidRDefault="007F67F5" w:rsidP="00CC124D">
      <w:pPr>
        <w:spacing w:after="0" w:line="240" w:lineRule="auto"/>
        <w:jc w:val="both"/>
        <w:rPr>
          <w:rFonts w:ascii="Calibri Light" w:hAnsi="Calibri Light" w:cs="Calibri Light"/>
          <w:b/>
          <w:bCs/>
          <w:sz w:val="20"/>
          <w:szCs w:val="20"/>
        </w:rPr>
      </w:pPr>
      <w:r w:rsidRPr="004F0564">
        <w:rPr>
          <w:rFonts w:ascii="Calibri Light" w:hAnsi="Calibri Light" w:cs="Calibri Light"/>
          <w:b/>
          <w:bCs/>
          <w:sz w:val="20"/>
          <w:szCs w:val="20"/>
        </w:rPr>
        <w:t>1)</w:t>
      </w:r>
      <w:r w:rsidR="006D3D6A" w:rsidRPr="0066438F">
        <w:rPr>
          <w:rFonts w:ascii="Calibri Light" w:hAnsi="Calibri Light" w:cs="Calibri Light"/>
          <w:sz w:val="20"/>
          <w:szCs w:val="20"/>
        </w:rPr>
        <w:t xml:space="preserve"> </w:t>
      </w:r>
      <w:r w:rsidR="006D3D6A" w:rsidRPr="004F0564">
        <w:rPr>
          <w:rFonts w:ascii="Calibri Light" w:hAnsi="Calibri Light" w:cs="Calibri Light"/>
          <w:b/>
          <w:bCs/>
          <w:sz w:val="20"/>
          <w:szCs w:val="20"/>
        </w:rPr>
        <w:t>Oferta przygotowana na formularzu ofertowym</w:t>
      </w:r>
      <w:r w:rsidR="006D3D6A" w:rsidRPr="0066438F">
        <w:rPr>
          <w:rFonts w:ascii="Calibri Light" w:hAnsi="Calibri Light" w:cs="Calibri Light"/>
          <w:sz w:val="20"/>
          <w:szCs w:val="20"/>
        </w:rPr>
        <w:t xml:space="preserve"> stanowiącym </w:t>
      </w:r>
      <w:r w:rsidR="006D3D6A" w:rsidRPr="0066438F">
        <w:rPr>
          <w:rFonts w:ascii="Calibri Light" w:hAnsi="Calibri Light" w:cs="Calibri Light"/>
          <w:b/>
          <w:bCs/>
          <w:sz w:val="20"/>
          <w:szCs w:val="20"/>
        </w:rPr>
        <w:t>załącznik nr 1 do SWZ</w:t>
      </w:r>
      <w:r w:rsidR="006D3D6A" w:rsidRPr="0066438F">
        <w:rPr>
          <w:rFonts w:ascii="Calibri Light" w:hAnsi="Calibri Light" w:cs="Calibri Light"/>
          <w:sz w:val="20"/>
          <w:szCs w:val="20"/>
        </w:rPr>
        <w:t xml:space="preserve">, zgodnie z art. 63 ust. 2 ustawy Pzp, składana jest pod rygorem nieważności </w:t>
      </w:r>
      <w:r w:rsidR="00D7621C" w:rsidRPr="00D7621C">
        <w:rPr>
          <w:rFonts w:ascii="Calibri Light" w:hAnsi="Calibri Light" w:cs="Calibri Light"/>
          <w:b/>
          <w:bCs/>
          <w:sz w:val="20"/>
          <w:szCs w:val="20"/>
        </w:rPr>
        <w:t>formie elektronicznej lub</w:t>
      </w:r>
      <w:r w:rsidR="00D7621C">
        <w:rPr>
          <w:rFonts w:ascii="Calibri Light" w:hAnsi="Calibri Light" w:cs="Calibri Light"/>
          <w:sz w:val="20"/>
          <w:szCs w:val="20"/>
        </w:rPr>
        <w:t xml:space="preserve"> </w:t>
      </w:r>
      <w:r w:rsidR="006D3D6A" w:rsidRPr="0066438F">
        <w:rPr>
          <w:rFonts w:ascii="Calibri Light" w:hAnsi="Calibri Light" w:cs="Calibri Light"/>
          <w:b/>
          <w:bCs/>
          <w:sz w:val="20"/>
          <w:szCs w:val="20"/>
        </w:rPr>
        <w:t>w postaci elektronicznej opatrzonej podpisem zaufanym lub podpisem osobistym.</w:t>
      </w:r>
    </w:p>
    <w:p w14:paraId="144AA46E" w14:textId="77777777" w:rsidR="004E5A6E" w:rsidRPr="0066438F" w:rsidRDefault="004E5A6E" w:rsidP="00CC124D">
      <w:pPr>
        <w:spacing w:after="0" w:line="240" w:lineRule="auto"/>
        <w:jc w:val="both"/>
        <w:rPr>
          <w:rFonts w:ascii="Calibri Light" w:hAnsi="Calibri Light" w:cs="Calibri Light"/>
          <w:sz w:val="20"/>
          <w:szCs w:val="20"/>
        </w:rPr>
      </w:pPr>
    </w:p>
    <w:p w14:paraId="0E92C191" w14:textId="77777777" w:rsidR="004E5A6E"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6438F">
        <w:rPr>
          <w:rFonts w:ascii="Calibri Light" w:hAnsi="Calibri Light" w:cs="Calibri Light"/>
          <w:sz w:val="20"/>
          <w:szCs w:val="20"/>
        </w:rPr>
        <w:t xml:space="preserve"> oraz </w:t>
      </w:r>
      <w:r w:rsidRPr="0066438F">
        <w:rPr>
          <w:rFonts w:ascii="Calibri Light" w:hAnsi="Calibri Light" w:cs="Calibri Light"/>
          <w:i/>
          <w:iCs/>
          <w:sz w:val="20"/>
          <w:szCs w:val="20"/>
        </w:rPr>
        <w:t>uchylającego dyrektywę 1999/93/WE, weryfikowany za pomocą certyfikatu podpisu osobistego.</w:t>
      </w:r>
    </w:p>
    <w:p w14:paraId="5D09588B" w14:textId="77777777" w:rsidR="006D3D6A" w:rsidRPr="0066438F" w:rsidRDefault="006D3D6A" w:rsidP="00CC124D">
      <w:pPr>
        <w:spacing w:after="0" w:line="240" w:lineRule="auto"/>
        <w:rPr>
          <w:rFonts w:ascii="Calibri Light" w:hAnsi="Calibri Light" w:cs="Calibri Light"/>
          <w:sz w:val="20"/>
          <w:szCs w:val="20"/>
        </w:rPr>
      </w:pPr>
    </w:p>
    <w:p w14:paraId="4A96B7B8" w14:textId="4D043A2B" w:rsidR="006D3D6A" w:rsidRPr="00AD2DB9" w:rsidRDefault="007F67F5" w:rsidP="00CC124D">
      <w:pPr>
        <w:spacing w:after="0" w:line="240" w:lineRule="auto"/>
        <w:jc w:val="both"/>
        <w:rPr>
          <w:rFonts w:ascii="Calibri Light" w:hAnsi="Calibri Light" w:cs="Calibri Light"/>
          <w:color w:val="0D0D0D" w:themeColor="text1" w:themeTint="F2"/>
          <w:sz w:val="20"/>
          <w:szCs w:val="20"/>
        </w:rPr>
      </w:pPr>
      <w:r w:rsidRPr="00AD2DB9">
        <w:rPr>
          <w:rFonts w:ascii="Calibri Light" w:hAnsi="Calibri Light" w:cs="Calibri Light"/>
          <w:b/>
          <w:bCs/>
          <w:color w:val="0D0D0D" w:themeColor="text1" w:themeTint="F2"/>
          <w:sz w:val="20"/>
          <w:szCs w:val="20"/>
        </w:rPr>
        <w:t>2)</w:t>
      </w:r>
      <w:r w:rsidR="006D3D6A" w:rsidRPr="00AD2DB9">
        <w:rPr>
          <w:rFonts w:ascii="Calibri Light" w:hAnsi="Calibri Light" w:cs="Calibri Light"/>
          <w:b/>
          <w:bCs/>
          <w:color w:val="0D0D0D" w:themeColor="text1" w:themeTint="F2"/>
          <w:sz w:val="20"/>
          <w:szCs w:val="20"/>
        </w:rPr>
        <w:t xml:space="preserve"> Wykonawca dołącza do oferty oświadczenie o niepodleganiu wykluczeniu  oraz o spełnianiu warunków udziału w postępowaniu – załącznik nr 2 do SWZ,</w:t>
      </w:r>
      <w:r w:rsidR="006D3D6A" w:rsidRPr="00AD2DB9">
        <w:rPr>
          <w:rFonts w:ascii="Calibri Light" w:hAnsi="Calibri Light" w:cs="Calibri Light"/>
          <w:color w:val="0D0D0D" w:themeColor="text1" w:themeTint="F2"/>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AD2DB9">
        <w:rPr>
          <w:rFonts w:ascii="Calibri Light" w:hAnsi="Calibri Light" w:cs="Calibri Light"/>
          <w:color w:val="0D0D0D" w:themeColor="text1" w:themeTint="F2"/>
          <w:sz w:val="20"/>
          <w:szCs w:val="20"/>
        </w:rPr>
        <w:t>.2/</w:t>
      </w:r>
      <w:r w:rsidR="006D3D6A" w:rsidRPr="00AD2DB9">
        <w:rPr>
          <w:rFonts w:ascii="Calibri Light" w:hAnsi="Calibri Light" w:cs="Calibri Light"/>
          <w:color w:val="0D0D0D" w:themeColor="text1" w:themeTint="F2"/>
          <w:sz w:val="20"/>
          <w:szCs w:val="20"/>
        </w:rPr>
        <w:t xml:space="preserve"> SWZ.</w:t>
      </w:r>
    </w:p>
    <w:p w14:paraId="1312E4EA" w14:textId="77777777" w:rsidR="004E5A6E" w:rsidRPr="0066438F" w:rsidRDefault="004E5A6E" w:rsidP="00CC124D">
      <w:pPr>
        <w:spacing w:after="0" w:line="240" w:lineRule="auto"/>
        <w:jc w:val="both"/>
        <w:rPr>
          <w:rFonts w:ascii="Calibri Light" w:hAnsi="Calibri Light" w:cs="Calibri Light"/>
          <w:sz w:val="20"/>
          <w:szCs w:val="20"/>
        </w:rPr>
      </w:pPr>
    </w:p>
    <w:p w14:paraId="56E49B08"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203509">
        <w:rPr>
          <w:rFonts w:ascii="Calibri Light" w:hAnsi="Calibri Light" w:cs="Calibri Light"/>
          <w:b/>
          <w:bCs/>
          <w:sz w:val="20"/>
          <w:szCs w:val="20"/>
        </w:rPr>
        <w:t xml:space="preserve">Oświadczenia składają </w:t>
      </w:r>
      <w:r w:rsidRPr="0066438F">
        <w:rPr>
          <w:rFonts w:ascii="Calibri Light" w:hAnsi="Calibri Light" w:cs="Calibri Light"/>
          <w:b/>
          <w:bCs/>
          <w:sz w:val="20"/>
          <w:szCs w:val="20"/>
        </w:rPr>
        <w:t>odrębnie:</w:t>
      </w:r>
    </w:p>
    <w:p w14:paraId="1B1C5A53" w14:textId="77777777" w:rsidR="004E5A6E" w:rsidRPr="0066438F" w:rsidRDefault="004E5A6E" w:rsidP="00CC124D">
      <w:pPr>
        <w:spacing w:after="0" w:line="240" w:lineRule="auto"/>
        <w:jc w:val="both"/>
        <w:rPr>
          <w:rFonts w:ascii="Calibri Light" w:hAnsi="Calibri Light" w:cs="Calibri Light"/>
          <w:sz w:val="20"/>
          <w:szCs w:val="20"/>
        </w:rPr>
      </w:pPr>
    </w:p>
    <w:p w14:paraId="29C1E284" w14:textId="77777777" w:rsidR="006D3D6A" w:rsidRPr="0066438F"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Default="00BF2923" w:rsidP="00CC124D">
      <w:pPr>
        <w:spacing w:after="0" w:line="240" w:lineRule="auto"/>
        <w:ind w:left="426"/>
        <w:jc w:val="both"/>
        <w:rPr>
          <w:rFonts w:ascii="Calibri Light" w:hAnsi="Calibri Light" w:cs="Calibri Light"/>
          <w:sz w:val="20"/>
          <w:szCs w:val="20"/>
        </w:rPr>
      </w:pPr>
    </w:p>
    <w:p w14:paraId="592B4A7A" w14:textId="77777777" w:rsidR="006D3D6A"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66438F" w:rsidRDefault="00950EF2" w:rsidP="00CC124D">
      <w:pPr>
        <w:spacing w:after="0" w:line="240" w:lineRule="auto"/>
        <w:ind w:left="426"/>
        <w:jc w:val="both"/>
        <w:rPr>
          <w:rFonts w:ascii="Calibri Light" w:hAnsi="Calibri Light" w:cs="Calibri Light"/>
          <w:sz w:val="20"/>
          <w:szCs w:val="20"/>
        </w:rPr>
      </w:pPr>
    </w:p>
    <w:p w14:paraId="4538319B" w14:textId="77777777" w:rsidR="00EB42EE" w:rsidRPr="00AD2DB9" w:rsidRDefault="004E5A6E" w:rsidP="00CC124D">
      <w:pPr>
        <w:spacing w:after="0" w:line="240" w:lineRule="auto"/>
        <w:ind w:left="426"/>
        <w:jc w:val="both"/>
        <w:rPr>
          <w:rFonts w:ascii="Calibri Light" w:hAnsi="Calibri Light" w:cs="Calibri Light"/>
          <w:color w:val="0D0D0D" w:themeColor="text1" w:themeTint="F2"/>
          <w:sz w:val="20"/>
          <w:szCs w:val="20"/>
        </w:rPr>
      </w:pPr>
      <w:r w:rsidRPr="00AD2DB9">
        <w:rPr>
          <w:rFonts w:ascii="Calibri Light" w:hAnsi="Calibri Light" w:cs="Calibri Light"/>
          <w:color w:val="0D0D0D" w:themeColor="text1" w:themeTint="F2"/>
          <w:sz w:val="20"/>
          <w:szCs w:val="20"/>
        </w:rPr>
        <w:t xml:space="preserve">- </w:t>
      </w:r>
      <w:r w:rsidR="006D3D6A" w:rsidRPr="00AD2DB9">
        <w:rPr>
          <w:rFonts w:ascii="Calibri Light" w:hAnsi="Calibri Light" w:cs="Calibri Light"/>
          <w:color w:val="0D0D0D" w:themeColor="text1" w:themeTint="F2"/>
          <w:sz w:val="20"/>
          <w:szCs w:val="20"/>
        </w:rPr>
        <w:t xml:space="preserve">podwykonawcy, </w:t>
      </w:r>
      <w:r w:rsidR="00EB42EE" w:rsidRPr="00AD2DB9">
        <w:rPr>
          <w:rFonts w:ascii="Calibri Light" w:hAnsi="Calibri Light" w:cs="Calibri Light"/>
          <w:color w:val="0D0D0D" w:themeColor="text1" w:themeTint="F2"/>
          <w:sz w:val="20"/>
          <w:szCs w:val="20"/>
        </w:rPr>
        <w:t>w przypadkach wskazanych w art. 462 ust. 2 i ust. 3 oraz 4 pkt. 1 Pzp, jeżeli są znani Wykonawcy.</w:t>
      </w:r>
    </w:p>
    <w:p w14:paraId="0D1A6D5B" w14:textId="77777777" w:rsidR="001C3F70" w:rsidRDefault="001C3F70" w:rsidP="00CC124D">
      <w:pPr>
        <w:spacing w:after="0" w:line="240" w:lineRule="auto"/>
        <w:jc w:val="both"/>
        <w:rPr>
          <w:rFonts w:ascii="Calibri Light" w:hAnsi="Calibri Light" w:cs="Calibri Light"/>
          <w:sz w:val="20"/>
          <w:szCs w:val="20"/>
        </w:rPr>
      </w:pPr>
    </w:p>
    <w:p w14:paraId="37ECAF68" w14:textId="64C18A64" w:rsidR="006D3D6A" w:rsidRPr="0066438F" w:rsidRDefault="007F67F5" w:rsidP="004100E3">
      <w:pPr>
        <w:shd w:val="clear" w:color="auto" w:fill="FFFFFF" w:themeFill="background1"/>
        <w:spacing w:after="0" w:line="240" w:lineRule="auto"/>
        <w:jc w:val="both"/>
        <w:rPr>
          <w:rFonts w:ascii="Calibri Light" w:hAnsi="Calibri Light" w:cs="Calibri Light"/>
          <w:sz w:val="20"/>
          <w:szCs w:val="20"/>
        </w:rPr>
      </w:pPr>
      <w:r w:rsidRPr="00866A7D">
        <w:rPr>
          <w:rFonts w:ascii="Calibri Light" w:hAnsi="Calibri Light" w:cs="Calibri Light"/>
          <w:b/>
          <w:bCs/>
          <w:sz w:val="20"/>
          <w:szCs w:val="20"/>
        </w:rPr>
        <w:t>3)</w:t>
      </w:r>
      <w:r w:rsidR="006D3D6A" w:rsidRPr="00866A7D">
        <w:rPr>
          <w:rFonts w:ascii="Calibri Light" w:hAnsi="Calibri Light" w:cs="Calibri Light"/>
          <w:b/>
          <w:bCs/>
          <w:sz w:val="20"/>
          <w:szCs w:val="20"/>
        </w:rPr>
        <w:t xml:space="preserve"> Samooczyszczenie</w:t>
      </w:r>
      <w:r w:rsidR="006D3D6A" w:rsidRPr="0066438F">
        <w:rPr>
          <w:rFonts w:ascii="Calibri Light" w:hAnsi="Calibri Light" w:cs="Calibri Light"/>
          <w:sz w:val="20"/>
          <w:szCs w:val="20"/>
        </w:rPr>
        <w:t xml:space="preserve"> – w okolicznościach określonych w </w:t>
      </w:r>
      <w:r w:rsidR="006D3D6A" w:rsidRPr="00982525">
        <w:rPr>
          <w:rFonts w:ascii="Calibri Light" w:hAnsi="Calibri Light" w:cs="Calibri Light"/>
          <w:b/>
          <w:bCs/>
          <w:sz w:val="20"/>
          <w:szCs w:val="20"/>
        </w:rPr>
        <w:t xml:space="preserve">art. 108 ust. 1 pkt 1, 2, 5 lub art. 109 ust. 1 pkt </w:t>
      </w:r>
      <w:r w:rsidR="004100E3">
        <w:rPr>
          <w:rFonts w:ascii="Calibri Light" w:hAnsi="Calibri Light" w:cs="Calibri Light"/>
          <w:b/>
          <w:bCs/>
          <w:sz w:val="20"/>
          <w:szCs w:val="20"/>
        </w:rPr>
        <w:t xml:space="preserve">2 - 5 i 7 -10 </w:t>
      </w:r>
      <w:r w:rsidR="006101D0">
        <w:rPr>
          <w:rFonts w:ascii="Calibri Light" w:hAnsi="Calibri Light" w:cs="Calibri Light"/>
          <w:b/>
          <w:bCs/>
          <w:sz w:val="20"/>
          <w:szCs w:val="20"/>
        </w:rPr>
        <w:t xml:space="preserve"> </w:t>
      </w:r>
      <w:r w:rsidR="006D3D6A" w:rsidRPr="0066438F">
        <w:rPr>
          <w:rFonts w:ascii="Calibri Light" w:hAnsi="Calibri Light" w:cs="Calibri Light"/>
          <w:sz w:val="20"/>
          <w:szCs w:val="20"/>
        </w:rPr>
        <w:t xml:space="preserve">ustawy Pzp, wykonawca nie podlega wykluczeniu jeżeli udowodni zamawiającemu, że spełnił </w:t>
      </w:r>
      <w:r w:rsidR="006D3D6A" w:rsidRPr="0066438F">
        <w:rPr>
          <w:rFonts w:ascii="Calibri Light" w:hAnsi="Calibri Light" w:cs="Calibri Light"/>
          <w:b/>
          <w:bCs/>
          <w:sz w:val="20"/>
          <w:szCs w:val="20"/>
        </w:rPr>
        <w:t>łącznie</w:t>
      </w:r>
      <w:r w:rsidR="006D3D6A" w:rsidRPr="0066438F">
        <w:rPr>
          <w:rFonts w:ascii="Calibri Light" w:hAnsi="Calibri Light" w:cs="Calibri Light"/>
          <w:sz w:val="20"/>
          <w:szCs w:val="20"/>
        </w:rPr>
        <w:t xml:space="preserve"> następujące przesłanki:</w:t>
      </w:r>
    </w:p>
    <w:p w14:paraId="0E11FB48"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 </w:t>
      </w:r>
      <w:r w:rsidR="006D3D6A" w:rsidRPr="0066438F">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zreorganizował personel,</w:t>
      </w:r>
    </w:p>
    <w:p w14:paraId="0DE18960" w14:textId="0B08D66C"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wdrożył system sprawozdawczości i kontroli,</w:t>
      </w:r>
    </w:p>
    <w:p w14:paraId="205FEAA3" w14:textId="1787DEA5"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66438F"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66438F"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2ABC8506" w:rsidR="006755A4" w:rsidRDefault="006755A4" w:rsidP="00CC124D">
      <w:pPr>
        <w:spacing w:after="0" w:line="240" w:lineRule="auto"/>
        <w:rPr>
          <w:rFonts w:ascii="Calibri Light" w:hAnsi="Calibri Light" w:cs="Calibri Light"/>
          <w:sz w:val="20"/>
          <w:szCs w:val="20"/>
        </w:rPr>
      </w:pPr>
    </w:p>
    <w:p w14:paraId="1D481405" w14:textId="77777777" w:rsidR="004747C6" w:rsidRPr="0066438F" w:rsidRDefault="004747C6" w:rsidP="00CC124D">
      <w:pPr>
        <w:spacing w:after="0" w:line="240" w:lineRule="auto"/>
        <w:rPr>
          <w:rFonts w:ascii="Calibri Light" w:hAnsi="Calibri Light" w:cs="Calibri Light"/>
          <w:sz w:val="20"/>
          <w:szCs w:val="20"/>
        </w:rPr>
      </w:pPr>
    </w:p>
    <w:p w14:paraId="5DD97050" w14:textId="77777777" w:rsidR="006D3D6A" w:rsidRPr="00CD7FF8" w:rsidRDefault="007F67F5" w:rsidP="00CC124D">
      <w:pPr>
        <w:spacing w:after="0" w:line="240" w:lineRule="auto"/>
        <w:jc w:val="both"/>
        <w:rPr>
          <w:rFonts w:ascii="Calibri Light" w:hAnsi="Calibri Light" w:cs="Calibri Light"/>
          <w:b/>
          <w:bCs/>
          <w:sz w:val="20"/>
          <w:szCs w:val="20"/>
        </w:rPr>
      </w:pPr>
      <w:r w:rsidRPr="00CD7FF8">
        <w:rPr>
          <w:rFonts w:ascii="Calibri Light" w:hAnsi="Calibri Light" w:cs="Calibri Light"/>
          <w:b/>
          <w:bCs/>
          <w:sz w:val="20"/>
          <w:szCs w:val="20"/>
        </w:rPr>
        <w:t>4)</w:t>
      </w:r>
      <w:r w:rsidR="006D3D6A" w:rsidRPr="00CD7FF8">
        <w:rPr>
          <w:rFonts w:ascii="Calibri Light" w:hAnsi="Calibri Light" w:cs="Calibri Light"/>
          <w:b/>
          <w:bCs/>
          <w:sz w:val="20"/>
          <w:szCs w:val="20"/>
        </w:rPr>
        <w:t xml:space="preserve"> Do oferty wykonawca załącza również:</w:t>
      </w:r>
    </w:p>
    <w:p w14:paraId="79B6937C" w14:textId="77777777" w:rsidR="006D3D6A" w:rsidRPr="00CD7FF8" w:rsidRDefault="006755A4" w:rsidP="00CC124D">
      <w:pPr>
        <w:spacing w:after="0" w:line="240" w:lineRule="auto"/>
        <w:jc w:val="both"/>
        <w:rPr>
          <w:rFonts w:ascii="Calibri Light" w:hAnsi="Calibri Light" w:cs="Calibri Light"/>
          <w:b/>
          <w:bCs/>
          <w:sz w:val="20"/>
          <w:szCs w:val="20"/>
        </w:rPr>
      </w:pPr>
      <w:r w:rsidRPr="00CD7FF8">
        <w:rPr>
          <w:rFonts w:ascii="Calibri Light" w:hAnsi="Calibri Light" w:cs="Calibri Light"/>
          <w:b/>
          <w:bCs/>
          <w:sz w:val="20"/>
          <w:szCs w:val="20"/>
        </w:rPr>
        <w:t xml:space="preserve">a) </w:t>
      </w:r>
      <w:r w:rsidR="006D3D6A" w:rsidRPr="00CD7FF8">
        <w:rPr>
          <w:rFonts w:ascii="Calibri Light" w:hAnsi="Calibri Light" w:cs="Calibri Light"/>
          <w:b/>
          <w:bCs/>
          <w:sz w:val="20"/>
          <w:szCs w:val="20"/>
        </w:rPr>
        <w:t xml:space="preserve">pełnomocnictwo:  </w:t>
      </w:r>
    </w:p>
    <w:p w14:paraId="6C4507DC"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Pr>
          <w:rFonts w:ascii="Calibri Light" w:hAnsi="Calibri Light" w:cs="Calibri Light"/>
          <w:sz w:val="20"/>
          <w:szCs w:val="20"/>
        </w:rPr>
        <w:t xml:space="preserve">Z treści </w:t>
      </w:r>
      <w:r w:rsidR="006D3D6A" w:rsidRPr="0066438F">
        <w:rPr>
          <w:rFonts w:ascii="Calibri Light" w:hAnsi="Calibri Light" w:cs="Calibri Light"/>
          <w:sz w:val="20"/>
          <w:szCs w:val="20"/>
        </w:rPr>
        <w:t>pełnomocnictwa</w:t>
      </w:r>
      <w:r w:rsidR="001C3F70">
        <w:rPr>
          <w:rFonts w:ascii="Calibri Light" w:hAnsi="Calibri Light" w:cs="Calibri Light"/>
          <w:sz w:val="20"/>
          <w:szCs w:val="20"/>
        </w:rPr>
        <w:t xml:space="preserve"> powinno wynikać </w:t>
      </w:r>
      <w:r w:rsidR="006D3D6A" w:rsidRPr="0066438F">
        <w:rPr>
          <w:rFonts w:ascii="Calibri Light" w:hAnsi="Calibri Light" w:cs="Calibri Light"/>
          <w:sz w:val="20"/>
          <w:szCs w:val="20"/>
        </w:rPr>
        <w:t>umocowanie do reprezentowania w postępowaniu o udzielenie zamówienia tych wykonawców</w:t>
      </w:r>
      <w:r w:rsidR="001C3F70">
        <w:rPr>
          <w:rFonts w:ascii="Calibri Light" w:hAnsi="Calibri Light" w:cs="Calibri Light"/>
          <w:sz w:val="20"/>
          <w:szCs w:val="20"/>
        </w:rPr>
        <w:t>.</w:t>
      </w:r>
      <w:r w:rsidR="006D3D6A" w:rsidRPr="0066438F">
        <w:rPr>
          <w:rFonts w:ascii="Calibri Light" w:hAnsi="Calibri Light" w:cs="Calibri Light"/>
          <w:sz w:val="20"/>
          <w:szCs w:val="20"/>
        </w:rPr>
        <w:t xml:space="preserve"> </w:t>
      </w:r>
    </w:p>
    <w:p w14:paraId="7EA1B7FD"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Pełnomocnictwo powinno być załączone do oferty i powinno zawierać w szczególności wskazanie:</w:t>
      </w:r>
    </w:p>
    <w:p w14:paraId="1D1C6BE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postępowania o zamówienie publiczne, którego dotyczy,</w:t>
      </w:r>
    </w:p>
    <w:p w14:paraId="66656F96"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ustanowionego pełnomocnika oraz zakresu jego umocowania.</w:t>
      </w:r>
    </w:p>
    <w:p w14:paraId="524E3366" w14:textId="77777777" w:rsidR="006755A4" w:rsidRPr="0066438F" w:rsidRDefault="006755A4" w:rsidP="00CC124D">
      <w:pPr>
        <w:spacing w:after="0" w:line="240" w:lineRule="auto"/>
        <w:rPr>
          <w:rFonts w:ascii="Calibri Light" w:hAnsi="Calibri Light" w:cs="Calibri Light"/>
          <w:sz w:val="20"/>
          <w:szCs w:val="20"/>
        </w:rPr>
      </w:pPr>
    </w:p>
    <w:p w14:paraId="1D16B55C" w14:textId="77777777" w:rsidR="006D3D6A" w:rsidRPr="0066438F" w:rsidRDefault="006D3D6A" w:rsidP="00CC124D">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0B385414"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6438F" w:rsidRDefault="006755A4" w:rsidP="00CC124D">
      <w:pPr>
        <w:spacing w:after="0" w:line="240" w:lineRule="auto"/>
        <w:jc w:val="both"/>
        <w:rPr>
          <w:rFonts w:ascii="Calibri Light" w:hAnsi="Calibri Light" w:cs="Calibri Light"/>
          <w:sz w:val="20"/>
          <w:szCs w:val="20"/>
        </w:rPr>
      </w:pPr>
    </w:p>
    <w:p w14:paraId="53DF66B1" w14:textId="77777777" w:rsidR="006D3D6A" w:rsidRPr="00AD2DB9" w:rsidRDefault="006755A4"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b) </w:t>
      </w:r>
      <w:r w:rsidR="006D3D6A" w:rsidRPr="00AD2DB9">
        <w:rPr>
          <w:rFonts w:ascii="Calibri Light" w:hAnsi="Calibri Light" w:cs="Calibri Light"/>
          <w:b/>
          <w:bCs/>
          <w:color w:val="0D0D0D" w:themeColor="text1" w:themeTint="F2"/>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AD2DB9">
        <w:rPr>
          <w:rFonts w:ascii="Calibri Light" w:hAnsi="Calibri Light" w:cs="Calibri Light"/>
          <w:b/>
          <w:bCs/>
          <w:color w:val="0D0D0D" w:themeColor="text1" w:themeTint="F2"/>
          <w:sz w:val="20"/>
          <w:szCs w:val="20"/>
        </w:rPr>
        <w:t xml:space="preserve">ust. </w:t>
      </w:r>
      <w:r w:rsidR="006D3D6A" w:rsidRPr="00AD2DB9">
        <w:rPr>
          <w:rFonts w:ascii="Calibri Light" w:hAnsi="Calibri Light" w:cs="Calibri Light"/>
          <w:b/>
          <w:bCs/>
          <w:color w:val="0D0D0D" w:themeColor="text1" w:themeTint="F2"/>
          <w:sz w:val="20"/>
          <w:szCs w:val="20"/>
        </w:rPr>
        <w:t xml:space="preserve"> 7 </w:t>
      </w:r>
      <w:r w:rsidR="00CD7FF8" w:rsidRPr="00AD2DB9">
        <w:rPr>
          <w:rFonts w:ascii="Calibri Light" w:hAnsi="Calibri Light" w:cs="Calibri Light"/>
          <w:b/>
          <w:bCs/>
          <w:color w:val="0D0D0D" w:themeColor="text1" w:themeTint="F2"/>
          <w:sz w:val="20"/>
          <w:szCs w:val="20"/>
        </w:rPr>
        <w:t xml:space="preserve">pkt. 7.1/ </w:t>
      </w:r>
      <w:r w:rsidR="006D3D6A" w:rsidRPr="00AD2DB9">
        <w:rPr>
          <w:rFonts w:ascii="Calibri Light" w:hAnsi="Calibri Light" w:cs="Calibri Light"/>
          <w:b/>
          <w:bCs/>
          <w:color w:val="0D0D0D" w:themeColor="text1" w:themeTint="F2"/>
          <w:sz w:val="20"/>
          <w:szCs w:val="20"/>
        </w:rPr>
        <w:t>ppkt 4 SWZ, będzie  polegał na zdolnościach technicznych lub zawodowych innych podmiotów.</w:t>
      </w:r>
    </w:p>
    <w:p w14:paraId="3C73873E" w14:textId="77777777" w:rsidR="009B09A5" w:rsidRDefault="009B09A5" w:rsidP="00CC124D">
      <w:pPr>
        <w:spacing w:after="0" w:line="240" w:lineRule="auto"/>
        <w:rPr>
          <w:rFonts w:ascii="Calibri Light" w:hAnsi="Calibri Light" w:cs="Calibri Light"/>
          <w:sz w:val="20"/>
          <w:szCs w:val="20"/>
        </w:rPr>
      </w:pPr>
    </w:p>
    <w:p w14:paraId="3718216D" w14:textId="610F2B60" w:rsidR="009B09A5" w:rsidRPr="009B09A5" w:rsidRDefault="009B09A5" w:rsidP="00D63D48">
      <w:pPr>
        <w:autoSpaceDE w:val="0"/>
        <w:autoSpaceDN w:val="0"/>
        <w:adjustRightInd w:val="0"/>
        <w:spacing w:after="0" w:line="240" w:lineRule="auto"/>
        <w:jc w:val="both"/>
        <w:rPr>
          <w:rFonts w:ascii="Calibri Light" w:hAnsi="Calibri Light" w:cs="Calibri Light"/>
          <w:color w:val="000000"/>
          <w:sz w:val="20"/>
          <w:szCs w:val="20"/>
        </w:rPr>
      </w:pPr>
      <w:r w:rsidRPr="009B09A5">
        <w:rPr>
          <w:rFonts w:ascii="Calibri Light" w:hAnsi="Calibri Light" w:cs="Calibri Light"/>
          <w:color w:val="000000"/>
          <w:sz w:val="20"/>
          <w:szCs w:val="20"/>
        </w:rPr>
        <w:t xml:space="preserve">Wykonawca, który polega na zdolnościach lub sytuacji podmiotów udostępniających zasoby, </w:t>
      </w:r>
      <w:r w:rsidRPr="009B09A5">
        <w:rPr>
          <w:rFonts w:ascii="Calibri Light" w:hAnsi="Calibri Light" w:cs="Calibri Light"/>
          <w:b/>
          <w:bCs/>
          <w:color w:val="000000"/>
          <w:sz w:val="20"/>
          <w:szCs w:val="20"/>
        </w:rPr>
        <w:t>składa wraz z ofertą</w:t>
      </w:r>
      <w:r w:rsidRPr="009B09A5">
        <w:rPr>
          <w:rFonts w:ascii="Calibri Light" w:hAnsi="Calibri Light" w:cs="Calibri Light"/>
          <w:color w:val="000000"/>
          <w:sz w:val="20"/>
          <w:szCs w:val="20"/>
        </w:rPr>
        <w:t xml:space="preserve">, </w:t>
      </w:r>
      <w:r w:rsidRPr="009B09A5">
        <w:rPr>
          <w:rFonts w:ascii="Calibri Light" w:hAnsi="Calibri Light" w:cs="Calibri Light"/>
          <w:b/>
          <w:bCs/>
          <w:color w:val="000000"/>
          <w:sz w:val="20"/>
          <w:szCs w:val="20"/>
        </w:rPr>
        <w:t xml:space="preserve">zobowiązanie podmiotu (wzór - załącznik nr </w:t>
      </w:r>
      <w:r w:rsidR="004D5F48">
        <w:rPr>
          <w:rFonts w:ascii="Calibri Light" w:hAnsi="Calibri Light" w:cs="Calibri Light"/>
          <w:b/>
          <w:bCs/>
          <w:color w:val="000000"/>
          <w:sz w:val="20"/>
          <w:szCs w:val="20"/>
        </w:rPr>
        <w:t>3</w:t>
      </w:r>
      <w:r w:rsidRPr="009B09A5">
        <w:rPr>
          <w:rFonts w:ascii="Calibri Light" w:hAnsi="Calibri Light" w:cs="Calibri Light"/>
          <w:b/>
          <w:bCs/>
          <w:color w:val="000000"/>
          <w:sz w:val="20"/>
          <w:szCs w:val="20"/>
        </w:rPr>
        <w:t xml:space="preserve"> SWZ)</w:t>
      </w:r>
      <w:r w:rsidRPr="009B09A5">
        <w:rPr>
          <w:rFonts w:ascii="Calibri Light" w:hAnsi="Calibri Light" w:cs="Calibri Light"/>
          <w:color w:val="000000"/>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w:t>
      </w:r>
      <w:r w:rsidRPr="009B09A5">
        <w:rPr>
          <w:rFonts w:ascii="Calibri Light" w:hAnsi="Calibri Light" w:cs="Calibri Light"/>
          <w:sz w:val="20"/>
          <w:szCs w:val="20"/>
        </w:rPr>
        <w:t xml:space="preserve">potwierdzać, że stosunek łączący Wykonawcę z podmiotami udostępniającymi zasoby gwarantuje rzeczywisty dostęp do tych zasobów oraz określa w szczególności: </w:t>
      </w:r>
    </w:p>
    <w:p w14:paraId="33C72C83" w14:textId="77777777" w:rsidR="009B09A5" w:rsidRPr="009B09A5" w:rsidRDefault="009B09A5" w:rsidP="00D63D48">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1) zakres dostępnych Wykonawcy zasobów podmiotu udostępniającego zasoby; </w:t>
      </w:r>
    </w:p>
    <w:p w14:paraId="7B03763A" w14:textId="77777777" w:rsidR="009B09A5" w:rsidRPr="009B09A5" w:rsidRDefault="009B09A5" w:rsidP="00D63D48">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D63D48" w:rsidRDefault="009B09A5" w:rsidP="00D63D48">
      <w:pPr>
        <w:spacing w:after="0" w:line="240" w:lineRule="auto"/>
        <w:jc w:val="both"/>
        <w:rPr>
          <w:rFonts w:ascii="Calibri Light" w:hAnsi="Calibri Light" w:cs="Calibri Light"/>
          <w:sz w:val="20"/>
          <w:szCs w:val="20"/>
        </w:rPr>
      </w:pPr>
      <w:r w:rsidRPr="00D63D48">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54DD781" w14:textId="77777777" w:rsidR="006220BD" w:rsidRDefault="006220BD" w:rsidP="00D63D48">
      <w:pPr>
        <w:spacing w:after="0" w:line="240" w:lineRule="auto"/>
        <w:jc w:val="both"/>
        <w:rPr>
          <w:rFonts w:ascii="Calibri Light" w:hAnsi="Calibri Light" w:cs="Calibri Light"/>
          <w:sz w:val="20"/>
          <w:szCs w:val="20"/>
        </w:rPr>
      </w:pPr>
    </w:p>
    <w:p w14:paraId="55773D3F" w14:textId="77777777" w:rsidR="006D3D6A" w:rsidRPr="0066438F" w:rsidRDefault="006D3D6A" w:rsidP="00D63D48">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A756F61" w14:textId="77777777" w:rsidR="006D3D6A" w:rsidRPr="0066438F" w:rsidRDefault="006D3D6A" w:rsidP="00D63D48">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66438F" w:rsidRDefault="006D3D6A" w:rsidP="00D63D48">
      <w:pPr>
        <w:spacing w:after="0" w:line="240" w:lineRule="auto"/>
        <w:jc w:val="both"/>
        <w:rPr>
          <w:rFonts w:ascii="Calibri Light" w:hAnsi="Calibri Light" w:cs="Calibri Light"/>
          <w:sz w:val="20"/>
          <w:szCs w:val="20"/>
        </w:rPr>
      </w:pPr>
    </w:p>
    <w:p w14:paraId="104EBE42" w14:textId="685F0AB4" w:rsidR="006D3D6A" w:rsidRPr="0066438F" w:rsidRDefault="00143FC3" w:rsidP="00D63D48">
      <w:pPr>
        <w:spacing w:after="0" w:line="240" w:lineRule="auto"/>
        <w:jc w:val="both"/>
        <w:rPr>
          <w:rFonts w:ascii="Calibri Light" w:hAnsi="Calibri Light" w:cs="Calibri Light"/>
          <w:sz w:val="20"/>
          <w:szCs w:val="20"/>
        </w:rPr>
      </w:pPr>
      <w:r>
        <w:rPr>
          <w:rFonts w:ascii="Calibri Light" w:hAnsi="Calibri Light" w:cs="Calibri Light"/>
          <w:b/>
          <w:bCs/>
          <w:sz w:val="20"/>
          <w:szCs w:val="20"/>
        </w:rPr>
        <w:t>c</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zastrzeżenie tajemnicy przedsiębiorstwa –</w:t>
      </w:r>
      <w:r w:rsidR="006D3D6A" w:rsidRPr="0066438F">
        <w:rPr>
          <w:rFonts w:ascii="Calibri Light" w:hAnsi="Calibri Light" w:cs="Calibri Light"/>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37E5A279" w14:textId="77777777" w:rsidR="006D3D6A" w:rsidRPr="0066438F" w:rsidRDefault="006D3D6A" w:rsidP="00D63D48">
      <w:pPr>
        <w:spacing w:after="0" w:line="240" w:lineRule="auto"/>
        <w:jc w:val="both"/>
        <w:rPr>
          <w:rFonts w:ascii="Calibri Light" w:hAnsi="Calibri Light" w:cs="Calibri Light"/>
          <w:sz w:val="20"/>
          <w:szCs w:val="20"/>
        </w:rPr>
      </w:pPr>
    </w:p>
    <w:p w14:paraId="0073C19E" w14:textId="77777777" w:rsidR="007E6C7D" w:rsidRDefault="007E6C7D" w:rsidP="00D63D48">
      <w:pPr>
        <w:spacing w:after="0" w:line="240" w:lineRule="auto"/>
        <w:jc w:val="both"/>
        <w:rPr>
          <w:rFonts w:ascii="Calibri Light" w:hAnsi="Calibri Light" w:cs="Calibri Light"/>
          <w:b/>
          <w:bCs/>
          <w:sz w:val="20"/>
          <w:szCs w:val="20"/>
        </w:rPr>
      </w:pPr>
    </w:p>
    <w:p w14:paraId="2BDF993E" w14:textId="77777777" w:rsidR="007E6C7D" w:rsidRDefault="007E6C7D" w:rsidP="00D63D48">
      <w:pPr>
        <w:spacing w:after="0" w:line="240" w:lineRule="auto"/>
        <w:jc w:val="both"/>
        <w:rPr>
          <w:rFonts w:ascii="Calibri Light" w:hAnsi="Calibri Light" w:cs="Calibri Light"/>
          <w:b/>
          <w:bCs/>
          <w:sz w:val="20"/>
          <w:szCs w:val="20"/>
        </w:rPr>
      </w:pPr>
    </w:p>
    <w:p w14:paraId="7F96D425" w14:textId="73D7763B" w:rsidR="006D3D6A" w:rsidRPr="0066438F" w:rsidRDefault="006D3D6A" w:rsidP="00D63D48">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85587A0" w14:textId="77777777" w:rsidR="006D3D6A" w:rsidRPr="0066438F" w:rsidRDefault="006D3D6A" w:rsidP="00D63D48">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440EC73" w14:textId="77777777" w:rsidR="006D3D6A" w:rsidRPr="0066438F" w:rsidRDefault="006D3D6A" w:rsidP="00D63D48">
      <w:pPr>
        <w:spacing w:after="0" w:line="240" w:lineRule="auto"/>
        <w:jc w:val="both"/>
        <w:rPr>
          <w:rFonts w:ascii="Calibri Light" w:hAnsi="Calibri Light" w:cs="Calibri Light"/>
          <w:sz w:val="20"/>
          <w:szCs w:val="20"/>
        </w:rPr>
      </w:pPr>
    </w:p>
    <w:p w14:paraId="29BBE420" w14:textId="0D11F404" w:rsidR="006D3D6A" w:rsidRPr="0066438F" w:rsidRDefault="00143FC3" w:rsidP="00D63D48">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d</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oświadczenie wykonawców wspólnie ubiegających się o udzielenie zamówienia</w:t>
      </w:r>
      <w:r w:rsidR="00913966">
        <w:rPr>
          <w:rFonts w:ascii="Calibri Light" w:hAnsi="Calibri Light" w:cs="Calibri Light"/>
          <w:b/>
          <w:bCs/>
          <w:sz w:val="20"/>
          <w:szCs w:val="20"/>
        </w:rPr>
        <w:t xml:space="preserve"> </w:t>
      </w:r>
      <w:r w:rsidR="00913966" w:rsidRPr="009B09A5">
        <w:rPr>
          <w:rFonts w:ascii="Calibri Light" w:hAnsi="Calibri Light" w:cs="Calibri Light"/>
          <w:b/>
          <w:bCs/>
          <w:color w:val="000000"/>
          <w:sz w:val="20"/>
          <w:szCs w:val="20"/>
        </w:rPr>
        <w:t xml:space="preserve">(wzór - załącznik nr </w:t>
      </w:r>
      <w:r w:rsidR="00913966">
        <w:rPr>
          <w:rFonts w:ascii="Calibri Light" w:hAnsi="Calibri Light" w:cs="Calibri Light"/>
          <w:b/>
          <w:bCs/>
          <w:color w:val="000000"/>
          <w:sz w:val="20"/>
          <w:szCs w:val="20"/>
        </w:rPr>
        <w:t>10</w:t>
      </w:r>
      <w:r w:rsidR="00913966" w:rsidRPr="009B09A5">
        <w:rPr>
          <w:rFonts w:ascii="Calibri Light" w:hAnsi="Calibri Light" w:cs="Calibri Light"/>
          <w:b/>
          <w:bCs/>
          <w:color w:val="000000"/>
          <w:sz w:val="20"/>
          <w:szCs w:val="20"/>
        </w:rPr>
        <w:t xml:space="preserve"> SWZ)</w:t>
      </w:r>
    </w:p>
    <w:p w14:paraId="282B6C21" w14:textId="560703BC" w:rsidR="006D3D6A" w:rsidRPr="00913966" w:rsidRDefault="006755A4" w:rsidP="00D63D48">
      <w:pPr>
        <w:spacing w:after="0" w:line="240" w:lineRule="auto"/>
        <w:jc w:val="both"/>
        <w:rPr>
          <w:rFonts w:ascii="Calibri Light" w:hAnsi="Calibri Light" w:cs="Calibri Light"/>
          <w:sz w:val="20"/>
          <w:szCs w:val="20"/>
        </w:rPr>
      </w:pPr>
      <w:r w:rsidRPr="00913966">
        <w:rPr>
          <w:rFonts w:ascii="Calibri Light" w:hAnsi="Calibri Light" w:cs="Calibri Light"/>
          <w:sz w:val="20"/>
          <w:szCs w:val="20"/>
        </w:rPr>
        <w:t xml:space="preserve">- </w:t>
      </w:r>
      <w:r w:rsidR="006D3D6A" w:rsidRPr="00913966">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913966" w:rsidRDefault="006755A4" w:rsidP="00D63D48">
      <w:pPr>
        <w:spacing w:after="0" w:line="240" w:lineRule="auto"/>
        <w:jc w:val="both"/>
        <w:rPr>
          <w:rFonts w:ascii="Calibri Light" w:hAnsi="Calibri Light" w:cs="Calibri Light"/>
          <w:sz w:val="20"/>
          <w:szCs w:val="20"/>
        </w:rPr>
      </w:pPr>
      <w:r w:rsidRPr="00913966">
        <w:rPr>
          <w:rFonts w:ascii="Calibri Light" w:hAnsi="Calibri Light" w:cs="Calibri Light"/>
          <w:sz w:val="20"/>
          <w:szCs w:val="20"/>
        </w:rPr>
        <w:t xml:space="preserve">- </w:t>
      </w:r>
      <w:r w:rsidR="006D3D6A" w:rsidRPr="00913966">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913966" w:rsidRDefault="006D3D6A" w:rsidP="00D63D48">
      <w:pPr>
        <w:spacing w:after="0" w:line="240" w:lineRule="auto"/>
        <w:jc w:val="both"/>
        <w:rPr>
          <w:rFonts w:ascii="Calibri Light" w:hAnsi="Calibri Light" w:cs="Calibri Light"/>
          <w:sz w:val="20"/>
          <w:szCs w:val="20"/>
        </w:rPr>
      </w:pPr>
    </w:p>
    <w:p w14:paraId="7BF0CED4" w14:textId="2C95123B" w:rsidR="006D3D6A" w:rsidRPr="0066438F" w:rsidRDefault="006D3D6A" w:rsidP="00D63D48">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603B9A2B" w14:textId="0D99F41B" w:rsidR="006D3D6A" w:rsidRDefault="006D3D6A" w:rsidP="00D63D48">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66438F" w:rsidRDefault="00AD2DB9" w:rsidP="00CC124D">
      <w:pPr>
        <w:spacing w:after="0" w:line="240" w:lineRule="auto"/>
        <w:rPr>
          <w:rFonts w:ascii="Calibri Light" w:hAnsi="Calibri Light" w:cs="Calibri Light"/>
          <w:sz w:val="20"/>
          <w:szCs w:val="20"/>
        </w:rPr>
      </w:pPr>
    </w:p>
    <w:p w14:paraId="699646E6" w14:textId="77777777" w:rsidR="006755A4" w:rsidRPr="0066438F" w:rsidRDefault="006755A4" w:rsidP="00CC124D">
      <w:pPr>
        <w:spacing w:after="0" w:line="240" w:lineRule="auto"/>
        <w:rPr>
          <w:rFonts w:ascii="Calibri Light" w:hAnsi="Calibri Light" w:cs="Calibri Light"/>
          <w:sz w:val="20"/>
          <w:szCs w:val="20"/>
        </w:rPr>
      </w:pPr>
    </w:p>
    <w:p w14:paraId="452AD93E" w14:textId="77777777" w:rsidR="006E1508"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17DD0AC0" w14:textId="77777777" w:rsidR="006D3D6A" w:rsidRDefault="006755A4" w:rsidP="00CC124D">
      <w:pPr>
        <w:shd w:val="clear" w:color="auto" w:fill="F2F2F2"/>
        <w:spacing w:after="0" w:line="240" w:lineRule="auto"/>
        <w:jc w:val="center"/>
        <w:rPr>
          <w:rFonts w:ascii="Calibri Light" w:hAnsi="Calibri Light" w:cs="Calibri Light"/>
          <w:b/>
          <w:bCs/>
          <w:color w:val="C00000"/>
          <w:sz w:val="20"/>
          <w:szCs w:val="20"/>
        </w:rPr>
      </w:pPr>
      <w:r w:rsidRPr="00E54FFD">
        <w:rPr>
          <w:rFonts w:ascii="Calibri Light" w:hAnsi="Calibri Light" w:cs="Calibri Light"/>
          <w:b/>
          <w:bCs/>
          <w:color w:val="C00000"/>
          <w:sz w:val="20"/>
          <w:szCs w:val="20"/>
        </w:rPr>
        <w:t xml:space="preserve">9.2/ </w:t>
      </w:r>
      <w:r w:rsidR="006D3D6A" w:rsidRPr="00E54FFD">
        <w:rPr>
          <w:rFonts w:ascii="Calibri Light" w:hAnsi="Calibri Light" w:cs="Calibri Light"/>
          <w:b/>
          <w:bCs/>
          <w:color w:val="C00000"/>
          <w:sz w:val="20"/>
          <w:szCs w:val="20"/>
        </w:rPr>
        <w:t>DOKUMENTY SKŁADANE NA WEZWANIE - PODMIOTOWE ŚRODKI DOWODOWE</w:t>
      </w:r>
    </w:p>
    <w:p w14:paraId="15F21875" w14:textId="77777777" w:rsidR="006E1508" w:rsidRPr="00E54FFD"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03A0F688" w14:textId="77777777" w:rsidR="006D3D6A" w:rsidRPr="0066438F" w:rsidRDefault="006D3D6A" w:rsidP="00AD2DB9">
      <w:pPr>
        <w:spacing w:after="0" w:line="240" w:lineRule="auto"/>
        <w:jc w:val="both"/>
        <w:rPr>
          <w:rFonts w:ascii="Calibri Light" w:hAnsi="Calibri Light" w:cs="Calibri Light"/>
          <w:sz w:val="20"/>
          <w:szCs w:val="20"/>
        </w:rPr>
      </w:pPr>
    </w:p>
    <w:p w14:paraId="511E7175" w14:textId="77777777" w:rsidR="006D3D6A" w:rsidRPr="0066438F" w:rsidRDefault="006D3D6A" w:rsidP="00AD2DB9">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Zgodnie z art. 274 ust. 1 ustawy Pzp, zamawiający przed wyborem najkorzystniejszej oferty wezwie wykonawcę, </w:t>
      </w:r>
      <w:r w:rsidRPr="00416A49">
        <w:rPr>
          <w:rFonts w:ascii="Calibri Light" w:hAnsi="Calibri Light" w:cs="Calibri Light"/>
          <w:b/>
          <w:bCs/>
          <w:sz w:val="20"/>
          <w:szCs w:val="20"/>
        </w:rPr>
        <w:t>którego oferta została najwyżej oceniona,</w:t>
      </w:r>
      <w:r w:rsidRPr="0066438F">
        <w:rPr>
          <w:rFonts w:ascii="Calibri Light" w:hAnsi="Calibri Light" w:cs="Calibri Light"/>
          <w:sz w:val="20"/>
          <w:szCs w:val="20"/>
        </w:rPr>
        <w:t xml:space="preserve"> do złożenia w wyznaczonym terminie, </w:t>
      </w:r>
      <w:r w:rsidRPr="00BC2D78">
        <w:rPr>
          <w:rFonts w:ascii="Calibri Light" w:hAnsi="Calibri Light" w:cs="Calibri Light"/>
          <w:b/>
          <w:bCs/>
          <w:sz w:val="20"/>
          <w:szCs w:val="20"/>
          <w:u w:val="single"/>
        </w:rPr>
        <w:t>nie krótszym niż 5 dni</w:t>
      </w:r>
      <w:r w:rsidRPr="00D7621C">
        <w:rPr>
          <w:rFonts w:ascii="Calibri Light" w:hAnsi="Calibri Light" w:cs="Calibri Light"/>
          <w:sz w:val="20"/>
          <w:szCs w:val="20"/>
          <w:u w:val="single"/>
        </w:rPr>
        <w:t>,</w:t>
      </w:r>
      <w:r w:rsidRPr="0066438F">
        <w:rPr>
          <w:rFonts w:ascii="Calibri Light" w:hAnsi="Calibri Light" w:cs="Calibri Light"/>
          <w:sz w:val="20"/>
          <w:szCs w:val="20"/>
        </w:rPr>
        <w:t xml:space="preserve"> aktualnych na dzień złożenia, następujących podmiotowych środków dowodowych:</w:t>
      </w:r>
    </w:p>
    <w:p w14:paraId="72F1BE65" w14:textId="77777777" w:rsidR="00417878" w:rsidRDefault="00417878" w:rsidP="00CC124D">
      <w:pPr>
        <w:spacing w:after="0" w:line="240" w:lineRule="auto"/>
        <w:rPr>
          <w:rFonts w:ascii="Calibri Light" w:hAnsi="Calibri Light" w:cs="Calibri Light"/>
          <w:sz w:val="20"/>
          <w:szCs w:val="20"/>
        </w:rPr>
      </w:pPr>
    </w:p>
    <w:p w14:paraId="3F221629" w14:textId="77777777" w:rsidR="006D3D6A" w:rsidRPr="00915255" w:rsidRDefault="00915255" w:rsidP="00CC124D">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006D3D6A" w:rsidRPr="00915255">
        <w:rPr>
          <w:rFonts w:ascii="Calibri Light" w:hAnsi="Calibri Light" w:cs="Calibri Light"/>
          <w:b/>
          <w:bCs/>
          <w:sz w:val="20"/>
          <w:szCs w:val="20"/>
          <w:u w:val="single"/>
        </w:rPr>
        <w:t xml:space="preserve"> potwierdzających brak podstaw wykluczenia:</w:t>
      </w:r>
    </w:p>
    <w:p w14:paraId="19B90B46" w14:textId="77777777" w:rsidR="006755A4" w:rsidRPr="0066438F" w:rsidRDefault="006755A4" w:rsidP="00CC124D">
      <w:pPr>
        <w:spacing w:after="0" w:line="240" w:lineRule="auto"/>
        <w:rPr>
          <w:rFonts w:ascii="Calibri Light" w:hAnsi="Calibri Light" w:cs="Calibri Light"/>
          <w:sz w:val="20"/>
          <w:szCs w:val="20"/>
        </w:rPr>
      </w:pPr>
    </w:p>
    <w:p w14:paraId="6AF230E1" w14:textId="423863C4"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w:t>
      </w:r>
      <w:r w:rsidR="004774AB">
        <w:rPr>
          <w:rFonts w:ascii="Calibri Light" w:hAnsi="Calibri Light" w:cs="Cambria"/>
          <w:sz w:val="20"/>
          <w:szCs w:val="20"/>
        </w:rPr>
        <w:t xml:space="preserve"> </w:t>
      </w:r>
      <w:r w:rsidRPr="00417878">
        <w:rPr>
          <w:rFonts w:ascii="Calibri Light" w:hAnsi="Calibri Light" w:cs="Cambria"/>
          <w:sz w:val="20"/>
          <w:szCs w:val="20"/>
        </w:rPr>
        <w:t xml:space="preserve">4 ustawy Pzp, sporządzonych nie wcześniej niż 3 miesiące przed jej złożeniem, jeżeli odrębne przepisy wymagają wpisu do rejestru lub ewidencji; </w:t>
      </w:r>
    </w:p>
    <w:p w14:paraId="684A0745" w14:textId="77777777"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Default="00417878" w:rsidP="00CC124D">
      <w:pPr>
        <w:spacing w:after="0" w:line="240" w:lineRule="auto"/>
        <w:jc w:val="both"/>
        <w:rPr>
          <w:rFonts w:ascii="Calibri Light" w:hAnsi="Calibri Light" w:cs="Calibri Light"/>
          <w:sz w:val="20"/>
          <w:szCs w:val="20"/>
        </w:rPr>
      </w:pPr>
    </w:p>
    <w:p w14:paraId="29705DA4" w14:textId="77777777" w:rsidR="00417878" w:rsidRPr="0066438F" w:rsidRDefault="00417878" w:rsidP="00CC124D">
      <w:pPr>
        <w:spacing w:after="0" w:line="240" w:lineRule="auto"/>
        <w:ind w:left="567"/>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417878" w:rsidRDefault="00417878" w:rsidP="00CC124D">
      <w:pPr>
        <w:autoSpaceDE w:val="0"/>
        <w:autoSpaceDN w:val="0"/>
        <w:adjustRightInd w:val="0"/>
        <w:spacing w:after="0" w:line="240" w:lineRule="auto"/>
        <w:jc w:val="both"/>
        <w:rPr>
          <w:rFonts w:ascii="Calibri Light" w:hAnsi="Calibri Light" w:cs="Cambria"/>
          <w:b/>
          <w:bCs/>
          <w:sz w:val="20"/>
          <w:szCs w:val="20"/>
        </w:rPr>
      </w:pPr>
    </w:p>
    <w:p w14:paraId="3AB37818" w14:textId="7EE7E657" w:rsidR="00417878" w:rsidRPr="00417878" w:rsidRDefault="00143FC3" w:rsidP="00CC124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417878" w:rsidRPr="00417878">
        <w:rPr>
          <w:rFonts w:ascii="Calibri Light" w:hAnsi="Calibri Light" w:cs="Cambria"/>
          <w:b/>
          <w:bCs/>
          <w:sz w:val="20"/>
          <w:szCs w:val="20"/>
        </w:rPr>
        <w:t xml:space="preserve">) oświadczenia Wykonawcy </w:t>
      </w:r>
      <w:r w:rsidR="00417878" w:rsidRPr="00417878">
        <w:rPr>
          <w:rFonts w:ascii="Calibri Light" w:hAnsi="Calibri Light" w:cs="Cambria"/>
          <w:sz w:val="20"/>
          <w:szCs w:val="20"/>
        </w:rPr>
        <w:t>w zakresie art.</w:t>
      </w:r>
      <w:r w:rsidR="00417878">
        <w:rPr>
          <w:rFonts w:ascii="Calibri Light" w:hAnsi="Calibri Light" w:cs="Cambria"/>
          <w:sz w:val="20"/>
          <w:szCs w:val="20"/>
        </w:rPr>
        <w:t xml:space="preserve"> </w:t>
      </w:r>
      <w:r w:rsidR="00417878" w:rsidRPr="00417878">
        <w:rPr>
          <w:rFonts w:ascii="Calibri Light" w:hAnsi="Calibri Light" w:cs="Cambria"/>
          <w:sz w:val="20"/>
          <w:szCs w:val="20"/>
        </w:rPr>
        <w:t>108 ust.</w:t>
      </w:r>
      <w:r w:rsidR="00417878">
        <w:rPr>
          <w:rFonts w:ascii="Calibri Light" w:hAnsi="Calibri Light" w:cs="Cambria"/>
          <w:sz w:val="20"/>
          <w:szCs w:val="20"/>
        </w:rPr>
        <w:t xml:space="preserve"> </w:t>
      </w:r>
      <w:r w:rsidR="00417878" w:rsidRPr="00417878">
        <w:rPr>
          <w:rFonts w:ascii="Calibri Light" w:hAnsi="Calibri Light" w:cs="Cambria"/>
          <w:sz w:val="20"/>
          <w:szCs w:val="20"/>
        </w:rPr>
        <w:t>1 pkt.</w:t>
      </w:r>
      <w:r w:rsidR="00417878">
        <w:rPr>
          <w:rFonts w:ascii="Calibri Light" w:hAnsi="Calibri Light" w:cs="Cambria"/>
          <w:sz w:val="20"/>
          <w:szCs w:val="20"/>
        </w:rPr>
        <w:t xml:space="preserve"> </w:t>
      </w:r>
      <w:r w:rsidR="00417878" w:rsidRPr="00417878">
        <w:rPr>
          <w:rFonts w:ascii="Calibri Light" w:hAnsi="Calibri Light" w:cs="Cambria"/>
          <w:sz w:val="20"/>
          <w:szCs w:val="20"/>
        </w:rPr>
        <w:t>5 ustawy Pzp o braku przynależności do tej samej grupy kapitałowej w rozumieniu ustawy z dnia 16.02.2007 r. o ochronie konkurencji i konsumentów (Dz.U. z 202</w:t>
      </w:r>
      <w:r w:rsidR="007E6C7D">
        <w:rPr>
          <w:rFonts w:ascii="Calibri Light" w:hAnsi="Calibri Light" w:cs="Cambria"/>
          <w:sz w:val="20"/>
          <w:szCs w:val="20"/>
        </w:rPr>
        <w:t>1</w:t>
      </w:r>
      <w:r w:rsidR="00417878" w:rsidRPr="00417878">
        <w:rPr>
          <w:rFonts w:ascii="Calibri Light" w:hAnsi="Calibri Light" w:cs="Cambria"/>
          <w:sz w:val="20"/>
          <w:szCs w:val="20"/>
        </w:rPr>
        <w:t xml:space="preserve"> poz.</w:t>
      </w:r>
      <w:r w:rsidR="007E6C7D">
        <w:rPr>
          <w:rFonts w:ascii="Calibri Light" w:hAnsi="Calibri Light" w:cs="Cambria"/>
          <w:sz w:val="20"/>
          <w:szCs w:val="20"/>
        </w:rPr>
        <w:t xml:space="preserve"> 275</w:t>
      </w:r>
      <w:r w:rsidR="00417878" w:rsidRPr="00417878">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00417878"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417878">
        <w:rPr>
          <w:rFonts w:ascii="Calibri Light" w:hAnsi="Calibri Light" w:cs="Cambria"/>
          <w:b/>
          <w:bCs/>
          <w:sz w:val="20"/>
          <w:szCs w:val="20"/>
        </w:rPr>
        <w:t xml:space="preserve">załącznik nr </w:t>
      </w:r>
      <w:r w:rsidR="00DA0D2A">
        <w:rPr>
          <w:rFonts w:ascii="Calibri Light" w:hAnsi="Calibri Light" w:cs="Cambria"/>
          <w:b/>
          <w:bCs/>
          <w:sz w:val="20"/>
          <w:szCs w:val="20"/>
        </w:rPr>
        <w:t>7</w:t>
      </w:r>
      <w:r w:rsidR="004D5F48">
        <w:rPr>
          <w:rFonts w:ascii="Calibri Light" w:hAnsi="Calibri Light" w:cs="Cambria"/>
          <w:b/>
          <w:bCs/>
          <w:sz w:val="20"/>
          <w:szCs w:val="20"/>
        </w:rPr>
        <w:t xml:space="preserve"> </w:t>
      </w:r>
      <w:r w:rsidR="00417878" w:rsidRPr="00417878">
        <w:rPr>
          <w:rFonts w:ascii="Calibri Light" w:hAnsi="Calibri Light" w:cs="Cambria"/>
          <w:b/>
          <w:bCs/>
          <w:sz w:val="20"/>
          <w:szCs w:val="20"/>
        </w:rPr>
        <w:t xml:space="preserve">do SWZ </w:t>
      </w:r>
    </w:p>
    <w:p w14:paraId="0A11A6A8" w14:textId="16598417" w:rsidR="00417878" w:rsidRDefault="00417878" w:rsidP="00CC124D">
      <w:pPr>
        <w:autoSpaceDE w:val="0"/>
        <w:autoSpaceDN w:val="0"/>
        <w:adjustRightInd w:val="0"/>
        <w:spacing w:after="0" w:line="240" w:lineRule="auto"/>
        <w:rPr>
          <w:rFonts w:ascii="Cambria" w:hAnsi="Cambria" w:cs="Cambria"/>
          <w:color w:val="7030A0"/>
          <w:sz w:val="24"/>
          <w:szCs w:val="24"/>
        </w:rPr>
      </w:pPr>
    </w:p>
    <w:p w14:paraId="62332EF4" w14:textId="77777777" w:rsidR="00417878" w:rsidRPr="00913966" w:rsidRDefault="00417878" w:rsidP="00CC124D">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913966">
        <w:rPr>
          <w:rFonts w:ascii="Calibri Light" w:hAnsi="Calibri Light"/>
          <w:b/>
          <w:bCs/>
          <w:color w:val="262626" w:themeColor="text1" w:themeTint="D9"/>
          <w:sz w:val="20"/>
          <w:szCs w:val="20"/>
        </w:rPr>
        <w:t>UWAGA:</w:t>
      </w:r>
      <w:r w:rsidRPr="00913966">
        <w:rPr>
          <w:rFonts w:ascii="Calibri Light" w:hAnsi="Calibri Light"/>
          <w:color w:val="262626" w:themeColor="text1" w:themeTint="D9"/>
          <w:sz w:val="20"/>
          <w:szCs w:val="20"/>
        </w:rPr>
        <w:t xml:space="preserve"> (dotyczy wszystkich dokumentów na potwierdzenie braku podstaw wykluczenia): </w:t>
      </w:r>
    </w:p>
    <w:p w14:paraId="609D421F" w14:textId="7450BAAD" w:rsidR="006D3D6A" w:rsidRPr="00913966" w:rsidRDefault="00417878" w:rsidP="00CC124D">
      <w:pPr>
        <w:spacing w:after="0" w:line="240" w:lineRule="auto"/>
        <w:ind w:left="567"/>
        <w:jc w:val="both"/>
        <w:rPr>
          <w:rFonts w:ascii="Calibri Light" w:hAnsi="Calibri Light"/>
          <w:color w:val="262626" w:themeColor="text1" w:themeTint="D9"/>
          <w:sz w:val="20"/>
          <w:szCs w:val="20"/>
        </w:rPr>
      </w:pPr>
      <w:r w:rsidRPr="00913966">
        <w:rPr>
          <w:rFonts w:ascii="Calibri Light" w:hAnsi="Calibri Light"/>
          <w:color w:val="262626" w:themeColor="text1" w:themeTint="D9"/>
          <w:sz w:val="20"/>
          <w:szCs w:val="20"/>
        </w:rPr>
        <w:t xml:space="preserve">W przypadku Wykonawców wspólnie składających ofertę dokumenty, o których mowa w </w:t>
      </w:r>
      <w:r w:rsidR="00AD2DB9" w:rsidRPr="00913966">
        <w:rPr>
          <w:rFonts w:ascii="Calibri Light" w:hAnsi="Calibri Light"/>
          <w:color w:val="262626" w:themeColor="text1" w:themeTint="D9"/>
          <w:sz w:val="20"/>
          <w:szCs w:val="20"/>
        </w:rPr>
        <w:t xml:space="preserve">ust. 9.2.1/ </w:t>
      </w:r>
      <w:r w:rsidRPr="00913966">
        <w:rPr>
          <w:rFonts w:ascii="Calibri Light" w:hAnsi="Calibri Light"/>
          <w:color w:val="262626" w:themeColor="text1" w:themeTint="D9"/>
          <w:sz w:val="20"/>
          <w:szCs w:val="20"/>
        </w:rPr>
        <w:t xml:space="preserve">pkt a) – </w:t>
      </w:r>
      <w:r w:rsidR="00143FC3" w:rsidRPr="00913966">
        <w:rPr>
          <w:rFonts w:ascii="Calibri Light" w:hAnsi="Calibri Light"/>
          <w:color w:val="262626" w:themeColor="text1" w:themeTint="D9"/>
          <w:sz w:val="20"/>
          <w:szCs w:val="20"/>
        </w:rPr>
        <w:t>b</w:t>
      </w:r>
      <w:r w:rsidRPr="00913966">
        <w:rPr>
          <w:rFonts w:ascii="Calibri Light" w:hAnsi="Calibri Light"/>
          <w:color w:val="262626" w:themeColor="text1" w:themeTint="D9"/>
          <w:sz w:val="20"/>
          <w:szCs w:val="20"/>
        </w:rPr>
        <w:t>), zobowiązany jest złożyć każdy z Wykonawców wspólnie składających ofertę.</w:t>
      </w:r>
    </w:p>
    <w:p w14:paraId="0BFE864B" w14:textId="77777777" w:rsidR="00417878" w:rsidRPr="00BC2D78" w:rsidRDefault="00417878" w:rsidP="00CC124D">
      <w:pPr>
        <w:spacing w:after="0" w:line="240" w:lineRule="auto"/>
        <w:rPr>
          <w:rFonts w:ascii="Cambria" w:hAnsi="Cambria"/>
          <w:sz w:val="20"/>
          <w:szCs w:val="20"/>
        </w:rPr>
      </w:pPr>
    </w:p>
    <w:p w14:paraId="0BB7ADFB" w14:textId="77777777" w:rsidR="004C3DC8" w:rsidRPr="004C3DC8" w:rsidRDefault="004C3DC8" w:rsidP="004C3DC8">
      <w:pPr>
        <w:spacing w:after="0" w:line="240" w:lineRule="auto"/>
        <w:jc w:val="both"/>
        <w:rPr>
          <w:rFonts w:ascii="Calibri Light" w:hAnsi="Calibri Light" w:cs="Calibri Light"/>
          <w:sz w:val="20"/>
          <w:szCs w:val="20"/>
        </w:rPr>
      </w:pPr>
    </w:p>
    <w:p w14:paraId="209A1A73" w14:textId="77777777" w:rsidR="006D3D6A" w:rsidRPr="00915255" w:rsidRDefault="00915255" w:rsidP="004C3DC8">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004C3DC8">
        <w:rPr>
          <w:rFonts w:ascii="Calibri Light" w:hAnsi="Calibri Light" w:cs="Calibri Light"/>
          <w:b/>
          <w:bCs/>
          <w:sz w:val="20"/>
          <w:szCs w:val="20"/>
          <w:u w:val="single"/>
        </w:rPr>
        <w:t>3</w:t>
      </w:r>
      <w:r>
        <w:rPr>
          <w:rFonts w:ascii="Calibri Light" w:hAnsi="Calibri Light" w:cs="Calibri Light"/>
          <w:b/>
          <w:bCs/>
          <w:sz w:val="20"/>
          <w:szCs w:val="20"/>
          <w:u w:val="single"/>
        </w:rPr>
        <w:t>/</w:t>
      </w:r>
      <w:r w:rsidR="006D3D6A"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438F" w:rsidRDefault="006755A4" w:rsidP="00CC124D">
      <w:pPr>
        <w:spacing w:after="0" w:line="240" w:lineRule="auto"/>
        <w:jc w:val="both"/>
        <w:rPr>
          <w:rFonts w:ascii="Calibri Light" w:hAnsi="Calibri Light" w:cs="Calibri Light"/>
          <w:sz w:val="20"/>
          <w:szCs w:val="20"/>
        </w:rPr>
      </w:pPr>
    </w:p>
    <w:p w14:paraId="7A895797" w14:textId="77777777" w:rsidR="004774AB" w:rsidRDefault="004774AB" w:rsidP="004774AB">
      <w:pPr>
        <w:spacing w:after="0" w:line="240" w:lineRule="auto"/>
        <w:jc w:val="both"/>
        <w:rPr>
          <w:rFonts w:asciiTheme="majorHAnsi" w:hAnsiTheme="majorHAnsi" w:cstheme="majorHAnsi"/>
          <w:sz w:val="20"/>
          <w:szCs w:val="20"/>
        </w:rPr>
      </w:pPr>
      <w:r w:rsidRPr="00A75C8F">
        <w:rPr>
          <w:rFonts w:asciiTheme="majorHAnsi" w:hAnsiTheme="majorHAnsi" w:cstheme="majorHAnsi"/>
          <w:b/>
          <w:bCs/>
          <w:sz w:val="20"/>
          <w:szCs w:val="20"/>
        </w:rPr>
        <w:t xml:space="preserve">a) </w:t>
      </w:r>
      <w:r w:rsidR="00143FC3" w:rsidRPr="00A75C8F">
        <w:rPr>
          <w:rFonts w:asciiTheme="majorHAnsi" w:hAnsiTheme="majorHAnsi" w:cstheme="majorHAnsi"/>
          <w:b/>
          <w:bCs/>
          <w:sz w:val="20"/>
          <w:szCs w:val="20"/>
        </w:rPr>
        <w:t xml:space="preserve">wykazu </w:t>
      </w:r>
      <w:r w:rsidRPr="00A75C8F">
        <w:rPr>
          <w:rFonts w:asciiTheme="majorHAnsi" w:hAnsiTheme="majorHAnsi" w:cstheme="majorHAnsi"/>
          <w:b/>
          <w:bCs/>
          <w:sz w:val="20"/>
          <w:szCs w:val="20"/>
        </w:rPr>
        <w:t>usług</w:t>
      </w:r>
      <w:r w:rsidR="00143FC3" w:rsidRPr="00A75C8F">
        <w:rPr>
          <w:rFonts w:asciiTheme="majorHAnsi" w:hAnsiTheme="majorHAnsi" w:cstheme="majorHAnsi"/>
          <w:b/>
          <w:bCs/>
          <w:sz w:val="20"/>
          <w:szCs w:val="20"/>
        </w:rPr>
        <w:t>,</w:t>
      </w:r>
      <w:r w:rsidR="00143FC3" w:rsidRPr="004774AB">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t>
      </w:r>
      <w:r w:rsidRPr="004774AB">
        <w:rPr>
          <w:rFonts w:asciiTheme="majorHAnsi" w:hAnsiTheme="majorHAnsi" w:cstheme="majorHAnsi"/>
          <w:sz w:val="20"/>
          <w:szCs w:val="20"/>
        </w:rPr>
        <w:t>wykonane</w:t>
      </w:r>
      <w:r w:rsidR="00143FC3" w:rsidRPr="004774AB">
        <w:rPr>
          <w:rFonts w:asciiTheme="majorHAnsi" w:hAnsiTheme="majorHAnsi" w:cstheme="majorHAnsi"/>
          <w:sz w:val="20"/>
          <w:szCs w:val="20"/>
        </w:rPr>
        <w:t xml:space="preserv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w:t>
      </w:r>
    </w:p>
    <w:p w14:paraId="0E837ABE" w14:textId="0B1B6042" w:rsidR="006755A4" w:rsidRPr="00845B40" w:rsidRDefault="00845B40" w:rsidP="004774AB">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sidR="00143FC3">
        <w:rPr>
          <w:rFonts w:ascii="Calibri Light" w:hAnsi="Calibri Light" w:cs="Calibri Light"/>
          <w:b/>
          <w:bCs/>
          <w:sz w:val="20"/>
          <w:szCs w:val="20"/>
        </w:rPr>
        <w:t>usług</w:t>
      </w:r>
      <w:r w:rsidRPr="00845B40">
        <w:rPr>
          <w:rFonts w:ascii="Calibri Light" w:hAnsi="Calibri Light" w:cs="Calibri Light"/>
          <w:b/>
          <w:bCs/>
          <w:sz w:val="20"/>
          <w:szCs w:val="20"/>
        </w:rPr>
        <w:t xml:space="preserve"> stanowi załącznik nr </w:t>
      </w:r>
      <w:r w:rsidR="004D5F48">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650888C3" w14:textId="77777777" w:rsidR="00845B40" w:rsidRPr="0066438F" w:rsidRDefault="00845B40" w:rsidP="004C3DC8">
      <w:pPr>
        <w:spacing w:after="0" w:line="240" w:lineRule="auto"/>
        <w:ind w:left="567"/>
        <w:jc w:val="both"/>
        <w:rPr>
          <w:rFonts w:ascii="Calibri Light" w:hAnsi="Calibri Light" w:cs="Calibri Light"/>
          <w:sz w:val="20"/>
          <w:szCs w:val="20"/>
        </w:rPr>
      </w:pPr>
    </w:p>
    <w:p w14:paraId="238BBFF4" w14:textId="77777777" w:rsidR="00AD2DB9" w:rsidRPr="0066438F" w:rsidRDefault="00AD2DB9" w:rsidP="00CC124D">
      <w:pPr>
        <w:spacing w:after="0" w:line="240" w:lineRule="auto"/>
        <w:rPr>
          <w:rFonts w:ascii="Calibri Light" w:hAnsi="Calibri Light" w:cs="Calibri Light"/>
          <w:sz w:val="20"/>
          <w:szCs w:val="20"/>
        </w:rPr>
      </w:pPr>
    </w:p>
    <w:p w14:paraId="233C56C1"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5CD8DFB0" w14:textId="77777777" w:rsidR="00845B40" w:rsidRDefault="00845B40" w:rsidP="00CC124D">
      <w:pPr>
        <w:autoSpaceDE w:val="0"/>
        <w:autoSpaceDN w:val="0"/>
        <w:adjustRightInd w:val="0"/>
        <w:spacing w:after="0" w:line="240" w:lineRule="auto"/>
        <w:jc w:val="both"/>
        <w:rPr>
          <w:rFonts w:ascii="Calibri Light" w:hAnsi="Calibri Light"/>
          <w:sz w:val="20"/>
          <w:szCs w:val="20"/>
        </w:rPr>
      </w:pPr>
    </w:p>
    <w:p w14:paraId="070A37E9" w14:textId="77777777" w:rsidR="00915255" w:rsidRPr="00913966" w:rsidRDefault="00915255" w:rsidP="00CC124D">
      <w:pPr>
        <w:autoSpaceDE w:val="0"/>
        <w:autoSpaceDN w:val="0"/>
        <w:adjustRightInd w:val="0"/>
        <w:spacing w:after="0" w:line="240" w:lineRule="auto"/>
        <w:jc w:val="both"/>
        <w:rPr>
          <w:rFonts w:ascii="Calibri Light" w:hAnsi="Calibri Light"/>
          <w:b/>
          <w:bCs/>
          <w:sz w:val="20"/>
          <w:szCs w:val="20"/>
          <w:u w:val="single"/>
        </w:rPr>
      </w:pPr>
      <w:r w:rsidRPr="00913966">
        <w:rPr>
          <w:rFonts w:ascii="Calibri Light" w:hAnsi="Calibri Light"/>
          <w:b/>
          <w:bCs/>
          <w:sz w:val="20"/>
          <w:szCs w:val="20"/>
          <w:u w:val="single"/>
        </w:rPr>
        <w:t xml:space="preserve">Zamawiający nie wzywa do złożenia podmiotowych środków dowodowych, jeżeli: </w:t>
      </w:r>
    </w:p>
    <w:p w14:paraId="2E0F985F" w14:textId="77777777" w:rsidR="00845B40" w:rsidRDefault="00845B40" w:rsidP="00CC124D">
      <w:pPr>
        <w:autoSpaceDE w:val="0"/>
        <w:autoSpaceDN w:val="0"/>
        <w:adjustRightInd w:val="0"/>
        <w:spacing w:after="0" w:line="240" w:lineRule="auto"/>
        <w:jc w:val="both"/>
        <w:rPr>
          <w:rFonts w:ascii="Calibri Light" w:hAnsi="Calibri Light"/>
          <w:sz w:val="20"/>
          <w:szCs w:val="20"/>
        </w:rPr>
      </w:pPr>
    </w:p>
    <w:p w14:paraId="27554D3B" w14:textId="7A27922E" w:rsidR="00915255" w:rsidRPr="004C3DC8" w:rsidRDefault="00915255" w:rsidP="00CC124D">
      <w:pPr>
        <w:autoSpaceDE w:val="0"/>
        <w:autoSpaceDN w:val="0"/>
        <w:adjustRightInd w:val="0"/>
        <w:spacing w:after="0" w:line="240" w:lineRule="auto"/>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sidR="00493EE1">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w:t>
      </w:r>
      <w:r w:rsidR="00845B40" w:rsidRPr="004C3DC8">
        <w:rPr>
          <w:rFonts w:ascii="Calibri Light" w:hAnsi="Calibri Light"/>
          <w:b/>
          <w:bCs/>
          <w:sz w:val="20"/>
          <w:szCs w:val="20"/>
          <w:u w:val="single"/>
        </w:rPr>
        <w:t>oświadczeniu</w:t>
      </w:r>
      <w:r w:rsidRPr="004C3DC8">
        <w:rPr>
          <w:rFonts w:ascii="Calibri Light" w:hAnsi="Calibri Light"/>
          <w:b/>
          <w:bCs/>
          <w:sz w:val="20"/>
          <w:szCs w:val="20"/>
          <w:u w:val="single"/>
        </w:rPr>
        <w:t xml:space="preserve"> dane umożliwiające dostęp do tych środków; </w:t>
      </w:r>
    </w:p>
    <w:p w14:paraId="0E80864F"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73AD4F2D"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5AC36051"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1452DDB8" w14:textId="50BB2962" w:rsidR="00BC2D78" w:rsidRPr="00841289" w:rsidRDefault="00BC2D78" w:rsidP="00CC124D">
      <w:pPr>
        <w:autoSpaceDE w:val="0"/>
        <w:autoSpaceDN w:val="0"/>
        <w:adjustRightInd w:val="0"/>
        <w:spacing w:after="0" w:line="240" w:lineRule="auto"/>
        <w:rPr>
          <w:rFonts w:ascii="Calibri Light" w:hAnsi="Calibri Light" w:cs="Cambria"/>
          <w:color w:val="0D0D0D" w:themeColor="text1" w:themeTint="F2"/>
          <w:sz w:val="20"/>
          <w:szCs w:val="20"/>
        </w:rPr>
      </w:pPr>
      <w:r>
        <w:rPr>
          <w:rFonts w:ascii="Calibri Light" w:hAnsi="Calibri Light"/>
          <w:sz w:val="20"/>
          <w:szCs w:val="20"/>
        </w:rPr>
        <w:t xml:space="preserve">3) </w:t>
      </w:r>
      <w:r w:rsidR="00915255"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w:t>
      </w:r>
      <w:r w:rsidR="00841289">
        <w:rPr>
          <w:rFonts w:ascii="Calibri Light" w:hAnsi="Calibri Light"/>
          <w:sz w:val="20"/>
          <w:szCs w:val="20"/>
        </w:rPr>
        <w:t xml:space="preserve">- </w:t>
      </w:r>
      <w:r w:rsidRPr="00841289">
        <w:rPr>
          <w:rFonts w:ascii="Calibri Light" w:hAnsi="Calibri Light" w:cs="Cambria"/>
          <w:b/>
          <w:bCs/>
          <w:color w:val="0D0D0D" w:themeColor="text1" w:themeTint="F2"/>
          <w:sz w:val="20"/>
          <w:szCs w:val="20"/>
        </w:rPr>
        <w:t xml:space="preserve">załącznik </w:t>
      </w:r>
      <w:r w:rsidR="00841289" w:rsidRPr="00841289">
        <w:rPr>
          <w:rFonts w:ascii="Calibri Light" w:hAnsi="Calibri Light" w:cs="Cambria"/>
          <w:b/>
          <w:bCs/>
          <w:color w:val="0D0D0D" w:themeColor="text1" w:themeTint="F2"/>
          <w:sz w:val="20"/>
          <w:szCs w:val="20"/>
        </w:rPr>
        <w:t>wykonawcy</w:t>
      </w:r>
      <w:r w:rsidRPr="00841289">
        <w:rPr>
          <w:rFonts w:ascii="Calibri Light" w:hAnsi="Calibri Light" w:cs="Cambria"/>
          <w:b/>
          <w:bCs/>
          <w:color w:val="0D0D0D" w:themeColor="text1" w:themeTint="F2"/>
          <w:sz w:val="20"/>
          <w:szCs w:val="20"/>
        </w:rPr>
        <w:t xml:space="preserve"> .</w:t>
      </w:r>
    </w:p>
    <w:p w14:paraId="4A108A99" w14:textId="77777777" w:rsidR="00915255" w:rsidRDefault="00915255" w:rsidP="00CC124D">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 </w:t>
      </w:r>
    </w:p>
    <w:p w14:paraId="77A1F69B" w14:textId="77777777" w:rsidR="00845B40" w:rsidRPr="0066438F" w:rsidRDefault="00BC2D78"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 xml:space="preserve">4) </w:t>
      </w:r>
      <w:r w:rsidR="00845B40" w:rsidRPr="0066438F">
        <w:rPr>
          <w:rFonts w:ascii="Calibri Light" w:hAnsi="Calibri Light" w:cs="Calibri Light"/>
          <w:sz w:val="20"/>
          <w:szCs w:val="20"/>
        </w:rPr>
        <w:t>Wykonawca składa podmiotowe środki dowodowe aktualne na dzień ich złożenia.</w:t>
      </w:r>
    </w:p>
    <w:p w14:paraId="1B7E8F26" w14:textId="04CAFDAC" w:rsidR="00845B40" w:rsidRDefault="00845B40" w:rsidP="00CC124D">
      <w:pPr>
        <w:autoSpaceDE w:val="0"/>
        <w:autoSpaceDN w:val="0"/>
        <w:adjustRightInd w:val="0"/>
        <w:spacing w:after="0" w:line="240" w:lineRule="auto"/>
        <w:jc w:val="both"/>
        <w:rPr>
          <w:rFonts w:ascii="Calibri Light" w:hAnsi="Calibri Light"/>
          <w:sz w:val="20"/>
          <w:szCs w:val="20"/>
        </w:rPr>
      </w:pPr>
    </w:p>
    <w:p w14:paraId="7A725625" w14:textId="0F5FBF28" w:rsidR="00913966" w:rsidRDefault="00913966" w:rsidP="00CC124D">
      <w:pPr>
        <w:autoSpaceDE w:val="0"/>
        <w:autoSpaceDN w:val="0"/>
        <w:adjustRightInd w:val="0"/>
        <w:spacing w:after="0" w:line="240" w:lineRule="auto"/>
        <w:jc w:val="both"/>
        <w:rPr>
          <w:rFonts w:ascii="Calibri Light" w:hAnsi="Calibri Light"/>
          <w:sz w:val="20"/>
          <w:szCs w:val="20"/>
        </w:rPr>
      </w:pPr>
    </w:p>
    <w:p w14:paraId="63340E23" w14:textId="77777777" w:rsidR="00915255" w:rsidRPr="00915255" w:rsidRDefault="00DE00DE" w:rsidP="00CC124D">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w:t>
      </w:r>
      <w:r w:rsidR="004C3DC8">
        <w:rPr>
          <w:rFonts w:ascii="Calibri Light" w:hAnsi="Calibri Light"/>
          <w:b/>
          <w:bCs/>
          <w:sz w:val="20"/>
          <w:szCs w:val="20"/>
        </w:rPr>
        <w:t>4</w:t>
      </w:r>
      <w:r>
        <w:rPr>
          <w:rFonts w:ascii="Calibri Light" w:hAnsi="Calibri Light"/>
          <w:b/>
          <w:bCs/>
          <w:sz w:val="20"/>
          <w:szCs w:val="20"/>
        </w:rPr>
        <w:t>/</w:t>
      </w:r>
      <w:r w:rsidR="00915255"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sidR="00915255">
        <w:rPr>
          <w:rFonts w:ascii="Calibri Light" w:hAnsi="Calibri Light"/>
          <w:b/>
          <w:bCs/>
          <w:sz w:val="20"/>
          <w:szCs w:val="20"/>
        </w:rPr>
        <w:t>9.2.1/</w:t>
      </w:r>
      <w:r w:rsidR="00915255" w:rsidRPr="00915255">
        <w:rPr>
          <w:rFonts w:ascii="Calibri Light" w:hAnsi="Calibri Light"/>
          <w:b/>
          <w:bCs/>
          <w:sz w:val="20"/>
          <w:szCs w:val="20"/>
        </w:rPr>
        <w:t xml:space="preserve">. </w:t>
      </w:r>
    </w:p>
    <w:p w14:paraId="5F0F3898"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65FAFDED" w14:textId="77777777" w:rsidR="00915255" w:rsidRDefault="00915255" w:rsidP="00CC124D">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68EC5DB6" w14:textId="77777777" w:rsidR="00DE00DE" w:rsidRPr="00915255" w:rsidRDefault="00DE00DE" w:rsidP="00CC124D">
      <w:pPr>
        <w:autoSpaceDE w:val="0"/>
        <w:autoSpaceDN w:val="0"/>
        <w:adjustRightInd w:val="0"/>
        <w:spacing w:after="0" w:line="240" w:lineRule="auto"/>
        <w:jc w:val="both"/>
        <w:rPr>
          <w:rFonts w:ascii="Calibri Light" w:hAnsi="Calibri Light" w:cs="Cambria"/>
          <w:sz w:val="20"/>
          <w:szCs w:val="20"/>
        </w:rPr>
      </w:pPr>
    </w:p>
    <w:p w14:paraId="4ED40F8B" w14:textId="77777777" w:rsidR="00915255" w:rsidRPr="00915255" w:rsidRDefault="00845B40" w:rsidP="00CC124D">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00DE00DE">
        <w:rPr>
          <w:rFonts w:ascii="Calibri Light" w:hAnsi="Calibri Light" w:cs="Cambria"/>
          <w:sz w:val="20"/>
          <w:szCs w:val="20"/>
        </w:rPr>
        <w:t>/</w:t>
      </w:r>
      <w:r w:rsidR="00915255"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00915255" w:rsidRPr="00915255">
        <w:rPr>
          <w:rFonts w:ascii="Calibri Light" w:hAnsi="Calibri Light" w:cs="Cambria"/>
          <w:sz w:val="20"/>
          <w:szCs w:val="20"/>
        </w:rPr>
        <w:t xml:space="preserve"> ppkt. a), zamiast zaświadczenia, o którym mowa w pkt </w:t>
      </w:r>
      <w:r>
        <w:rPr>
          <w:rFonts w:ascii="Calibri Light" w:hAnsi="Calibri Light" w:cs="Cambria"/>
          <w:sz w:val="20"/>
          <w:szCs w:val="20"/>
        </w:rPr>
        <w:t>9</w:t>
      </w:r>
      <w:r w:rsidR="00915255" w:rsidRPr="00915255">
        <w:rPr>
          <w:rFonts w:ascii="Calibri Light" w:hAnsi="Calibri Light" w:cs="Cambria"/>
          <w:sz w:val="20"/>
          <w:szCs w:val="20"/>
        </w:rPr>
        <w:t xml:space="preserve">.2.1 ppkt. b), zamiast zaświadczenia albo innego dokumentu potwierdzającego, że Wykonawca nie zalega z opłacaniem składek na ubezpieczenia społeczne lub zdrowotne, o których </w:t>
      </w:r>
      <w:r w:rsidR="00915255" w:rsidRPr="00915255">
        <w:rPr>
          <w:rFonts w:ascii="Calibri Light" w:hAnsi="Calibri Light"/>
          <w:sz w:val="20"/>
          <w:szCs w:val="20"/>
        </w:rPr>
        <w:t xml:space="preserve">mowa w pkt </w:t>
      </w:r>
      <w:r>
        <w:rPr>
          <w:rFonts w:ascii="Calibri Light" w:hAnsi="Calibri Light"/>
          <w:sz w:val="20"/>
          <w:szCs w:val="20"/>
        </w:rPr>
        <w:t>9</w:t>
      </w:r>
      <w:r w:rsidR="00915255" w:rsidRPr="00915255">
        <w:rPr>
          <w:rFonts w:ascii="Calibri Light" w:hAnsi="Calibri Light"/>
          <w:sz w:val="20"/>
          <w:szCs w:val="20"/>
        </w:rPr>
        <w:t xml:space="preserve">.2.1 ppkt. c) - składa dokument lub dokumenty wystawione w kraju, w którym Wykonawca ma siedzibę lub miejsce zamieszkania, potwierdzające odpowiednio, że: </w:t>
      </w:r>
    </w:p>
    <w:p w14:paraId="59FFB7BB" w14:textId="77777777" w:rsidR="004774AB" w:rsidRDefault="004774AB" w:rsidP="00CC124D">
      <w:pPr>
        <w:autoSpaceDE w:val="0"/>
        <w:autoSpaceDN w:val="0"/>
        <w:adjustRightInd w:val="0"/>
        <w:spacing w:after="0" w:line="240" w:lineRule="auto"/>
        <w:jc w:val="both"/>
        <w:rPr>
          <w:rFonts w:ascii="Calibri Light" w:hAnsi="Calibri Light"/>
          <w:sz w:val="20"/>
          <w:szCs w:val="20"/>
        </w:rPr>
      </w:pPr>
    </w:p>
    <w:p w14:paraId="1CA55BEE" w14:textId="4DE4B4FA" w:rsidR="00915255" w:rsidRPr="00915255" w:rsidRDefault="00915255" w:rsidP="00CC124D">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69D367B7" w14:textId="373ABD4B" w:rsidR="00915255" w:rsidRPr="00915255" w:rsidRDefault="00E71330" w:rsidP="00CC124D">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00845B40">
        <w:rPr>
          <w:rFonts w:ascii="Calibri Light" w:hAnsi="Calibri Light"/>
          <w:sz w:val="20"/>
          <w:szCs w:val="20"/>
        </w:rPr>
        <w:t>/</w:t>
      </w:r>
      <w:r w:rsidR="00915255" w:rsidRPr="00915255">
        <w:rPr>
          <w:rFonts w:ascii="Calibri Light" w:hAnsi="Calibri Light"/>
          <w:sz w:val="20"/>
          <w:szCs w:val="20"/>
        </w:rPr>
        <w:t xml:space="preserve"> Dokumenty o których mowa </w:t>
      </w:r>
      <w:r w:rsidR="00915255" w:rsidRPr="00BC2D78">
        <w:rPr>
          <w:rFonts w:ascii="Calibri Light" w:hAnsi="Calibri Light"/>
          <w:b/>
          <w:bCs/>
          <w:sz w:val="20"/>
          <w:szCs w:val="20"/>
        </w:rPr>
        <w:t>w pkt.</w:t>
      </w:r>
      <w:r w:rsidR="00845B40" w:rsidRPr="00BC2D78">
        <w:rPr>
          <w:rFonts w:ascii="Calibri Light" w:hAnsi="Calibri Light"/>
          <w:b/>
          <w:bCs/>
          <w:sz w:val="20"/>
          <w:szCs w:val="20"/>
        </w:rPr>
        <w:t xml:space="preserve"> </w:t>
      </w:r>
      <w:r w:rsidR="00915255" w:rsidRPr="00BC2D78">
        <w:rPr>
          <w:rFonts w:ascii="Calibri Light" w:hAnsi="Calibri Light"/>
          <w:b/>
          <w:bCs/>
          <w:sz w:val="20"/>
          <w:szCs w:val="20"/>
        </w:rPr>
        <w:t>1</w:t>
      </w:r>
      <w:r w:rsidR="00915255" w:rsidRPr="00915255">
        <w:rPr>
          <w:rFonts w:ascii="Calibri Light" w:hAnsi="Calibri Light"/>
          <w:sz w:val="20"/>
          <w:szCs w:val="20"/>
        </w:rPr>
        <w:t xml:space="preserve"> powinny być wystawione nie wcześniej </w:t>
      </w:r>
      <w:r w:rsidR="00915255" w:rsidRPr="00BC2D78">
        <w:rPr>
          <w:rFonts w:ascii="Calibri Light" w:hAnsi="Calibri Light"/>
          <w:b/>
          <w:bCs/>
          <w:sz w:val="20"/>
          <w:szCs w:val="20"/>
        </w:rPr>
        <w:t>niż 3 miesiące</w:t>
      </w:r>
      <w:r w:rsidR="00915255" w:rsidRPr="00915255">
        <w:rPr>
          <w:rFonts w:ascii="Calibri Light" w:hAnsi="Calibri Light"/>
          <w:sz w:val="20"/>
          <w:szCs w:val="20"/>
        </w:rPr>
        <w:t xml:space="preserve"> przed ich złożeniem. </w:t>
      </w:r>
    </w:p>
    <w:p w14:paraId="6E3EC3E6"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78EE4863" w14:textId="71EBCEBA" w:rsidR="00915255" w:rsidRPr="00915255" w:rsidRDefault="00E71330" w:rsidP="00CC124D">
      <w:pPr>
        <w:autoSpaceDE w:val="0"/>
        <w:autoSpaceDN w:val="0"/>
        <w:adjustRightInd w:val="0"/>
        <w:spacing w:after="0" w:line="240" w:lineRule="auto"/>
        <w:jc w:val="both"/>
        <w:rPr>
          <w:rFonts w:ascii="Calibri Light" w:hAnsi="Calibri Light" w:cs="Cambria"/>
          <w:sz w:val="20"/>
          <w:szCs w:val="20"/>
        </w:rPr>
      </w:pPr>
      <w:r>
        <w:rPr>
          <w:rFonts w:ascii="Calibri Light" w:hAnsi="Calibri Light"/>
          <w:sz w:val="20"/>
          <w:szCs w:val="20"/>
        </w:rPr>
        <w:t>3</w:t>
      </w:r>
      <w:r w:rsidR="00845B40">
        <w:rPr>
          <w:rFonts w:ascii="Calibri Light" w:hAnsi="Calibri Light"/>
          <w:sz w:val="20"/>
          <w:szCs w:val="20"/>
        </w:rPr>
        <w:t>/</w:t>
      </w:r>
      <w:r w:rsidR="00915255" w:rsidRPr="00915255">
        <w:rPr>
          <w:rFonts w:ascii="Calibri Light" w:hAnsi="Calibri Light"/>
          <w:sz w:val="20"/>
          <w:szCs w:val="20"/>
        </w:rPr>
        <w:t xml:space="preserve"> Jeżeli w kraju, w którym Wykonawca ma siedzibę lub miejsce zamieszkania, nie wydaje się dokumentów, o których mowa w pkt.</w:t>
      </w:r>
      <w:r w:rsidR="00845B40">
        <w:rPr>
          <w:rFonts w:ascii="Calibri Light" w:hAnsi="Calibri Light"/>
          <w:sz w:val="20"/>
          <w:szCs w:val="20"/>
        </w:rPr>
        <w:t xml:space="preserve"> </w:t>
      </w:r>
      <w:r w:rsidR="00915255" w:rsidRPr="00915255">
        <w:rPr>
          <w:rFonts w:ascii="Calibri Light" w:hAnsi="Calibri Light"/>
          <w:sz w:val="20"/>
          <w:szCs w:val="20"/>
        </w:rPr>
        <w:t>1 , lub gdy dokumenty te nie odnoszą się do wszystkich przypadków, o których mowa w art. 108 ust.</w:t>
      </w:r>
      <w:r w:rsidR="001360CD">
        <w:rPr>
          <w:rFonts w:ascii="Calibri Light" w:hAnsi="Calibri Light"/>
          <w:sz w:val="20"/>
          <w:szCs w:val="20"/>
        </w:rPr>
        <w:t xml:space="preserve"> </w:t>
      </w:r>
      <w:r w:rsidR="00915255" w:rsidRPr="00915255">
        <w:rPr>
          <w:rFonts w:ascii="Calibri Light" w:hAnsi="Calibri Light"/>
          <w:sz w:val="20"/>
          <w:szCs w:val="20"/>
        </w:rPr>
        <w:t>1 pkt.</w:t>
      </w:r>
      <w:r w:rsidR="001360CD">
        <w:rPr>
          <w:rFonts w:ascii="Calibri Light" w:hAnsi="Calibri Light"/>
          <w:sz w:val="20"/>
          <w:szCs w:val="20"/>
        </w:rPr>
        <w:t xml:space="preserve"> </w:t>
      </w:r>
      <w:r w:rsidR="00915255" w:rsidRPr="00915255">
        <w:rPr>
          <w:rFonts w:ascii="Calibri Light" w:hAnsi="Calibri Light"/>
          <w:sz w:val="20"/>
          <w:szCs w:val="20"/>
        </w:rPr>
        <w:t>1,</w:t>
      </w:r>
      <w:r w:rsidR="001360CD">
        <w:rPr>
          <w:rFonts w:ascii="Calibri Light" w:hAnsi="Calibri Light"/>
          <w:sz w:val="20"/>
          <w:szCs w:val="20"/>
        </w:rPr>
        <w:t xml:space="preserve"> </w:t>
      </w:r>
      <w:r w:rsidR="00915255" w:rsidRPr="00915255">
        <w:rPr>
          <w:rFonts w:ascii="Calibri Light" w:hAnsi="Calibri Light"/>
          <w:sz w:val="20"/>
          <w:szCs w:val="20"/>
        </w:rPr>
        <w:t>2 i 4 art. 109 ust. 1 pkt 1 , 2 lit. a i b oraz pkt.</w:t>
      </w:r>
      <w:r w:rsidR="001360CD">
        <w:rPr>
          <w:rFonts w:ascii="Calibri Light" w:hAnsi="Calibri Light"/>
          <w:sz w:val="20"/>
          <w:szCs w:val="20"/>
        </w:rPr>
        <w:t xml:space="preserve"> </w:t>
      </w:r>
      <w:r>
        <w:rPr>
          <w:rFonts w:ascii="Calibri Light" w:hAnsi="Calibri Light"/>
          <w:sz w:val="20"/>
          <w:szCs w:val="20"/>
        </w:rPr>
        <w:t>2</w:t>
      </w:r>
      <w:r w:rsidR="00915255" w:rsidRPr="00915255">
        <w:rPr>
          <w:rFonts w:ascii="Calibri Light" w:hAnsi="Calibri Light"/>
          <w:sz w:val="20"/>
          <w:szCs w:val="20"/>
        </w:rPr>
        <w:t xml:space="preserve">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Pr>
          <w:rFonts w:ascii="Calibri Light" w:hAnsi="Calibri Light"/>
          <w:sz w:val="20"/>
          <w:szCs w:val="20"/>
        </w:rPr>
        <w:t xml:space="preserve"> </w:t>
      </w:r>
      <w:r>
        <w:rPr>
          <w:rFonts w:ascii="Calibri Light" w:hAnsi="Calibri Light"/>
          <w:sz w:val="20"/>
          <w:szCs w:val="20"/>
        </w:rPr>
        <w:t>2</w:t>
      </w:r>
      <w:r w:rsidR="00915255" w:rsidRPr="00915255">
        <w:rPr>
          <w:rFonts w:ascii="Calibri Light" w:hAnsi="Calibri Light"/>
          <w:sz w:val="20"/>
          <w:szCs w:val="20"/>
        </w:rPr>
        <w:t xml:space="preserve"> powyżej.</w:t>
      </w:r>
    </w:p>
    <w:p w14:paraId="2878344E" w14:textId="77777777" w:rsidR="00BC2D78" w:rsidRPr="006D3D6A" w:rsidRDefault="00BC2D78" w:rsidP="00CC124D">
      <w:pPr>
        <w:spacing w:after="0" w:line="240" w:lineRule="auto"/>
      </w:pPr>
    </w:p>
    <w:p w14:paraId="267B67CF" w14:textId="77777777" w:rsidR="006D3D6A" w:rsidRPr="00E71330"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E71330">
        <w:rPr>
          <w:b/>
          <w:bCs/>
          <w:sz w:val="20"/>
          <w:szCs w:val="20"/>
        </w:rPr>
        <w:t xml:space="preserve">10. </w:t>
      </w:r>
      <w:r w:rsidR="006D3D6A" w:rsidRPr="00E71330">
        <w:rPr>
          <w:b/>
          <w:bCs/>
          <w:sz w:val="20"/>
          <w:szCs w:val="20"/>
        </w:rPr>
        <w:t>WYMAGANIA DOTYCZĄCE WADIUM.</w:t>
      </w:r>
    </w:p>
    <w:p w14:paraId="674A3103" w14:textId="77777777" w:rsidR="006755A4" w:rsidRPr="006755A4" w:rsidRDefault="006755A4" w:rsidP="00CC124D">
      <w:pPr>
        <w:autoSpaceDE w:val="0"/>
        <w:autoSpaceDN w:val="0"/>
        <w:adjustRightInd w:val="0"/>
        <w:spacing w:after="0" w:line="240" w:lineRule="auto"/>
        <w:rPr>
          <w:rFonts w:ascii="Times New Roman" w:hAnsi="Times New Roman"/>
          <w:color w:val="000000"/>
          <w:sz w:val="24"/>
          <w:szCs w:val="24"/>
        </w:rPr>
      </w:pPr>
    </w:p>
    <w:p w14:paraId="4353664E" w14:textId="1E2B211E" w:rsidR="001C7A0B" w:rsidRPr="000B1CF4" w:rsidRDefault="004774AB" w:rsidP="00CC124D">
      <w:pPr>
        <w:autoSpaceDE w:val="0"/>
        <w:autoSpaceDN w:val="0"/>
        <w:spacing w:after="0" w:line="240" w:lineRule="auto"/>
        <w:jc w:val="both"/>
        <w:rPr>
          <w:rFonts w:ascii="Calibri Light" w:hAnsi="Calibri Light" w:cs="Calibri Light"/>
          <w:bCs/>
          <w:color w:val="262626"/>
          <w:sz w:val="20"/>
          <w:szCs w:val="20"/>
        </w:rPr>
      </w:pPr>
      <w:r>
        <w:rPr>
          <w:rFonts w:ascii="Calibri Light" w:hAnsi="Calibri Light" w:cs="Calibri Light"/>
          <w:sz w:val="20"/>
          <w:szCs w:val="20"/>
        </w:rPr>
        <w:t>Zamawiający nie wymaga wpłaty wadium.</w:t>
      </w:r>
    </w:p>
    <w:p w14:paraId="097C28CE" w14:textId="77777777" w:rsidR="006D3D6A" w:rsidRPr="006D3D6A" w:rsidRDefault="006D3D6A" w:rsidP="00CC124D">
      <w:pPr>
        <w:spacing w:after="0" w:line="240" w:lineRule="auto"/>
      </w:pPr>
    </w:p>
    <w:p w14:paraId="7B362E9D" w14:textId="77777777" w:rsidR="006D3D6A" w:rsidRPr="00AB265F"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AB265F">
        <w:rPr>
          <w:b/>
          <w:bCs/>
          <w:sz w:val="20"/>
          <w:szCs w:val="20"/>
        </w:rPr>
        <w:t>11.</w:t>
      </w:r>
      <w:r w:rsidR="00C17EF8" w:rsidRPr="00AB265F">
        <w:rPr>
          <w:b/>
          <w:bCs/>
          <w:sz w:val="20"/>
          <w:szCs w:val="20"/>
        </w:rPr>
        <w:t xml:space="preserve"> </w:t>
      </w:r>
      <w:r w:rsidR="006D3D6A" w:rsidRPr="00AB265F">
        <w:rPr>
          <w:b/>
          <w:bCs/>
          <w:sz w:val="20"/>
          <w:szCs w:val="20"/>
        </w:rPr>
        <w:t>SPOSÓB PRZYGOTOWANIA OFERTY.</w:t>
      </w:r>
    </w:p>
    <w:p w14:paraId="68A73DAF" w14:textId="77777777" w:rsidR="00007964" w:rsidRPr="00007964" w:rsidRDefault="00007964" w:rsidP="00CC124D">
      <w:pPr>
        <w:spacing w:after="0" w:line="240" w:lineRule="auto"/>
        <w:ind w:left="851"/>
        <w:rPr>
          <w:rFonts w:ascii="Calibri Light" w:hAnsi="Calibri Light" w:cs="Calibri Light"/>
          <w:sz w:val="20"/>
          <w:szCs w:val="20"/>
        </w:rPr>
      </w:pPr>
    </w:p>
    <w:p w14:paraId="72F65E21"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11.1/ Ofertę należy sporządzić w języku polskim w postaci opatrzonej podpisem zaufanym lub podpisem osobistym lub kwalifikowanym podpisem elektronicznym.</w:t>
      </w:r>
    </w:p>
    <w:p w14:paraId="708605FB"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60A060E6" w14:textId="77777777" w:rsidR="00A476DA" w:rsidRPr="000B1CF4" w:rsidRDefault="001A750B"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11.2/ </w:t>
      </w:r>
      <w:r w:rsidR="00A476DA" w:rsidRPr="000B1CF4">
        <w:rPr>
          <w:rFonts w:ascii="Calibri Light" w:hAnsi="Calibri Light" w:cs="Calibri Light"/>
          <w:color w:val="262626"/>
          <w:sz w:val="20"/>
          <w:szCs w:val="20"/>
        </w:rPr>
        <w:t xml:space="preserve">Do oferty należy dołączyć oświadczenie o niepodleganiu wykluczeniu, spełnianiu warunków udziału w postępowaniu lub kryteriów selekcji, w zakresie wskazanym w </w:t>
      </w:r>
      <w:r w:rsidRPr="000B1CF4">
        <w:rPr>
          <w:rFonts w:ascii="Calibri Light" w:hAnsi="Calibri Light" w:cs="Calibri Light"/>
          <w:color w:val="262626"/>
          <w:sz w:val="20"/>
          <w:szCs w:val="20"/>
        </w:rPr>
        <w:t xml:space="preserve">Rozdziale II pkt 9.1) </w:t>
      </w:r>
      <w:r w:rsidR="00A476DA" w:rsidRPr="000B1CF4">
        <w:rPr>
          <w:rFonts w:ascii="Calibri Light" w:hAnsi="Calibri Light" w:cs="Calibri Light"/>
          <w:color w:val="262626"/>
          <w:sz w:val="20"/>
          <w:szCs w:val="20"/>
        </w:rPr>
        <w:t>SWZ, w formie elektronicznej lub w postaci elektronicznej opatrzonej podpisem  zaufanym   lub  podpisem  osobistym,  a  następnie  zaszyfrować   wraz   z plikami stanowiącymi ofertę.</w:t>
      </w:r>
    </w:p>
    <w:p w14:paraId="03B234FF"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66A7BB27"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11.3/ Wykonawca składa ofertę za pośrednictwem </w:t>
      </w:r>
      <w:r w:rsidRPr="000B1CF4">
        <w:rPr>
          <w:rFonts w:ascii="Calibri Light" w:hAnsi="Calibri Light" w:cs="Calibri Light"/>
          <w:b/>
          <w:bCs/>
          <w:color w:val="262626"/>
          <w:sz w:val="20"/>
          <w:szCs w:val="20"/>
        </w:rPr>
        <w:t>„Formularza do złożenia, zmiany, wycofania oferty lub wniosku”</w:t>
      </w:r>
      <w:r w:rsidRPr="000B1CF4">
        <w:rPr>
          <w:rFonts w:ascii="Calibri Light" w:hAnsi="Calibri Light" w:cs="Calibri Light"/>
          <w:color w:val="262626"/>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p>
    <w:p w14:paraId="2FCD244F"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11.4/ Sposób złożenia oferty został opisany w Instrukcji użytkownika systemu miniPortal-ePUAP – dostępnego pod adresem https://miniportal.uzp.gov.pl/Instrukcja_uzytkownika_miniPortal-ePUAP.pdf</w:t>
      </w:r>
      <w:r w:rsidRPr="000B1CF4">
        <w:rPr>
          <w:rFonts w:ascii="Calibri Light" w:hAnsi="Calibri Light" w:cs="Calibri Light"/>
          <w:i/>
          <w:iCs/>
          <w:color w:val="262626"/>
          <w:sz w:val="20"/>
          <w:szCs w:val="20"/>
        </w:rPr>
        <w:t xml:space="preserve">. </w:t>
      </w:r>
    </w:p>
    <w:p w14:paraId="6BF6A6DD"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706C6704"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11.5/  Wykonawca może złożyć tylko jedną ofertę.</w:t>
      </w:r>
    </w:p>
    <w:p w14:paraId="09B8F2AD"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174291D2"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11.6/ Wykonawca składa ofertę zgodnie z wymaganiami określonymi w SWZ. Treść oferty musi odpowiadać treści SWZ.</w:t>
      </w:r>
    </w:p>
    <w:p w14:paraId="6FE0D6E4"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1FA0CC1C"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11.7/  Oferta wraz z załącznikami powinna być podpisana przez osobę upoważnioną do reprezentowania Wykonawcy. </w:t>
      </w:r>
    </w:p>
    <w:p w14:paraId="76C31B92"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3605A23B"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1A3C5A01"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2424D151"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11.10/  Oferta złożona po terminie zostanie odrzucona na podstawie art. 226 ust. 1 pkt 1 PZP. </w:t>
      </w:r>
    </w:p>
    <w:p w14:paraId="337EC6E6"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p>
    <w:p w14:paraId="21A1416B"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11.11/ Wykonawca może przed upływem terminu do składania ofert wycofać ofertę za pośrednictwem</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„Formularza</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do</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złożenia,</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zmiany,</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wycofania</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oferty</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lub</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wniosku” dostępnego na ePUAP i udostępnionego również na miniPortalu. Sposób wycofania oferty został opisany w „Instrukcji użytkownika” dostępnej na miniPortalu.</w:t>
      </w:r>
    </w:p>
    <w:p w14:paraId="425773DF"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30050F39" w14:textId="77777777" w:rsidR="00A476DA" w:rsidRPr="000B1CF4" w:rsidRDefault="00A476DA" w:rsidP="00CC124D">
      <w:pPr>
        <w:pStyle w:val="Default"/>
        <w:spacing w:after="0" w:line="240" w:lineRule="auto"/>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11.12/ Wykonawca nie może skutecznie wycofać oferty ani wprowadzić zmian w treści oferty po upływie terminu składania ofert. </w:t>
      </w:r>
    </w:p>
    <w:p w14:paraId="4D25D60C" w14:textId="77777777" w:rsidR="006D3D6A" w:rsidRPr="000E5807" w:rsidRDefault="006D3D6A" w:rsidP="00CC124D">
      <w:pPr>
        <w:spacing w:after="0" w:line="240" w:lineRule="auto"/>
        <w:rPr>
          <w:rFonts w:ascii="Calibri Light" w:hAnsi="Calibri Light" w:cs="Calibri Light"/>
          <w:sz w:val="20"/>
          <w:szCs w:val="20"/>
        </w:rPr>
      </w:pPr>
    </w:p>
    <w:p w14:paraId="3F916A1E" w14:textId="77777777" w:rsidR="006D3D6A" w:rsidRPr="00B1510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15106">
        <w:rPr>
          <w:rFonts w:ascii="Calibri Light" w:hAnsi="Calibri Light" w:cs="Calibri Light"/>
          <w:b/>
          <w:bCs/>
          <w:sz w:val="20"/>
          <w:szCs w:val="20"/>
        </w:rPr>
        <w:t xml:space="preserve">12. </w:t>
      </w:r>
      <w:r w:rsidR="006D3D6A" w:rsidRPr="00B15106">
        <w:rPr>
          <w:rFonts w:ascii="Calibri Light" w:hAnsi="Calibri Light" w:cs="Calibri Light"/>
          <w:b/>
          <w:bCs/>
          <w:sz w:val="20"/>
          <w:szCs w:val="20"/>
        </w:rPr>
        <w:t>OPIS SPOSOBU OBLICZENIA CENY.</w:t>
      </w:r>
    </w:p>
    <w:p w14:paraId="48A0DFFB" w14:textId="77777777" w:rsidR="00B15106" w:rsidRDefault="00B15106" w:rsidP="00CC124D">
      <w:pPr>
        <w:spacing w:after="0" w:line="240" w:lineRule="auto"/>
        <w:rPr>
          <w:rFonts w:ascii="Calibri Light" w:hAnsi="Calibri Light" w:cs="Calibri Light"/>
          <w:sz w:val="20"/>
          <w:szCs w:val="20"/>
        </w:rPr>
      </w:pPr>
    </w:p>
    <w:p w14:paraId="0C8D267E" w14:textId="77777777" w:rsidR="00E71330" w:rsidRPr="00913966" w:rsidRDefault="00007964" w:rsidP="00E71330">
      <w:pPr>
        <w:tabs>
          <w:tab w:val="left" w:pos="-142"/>
        </w:tabs>
        <w:spacing w:after="0" w:line="240" w:lineRule="auto"/>
        <w:ind w:left="142" w:hanging="142"/>
        <w:jc w:val="both"/>
        <w:rPr>
          <w:rFonts w:ascii="Calibri Light" w:hAnsi="Calibri Light" w:cs="Calibri Light"/>
          <w:color w:val="262626" w:themeColor="text1" w:themeTint="D9"/>
          <w:sz w:val="20"/>
          <w:szCs w:val="20"/>
        </w:rPr>
      </w:pPr>
      <w:r w:rsidRPr="00913966">
        <w:rPr>
          <w:rFonts w:ascii="Calibri Light" w:hAnsi="Calibri Light" w:cs="Calibri Light"/>
          <w:color w:val="262626" w:themeColor="text1" w:themeTint="D9"/>
          <w:sz w:val="20"/>
          <w:szCs w:val="20"/>
        </w:rPr>
        <w:t xml:space="preserve">12.1/ </w:t>
      </w:r>
      <w:r w:rsidR="006D3D6A" w:rsidRPr="00913966">
        <w:rPr>
          <w:rFonts w:ascii="Calibri Light" w:hAnsi="Calibri Light" w:cs="Calibri Light"/>
          <w:color w:val="262626" w:themeColor="text1" w:themeTint="D9"/>
          <w:sz w:val="20"/>
          <w:szCs w:val="20"/>
        </w:rPr>
        <w:t xml:space="preserve">W ofercie należy podać całkowitą cenę oferty brutto, VAT i cenę netto za wykonanie przedmiotu zamówienia </w:t>
      </w:r>
      <w:r w:rsidR="00E71330" w:rsidRPr="00913966">
        <w:rPr>
          <w:rFonts w:ascii="Calibri Light" w:hAnsi="Calibri Light" w:cs="Calibri Light"/>
          <w:color w:val="262626" w:themeColor="text1" w:themeTint="D9"/>
          <w:sz w:val="20"/>
          <w:szCs w:val="20"/>
        </w:rPr>
        <w:t>oraz</w:t>
      </w:r>
    </w:p>
    <w:p w14:paraId="18CD2946" w14:textId="42A9F0F1" w:rsidR="00E71330" w:rsidRPr="00913966" w:rsidRDefault="00E71330" w:rsidP="00E71330">
      <w:pPr>
        <w:tabs>
          <w:tab w:val="left" w:pos="-142"/>
        </w:tabs>
        <w:spacing w:after="0" w:line="240" w:lineRule="auto"/>
        <w:ind w:left="142" w:hanging="142"/>
        <w:jc w:val="both"/>
        <w:rPr>
          <w:rFonts w:ascii="Calibri Light" w:hAnsi="Calibri Light" w:cs="Calibri Light"/>
          <w:color w:val="262626" w:themeColor="text1" w:themeTint="D9"/>
          <w:sz w:val="20"/>
          <w:szCs w:val="20"/>
        </w:rPr>
      </w:pPr>
      <w:r w:rsidRPr="00913966">
        <w:rPr>
          <w:rFonts w:ascii="Calibri Light" w:hAnsi="Calibri Light" w:cs="Calibri Light"/>
          <w:color w:val="262626" w:themeColor="text1" w:themeTint="D9"/>
          <w:sz w:val="20"/>
          <w:szCs w:val="20"/>
        </w:rPr>
        <w:t>podanie cen jednostkowych na usługi wymienione w pkt 3a Formularza ofertowego .</w:t>
      </w:r>
    </w:p>
    <w:p w14:paraId="10E323EA" w14:textId="77777777" w:rsidR="00E71330" w:rsidRDefault="00E71330" w:rsidP="00CC124D">
      <w:pPr>
        <w:spacing w:after="0" w:line="240" w:lineRule="auto"/>
        <w:jc w:val="both"/>
        <w:rPr>
          <w:rFonts w:ascii="Calibri Light" w:hAnsi="Calibri Light" w:cs="Calibri Light"/>
          <w:sz w:val="20"/>
          <w:szCs w:val="20"/>
        </w:rPr>
      </w:pPr>
    </w:p>
    <w:p w14:paraId="5EBD8D47" w14:textId="6D271F28" w:rsidR="00474FE0" w:rsidRPr="000E5807" w:rsidRDefault="006D3D6A"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W cenie brutto uwzględnia się podatek od towarów i usług, jeżeli na podstawie odrębnych przepisów sprzedaży towaru – usług – podlega obciążeniu podatkiem od towarów i usług. </w:t>
      </w:r>
    </w:p>
    <w:p w14:paraId="28E1C89E" w14:textId="5AB67102" w:rsidR="006D3D6A" w:rsidRPr="000E5807" w:rsidRDefault="006D3D6A"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Ustalenie prawidłowej stawki podatku VAT, zgodnej z obowiązującymi przepisami ustawy o podatku od towarów i usług, należy do Wykonawcy.</w:t>
      </w:r>
    </w:p>
    <w:p w14:paraId="78DA177B" w14:textId="77777777" w:rsidR="00474FE0" w:rsidRPr="000E5807" w:rsidRDefault="00474FE0" w:rsidP="00CC124D">
      <w:pPr>
        <w:spacing w:after="0" w:line="240" w:lineRule="auto"/>
        <w:rPr>
          <w:rFonts w:ascii="Calibri Light" w:hAnsi="Calibri Light" w:cs="Calibri Light"/>
          <w:sz w:val="20"/>
          <w:szCs w:val="20"/>
        </w:rPr>
      </w:pPr>
    </w:p>
    <w:p w14:paraId="61C3D1D4" w14:textId="77777777" w:rsidR="006D3D6A" w:rsidRPr="000E5807" w:rsidRDefault="0000796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12.2/ </w:t>
      </w:r>
      <w:r w:rsidR="006D3D6A" w:rsidRPr="000E5807">
        <w:rPr>
          <w:rFonts w:ascii="Calibri Light" w:hAnsi="Calibri Light" w:cs="Calibri Light"/>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0E5807" w:rsidRDefault="00474FE0" w:rsidP="00CC124D">
      <w:pPr>
        <w:spacing w:after="0" w:line="240" w:lineRule="auto"/>
        <w:rPr>
          <w:rFonts w:ascii="Calibri Light" w:hAnsi="Calibri Light" w:cs="Calibri Light"/>
          <w:sz w:val="20"/>
          <w:szCs w:val="20"/>
        </w:rPr>
      </w:pPr>
    </w:p>
    <w:p w14:paraId="5D225F62" w14:textId="77777777" w:rsidR="006D3D6A" w:rsidRPr="000E5807" w:rsidRDefault="0000796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12.3/ </w:t>
      </w:r>
      <w:r w:rsidR="006D3D6A" w:rsidRPr="000E5807">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0E5807" w:rsidRDefault="00474FE0" w:rsidP="00CC124D">
      <w:pPr>
        <w:spacing w:after="0" w:line="240" w:lineRule="auto"/>
        <w:jc w:val="both"/>
        <w:rPr>
          <w:rFonts w:ascii="Calibri Light" w:hAnsi="Calibri Light" w:cs="Calibri Light"/>
          <w:sz w:val="20"/>
          <w:szCs w:val="20"/>
        </w:rPr>
      </w:pPr>
    </w:p>
    <w:p w14:paraId="6F2BF356" w14:textId="77777777" w:rsidR="006D3D6A" w:rsidRPr="000E5807" w:rsidRDefault="0000796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12.4/ </w:t>
      </w:r>
      <w:r w:rsidR="006D3D6A" w:rsidRPr="000E5807">
        <w:rPr>
          <w:rFonts w:ascii="Calibri Light" w:hAnsi="Calibri Light" w:cs="Calibri Light"/>
          <w:sz w:val="20"/>
          <w:szCs w:val="20"/>
        </w:rPr>
        <w:t>Cena oferty jest ceną ryczałtową.</w:t>
      </w:r>
    </w:p>
    <w:p w14:paraId="04231B9D" w14:textId="77777777" w:rsidR="00474FE0" w:rsidRPr="000E5807" w:rsidRDefault="00474FE0" w:rsidP="00CC124D">
      <w:pPr>
        <w:spacing w:after="0" w:line="240" w:lineRule="auto"/>
        <w:rPr>
          <w:rFonts w:ascii="Calibri Light" w:hAnsi="Calibri Light" w:cs="Calibri Light"/>
          <w:sz w:val="20"/>
          <w:szCs w:val="20"/>
        </w:rPr>
      </w:pPr>
    </w:p>
    <w:p w14:paraId="51E702C4" w14:textId="77777777" w:rsidR="006D3D6A" w:rsidRPr="000E5807" w:rsidRDefault="00FD3323"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12.5/ </w:t>
      </w:r>
      <w:r w:rsidR="006D3D6A" w:rsidRPr="000E5807">
        <w:rPr>
          <w:rFonts w:ascii="Calibri Light" w:hAnsi="Calibri Light" w:cs="Calibri Light"/>
          <w:sz w:val="20"/>
          <w:szCs w:val="20"/>
        </w:rPr>
        <w:t>Zamawiający poprawi w ofercie Wykonawcy:</w:t>
      </w:r>
    </w:p>
    <w:p w14:paraId="266203E7" w14:textId="77777777" w:rsidR="006D3D6A" w:rsidRPr="000E5807" w:rsidRDefault="00FD3323" w:rsidP="00CC124D">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xml:space="preserve">- </w:t>
      </w:r>
      <w:r w:rsidR="006D3D6A" w:rsidRPr="000E5807">
        <w:rPr>
          <w:rFonts w:ascii="Calibri Light" w:hAnsi="Calibri Light" w:cs="Calibri Light"/>
          <w:sz w:val="20"/>
          <w:szCs w:val="20"/>
        </w:rPr>
        <w:t>oczywiste omyłki pisarskie;</w:t>
      </w:r>
    </w:p>
    <w:p w14:paraId="193C8193" w14:textId="77777777" w:rsidR="006D3D6A" w:rsidRPr="000E5807" w:rsidRDefault="00FD3323" w:rsidP="00CC124D">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xml:space="preserve">- </w:t>
      </w:r>
      <w:r w:rsidR="006D3D6A" w:rsidRPr="000E5807">
        <w:rPr>
          <w:rFonts w:ascii="Calibri Light" w:hAnsi="Calibri Light" w:cs="Calibri Light"/>
          <w:sz w:val="20"/>
          <w:szCs w:val="20"/>
        </w:rPr>
        <w:t>oczywiste omyłki rachunkowe z uwzględnieniem konsekwencji rachunkowych dokonanych poprawek;</w:t>
      </w:r>
    </w:p>
    <w:p w14:paraId="414390E9" w14:textId="77777777" w:rsidR="006D3D6A" w:rsidRPr="000E5807" w:rsidRDefault="00FD3323" w:rsidP="00CC124D">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xml:space="preserve">- </w:t>
      </w:r>
      <w:r w:rsidR="006D3D6A" w:rsidRPr="000E5807">
        <w:rPr>
          <w:rFonts w:ascii="Calibri Light" w:hAnsi="Calibri Light" w:cs="Calibri Light"/>
          <w:sz w:val="20"/>
          <w:szCs w:val="20"/>
        </w:rPr>
        <w:t xml:space="preserve">inne omyłki polegające na niezgodności oferty ze specyfikacją istotnych warunków zamówienia, niepowodujące istotnych zmian w treści ofert </w:t>
      </w:r>
    </w:p>
    <w:p w14:paraId="581B1070" w14:textId="77777777" w:rsidR="006D3D6A" w:rsidRPr="000E5807" w:rsidRDefault="006D3D6A"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niezwłocznie zawiadamiając o tym wykonawcę, którego oferta została poprawiona.</w:t>
      </w:r>
    </w:p>
    <w:p w14:paraId="215271B4" w14:textId="77777777" w:rsidR="006D3D6A" w:rsidRDefault="006D3D6A" w:rsidP="00CC124D">
      <w:pPr>
        <w:spacing w:after="0" w:line="240" w:lineRule="auto"/>
        <w:rPr>
          <w:rFonts w:ascii="Calibri Light" w:hAnsi="Calibri Light"/>
          <w:sz w:val="20"/>
          <w:szCs w:val="20"/>
        </w:rPr>
      </w:pPr>
    </w:p>
    <w:p w14:paraId="72E0D822" w14:textId="77777777" w:rsidR="006D3D6A" w:rsidRDefault="006D3D6A" w:rsidP="00CC124D">
      <w:pPr>
        <w:spacing w:after="0" w:line="240" w:lineRule="auto"/>
        <w:rPr>
          <w:rFonts w:ascii="Calibri Light" w:hAnsi="Calibri Light"/>
          <w:sz w:val="20"/>
          <w:szCs w:val="20"/>
        </w:rPr>
      </w:pPr>
    </w:p>
    <w:p w14:paraId="7B407E27" w14:textId="77777777"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 xml:space="preserve">Rozdział III. </w:t>
      </w:r>
    </w:p>
    <w:p w14:paraId="74349E98" w14:textId="77777777"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INFORMACJE O PRZEBIEGU POSTĘPOWANIA</w:t>
      </w:r>
    </w:p>
    <w:p w14:paraId="21B513F3" w14:textId="77777777" w:rsidR="005445DE" w:rsidRPr="005445DE" w:rsidRDefault="005445DE" w:rsidP="00CC124D">
      <w:pPr>
        <w:spacing w:after="0" w:line="240" w:lineRule="auto"/>
        <w:rPr>
          <w:rFonts w:ascii="Calibri Light" w:hAnsi="Calibri Light" w:cs="Calibri Light"/>
          <w:sz w:val="20"/>
          <w:szCs w:val="20"/>
        </w:rPr>
      </w:pPr>
    </w:p>
    <w:p w14:paraId="3ACB05F4" w14:textId="77777777" w:rsidR="005445DE" w:rsidRPr="00B1510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15106">
        <w:rPr>
          <w:rFonts w:ascii="Calibri Light" w:hAnsi="Calibri Light" w:cs="Calibri Light"/>
          <w:b/>
          <w:bCs/>
          <w:sz w:val="20"/>
          <w:szCs w:val="20"/>
        </w:rPr>
        <w:t>1. SPOSÓB POROZUMIEWANIA SIĘ ZAMAWIAJĄCEGO Z WYKONAWCAMI.</w:t>
      </w:r>
    </w:p>
    <w:p w14:paraId="19B02FB8" w14:textId="77777777" w:rsidR="005445DE" w:rsidRPr="005445DE" w:rsidRDefault="005445DE" w:rsidP="00CC124D">
      <w:pPr>
        <w:spacing w:after="0" w:line="240" w:lineRule="auto"/>
        <w:rPr>
          <w:rFonts w:ascii="Calibri Light" w:hAnsi="Calibri Light" w:cs="Calibri Light"/>
          <w:sz w:val="20"/>
          <w:szCs w:val="20"/>
        </w:rPr>
      </w:pPr>
    </w:p>
    <w:p w14:paraId="172363AA" w14:textId="77777777" w:rsidR="005445DE" w:rsidRPr="00F21C28" w:rsidRDefault="005445DE" w:rsidP="00CC124D">
      <w:pPr>
        <w:tabs>
          <w:tab w:val="left" w:pos="-284"/>
        </w:tabs>
        <w:suppressAutoHyphens/>
        <w:spacing w:after="0" w:line="240" w:lineRule="auto"/>
        <w:jc w:val="both"/>
        <w:rPr>
          <w:rFonts w:ascii="Calibri Light" w:eastAsia="Times New Roman" w:hAnsi="Calibri Light" w:cs="Calibri Light"/>
          <w:b/>
          <w:color w:val="262626"/>
          <w:kern w:val="1"/>
          <w:sz w:val="24"/>
          <w:szCs w:val="24"/>
          <w:lang w:eastAsia="ar-SA"/>
        </w:rPr>
      </w:pPr>
      <w:bookmarkStart w:id="6" w:name="_Hlk64302069"/>
      <w:r>
        <w:rPr>
          <w:rFonts w:ascii="Calibri Light" w:hAnsi="Calibri Light" w:cs="Calibri Light"/>
          <w:color w:val="000000"/>
          <w:sz w:val="20"/>
          <w:szCs w:val="20"/>
        </w:rPr>
        <w:t>1.</w:t>
      </w:r>
      <w:r w:rsidRPr="005445DE">
        <w:rPr>
          <w:rFonts w:ascii="Calibri Light" w:hAnsi="Calibri Light" w:cs="Calibri Light"/>
          <w:color w:val="000000"/>
          <w:sz w:val="20"/>
          <w:szCs w:val="20"/>
        </w:rPr>
        <w:t>1</w:t>
      </w:r>
      <w:r>
        <w:rPr>
          <w:rFonts w:ascii="Calibri Light" w:hAnsi="Calibri Light" w:cs="Calibri Light"/>
          <w:color w:val="000000"/>
          <w:sz w:val="20"/>
          <w:szCs w:val="20"/>
        </w:rPr>
        <w:t>/</w:t>
      </w:r>
      <w:r w:rsidRPr="005445DE">
        <w:rPr>
          <w:rFonts w:ascii="Calibri Light" w:hAnsi="Calibri Light" w:cs="Calibri Light"/>
          <w:color w:val="000000"/>
          <w:sz w:val="20"/>
          <w:szCs w:val="20"/>
        </w:rPr>
        <w:t xml:space="preserve"> Zamawiający: </w:t>
      </w:r>
      <w:r w:rsidRPr="005445DE">
        <w:rPr>
          <w:rFonts w:ascii="Calibri Light" w:hAnsi="Calibri Light" w:cs="Calibri Light"/>
          <w:color w:val="262626"/>
          <w:sz w:val="20"/>
          <w:szCs w:val="20"/>
        </w:rPr>
        <w:t xml:space="preserve">Gmina Miasto Pruszków, Ul. Kraszewskiego 14/16, 05-800 Pruszków, </w:t>
      </w:r>
      <w:r w:rsidRPr="005445DE">
        <w:rPr>
          <w:rFonts w:ascii="Calibri Light" w:hAnsi="Calibri Light" w:cs="Calibri Light"/>
          <w:color w:val="000000"/>
          <w:sz w:val="20"/>
          <w:szCs w:val="20"/>
        </w:rPr>
        <w:t xml:space="preserve">tel. 22 735 87 10, e-mail: bzp@miasto.pruszkow.pl </w:t>
      </w:r>
    </w:p>
    <w:p w14:paraId="43B31E9D" w14:textId="77777777" w:rsidR="005445DE" w:rsidRPr="005445DE" w:rsidRDefault="005445DE" w:rsidP="00CC124D">
      <w:pPr>
        <w:pStyle w:val="Default"/>
        <w:spacing w:after="0" w:line="240" w:lineRule="auto"/>
        <w:rPr>
          <w:rFonts w:ascii="Calibri Light" w:hAnsi="Calibri Light" w:cs="Calibri Light"/>
          <w:sz w:val="20"/>
          <w:szCs w:val="20"/>
        </w:rPr>
      </w:pPr>
    </w:p>
    <w:p w14:paraId="49AA4D2B" w14:textId="77777777" w:rsidR="005445DE" w:rsidRPr="005445DE" w:rsidRDefault="005445DE" w:rsidP="00CC124D">
      <w:pPr>
        <w:pStyle w:val="Default"/>
        <w:spacing w:after="0" w:line="240" w:lineRule="auto"/>
        <w:rPr>
          <w:rFonts w:ascii="Calibri Light" w:hAnsi="Calibri Light" w:cs="Calibri Light"/>
          <w:sz w:val="20"/>
          <w:szCs w:val="20"/>
        </w:rPr>
      </w:pPr>
      <w:r>
        <w:rPr>
          <w:rFonts w:ascii="Calibri Light" w:hAnsi="Calibri Light" w:cs="Calibri Light"/>
          <w:sz w:val="20"/>
          <w:szCs w:val="20"/>
        </w:rPr>
        <w:t>1.2/</w:t>
      </w:r>
      <w:r w:rsidRPr="005445DE">
        <w:rPr>
          <w:rFonts w:ascii="Calibri Light" w:hAnsi="Calibri Light" w:cs="Calibri Light"/>
          <w:sz w:val="20"/>
          <w:szCs w:val="20"/>
        </w:rPr>
        <w:t xml:space="preserve"> W niniejszym postępowaniu o udzielenie zamówienia komunikacja między Zamawiającym a Wykonawcami odbywa się przy użyciu miniPortalu https://miniportal.uzp.gov.pl/, ePUAPu https://epuap.gov.pl/wps/portal oraz poczty elektronicznej - </w:t>
      </w:r>
      <w:hyperlink r:id="rId15" w:history="1">
        <w:r w:rsidR="00B81F7E" w:rsidRPr="00CC3C4E">
          <w:rPr>
            <w:rStyle w:val="Hipercze"/>
            <w:rFonts w:ascii="Calibri Light" w:hAnsi="Calibri Light" w:cs="Calibri Light"/>
            <w:sz w:val="20"/>
            <w:szCs w:val="20"/>
          </w:rPr>
          <w:t>bzp@miasto.pruszkow.pl</w:t>
        </w:r>
      </w:hyperlink>
      <w:r w:rsidR="00B81F7E">
        <w:rPr>
          <w:rFonts w:ascii="Calibri Light" w:hAnsi="Calibri Light" w:cs="Calibri Light"/>
          <w:sz w:val="20"/>
          <w:szCs w:val="20"/>
        </w:rPr>
        <w:t xml:space="preserve"> </w:t>
      </w:r>
      <w:r w:rsidRPr="005445DE">
        <w:rPr>
          <w:rFonts w:ascii="Calibri Light" w:hAnsi="Calibri Light" w:cs="Calibri Light"/>
          <w:sz w:val="20"/>
          <w:szCs w:val="20"/>
        </w:rPr>
        <w:t xml:space="preserve"> Uczestnicy postępowania składając ofertę akceptują postanowienia: </w:t>
      </w:r>
    </w:p>
    <w:p w14:paraId="255F462F" w14:textId="77777777" w:rsidR="005445DE" w:rsidRPr="005445DE" w:rsidRDefault="005445DE" w:rsidP="00CC124D">
      <w:pPr>
        <w:pStyle w:val="Default"/>
        <w:spacing w:after="0" w:line="240" w:lineRule="auto"/>
        <w:rPr>
          <w:rFonts w:ascii="Calibri Light" w:hAnsi="Calibri Light" w:cs="Calibri Light"/>
          <w:sz w:val="20"/>
          <w:szCs w:val="20"/>
        </w:rPr>
      </w:pPr>
    </w:p>
    <w:p w14:paraId="53145190" w14:textId="77777777" w:rsidR="005445DE" w:rsidRPr="005445DE" w:rsidRDefault="005445DE" w:rsidP="00CC124D">
      <w:pPr>
        <w:pStyle w:val="Default"/>
        <w:spacing w:after="0" w:line="240" w:lineRule="auto"/>
        <w:ind w:left="284"/>
        <w:rPr>
          <w:rFonts w:ascii="Calibri Light" w:hAnsi="Calibri Light" w:cs="Calibri Light"/>
          <w:sz w:val="20"/>
          <w:szCs w:val="20"/>
        </w:rPr>
      </w:pPr>
      <w:r w:rsidRPr="005445DE">
        <w:rPr>
          <w:rFonts w:ascii="Calibri Light" w:hAnsi="Calibri Light" w:cs="Calibri Light"/>
          <w:sz w:val="20"/>
          <w:szCs w:val="20"/>
        </w:rPr>
        <w:t xml:space="preserve">a) Regulaminu korzystania z systemu miniPortal – dostępnego pod adresem: https://miniportal.uzp.gov.pl/WarunkiUslugi </w:t>
      </w:r>
    </w:p>
    <w:p w14:paraId="4D89EF02" w14:textId="77777777" w:rsidR="005445DE" w:rsidRPr="005445DE" w:rsidRDefault="005445DE" w:rsidP="00CC124D">
      <w:pPr>
        <w:pStyle w:val="Default"/>
        <w:spacing w:after="0" w:line="240" w:lineRule="auto"/>
        <w:ind w:left="284"/>
        <w:rPr>
          <w:rFonts w:ascii="Calibri Light" w:hAnsi="Calibri Light" w:cs="Calibri Light"/>
          <w:sz w:val="20"/>
          <w:szCs w:val="20"/>
        </w:rPr>
      </w:pPr>
    </w:p>
    <w:p w14:paraId="3FA2F692" w14:textId="77777777" w:rsidR="005445DE" w:rsidRPr="005445DE" w:rsidRDefault="005445DE" w:rsidP="00CC124D">
      <w:pPr>
        <w:pStyle w:val="Default"/>
        <w:spacing w:after="0" w:line="240" w:lineRule="auto"/>
        <w:ind w:left="284"/>
        <w:rPr>
          <w:rFonts w:ascii="Calibri Light" w:hAnsi="Calibri Light" w:cs="Calibri Light"/>
          <w:sz w:val="20"/>
          <w:szCs w:val="20"/>
        </w:rPr>
      </w:pPr>
      <w:r w:rsidRPr="005445DE">
        <w:rPr>
          <w:rFonts w:ascii="Calibri Light" w:hAnsi="Calibri Light" w:cs="Calibri Light"/>
          <w:sz w:val="20"/>
          <w:szCs w:val="20"/>
        </w:rPr>
        <w:t xml:space="preserve">b) Instrukcji użytkownika systemu miniPortal-ePUAP – dostępnego pod adresem https://miniportal.uzp.gov.pl/Instrukcja_uzytkownika_miniPortal-ePUAP.pdf </w:t>
      </w:r>
    </w:p>
    <w:p w14:paraId="69DA0685" w14:textId="77777777" w:rsidR="005445DE" w:rsidRPr="005445DE" w:rsidRDefault="005445DE" w:rsidP="00CC124D">
      <w:pPr>
        <w:pStyle w:val="Default"/>
        <w:spacing w:after="0" w:line="240" w:lineRule="auto"/>
        <w:rPr>
          <w:rFonts w:ascii="Calibri Light" w:hAnsi="Calibri Light" w:cs="Calibri Light"/>
          <w:sz w:val="20"/>
          <w:szCs w:val="20"/>
        </w:rPr>
      </w:pPr>
    </w:p>
    <w:bookmarkEnd w:id="6"/>
    <w:p w14:paraId="6C390118" w14:textId="1FDA1431" w:rsidR="00F12FDE" w:rsidRPr="00924E65" w:rsidRDefault="00F12FDE"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3</w:t>
      </w:r>
      <w:r>
        <w:rPr>
          <w:rFonts w:ascii="Calibri Light" w:hAnsi="Calibri Light" w:cs="Calibri Light"/>
          <w:sz w:val="20"/>
          <w:szCs w:val="20"/>
        </w:rPr>
        <w:t xml:space="preserve">/ </w:t>
      </w:r>
      <w:r w:rsidRPr="00924E65">
        <w:rPr>
          <w:rFonts w:ascii="Calibri Light" w:hAnsi="Calibri Light" w:cs="Calibri Light"/>
          <w:sz w:val="20"/>
          <w:szCs w:val="20"/>
        </w:rPr>
        <w:t>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Default="00F12FDE" w:rsidP="00CC124D">
      <w:pPr>
        <w:spacing w:after="0" w:line="240" w:lineRule="auto"/>
        <w:jc w:val="both"/>
        <w:rPr>
          <w:rFonts w:ascii="Calibri Light" w:hAnsi="Calibri Light" w:cs="Calibri Light"/>
          <w:sz w:val="20"/>
          <w:szCs w:val="20"/>
        </w:rPr>
      </w:pPr>
    </w:p>
    <w:p w14:paraId="3049BE51" w14:textId="5B77B786" w:rsidR="00B729A7" w:rsidRPr="00B729A7" w:rsidRDefault="00B729A7" w:rsidP="00B729A7">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4</w:t>
      </w:r>
      <w:r>
        <w:rPr>
          <w:rFonts w:ascii="Calibri Light" w:hAnsi="Calibri Light" w:cs="Calibri Light"/>
          <w:sz w:val="20"/>
          <w:szCs w:val="20"/>
        </w:rPr>
        <w:t>/</w:t>
      </w:r>
      <w:r w:rsidRPr="00B729A7">
        <w:rPr>
          <w:rFonts w:ascii="Calibri Light" w:hAnsi="Calibri Light" w:cs="Calibri Light"/>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w:t>
      </w:r>
      <w:r>
        <w:rPr>
          <w:rFonts w:ascii="Calibri Light" w:hAnsi="Calibri Light" w:cs="Calibri Light"/>
          <w:sz w:val="20"/>
          <w:szCs w:val="20"/>
        </w:rPr>
        <w:t xml:space="preserve"> </w:t>
      </w:r>
      <w:r w:rsidRPr="00B729A7">
        <w:rPr>
          <w:rFonts w:ascii="Calibri Light" w:hAnsi="Calibri Light" w:cs="Calibri Light"/>
          <w:sz w:val="20"/>
          <w:szCs w:val="20"/>
        </w:rPr>
        <w:t xml:space="preserve">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Default="00B729A7" w:rsidP="00CC124D">
      <w:pPr>
        <w:spacing w:after="0" w:line="240" w:lineRule="auto"/>
        <w:jc w:val="both"/>
        <w:rPr>
          <w:rFonts w:ascii="Calibri Light" w:hAnsi="Calibri Light" w:cs="Calibri Light"/>
          <w:sz w:val="20"/>
          <w:szCs w:val="20"/>
        </w:rPr>
      </w:pPr>
    </w:p>
    <w:p w14:paraId="469A313A" w14:textId="15094A8D" w:rsidR="00F12FDE" w:rsidRPr="00924E65" w:rsidRDefault="00F12FDE"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5</w:t>
      </w:r>
      <w:r>
        <w:rPr>
          <w:rFonts w:ascii="Calibri Light" w:hAnsi="Calibri Light" w:cs="Calibri Light"/>
          <w:sz w:val="20"/>
          <w:szCs w:val="20"/>
        </w:rPr>
        <w:t xml:space="preserve">/ </w:t>
      </w:r>
      <w:r w:rsidRPr="00924E65">
        <w:rPr>
          <w:rFonts w:ascii="Calibri Light" w:hAnsi="Calibri Light" w:cs="Calibri Light"/>
          <w:sz w:val="20"/>
          <w:szCs w:val="20"/>
        </w:rPr>
        <w:t xml:space="preserve">W celu korzystania z systemu miniPortal konieczne jest dysponowanie przez użytkownika urządzeniem teleinformatycznym z dostępem do sieci Internet. </w:t>
      </w:r>
      <w:r w:rsidRPr="00C226CE">
        <w:rPr>
          <w:rFonts w:ascii="Calibri Light" w:hAnsi="Calibri Light" w:cs="Calibri Light"/>
          <w:sz w:val="20"/>
          <w:szCs w:val="20"/>
        </w:rPr>
        <w:t>Aplikacja działa tylko na platformie  Windows  i  wymaga  .NET  Framework  4.5</w:t>
      </w:r>
      <w:r w:rsidRPr="00924E65">
        <w:rPr>
          <w:rFonts w:ascii="Calibri Light" w:hAnsi="Calibri Light" w:cs="Calibri Light"/>
          <w:sz w:val="20"/>
          <w:szCs w:val="20"/>
        </w:rPr>
        <w:t xml:space="preserve"> Specyfikacja połączenia, formatu przesyłanych danych oraz kodowania i oznaczania czasu odbioru danych:</w:t>
      </w:r>
    </w:p>
    <w:p w14:paraId="245F6061" w14:textId="77777777" w:rsidR="00F12FDE" w:rsidRDefault="00F12FDE" w:rsidP="00CC124D">
      <w:pPr>
        <w:spacing w:after="0" w:line="240" w:lineRule="auto"/>
        <w:jc w:val="both"/>
        <w:rPr>
          <w:rFonts w:ascii="Calibri Light" w:hAnsi="Calibri Light" w:cs="Calibri Light"/>
          <w:sz w:val="20"/>
          <w:szCs w:val="20"/>
        </w:rPr>
      </w:pPr>
    </w:p>
    <w:p w14:paraId="7A0128B3"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specyfikacja połączenia formularze udostępnione  są  za  pomocą  protokołu  TLS 1.2,</w:t>
      </w:r>
    </w:p>
    <w:p w14:paraId="19835576" w14:textId="77777777" w:rsidR="00F12FDE" w:rsidRDefault="00F12FDE" w:rsidP="00CC124D">
      <w:pPr>
        <w:spacing w:after="0" w:line="240" w:lineRule="auto"/>
        <w:ind w:left="284"/>
        <w:jc w:val="both"/>
        <w:rPr>
          <w:rFonts w:ascii="Calibri Light" w:hAnsi="Calibri Light" w:cs="Calibri Light"/>
          <w:sz w:val="20"/>
          <w:szCs w:val="20"/>
        </w:rPr>
      </w:pPr>
    </w:p>
    <w:p w14:paraId="5E726236"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format danych oraz kodowanie miniPortal - Formularze dostępne są w formacie HTML z kodowaniem</w:t>
      </w:r>
      <w:r w:rsidR="001A750B">
        <w:rPr>
          <w:rFonts w:ascii="Calibri Light" w:hAnsi="Calibri Light" w:cs="Calibri Light"/>
          <w:sz w:val="20"/>
          <w:szCs w:val="20"/>
        </w:rPr>
        <w:t xml:space="preserve"> </w:t>
      </w:r>
      <w:r w:rsidRPr="00924E65">
        <w:rPr>
          <w:rFonts w:ascii="Calibri Light" w:hAnsi="Calibri Light" w:cs="Calibri Light"/>
          <w:sz w:val="20"/>
          <w:szCs w:val="20"/>
        </w:rPr>
        <w:t>UTF-8,</w:t>
      </w:r>
    </w:p>
    <w:p w14:paraId="652EA35B" w14:textId="77777777" w:rsidR="00F12FDE" w:rsidRPr="00924E65" w:rsidRDefault="00F12FDE" w:rsidP="00CC124D">
      <w:pPr>
        <w:spacing w:after="0" w:line="240" w:lineRule="auto"/>
        <w:ind w:left="284"/>
        <w:jc w:val="both"/>
        <w:rPr>
          <w:rFonts w:ascii="Calibri Light" w:hAnsi="Calibri Light" w:cs="Calibri Light"/>
          <w:sz w:val="20"/>
          <w:szCs w:val="20"/>
        </w:rPr>
      </w:pPr>
    </w:p>
    <w:p w14:paraId="493DCFEC"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924E65" w:rsidRDefault="00F12FDE" w:rsidP="00CC124D">
      <w:pPr>
        <w:spacing w:after="0" w:line="240" w:lineRule="auto"/>
        <w:ind w:left="284"/>
        <w:jc w:val="both"/>
        <w:rPr>
          <w:rFonts w:ascii="Calibri Light" w:hAnsi="Calibri Light" w:cs="Calibri Light"/>
          <w:sz w:val="20"/>
          <w:szCs w:val="20"/>
        </w:rPr>
      </w:pPr>
    </w:p>
    <w:p w14:paraId="36904D92" w14:textId="77777777" w:rsidR="00F12FDE"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xml:space="preserve">- integracja z systemem ePUAP jest wykonana w wykorzystaniem standardowego mechanizmu ePUAP. </w:t>
      </w:r>
    </w:p>
    <w:p w14:paraId="58FC9AED" w14:textId="77777777" w:rsidR="001A750B" w:rsidRPr="00924E65" w:rsidRDefault="001A750B" w:rsidP="00CC124D">
      <w:pPr>
        <w:spacing w:after="0" w:line="240" w:lineRule="auto"/>
        <w:ind w:left="284"/>
        <w:jc w:val="both"/>
        <w:rPr>
          <w:rFonts w:ascii="Calibri Light" w:hAnsi="Calibri Light" w:cs="Calibri Light"/>
          <w:sz w:val="20"/>
          <w:szCs w:val="20"/>
        </w:rPr>
      </w:pPr>
    </w:p>
    <w:p w14:paraId="6DD05B79"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Default="00F12FDE" w:rsidP="00CC124D">
      <w:pPr>
        <w:pStyle w:val="Default"/>
        <w:spacing w:after="0" w:line="240" w:lineRule="auto"/>
        <w:jc w:val="both"/>
        <w:rPr>
          <w:rFonts w:ascii="Calibri Light" w:hAnsi="Calibri Light" w:cs="Calibri Light"/>
          <w:sz w:val="20"/>
          <w:szCs w:val="20"/>
        </w:rPr>
      </w:pPr>
    </w:p>
    <w:p w14:paraId="5D542210" w14:textId="77777777" w:rsidR="00913966" w:rsidRDefault="00913966" w:rsidP="00CC124D">
      <w:pPr>
        <w:pStyle w:val="Default"/>
        <w:spacing w:after="0" w:line="240" w:lineRule="auto"/>
        <w:jc w:val="both"/>
        <w:rPr>
          <w:rFonts w:ascii="Calibri Light" w:hAnsi="Calibri Light" w:cs="Calibri Light"/>
          <w:sz w:val="20"/>
          <w:szCs w:val="20"/>
        </w:rPr>
      </w:pPr>
    </w:p>
    <w:p w14:paraId="03D3337A" w14:textId="26106089" w:rsidR="00F12FDE" w:rsidRPr="005445DE" w:rsidRDefault="00F12FDE" w:rsidP="00CC124D">
      <w:pPr>
        <w:pStyle w:val="Default"/>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6</w:t>
      </w:r>
      <w:r>
        <w:rPr>
          <w:rFonts w:ascii="Calibri Light" w:hAnsi="Calibri Light" w:cs="Calibri Light"/>
          <w:sz w:val="20"/>
          <w:szCs w:val="20"/>
        </w:rPr>
        <w:t xml:space="preserve">/ </w:t>
      </w:r>
      <w:r w:rsidRPr="005445DE">
        <w:rPr>
          <w:rFonts w:ascii="Calibri Light" w:hAnsi="Calibri Light" w:cs="Calibri Light"/>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Default="00F12FDE" w:rsidP="00CC124D">
      <w:pPr>
        <w:pStyle w:val="Default"/>
        <w:spacing w:after="0" w:line="240" w:lineRule="auto"/>
        <w:jc w:val="both"/>
        <w:rPr>
          <w:rFonts w:ascii="Calibri Light" w:hAnsi="Calibri Light" w:cs="Calibri Light"/>
          <w:sz w:val="20"/>
          <w:szCs w:val="20"/>
        </w:rPr>
      </w:pPr>
    </w:p>
    <w:p w14:paraId="42D4DFAD" w14:textId="2A9C1429" w:rsidR="00F12FDE" w:rsidRPr="005445DE" w:rsidRDefault="00F12FDE" w:rsidP="00CC124D">
      <w:pPr>
        <w:pStyle w:val="Default"/>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7</w:t>
      </w:r>
      <w:r>
        <w:rPr>
          <w:rFonts w:ascii="Calibri Light" w:hAnsi="Calibri Light" w:cs="Calibri Light"/>
          <w:sz w:val="20"/>
          <w:szCs w:val="20"/>
        </w:rPr>
        <w:t>/</w:t>
      </w:r>
      <w:r w:rsidRPr="005445DE">
        <w:rPr>
          <w:rFonts w:ascii="Calibri Light" w:hAnsi="Calibri Light" w:cs="Calibri Light"/>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5445DE" w:rsidRDefault="00F12FDE" w:rsidP="00CC124D">
      <w:pPr>
        <w:pStyle w:val="Default"/>
        <w:spacing w:after="0" w:line="240" w:lineRule="auto"/>
        <w:jc w:val="both"/>
        <w:rPr>
          <w:rFonts w:ascii="Calibri Light" w:hAnsi="Calibri Light" w:cs="Calibri Light"/>
          <w:sz w:val="20"/>
          <w:szCs w:val="20"/>
        </w:rPr>
      </w:pPr>
    </w:p>
    <w:p w14:paraId="3AC0A99F" w14:textId="58D1B47E" w:rsidR="00F12FDE" w:rsidRPr="005E1FCD" w:rsidRDefault="00F12FDE" w:rsidP="00CC124D">
      <w:pPr>
        <w:pStyle w:val="Default"/>
        <w:spacing w:after="0" w:line="240" w:lineRule="auto"/>
        <w:jc w:val="both"/>
        <w:rPr>
          <w:rFonts w:ascii="Calibri Light" w:hAnsi="Calibri Light" w:cs="Calibri Light"/>
          <w:b/>
          <w:bCs/>
          <w:sz w:val="20"/>
          <w:szCs w:val="20"/>
        </w:rPr>
      </w:pPr>
      <w:r>
        <w:rPr>
          <w:rFonts w:ascii="Calibri Light" w:hAnsi="Calibri Light" w:cs="Calibri Light"/>
          <w:sz w:val="20"/>
          <w:szCs w:val="20"/>
        </w:rPr>
        <w:t>1.</w:t>
      </w:r>
      <w:r w:rsidR="007B0350">
        <w:rPr>
          <w:rFonts w:ascii="Calibri Light" w:hAnsi="Calibri Light" w:cs="Calibri Light"/>
          <w:sz w:val="20"/>
          <w:szCs w:val="20"/>
        </w:rPr>
        <w:t>8</w:t>
      </w:r>
      <w:r>
        <w:rPr>
          <w:rFonts w:ascii="Calibri Light" w:hAnsi="Calibri Light" w:cs="Calibri Light"/>
          <w:sz w:val="20"/>
          <w:szCs w:val="20"/>
        </w:rPr>
        <w:t>/</w:t>
      </w:r>
      <w:r w:rsidRPr="005445DE">
        <w:rPr>
          <w:rFonts w:ascii="Calibri Light" w:hAnsi="Calibri Light" w:cs="Calibri Light"/>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Pr="005E1FCD">
          <w:rPr>
            <w:rStyle w:val="Hipercze"/>
            <w:rFonts w:ascii="Calibri Light" w:hAnsi="Calibri Light" w:cs="Calibri Light"/>
            <w:b/>
            <w:bCs/>
            <w:sz w:val="20"/>
            <w:szCs w:val="20"/>
          </w:rPr>
          <w:t>http://pruszkow.bip.gmina.pl/</w:t>
        </w:r>
      </w:hyperlink>
    </w:p>
    <w:p w14:paraId="0C380A36" w14:textId="77777777" w:rsidR="00F12FDE" w:rsidRPr="005445DE" w:rsidRDefault="00F12FDE" w:rsidP="00CC124D">
      <w:pPr>
        <w:pStyle w:val="Default"/>
        <w:spacing w:after="0" w:line="240" w:lineRule="auto"/>
        <w:jc w:val="both"/>
        <w:rPr>
          <w:rFonts w:ascii="Calibri Light" w:hAnsi="Calibri Light" w:cs="Calibri Light"/>
          <w:sz w:val="20"/>
          <w:szCs w:val="20"/>
        </w:rPr>
      </w:pPr>
    </w:p>
    <w:p w14:paraId="5CEC7E1A" w14:textId="0778CA62" w:rsidR="00F12FDE" w:rsidRPr="005E1FCD" w:rsidRDefault="00F12FDE" w:rsidP="007E6C7D">
      <w:pPr>
        <w:pStyle w:val="Default"/>
        <w:shd w:val="clear" w:color="auto" w:fill="F2F2F2" w:themeFill="background1" w:themeFillShade="F2"/>
        <w:spacing w:after="0" w:line="240" w:lineRule="auto"/>
        <w:jc w:val="both"/>
        <w:rPr>
          <w:rFonts w:ascii="Calibri Light" w:hAnsi="Calibri Light" w:cs="Calibri Light"/>
          <w:b/>
          <w:bCs/>
          <w:sz w:val="20"/>
          <w:szCs w:val="20"/>
        </w:rPr>
      </w:pPr>
      <w:r w:rsidRPr="005E1FCD">
        <w:rPr>
          <w:rFonts w:ascii="Calibri Light" w:hAnsi="Calibri Light" w:cs="Calibri Light"/>
          <w:b/>
          <w:bCs/>
          <w:sz w:val="20"/>
          <w:szCs w:val="20"/>
        </w:rPr>
        <w:t>1.</w:t>
      </w:r>
      <w:r w:rsidR="007B0350">
        <w:rPr>
          <w:rFonts w:ascii="Calibri Light" w:hAnsi="Calibri Light" w:cs="Calibri Light"/>
          <w:b/>
          <w:bCs/>
          <w:sz w:val="20"/>
          <w:szCs w:val="20"/>
        </w:rPr>
        <w:t>9</w:t>
      </w:r>
      <w:r w:rsidRPr="005E1FCD">
        <w:rPr>
          <w:rFonts w:ascii="Calibri Light" w:hAnsi="Calibri Light" w:cs="Calibri Light"/>
          <w:b/>
          <w:bCs/>
          <w:sz w:val="20"/>
          <w:szCs w:val="20"/>
        </w:rPr>
        <w:t xml:space="preserve">/ Wykonawca może zwrócić się do zamawiającego za na adres e-mail: </w:t>
      </w:r>
      <w:hyperlink r:id="rId17" w:history="1">
        <w:r w:rsidRPr="005E1FCD">
          <w:rPr>
            <w:rStyle w:val="Hipercze"/>
            <w:rFonts w:ascii="Calibri Light" w:hAnsi="Calibri Light" w:cs="Calibri Light"/>
            <w:b/>
            <w:bCs/>
            <w:sz w:val="20"/>
            <w:szCs w:val="20"/>
          </w:rPr>
          <w:t>bzp@miasto.pruszkow.pl</w:t>
        </w:r>
      </w:hyperlink>
      <w:r w:rsidRPr="005445DE">
        <w:rPr>
          <w:rFonts w:ascii="Calibri Light" w:hAnsi="Calibri Light" w:cs="Calibri Light"/>
          <w:sz w:val="20"/>
          <w:szCs w:val="20"/>
        </w:rPr>
        <w:t xml:space="preserve"> z wnioskiem o wyjaśnienie treści SWZ. Zamawiający udzieli wyjaśnień niezwłocznie, jednak nie później niż na </w:t>
      </w:r>
      <w:r w:rsidRPr="005445DE">
        <w:rPr>
          <w:rFonts w:ascii="Calibri Light" w:hAnsi="Calibri Light" w:cs="Calibri Light"/>
          <w:b/>
          <w:bCs/>
          <w:sz w:val="20"/>
          <w:szCs w:val="20"/>
        </w:rPr>
        <w:t>2 dni przed upływem terminu składania ofert</w:t>
      </w:r>
      <w:r w:rsidRPr="005445DE">
        <w:rPr>
          <w:rFonts w:ascii="Calibri Light" w:hAnsi="Calibri Light" w:cs="Calibri Light"/>
          <w:sz w:val="20"/>
          <w:szCs w:val="20"/>
        </w:rPr>
        <w:t xml:space="preserve"> (udostępniając je na stronie internetowej prowadzonego postępowania</w:t>
      </w:r>
      <w:r>
        <w:rPr>
          <w:rFonts w:ascii="Calibri Light" w:hAnsi="Calibri Light" w:cs="Calibri Light"/>
          <w:sz w:val="20"/>
          <w:szCs w:val="20"/>
        </w:rPr>
        <w:t xml:space="preserve"> </w:t>
      </w:r>
      <w:hyperlink r:id="rId18" w:history="1">
        <w:r w:rsidRPr="005E1FCD">
          <w:rPr>
            <w:rStyle w:val="Hipercze"/>
            <w:rFonts w:ascii="Calibri Light" w:hAnsi="Calibri Light" w:cs="Calibri Light"/>
            <w:sz w:val="20"/>
            <w:szCs w:val="20"/>
          </w:rPr>
          <w:t>http://pruszkow.bip.gmina.pl/</w:t>
        </w:r>
      </w:hyperlink>
      <w:r w:rsidRPr="005445DE">
        <w:rPr>
          <w:rFonts w:ascii="Calibri Light" w:hAnsi="Calibri Light" w:cs="Calibri Light"/>
          <w:sz w:val="20"/>
          <w:szCs w:val="20"/>
        </w:rPr>
        <w:t xml:space="preserve">), pod warunkiem że wniosek o wyjaśnienie treści SWZ wpłynął do zamawiającego nie później niż na 4 dni przed upływem terminu składania ofert. </w:t>
      </w:r>
    </w:p>
    <w:p w14:paraId="77AE8608" w14:textId="77777777" w:rsidR="00F12FDE" w:rsidRDefault="00F12FDE" w:rsidP="007E6C7D">
      <w:pPr>
        <w:pStyle w:val="Default"/>
        <w:shd w:val="clear" w:color="auto" w:fill="F2F2F2" w:themeFill="background1" w:themeFillShade="F2"/>
        <w:spacing w:after="0" w:line="240" w:lineRule="auto"/>
        <w:jc w:val="both"/>
        <w:rPr>
          <w:rFonts w:ascii="Calibri Light" w:hAnsi="Calibri Light" w:cs="Calibri Light"/>
          <w:sz w:val="20"/>
          <w:szCs w:val="20"/>
          <w:u w:val="single"/>
        </w:rPr>
      </w:pPr>
      <w:r w:rsidRPr="005445DE">
        <w:rPr>
          <w:rFonts w:ascii="Calibri Light" w:hAnsi="Calibri Light" w:cs="Calibri Light"/>
          <w:sz w:val="20"/>
          <w:szCs w:val="20"/>
        </w:rPr>
        <w:t xml:space="preserve">W przypadku gdy wniosek o wyjaśnienie treści SWZ nie wpłynie w terminie, zamawiający nie ma obowiązku udzielania wyjaśnień SWZ. </w:t>
      </w:r>
      <w:r w:rsidRPr="005445DE">
        <w:rPr>
          <w:rFonts w:ascii="Calibri Light" w:hAnsi="Calibri Light" w:cs="Calibri Light"/>
          <w:sz w:val="20"/>
          <w:szCs w:val="20"/>
          <w:u w:val="single"/>
        </w:rPr>
        <w:t xml:space="preserve">Przedłużenie terminu składania ofert nie wpływa na bieg terminu składania wniosku o wyjaśnienie treści SWZ. </w:t>
      </w:r>
    </w:p>
    <w:p w14:paraId="7D58D1E5" w14:textId="77777777" w:rsidR="00F12FDE" w:rsidRPr="005445DE" w:rsidRDefault="00F12FDE" w:rsidP="00CC124D">
      <w:pPr>
        <w:pStyle w:val="Default"/>
        <w:spacing w:after="0" w:line="240" w:lineRule="auto"/>
        <w:rPr>
          <w:rFonts w:ascii="Calibri Light" w:hAnsi="Calibri Light" w:cs="Calibri Light"/>
          <w:sz w:val="20"/>
          <w:szCs w:val="20"/>
          <w:u w:val="single"/>
        </w:rPr>
      </w:pPr>
    </w:p>
    <w:p w14:paraId="53793B19" w14:textId="43578A7E" w:rsidR="00F12FDE" w:rsidRPr="005445DE" w:rsidRDefault="00F12FDE"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1.1</w:t>
      </w:r>
      <w:r w:rsidR="007B0350">
        <w:rPr>
          <w:rFonts w:ascii="Calibri Light" w:hAnsi="Calibri Light" w:cs="Calibri Light"/>
          <w:sz w:val="20"/>
          <w:szCs w:val="20"/>
        </w:rPr>
        <w:t>0</w:t>
      </w:r>
      <w:r>
        <w:rPr>
          <w:rFonts w:ascii="Calibri Light" w:hAnsi="Calibri Light" w:cs="Calibri Light"/>
          <w:sz w:val="20"/>
          <w:szCs w:val="20"/>
        </w:rPr>
        <w:t>/</w:t>
      </w:r>
      <w:r w:rsidRPr="005445DE">
        <w:rPr>
          <w:rFonts w:ascii="Calibri Light" w:hAnsi="Calibri Light" w:cs="Calibri Light"/>
          <w:sz w:val="20"/>
          <w:szCs w:val="20"/>
        </w:rPr>
        <w:t xml:space="preserve"> Treść zapytań (bez ujawniania źródła zapytania) wraz z wyjaśnieniami bądź informacje o dokonaniu modyfikacji SWZ, Zamawiający przekaże Wykonawcom za pośrednictwem __np. maila z którego otrzymał zapytania</w:t>
      </w:r>
      <w:r w:rsidR="00C226CE">
        <w:rPr>
          <w:rFonts w:ascii="Calibri Light" w:hAnsi="Calibri Light" w:cs="Calibri Light"/>
          <w:sz w:val="20"/>
          <w:szCs w:val="20"/>
        </w:rPr>
        <w:t>.</w:t>
      </w:r>
    </w:p>
    <w:p w14:paraId="6CDD0020" w14:textId="77777777" w:rsidR="00F12FDE" w:rsidRPr="00F12FDE" w:rsidRDefault="00F12FDE" w:rsidP="00CC124D">
      <w:pPr>
        <w:spacing w:after="0" w:line="240" w:lineRule="auto"/>
        <w:jc w:val="center"/>
        <w:rPr>
          <w:rFonts w:ascii="Calibri Light" w:hAnsi="Calibri Light" w:cs="Calibri Light"/>
          <w:b/>
          <w:bCs/>
          <w:color w:val="538135"/>
          <w:sz w:val="20"/>
          <w:szCs w:val="20"/>
        </w:rPr>
      </w:pPr>
    </w:p>
    <w:p w14:paraId="755AC7DA" w14:textId="231BB56C" w:rsidR="00F12FDE" w:rsidRPr="00924E65" w:rsidRDefault="00F12FDE" w:rsidP="00CC124D">
      <w:pPr>
        <w:spacing w:after="0" w:line="240" w:lineRule="auto"/>
        <w:rPr>
          <w:rFonts w:ascii="Calibri Light" w:hAnsi="Calibri Light" w:cs="Calibri Light"/>
          <w:sz w:val="20"/>
          <w:szCs w:val="20"/>
        </w:rPr>
      </w:pPr>
      <w:r>
        <w:rPr>
          <w:rFonts w:ascii="Calibri Light" w:hAnsi="Calibri Light" w:cs="Calibri Light"/>
          <w:sz w:val="20"/>
          <w:szCs w:val="20"/>
        </w:rPr>
        <w:t>1.1</w:t>
      </w:r>
      <w:r w:rsidR="007B0350">
        <w:rPr>
          <w:rFonts w:ascii="Calibri Light" w:hAnsi="Calibri Light" w:cs="Calibri Light"/>
          <w:sz w:val="20"/>
          <w:szCs w:val="20"/>
        </w:rPr>
        <w:t>1</w:t>
      </w:r>
      <w:r>
        <w:rPr>
          <w:rFonts w:ascii="Calibri Light" w:hAnsi="Calibri Light" w:cs="Calibri Light"/>
          <w:sz w:val="20"/>
          <w:szCs w:val="20"/>
        </w:rPr>
        <w:t xml:space="preserve">/ </w:t>
      </w:r>
      <w:r w:rsidRPr="00924E65">
        <w:rPr>
          <w:rFonts w:ascii="Calibri Light" w:hAnsi="Calibri Light" w:cs="Calibri Light"/>
          <w:sz w:val="20"/>
          <w:szCs w:val="20"/>
        </w:rPr>
        <w:t xml:space="preserve">Zamawiający wyznacza  następujące  osoby  do  kontaktu  z  Wykonawcami: </w:t>
      </w:r>
    </w:p>
    <w:p w14:paraId="36B1FCB1" w14:textId="77777777" w:rsidR="00C226CE" w:rsidRPr="00924E65" w:rsidRDefault="00C226CE" w:rsidP="00C226CE">
      <w:pPr>
        <w:spacing w:after="0" w:line="240" w:lineRule="auto"/>
        <w:rPr>
          <w:rFonts w:ascii="Calibri Light" w:hAnsi="Calibri Light" w:cs="Calibri Light"/>
          <w:sz w:val="20"/>
          <w:szCs w:val="20"/>
        </w:rPr>
      </w:pPr>
      <w:bookmarkStart w:id="7" w:name="_Hlk64372931"/>
      <w:r w:rsidRPr="00924E65">
        <w:rPr>
          <w:rFonts w:ascii="Calibri Light" w:hAnsi="Calibri Light" w:cs="Calibri Light"/>
          <w:sz w:val="20"/>
          <w:szCs w:val="20"/>
        </w:rPr>
        <w:t xml:space="preserve">- </w:t>
      </w:r>
      <w:r>
        <w:rPr>
          <w:rFonts w:ascii="Calibri Light" w:hAnsi="Calibri Light" w:cs="Calibri Light"/>
          <w:sz w:val="20"/>
          <w:szCs w:val="20"/>
        </w:rPr>
        <w:t>Referat ds. zamówień publicznych</w:t>
      </w:r>
      <w:r w:rsidRPr="00924E65">
        <w:rPr>
          <w:rFonts w:ascii="Calibri Light" w:hAnsi="Calibri Light" w:cs="Calibri Light"/>
          <w:sz w:val="20"/>
          <w:szCs w:val="20"/>
        </w:rPr>
        <w:t xml:space="preserve"> – tel. </w:t>
      </w:r>
      <w:r>
        <w:rPr>
          <w:rFonts w:ascii="Calibri Light" w:hAnsi="Calibri Light" w:cs="Calibri Light"/>
          <w:sz w:val="20"/>
          <w:szCs w:val="20"/>
        </w:rPr>
        <w:t>22 735 87 10</w:t>
      </w:r>
      <w:r w:rsidRPr="00924E65">
        <w:rPr>
          <w:rFonts w:ascii="Calibri Light" w:hAnsi="Calibri Light" w:cs="Calibri Light"/>
          <w:sz w:val="20"/>
          <w:szCs w:val="20"/>
        </w:rPr>
        <w:t>;</w:t>
      </w:r>
      <w:r>
        <w:rPr>
          <w:rFonts w:ascii="Calibri Light" w:hAnsi="Calibri Light" w:cs="Calibri Light"/>
          <w:sz w:val="20"/>
          <w:szCs w:val="20"/>
        </w:rPr>
        <w:t xml:space="preserve"> </w:t>
      </w:r>
      <w:r w:rsidRPr="00924E65">
        <w:rPr>
          <w:rFonts w:ascii="Calibri Light" w:hAnsi="Calibri Light" w:cs="Calibri Light"/>
          <w:sz w:val="20"/>
          <w:szCs w:val="20"/>
        </w:rPr>
        <w:t>w sprawach proceduralnych,</w:t>
      </w:r>
    </w:p>
    <w:p w14:paraId="6537EDF0" w14:textId="5AB54488" w:rsidR="00C226CE" w:rsidRPr="00924E65" w:rsidRDefault="00C226CE" w:rsidP="00C226CE">
      <w:pPr>
        <w:spacing w:after="0" w:line="240" w:lineRule="auto"/>
        <w:rPr>
          <w:rFonts w:ascii="Calibri Light" w:hAnsi="Calibri Light" w:cs="Calibri Light"/>
          <w:sz w:val="20"/>
          <w:szCs w:val="20"/>
        </w:rPr>
      </w:pPr>
      <w:r w:rsidRPr="00924E65">
        <w:rPr>
          <w:rFonts w:ascii="Calibri Light" w:hAnsi="Calibri Light" w:cs="Calibri Light"/>
          <w:sz w:val="20"/>
          <w:szCs w:val="20"/>
        </w:rPr>
        <w:t xml:space="preserve">- </w:t>
      </w:r>
      <w:r w:rsidR="00E71330">
        <w:rPr>
          <w:rFonts w:ascii="Calibri Light" w:hAnsi="Calibri Light" w:cs="Calibri Light"/>
          <w:sz w:val="20"/>
          <w:szCs w:val="20"/>
        </w:rPr>
        <w:t>Żaneta Latuszek</w:t>
      </w:r>
      <w:r w:rsidRPr="00924E65">
        <w:rPr>
          <w:rFonts w:ascii="Calibri Light" w:hAnsi="Calibri Light" w:cs="Calibri Light"/>
          <w:sz w:val="20"/>
          <w:szCs w:val="20"/>
        </w:rPr>
        <w:t xml:space="preserve"> – tel. </w:t>
      </w:r>
      <w:r>
        <w:rPr>
          <w:rFonts w:ascii="Calibri Light" w:hAnsi="Calibri Light" w:cs="Calibri Light"/>
          <w:sz w:val="20"/>
          <w:szCs w:val="20"/>
        </w:rPr>
        <w:t xml:space="preserve">22 735 </w:t>
      </w:r>
      <w:r w:rsidRPr="00E71330">
        <w:rPr>
          <w:rFonts w:ascii="Calibri Light" w:hAnsi="Calibri Light" w:cs="Calibri Light"/>
          <w:color w:val="262626" w:themeColor="text1" w:themeTint="D9"/>
          <w:sz w:val="20"/>
          <w:szCs w:val="20"/>
        </w:rPr>
        <w:t>8</w:t>
      </w:r>
      <w:r w:rsidR="00E71330" w:rsidRPr="00E71330">
        <w:rPr>
          <w:rFonts w:ascii="Calibri Light" w:hAnsi="Calibri Light" w:cs="Calibri Light"/>
          <w:color w:val="262626" w:themeColor="text1" w:themeTint="D9"/>
          <w:sz w:val="20"/>
          <w:szCs w:val="20"/>
        </w:rPr>
        <w:t>8 35</w:t>
      </w:r>
      <w:r w:rsidRPr="00924E65">
        <w:rPr>
          <w:rFonts w:ascii="Calibri Light" w:hAnsi="Calibri Light" w:cs="Calibri Light"/>
          <w:sz w:val="20"/>
          <w:szCs w:val="20"/>
        </w:rPr>
        <w:t>;  w sprawach technicznych.</w:t>
      </w:r>
    </w:p>
    <w:bookmarkEnd w:id="7"/>
    <w:p w14:paraId="2DAFEFA6" w14:textId="77777777" w:rsidR="00F12FDE" w:rsidRPr="00F12FDE" w:rsidRDefault="00F12FDE" w:rsidP="00CC124D">
      <w:pPr>
        <w:spacing w:after="0" w:line="240" w:lineRule="auto"/>
        <w:jc w:val="center"/>
        <w:rPr>
          <w:rFonts w:ascii="Calibri Light" w:hAnsi="Calibri Light" w:cs="Calibri Light"/>
          <w:b/>
          <w:bCs/>
          <w:color w:val="538135"/>
          <w:sz w:val="20"/>
          <w:szCs w:val="20"/>
        </w:rPr>
      </w:pPr>
    </w:p>
    <w:p w14:paraId="51897684" w14:textId="77777777" w:rsidR="00B729A7" w:rsidRPr="00B729A7" w:rsidRDefault="00B729A7" w:rsidP="00B729A7">
      <w:pPr>
        <w:spacing w:after="0" w:line="240" w:lineRule="auto"/>
        <w:jc w:val="both"/>
        <w:rPr>
          <w:rFonts w:ascii="Calibri Light" w:hAnsi="Calibri Light" w:cs="Calibri Light"/>
          <w:sz w:val="20"/>
          <w:szCs w:val="20"/>
        </w:rPr>
      </w:pPr>
      <w:r w:rsidRPr="00B729A7">
        <w:rPr>
          <w:rFonts w:ascii="Calibri Light" w:hAnsi="Calibri Light" w:cs="Calibri Light"/>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B729A7" w:rsidRDefault="00B729A7" w:rsidP="00B729A7">
      <w:pPr>
        <w:spacing w:after="0" w:line="240" w:lineRule="auto"/>
        <w:jc w:val="both"/>
        <w:rPr>
          <w:rFonts w:ascii="Calibri Light" w:hAnsi="Calibri Light" w:cs="Calibri Light"/>
          <w:sz w:val="20"/>
          <w:szCs w:val="20"/>
        </w:rPr>
      </w:pPr>
    </w:p>
    <w:p w14:paraId="5892C4F1" w14:textId="5314FAEE" w:rsidR="00B729A7" w:rsidRPr="00B729A7" w:rsidRDefault="00B729A7" w:rsidP="00B729A7">
      <w:pPr>
        <w:spacing w:after="0" w:line="240" w:lineRule="auto"/>
        <w:jc w:val="both"/>
        <w:rPr>
          <w:rFonts w:ascii="Calibri Light" w:hAnsi="Calibri Light" w:cs="Calibri Light"/>
          <w:sz w:val="20"/>
          <w:szCs w:val="20"/>
        </w:rPr>
      </w:pPr>
      <w:r>
        <w:rPr>
          <w:rFonts w:ascii="Calibri Light" w:hAnsi="Calibri Light" w:cs="Calibri Light"/>
          <w:sz w:val="20"/>
          <w:szCs w:val="20"/>
        </w:rPr>
        <w:t>1.1</w:t>
      </w:r>
      <w:r w:rsidR="007B0350">
        <w:rPr>
          <w:rFonts w:ascii="Calibri Light" w:hAnsi="Calibri Light" w:cs="Calibri Light"/>
          <w:sz w:val="20"/>
          <w:szCs w:val="20"/>
        </w:rPr>
        <w:t>2</w:t>
      </w:r>
      <w:r>
        <w:rPr>
          <w:rFonts w:ascii="Calibri Light" w:hAnsi="Calibri Light" w:cs="Calibri Light"/>
          <w:sz w:val="20"/>
          <w:szCs w:val="20"/>
        </w:rPr>
        <w:t>/</w:t>
      </w:r>
      <w:r w:rsidRPr="00B729A7">
        <w:rPr>
          <w:rFonts w:ascii="Calibri Light" w:hAnsi="Calibri Light" w:cs="Calibri Light"/>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Default="00B729A7" w:rsidP="00CC124D">
      <w:pPr>
        <w:spacing w:after="0" w:line="240" w:lineRule="auto"/>
        <w:jc w:val="both"/>
        <w:rPr>
          <w:rFonts w:ascii="Calibri Light" w:hAnsi="Calibri Light" w:cs="Calibri Light"/>
          <w:b/>
          <w:bCs/>
          <w:sz w:val="20"/>
          <w:szCs w:val="20"/>
        </w:rPr>
      </w:pPr>
    </w:p>
    <w:p w14:paraId="48DDDE83" w14:textId="6E833F9A" w:rsidR="00F12FDE" w:rsidRPr="00924E65" w:rsidRDefault="00F12FDE" w:rsidP="00CC124D">
      <w:pPr>
        <w:spacing w:after="0" w:line="240" w:lineRule="auto"/>
        <w:jc w:val="both"/>
        <w:rPr>
          <w:rFonts w:ascii="Calibri Light" w:hAnsi="Calibri Light" w:cs="Calibri Light"/>
          <w:sz w:val="20"/>
          <w:szCs w:val="20"/>
        </w:rPr>
      </w:pPr>
      <w:r w:rsidRPr="00953C93">
        <w:rPr>
          <w:rFonts w:ascii="Calibri Light" w:hAnsi="Calibri Light" w:cs="Calibri Light"/>
          <w:sz w:val="20"/>
          <w:szCs w:val="20"/>
        </w:rPr>
        <w:t>1.1</w:t>
      </w:r>
      <w:r w:rsidR="007B0350" w:rsidRPr="00953C93">
        <w:rPr>
          <w:rFonts w:ascii="Calibri Light" w:hAnsi="Calibri Light" w:cs="Calibri Light"/>
          <w:sz w:val="20"/>
          <w:szCs w:val="20"/>
        </w:rPr>
        <w:t>3</w:t>
      </w:r>
      <w:r w:rsidRPr="00953C93">
        <w:rPr>
          <w:rFonts w:ascii="Calibri Light" w:hAnsi="Calibri Light" w:cs="Calibri Light"/>
          <w:sz w:val="20"/>
          <w:szCs w:val="20"/>
        </w:rPr>
        <w:t>/</w:t>
      </w:r>
      <w:r>
        <w:rPr>
          <w:rFonts w:ascii="Calibri Light" w:hAnsi="Calibri Light" w:cs="Calibri Light"/>
          <w:b/>
          <w:bCs/>
          <w:sz w:val="20"/>
          <w:szCs w:val="20"/>
        </w:rPr>
        <w:t xml:space="preserve"> </w:t>
      </w:r>
      <w:r w:rsidRPr="00924E65">
        <w:rPr>
          <w:rFonts w:ascii="Calibri Light" w:hAnsi="Calibri Light" w:cs="Calibri Light"/>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934C5E" w:rsidRDefault="00140D2A" w:rsidP="00CC124D">
      <w:pPr>
        <w:spacing w:after="0" w:line="240" w:lineRule="auto"/>
        <w:rPr>
          <w:rFonts w:ascii="Calibri Light" w:hAnsi="Calibri Light" w:cs="Calibri Light"/>
          <w:sz w:val="20"/>
          <w:szCs w:val="20"/>
        </w:rPr>
      </w:pPr>
    </w:p>
    <w:p w14:paraId="6FC92DA9" w14:textId="064F237B" w:rsidR="005445DE" w:rsidRPr="005445DE" w:rsidRDefault="005445DE" w:rsidP="00CC124D">
      <w:pPr>
        <w:spacing w:after="0" w:line="240" w:lineRule="auto"/>
        <w:rPr>
          <w:rFonts w:ascii="Calibri Light" w:hAnsi="Calibri Light" w:cs="Calibri Light"/>
          <w:sz w:val="20"/>
          <w:szCs w:val="20"/>
        </w:rPr>
      </w:pPr>
      <w:r>
        <w:rPr>
          <w:rFonts w:ascii="Calibri Light" w:hAnsi="Calibri Light" w:cs="Calibri Light"/>
          <w:sz w:val="20"/>
          <w:szCs w:val="20"/>
        </w:rPr>
        <w:t>1.</w:t>
      </w:r>
      <w:r w:rsidRPr="005445DE">
        <w:rPr>
          <w:rFonts w:ascii="Calibri Light" w:hAnsi="Calibri Light" w:cs="Calibri Light"/>
          <w:sz w:val="20"/>
          <w:szCs w:val="20"/>
        </w:rPr>
        <w:t>1</w:t>
      </w:r>
      <w:r w:rsidR="007B0350">
        <w:rPr>
          <w:rFonts w:ascii="Calibri Light" w:hAnsi="Calibri Light" w:cs="Calibri Light"/>
          <w:sz w:val="20"/>
          <w:szCs w:val="20"/>
        </w:rPr>
        <w:t>4</w:t>
      </w:r>
      <w:r w:rsidRPr="005445DE">
        <w:rPr>
          <w:rFonts w:ascii="Calibri Light" w:hAnsi="Calibri Light" w:cs="Calibri Light"/>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5445DE" w:rsidRDefault="005445DE" w:rsidP="00CC124D">
      <w:pPr>
        <w:spacing w:after="0" w:line="240" w:lineRule="auto"/>
        <w:rPr>
          <w:rFonts w:ascii="Calibri Light" w:hAnsi="Calibri Light" w:cs="Calibri Light"/>
          <w:sz w:val="20"/>
          <w:szCs w:val="20"/>
        </w:rPr>
      </w:pPr>
    </w:p>
    <w:p w14:paraId="0622172D" w14:textId="0FA4AB62" w:rsidR="005445DE" w:rsidRPr="005445DE" w:rsidRDefault="005445DE" w:rsidP="00CC124D">
      <w:pPr>
        <w:spacing w:after="0" w:line="240" w:lineRule="auto"/>
        <w:rPr>
          <w:rFonts w:ascii="Calibri Light" w:hAnsi="Calibri Light" w:cs="Calibri Light"/>
          <w:sz w:val="20"/>
          <w:szCs w:val="20"/>
        </w:rPr>
      </w:pPr>
      <w:r>
        <w:rPr>
          <w:rFonts w:ascii="Calibri Light" w:hAnsi="Calibri Light" w:cs="Calibri Light"/>
          <w:sz w:val="20"/>
          <w:szCs w:val="20"/>
        </w:rPr>
        <w:t>1.</w:t>
      </w:r>
      <w:r w:rsidRPr="005445DE">
        <w:rPr>
          <w:rFonts w:ascii="Calibri Light" w:hAnsi="Calibri Light" w:cs="Calibri Light"/>
          <w:sz w:val="20"/>
          <w:szCs w:val="20"/>
        </w:rPr>
        <w:t>1</w:t>
      </w:r>
      <w:r w:rsidR="007B0350">
        <w:rPr>
          <w:rFonts w:ascii="Calibri Light" w:hAnsi="Calibri Light" w:cs="Calibri Light"/>
          <w:sz w:val="20"/>
          <w:szCs w:val="20"/>
        </w:rPr>
        <w:t>5</w:t>
      </w:r>
      <w:r w:rsidRPr="005445DE">
        <w:rPr>
          <w:rFonts w:ascii="Calibri Light" w:hAnsi="Calibri Light" w:cs="Calibri Light"/>
          <w:sz w:val="20"/>
          <w:szCs w:val="20"/>
        </w:rPr>
        <w:t>/ Wyjaśnienia SWZ udzielane będą z zachowaniem zasad określonych w art. 284 ustawy Pzp.</w:t>
      </w:r>
    </w:p>
    <w:p w14:paraId="64DFC674" w14:textId="77777777" w:rsidR="005445DE" w:rsidRPr="005445DE" w:rsidRDefault="005445DE" w:rsidP="00CC124D">
      <w:pPr>
        <w:spacing w:after="0" w:line="240" w:lineRule="auto"/>
        <w:rPr>
          <w:rFonts w:ascii="Calibri Light" w:hAnsi="Calibri Light" w:cs="Calibri Light"/>
          <w:sz w:val="20"/>
          <w:szCs w:val="20"/>
        </w:rPr>
      </w:pPr>
    </w:p>
    <w:p w14:paraId="77CD3750" w14:textId="769F6F84" w:rsidR="005445DE" w:rsidRPr="005445DE" w:rsidRDefault="005445DE" w:rsidP="00CC124D">
      <w:pPr>
        <w:spacing w:after="0" w:line="240" w:lineRule="auto"/>
        <w:rPr>
          <w:rFonts w:ascii="Calibri Light" w:hAnsi="Calibri Light" w:cs="Calibri Light"/>
          <w:sz w:val="20"/>
          <w:szCs w:val="20"/>
        </w:rPr>
      </w:pPr>
      <w:r>
        <w:rPr>
          <w:rFonts w:ascii="Calibri Light" w:hAnsi="Calibri Light" w:cs="Calibri Light"/>
          <w:sz w:val="20"/>
          <w:szCs w:val="20"/>
        </w:rPr>
        <w:t>1.</w:t>
      </w:r>
      <w:r w:rsidRPr="005445DE">
        <w:rPr>
          <w:rFonts w:ascii="Calibri Light" w:hAnsi="Calibri Light" w:cs="Calibri Light"/>
          <w:sz w:val="20"/>
          <w:szCs w:val="20"/>
        </w:rPr>
        <w:t>1</w:t>
      </w:r>
      <w:r w:rsidR="007B0350">
        <w:rPr>
          <w:rFonts w:ascii="Calibri Light" w:hAnsi="Calibri Light" w:cs="Calibri Light"/>
          <w:sz w:val="20"/>
          <w:szCs w:val="20"/>
        </w:rPr>
        <w:t>6</w:t>
      </w:r>
      <w:r w:rsidRPr="005445DE">
        <w:rPr>
          <w:rFonts w:ascii="Calibri Light" w:hAnsi="Calibri Light" w:cs="Calibri Light"/>
          <w:sz w:val="20"/>
          <w:szCs w:val="20"/>
        </w:rPr>
        <w:t xml:space="preserve">/ W korespondencji kierowanej do Zamawiającego, Wykonawca winien posługiwać się numerem referencyjnym postępowania określonym w SWZ. </w:t>
      </w:r>
    </w:p>
    <w:p w14:paraId="16CFFCD7" w14:textId="77777777" w:rsidR="006D3D6A" w:rsidRDefault="006D3D6A" w:rsidP="00CC124D">
      <w:pPr>
        <w:spacing w:after="0" w:line="240" w:lineRule="auto"/>
        <w:rPr>
          <w:rFonts w:ascii="Calibri Light" w:hAnsi="Calibri Light"/>
          <w:sz w:val="20"/>
          <w:szCs w:val="20"/>
        </w:rPr>
      </w:pPr>
    </w:p>
    <w:p w14:paraId="4423727C" w14:textId="77777777" w:rsidR="006D3D6A" w:rsidRPr="000E5807" w:rsidRDefault="006D3D6A" w:rsidP="00CC124D">
      <w:pPr>
        <w:spacing w:after="0" w:line="240" w:lineRule="auto"/>
        <w:rPr>
          <w:rFonts w:ascii="Calibri Light" w:hAnsi="Calibri Light" w:cs="Calibri Light"/>
          <w:sz w:val="20"/>
          <w:szCs w:val="20"/>
        </w:rPr>
      </w:pPr>
    </w:p>
    <w:p w14:paraId="1EEBE99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2. </w:t>
      </w:r>
      <w:r w:rsidR="005445DE" w:rsidRPr="00CE1ECD">
        <w:rPr>
          <w:rFonts w:ascii="Calibri Light" w:hAnsi="Calibri Light" w:cs="Calibri Light"/>
          <w:b/>
          <w:bCs/>
          <w:sz w:val="20"/>
          <w:szCs w:val="20"/>
        </w:rPr>
        <w:t>SPOSÓB ORAZ TERMIN SKŁADANIA OFERT</w:t>
      </w:r>
    </w:p>
    <w:p w14:paraId="5B6D514C" w14:textId="77777777" w:rsidR="00E47AFB" w:rsidRDefault="00E47AFB" w:rsidP="00CC124D">
      <w:pPr>
        <w:spacing w:after="0" w:line="240" w:lineRule="auto"/>
        <w:rPr>
          <w:rFonts w:ascii="Calibri Light" w:hAnsi="Calibri Light" w:cs="Calibri Light"/>
          <w:sz w:val="20"/>
          <w:szCs w:val="20"/>
        </w:rPr>
      </w:pPr>
    </w:p>
    <w:p w14:paraId="0BD4ABBA" w14:textId="108D4E0C" w:rsidR="005445DE" w:rsidRDefault="007D6CDE" w:rsidP="00416A49">
      <w:pPr>
        <w:shd w:val="clear" w:color="auto" w:fill="F2F2F2" w:themeFill="background1" w:themeFillShade="F2"/>
        <w:spacing w:after="0" w:line="240" w:lineRule="auto"/>
        <w:rPr>
          <w:rFonts w:ascii="Calibri Light" w:hAnsi="Calibri Light" w:cs="Calibri Light"/>
          <w:b/>
          <w:bCs/>
          <w:sz w:val="20"/>
          <w:szCs w:val="20"/>
        </w:rPr>
      </w:pPr>
      <w:r w:rsidRPr="000E5807">
        <w:rPr>
          <w:rFonts w:ascii="Calibri Light" w:hAnsi="Calibri Light" w:cs="Calibri Light"/>
          <w:sz w:val="20"/>
          <w:szCs w:val="20"/>
        </w:rPr>
        <w:t xml:space="preserve">2.1/ </w:t>
      </w:r>
      <w:r w:rsidR="005445DE" w:rsidRPr="000E5807">
        <w:rPr>
          <w:rFonts w:ascii="Calibri Light" w:hAnsi="Calibri Light" w:cs="Calibri Light"/>
          <w:sz w:val="20"/>
          <w:szCs w:val="20"/>
        </w:rPr>
        <w:t xml:space="preserve">Ofertę należy złożyć w terminie do dnia </w:t>
      </w:r>
      <w:r w:rsidR="007E6C7D">
        <w:rPr>
          <w:rFonts w:ascii="Calibri Light" w:hAnsi="Calibri Light" w:cs="Calibri Light"/>
          <w:b/>
          <w:bCs/>
          <w:sz w:val="20"/>
          <w:szCs w:val="20"/>
        </w:rPr>
        <w:t>11.03</w:t>
      </w:r>
      <w:r w:rsidR="005445DE" w:rsidRPr="00CE1ECD">
        <w:rPr>
          <w:rFonts w:ascii="Calibri Light" w:hAnsi="Calibri Light" w:cs="Calibri Light"/>
          <w:b/>
          <w:bCs/>
          <w:sz w:val="20"/>
          <w:szCs w:val="20"/>
        </w:rPr>
        <w:t>.2021r. do godz. 11:</w:t>
      </w:r>
      <w:r w:rsidR="007E6C7D">
        <w:rPr>
          <w:rFonts w:ascii="Calibri Light" w:hAnsi="Calibri Light" w:cs="Calibri Light"/>
          <w:b/>
          <w:bCs/>
          <w:sz w:val="20"/>
          <w:szCs w:val="20"/>
        </w:rPr>
        <w:t>3</w:t>
      </w:r>
      <w:r w:rsidR="005445DE" w:rsidRPr="00CE1ECD">
        <w:rPr>
          <w:rFonts w:ascii="Calibri Light" w:hAnsi="Calibri Light" w:cs="Calibri Light"/>
          <w:b/>
          <w:bCs/>
          <w:sz w:val="20"/>
          <w:szCs w:val="20"/>
        </w:rPr>
        <w:t>0.</w:t>
      </w:r>
    </w:p>
    <w:p w14:paraId="78CCAD3F" w14:textId="77777777" w:rsidR="00E47AFB" w:rsidRPr="00CE1ECD" w:rsidRDefault="00E47AFB" w:rsidP="00CC124D">
      <w:pPr>
        <w:spacing w:after="0" w:line="240" w:lineRule="auto"/>
        <w:rPr>
          <w:rFonts w:ascii="Calibri Light" w:hAnsi="Calibri Light" w:cs="Calibri Light"/>
          <w:b/>
          <w:bCs/>
          <w:sz w:val="20"/>
          <w:szCs w:val="20"/>
        </w:rPr>
      </w:pPr>
    </w:p>
    <w:p w14:paraId="5F1F504E" w14:textId="77777777" w:rsidR="005445DE" w:rsidRPr="000E5807" w:rsidRDefault="007D6CDE"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2.</w:t>
      </w:r>
      <w:r w:rsidR="00E47AFB">
        <w:rPr>
          <w:rFonts w:ascii="Calibri Light" w:hAnsi="Calibri Light" w:cs="Calibri Light"/>
          <w:sz w:val="20"/>
          <w:szCs w:val="20"/>
        </w:rPr>
        <w:t>2</w:t>
      </w: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Sposób składania ofert wskazano w Rozdziale II pkt 11 niniejszej SWZ.</w:t>
      </w:r>
    </w:p>
    <w:p w14:paraId="4F58BB71" w14:textId="77777777" w:rsidR="005445DE" w:rsidRDefault="005445DE" w:rsidP="00CC124D">
      <w:pPr>
        <w:spacing w:after="0" w:line="240" w:lineRule="auto"/>
        <w:rPr>
          <w:rFonts w:ascii="Calibri Light" w:hAnsi="Calibri Light" w:cs="Calibri Light"/>
          <w:sz w:val="20"/>
          <w:szCs w:val="20"/>
        </w:rPr>
      </w:pPr>
    </w:p>
    <w:p w14:paraId="1A1BC89A" w14:textId="77777777" w:rsidR="00E47AFB" w:rsidRPr="000E5807" w:rsidRDefault="00E47AFB" w:rsidP="00CC124D">
      <w:pPr>
        <w:spacing w:after="0" w:line="240" w:lineRule="auto"/>
        <w:rPr>
          <w:rFonts w:ascii="Calibri Light" w:hAnsi="Calibri Light" w:cs="Calibri Light"/>
          <w:sz w:val="20"/>
          <w:szCs w:val="20"/>
        </w:rPr>
      </w:pPr>
    </w:p>
    <w:p w14:paraId="36EB7AA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3. </w:t>
      </w:r>
      <w:r w:rsidR="005445DE" w:rsidRPr="00CE1ECD">
        <w:rPr>
          <w:rFonts w:ascii="Calibri Light" w:hAnsi="Calibri Light" w:cs="Calibri Light"/>
          <w:b/>
          <w:bCs/>
          <w:sz w:val="20"/>
          <w:szCs w:val="20"/>
        </w:rPr>
        <w:t>TERMIN OTWARCIA OFERT</w:t>
      </w:r>
    </w:p>
    <w:p w14:paraId="02CD8083" w14:textId="77777777" w:rsidR="00E47AFB" w:rsidRDefault="00E47AFB" w:rsidP="00CC124D">
      <w:pPr>
        <w:spacing w:after="0" w:line="240" w:lineRule="auto"/>
        <w:rPr>
          <w:rFonts w:ascii="Calibri Light" w:hAnsi="Calibri Light" w:cs="Calibri Light"/>
          <w:sz w:val="20"/>
          <w:szCs w:val="20"/>
        </w:rPr>
      </w:pPr>
    </w:p>
    <w:p w14:paraId="20C7D046" w14:textId="1B7CB147" w:rsidR="005445DE" w:rsidRDefault="007D6CDE" w:rsidP="00416A49">
      <w:pPr>
        <w:shd w:val="clear" w:color="auto" w:fill="F2F2F2" w:themeFill="background1" w:themeFillShade="F2"/>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3.1/ </w:t>
      </w:r>
      <w:r w:rsidR="005445DE" w:rsidRPr="000E5807">
        <w:rPr>
          <w:rFonts w:ascii="Calibri Light" w:hAnsi="Calibri Light" w:cs="Calibri Light"/>
          <w:sz w:val="20"/>
          <w:szCs w:val="20"/>
        </w:rPr>
        <w:t xml:space="preserve">Otwarcie ofert nastąpi w dniu </w:t>
      </w:r>
      <w:r w:rsidR="007E6C7D">
        <w:rPr>
          <w:rFonts w:ascii="Calibri Light" w:hAnsi="Calibri Light" w:cs="Calibri Light"/>
          <w:b/>
          <w:bCs/>
          <w:sz w:val="20"/>
          <w:szCs w:val="20"/>
        </w:rPr>
        <w:t>11.03</w:t>
      </w:r>
      <w:r w:rsidR="005445DE" w:rsidRPr="00CE1ECD">
        <w:rPr>
          <w:rFonts w:ascii="Calibri Light" w:hAnsi="Calibri Light" w:cs="Calibri Light"/>
          <w:b/>
          <w:bCs/>
          <w:sz w:val="20"/>
          <w:szCs w:val="20"/>
        </w:rPr>
        <w:t>.2021r. o godz. 12:</w:t>
      </w:r>
      <w:r w:rsidR="007E6C7D">
        <w:rPr>
          <w:rFonts w:ascii="Calibri Light" w:hAnsi="Calibri Light" w:cs="Calibri Light"/>
          <w:b/>
          <w:bCs/>
          <w:sz w:val="20"/>
          <w:szCs w:val="20"/>
        </w:rPr>
        <w:t>3</w:t>
      </w:r>
      <w:r w:rsidR="005445DE" w:rsidRPr="00CE1ECD">
        <w:rPr>
          <w:rFonts w:ascii="Calibri Light" w:hAnsi="Calibri Light" w:cs="Calibri Light"/>
          <w:b/>
          <w:bCs/>
          <w:sz w:val="20"/>
          <w:szCs w:val="20"/>
        </w:rPr>
        <w:t>0</w:t>
      </w:r>
      <w:r w:rsidR="005445DE" w:rsidRPr="000E5807">
        <w:rPr>
          <w:rFonts w:ascii="Calibri Light" w:hAnsi="Calibri Light" w:cs="Calibri Light"/>
          <w:sz w:val="20"/>
          <w:szCs w:val="20"/>
        </w:rPr>
        <w:t xml:space="preserve"> </w:t>
      </w:r>
      <w:r w:rsidR="005445DE" w:rsidRPr="00E47AFB">
        <w:rPr>
          <w:rFonts w:ascii="Calibri Light" w:hAnsi="Calibri Light" w:cs="Calibri Light"/>
          <w:sz w:val="20"/>
          <w:szCs w:val="20"/>
        </w:rPr>
        <w:t>poprzez odszyfrowanie ofert.</w:t>
      </w:r>
    </w:p>
    <w:p w14:paraId="2C8DC721" w14:textId="77777777" w:rsidR="00E47AFB" w:rsidRPr="000E5807" w:rsidRDefault="00E47AFB" w:rsidP="00E47AFB">
      <w:pPr>
        <w:spacing w:after="0" w:line="240" w:lineRule="auto"/>
        <w:jc w:val="both"/>
        <w:rPr>
          <w:rFonts w:ascii="Calibri Light" w:hAnsi="Calibri Light" w:cs="Calibri Light"/>
          <w:sz w:val="20"/>
          <w:szCs w:val="20"/>
        </w:rPr>
      </w:pPr>
    </w:p>
    <w:p w14:paraId="561D0239"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3.2/ </w:t>
      </w:r>
      <w:r w:rsidR="005445DE" w:rsidRPr="000E5807">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Default="00E47AFB" w:rsidP="00E47AFB">
      <w:pPr>
        <w:spacing w:after="0" w:line="240" w:lineRule="auto"/>
        <w:jc w:val="both"/>
        <w:rPr>
          <w:rFonts w:ascii="Calibri Light" w:hAnsi="Calibri Light" w:cs="Calibri Light"/>
          <w:sz w:val="20"/>
          <w:szCs w:val="20"/>
        </w:rPr>
      </w:pPr>
    </w:p>
    <w:p w14:paraId="230E3D66"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3.3/ </w:t>
      </w:r>
      <w:r w:rsidR="005445DE" w:rsidRPr="000E5807">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cenach lub kosztach zawartych w ofertach.</w:t>
      </w:r>
    </w:p>
    <w:p w14:paraId="054BE801" w14:textId="77777777" w:rsidR="00E47AFB" w:rsidRDefault="00E47AFB" w:rsidP="00E47AFB">
      <w:pPr>
        <w:spacing w:after="0" w:line="240" w:lineRule="auto"/>
        <w:jc w:val="both"/>
        <w:rPr>
          <w:rFonts w:ascii="Calibri Light" w:hAnsi="Calibri Light" w:cs="Calibri Light"/>
          <w:sz w:val="20"/>
          <w:szCs w:val="20"/>
        </w:rPr>
      </w:pPr>
    </w:p>
    <w:p w14:paraId="4C101879"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3.4/ </w:t>
      </w:r>
      <w:r w:rsidR="005445DE" w:rsidRPr="000E5807">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2087B6F2" w14:textId="77777777" w:rsidR="005445DE" w:rsidRPr="000E5807" w:rsidRDefault="005445DE" w:rsidP="00CC124D">
      <w:pPr>
        <w:spacing w:after="0" w:line="240" w:lineRule="auto"/>
        <w:rPr>
          <w:rFonts w:ascii="Calibri Light" w:hAnsi="Calibri Light" w:cs="Calibri Light"/>
          <w:sz w:val="20"/>
          <w:szCs w:val="20"/>
        </w:rPr>
      </w:pPr>
    </w:p>
    <w:p w14:paraId="1182255A" w14:textId="77777777" w:rsidR="005445DE" w:rsidRPr="00CE1EC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4. </w:t>
      </w:r>
      <w:r w:rsidR="005445DE" w:rsidRPr="00CE1ECD">
        <w:rPr>
          <w:rFonts w:ascii="Calibri Light" w:hAnsi="Calibri Light" w:cs="Calibri Light"/>
          <w:b/>
          <w:bCs/>
          <w:sz w:val="20"/>
          <w:szCs w:val="20"/>
        </w:rPr>
        <w:t>TERMIN ZWIĄZANIA OFERTĄ.</w:t>
      </w:r>
    </w:p>
    <w:p w14:paraId="48DFB374" w14:textId="77777777" w:rsidR="00830E8E" w:rsidRPr="000E5807" w:rsidRDefault="00830E8E" w:rsidP="00CC124D">
      <w:pPr>
        <w:spacing w:after="0" w:line="240" w:lineRule="auto"/>
        <w:rPr>
          <w:rFonts w:ascii="Calibri Light" w:hAnsi="Calibri Light" w:cs="Calibri Light"/>
          <w:sz w:val="20"/>
          <w:szCs w:val="20"/>
        </w:rPr>
      </w:pPr>
    </w:p>
    <w:p w14:paraId="48F4471A" w14:textId="77777777" w:rsidR="00CE1ECD" w:rsidRDefault="00A83695"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4.1/ </w:t>
      </w:r>
      <w:r w:rsidR="005445DE" w:rsidRPr="000E5807">
        <w:rPr>
          <w:rFonts w:ascii="Calibri Light" w:hAnsi="Calibri Light" w:cs="Calibri Light"/>
          <w:sz w:val="20"/>
          <w:szCs w:val="20"/>
        </w:rPr>
        <w:t xml:space="preserve">Wykonawca pozostaje związany ofertą przez okres </w:t>
      </w:r>
      <w:r w:rsidR="005445DE" w:rsidRPr="000E5807">
        <w:rPr>
          <w:rFonts w:ascii="Calibri Light" w:hAnsi="Calibri Light" w:cs="Calibri Light"/>
          <w:b/>
          <w:bCs/>
          <w:sz w:val="20"/>
          <w:szCs w:val="20"/>
        </w:rPr>
        <w:t>30 dni</w:t>
      </w:r>
      <w:r w:rsidR="005445DE" w:rsidRPr="000E5807">
        <w:rPr>
          <w:rFonts w:ascii="Calibri Light" w:hAnsi="Calibri Light" w:cs="Calibri Light"/>
          <w:sz w:val="20"/>
          <w:szCs w:val="20"/>
        </w:rPr>
        <w:t xml:space="preserve"> od dnia upływu terminu składania ofert tj. </w:t>
      </w:r>
    </w:p>
    <w:p w14:paraId="5E5881BE" w14:textId="1ED56424" w:rsidR="005445DE" w:rsidRPr="000E5807" w:rsidRDefault="005445DE" w:rsidP="00E47AFB">
      <w:pPr>
        <w:spacing w:after="0" w:line="240" w:lineRule="auto"/>
        <w:jc w:val="right"/>
        <w:rPr>
          <w:rFonts w:ascii="Calibri Light" w:hAnsi="Calibri Light" w:cs="Calibri Light"/>
          <w:b/>
          <w:bCs/>
          <w:sz w:val="20"/>
          <w:szCs w:val="20"/>
        </w:rPr>
      </w:pPr>
      <w:r w:rsidRPr="000E5807">
        <w:rPr>
          <w:rFonts w:ascii="Calibri Light" w:hAnsi="Calibri Light" w:cs="Calibri Light"/>
          <w:b/>
          <w:bCs/>
          <w:sz w:val="20"/>
          <w:szCs w:val="20"/>
        </w:rPr>
        <w:t xml:space="preserve">do dnia </w:t>
      </w:r>
      <w:r w:rsidR="007E6C7D">
        <w:rPr>
          <w:rFonts w:ascii="Calibri Light" w:hAnsi="Calibri Light" w:cs="Calibri Light"/>
          <w:b/>
          <w:bCs/>
          <w:sz w:val="20"/>
          <w:szCs w:val="20"/>
        </w:rPr>
        <w:t>09.04.2021 r</w:t>
      </w:r>
      <w:r w:rsidRPr="000E5807">
        <w:rPr>
          <w:rFonts w:ascii="Calibri Light" w:hAnsi="Calibri Light" w:cs="Calibri Light"/>
          <w:b/>
          <w:bCs/>
          <w:sz w:val="20"/>
          <w:szCs w:val="20"/>
        </w:rPr>
        <w:t>.</w:t>
      </w:r>
    </w:p>
    <w:p w14:paraId="047632F0" w14:textId="77777777" w:rsidR="00830E8E" w:rsidRPr="000E5807" w:rsidRDefault="00830E8E" w:rsidP="00E47AFB">
      <w:pPr>
        <w:spacing w:after="0" w:line="240" w:lineRule="auto"/>
        <w:jc w:val="both"/>
        <w:rPr>
          <w:rFonts w:ascii="Calibri Light" w:hAnsi="Calibri Light" w:cs="Calibri Light"/>
          <w:sz w:val="20"/>
          <w:szCs w:val="20"/>
        </w:rPr>
      </w:pPr>
    </w:p>
    <w:p w14:paraId="458CDDA8" w14:textId="77777777" w:rsidR="005445DE" w:rsidRPr="000E5807" w:rsidRDefault="00830E8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4.2/ </w:t>
      </w:r>
      <w:r w:rsidR="005445DE" w:rsidRPr="000E5807">
        <w:rPr>
          <w:rFonts w:ascii="Calibri Light" w:hAnsi="Calibri Light" w:cs="Calibri Light"/>
          <w:sz w:val="20"/>
          <w:szCs w:val="20"/>
        </w:rPr>
        <w:t>Bieg terminu związania ofertą rozpoczyna się wraz z upływem terminu składania ofert.</w:t>
      </w:r>
    </w:p>
    <w:p w14:paraId="48203FE9" w14:textId="77777777" w:rsidR="00830E8E" w:rsidRPr="000E5807" w:rsidRDefault="00830E8E" w:rsidP="00CC124D">
      <w:pPr>
        <w:spacing w:after="0" w:line="240" w:lineRule="auto"/>
        <w:rPr>
          <w:rFonts w:ascii="Calibri Light" w:hAnsi="Calibri Light" w:cs="Calibri Light"/>
          <w:sz w:val="20"/>
          <w:szCs w:val="20"/>
        </w:rPr>
      </w:pPr>
    </w:p>
    <w:p w14:paraId="1840AB3C" w14:textId="28D36257" w:rsidR="00CE1ECD" w:rsidRDefault="00830E8E" w:rsidP="00CC124D">
      <w:pPr>
        <w:spacing w:after="0" w:line="240" w:lineRule="auto"/>
        <w:jc w:val="both"/>
        <w:rPr>
          <w:rFonts w:ascii="Calibri Light" w:hAnsi="Calibri Light" w:cs="Calibri Light"/>
          <w:b/>
          <w:bCs/>
          <w:sz w:val="20"/>
          <w:szCs w:val="20"/>
        </w:rPr>
      </w:pPr>
      <w:r w:rsidRPr="000E5807">
        <w:rPr>
          <w:rFonts w:ascii="Calibri Light" w:hAnsi="Calibri Light" w:cs="Calibri Light"/>
          <w:sz w:val="20"/>
          <w:szCs w:val="20"/>
        </w:rPr>
        <w:t xml:space="preserve">4.3/ </w:t>
      </w:r>
      <w:r w:rsidR="005445DE" w:rsidRPr="000E5807">
        <w:rPr>
          <w:rFonts w:ascii="Calibri Light" w:hAnsi="Calibri Light" w:cs="Calibri Light"/>
          <w:sz w:val="20"/>
          <w:szCs w:val="20"/>
        </w:rPr>
        <w:t xml:space="preserve">W przypadku gdy wybór najkorzystniejszej oferty nie nastąpi przed upływem terminu związania ofertą określonego w pkt </w:t>
      </w:r>
      <w:r w:rsidR="00CE1ECD">
        <w:rPr>
          <w:rFonts w:ascii="Calibri Light" w:hAnsi="Calibri Light" w:cs="Calibri Light"/>
          <w:sz w:val="20"/>
          <w:szCs w:val="20"/>
        </w:rPr>
        <w:t>4.</w:t>
      </w:r>
      <w:r w:rsidR="005445DE" w:rsidRPr="000E5807">
        <w:rPr>
          <w:rFonts w:ascii="Calibri Light" w:hAnsi="Calibri Light" w:cs="Calibri Light"/>
          <w:sz w:val="20"/>
          <w:szCs w:val="20"/>
        </w:rPr>
        <w:t>1</w:t>
      </w:r>
      <w:r w:rsidR="00CE1ECD">
        <w:rPr>
          <w:rFonts w:ascii="Calibri Light" w:hAnsi="Calibri Light" w:cs="Calibri Light"/>
          <w:sz w:val="20"/>
          <w:szCs w:val="20"/>
        </w:rPr>
        <w:t>/</w:t>
      </w:r>
      <w:r w:rsidR="005445DE" w:rsidRPr="000E5807">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0E5807">
        <w:rPr>
          <w:rFonts w:ascii="Calibri Light" w:hAnsi="Calibri Light" w:cs="Calibri Light"/>
          <w:b/>
          <w:bCs/>
          <w:sz w:val="20"/>
          <w:szCs w:val="20"/>
        </w:rPr>
        <w:t xml:space="preserve">. </w:t>
      </w:r>
    </w:p>
    <w:p w14:paraId="50706FA8" w14:textId="77777777" w:rsidR="00493EE1" w:rsidRDefault="00493EE1" w:rsidP="00CC124D">
      <w:pPr>
        <w:spacing w:after="0" w:line="240" w:lineRule="auto"/>
        <w:jc w:val="both"/>
        <w:rPr>
          <w:rFonts w:ascii="Calibri Light" w:hAnsi="Calibri Light" w:cs="Calibri Light"/>
          <w:b/>
          <w:bCs/>
          <w:sz w:val="20"/>
          <w:szCs w:val="20"/>
        </w:rPr>
      </w:pPr>
    </w:p>
    <w:p w14:paraId="0F5840D1" w14:textId="0ABAC001" w:rsidR="0041413B" w:rsidRDefault="005445DE" w:rsidP="00CC124D">
      <w:pPr>
        <w:spacing w:after="0" w:line="240" w:lineRule="auto"/>
        <w:jc w:val="both"/>
        <w:rPr>
          <w:rFonts w:ascii="Calibri Light" w:hAnsi="Calibri Light" w:cs="Calibri Light"/>
          <w:color w:val="262626"/>
          <w:sz w:val="20"/>
          <w:szCs w:val="20"/>
        </w:rPr>
      </w:pPr>
      <w:r w:rsidRPr="00EA69FE">
        <w:rPr>
          <w:rFonts w:ascii="Calibri Light" w:hAnsi="Calibri Light" w:cs="Calibri Light"/>
          <w:color w:val="262626"/>
          <w:sz w:val="20"/>
          <w:szCs w:val="20"/>
        </w:rPr>
        <w:t>Przedłużenie terminu związania ofertą, wymaga złożenia przez wykonawcę pisemnego oświadczenia o wyrażeniu zgody na przedłużenie terminu związania ofertą</w:t>
      </w:r>
      <w:r w:rsidR="0041413B">
        <w:rPr>
          <w:rFonts w:ascii="Calibri Light" w:hAnsi="Calibri Light" w:cs="Calibri Light"/>
          <w:color w:val="262626"/>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p>
    <w:p w14:paraId="52650B29" w14:textId="77777777" w:rsidR="00FB14CA" w:rsidRPr="00A904C4" w:rsidRDefault="00FB14CA" w:rsidP="00CC124D">
      <w:pPr>
        <w:spacing w:after="0" w:line="240" w:lineRule="auto"/>
        <w:rPr>
          <w:sz w:val="20"/>
          <w:szCs w:val="20"/>
        </w:rPr>
      </w:pPr>
    </w:p>
    <w:p w14:paraId="0969FF63" w14:textId="77777777" w:rsidR="00830E8E" w:rsidRPr="00CE1EC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5. OPIS KRYTERIÓW OCENY OFERT WRAZ Z PODANIEM WAG TYCH KRYTERIÓW I SPOSOBU OCENY OFERT.</w:t>
      </w:r>
    </w:p>
    <w:p w14:paraId="42772420" w14:textId="77777777" w:rsidR="00A904C4" w:rsidRDefault="00A904C4" w:rsidP="00CC124D">
      <w:pPr>
        <w:spacing w:after="0" w:line="240" w:lineRule="auto"/>
        <w:ind w:right="-108"/>
        <w:jc w:val="both"/>
        <w:rPr>
          <w:rFonts w:ascii="Cambria" w:hAnsi="Cambria"/>
          <w:sz w:val="20"/>
          <w:szCs w:val="20"/>
        </w:rPr>
      </w:pPr>
    </w:p>
    <w:p w14:paraId="6FB1AB13" w14:textId="77777777" w:rsidR="00A904C4" w:rsidRPr="000E5807" w:rsidRDefault="00A904C4" w:rsidP="00CC124D">
      <w:pPr>
        <w:spacing w:after="0" w:line="240" w:lineRule="auto"/>
        <w:ind w:right="-108"/>
        <w:jc w:val="both"/>
        <w:rPr>
          <w:rFonts w:ascii="Calibri Light" w:hAnsi="Calibri Light" w:cs="Calibri Light"/>
          <w:sz w:val="20"/>
          <w:szCs w:val="20"/>
        </w:rPr>
      </w:pPr>
      <w:r w:rsidRPr="000E5807">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0E5807" w:rsidRDefault="003D75BE" w:rsidP="00CC124D">
      <w:pPr>
        <w:autoSpaceDE w:val="0"/>
        <w:spacing w:after="0" w:line="240" w:lineRule="auto"/>
        <w:jc w:val="both"/>
        <w:rPr>
          <w:rFonts w:ascii="Calibri Light" w:eastAsia="Verdana" w:hAnsi="Calibri Light" w:cs="Calibri Light"/>
          <w:b/>
          <w:color w:val="262626"/>
          <w:sz w:val="20"/>
          <w:szCs w:val="20"/>
        </w:rPr>
      </w:pPr>
    </w:p>
    <w:p w14:paraId="3C459B73" w14:textId="77777777" w:rsidR="003D75BE" w:rsidRPr="000E5807" w:rsidRDefault="003D75BE" w:rsidP="00CC124D">
      <w:pPr>
        <w:autoSpaceDE w:val="0"/>
        <w:spacing w:after="0" w:line="240" w:lineRule="auto"/>
        <w:jc w:val="both"/>
        <w:rPr>
          <w:rFonts w:ascii="Calibri Light" w:eastAsia="Verdana" w:hAnsi="Calibri Light" w:cs="Calibri Light"/>
          <w:b/>
          <w:color w:val="262626"/>
          <w:sz w:val="20"/>
          <w:szCs w:val="20"/>
        </w:rPr>
      </w:pPr>
      <w:r w:rsidRPr="000E5807">
        <w:rPr>
          <w:rFonts w:ascii="Calibri Light" w:eastAsia="Verdana" w:hAnsi="Calibri Light" w:cs="Calibri Light"/>
          <w:b/>
          <w:color w:val="262626"/>
          <w:sz w:val="20"/>
          <w:szCs w:val="20"/>
        </w:rPr>
        <w:t xml:space="preserve">cena </w:t>
      </w:r>
      <w:r w:rsidRPr="000E5807">
        <w:rPr>
          <w:rFonts w:ascii="Calibri Light" w:eastAsia="Verdana" w:hAnsi="Calibri Light" w:cs="Calibri Light"/>
          <w:color w:val="262626"/>
          <w:sz w:val="20"/>
          <w:szCs w:val="20"/>
        </w:rPr>
        <w:t xml:space="preserve">  </w:t>
      </w:r>
      <w:r w:rsidRPr="000E5807">
        <w:rPr>
          <w:rFonts w:ascii="Calibri Light" w:eastAsia="Verdana" w:hAnsi="Calibri Light" w:cs="Calibri Light"/>
          <w:color w:val="262626"/>
          <w:sz w:val="20"/>
          <w:szCs w:val="20"/>
        </w:rPr>
        <w:tab/>
      </w:r>
      <w:r w:rsidRPr="000E5807">
        <w:rPr>
          <w:rFonts w:ascii="Calibri Light" w:eastAsia="Verdana" w:hAnsi="Calibri Light" w:cs="Calibri Light"/>
          <w:color w:val="262626"/>
          <w:sz w:val="20"/>
          <w:szCs w:val="20"/>
        </w:rPr>
        <w:tab/>
      </w:r>
      <w:r w:rsidRPr="000E5807">
        <w:rPr>
          <w:rFonts w:ascii="Calibri Light" w:eastAsia="Verdana" w:hAnsi="Calibri Light" w:cs="Calibri Light"/>
          <w:color w:val="262626"/>
          <w:sz w:val="20"/>
          <w:szCs w:val="20"/>
        </w:rPr>
        <w:tab/>
        <w:t xml:space="preserve">– waga kryterium </w:t>
      </w:r>
      <w:r w:rsidRPr="000E5807">
        <w:rPr>
          <w:rFonts w:ascii="Calibri Light" w:eastAsia="Verdana" w:hAnsi="Calibri Light" w:cs="Calibri Light"/>
          <w:b/>
          <w:color w:val="262626"/>
          <w:sz w:val="20"/>
          <w:szCs w:val="20"/>
        </w:rPr>
        <w:t>60%</w:t>
      </w:r>
    </w:p>
    <w:p w14:paraId="55696BBC" w14:textId="7D7ACF32" w:rsidR="003D75BE" w:rsidRPr="000E5807" w:rsidRDefault="007E6C7D" w:rsidP="00CC124D">
      <w:pPr>
        <w:autoSpaceDE w:val="0"/>
        <w:spacing w:after="0" w:line="240" w:lineRule="auto"/>
        <w:jc w:val="both"/>
        <w:rPr>
          <w:rFonts w:ascii="Calibri Light" w:eastAsia="Verdana" w:hAnsi="Calibri Light" w:cs="Calibri Light"/>
          <w:b/>
          <w:color w:val="262626"/>
          <w:sz w:val="20"/>
          <w:szCs w:val="20"/>
        </w:rPr>
      </w:pPr>
      <w:r>
        <w:rPr>
          <w:rFonts w:ascii="Calibri Light" w:eastAsia="Verdana" w:hAnsi="Calibri Light" w:cs="Calibri Light"/>
          <w:b/>
          <w:color w:val="262626"/>
          <w:sz w:val="20"/>
          <w:szCs w:val="20"/>
        </w:rPr>
        <w:t>termin płatności</w:t>
      </w:r>
      <w:r w:rsidR="003D75BE" w:rsidRPr="000E5807">
        <w:rPr>
          <w:rFonts w:ascii="Calibri Light" w:eastAsia="Verdana" w:hAnsi="Calibri Light" w:cs="Calibri Light"/>
          <w:b/>
          <w:color w:val="262626"/>
          <w:sz w:val="20"/>
          <w:szCs w:val="20"/>
        </w:rPr>
        <w:t xml:space="preserve"> </w:t>
      </w:r>
      <w:r w:rsidR="003D75BE" w:rsidRPr="000E5807">
        <w:rPr>
          <w:rFonts w:ascii="Calibri Light" w:eastAsia="Verdana" w:hAnsi="Calibri Light" w:cs="Calibri Light"/>
          <w:b/>
          <w:color w:val="262626"/>
          <w:sz w:val="20"/>
          <w:szCs w:val="20"/>
        </w:rPr>
        <w:tab/>
      </w:r>
      <w:r w:rsidR="003D75BE" w:rsidRPr="000E5807">
        <w:rPr>
          <w:rFonts w:ascii="Calibri Light" w:eastAsia="Verdana" w:hAnsi="Calibri Light" w:cs="Calibri Light"/>
          <w:b/>
          <w:color w:val="262626"/>
          <w:sz w:val="20"/>
          <w:szCs w:val="20"/>
        </w:rPr>
        <w:tab/>
      </w:r>
      <w:r w:rsidR="003D75BE" w:rsidRPr="000E5807">
        <w:rPr>
          <w:rFonts w:ascii="Calibri Light" w:eastAsia="Verdana" w:hAnsi="Calibri Light" w:cs="Calibri Light"/>
          <w:color w:val="262626"/>
          <w:sz w:val="20"/>
          <w:szCs w:val="20"/>
        </w:rPr>
        <w:t xml:space="preserve">– waga kryterium </w:t>
      </w:r>
      <w:r w:rsidR="003D75BE" w:rsidRPr="000E5807">
        <w:rPr>
          <w:rFonts w:ascii="Calibri Light" w:eastAsia="Verdana" w:hAnsi="Calibri Light" w:cs="Calibri Light"/>
          <w:b/>
          <w:color w:val="262626"/>
          <w:sz w:val="20"/>
          <w:szCs w:val="20"/>
        </w:rPr>
        <w:t>40%</w:t>
      </w:r>
    </w:p>
    <w:p w14:paraId="4856E6C9" w14:textId="77777777" w:rsidR="003D75BE" w:rsidRPr="000E5807" w:rsidRDefault="003D75BE" w:rsidP="00CC124D">
      <w:pPr>
        <w:autoSpaceDE w:val="0"/>
        <w:spacing w:after="0" w:line="240" w:lineRule="auto"/>
        <w:jc w:val="both"/>
        <w:rPr>
          <w:rFonts w:ascii="Calibri Light" w:eastAsia="Verdana" w:hAnsi="Calibri Light" w:cs="Calibri Light"/>
          <w:b/>
          <w:color w:val="262626"/>
          <w:sz w:val="20"/>
          <w:szCs w:val="20"/>
        </w:rPr>
      </w:pPr>
    </w:p>
    <w:p w14:paraId="48E07E8B" w14:textId="77777777" w:rsidR="003D75BE" w:rsidRPr="000E5807" w:rsidRDefault="003D75BE" w:rsidP="00CC124D">
      <w:pPr>
        <w:autoSpaceDE w:val="0"/>
        <w:spacing w:after="0" w:line="240" w:lineRule="auto"/>
        <w:jc w:val="both"/>
        <w:rPr>
          <w:rFonts w:ascii="Calibri Light" w:hAnsi="Calibri Light" w:cs="Calibri Light"/>
          <w:color w:val="262626"/>
          <w:sz w:val="20"/>
          <w:szCs w:val="20"/>
        </w:rPr>
      </w:pPr>
      <w:r w:rsidRPr="000E5807">
        <w:rPr>
          <w:rFonts w:ascii="Calibri Light" w:eastAsia="Verdana" w:hAnsi="Calibri Light" w:cs="Calibri Light"/>
          <w:b/>
          <w:color w:val="262626"/>
          <w:sz w:val="20"/>
          <w:szCs w:val="20"/>
        </w:rPr>
        <w:t>Zamawiający przyjmuje 1% = 1 punkt</w:t>
      </w:r>
    </w:p>
    <w:p w14:paraId="676365F2" w14:textId="77777777" w:rsidR="00A904C4" w:rsidRPr="000E5807" w:rsidRDefault="00A904C4" w:rsidP="00CC124D">
      <w:pPr>
        <w:tabs>
          <w:tab w:val="left" w:pos="142"/>
        </w:tabs>
        <w:spacing w:after="0" w:line="240" w:lineRule="auto"/>
        <w:ind w:left="142" w:hanging="142"/>
        <w:jc w:val="both"/>
        <w:rPr>
          <w:rFonts w:ascii="Calibri Light" w:hAnsi="Calibri Light" w:cs="Calibri Light"/>
          <w:color w:val="262626"/>
          <w:sz w:val="20"/>
          <w:szCs w:val="20"/>
        </w:rPr>
      </w:pPr>
    </w:p>
    <w:p w14:paraId="6B4AF1BE"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Łączna ocena punktowa (</w:t>
      </w:r>
      <w:r w:rsidR="003D75BE" w:rsidRPr="000E5807">
        <w:rPr>
          <w:rFonts w:ascii="Calibri Light" w:hAnsi="Calibri Light" w:cs="Calibri Light"/>
          <w:sz w:val="20"/>
          <w:szCs w:val="20"/>
        </w:rPr>
        <w:t>P</w:t>
      </w:r>
      <w:r w:rsidRPr="000E5807">
        <w:rPr>
          <w:rFonts w:ascii="Calibri Light" w:hAnsi="Calibri Light" w:cs="Calibri Light"/>
          <w:sz w:val="20"/>
          <w:szCs w:val="20"/>
        </w:rPr>
        <w:t>) obliczona zostanie wg wzoru:</w:t>
      </w:r>
    </w:p>
    <w:p w14:paraId="3528F764" w14:textId="77777777" w:rsidR="003D75BE" w:rsidRPr="000E5807" w:rsidRDefault="003D75BE" w:rsidP="00CC124D">
      <w:pPr>
        <w:tabs>
          <w:tab w:val="left" w:pos="360"/>
        </w:tabs>
        <w:spacing w:after="0" w:line="240" w:lineRule="auto"/>
        <w:jc w:val="both"/>
        <w:rPr>
          <w:rFonts w:ascii="Calibri Light" w:hAnsi="Calibri Light" w:cs="Calibri Light"/>
          <w:b/>
          <w:bCs/>
          <w:color w:val="262626"/>
          <w:sz w:val="20"/>
          <w:szCs w:val="20"/>
        </w:rPr>
      </w:pPr>
      <w:r w:rsidRPr="000E5807">
        <w:rPr>
          <w:rFonts w:ascii="Calibri Light" w:hAnsi="Calibri Light" w:cs="Calibri Light"/>
          <w:b/>
          <w:bCs/>
          <w:color w:val="262626"/>
          <w:sz w:val="20"/>
          <w:szCs w:val="20"/>
        </w:rPr>
        <w:t>P = PC + PG</w:t>
      </w:r>
    </w:p>
    <w:p w14:paraId="2991794B" w14:textId="77777777" w:rsidR="00913966" w:rsidRPr="000E5807" w:rsidRDefault="00913966" w:rsidP="00CC124D">
      <w:pPr>
        <w:tabs>
          <w:tab w:val="left" w:pos="360"/>
        </w:tabs>
        <w:spacing w:after="0" w:line="240" w:lineRule="auto"/>
        <w:jc w:val="both"/>
        <w:rPr>
          <w:rFonts w:ascii="Calibri Light" w:hAnsi="Calibri Light" w:cs="Calibri Light"/>
          <w:bCs/>
          <w:color w:val="262626"/>
          <w:sz w:val="20"/>
          <w:szCs w:val="20"/>
        </w:rPr>
      </w:pPr>
    </w:p>
    <w:p w14:paraId="59763BEE" w14:textId="77777777" w:rsidR="003D75BE" w:rsidRPr="000E5807" w:rsidRDefault="003D75BE" w:rsidP="00CC124D">
      <w:pPr>
        <w:tabs>
          <w:tab w:val="left" w:pos="360"/>
        </w:tabs>
        <w:spacing w:after="0" w:line="240" w:lineRule="auto"/>
        <w:jc w:val="both"/>
        <w:rPr>
          <w:rFonts w:ascii="Calibri Light" w:hAnsi="Calibri Light" w:cs="Calibri Light"/>
          <w:bCs/>
          <w:color w:val="262626"/>
          <w:sz w:val="20"/>
          <w:szCs w:val="20"/>
        </w:rPr>
      </w:pPr>
      <w:r w:rsidRPr="000E5807">
        <w:rPr>
          <w:rFonts w:ascii="Calibri Light" w:hAnsi="Calibri Light" w:cs="Calibri Light"/>
          <w:bCs/>
          <w:color w:val="262626"/>
          <w:sz w:val="20"/>
          <w:szCs w:val="20"/>
        </w:rPr>
        <w:t>gdzie:</w:t>
      </w:r>
      <w:r w:rsidRPr="000E5807">
        <w:rPr>
          <w:rFonts w:ascii="Calibri Light" w:hAnsi="Calibri Light" w:cs="Calibri Light"/>
          <w:bCs/>
          <w:color w:val="262626"/>
          <w:sz w:val="20"/>
          <w:szCs w:val="20"/>
        </w:rPr>
        <w:tab/>
      </w:r>
      <w:r w:rsidRPr="000E5807">
        <w:rPr>
          <w:rFonts w:ascii="Calibri Light" w:hAnsi="Calibri Light" w:cs="Calibri Light"/>
          <w:bCs/>
          <w:color w:val="262626"/>
          <w:sz w:val="20"/>
          <w:szCs w:val="20"/>
        </w:rPr>
        <w:tab/>
      </w:r>
    </w:p>
    <w:p w14:paraId="27E60C7A" w14:textId="77777777" w:rsidR="003D75BE" w:rsidRPr="000E5807" w:rsidRDefault="003D75BE" w:rsidP="00CC124D">
      <w:pPr>
        <w:tabs>
          <w:tab w:val="left" w:pos="360"/>
        </w:tabs>
        <w:spacing w:after="0" w:line="240" w:lineRule="auto"/>
        <w:jc w:val="both"/>
        <w:rPr>
          <w:rFonts w:ascii="Calibri Light" w:hAnsi="Calibri Light" w:cs="Calibri Light"/>
          <w:bCs/>
          <w:color w:val="262626"/>
          <w:sz w:val="20"/>
          <w:szCs w:val="20"/>
        </w:rPr>
      </w:pPr>
      <w:r w:rsidRPr="000E5807">
        <w:rPr>
          <w:rFonts w:ascii="Calibri Light" w:hAnsi="Calibri Light" w:cs="Calibri Light"/>
          <w:b/>
          <w:bCs/>
          <w:color w:val="262626"/>
          <w:sz w:val="20"/>
          <w:szCs w:val="20"/>
        </w:rPr>
        <w:tab/>
        <w:t>P</w:t>
      </w:r>
      <w:r w:rsidRPr="000E5807">
        <w:rPr>
          <w:rFonts w:ascii="Calibri Light" w:hAnsi="Calibri Light" w:cs="Calibri Light"/>
          <w:b/>
          <w:bCs/>
          <w:color w:val="262626"/>
          <w:sz w:val="20"/>
          <w:szCs w:val="20"/>
        </w:rPr>
        <w:tab/>
      </w:r>
      <w:r w:rsidRPr="000E5807">
        <w:rPr>
          <w:rFonts w:ascii="Calibri Light" w:hAnsi="Calibri Light" w:cs="Calibri Light"/>
          <w:bCs/>
          <w:color w:val="262626"/>
          <w:sz w:val="20"/>
          <w:szCs w:val="20"/>
        </w:rPr>
        <w:t>- ilość punktów oferty badanej</w:t>
      </w:r>
    </w:p>
    <w:p w14:paraId="3F797731" w14:textId="77777777" w:rsidR="003D75BE" w:rsidRPr="000E5807" w:rsidRDefault="003D75BE" w:rsidP="00CC124D">
      <w:pPr>
        <w:tabs>
          <w:tab w:val="left" w:pos="360"/>
        </w:tabs>
        <w:spacing w:after="0" w:line="240" w:lineRule="auto"/>
        <w:jc w:val="both"/>
        <w:rPr>
          <w:rFonts w:ascii="Calibri Light" w:hAnsi="Calibri Light" w:cs="Calibri Light"/>
          <w:bCs/>
          <w:color w:val="262626"/>
          <w:sz w:val="20"/>
          <w:szCs w:val="20"/>
        </w:rPr>
      </w:pPr>
      <w:r w:rsidRPr="000E5807">
        <w:rPr>
          <w:rFonts w:ascii="Calibri Light" w:hAnsi="Calibri Light" w:cs="Calibri Light"/>
          <w:b/>
          <w:bCs/>
          <w:color w:val="262626"/>
          <w:sz w:val="20"/>
          <w:szCs w:val="20"/>
        </w:rPr>
        <w:tab/>
        <w:t>PC</w:t>
      </w:r>
      <w:r w:rsidRPr="000E5807">
        <w:rPr>
          <w:rFonts w:ascii="Calibri Light" w:hAnsi="Calibri Light" w:cs="Calibri Light"/>
          <w:b/>
          <w:bCs/>
          <w:color w:val="262626"/>
          <w:sz w:val="20"/>
          <w:szCs w:val="20"/>
          <w:vertAlign w:val="subscript"/>
        </w:rPr>
        <w:tab/>
      </w:r>
      <w:r w:rsidRPr="000E5807">
        <w:rPr>
          <w:rFonts w:ascii="Calibri Light" w:hAnsi="Calibri Light" w:cs="Calibri Light"/>
          <w:bCs/>
          <w:color w:val="262626"/>
          <w:sz w:val="20"/>
          <w:szCs w:val="20"/>
        </w:rPr>
        <w:t>- ilość punktów oferty badanej w kryterium ceny</w:t>
      </w:r>
    </w:p>
    <w:p w14:paraId="31DE6898" w14:textId="77777777" w:rsidR="003D75BE" w:rsidRPr="000E5807" w:rsidRDefault="003D75BE" w:rsidP="00CC124D">
      <w:pPr>
        <w:tabs>
          <w:tab w:val="left" w:pos="360"/>
        </w:tabs>
        <w:spacing w:after="0" w:line="240" w:lineRule="auto"/>
        <w:rPr>
          <w:rFonts w:ascii="Calibri Light" w:hAnsi="Calibri Light" w:cs="Calibri Light"/>
          <w:bCs/>
          <w:color w:val="262626"/>
          <w:sz w:val="20"/>
          <w:szCs w:val="20"/>
        </w:rPr>
      </w:pPr>
      <w:r w:rsidRPr="000E5807">
        <w:rPr>
          <w:rFonts w:ascii="Calibri Light" w:hAnsi="Calibri Light" w:cs="Calibri Light"/>
          <w:b/>
          <w:bCs/>
          <w:color w:val="262626"/>
          <w:sz w:val="20"/>
          <w:szCs w:val="20"/>
        </w:rPr>
        <w:tab/>
        <w:t>PG</w:t>
      </w:r>
      <w:r w:rsidRPr="000E5807">
        <w:rPr>
          <w:rFonts w:ascii="Calibri Light" w:hAnsi="Calibri Light" w:cs="Calibri Light"/>
          <w:bCs/>
          <w:color w:val="262626"/>
          <w:sz w:val="20"/>
          <w:szCs w:val="20"/>
        </w:rPr>
        <w:tab/>
        <w:t xml:space="preserve">- ilość punktów oferty badanej w kryterium okresu gwarancji </w:t>
      </w:r>
    </w:p>
    <w:p w14:paraId="3C5F683C" w14:textId="77777777" w:rsidR="003D75BE" w:rsidRPr="000E5807" w:rsidRDefault="003D75BE" w:rsidP="00CC124D">
      <w:pPr>
        <w:spacing w:after="0" w:line="240" w:lineRule="auto"/>
        <w:rPr>
          <w:rFonts w:ascii="Calibri Light" w:hAnsi="Calibri Light" w:cs="Calibri Light"/>
          <w:sz w:val="20"/>
          <w:szCs w:val="20"/>
        </w:rPr>
      </w:pPr>
    </w:p>
    <w:p w14:paraId="332E978B"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5.2/ Ofertę, która uzyska najwyższą ilość punktów Zamawiający uzna za najkorzystniejszą . </w:t>
      </w:r>
    </w:p>
    <w:p w14:paraId="1D788FDB" w14:textId="77777777" w:rsidR="003D75BE" w:rsidRPr="000E5807" w:rsidRDefault="003D75BE" w:rsidP="00CC124D">
      <w:pPr>
        <w:spacing w:after="0" w:line="240" w:lineRule="auto"/>
        <w:rPr>
          <w:rFonts w:ascii="Calibri Light" w:hAnsi="Calibri Light" w:cs="Calibri Light"/>
          <w:sz w:val="20"/>
          <w:szCs w:val="20"/>
        </w:rPr>
      </w:pPr>
    </w:p>
    <w:p w14:paraId="35338EAA"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5.3/  Oferty oceniane będą punktowo.</w:t>
      </w:r>
    </w:p>
    <w:p w14:paraId="15F4DBE3" w14:textId="77777777" w:rsidR="003D75BE" w:rsidRPr="000E5807" w:rsidRDefault="003D75BE" w:rsidP="00CC124D">
      <w:pPr>
        <w:spacing w:after="0" w:line="240" w:lineRule="auto"/>
        <w:rPr>
          <w:rFonts w:ascii="Calibri Light" w:hAnsi="Calibri Light" w:cs="Calibri Light"/>
          <w:sz w:val="20"/>
          <w:szCs w:val="20"/>
        </w:rPr>
      </w:pPr>
    </w:p>
    <w:p w14:paraId="6DA45BEB"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0E5807" w:rsidRDefault="003D75BE" w:rsidP="00CC124D">
      <w:pPr>
        <w:spacing w:after="0" w:line="240" w:lineRule="auto"/>
        <w:rPr>
          <w:rFonts w:ascii="Calibri Light" w:hAnsi="Calibri Light" w:cs="Calibri Light"/>
          <w:sz w:val="20"/>
          <w:szCs w:val="20"/>
        </w:rPr>
      </w:pPr>
    </w:p>
    <w:p w14:paraId="7402FEA1" w14:textId="77777777" w:rsidR="00A904C4" w:rsidRPr="000E5807" w:rsidRDefault="003D75BE"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5.5/ </w:t>
      </w:r>
      <w:r w:rsidR="00A904C4" w:rsidRPr="000E5807">
        <w:rPr>
          <w:rFonts w:ascii="Calibri Light" w:hAnsi="Calibri Light" w:cs="Calibri Light"/>
          <w:sz w:val="20"/>
          <w:szCs w:val="20"/>
        </w:rPr>
        <w:t>W trakcie oceny ofert kolejno porównywanym i ocenianym ofertom przyznawane są punkty za poszczególne kryteria według następujących zasad:</w:t>
      </w:r>
    </w:p>
    <w:p w14:paraId="31EF5ED3" w14:textId="7B6F7757" w:rsidR="003D75BE" w:rsidRDefault="003D75BE" w:rsidP="00CC124D">
      <w:pPr>
        <w:spacing w:after="0" w:line="240" w:lineRule="auto"/>
        <w:jc w:val="both"/>
        <w:rPr>
          <w:rFonts w:ascii="Calibri Light" w:hAnsi="Calibri Light" w:cs="Calibri Light"/>
          <w:b/>
          <w:color w:val="262626"/>
          <w:sz w:val="20"/>
          <w:szCs w:val="20"/>
          <w:u w:val="single"/>
        </w:rPr>
      </w:pPr>
    </w:p>
    <w:p w14:paraId="7E4242A2" w14:textId="4F032EC5" w:rsidR="007E6C7D" w:rsidRDefault="007E6C7D" w:rsidP="00CC124D">
      <w:pPr>
        <w:spacing w:after="0" w:line="240" w:lineRule="auto"/>
        <w:jc w:val="both"/>
        <w:rPr>
          <w:rFonts w:ascii="Calibri Light" w:hAnsi="Calibri Light" w:cs="Calibri Light"/>
          <w:b/>
          <w:color w:val="262626"/>
          <w:sz w:val="20"/>
          <w:szCs w:val="20"/>
          <w:u w:val="single"/>
        </w:rPr>
      </w:pPr>
    </w:p>
    <w:p w14:paraId="48262763" w14:textId="77777777" w:rsidR="007E6C7D" w:rsidRPr="000E5807" w:rsidRDefault="007E6C7D" w:rsidP="00CC124D">
      <w:pPr>
        <w:spacing w:after="0" w:line="240" w:lineRule="auto"/>
        <w:jc w:val="both"/>
        <w:rPr>
          <w:rFonts w:ascii="Calibri Light" w:hAnsi="Calibri Light" w:cs="Calibri Light"/>
          <w:b/>
          <w:color w:val="262626"/>
          <w:sz w:val="20"/>
          <w:szCs w:val="20"/>
          <w:u w:val="single"/>
        </w:rPr>
      </w:pPr>
    </w:p>
    <w:p w14:paraId="471593B4" w14:textId="77777777" w:rsidR="00A904C4" w:rsidRPr="000E5807" w:rsidRDefault="003D75BE" w:rsidP="00CC124D">
      <w:pPr>
        <w:spacing w:after="0" w:line="240" w:lineRule="auto"/>
        <w:jc w:val="both"/>
        <w:rPr>
          <w:rFonts w:ascii="Calibri Light" w:hAnsi="Calibri Light" w:cs="Calibri Light"/>
          <w:b/>
          <w:color w:val="262626"/>
          <w:sz w:val="20"/>
          <w:szCs w:val="20"/>
          <w:u w:val="single"/>
        </w:rPr>
      </w:pPr>
      <w:r w:rsidRPr="000E5807">
        <w:rPr>
          <w:rFonts w:ascii="Calibri Light" w:hAnsi="Calibri Light" w:cs="Calibri Light"/>
          <w:b/>
          <w:color w:val="262626"/>
          <w:sz w:val="20"/>
          <w:szCs w:val="20"/>
          <w:u w:val="single"/>
        </w:rPr>
        <w:t>1) K</w:t>
      </w:r>
      <w:r w:rsidR="00A904C4" w:rsidRPr="000E5807">
        <w:rPr>
          <w:rFonts w:ascii="Calibri Light" w:hAnsi="Calibri Light" w:cs="Calibri Light"/>
          <w:b/>
          <w:color w:val="262626"/>
          <w:sz w:val="20"/>
          <w:szCs w:val="20"/>
          <w:u w:val="single"/>
        </w:rPr>
        <w:t xml:space="preserve">ryterium </w:t>
      </w:r>
      <w:r w:rsidRPr="000E5807">
        <w:rPr>
          <w:rFonts w:ascii="Calibri Light" w:hAnsi="Calibri Light" w:cs="Calibri Light"/>
          <w:b/>
          <w:color w:val="262626"/>
          <w:sz w:val="20"/>
          <w:szCs w:val="20"/>
          <w:u w:val="single"/>
        </w:rPr>
        <w:t xml:space="preserve">- </w:t>
      </w:r>
      <w:r w:rsidR="00A904C4" w:rsidRPr="000E5807">
        <w:rPr>
          <w:rFonts w:ascii="Calibri Light" w:hAnsi="Calibri Light" w:cs="Calibri Light"/>
          <w:b/>
          <w:color w:val="262626"/>
          <w:sz w:val="20"/>
          <w:szCs w:val="20"/>
          <w:u w:val="single"/>
        </w:rPr>
        <w:t xml:space="preserve">cena </w:t>
      </w:r>
    </w:p>
    <w:p w14:paraId="21D02C12" w14:textId="77777777" w:rsidR="00A904C4" w:rsidRPr="000E5807" w:rsidRDefault="00A904C4" w:rsidP="00CC124D">
      <w:pPr>
        <w:autoSpaceDE w:val="0"/>
        <w:spacing w:after="0" w:line="240" w:lineRule="auto"/>
        <w:jc w:val="both"/>
        <w:rPr>
          <w:rFonts w:ascii="Calibri Light" w:eastAsia="Verdana" w:hAnsi="Calibri Light" w:cs="Calibri Light"/>
          <w:bCs/>
          <w:color w:val="262626"/>
          <w:sz w:val="20"/>
          <w:szCs w:val="20"/>
        </w:rPr>
      </w:pPr>
      <w:r w:rsidRPr="000E5807">
        <w:rPr>
          <w:rFonts w:ascii="Calibri Light" w:eastAsia="Verdana" w:hAnsi="Calibri Light" w:cs="Calibri Light"/>
          <w:bCs/>
          <w:color w:val="262626"/>
          <w:sz w:val="20"/>
          <w:szCs w:val="20"/>
        </w:rPr>
        <w:t>Sposób oceny ofert w kryterium cena brutto zamówienia. Ofertom zostaną przyznane punkty za kryterium proporcjonalnie, wg wzoru:</w:t>
      </w:r>
    </w:p>
    <w:p w14:paraId="4A37738C" w14:textId="77777777" w:rsidR="00A904C4" w:rsidRPr="000E5807" w:rsidRDefault="00A904C4" w:rsidP="00CC124D">
      <w:pPr>
        <w:spacing w:after="0" w:line="240" w:lineRule="auto"/>
        <w:ind w:left="2832"/>
        <w:jc w:val="both"/>
        <w:rPr>
          <w:rFonts w:ascii="Calibri Light" w:hAnsi="Calibri Light" w:cs="Calibri Light"/>
          <w:color w:val="262626"/>
          <w:sz w:val="20"/>
          <w:szCs w:val="20"/>
        </w:rPr>
      </w:pPr>
    </w:p>
    <w:p w14:paraId="4C58A6DD" w14:textId="77777777" w:rsidR="00A904C4" w:rsidRPr="000E5807" w:rsidRDefault="00A904C4" w:rsidP="00CC124D">
      <w:pPr>
        <w:autoSpaceDE w:val="0"/>
        <w:spacing w:after="0" w:line="240" w:lineRule="auto"/>
        <w:jc w:val="both"/>
        <w:rPr>
          <w:rFonts w:ascii="Calibri Light" w:eastAsia="Verdana" w:hAnsi="Calibri Light" w:cs="Calibri Light"/>
          <w:b/>
          <w:bCs/>
          <w:color w:val="262626"/>
          <w:sz w:val="20"/>
          <w:szCs w:val="20"/>
        </w:rPr>
      </w:pPr>
      <w:r w:rsidRPr="000E5807">
        <w:rPr>
          <w:rFonts w:ascii="Calibri Light" w:eastAsia="Verdana" w:hAnsi="Calibri Light" w:cs="Calibri Light"/>
          <w:b/>
          <w:bCs/>
          <w:color w:val="262626"/>
          <w:sz w:val="20"/>
          <w:szCs w:val="20"/>
        </w:rPr>
        <w:t>PC = CN/CR x 60pkt.</w:t>
      </w:r>
    </w:p>
    <w:p w14:paraId="0006406F"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p>
    <w:p w14:paraId="0AE29521"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r w:rsidRPr="000E5807">
        <w:rPr>
          <w:rFonts w:ascii="Calibri Light" w:eastAsia="Verdana" w:hAnsi="Calibri Light" w:cs="Calibri Light"/>
          <w:color w:val="262626"/>
          <w:sz w:val="20"/>
          <w:szCs w:val="20"/>
        </w:rPr>
        <w:t>PC</w:t>
      </w:r>
      <w:r w:rsidRPr="000E5807">
        <w:rPr>
          <w:rFonts w:ascii="Calibri Light" w:eastAsia="Verdana" w:hAnsi="Calibri Light" w:cs="Calibri Light"/>
          <w:color w:val="262626"/>
          <w:sz w:val="20"/>
          <w:szCs w:val="20"/>
        </w:rPr>
        <w:tab/>
        <w:t>– liczba punktów badanej oferty dla kryterium ceny brutto zamówienia</w:t>
      </w:r>
    </w:p>
    <w:p w14:paraId="317FCC50"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r w:rsidRPr="000E5807">
        <w:rPr>
          <w:rFonts w:ascii="Calibri Light" w:eastAsia="Verdana" w:hAnsi="Calibri Light" w:cs="Calibri Light"/>
          <w:color w:val="262626"/>
          <w:sz w:val="20"/>
          <w:szCs w:val="20"/>
        </w:rPr>
        <w:t>CN</w:t>
      </w:r>
      <w:r w:rsidRPr="000E5807">
        <w:rPr>
          <w:rFonts w:ascii="Calibri Light" w:eastAsia="Verdana" w:hAnsi="Calibri Light" w:cs="Calibri Light"/>
          <w:color w:val="262626"/>
          <w:sz w:val="20"/>
          <w:szCs w:val="20"/>
        </w:rPr>
        <w:tab/>
        <w:t>– najniższa oferowana cena brutto zamówienia</w:t>
      </w:r>
    </w:p>
    <w:p w14:paraId="0ECDD879"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r w:rsidRPr="000E5807">
        <w:rPr>
          <w:rFonts w:ascii="Calibri Light" w:eastAsia="Verdana" w:hAnsi="Calibri Light" w:cs="Calibri Light"/>
          <w:color w:val="262626"/>
          <w:sz w:val="20"/>
          <w:szCs w:val="20"/>
        </w:rPr>
        <w:t xml:space="preserve">CR </w:t>
      </w:r>
      <w:r w:rsidRPr="000E5807">
        <w:rPr>
          <w:rFonts w:ascii="Calibri Light" w:eastAsia="Verdana" w:hAnsi="Calibri Light" w:cs="Calibri Light"/>
          <w:color w:val="262626"/>
          <w:sz w:val="20"/>
          <w:szCs w:val="20"/>
        </w:rPr>
        <w:tab/>
        <w:t>– cena brutto zamówienia oferty rozpatrywanej</w:t>
      </w:r>
    </w:p>
    <w:p w14:paraId="09F65F32" w14:textId="77777777" w:rsidR="00A904C4" w:rsidRPr="000E5807" w:rsidRDefault="00A904C4" w:rsidP="00CC124D">
      <w:pPr>
        <w:autoSpaceDE w:val="0"/>
        <w:spacing w:after="0" w:line="240" w:lineRule="auto"/>
        <w:rPr>
          <w:rFonts w:ascii="Calibri Light" w:hAnsi="Calibri Light" w:cs="Calibri Light"/>
          <w:b/>
          <w:color w:val="262626"/>
          <w:sz w:val="20"/>
          <w:szCs w:val="20"/>
          <w:u w:val="single"/>
        </w:rPr>
      </w:pPr>
    </w:p>
    <w:p w14:paraId="089EB6D4" w14:textId="77777777" w:rsidR="00E47AFB" w:rsidRPr="000E5807" w:rsidRDefault="00E47AFB" w:rsidP="00CC124D">
      <w:pPr>
        <w:autoSpaceDE w:val="0"/>
        <w:spacing w:after="0" w:line="240" w:lineRule="auto"/>
        <w:rPr>
          <w:rFonts w:ascii="Calibri Light" w:hAnsi="Calibri Light" w:cs="Calibri Light"/>
          <w:b/>
          <w:color w:val="262626"/>
          <w:sz w:val="20"/>
          <w:szCs w:val="20"/>
          <w:u w:val="single"/>
        </w:rPr>
      </w:pPr>
    </w:p>
    <w:p w14:paraId="4BD891C5" w14:textId="520D501C" w:rsidR="003D75BE" w:rsidRPr="00CD3C40" w:rsidRDefault="003D75BE" w:rsidP="00CD3C40">
      <w:pPr>
        <w:autoSpaceDE w:val="0"/>
        <w:spacing w:after="0" w:line="240" w:lineRule="auto"/>
        <w:rPr>
          <w:rFonts w:ascii="Calibri Light" w:eastAsia="Verdana" w:hAnsi="Calibri Light" w:cs="Calibri Light"/>
          <w:b/>
          <w:color w:val="262626"/>
          <w:sz w:val="20"/>
          <w:szCs w:val="20"/>
          <w:u w:val="single"/>
        </w:rPr>
      </w:pPr>
      <w:r w:rsidRPr="00CD3C40">
        <w:rPr>
          <w:rFonts w:ascii="Calibri Light" w:hAnsi="Calibri Light" w:cs="Calibri Light"/>
          <w:b/>
          <w:color w:val="262626"/>
          <w:sz w:val="20"/>
          <w:szCs w:val="20"/>
          <w:u w:val="single"/>
        </w:rPr>
        <w:t xml:space="preserve">2) </w:t>
      </w:r>
      <w:r w:rsidR="00913966">
        <w:rPr>
          <w:rFonts w:ascii="Calibri Light" w:hAnsi="Calibri Light" w:cs="Calibri Light"/>
          <w:b/>
          <w:color w:val="262626"/>
          <w:sz w:val="20"/>
          <w:szCs w:val="20"/>
          <w:u w:val="single"/>
        </w:rPr>
        <w:t>K</w:t>
      </w:r>
      <w:r w:rsidRPr="00CD3C40">
        <w:rPr>
          <w:rFonts w:ascii="Calibri Light" w:hAnsi="Calibri Light" w:cs="Calibri Light"/>
          <w:b/>
          <w:color w:val="262626"/>
          <w:sz w:val="20"/>
          <w:szCs w:val="20"/>
          <w:u w:val="single"/>
        </w:rPr>
        <w:t xml:space="preserve">ryterium </w:t>
      </w:r>
      <w:r w:rsidR="00E71330" w:rsidRPr="00CD3C40">
        <w:rPr>
          <w:rFonts w:ascii="Calibri Light" w:hAnsi="Calibri Light" w:cs="Calibri Light"/>
          <w:b/>
          <w:color w:val="262626"/>
          <w:sz w:val="20"/>
          <w:szCs w:val="20"/>
          <w:u w:val="single"/>
        </w:rPr>
        <w:t>–</w:t>
      </w:r>
      <w:r w:rsidRPr="00CD3C40">
        <w:rPr>
          <w:rFonts w:ascii="Calibri Light" w:hAnsi="Calibri Light" w:cs="Calibri Light"/>
          <w:b/>
          <w:color w:val="262626"/>
          <w:sz w:val="20"/>
          <w:szCs w:val="20"/>
          <w:u w:val="single"/>
        </w:rPr>
        <w:t xml:space="preserve"> </w:t>
      </w:r>
      <w:r w:rsidR="00E71330" w:rsidRPr="00CD3C40">
        <w:rPr>
          <w:rFonts w:ascii="Calibri Light" w:eastAsia="Verdana" w:hAnsi="Calibri Light" w:cs="Calibri Light"/>
          <w:b/>
          <w:color w:val="262626"/>
          <w:sz w:val="20"/>
          <w:szCs w:val="20"/>
          <w:u w:val="single"/>
        </w:rPr>
        <w:t>termin płatności</w:t>
      </w:r>
      <w:r w:rsidRPr="00CD3C40">
        <w:rPr>
          <w:rFonts w:ascii="Calibri Light" w:eastAsia="Verdana" w:hAnsi="Calibri Light" w:cs="Calibri Light"/>
          <w:b/>
          <w:color w:val="262626"/>
          <w:sz w:val="20"/>
          <w:szCs w:val="20"/>
          <w:u w:val="single"/>
        </w:rPr>
        <w:t xml:space="preserve"> </w:t>
      </w:r>
    </w:p>
    <w:p w14:paraId="4E5D1998" w14:textId="77777777" w:rsidR="00A904C4" w:rsidRPr="00CD3C40" w:rsidRDefault="00A904C4" w:rsidP="00CD3C40">
      <w:pPr>
        <w:spacing w:after="0" w:line="240" w:lineRule="auto"/>
        <w:jc w:val="both"/>
        <w:rPr>
          <w:rFonts w:ascii="Calibri Light" w:hAnsi="Calibri Light" w:cs="Calibri Light"/>
          <w:bCs/>
          <w:color w:val="262626"/>
          <w:sz w:val="20"/>
          <w:szCs w:val="20"/>
        </w:rPr>
      </w:pPr>
    </w:p>
    <w:p w14:paraId="4172CA61" w14:textId="77777777" w:rsidR="00E71330" w:rsidRPr="00CD3C40" w:rsidRDefault="00E71330" w:rsidP="00CD3C40">
      <w:pPr>
        <w:spacing w:after="0" w:line="240" w:lineRule="auto"/>
        <w:rPr>
          <w:rFonts w:asciiTheme="majorHAnsi" w:hAnsiTheme="majorHAnsi" w:cstheme="majorHAnsi"/>
          <w:color w:val="262626"/>
          <w:sz w:val="20"/>
          <w:szCs w:val="20"/>
        </w:rPr>
      </w:pPr>
      <w:r w:rsidRPr="00CD3C40">
        <w:rPr>
          <w:rFonts w:asciiTheme="majorHAnsi" w:eastAsia="Verdana" w:hAnsiTheme="majorHAnsi" w:cstheme="majorHAnsi"/>
          <w:bCs/>
          <w:color w:val="262626"/>
          <w:sz w:val="20"/>
          <w:szCs w:val="20"/>
        </w:rPr>
        <w:t>Sposób oceny ofert w kryterium termin płatności (</w:t>
      </w:r>
      <w:r w:rsidRPr="00CD3C40">
        <w:rPr>
          <w:rFonts w:asciiTheme="majorHAnsi" w:hAnsiTheme="majorHAnsi" w:cstheme="majorHAnsi"/>
          <w:color w:val="262626"/>
          <w:sz w:val="20"/>
          <w:szCs w:val="20"/>
        </w:rPr>
        <w:t xml:space="preserve">PP) zostanie dokonana w następujący sposób : </w:t>
      </w:r>
    </w:p>
    <w:p w14:paraId="6BCAC23A" w14:textId="77777777" w:rsidR="00E71330" w:rsidRPr="00CD3C40" w:rsidRDefault="00E71330" w:rsidP="00CD3C40">
      <w:pPr>
        <w:spacing w:after="0" w:line="240" w:lineRule="auto"/>
        <w:ind w:left="2832"/>
        <w:jc w:val="both"/>
        <w:rPr>
          <w:rFonts w:asciiTheme="majorHAnsi" w:hAnsiTheme="majorHAnsi" w:cstheme="majorHAnsi"/>
          <w:color w:val="262626"/>
          <w:sz w:val="20"/>
          <w:szCs w:val="20"/>
        </w:rPr>
      </w:pPr>
      <w:r w:rsidRPr="00CD3C40">
        <w:rPr>
          <w:rFonts w:asciiTheme="majorHAnsi" w:hAnsiTheme="majorHAnsi" w:cstheme="majorHAnsi"/>
          <w:color w:val="262626"/>
          <w:sz w:val="20"/>
          <w:szCs w:val="20"/>
        </w:rPr>
        <w:t> </w:t>
      </w:r>
    </w:p>
    <w:p w14:paraId="5C8A26DA" w14:textId="77777777" w:rsidR="00E71330" w:rsidRPr="00CD3C40" w:rsidRDefault="00E71330" w:rsidP="00CD3C40">
      <w:pPr>
        <w:spacing w:after="0" w:line="240" w:lineRule="auto"/>
        <w:rPr>
          <w:rFonts w:asciiTheme="majorHAnsi" w:hAnsiTheme="majorHAnsi" w:cstheme="majorHAnsi"/>
          <w:b/>
          <w:color w:val="262626"/>
          <w:sz w:val="20"/>
          <w:szCs w:val="20"/>
        </w:rPr>
      </w:pPr>
      <w:r w:rsidRPr="00CD3C40">
        <w:rPr>
          <w:rFonts w:asciiTheme="majorHAnsi" w:hAnsiTheme="majorHAnsi" w:cstheme="majorHAnsi"/>
          <w:color w:val="262626"/>
          <w:sz w:val="20"/>
          <w:szCs w:val="20"/>
        </w:rPr>
        <w:t xml:space="preserve">oferowany </w:t>
      </w:r>
      <w:r w:rsidRPr="00CD3C40">
        <w:rPr>
          <w:rFonts w:asciiTheme="majorHAnsi" w:hAnsiTheme="majorHAnsi" w:cstheme="majorHAnsi"/>
          <w:b/>
          <w:bCs/>
          <w:color w:val="262626"/>
          <w:sz w:val="20"/>
          <w:szCs w:val="20"/>
        </w:rPr>
        <w:t>termin płatności</w:t>
      </w:r>
      <w:r w:rsidRPr="00CD3C40">
        <w:rPr>
          <w:rFonts w:asciiTheme="majorHAnsi" w:hAnsiTheme="majorHAnsi" w:cstheme="majorHAnsi"/>
          <w:color w:val="262626"/>
          <w:sz w:val="20"/>
          <w:szCs w:val="20"/>
        </w:rPr>
        <w:t xml:space="preserve"> wynoszący </w:t>
      </w:r>
      <w:r w:rsidRPr="00CD3C40">
        <w:rPr>
          <w:rFonts w:asciiTheme="majorHAnsi" w:hAnsiTheme="majorHAnsi" w:cstheme="majorHAnsi"/>
          <w:b/>
          <w:bCs/>
          <w:color w:val="262626"/>
          <w:sz w:val="20"/>
          <w:szCs w:val="20"/>
        </w:rPr>
        <w:t>21 dni</w:t>
      </w:r>
      <w:r w:rsidRPr="00CD3C40">
        <w:rPr>
          <w:rFonts w:asciiTheme="majorHAnsi" w:hAnsiTheme="majorHAnsi" w:cstheme="majorHAnsi"/>
          <w:b/>
          <w:bCs/>
          <w:color w:val="262626"/>
          <w:sz w:val="20"/>
          <w:szCs w:val="20"/>
        </w:rPr>
        <w:tab/>
      </w:r>
      <w:r w:rsidRPr="00CD3C40">
        <w:rPr>
          <w:rFonts w:asciiTheme="majorHAnsi" w:hAnsiTheme="majorHAnsi" w:cstheme="majorHAnsi"/>
          <w:color w:val="262626"/>
          <w:sz w:val="20"/>
          <w:szCs w:val="20"/>
        </w:rPr>
        <w:t xml:space="preserve">- </w:t>
      </w:r>
      <w:r w:rsidRPr="00CD3C40">
        <w:rPr>
          <w:rFonts w:asciiTheme="majorHAnsi" w:hAnsiTheme="majorHAnsi" w:cstheme="majorHAnsi"/>
          <w:b/>
          <w:color w:val="262626"/>
          <w:sz w:val="20"/>
          <w:szCs w:val="20"/>
        </w:rPr>
        <w:t xml:space="preserve"> 0 pkt</w:t>
      </w:r>
    </w:p>
    <w:p w14:paraId="3B0155BB" w14:textId="77777777" w:rsidR="00E71330" w:rsidRPr="00CD3C40" w:rsidRDefault="00E71330" w:rsidP="00CD3C40">
      <w:pPr>
        <w:spacing w:after="0" w:line="240" w:lineRule="auto"/>
        <w:rPr>
          <w:rFonts w:asciiTheme="majorHAnsi" w:hAnsiTheme="majorHAnsi" w:cstheme="majorHAnsi"/>
          <w:b/>
          <w:color w:val="262626"/>
          <w:sz w:val="20"/>
          <w:szCs w:val="20"/>
        </w:rPr>
      </w:pPr>
      <w:r w:rsidRPr="00CD3C40">
        <w:rPr>
          <w:rFonts w:asciiTheme="majorHAnsi" w:hAnsiTheme="majorHAnsi" w:cstheme="majorHAnsi"/>
          <w:color w:val="262626"/>
          <w:sz w:val="20"/>
          <w:szCs w:val="20"/>
        </w:rPr>
        <w:t xml:space="preserve">oferowany </w:t>
      </w:r>
      <w:r w:rsidRPr="00CD3C40">
        <w:rPr>
          <w:rFonts w:asciiTheme="majorHAnsi" w:hAnsiTheme="majorHAnsi" w:cstheme="majorHAnsi"/>
          <w:b/>
          <w:color w:val="262626"/>
          <w:sz w:val="20"/>
          <w:szCs w:val="20"/>
        </w:rPr>
        <w:t>t</w:t>
      </w:r>
      <w:r w:rsidRPr="00CD3C40">
        <w:rPr>
          <w:rFonts w:asciiTheme="majorHAnsi" w:hAnsiTheme="majorHAnsi" w:cstheme="majorHAnsi"/>
          <w:b/>
          <w:bCs/>
          <w:color w:val="262626"/>
          <w:sz w:val="20"/>
          <w:szCs w:val="20"/>
        </w:rPr>
        <w:t>ermin płatności</w:t>
      </w:r>
      <w:r w:rsidRPr="00CD3C40">
        <w:rPr>
          <w:rFonts w:asciiTheme="majorHAnsi" w:hAnsiTheme="majorHAnsi" w:cstheme="majorHAnsi"/>
          <w:color w:val="262626"/>
          <w:sz w:val="20"/>
          <w:szCs w:val="20"/>
        </w:rPr>
        <w:t xml:space="preserve"> wynoszący </w:t>
      </w:r>
      <w:r w:rsidRPr="00CD3C40">
        <w:rPr>
          <w:rFonts w:asciiTheme="majorHAnsi" w:hAnsiTheme="majorHAnsi" w:cstheme="majorHAnsi"/>
          <w:b/>
          <w:bCs/>
          <w:color w:val="262626"/>
          <w:sz w:val="20"/>
          <w:szCs w:val="20"/>
        </w:rPr>
        <w:t>30 dni</w:t>
      </w:r>
      <w:r w:rsidRPr="00CD3C40">
        <w:rPr>
          <w:rFonts w:asciiTheme="majorHAnsi" w:hAnsiTheme="majorHAnsi" w:cstheme="majorHAnsi"/>
          <w:color w:val="262626"/>
          <w:sz w:val="20"/>
          <w:szCs w:val="20"/>
        </w:rPr>
        <w:tab/>
        <w:t xml:space="preserve">- </w:t>
      </w:r>
      <w:r w:rsidRPr="00CD3C40">
        <w:rPr>
          <w:rFonts w:asciiTheme="majorHAnsi" w:hAnsiTheme="majorHAnsi" w:cstheme="majorHAnsi"/>
          <w:b/>
          <w:color w:val="262626"/>
          <w:sz w:val="20"/>
          <w:szCs w:val="20"/>
        </w:rPr>
        <w:t xml:space="preserve"> 40 pkt</w:t>
      </w:r>
    </w:p>
    <w:p w14:paraId="7A1E8358" w14:textId="7FA1ADB1" w:rsidR="00DA0D2A" w:rsidRPr="00CD3C40" w:rsidRDefault="00DA0D2A" w:rsidP="00CD3C40">
      <w:pPr>
        <w:spacing w:after="0" w:line="240" w:lineRule="auto"/>
        <w:jc w:val="both"/>
        <w:rPr>
          <w:rFonts w:asciiTheme="majorHAnsi" w:hAnsiTheme="majorHAnsi" w:cstheme="majorHAnsi"/>
          <w:bCs/>
          <w:color w:val="262626"/>
          <w:sz w:val="20"/>
          <w:szCs w:val="20"/>
        </w:rPr>
      </w:pPr>
    </w:p>
    <w:p w14:paraId="41D0EB09" w14:textId="4081DA24" w:rsidR="00CD3C40" w:rsidRPr="00CD3C40" w:rsidRDefault="00E71330" w:rsidP="00CD3C40">
      <w:pPr>
        <w:shd w:val="clear" w:color="auto" w:fill="FFFFFF" w:themeFill="background1"/>
        <w:spacing w:after="0" w:line="240" w:lineRule="auto"/>
        <w:ind w:left="709"/>
        <w:jc w:val="both"/>
        <w:rPr>
          <w:rFonts w:ascii="Calibri Light" w:hAnsi="Calibri Light" w:cs="Calibri Light"/>
          <w:bCs/>
          <w:color w:val="262626"/>
          <w:sz w:val="20"/>
          <w:szCs w:val="20"/>
        </w:rPr>
      </w:pPr>
      <w:r w:rsidRPr="00CD3C40">
        <w:rPr>
          <w:rFonts w:ascii="Calibri Light" w:hAnsi="Calibri Light" w:cs="Calibri Light"/>
          <w:bCs/>
          <w:color w:val="262626"/>
          <w:sz w:val="20"/>
          <w:szCs w:val="20"/>
        </w:rPr>
        <w:t xml:space="preserve">W przypadku </w:t>
      </w:r>
      <w:r w:rsidR="00CD3C40" w:rsidRPr="00CD3C40">
        <w:rPr>
          <w:rFonts w:ascii="Calibri Light" w:hAnsi="Calibri Light" w:cs="Calibri Light"/>
          <w:bCs/>
          <w:color w:val="262626"/>
          <w:sz w:val="20"/>
          <w:szCs w:val="20"/>
        </w:rPr>
        <w:t>gdy Wykonawca nie zaoferuje żadnego terminu płatności Zamawiający przyjmie, iż zaoferował minimalny tj. 21 dniu.</w:t>
      </w:r>
    </w:p>
    <w:p w14:paraId="5908B106" w14:textId="77777777" w:rsidR="00E71330" w:rsidRDefault="00E71330" w:rsidP="00CC124D">
      <w:pPr>
        <w:spacing w:after="0" w:line="240" w:lineRule="auto"/>
        <w:jc w:val="both"/>
        <w:rPr>
          <w:rFonts w:ascii="Calibri Light" w:hAnsi="Calibri Light" w:cs="Calibri Light"/>
          <w:sz w:val="20"/>
          <w:szCs w:val="20"/>
        </w:rPr>
      </w:pPr>
    </w:p>
    <w:p w14:paraId="042E4BFE" w14:textId="324D42CE" w:rsidR="00A904C4" w:rsidRPr="000E5807" w:rsidRDefault="003D75BE"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5.6/ </w:t>
      </w:r>
      <w:r w:rsidR="00A904C4" w:rsidRPr="000E5807">
        <w:rPr>
          <w:rFonts w:ascii="Calibri Light" w:hAnsi="Calibri Light" w:cs="Calibri Light"/>
          <w:sz w:val="20"/>
          <w:szCs w:val="20"/>
        </w:rPr>
        <w:t>Uzyskana z wyliczenia ilość punktów zostanie ostatecznie ustalona z dokładnością do drugiego miejsca po przecinku z zachowaniem zasady zaokrągleń matematycznych.</w:t>
      </w:r>
    </w:p>
    <w:p w14:paraId="7F2607D7" w14:textId="77777777" w:rsidR="00697944" w:rsidRPr="000E5807" w:rsidRDefault="00697944" w:rsidP="00CC124D">
      <w:pPr>
        <w:spacing w:after="0" w:line="240" w:lineRule="auto"/>
        <w:jc w:val="both"/>
        <w:rPr>
          <w:rFonts w:ascii="Calibri Light" w:hAnsi="Calibri Light" w:cs="Calibri Light"/>
          <w:sz w:val="20"/>
          <w:szCs w:val="20"/>
        </w:rPr>
      </w:pPr>
    </w:p>
    <w:p w14:paraId="7107C8A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5.7/ </w:t>
      </w:r>
      <w:r w:rsidR="00A904C4" w:rsidRPr="000E5807">
        <w:rPr>
          <w:rFonts w:ascii="Calibri Light" w:hAnsi="Calibri Light" w:cs="Calibri Light"/>
          <w:sz w:val="20"/>
          <w:szCs w:val="20"/>
        </w:rPr>
        <w:t>Wybór oferty najkorzystniejszej nastąpi zgodnie z art. 239 ustawy Pzp.</w:t>
      </w:r>
    </w:p>
    <w:p w14:paraId="52A89657" w14:textId="77777777" w:rsidR="00697944" w:rsidRPr="000E5807" w:rsidRDefault="00697944" w:rsidP="00CC124D">
      <w:pPr>
        <w:spacing w:after="0" w:line="240" w:lineRule="auto"/>
        <w:jc w:val="both"/>
        <w:rPr>
          <w:rFonts w:ascii="Calibri Light" w:hAnsi="Calibri Light" w:cs="Calibri Light"/>
          <w:sz w:val="20"/>
          <w:szCs w:val="20"/>
        </w:rPr>
      </w:pPr>
    </w:p>
    <w:p w14:paraId="289C56F5"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5.8/ </w:t>
      </w:r>
      <w:r w:rsidR="00A904C4" w:rsidRPr="000E5807">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a) </w:t>
      </w:r>
      <w:r w:rsidR="00A904C4" w:rsidRPr="000E5807">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b) </w:t>
      </w:r>
      <w:r w:rsidR="00A904C4" w:rsidRPr="000E5807">
        <w:rPr>
          <w:rFonts w:ascii="Calibri Light" w:hAnsi="Calibri Light" w:cs="Calibri Light"/>
          <w:sz w:val="20"/>
          <w:szCs w:val="20"/>
        </w:rPr>
        <w:t>wykonawcach, których oferty zostały odrzucone – podając uzasadnienie faktyczne i prawne,</w:t>
      </w:r>
    </w:p>
    <w:p w14:paraId="28965671" w14:textId="77777777" w:rsidR="00697944" w:rsidRPr="000E5807" w:rsidRDefault="00697944" w:rsidP="00CC124D">
      <w:pPr>
        <w:spacing w:after="0" w:line="240" w:lineRule="auto"/>
        <w:jc w:val="both"/>
        <w:rPr>
          <w:rFonts w:ascii="Calibri Light" w:hAnsi="Calibri Light" w:cs="Calibri Light"/>
          <w:sz w:val="20"/>
          <w:szCs w:val="20"/>
        </w:rPr>
      </w:pPr>
    </w:p>
    <w:p w14:paraId="2A7EF31C"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5.9/ </w:t>
      </w:r>
      <w:r w:rsidR="00A904C4" w:rsidRPr="000E5807">
        <w:rPr>
          <w:rFonts w:ascii="Calibri Light" w:hAnsi="Calibri Light" w:cs="Calibri Light"/>
          <w:sz w:val="20"/>
          <w:szCs w:val="20"/>
        </w:rPr>
        <w:t xml:space="preserve">Zawiadomienie o wyborze najkorzystniejszej oferty zostanie zamieszczone na </w:t>
      </w:r>
      <w:r w:rsidR="00CE1ECD">
        <w:rPr>
          <w:rFonts w:ascii="Calibri Light" w:hAnsi="Calibri Light" w:cs="Calibri Light"/>
          <w:sz w:val="20"/>
          <w:szCs w:val="20"/>
        </w:rPr>
        <w:t xml:space="preserve">stronie internetowej </w:t>
      </w:r>
      <w:r w:rsidR="00CE1ECD" w:rsidRPr="005445DE">
        <w:rPr>
          <w:rFonts w:ascii="Calibri Light" w:hAnsi="Calibri Light" w:cs="Calibri Light"/>
          <w:sz w:val="20"/>
          <w:szCs w:val="20"/>
        </w:rPr>
        <w:t>prowadzonego postępowania</w:t>
      </w:r>
      <w:r w:rsidR="00CE1ECD">
        <w:rPr>
          <w:rFonts w:ascii="Calibri Light" w:hAnsi="Calibri Light" w:cs="Calibri Light"/>
          <w:sz w:val="20"/>
          <w:szCs w:val="20"/>
        </w:rPr>
        <w:t xml:space="preserve"> </w:t>
      </w:r>
      <w:hyperlink r:id="rId19" w:history="1">
        <w:r w:rsidR="00CE1ECD" w:rsidRPr="005E1FCD">
          <w:rPr>
            <w:rStyle w:val="Hipercze"/>
            <w:rFonts w:ascii="Calibri Light" w:hAnsi="Calibri Light" w:cs="Calibri Light"/>
            <w:sz w:val="20"/>
            <w:szCs w:val="20"/>
          </w:rPr>
          <w:t>http://pruszkow.bip.gmina.pl/</w:t>
        </w:r>
      </w:hyperlink>
      <w:r w:rsidR="00CE1ECD">
        <w:rPr>
          <w:rFonts w:ascii="Calibri Light" w:hAnsi="Calibri Light" w:cs="Calibri Light"/>
          <w:sz w:val="20"/>
          <w:szCs w:val="20"/>
        </w:rPr>
        <w:t xml:space="preserve"> .</w:t>
      </w:r>
    </w:p>
    <w:p w14:paraId="63414CA4" w14:textId="77777777" w:rsidR="00697944" w:rsidRPr="000E5807" w:rsidRDefault="00697944" w:rsidP="00CC124D">
      <w:pPr>
        <w:spacing w:after="0" w:line="240" w:lineRule="auto"/>
        <w:jc w:val="both"/>
        <w:rPr>
          <w:rFonts w:ascii="Calibri Light" w:hAnsi="Calibri Light" w:cs="Calibri Light"/>
          <w:sz w:val="20"/>
          <w:szCs w:val="20"/>
        </w:rPr>
      </w:pPr>
    </w:p>
    <w:p w14:paraId="5B2616C1"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5.9/ </w:t>
      </w:r>
      <w:r w:rsidR="00A904C4" w:rsidRPr="000E5807">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0E5807" w:rsidRDefault="00697944" w:rsidP="00CC124D">
      <w:pPr>
        <w:spacing w:after="0" w:line="240" w:lineRule="auto"/>
        <w:jc w:val="both"/>
        <w:rPr>
          <w:rFonts w:ascii="Calibri Light" w:hAnsi="Calibri Light" w:cs="Calibri Light"/>
          <w:sz w:val="20"/>
          <w:szCs w:val="20"/>
        </w:rPr>
      </w:pPr>
    </w:p>
    <w:p w14:paraId="4670916C" w14:textId="42EAE2B2"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5.10/</w:t>
      </w:r>
      <w:r w:rsidR="00CD3C40">
        <w:rPr>
          <w:rFonts w:ascii="Calibri Light" w:hAnsi="Calibri Light" w:cs="Calibri Light"/>
          <w:sz w:val="20"/>
          <w:szCs w:val="20"/>
        </w:rPr>
        <w:t xml:space="preserve"> </w:t>
      </w:r>
      <w:r w:rsidR="00A904C4" w:rsidRPr="000E5807">
        <w:rPr>
          <w:rFonts w:ascii="Calibri Light" w:hAnsi="Calibri Light" w:cs="Calibri Light"/>
          <w:sz w:val="20"/>
          <w:szCs w:val="20"/>
        </w:rPr>
        <w:t>Jeżeli wykonawca, którego oferta została wybrana, uchyli się od zawarcia umowy w sprawie zamówienia publicznego, Zamawiający może dokonać ponownego badania i oceny ofert spośród ofert pozostałych w postępowaniu wykonawców i dokonać ponownego wyboru najkorzystniejszej oferty</w:t>
      </w:r>
      <w:r w:rsidR="0041413B">
        <w:rPr>
          <w:rFonts w:ascii="Calibri Light" w:hAnsi="Calibri Light" w:cs="Calibri Light"/>
          <w:sz w:val="20"/>
          <w:szCs w:val="20"/>
        </w:rPr>
        <w:t xml:space="preserve"> albo unieważnić postępowanie</w:t>
      </w:r>
      <w:r w:rsidR="00A904C4" w:rsidRPr="000E5807">
        <w:rPr>
          <w:rFonts w:ascii="Calibri Light" w:hAnsi="Calibri Light" w:cs="Calibri Light"/>
          <w:sz w:val="20"/>
          <w:szCs w:val="20"/>
        </w:rPr>
        <w:t xml:space="preserve">. </w:t>
      </w:r>
    </w:p>
    <w:p w14:paraId="6787C6C8" w14:textId="6B6B9FFB" w:rsidR="00A904C4" w:rsidRDefault="00A904C4" w:rsidP="00CC124D">
      <w:pPr>
        <w:spacing w:after="0" w:line="240" w:lineRule="auto"/>
        <w:rPr>
          <w:rFonts w:ascii="Calibri Light" w:hAnsi="Calibri Light"/>
          <w:sz w:val="20"/>
          <w:szCs w:val="20"/>
        </w:rPr>
      </w:pPr>
    </w:p>
    <w:p w14:paraId="1AE552E7" w14:textId="6AAA1EFD" w:rsidR="007E6C7D" w:rsidRDefault="007E6C7D" w:rsidP="00CC124D">
      <w:pPr>
        <w:spacing w:after="0" w:line="240" w:lineRule="auto"/>
        <w:rPr>
          <w:rFonts w:ascii="Calibri Light" w:hAnsi="Calibri Light"/>
          <w:sz w:val="20"/>
          <w:szCs w:val="20"/>
        </w:rPr>
      </w:pPr>
    </w:p>
    <w:p w14:paraId="1B73BD28" w14:textId="422C7AED" w:rsidR="007E6C7D" w:rsidRDefault="007E6C7D" w:rsidP="00CC124D">
      <w:pPr>
        <w:spacing w:after="0" w:line="240" w:lineRule="auto"/>
        <w:rPr>
          <w:rFonts w:ascii="Calibri Light" w:hAnsi="Calibri Light"/>
          <w:sz w:val="20"/>
          <w:szCs w:val="20"/>
        </w:rPr>
      </w:pPr>
    </w:p>
    <w:p w14:paraId="3F74B64E" w14:textId="77777777" w:rsidR="007E6C7D" w:rsidRDefault="007E6C7D" w:rsidP="00CC124D">
      <w:pPr>
        <w:spacing w:after="0" w:line="240" w:lineRule="auto"/>
        <w:rPr>
          <w:rFonts w:ascii="Calibri Light" w:hAnsi="Calibri Light"/>
          <w:sz w:val="20"/>
          <w:szCs w:val="20"/>
        </w:rPr>
      </w:pPr>
    </w:p>
    <w:p w14:paraId="1A5D3480" w14:textId="77777777" w:rsidR="00A904C4" w:rsidRDefault="00A904C4" w:rsidP="00CC124D">
      <w:pPr>
        <w:spacing w:after="0" w:line="240" w:lineRule="auto"/>
        <w:rPr>
          <w:rFonts w:ascii="Calibri Light" w:hAnsi="Calibri Light"/>
          <w:sz w:val="20"/>
          <w:szCs w:val="20"/>
        </w:rPr>
      </w:pPr>
    </w:p>
    <w:p w14:paraId="04B3C0BC" w14:textId="77777777" w:rsidR="00697944" w:rsidRPr="00CE1EC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Default="00E47AFB" w:rsidP="00CC124D">
      <w:pPr>
        <w:spacing w:after="0" w:line="240" w:lineRule="auto"/>
        <w:rPr>
          <w:rFonts w:ascii="Calibri Light" w:hAnsi="Calibri Light" w:cs="Calibri Light"/>
          <w:sz w:val="20"/>
          <w:szCs w:val="20"/>
        </w:rPr>
      </w:pPr>
    </w:p>
    <w:p w14:paraId="30699BD1" w14:textId="439F8C63" w:rsidR="00697944"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6.1/ Projektowane postanowienia umowy stanowią załącznik nr </w:t>
      </w:r>
      <w:r w:rsidR="00DA0D2A">
        <w:rPr>
          <w:rFonts w:ascii="Calibri Light" w:hAnsi="Calibri Light" w:cs="Calibri Light"/>
          <w:sz w:val="20"/>
          <w:szCs w:val="20"/>
        </w:rPr>
        <w:t>4</w:t>
      </w:r>
      <w:r w:rsidRPr="000E5807">
        <w:rPr>
          <w:rFonts w:ascii="Calibri Light" w:hAnsi="Calibri Light" w:cs="Calibri Light"/>
          <w:sz w:val="20"/>
          <w:szCs w:val="20"/>
        </w:rPr>
        <w:t xml:space="preserve"> do SWZ. </w:t>
      </w:r>
    </w:p>
    <w:p w14:paraId="5E8B7B5D" w14:textId="77777777" w:rsidR="00E47AFB" w:rsidRPr="000E5807" w:rsidRDefault="00E47AFB" w:rsidP="00CC124D">
      <w:pPr>
        <w:spacing w:after="0" w:line="240" w:lineRule="auto"/>
        <w:rPr>
          <w:rFonts w:ascii="Calibri Light" w:hAnsi="Calibri Light" w:cs="Calibri Light"/>
          <w:sz w:val="20"/>
          <w:szCs w:val="20"/>
        </w:rPr>
      </w:pPr>
    </w:p>
    <w:p w14:paraId="6969F3E3" w14:textId="63C7242D" w:rsidR="00E47AFB"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6.2/ Złożenie oferty jest jednoznaczne z akceptacją przez wykonawcę projektowanych postanowień umowy.</w:t>
      </w:r>
    </w:p>
    <w:p w14:paraId="20BE430D" w14:textId="77777777" w:rsidR="00E47AFB" w:rsidRPr="000E5807" w:rsidRDefault="00E47AFB" w:rsidP="00CC124D">
      <w:pPr>
        <w:spacing w:after="0" w:line="240" w:lineRule="auto"/>
        <w:rPr>
          <w:rFonts w:ascii="Calibri Light" w:hAnsi="Calibri Light" w:cs="Calibri Light"/>
          <w:sz w:val="20"/>
          <w:szCs w:val="20"/>
        </w:rPr>
      </w:pPr>
    </w:p>
    <w:p w14:paraId="3E1F1FAA" w14:textId="77777777" w:rsidR="00697944" w:rsidRPr="007C65DB"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7. ZABEZPIECZENIE NALEŻYTEGO WYKONANIA UMOWY.</w:t>
      </w:r>
    </w:p>
    <w:p w14:paraId="4B0EA3B5" w14:textId="77777777" w:rsidR="00E47AFB" w:rsidRDefault="00E47AFB" w:rsidP="00CC124D">
      <w:pPr>
        <w:autoSpaceDE w:val="0"/>
        <w:spacing w:after="0" w:line="240" w:lineRule="auto"/>
        <w:ind w:left="164" w:hanging="164"/>
        <w:jc w:val="both"/>
        <w:rPr>
          <w:rFonts w:ascii="Calibri Light" w:hAnsi="Calibri Light" w:cs="Calibri Light"/>
          <w:sz w:val="20"/>
          <w:szCs w:val="20"/>
        </w:rPr>
      </w:pPr>
    </w:p>
    <w:p w14:paraId="51282DF7" w14:textId="010DF4B0" w:rsidR="00697944" w:rsidRPr="000E5807" w:rsidRDefault="00CD3C40" w:rsidP="00CC124D">
      <w:pPr>
        <w:spacing w:after="0" w:line="240" w:lineRule="auto"/>
        <w:rPr>
          <w:rFonts w:ascii="Calibri Light" w:hAnsi="Calibri Light" w:cs="Calibri Light"/>
          <w:sz w:val="20"/>
          <w:szCs w:val="20"/>
        </w:rPr>
      </w:pPr>
      <w:r>
        <w:rPr>
          <w:rFonts w:ascii="Calibri Light" w:hAnsi="Calibri Light" w:cs="Calibri Light"/>
          <w:sz w:val="20"/>
          <w:szCs w:val="20"/>
        </w:rPr>
        <w:t>Zamawiający nie wymaga wpłaty zabezpieczenie należytego wykonania umowy.</w:t>
      </w:r>
    </w:p>
    <w:p w14:paraId="5B394986" w14:textId="77777777" w:rsidR="00E47AFB" w:rsidRPr="000E5807" w:rsidRDefault="00E47AFB" w:rsidP="00CC124D">
      <w:pPr>
        <w:spacing w:after="0" w:line="240" w:lineRule="auto"/>
        <w:rPr>
          <w:rFonts w:ascii="Calibri Light" w:hAnsi="Calibri Light" w:cs="Calibri Light"/>
          <w:sz w:val="20"/>
          <w:szCs w:val="20"/>
        </w:rPr>
      </w:pPr>
    </w:p>
    <w:p w14:paraId="3FC68461"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 xml:space="preserve">8. </w:t>
      </w:r>
      <w:r w:rsidR="00697944" w:rsidRPr="007C65DB">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Default="00E47AFB" w:rsidP="00CC124D">
      <w:pPr>
        <w:spacing w:after="0" w:line="240" w:lineRule="auto"/>
        <w:jc w:val="both"/>
        <w:rPr>
          <w:rFonts w:ascii="Calibri Light" w:hAnsi="Calibri Light" w:cs="Calibri Light"/>
          <w:sz w:val="20"/>
          <w:szCs w:val="20"/>
        </w:rPr>
      </w:pPr>
    </w:p>
    <w:p w14:paraId="210C82B3"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8.1/ </w:t>
      </w:r>
      <w:r w:rsidR="00697944" w:rsidRPr="00A318BA">
        <w:rPr>
          <w:rFonts w:ascii="Calibri Light" w:hAnsi="Calibri Light" w:cs="Calibri Light"/>
          <w:sz w:val="20"/>
          <w:szCs w:val="20"/>
        </w:rPr>
        <w:t>Umowa zostanie zawarta w wyznaczonym przez Zamawiającego terminie i miejscu.</w:t>
      </w:r>
    </w:p>
    <w:p w14:paraId="77FEE2D1" w14:textId="77777777" w:rsidR="00A318BA" w:rsidRDefault="00A318BA" w:rsidP="00CC124D">
      <w:pPr>
        <w:spacing w:after="0" w:line="240" w:lineRule="auto"/>
        <w:jc w:val="both"/>
        <w:rPr>
          <w:rFonts w:ascii="Calibri Light" w:hAnsi="Calibri Light" w:cs="Calibri Light"/>
          <w:sz w:val="20"/>
          <w:szCs w:val="20"/>
        </w:rPr>
      </w:pPr>
    </w:p>
    <w:p w14:paraId="08506B4F"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8.2/ </w:t>
      </w:r>
      <w:r w:rsidR="00697944" w:rsidRPr="00A318BA">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Default="00A318BA" w:rsidP="00CC124D">
      <w:pPr>
        <w:spacing w:after="0" w:line="240" w:lineRule="auto"/>
        <w:jc w:val="both"/>
        <w:rPr>
          <w:rFonts w:ascii="Calibri Light" w:hAnsi="Calibri Light" w:cs="Calibri Light"/>
          <w:sz w:val="20"/>
          <w:szCs w:val="20"/>
        </w:rPr>
      </w:pPr>
    </w:p>
    <w:p w14:paraId="516642FC"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8.3/ </w:t>
      </w:r>
      <w:r w:rsidR="00697944" w:rsidRPr="00A318BA">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Default="00A318BA" w:rsidP="00CC124D">
      <w:pPr>
        <w:spacing w:after="0" w:line="240" w:lineRule="auto"/>
        <w:jc w:val="both"/>
        <w:rPr>
          <w:rFonts w:ascii="Calibri Light" w:hAnsi="Calibri Light" w:cs="Calibri Light"/>
          <w:sz w:val="20"/>
          <w:szCs w:val="20"/>
        </w:rPr>
      </w:pPr>
    </w:p>
    <w:p w14:paraId="29349B95"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8.4/ </w:t>
      </w:r>
      <w:r w:rsidR="00697944" w:rsidRPr="00A318BA">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Default="00A318BA" w:rsidP="00CC124D">
      <w:pPr>
        <w:spacing w:after="0" w:line="240" w:lineRule="auto"/>
        <w:jc w:val="both"/>
        <w:rPr>
          <w:rFonts w:ascii="Calibri Light" w:hAnsi="Calibri Light" w:cs="Calibri Light"/>
          <w:sz w:val="20"/>
          <w:szCs w:val="20"/>
        </w:rPr>
      </w:pPr>
    </w:p>
    <w:p w14:paraId="02C925C6"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8.5/ </w:t>
      </w:r>
      <w:r w:rsidR="00697944" w:rsidRPr="00A318BA">
        <w:rPr>
          <w:rFonts w:ascii="Calibri Light" w:hAnsi="Calibri Light" w:cs="Calibri Light"/>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p>
    <w:p w14:paraId="79BACCF5" w14:textId="77777777" w:rsidR="00A318BA" w:rsidRDefault="00A318BA" w:rsidP="00CC124D">
      <w:pPr>
        <w:spacing w:after="0" w:line="240" w:lineRule="auto"/>
        <w:jc w:val="both"/>
        <w:rPr>
          <w:rFonts w:ascii="Calibri Light" w:hAnsi="Calibri Light" w:cs="Calibri Light"/>
          <w:sz w:val="20"/>
          <w:szCs w:val="20"/>
        </w:rPr>
      </w:pPr>
    </w:p>
    <w:p w14:paraId="0E55BD68" w14:textId="77777777" w:rsidR="00697944"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8.6/ </w:t>
      </w:r>
      <w:r w:rsidR="00697944" w:rsidRPr="00A318BA">
        <w:rPr>
          <w:rFonts w:ascii="Calibri Light" w:hAnsi="Calibri Light" w:cs="Calibri Light"/>
          <w:sz w:val="20"/>
          <w:szCs w:val="20"/>
        </w:rPr>
        <w:t>Wykonawcy wspólnie ubiegający się o udzielenie zamówienia ponoszą solidarną odpowiedzialność za wykonanie umowy.</w:t>
      </w:r>
    </w:p>
    <w:p w14:paraId="160FD851" w14:textId="77777777" w:rsidR="00913966" w:rsidRDefault="00913966" w:rsidP="00CC124D">
      <w:pPr>
        <w:spacing w:after="0" w:line="240" w:lineRule="auto"/>
        <w:jc w:val="both"/>
        <w:rPr>
          <w:rFonts w:ascii="Calibri Light" w:hAnsi="Calibri Light" w:cs="Calibri Light"/>
          <w:sz w:val="20"/>
          <w:szCs w:val="20"/>
        </w:rPr>
      </w:pPr>
    </w:p>
    <w:p w14:paraId="2882FEF5"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 xml:space="preserve">9. </w:t>
      </w:r>
      <w:r w:rsidR="00697944" w:rsidRPr="007C65DB">
        <w:rPr>
          <w:rFonts w:ascii="Calibri Light" w:hAnsi="Calibri Light" w:cs="Calibri Light"/>
          <w:b/>
          <w:bCs/>
          <w:sz w:val="20"/>
          <w:szCs w:val="20"/>
        </w:rPr>
        <w:t>WYKAZ ZAŁĄCZNIKÓW DO SWZ</w:t>
      </w:r>
    </w:p>
    <w:p w14:paraId="5DFCC659" w14:textId="77777777" w:rsidR="00FF7463" w:rsidRDefault="00FF7463" w:rsidP="00CC124D">
      <w:pPr>
        <w:spacing w:after="0" w:line="240" w:lineRule="auto"/>
        <w:rPr>
          <w:rFonts w:ascii="Calibri Light" w:hAnsi="Calibri Light" w:cs="Calibri Light"/>
        </w:rPr>
      </w:pPr>
    </w:p>
    <w:p w14:paraId="447BBE0B" w14:textId="492D979C" w:rsidR="007F67F5" w:rsidRPr="007E6C7D" w:rsidRDefault="007F67F5" w:rsidP="00CC124D">
      <w:pPr>
        <w:spacing w:after="0" w:line="240" w:lineRule="auto"/>
        <w:rPr>
          <w:rFonts w:ascii="Calibri Light" w:hAnsi="Calibri Light" w:cs="Calibri Light"/>
          <w:sz w:val="20"/>
          <w:szCs w:val="20"/>
        </w:rPr>
      </w:pPr>
      <w:r w:rsidRPr="007E6C7D">
        <w:rPr>
          <w:rFonts w:ascii="Calibri Light" w:hAnsi="Calibri Light" w:cs="Calibri Light"/>
          <w:sz w:val="20"/>
          <w:szCs w:val="20"/>
        </w:rPr>
        <w:t xml:space="preserve">załącznik nr 1 </w:t>
      </w:r>
      <w:r w:rsidR="00FF7463" w:rsidRPr="007E6C7D">
        <w:rPr>
          <w:rFonts w:ascii="Calibri Light" w:hAnsi="Calibri Light" w:cs="Calibri Light"/>
          <w:sz w:val="20"/>
          <w:szCs w:val="20"/>
        </w:rPr>
        <w:t xml:space="preserve">– </w:t>
      </w:r>
      <w:r w:rsidRPr="007E6C7D">
        <w:rPr>
          <w:rFonts w:ascii="Calibri Light" w:hAnsi="Calibri Light" w:cs="Calibri Light"/>
          <w:sz w:val="20"/>
          <w:szCs w:val="20"/>
        </w:rPr>
        <w:t xml:space="preserve"> Formularz ofertowy</w:t>
      </w:r>
    </w:p>
    <w:p w14:paraId="7349B36A" w14:textId="77777777" w:rsidR="00913966" w:rsidRPr="007E6C7D" w:rsidRDefault="00E47AFB" w:rsidP="00CC124D">
      <w:pPr>
        <w:spacing w:after="0" w:line="240" w:lineRule="auto"/>
        <w:rPr>
          <w:rFonts w:ascii="Calibri Light" w:hAnsi="Calibri Light" w:cs="Calibri Light"/>
          <w:sz w:val="20"/>
          <w:szCs w:val="20"/>
        </w:rPr>
      </w:pPr>
      <w:r w:rsidRPr="007E6C7D">
        <w:rPr>
          <w:rFonts w:ascii="Calibri Light" w:hAnsi="Calibri Light" w:cs="Calibri Light"/>
          <w:sz w:val="20"/>
          <w:szCs w:val="20"/>
        </w:rPr>
        <w:t xml:space="preserve">Załącznik </w:t>
      </w:r>
      <w:r w:rsidR="00CD3C40" w:rsidRPr="007E6C7D">
        <w:rPr>
          <w:rFonts w:ascii="Calibri Light" w:hAnsi="Calibri Light" w:cs="Calibri Light"/>
          <w:sz w:val="20"/>
          <w:szCs w:val="20"/>
        </w:rPr>
        <w:t>n</w:t>
      </w:r>
      <w:r w:rsidRPr="007E6C7D">
        <w:rPr>
          <w:rFonts w:ascii="Calibri Light" w:hAnsi="Calibri Light" w:cs="Calibri Light"/>
          <w:sz w:val="20"/>
          <w:szCs w:val="20"/>
        </w:rPr>
        <w:t xml:space="preserve">r 2 </w:t>
      </w:r>
      <w:r w:rsidR="00FF7463" w:rsidRPr="007E6C7D">
        <w:rPr>
          <w:rFonts w:ascii="Calibri Light" w:hAnsi="Calibri Light" w:cs="Calibri Light"/>
          <w:sz w:val="20"/>
          <w:szCs w:val="20"/>
        </w:rPr>
        <w:t xml:space="preserve">– </w:t>
      </w:r>
      <w:r w:rsidRPr="007E6C7D">
        <w:rPr>
          <w:rFonts w:ascii="Calibri Light" w:hAnsi="Calibri Light" w:cs="Calibri Light"/>
          <w:sz w:val="20"/>
          <w:szCs w:val="20"/>
        </w:rPr>
        <w:t xml:space="preserve"> Wzór oświadczenia o spełnianiu warunków udziału w postępowaniu </w:t>
      </w:r>
    </w:p>
    <w:p w14:paraId="5A3678F2" w14:textId="2BB90035" w:rsidR="007F67F5" w:rsidRPr="007E6C7D" w:rsidRDefault="00E47AFB" w:rsidP="00913966">
      <w:pPr>
        <w:spacing w:after="0" w:line="240" w:lineRule="auto"/>
        <w:ind w:left="1416" w:firstLine="708"/>
        <w:rPr>
          <w:rFonts w:ascii="Calibri Light" w:hAnsi="Calibri Light" w:cs="Calibri Light"/>
          <w:sz w:val="20"/>
          <w:szCs w:val="20"/>
        </w:rPr>
      </w:pPr>
      <w:r w:rsidRPr="007E6C7D">
        <w:rPr>
          <w:rFonts w:ascii="Calibri Light" w:hAnsi="Calibri Light" w:cs="Calibri Light"/>
          <w:sz w:val="20"/>
          <w:szCs w:val="20"/>
        </w:rPr>
        <w:t>oraz o braku podstaw do wykluczenia</w:t>
      </w:r>
    </w:p>
    <w:p w14:paraId="579DA996" w14:textId="77777777" w:rsidR="00FF7463" w:rsidRPr="007E6C7D" w:rsidRDefault="00E47AFB" w:rsidP="00E47AFB">
      <w:pPr>
        <w:spacing w:after="0" w:line="240" w:lineRule="auto"/>
        <w:rPr>
          <w:rFonts w:ascii="Calibri Light" w:hAnsi="Calibri Light" w:cs="Calibri Light"/>
          <w:sz w:val="20"/>
          <w:szCs w:val="20"/>
        </w:rPr>
      </w:pPr>
      <w:r w:rsidRPr="007E6C7D">
        <w:rPr>
          <w:rFonts w:ascii="Calibri Light" w:hAnsi="Calibri Light" w:cs="Calibri Light"/>
          <w:sz w:val="20"/>
          <w:szCs w:val="20"/>
        </w:rPr>
        <w:t xml:space="preserve">Załącznik nr 3 </w:t>
      </w:r>
      <w:r w:rsidR="00FF7463" w:rsidRPr="007E6C7D">
        <w:rPr>
          <w:rFonts w:ascii="Calibri Light" w:hAnsi="Calibri Light" w:cs="Calibri Light"/>
          <w:sz w:val="20"/>
          <w:szCs w:val="20"/>
        </w:rPr>
        <w:t>–</w:t>
      </w:r>
      <w:r w:rsidRPr="007E6C7D">
        <w:rPr>
          <w:rFonts w:ascii="Calibri Light" w:hAnsi="Calibri Light" w:cs="Calibri Light"/>
          <w:sz w:val="20"/>
          <w:szCs w:val="20"/>
        </w:rPr>
        <w:t xml:space="preserve"> </w:t>
      </w:r>
      <w:r w:rsidR="00FF7463" w:rsidRPr="007E6C7D">
        <w:rPr>
          <w:rFonts w:ascii="Calibri Light" w:hAnsi="Calibri Light" w:cs="Calibri Light"/>
          <w:sz w:val="20"/>
          <w:szCs w:val="20"/>
        </w:rPr>
        <w:t xml:space="preserve">Zobowiązanie </w:t>
      </w:r>
    </w:p>
    <w:p w14:paraId="676A4AED" w14:textId="2054B59D" w:rsidR="00FF7463" w:rsidRPr="007E6C7D" w:rsidRDefault="00FF7463" w:rsidP="00E47AFB">
      <w:pPr>
        <w:spacing w:after="0" w:line="240" w:lineRule="auto"/>
        <w:rPr>
          <w:rFonts w:ascii="Calibri Light" w:hAnsi="Calibri Light" w:cs="Calibri Light"/>
          <w:sz w:val="20"/>
          <w:szCs w:val="20"/>
        </w:rPr>
      </w:pPr>
      <w:r w:rsidRPr="007E6C7D">
        <w:rPr>
          <w:rFonts w:ascii="Calibri Light" w:hAnsi="Calibri Light" w:cs="Calibri Light"/>
          <w:sz w:val="20"/>
          <w:szCs w:val="20"/>
        </w:rPr>
        <w:t>Załącznik nr 4 – Wzór umowy</w:t>
      </w:r>
    </w:p>
    <w:p w14:paraId="76CACAA8" w14:textId="67DF5B7D" w:rsidR="00E47AFB" w:rsidRPr="007E6C7D" w:rsidRDefault="00FF7463" w:rsidP="00E47AFB">
      <w:pPr>
        <w:spacing w:after="0" w:line="240" w:lineRule="auto"/>
        <w:rPr>
          <w:rFonts w:ascii="Calibri Light" w:hAnsi="Calibri Light" w:cs="Calibri Light"/>
          <w:sz w:val="20"/>
          <w:szCs w:val="20"/>
        </w:rPr>
      </w:pPr>
      <w:r w:rsidRPr="007E6C7D">
        <w:rPr>
          <w:rFonts w:ascii="Calibri Light" w:hAnsi="Calibri Light" w:cs="Calibri Light"/>
          <w:sz w:val="20"/>
          <w:szCs w:val="20"/>
        </w:rPr>
        <w:t xml:space="preserve">Załącznik nr 5 – </w:t>
      </w:r>
      <w:r w:rsidR="00E47AFB" w:rsidRPr="007E6C7D">
        <w:rPr>
          <w:rFonts w:ascii="Calibri Light" w:hAnsi="Calibri Light" w:cs="Calibri Light"/>
          <w:sz w:val="20"/>
          <w:szCs w:val="20"/>
        </w:rPr>
        <w:t xml:space="preserve">Wykaz wykonanych </w:t>
      </w:r>
      <w:r w:rsidR="00CD3C40" w:rsidRPr="007E6C7D">
        <w:rPr>
          <w:rFonts w:ascii="Calibri Light" w:hAnsi="Calibri Light" w:cs="Calibri Light"/>
          <w:sz w:val="20"/>
          <w:szCs w:val="20"/>
        </w:rPr>
        <w:t>usług</w:t>
      </w:r>
    </w:p>
    <w:p w14:paraId="5CCD7AB4" w14:textId="49C82284" w:rsidR="007F67F5" w:rsidRPr="007E6C7D" w:rsidRDefault="00E47AFB" w:rsidP="00CC124D">
      <w:pPr>
        <w:spacing w:after="0" w:line="240" w:lineRule="auto"/>
        <w:rPr>
          <w:rFonts w:ascii="Calibri Light" w:hAnsi="Calibri Light" w:cs="Calibri Light"/>
          <w:sz w:val="20"/>
          <w:szCs w:val="20"/>
        </w:rPr>
      </w:pPr>
      <w:r w:rsidRPr="007E6C7D">
        <w:rPr>
          <w:rFonts w:ascii="Calibri Light" w:hAnsi="Calibri Light" w:cs="Calibri Light"/>
          <w:strike/>
          <w:sz w:val="20"/>
          <w:szCs w:val="20"/>
        </w:rPr>
        <w:t xml:space="preserve">Załącznik </w:t>
      </w:r>
      <w:r w:rsidR="00FF7463" w:rsidRPr="007E6C7D">
        <w:rPr>
          <w:rFonts w:ascii="Calibri Light" w:hAnsi="Calibri Light" w:cs="Calibri Light"/>
          <w:strike/>
          <w:sz w:val="20"/>
          <w:szCs w:val="20"/>
        </w:rPr>
        <w:t>n</w:t>
      </w:r>
      <w:r w:rsidRPr="007E6C7D">
        <w:rPr>
          <w:rFonts w:ascii="Calibri Light" w:hAnsi="Calibri Light" w:cs="Calibri Light"/>
          <w:strike/>
          <w:sz w:val="20"/>
          <w:szCs w:val="20"/>
        </w:rPr>
        <w:t xml:space="preserve">r </w:t>
      </w:r>
      <w:r w:rsidR="00FF7463" w:rsidRPr="007E6C7D">
        <w:rPr>
          <w:rFonts w:ascii="Calibri Light" w:hAnsi="Calibri Light" w:cs="Calibri Light"/>
          <w:strike/>
          <w:sz w:val="20"/>
          <w:szCs w:val="20"/>
        </w:rPr>
        <w:t>6</w:t>
      </w:r>
      <w:r w:rsidRPr="007E6C7D">
        <w:rPr>
          <w:rFonts w:ascii="Calibri Light" w:hAnsi="Calibri Light" w:cs="Calibri Light"/>
          <w:strike/>
          <w:sz w:val="20"/>
          <w:szCs w:val="20"/>
        </w:rPr>
        <w:t xml:space="preserve"> </w:t>
      </w:r>
      <w:r w:rsidR="00FF7463" w:rsidRPr="007E6C7D">
        <w:rPr>
          <w:rFonts w:ascii="Calibri Light" w:hAnsi="Calibri Light" w:cs="Calibri Light"/>
          <w:strike/>
          <w:sz w:val="20"/>
          <w:szCs w:val="20"/>
        </w:rPr>
        <w:t xml:space="preserve">– </w:t>
      </w:r>
      <w:r w:rsidRPr="007E6C7D">
        <w:rPr>
          <w:rFonts w:ascii="Calibri Light" w:hAnsi="Calibri Light" w:cs="Calibri Light"/>
          <w:strike/>
          <w:sz w:val="20"/>
          <w:szCs w:val="20"/>
        </w:rPr>
        <w:t>Wykaz osób, które będą uczestniczyć w wykonywaniu przedmiotu zamówienia</w:t>
      </w:r>
      <w:r w:rsidR="00CD3C40" w:rsidRPr="007E6C7D">
        <w:rPr>
          <w:rFonts w:ascii="Calibri Light" w:hAnsi="Calibri Light" w:cs="Calibri Light"/>
          <w:strike/>
          <w:sz w:val="20"/>
          <w:szCs w:val="20"/>
        </w:rPr>
        <w:t xml:space="preserve"> </w:t>
      </w:r>
      <w:r w:rsidR="00CD3C40" w:rsidRPr="007E6C7D">
        <w:rPr>
          <w:rFonts w:ascii="Calibri Light" w:hAnsi="Calibri Light" w:cs="Calibri Light"/>
          <w:sz w:val="20"/>
          <w:szCs w:val="20"/>
        </w:rPr>
        <w:t>(</w:t>
      </w:r>
      <w:r w:rsidR="00913966" w:rsidRPr="007E6C7D">
        <w:rPr>
          <w:rFonts w:ascii="Calibri Light" w:hAnsi="Calibri Light" w:cs="Calibri Light"/>
          <w:sz w:val="20"/>
          <w:szCs w:val="20"/>
        </w:rPr>
        <w:t>nie wymagane</w:t>
      </w:r>
      <w:r w:rsidR="00CD3C40" w:rsidRPr="007E6C7D">
        <w:rPr>
          <w:rFonts w:ascii="Calibri Light" w:hAnsi="Calibri Light" w:cs="Calibri Light"/>
          <w:sz w:val="20"/>
          <w:szCs w:val="20"/>
        </w:rPr>
        <w:t>)</w:t>
      </w:r>
    </w:p>
    <w:p w14:paraId="7862D8CF" w14:textId="338833B3" w:rsidR="00E47AFB" w:rsidRPr="007E6C7D" w:rsidRDefault="00E47AFB" w:rsidP="00CC124D">
      <w:pPr>
        <w:spacing w:after="0" w:line="240" w:lineRule="auto"/>
        <w:rPr>
          <w:rFonts w:ascii="Calibri Light" w:hAnsi="Calibri Light" w:cs="Calibri Light"/>
          <w:sz w:val="20"/>
          <w:szCs w:val="20"/>
        </w:rPr>
      </w:pPr>
      <w:r w:rsidRPr="007E6C7D">
        <w:rPr>
          <w:rFonts w:ascii="Calibri Light" w:hAnsi="Calibri Light" w:cs="Calibri Light"/>
          <w:sz w:val="20"/>
          <w:szCs w:val="20"/>
        </w:rPr>
        <w:t xml:space="preserve">Załącznik nr </w:t>
      </w:r>
      <w:r w:rsidR="00FF7463" w:rsidRPr="007E6C7D">
        <w:rPr>
          <w:rFonts w:ascii="Calibri Light" w:hAnsi="Calibri Light" w:cs="Calibri Light"/>
          <w:sz w:val="20"/>
          <w:szCs w:val="20"/>
        </w:rPr>
        <w:t>7</w:t>
      </w:r>
      <w:r w:rsidRPr="007E6C7D">
        <w:rPr>
          <w:rFonts w:ascii="Calibri Light" w:hAnsi="Calibri Light" w:cs="Calibri Light"/>
          <w:sz w:val="20"/>
          <w:szCs w:val="20"/>
        </w:rPr>
        <w:t xml:space="preserve"> </w:t>
      </w:r>
      <w:r w:rsidR="00FF7463" w:rsidRPr="007E6C7D">
        <w:rPr>
          <w:rFonts w:ascii="Calibri Light" w:hAnsi="Calibri Light" w:cs="Calibri Light"/>
          <w:sz w:val="20"/>
          <w:szCs w:val="20"/>
        </w:rPr>
        <w:t>–</w:t>
      </w:r>
      <w:r w:rsidRPr="007E6C7D">
        <w:rPr>
          <w:rFonts w:ascii="Calibri Light" w:hAnsi="Calibri Light" w:cs="Calibri Light"/>
          <w:sz w:val="20"/>
          <w:szCs w:val="20"/>
        </w:rPr>
        <w:t xml:space="preserve"> </w:t>
      </w:r>
      <w:r w:rsidR="00FF7463" w:rsidRPr="007E6C7D">
        <w:rPr>
          <w:rFonts w:ascii="Calibri Light" w:hAnsi="Calibri Light" w:cs="Calibri Light"/>
          <w:sz w:val="20"/>
          <w:szCs w:val="20"/>
        </w:rPr>
        <w:t>Oświadczenie o przynależności  do grupy kapitałowej</w:t>
      </w:r>
    </w:p>
    <w:p w14:paraId="2C4E7E36" w14:textId="4731EB62" w:rsidR="00CD3C40" w:rsidRPr="007E6C7D" w:rsidRDefault="004D5F48" w:rsidP="00CD3C40">
      <w:pPr>
        <w:spacing w:after="0" w:line="240" w:lineRule="auto"/>
        <w:rPr>
          <w:rFonts w:ascii="Calibri Light" w:hAnsi="Calibri Light" w:cs="Calibri Light"/>
          <w:sz w:val="20"/>
          <w:szCs w:val="20"/>
        </w:rPr>
      </w:pPr>
      <w:r w:rsidRPr="007E6C7D">
        <w:rPr>
          <w:rFonts w:ascii="Calibri Light" w:hAnsi="Calibri Light" w:cs="Calibri Light"/>
          <w:strike/>
          <w:sz w:val="20"/>
          <w:szCs w:val="20"/>
        </w:rPr>
        <w:t xml:space="preserve">Załącznik nr </w:t>
      </w:r>
      <w:r w:rsidR="00FF7463" w:rsidRPr="007E6C7D">
        <w:rPr>
          <w:rFonts w:ascii="Calibri Light" w:hAnsi="Calibri Light" w:cs="Calibri Light"/>
          <w:strike/>
          <w:sz w:val="20"/>
          <w:szCs w:val="20"/>
        </w:rPr>
        <w:t>8</w:t>
      </w:r>
      <w:r w:rsidRPr="007E6C7D">
        <w:rPr>
          <w:rFonts w:ascii="Calibri Light" w:hAnsi="Calibri Light" w:cs="Calibri Light"/>
          <w:strike/>
          <w:sz w:val="20"/>
          <w:szCs w:val="20"/>
        </w:rPr>
        <w:t xml:space="preserve"> </w:t>
      </w:r>
      <w:r w:rsidR="00FF7463" w:rsidRPr="007E6C7D">
        <w:rPr>
          <w:rFonts w:ascii="Calibri Light" w:hAnsi="Calibri Light" w:cs="Calibri Light"/>
          <w:strike/>
          <w:sz w:val="20"/>
          <w:szCs w:val="20"/>
        </w:rPr>
        <w:t>–</w:t>
      </w:r>
      <w:r w:rsidRPr="007E6C7D">
        <w:rPr>
          <w:rFonts w:ascii="Calibri Light" w:hAnsi="Calibri Light" w:cs="Calibri Light"/>
          <w:strike/>
          <w:sz w:val="20"/>
          <w:szCs w:val="20"/>
        </w:rPr>
        <w:t xml:space="preserve"> </w:t>
      </w:r>
      <w:r w:rsidR="00FF7463" w:rsidRPr="007E6C7D">
        <w:rPr>
          <w:rFonts w:ascii="Calibri Light" w:hAnsi="Calibri Light" w:cs="Calibri Light"/>
          <w:strike/>
          <w:sz w:val="20"/>
          <w:szCs w:val="20"/>
        </w:rPr>
        <w:t>dokumentacja techniczna</w:t>
      </w:r>
      <w:r w:rsidR="00CD3C40" w:rsidRPr="007E6C7D">
        <w:rPr>
          <w:rFonts w:ascii="Calibri Light" w:hAnsi="Calibri Light" w:cs="Calibri Light"/>
          <w:strike/>
          <w:sz w:val="20"/>
          <w:szCs w:val="20"/>
        </w:rPr>
        <w:t xml:space="preserve"> </w:t>
      </w:r>
      <w:r w:rsidR="00CD3C40" w:rsidRPr="007E6C7D">
        <w:rPr>
          <w:rFonts w:ascii="Calibri Light" w:hAnsi="Calibri Light" w:cs="Calibri Light"/>
          <w:sz w:val="20"/>
          <w:szCs w:val="20"/>
        </w:rPr>
        <w:t>(</w:t>
      </w:r>
      <w:r w:rsidR="00913966" w:rsidRPr="007E6C7D">
        <w:rPr>
          <w:rFonts w:ascii="Calibri Light" w:hAnsi="Calibri Light" w:cs="Calibri Light"/>
          <w:sz w:val="20"/>
          <w:szCs w:val="20"/>
        </w:rPr>
        <w:t xml:space="preserve">nie </w:t>
      </w:r>
      <w:r w:rsidR="007E6C7D">
        <w:rPr>
          <w:rFonts w:ascii="Calibri Light" w:hAnsi="Calibri Light" w:cs="Calibri Light"/>
          <w:sz w:val="20"/>
          <w:szCs w:val="20"/>
        </w:rPr>
        <w:t>dotyczy</w:t>
      </w:r>
      <w:r w:rsidR="00CD3C40" w:rsidRPr="007E6C7D">
        <w:rPr>
          <w:rFonts w:ascii="Calibri Light" w:hAnsi="Calibri Light" w:cs="Calibri Light"/>
          <w:sz w:val="20"/>
          <w:szCs w:val="20"/>
        </w:rPr>
        <w:t>)</w:t>
      </w:r>
    </w:p>
    <w:p w14:paraId="358AA871" w14:textId="28C6988C" w:rsidR="004D5F48" w:rsidRPr="007E6C7D" w:rsidRDefault="004D5F48" w:rsidP="004D5F48">
      <w:pPr>
        <w:spacing w:after="0" w:line="240" w:lineRule="auto"/>
        <w:rPr>
          <w:rFonts w:ascii="Calibri Light" w:hAnsi="Calibri Light" w:cs="Calibri Light"/>
          <w:sz w:val="20"/>
          <w:szCs w:val="20"/>
        </w:rPr>
      </w:pPr>
      <w:r w:rsidRPr="007E6C7D">
        <w:rPr>
          <w:rFonts w:ascii="Calibri Light" w:hAnsi="Calibri Light" w:cs="Calibri Light"/>
          <w:sz w:val="20"/>
          <w:szCs w:val="20"/>
        </w:rPr>
        <w:t xml:space="preserve">Załącznik nr </w:t>
      </w:r>
      <w:r w:rsidR="00FF7463" w:rsidRPr="007E6C7D">
        <w:rPr>
          <w:rFonts w:ascii="Calibri Light" w:hAnsi="Calibri Light" w:cs="Calibri Light"/>
          <w:sz w:val="20"/>
          <w:szCs w:val="20"/>
        </w:rPr>
        <w:t>9</w:t>
      </w:r>
      <w:r w:rsidRPr="007E6C7D">
        <w:rPr>
          <w:rFonts w:ascii="Calibri Light" w:hAnsi="Calibri Light" w:cs="Calibri Light"/>
          <w:sz w:val="20"/>
          <w:szCs w:val="20"/>
        </w:rPr>
        <w:t xml:space="preserve"> – </w:t>
      </w:r>
      <w:r w:rsidR="00FF7463" w:rsidRPr="007E6C7D">
        <w:rPr>
          <w:rFonts w:ascii="Calibri Light" w:hAnsi="Calibri Light" w:cs="Calibri Light"/>
          <w:sz w:val="20"/>
          <w:szCs w:val="20"/>
        </w:rPr>
        <w:t>Klauzula Informacyjna</w:t>
      </w:r>
    </w:p>
    <w:p w14:paraId="0F6A655E" w14:textId="4C4B387B" w:rsidR="00E47AFB" w:rsidRDefault="00913966" w:rsidP="00CC124D">
      <w:pPr>
        <w:spacing w:after="0" w:line="240" w:lineRule="auto"/>
        <w:rPr>
          <w:rFonts w:ascii="Calibri Light" w:hAnsi="Calibri Light" w:cs="Calibri Light"/>
          <w:sz w:val="20"/>
          <w:szCs w:val="20"/>
        </w:rPr>
      </w:pPr>
      <w:r w:rsidRPr="007E6C7D">
        <w:rPr>
          <w:rFonts w:ascii="Calibri Light" w:hAnsi="Calibri Light" w:cs="Calibri Light"/>
          <w:sz w:val="20"/>
          <w:szCs w:val="20"/>
        </w:rPr>
        <w:t>Załącznik nr 10 – Oświadczenie z art. 117 ust. 4 Pzp</w:t>
      </w:r>
    </w:p>
    <w:p w14:paraId="7CC295A8" w14:textId="5678B472" w:rsidR="000B16A2" w:rsidRPr="000E5807" w:rsidRDefault="000B16A2" w:rsidP="00CC124D">
      <w:pPr>
        <w:spacing w:after="0" w:line="240" w:lineRule="auto"/>
        <w:rPr>
          <w:rFonts w:ascii="Calibri Light" w:hAnsi="Calibri Light" w:cs="Calibri Light"/>
        </w:rPr>
      </w:pPr>
      <w:r>
        <w:rPr>
          <w:rFonts w:ascii="Calibri Light" w:hAnsi="Calibri Light" w:cs="Calibri Light"/>
          <w:sz w:val="20"/>
          <w:szCs w:val="20"/>
        </w:rPr>
        <w:t>Złącznik A – Opis Przedmiotu Zamówienia</w:t>
      </w:r>
    </w:p>
    <w:sectPr w:rsidR="000B16A2" w:rsidRPr="000E5807" w:rsidSect="006F424F">
      <w:footerReference w:type="default" r:id="rId20"/>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3C495C" w14:textId="77777777" w:rsidR="00A92403" w:rsidRDefault="00A92403">
      <w:r>
        <w:separator/>
      </w:r>
    </w:p>
  </w:endnote>
  <w:endnote w:type="continuationSeparator" w:id="0">
    <w:p w14:paraId="09698A69" w14:textId="77777777" w:rsidR="00A92403" w:rsidRDefault="00A92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StarSymbol">
    <w:altName w:val="Segoe UI 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3419E" w14:textId="3758FC42" w:rsidR="00253B55" w:rsidRPr="00DB36CB" w:rsidRDefault="00253B55"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6.</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253B55" w:rsidRPr="00DB36CB" w:rsidRDefault="00253B55"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253B55" w:rsidRPr="00DB36CB" w:rsidRDefault="00253B55"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253B55" w:rsidRPr="00796F95" w:rsidRDefault="00253B55">
    <w:pPr>
      <w:pStyle w:val="Stopka"/>
      <w:shd w:val="clear" w:color="auto" w:fill="FFFFFF"/>
      <w:rPr>
        <w:rFonts w:ascii="Calibri Light" w:hAnsi="Calibri Light" w:cs="Tahoma"/>
        <w:b/>
        <w:color w:val="808080"/>
      </w:rPr>
    </w:pPr>
  </w:p>
  <w:p w14:paraId="5BEAA503" w14:textId="77777777" w:rsidR="00253B55" w:rsidRPr="00DB36CB" w:rsidRDefault="00253B55"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253B55" w:rsidRDefault="00253B55">
    <w:pPr>
      <w:pStyle w:val="Stopka"/>
      <w:shd w:val="clear" w:color="auto" w:fill="FFFFFF"/>
      <w:rPr>
        <w:rFonts w:ascii="Bookman Old Style" w:hAnsi="Bookman Old Style" w:cs="Tahoma"/>
        <w:b/>
        <w:color w:val="808080"/>
        <w:sz w:val="16"/>
        <w:szCs w:val="16"/>
      </w:rPr>
    </w:pPr>
  </w:p>
  <w:p w14:paraId="6C78ECB0" w14:textId="77777777" w:rsidR="00253B55" w:rsidRDefault="00253B55"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F36E95" w14:textId="77777777" w:rsidR="00A92403" w:rsidRDefault="00A92403">
      <w:r>
        <w:separator/>
      </w:r>
    </w:p>
  </w:footnote>
  <w:footnote w:type="continuationSeparator" w:id="0">
    <w:p w14:paraId="1DA876A6" w14:textId="77777777" w:rsidR="00A92403" w:rsidRDefault="00A924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4"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5"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6"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9"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0"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4"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5"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6"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9"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0"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2"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6"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19"/>
  </w:num>
  <w:num w:numId="4">
    <w:abstractNumId w:val="33"/>
  </w:num>
  <w:num w:numId="5">
    <w:abstractNumId w:val="26"/>
  </w:num>
  <w:num w:numId="6">
    <w:abstractNumId w:val="22"/>
  </w:num>
  <w:num w:numId="7">
    <w:abstractNumId w:val="45"/>
  </w:num>
  <w:num w:numId="8">
    <w:abstractNumId w:val="39"/>
  </w:num>
  <w:num w:numId="9">
    <w:abstractNumId w:val="15"/>
  </w:num>
  <w:num w:numId="10">
    <w:abstractNumId w:val="9"/>
  </w:num>
  <w:num w:numId="11">
    <w:abstractNumId w:val="12"/>
  </w:num>
  <w:num w:numId="12">
    <w:abstractNumId w:val="32"/>
  </w:num>
  <w:num w:numId="13">
    <w:abstractNumId w:val="30"/>
  </w:num>
  <w:num w:numId="14">
    <w:abstractNumId w:val="16"/>
  </w:num>
  <w:num w:numId="15">
    <w:abstractNumId w:val="29"/>
  </w:num>
  <w:num w:numId="16">
    <w:abstractNumId w:val="43"/>
  </w:num>
  <w:num w:numId="17">
    <w:abstractNumId w:val="18"/>
  </w:num>
  <w:num w:numId="18">
    <w:abstractNumId w:val="27"/>
  </w:num>
  <w:num w:numId="19">
    <w:abstractNumId w:val="24"/>
  </w:num>
  <w:num w:numId="20">
    <w:abstractNumId w:val="40"/>
  </w:num>
  <w:num w:numId="21">
    <w:abstractNumId w:val="46"/>
  </w:num>
  <w:num w:numId="22">
    <w:abstractNumId w:val="31"/>
  </w:num>
  <w:num w:numId="23">
    <w:abstractNumId w:val="44"/>
  </w:num>
  <w:num w:numId="24">
    <w:abstractNumId w:val="20"/>
  </w:num>
  <w:num w:numId="25">
    <w:abstractNumId w:val="8"/>
  </w:num>
  <w:num w:numId="26">
    <w:abstractNumId w:val="35"/>
  </w:num>
  <w:num w:numId="27">
    <w:abstractNumId w:val="28"/>
  </w:num>
  <w:num w:numId="28">
    <w:abstractNumId w:val="47"/>
  </w:num>
  <w:num w:numId="29">
    <w:abstractNumId w:val="0"/>
  </w:num>
  <w:num w:numId="30">
    <w:abstractNumId w:val="36"/>
  </w:num>
  <w:num w:numId="31">
    <w:abstractNumId w:val="37"/>
  </w:num>
  <w:num w:numId="32">
    <w:abstractNumId w:val="38"/>
  </w:num>
  <w:num w:numId="33">
    <w:abstractNumId w:val="10"/>
  </w:num>
  <w:num w:numId="34">
    <w:abstractNumId w:val="41"/>
  </w:num>
  <w:num w:numId="35">
    <w:abstractNumId w:val="48"/>
  </w:num>
  <w:num w:numId="36">
    <w:abstractNumId w:val="34"/>
  </w:num>
  <w:num w:numId="37">
    <w:abstractNumId w:val="11"/>
  </w:num>
  <w:num w:numId="38">
    <w:abstractNumId w:val="17"/>
  </w:num>
  <w:num w:numId="39">
    <w:abstractNumId w:val="49"/>
  </w:num>
  <w:num w:numId="40">
    <w:abstractNumId w:val="25"/>
  </w:num>
  <w:num w:numId="41">
    <w:abstractNumId w:val="21"/>
  </w:num>
  <w:num w:numId="42">
    <w:abstractNumId w:val="42"/>
  </w:num>
  <w:num w:numId="43">
    <w:abstractNumId w:val="23"/>
  </w:num>
  <w:num w:numId="44">
    <w:abstractNumId w:val="3"/>
  </w:num>
  <w:num w:numId="45">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BEB"/>
    <w:rsid w:val="000034C8"/>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0EB1"/>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6A2"/>
    <w:rsid w:val="000B1CF4"/>
    <w:rsid w:val="000B26B0"/>
    <w:rsid w:val="000B688B"/>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34F6"/>
    <w:rsid w:val="000E47C6"/>
    <w:rsid w:val="000E5174"/>
    <w:rsid w:val="000E5807"/>
    <w:rsid w:val="000E5F12"/>
    <w:rsid w:val="000E7D09"/>
    <w:rsid w:val="000F1996"/>
    <w:rsid w:val="000F255A"/>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60CD"/>
    <w:rsid w:val="00140D2A"/>
    <w:rsid w:val="001414D2"/>
    <w:rsid w:val="00142608"/>
    <w:rsid w:val="00142A19"/>
    <w:rsid w:val="00143FC3"/>
    <w:rsid w:val="001462B1"/>
    <w:rsid w:val="001510FE"/>
    <w:rsid w:val="00153D41"/>
    <w:rsid w:val="00154965"/>
    <w:rsid w:val="00154A66"/>
    <w:rsid w:val="0016017F"/>
    <w:rsid w:val="001603D9"/>
    <w:rsid w:val="001606AD"/>
    <w:rsid w:val="0016166C"/>
    <w:rsid w:val="0017022C"/>
    <w:rsid w:val="001727AC"/>
    <w:rsid w:val="00174940"/>
    <w:rsid w:val="00175322"/>
    <w:rsid w:val="001759B5"/>
    <w:rsid w:val="00176CDC"/>
    <w:rsid w:val="00177A20"/>
    <w:rsid w:val="00180AC7"/>
    <w:rsid w:val="001851A2"/>
    <w:rsid w:val="00185ACB"/>
    <w:rsid w:val="00186695"/>
    <w:rsid w:val="001873D7"/>
    <w:rsid w:val="00190460"/>
    <w:rsid w:val="00192784"/>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25018"/>
    <w:rsid w:val="00235B63"/>
    <w:rsid w:val="00241A3A"/>
    <w:rsid w:val="00241E97"/>
    <w:rsid w:val="00244E42"/>
    <w:rsid w:val="00246A76"/>
    <w:rsid w:val="00251A06"/>
    <w:rsid w:val="00253B55"/>
    <w:rsid w:val="00253FF4"/>
    <w:rsid w:val="00255B3E"/>
    <w:rsid w:val="00256BE8"/>
    <w:rsid w:val="00257981"/>
    <w:rsid w:val="00260022"/>
    <w:rsid w:val="00261B8A"/>
    <w:rsid w:val="00261C91"/>
    <w:rsid w:val="00262275"/>
    <w:rsid w:val="00262B52"/>
    <w:rsid w:val="002661D8"/>
    <w:rsid w:val="00267AAD"/>
    <w:rsid w:val="00270223"/>
    <w:rsid w:val="0028014F"/>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F05C1"/>
    <w:rsid w:val="002F391D"/>
    <w:rsid w:val="002F56EF"/>
    <w:rsid w:val="002F5C9A"/>
    <w:rsid w:val="002F6FB4"/>
    <w:rsid w:val="002F76B7"/>
    <w:rsid w:val="00300C35"/>
    <w:rsid w:val="003010DF"/>
    <w:rsid w:val="003016D1"/>
    <w:rsid w:val="00301913"/>
    <w:rsid w:val="0030474A"/>
    <w:rsid w:val="00304966"/>
    <w:rsid w:val="00307D20"/>
    <w:rsid w:val="00314EB7"/>
    <w:rsid w:val="0031520B"/>
    <w:rsid w:val="00315AF7"/>
    <w:rsid w:val="00316A92"/>
    <w:rsid w:val="0031726F"/>
    <w:rsid w:val="00317C99"/>
    <w:rsid w:val="00320A61"/>
    <w:rsid w:val="0032348C"/>
    <w:rsid w:val="00323DC6"/>
    <w:rsid w:val="00325077"/>
    <w:rsid w:val="00330992"/>
    <w:rsid w:val="003357E9"/>
    <w:rsid w:val="00336152"/>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1B72"/>
    <w:rsid w:val="00371F3D"/>
    <w:rsid w:val="003726FB"/>
    <w:rsid w:val="00372995"/>
    <w:rsid w:val="00376B2A"/>
    <w:rsid w:val="00377CCA"/>
    <w:rsid w:val="00386FDA"/>
    <w:rsid w:val="00387D4D"/>
    <w:rsid w:val="00391460"/>
    <w:rsid w:val="00391471"/>
    <w:rsid w:val="0039406E"/>
    <w:rsid w:val="00395CA3"/>
    <w:rsid w:val="003A0685"/>
    <w:rsid w:val="003A0802"/>
    <w:rsid w:val="003A263F"/>
    <w:rsid w:val="003A3D6F"/>
    <w:rsid w:val="003A6056"/>
    <w:rsid w:val="003A67D9"/>
    <w:rsid w:val="003B2B9C"/>
    <w:rsid w:val="003B4A33"/>
    <w:rsid w:val="003B54F1"/>
    <w:rsid w:val="003B5D43"/>
    <w:rsid w:val="003C0275"/>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6B42"/>
    <w:rsid w:val="004100E3"/>
    <w:rsid w:val="004102D7"/>
    <w:rsid w:val="0041413B"/>
    <w:rsid w:val="0041497D"/>
    <w:rsid w:val="00416A49"/>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47C6"/>
    <w:rsid w:val="00474FE0"/>
    <w:rsid w:val="00475E2F"/>
    <w:rsid w:val="004774AB"/>
    <w:rsid w:val="004824DF"/>
    <w:rsid w:val="00482965"/>
    <w:rsid w:val="0048501B"/>
    <w:rsid w:val="00491416"/>
    <w:rsid w:val="00493EE1"/>
    <w:rsid w:val="00494F8A"/>
    <w:rsid w:val="00495144"/>
    <w:rsid w:val="0049570E"/>
    <w:rsid w:val="004A06D1"/>
    <w:rsid w:val="004A1A97"/>
    <w:rsid w:val="004A1E9F"/>
    <w:rsid w:val="004A20F3"/>
    <w:rsid w:val="004A2179"/>
    <w:rsid w:val="004A35C0"/>
    <w:rsid w:val="004A390A"/>
    <w:rsid w:val="004A3A11"/>
    <w:rsid w:val="004A4ADA"/>
    <w:rsid w:val="004A5560"/>
    <w:rsid w:val="004A6DEB"/>
    <w:rsid w:val="004A6FC5"/>
    <w:rsid w:val="004B4B40"/>
    <w:rsid w:val="004B5326"/>
    <w:rsid w:val="004B5393"/>
    <w:rsid w:val="004B64EC"/>
    <w:rsid w:val="004B7B7D"/>
    <w:rsid w:val="004C11B3"/>
    <w:rsid w:val="004C177E"/>
    <w:rsid w:val="004C379D"/>
    <w:rsid w:val="004C3DC8"/>
    <w:rsid w:val="004C5D1B"/>
    <w:rsid w:val="004C659A"/>
    <w:rsid w:val="004C7990"/>
    <w:rsid w:val="004D12EF"/>
    <w:rsid w:val="004D227E"/>
    <w:rsid w:val="004D2FD5"/>
    <w:rsid w:val="004D3345"/>
    <w:rsid w:val="004D3FEC"/>
    <w:rsid w:val="004D53C8"/>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897"/>
    <w:rsid w:val="00510906"/>
    <w:rsid w:val="00513BA8"/>
    <w:rsid w:val="00514B3E"/>
    <w:rsid w:val="00515A98"/>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60492"/>
    <w:rsid w:val="00565E5E"/>
    <w:rsid w:val="00566841"/>
    <w:rsid w:val="0056798B"/>
    <w:rsid w:val="00573B93"/>
    <w:rsid w:val="005748F3"/>
    <w:rsid w:val="00577025"/>
    <w:rsid w:val="005847D5"/>
    <w:rsid w:val="005849D8"/>
    <w:rsid w:val="0058640D"/>
    <w:rsid w:val="00592D6D"/>
    <w:rsid w:val="00593EF7"/>
    <w:rsid w:val="00596611"/>
    <w:rsid w:val="005A00C9"/>
    <w:rsid w:val="005A1691"/>
    <w:rsid w:val="005A1AC7"/>
    <w:rsid w:val="005A2CA2"/>
    <w:rsid w:val="005A2E46"/>
    <w:rsid w:val="005A2FB4"/>
    <w:rsid w:val="005A63B5"/>
    <w:rsid w:val="005B0370"/>
    <w:rsid w:val="005B2F1B"/>
    <w:rsid w:val="005B316D"/>
    <w:rsid w:val="005B4341"/>
    <w:rsid w:val="005B47C3"/>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20BD"/>
    <w:rsid w:val="0062321E"/>
    <w:rsid w:val="0062327E"/>
    <w:rsid w:val="006248BA"/>
    <w:rsid w:val="00624DB6"/>
    <w:rsid w:val="006322BC"/>
    <w:rsid w:val="00633CED"/>
    <w:rsid w:val="00635C3E"/>
    <w:rsid w:val="00637D3D"/>
    <w:rsid w:val="00641285"/>
    <w:rsid w:val="00641B88"/>
    <w:rsid w:val="0064328E"/>
    <w:rsid w:val="006441FD"/>
    <w:rsid w:val="006456FE"/>
    <w:rsid w:val="00645FAC"/>
    <w:rsid w:val="00646163"/>
    <w:rsid w:val="00646402"/>
    <w:rsid w:val="00647093"/>
    <w:rsid w:val="006471E2"/>
    <w:rsid w:val="00647936"/>
    <w:rsid w:val="006501E9"/>
    <w:rsid w:val="00650E2C"/>
    <w:rsid w:val="0065209A"/>
    <w:rsid w:val="00653501"/>
    <w:rsid w:val="00655B99"/>
    <w:rsid w:val="006629CB"/>
    <w:rsid w:val="0066438F"/>
    <w:rsid w:val="006644CC"/>
    <w:rsid w:val="006647EF"/>
    <w:rsid w:val="006657FA"/>
    <w:rsid w:val="0066733B"/>
    <w:rsid w:val="00673C24"/>
    <w:rsid w:val="006755A4"/>
    <w:rsid w:val="00676A44"/>
    <w:rsid w:val="00676C12"/>
    <w:rsid w:val="006779D4"/>
    <w:rsid w:val="00682C3A"/>
    <w:rsid w:val="00683F27"/>
    <w:rsid w:val="00684A1F"/>
    <w:rsid w:val="00684EC8"/>
    <w:rsid w:val="00685089"/>
    <w:rsid w:val="006908F2"/>
    <w:rsid w:val="00690E1A"/>
    <w:rsid w:val="006910AB"/>
    <w:rsid w:val="006914C4"/>
    <w:rsid w:val="00691E09"/>
    <w:rsid w:val="00695A1B"/>
    <w:rsid w:val="0069626E"/>
    <w:rsid w:val="00697944"/>
    <w:rsid w:val="00697F33"/>
    <w:rsid w:val="006A0557"/>
    <w:rsid w:val="006A46C8"/>
    <w:rsid w:val="006A7AC9"/>
    <w:rsid w:val="006A7C1C"/>
    <w:rsid w:val="006B19CA"/>
    <w:rsid w:val="006B1C6A"/>
    <w:rsid w:val="006B1FCE"/>
    <w:rsid w:val="006B2B60"/>
    <w:rsid w:val="006B569E"/>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557"/>
    <w:rsid w:val="00724CE2"/>
    <w:rsid w:val="00724F7B"/>
    <w:rsid w:val="00725CAE"/>
    <w:rsid w:val="00731C3A"/>
    <w:rsid w:val="00734253"/>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6F95"/>
    <w:rsid w:val="007A0700"/>
    <w:rsid w:val="007A1331"/>
    <w:rsid w:val="007A184C"/>
    <w:rsid w:val="007A387A"/>
    <w:rsid w:val="007A4859"/>
    <w:rsid w:val="007B0350"/>
    <w:rsid w:val="007B4007"/>
    <w:rsid w:val="007B4F90"/>
    <w:rsid w:val="007C003F"/>
    <w:rsid w:val="007C0EBA"/>
    <w:rsid w:val="007C16A6"/>
    <w:rsid w:val="007C16AE"/>
    <w:rsid w:val="007C323B"/>
    <w:rsid w:val="007C4812"/>
    <w:rsid w:val="007C65DB"/>
    <w:rsid w:val="007D1489"/>
    <w:rsid w:val="007D3294"/>
    <w:rsid w:val="007D38B3"/>
    <w:rsid w:val="007D501B"/>
    <w:rsid w:val="007D6CDE"/>
    <w:rsid w:val="007D7475"/>
    <w:rsid w:val="007E21FB"/>
    <w:rsid w:val="007E35EA"/>
    <w:rsid w:val="007E39A2"/>
    <w:rsid w:val="007E490C"/>
    <w:rsid w:val="007E4C55"/>
    <w:rsid w:val="007E5E3A"/>
    <w:rsid w:val="007E6C7D"/>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1D16"/>
    <w:rsid w:val="00874F0B"/>
    <w:rsid w:val="00874FB0"/>
    <w:rsid w:val="008754C9"/>
    <w:rsid w:val="00875E94"/>
    <w:rsid w:val="00881167"/>
    <w:rsid w:val="00881544"/>
    <w:rsid w:val="00883766"/>
    <w:rsid w:val="008839EB"/>
    <w:rsid w:val="008843C4"/>
    <w:rsid w:val="00884937"/>
    <w:rsid w:val="00891B46"/>
    <w:rsid w:val="0089423C"/>
    <w:rsid w:val="0089482F"/>
    <w:rsid w:val="00895812"/>
    <w:rsid w:val="008A01AA"/>
    <w:rsid w:val="008A1770"/>
    <w:rsid w:val="008A2A76"/>
    <w:rsid w:val="008A77A9"/>
    <w:rsid w:val="008A7A23"/>
    <w:rsid w:val="008B3590"/>
    <w:rsid w:val="008B3F43"/>
    <w:rsid w:val="008B5008"/>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EB9"/>
    <w:rsid w:val="0090737D"/>
    <w:rsid w:val="00913966"/>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FA3"/>
    <w:rsid w:val="00947D46"/>
    <w:rsid w:val="00950865"/>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9B4"/>
    <w:rsid w:val="009966A8"/>
    <w:rsid w:val="00997624"/>
    <w:rsid w:val="009A4796"/>
    <w:rsid w:val="009A4FF0"/>
    <w:rsid w:val="009A6986"/>
    <w:rsid w:val="009A77BC"/>
    <w:rsid w:val="009B02AA"/>
    <w:rsid w:val="009B09A5"/>
    <w:rsid w:val="009B16C7"/>
    <w:rsid w:val="009B1A7D"/>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7531"/>
    <w:rsid w:val="009E0C8C"/>
    <w:rsid w:val="009E5D74"/>
    <w:rsid w:val="009E5D8E"/>
    <w:rsid w:val="009E5FC6"/>
    <w:rsid w:val="009E62FC"/>
    <w:rsid w:val="009F091E"/>
    <w:rsid w:val="009F21E6"/>
    <w:rsid w:val="009F31BC"/>
    <w:rsid w:val="009F36C0"/>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1D5C"/>
    <w:rsid w:val="00A4584A"/>
    <w:rsid w:val="00A45EB8"/>
    <w:rsid w:val="00A476DA"/>
    <w:rsid w:val="00A5026E"/>
    <w:rsid w:val="00A50805"/>
    <w:rsid w:val="00A52508"/>
    <w:rsid w:val="00A52C49"/>
    <w:rsid w:val="00A5586D"/>
    <w:rsid w:val="00A60A60"/>
    <w:rsid w:val="00A634D2"/>
    <w:rsid w:val="00A66D03"/>
    <w:rsid w:val="00A6743D"/>
    <w:rsid w:val="00A7302F"/>
    <w:rsid w:val="00A733A9"/>
    <w:rsid w:val="00A733BA"/>
    <w:rsid w:val="00A73BD1"/>
    <w:rsid w:val="00A752D6"/>
    <w:rsid w:val="00A75C8F"/>
    <w:rsid w:val="00A7610F"/>
    <w:rsid w:val="00A77037"/>
    <w:rsid w:val="00A7748E"/>
    <w:rsid w:val="00A830CA"/>
    <w:rsid w:val="00A832E7"/>
    <w:rsid w:val="00A83695"/>
    <w:rsid w:val="00A87AF0"/>
    <w:rsid w:val="00A904C4"/>
    <w:rsid w:val="00A90F85"/>
    <w:rsid w:val="00A91C54"/>
    <w:rsid w:val="00A91E3A"/>
    <w:rsid w:val="00A92403"/>
    <w:rsid w:val="00A93FAD"/>
    <w:rsid w:val="00A9717D"/>
    <w:rsid w:val="00AA3EB8"/>
    <w:rsid w:val="00AA4279"/>
    <w:rsid w:val="00AA43F1"/>
    <w:rsid w:val="00AA499E"/>
    <w:rsid w:val="00AB13FE"/>
    <w:rsid w:val="00AB265F"/>
    <w:rsid w:val="00AB35C8"/>
    <w:rsid w:val="00AB4106"/>
    <w:rsid w:val="00AB5360"/>
    <w:rsid w:val="00AC0243"/>
    <w:rsid w:val="00AC107B"/>
    <w:rsid w:val="00AC7DB7"/>
    <w:rsid w:val="00AD2DB9"/>
    <w:rsid w:val="00AE3291"/>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20F9E"/>
    <w:rsid w:val="00B21347"/>
    <w:rsid w:val="00B220C3"/>
    <w:rsid w:val="00B24F00"/>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056B"/>
    <w:rsid w:val="00B53C09"/>
    <w:rsid w:val="00B55F90"/>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568F"/>
    <w:rsid w:val="00BB01D6"/>
    <w:rsid w:val="00BB2480"/>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9D"/>
    <w:rsid w:val="00C15430"/>
    <w:rsid w:val="00C17EF8"/>
    <w:rsid w:val="00C2259A"/>
    <w:rsid w:val="00C226CE"/>
    <w:rsid w:val="00C22B85"/>
    <w:rsid w:val="00C236B8"/>
    <w:rsid w:val="00C23C54"/>
    <w:rsid w:val="00C25E59"/>
    <w:rsid w:val="00C26ADB"/>
    <w:rsid w:val="00C31EE1"/>
    <w:rsid w:val="00C32D9D"/>
    <w:rsid w:val="00C33B15"/>
    <w:rsid w:val="00C345C8"/>
    <w:rsid w:val="00C36000"/>
    <w:rsid w:val="00C37EF0"/>
    <w:rsid w:val="00C406E2"/>
    <w:rsid w:val="00C42F3A"/>
    <w:rsid w:val="00C4335E"/>
    <w:rsid w:val="00C43D55"/>
    <w:rsid w:val="00C4402B"/>
    <w:rsid w:val="00C47E6F"/>
    <w:rsid w:val="00C53505"/>
    <w:rsid w:val="00C60E13"/>
    <w:rsid w:val="00C6297C"/>
    <w:rsid w:val="00C647C1"/>
    <w:rsid w:val="00C65FD6"/>
    <w:rsid w:val="00C65FF4"/>
    <w:rsid w:val="00C717A1"/>
    <w:rsid w:val="00C7447F"/>
    <w:rsid w:val="00C77E07"/>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3C40"/>
    <w:rsid w:val="00CD529D"/>
    <w:rsid w:val="00CD6201"/>
    <w:rsid w:val="00CD65E1"/>
    <w:rsid w:val="00CD7A0A"/>
    <w:rsid w:val="00CD7FF8"/>
    <w:rsid w:val="00CE0682"/>
    <w:rsid w:val="00CE1ECD"/>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B4F"/>
    <w:rsid w:val="00D15E21"/>
    <w:rsid w:val="00D17106"/>
    <w:rsid w:val="00D17F27"/>
    <w:rsid w:val="00D245E1"/>
    <w:rsid w:val="00D26D3F"/>
    <w:rsid w:val="00D302AE"/>
    <w:rsid w:val="00D30AE5"/>
    <w:rsid w:val="00D354E1"/>
    <w:rsid w:val="00D372F7"/>
    <w:rsid w:val="00D403E5"/>
    <w:rsid w:val="00D4054A"/>
    <w:rsid w:val="00D41158"/>
    <w:rsid w:val="00D42165"/>
    <w:rsid w:val="00D43EF7"/>
    <w:rsid w:val="00D4589B"/>
    <w:rsid w:val="00D511E2"/>
    <w:rsid w:val="00D57A02"/>
    <w:rsid w:val="00D61AC2"/>
    <w:rsid w:val="00D61D22"/>
    <w:rsid w:val="00D628FA"/>
    <w:rsid w:val="00D62EB1"/>
    <w:rsid w:val="00D632E0"/>
    <w:rsid w:val="00D63D48"/>
    <w:rsid w:val="00D63F3D"/>
    <w:rsid w:val="00D67BD6"/>
    <w:rsid w:val="00D709DC"/>
    <w:rsid w:val="00D70A6B"/>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D3668"/>
    <w:rsid w:val="00DD63C5"/>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330"/>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2215"/>
    <w:rsid w:val="00EB42EE"/>
    <w:rsid w:val="00EB5016"/>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762B"/>
    <w:rsid w:val="00F73EDC"/>
    <w:rsid w:val="00F746EE"/>
    <w:rsid w:val="00F752ED"/>
    <w:rsid w:val="00F75DC3"/>
    <w:rsid w:val="00F7770A"/>
    <w:rsid w:val="00F80639"/>
    <w:rsid w:val="00F810FA"/>
    <w:rsid w:val="00F83672"/>
    <w:rsid w:val="00F83A56"/>
    <w:rsid w:val="00F842C8"/>
    <w:rsid w:val="00F845A9"/>
    <w:rsid w:val="00F85D08"/>
    <w:rsid w:val="00F85E63"/>
    <w:rsid w:val="00F9035E"/>
    <w:rsid w:val="00F91CCD"/>
    <w:rsid w:val="00F91EF9"/>
    <w:rsid w:val="00F9387D"/>
    <w:rsid w:val="00F940D9"/>
    <w:rsid w:val="00F9644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126"/>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bzp@miasto.pruszkow.pl" TargetMode="External"/><Relationship Id="rId2" Type="http://schemas.openxmlformats.org/officeDocument/2006/relationships/numbering" Target="numbering.xml"/><Relationship Id="rId16" Type="http://schemas.openxmlformats.org/officeDocument/2006/relationships/hyperlink" Target="http://pruszkow.bip.gmin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pruszkow.bip.gmina.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23</Pages>
  <Words>9490</Words>
  <Characters>56940</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66298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28</cp:revision>
  <cp:lastPrinted>2021-03-03T09:29:00Z</cp:lastPrinted>
  <dcterms:created xsi:type="dcterms:W3CDTF">2021-02-23T10:15:00Z</dcterms:created>
  <dcterms:modified xsi:type="dcterms:W3CDTF">2021-03-03T09:29:00Z</dcterms:modified>
</cp:coreProperties>
</file>