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FE4893" w14:textId="6D8AA5E1" w:rsidR="001D3E26" w:rsidRPr="00481F65" w:rsidRDefault="005E0ECC" w:rsidP="000F03EE">
      <w:pPr>
        <w:widowControl w:val="0"/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481F65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UMOWA  NR  WOS</w:t>
      </w:r>
      <w:r w:rsidR="00E54C42" w:rsidRPr="00481F65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/</w:t>
      </w:r>
      <w:r w:rsidR="00F45404" w:rsidRPr="00481F65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…..</w:t>
      </w:r>
      <w:r w:rsidR="00E54C42" w:rsidRPr="00481F65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/</w:t>
      </w:r>
      <w:r w:rsidRPr="00481F65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202</w:t>
      </w:r>
      <w:r w:rsidR="00BD2BC8" w:rsidRPr="00481F65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4</w:t>
      </w:r>
    </w:p>
    <w:p w14:paraId="44A54200" w14:textId="5E262F2A" w:rsidR="000D6519" w:rsidRPr="00481F65" w:rsidRDefault="000D6519" w:rsidP="0062013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5E0ECC"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awarta w dniu </w:t>
      </w:r>
      <w:r w:rsidR="00F45404"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</w:t>
      </w:r>
      <w:r w:rsidR="00E54C42"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5E0ECC"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>202</w:t>
      </w:r>
      <w:r w:rsidR="00BD2BC8"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1D3E26"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w Pruszkowie pomiędzy</w:t>
      </w:r>
      <w:r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2D7FD89C" w14:textId="49BE5CEC" w:rsidR="001D3E26" w:rsidRPr="00481F65" w:rsidRDefault="001D3E26" w:rsidP="0062013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F6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Gminą Miasto</w:t>
      </w:r>
      <w:r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1F6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Pruszków,</w:t>
      </w:r>
      <w:r w:rsidR="000D6519" w:rsidRPr="00481F6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NIP</w:t>
      </w:r>
      <w:r w:rsidR="000F03EE" w:rsidRPr="00481F6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  <w:r w:rsidR="000D6519" w:rsidRPr="00481F6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E54C42"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534-24-06-015, </w:t>
      </w:r>
      <w:r w:rsidR="000D6519" w:rsidRPr="00481F6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REGON</w:t>
      </w:r>
      <w:r w:rsidR="000F03EE" w:rsidRPr="00481F6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: </w:t>
      </w:r>
      <w:r w:rsidR="000F03EE" w:rsidRPr="00481F6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015834660</w:t>
      </w:r>
      <w:r w:rsidR="000F03EE" w:rsidRPr="00481F6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siedzibą </w:t>
      </w:r>
      <w:r w:rsidR="000F03EE"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>w Pruszkowie przy ul. Kraszewskiego 14/16 reprezentowaną przez</w:t>
      </w:r>
    </w:p>
    <w:p w14:paraId="1CA59FEE" w14:textId="652A0608" w:rsidR="001D3E26" w:rsidRPr="00481F65" w:rsidRDefault="001D3E26" w:rsidP="0062013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</w:pPr>
      <w:r w:rsidRPr="00481F65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Prezydenta Miasta </w:t>
      </w:r>
      <w:r w:rsidR="005E0ECC" w:rsidRPr="00481F65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Pruszkowa</w:t>
      </w:r>
      <w:r w:rsidRPr="00481F65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– </w:t>
      </w:r>
      <w:proofErr w:type="spellStart"/>
      <w:r w:rsidRPr="00481F65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Pawła</w:t>
      </w:r>
      <w:proofErr w:type="spellEnd"/>
      <w:r w:rsidRPr="00481F65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 </w:t>
      </w:r>
      <w:proofErr w:type="spellStart"/>
      <w:r w:rsidRPr="00481F65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Makucha</w:t>
      </w:r>
      <w:proofErr w:type="spellEnd"/>
    </w:p>
    <w:p w14:paraId="18F53D56" w14:textId="77777777" w:rsidR="001D3E26" w:rsidRPr="00481F65" w:rsidRDefault="001D3E26" w:rsidP="0062013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>zwaną dalej „Zamawiającym”</w:t>
      </w:r>
    </w:p>
    <w:p w14:paraId="133ED7D9" w14:textId="77777777" w:rsidR="001D3E26" w:rsidRPr="00481F65" w:rsidRDefault="001D3E26" w:rsidP="000B6A1E">
      <w:pPr>
        <w:widowControl w:val="0"/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</w:p>
    <w:p w14:paraId="7BAF0F10" w14:textId="77777777" w:rsidR="00F45404" w:rsidRPr="00481F65" w:rsidRDefault="00F45404" w:rsidP="00F45404">
      <w:pPr>
        <w:pStyle w:val="Nagwek1"/>
        <w:suppressAutoHyphens/>
        <w:jc w:val="left"/>
        <w:rPr>
          <w:b w:val="0"/>
          <w:sz w:val="24"/>
          <w:szCs w:val="24"/>
        </w:rPr>
      </w:pPr>
      <w:r w:rsidRPr="00481F65">
        <w:rPr>
          <w:b w:val="0"/>
          <w:sz w:val="24"/>
          <w:szCs w:val="24"/>
        </w:rPr>
        <w:t>…………………….</w:t>
      </w:r>
    </w:p>
    <w:p w14:paraId="43903180" w14:textId="77777777" w:rsidR="00F45404" w:rsidRPr="00481F65" w:rsidRDefault="00F45404" w:rsidP="00F45404">
      <w:pPr>
        <w:pStyle w:val="Nagwek1"/>
        <w:suppressAutoHyphens/>
        <w:jc w:val="left"/>
        <w:rPr>
          <w:b w:val="0"/>
          <w:sz w:val="24"/>
          <w:szCs w:val="24"/>
        </w:rPr>
      </w:pPr>
      <w:r w:rsidRPr="00481F65">
        <w:rPr>
          <w:b w:val="0"/>
          <w:sz w:val="24"/>
          <w:szCs w:val="24"/>
        </w:rPr>
        <w:t>…………………….</w:t>
      </w:r>
    </w:p>
    <w:p w14:paraId="06D39B90" w14:textId="70CEAB58" w:rsidR="001D3E26" w:rsidRPr="00481F65" w:rsidRDefault="001D3E26" w:rsidP="00F45404">
      <w:pPr>
        <w:pStyle w:val="Nagwek1"/>
        <w:suppressAutoHyphens/>
        <w:jc w:val="left"/>
        <w:rPr>
          <w:b w:val="0"/>
          <w:bCs/>
          <w:sz w:val="24"/>
          <w:szCs w:val="24"/>
        </w:rPr>
      </w:pPr>
      <w:r w:rsidRPr="00481F65">
        <w:rPr>
          <w:b w:val="0"/>
          <w:bCs/>
          <w:sz w:val="24"/>
          <w:szCs w:val="24"/>
        </w:rPr>
        <w:t>zwanym dalej ,,Wykonawcą”</w:t>
      </w:r>
    </w:p>
    <w:p w14:paraId="3B17EBED" w14:textId="77777777" w:rsidR="006730FF" w:rsidRPr="00481F65" w:rsidRDefault="006730FF" w:rsidP="0062013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60FA053" w14:textId="55989A69" w:rsidR="00630334" w:rsidRPr="00481F65" w:rsidRDefault="00630334" w:rsidP="00630334">
      <w:pPr>
        <w:spacing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1F65">
        <w:rPr>
          <w:rFonts w:ascii="Times New Roman" w:hAnsi="Times New Roman" w:cs="Times New Roman"/>
          <w:sz w:val="24"/>
          <w:szCs w:val="24"/>
          <w:shd w:val="clear" w:color="auto" w:fill="FFFFFF"/>
        </w:rPr>
        <w:t>Niniejsza umowa została zawarta na podstawie Regulaminu udzielania zamówień Urzędu Miasta Pruszkowa stanowiącego </w:t>
      </w:r>
      <w:r w:rsidRPr="00481F65">
        <w:rPr>
          <w:rFonts w:ascii="Times New Roman" w:hAnsi="Times New Roman" w:cs="Times New Roman"/>
          <w:spacing w:val="-7"/>
          <w:sz w:val="24"/>
          <w:szCs w:val="24"/>
          <w:shd w:val="clear" w:color="auto" w:fill="FFFFFF"/>
        </w:rPr>
        <w:t>Załącznik Nr 1 do Zarządzenia Nr 4 Prezydenta Miasta Pruszkowa, z dnia 11 stycznia 2021 roku. Z</w:t>
      </w:r>
      <w:r w:rsidRPr="00481F65">
        <w:rPr>
          <w:rFonts w:ascii="Times New Roman" w:hAnsi="Times New Roman" w:cs="Times New Roman"/>
          <w:sz w:val="24"/>
          <w:szCs w:val="24"/>
          <w:shd w:val="clear" w:color="auto" w:fill="FFFFFF"/>
        </w:rPr>
        <w:t> uwagi na art.</w:t>
      </w:r>
      <w:r w:rsidR="009C55FF" w:rsidRPr="00481F6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81F65">
        <w:rPr>
          <w:rFonts w:ascii="Times New Roman" w:hAnsi="Times New Roman" w:cs="Times New Roman"/>
          <w:sz w:val="24"/>
          <w:szCs w:val="24"/>
          <w:shd w:val="clear" w:color="auto" w:fill="FFFFFF"/>
        </w:rPr>
        <w:t>2 ust.</w:t>
      </w:r>
      <w:r w:rsidR="009C55FF" w:rsidRPr="00481F6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81F65">
        <w:rPr>
          <w:rFonts w:ascii="Times New Roman" w:hAnsi="Times New Roman" w:cs="Times New Roman"/>
          <w:sz w:val="24"/>
          <w:szCs w:val="24"/>
          <w:shd w:val="clear" w:color="auto" w:fill="FFFFFF"/>
        </w:rPr>
        <w:t>1 pkt.</w:t>
      </w:r>
      <w:r w:rsidR="009C55FF" w:rsidRPr="00481F6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81F65">
        <w:rPr>
          <w:rFonts w:ascii="Times New Roman" w:hAnsi="Times New Roman" w:cs="Times New Roman"/>
          <w:sz w:val="24"/>
          <w:szCs w:val="24"/>
          <w:shd w:val="clear" w:color="auto" w:fill="FFFFFF"/>
        </w:rPr>
        <w:t>1 ustawy Prawo zamówień publicznych z dnia 11 września 2019 roku (</w:t>
      </w:r>
      <w:r w:rsidR="009259A8" w:rsidRPr="00481F6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t. j. Dz. U. 2023 r. poz. 1605) </w:t>
      </w:r>
      <w:r w:rsidRPr="00481F65">
        <w:rPr>
          <w:rFonts w:ascii="Times New Roman" w:hAnsi="Times New Roman" w:cs="Times New Roman"/>
          <w:sz w:val="24"/>
          <w:szCs w:val="24"/>
          <w:shd w:val="clear" w:color="auto" w:fill="FFFFFF"/>
        </w:rPr>
        <w:t>nie znalazła zastosowania ww. ustawa.</w:t>
      </w:r>
    </w:p>
    <w:p w14:paraId="16B7433B" w14:textId="2A723937" w:rsidR="001D3E26" w:rsidRPr="00481F65" w:rsidRDefault="001D3E26" w:rsidP="0062013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</w:pPr>
      <w:r w:rsidRPr="00481F65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§</w:t>
      </w:r>
      <w:r w:rsidR="00E35333" w:rsidRPr="00481F65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 </w:t>
      </w:r>
      <w:r w:rsidRPr="00481F65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1</w:t>
      </w:r>
    </w:p>
    <w:p w14:paraId="4EE20D93" w14:textId="60DD18AE" w:rsidR="001D3E26" w:rsidRPr="00481F65" w:rsidRDefault="001D3E26" w:rsidP="008A66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zleca a Wykonawca przyjmuje do wykonania </w:t>
      </w:r>
      <w:r w:rsidR="008A663A"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>zadanie</w:t>
      </w:r>
      <w:r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polegające </w:t>
      </w:r>
      <w:r w:rsidR="00F45404"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>na</w:t>
      </w:r>
      <w:r w:rsidR="00630334"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45404"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gruntownym, </w:t>
      </w:r>
      <w:r w:rsidR="00630334"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ozimowym oczyszczeniu </w:t>
      </w:r>
      <w:r w:rsidR="00BD2BC8"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>wskazanych</w:t>
      </w:r>
      <w:r w:rsidR="00B841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Zamawiającego</w:t>
      </w:r>
      <w:r w:rsidR="00BD2BC8"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ulic miejskich </w:t>
      </w:r>
      <w:r w:rsidR="00BD2BC8"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>na t</w:t>
      </w:r>
      <w:r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erenie </w:t>
      </w:r>
      <w:r w:rsidR="00F6726E"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>iasta Pruszkowa.</w:t>
      </w:r>
    </w:p>
    <w:p w14:paraId="701BE08C" w14:textId="77777777" w:rsidR="00E54C42" w:rsidRPr="00481F65" w:rsidRDefault="00E54C42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12FA1E2" w14:textId="753E3FA0" w:rsidR="001D3E26" w:rsidRPr="00481F65" w:rsidRDefault="001D3E26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1F6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2</w:t>
      </w:r>
    </w:p>
    <w:p w14:paraId="01E0606D" w14:textId="306FC5EB" w:rsidR="0003749B" w:rsidRPr="0003749B" w:rsidRDefault="0003749B" w:rsidP="0003749B">
      <w:pPr>
        <w:pStyle w:val="Akapitzlist"/>
        <w:numPr>
          <w:ilvl w:val="0"/>
          <w:numId w:val="37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374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</w:t>
      </w:r>
      <w:r w:rsidR="000C1832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obowiązywania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umowy</w:t>
      </w:r>
      <w:r w:rsidRPr="000374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ustala </w:t>
      </w:r>
      <w:r w:rsidRPr="0003749B">
        <w:rPr>
          <w:rFonts w:ascii="Times New Roman" w:eastAsia="Times New Roman" w:hAnsi="Times New Roman" w:cs="Times New Roman"/>
          <w:sz w:val="24"/>
          <w:szCs w:val="24"/>
          <w:lang w:eastAsia="pl-PL"/>
        </w:rPr>
        <w:t>się od dnia</w:t>
      </w:r>
      <w:r w:rsidR="000C18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jej</w:t>
      </w:r>
      <w:r w:rsidRPr="000374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podpisania do 3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1.05.2024</w:t>
      </w:r>
      <w:r w:rsidRPr="000374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03749B">
        <w:rPr>
          <w:rFonts w:ascii="Times New Roman" w:eastAsia="Times New Roman" w:hAnsi="Times New Roman" w:cs="Times New Roman"/>
          <w:sz w:val="24"/>
          <w:szCs w:val="24"/>
          <w:lang w:eastAsia="pl-PL"/>
        </w:rPr>
        <w:t>chyba że wcześniej nastąpi wyczerpanie środków przewidzianych</w:t>
      </w:r>
      <w:r w:rsidR="000C18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374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jej </w:t>
      </w:r>
      <w:r w:rsidRPr="0003749B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realizację.</w:t>
      </w:r>
    </w:p>
    <w:p w14:paraId="11705735" w14:textId="5A8C21E0" w:rsidR="0033037B" w:rsidRPr="0033037B" w:rsidRDefault="001D123E" w:rsidP="0033037B">
      <w:pPr>
        <w:pStyle w:val="Tekstpodstawowy3"/>
        <w:numPr>
          <w:ilvl w:val="0"/>
          <w:numId w:val="3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86C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rozpoczęcia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pozimowego oczyszczania ulic</w:t>
      </w:r>
      <w:r w:rsidRPr="00086C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zostan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ie</w:t>
      </w:r>
      <w:r w:rsidRPr="00086C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wyznaczon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086C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Zamawiającego</w:t>
      </w:r>
      <w:r w:rsidR="0033037B" w:rsidRPr="0033037B">
        <w:rPr>
          <w:rFonts w:asciiTheme="majorHAnsi" w:eastAsia="Times New Roman" w:hAnsiTheme="majorHAnsi" w:cstheme="majorHAnsi"/>
          <w:sz w:val="20"/>
          <w:szCs w:val="20"/>
          <w:lang w:eastAsia="pl-PL"/>
        </w:rPr>
        <w:t>.</w:t>
      </w:r>
      <w:r w:rsidR="0033037B" w:rsidRPr="0033037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33037B" w:rsidRPr="0033037B">
        <w:rPr>
          <w:rFonts w:ascii="Times New Roman" w:hAnsi="Times New Roman" w:cs="Times New Roman"/>
          <w:sz w:val="24"/>
          <w:szCs w:val="24"/>
          <w:lang w:eastAsia="pl-PL"/>
        </w:rPr>
        <w:t>Zlecenie wykonania robót zostanie zakończone w ciągu 30 dni od wyznaczonego terminu ich rozpoczęcia.</w:t>
      </w:r>
    </w:p>
    <w:p w14:paraId="503C8B9E" w14:textId="77777777" w:rsidR="0002361A" w:rsidRPr="00481F65" w:rsidRDefault="0002361A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61DA37E" w14:textId="77777777" w:rsidR="001D3E26" w:rsidRPr="00481F65" w:rsidRDefault="001D3E26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1F6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3</w:t>
      </w:r>
    </w:p>
    <w:p w14:paraId="6A15FD1A" w14:textId="04C2B5EE" w:rsidR="001D3E26" w:rsidRPr="00481F65" w:rsidRDefault="001D3E26" w:rsidP="003139FE">
      <w:pPr>
        <w:pStyle w:val="Akapitzlist"/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>Na przedmiot umowy składa się następujący zakres rzeczowy prac:</w:t>
      </w:r>
    </w:p>
    <w:p w14:paraId="689BB0AD" w14:textId="202BCB77" w:rsidR="001D3E26" w:rsidRPr="00481F65" w:rsidRDefault="00E35333" w:rsidP="00620139">
      <w:pPr>
        <w:pStyle w:val="Akapitzlist"/>
        <w:numPr>
          <w:ilvl w:val="3"/>
          <w:numId w:val="21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maszynowe </w:t>
      </w:r>
      <w:r w:rsidR="001D3E26"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oczyszczenie </w:t>
      </w:r>
      <w:proofErr w:type="spellStart"/>
      <w:r w:rsidR="001D3E26"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>przykrawężnikowe</w:t>
      </w:r>
      <w:proofErr w:type="spellEnd"/>
      <w:r w:rsidR="001D3E26"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mokro,</w:t>
      </w:r>
    </w:p>
    <w:p w14:paraId="37D5BBB5" w14:textId="09485469" w:rsidR="001D3E26" w:rsidRPr="00481F65" w:rsidRDefault="00F45404" w:rsidP="00620139">
      <w:pPr>
        <w:pStyle w:val="Akapitzlist"/>
        <w:numPr>
          <w:ilvl w:val="3"/>
          <w:numId w:val="21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oczyszczenie </w:t>
      </w:r>
      <w:r w:rsidR="001D3E26"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>ulic na mokro na całej szerokości wraz z usuwaniem przerostów roślinnych,</w:t>
      </w:r>
    </w:p>
    <w:p w14:paraId="1D8EE6F2" w14:textId="536E0E46" w:rsidR="001D3E26" w:rsidRPr="00481F65" w:rsidRDefault="001D3E26" w:rsidP="00620139">
      <w:pPr>
        <w:pStyle w:val="Akapitzlist"/>
        <w:numPr>
          <w:ilvl w:val="3"/>
          <w:numId w:val="21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>oczyszczanie zatok postojowych</w:t>
      </w:r>
      <w:r w:rsidR="00B84E30"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(równoległych)</w:t>
      </w:r>
      <w:r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przystankowych</w:t>
      </w:r>
      <w:r w:rsidR="00B84E30"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(autobusowych)</w:t>
      </w:r>
      <w:r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0E3EA3BD" w14:textId="386E6E30" w:rsidR="001D3E26" w:rsidRPr="00481F65" w:rsidRDefault="001D3E26" w:rsidP="00620139">
      <w:pPr>
        <w:pStyle w:val="Akapitzlist"/>
        <w:numPr>
          <w:ilvl w:val="3"/>
          <w:numId w:val="21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>wywóz zebranych zanieczyszczeń oraz ich unieszkodliwienie w miejscu do tego przeznaczonym.</w:t>
      </w:r>
    </w:p>
    <w:p w14:paraId="48261D1A" w14:textId="3C3EB637" w:rsidR="008A663A" w:rsidRPr="00481F65" w:rsidRDefault="008A663A" w:rsidP="003139FE">
      <w:pPr>
        <w:pStyle w:val="Akapitzlist"/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>Wykaz ulic przewidzianych do oczyszczenia</w:t>
      </w:r>
      <w:r w:rsidR="00BD2BC8"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wraz z przedmiarem ich długości</w:t>
      </w:r>
      <w:r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D2BC8"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>zostanie przekazany Wykonawcy wraz ze zleceniem rozpoczęcia prac.</w:t>
      </w:r>
    </w:p>
    <w:p w14:paraId="141C4AA0" w14:textId="78FACA0C" w:rsidR="001D3E26" w:rsidRPr="00481F65" w:rsidRDefault="001D3E26" w:rsidP="003139FE">
      <w:pPr>
        <w:pStyle w:val="Akapitzlist"/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>Prace będą wykonywane w sposób nie powodujący zanieczyszczania chodników, pasów zieleni oraz nieruchomości sąsiednich. Zamawiający nie dopuszcza wykorzystywania dmuchaw przy ich realizacji.</w:t>
      </w:r>
      <w:r w:rsidR="0063622A"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Prace będą wykonywane na mokro.</w:t>
      </w:r>
    </w:p>
    <w:p w14:paraId="36CDB293" w14:textId="77777777" w:rsidR="00B84E30" w:rsidRPr="00481F65" w:rsidRDefault="00B84E30" w:rsidP="003139FE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C67A21C" w14:textId="3F839A92" w:rsidR="001D3E26" w:rsidRPr="00481F65" w:rsidRDefault="001D3E26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1F6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4</w:t>
      </w:r>
    </w:p>
    <w:p w14:paraId="716A123E" w14:textId="652A0AD4" w:rsidR="00BD2BC8" w:rsidRPr="00481F65" w:rsidRDefault="00BD2BC8" w:rsidP="00BD2BC8">
      <w:pPr>
        <w:pStyle w:val="Akapitzlist"/>
        <w:numPr>
          <w:ilvl w:val="0"/>
          <w:numId w:val="34"/>
        </w:numPr>
        <w:spacing w:after="0" w:line="240" w:lineRule="auto"/>
        <w:ind w:left="284" w:right="-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>Za wykonanie pozimowego oczyszczenia 1 km ulicy strony ustalają, zgodnie z ofertą Wykonawcy, cenę …………… zł brutto.</w:t>
      </w:r>
    </w:p>
    <w:p w14:paraId="519ED895" w14:textId="2802C406" w:rsidR="00EC76AF" w:rsidRPr="000C1832" w:rsidRDefault="00BD2BC8" w:rsidP="00EC76AF">
      <w:pPr>
        <w:pStyle w:val="Akapitzlist"/>
        <w:numPr>
          <w:ilvl w:val="0"/>
          <w:numId w:val="34"/>
        </w:numPr>
        <w:spacing w:after="0" w:line="240" w:lineRule="auto"/>
        <w:ind w:left="284" w:right="-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832">
        <w:rPr>
          <w:rFonts w:ascii="Times New Roman" w:eastAsia="Times New Roman" w:hAnsi="Times New Roman" w:cs="Times New Roman"/>
          <w:sz w:val="24"/>
          <w:szCs w:val="24"/>
          <w:lang w:eastAsia="pl-PL"/>
        </w:rPr>
        <w:t>Wynagrodzenie wykonawcy zostanie ustalone na podstawie kosztorysu</w:t>
      </w:r>
      <w:r w:rsidR="009C55FF" w:rsidRPr="000C18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powykonawczego</w:t>
      </w:r>
      <w:r w:rsidRPr="000C18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sporządzonego </w:t>
      </w:r>
      <w:r w:rsidR="009259A8" w:rsidRPr="000C1832">
        <w:rPr>
          <w:rFonts w:ascii="Times New Roman" w:eastAsia="Times New Roman" w:hAnsi="Times New Roman" w:cs="Times New Roman"/>
          <w:sz w:val="24"/>
          <w:szCs w:val="24"/>
          <w:lang w:eastAsia="pl-PL"/>
        </w:rPr>
        <w:t>w oparciu o wykaz</w:t>
      </w:r>
      <w:r w:rsidRPr="000C18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ulic, o którym mowa w §3 ust. 2</w:t>
      </w:r>
      <w:r w:rsidR="009259A8" w:rsidRPr="000C183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C71BEFE" w14:textId="5AF0594D" w:rsidR="00EC76AF" w:rsidRPr="000C1832" w:rsidRDefault="00EC76AF" w:rsidP="00EC76AF">
      <w:pPr>
        <w:pStyle w:val="Akapitzlist"/>
        <w:numPr>
          <w:ilvl w:val="0"/>
          <w:numId w:val="34"/>
        </w:numPr>
        <w:spacing w:after="0" w:line="240" w:lineRule="auto"/>
        <w:ind w:left="284" w:right="-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83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M</w:t>
      </w:r>
      <w:r w:rsidRPr="000C183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aksymalna wartość nominalna zobowiązania Zamawiającego wynikająca z umowy </w:t>
      </w:r>
      <w:r w:rsidRPr="000C18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może przekroczyć kwoty ………… zł brutto (słownie: …………………). </w:t>
      </w:r>
    </w:p>
    <w:p w14:paraId="224AECCC" w14:textId="77777777" w:rsidR="009259A8" w:rsidRPr="00481F65" w:rsidRDefault="009259A8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6078C77" w14:textId="2F6B1033" w:rsidR="001D3E26" w:rsidRPr="00481F65" w:rsidRDefault="001D3E26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1F6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5</w:t>
      </w:r>
    </w:p>
    <w:p w14:paraId="2AA49470" w14:textId="751263B0" w:rsidR="001D3E26" w:rsidRPr="00481F65" w:rsidRDefault="001D3E26" w:rsidP="0045637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>Wynagrodzenie za usługę regulowane będzie po jej wykonaniu z zastosowaniem cen</w:t>
      </w:r>
      <w:r w:rsidR="008A663A"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 </w:t>
      </w:r>
      <w:r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>ofertow</w:t>
      </w:r>
      <w:r w:rsidR="008A663A"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>ej</w:t>
      </w:r>
      <w:r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określon</w:t>
      </w:r>
      <w:r w:rsidR="008A663A"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>ej</w:t>
      </w:r>
      <w:r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§4.</w:t>
      </w:r>
    </w:p>
    <w:p w14:paraId="1D89E00D" w14:textId="1ADB4DBE" w:rsidR="0045637C" w:rsidRPr="00481F65" w:rsidRDefault="0045637C" w:rsidP="0045637C">
      <w:pPr>
        <w:pStyle w:val="Zwykytek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81F65">
        <w:rPr>
          <w:rFonts w:ascii="Times New Roman" w:hAnsi="Times New Roman" w:cs="Times New Roman"/>
          <w:sz w:val="24"/>
          <w:szCs w:val="24"/>
        </w:rPr>
        <w:t>Wynagrodzenie Wykonawcy, o którym mowa w § 4 obejmuje wykonanie całości Przedmiotu Umowy. Cena zawiera również koszty wszelkich prac towarzyszących, niezbędnych z punktu widzenia celu, któremu Przedmiot Umowy ma służyć w zakresie objętym Umową. Niedoszacowanie, pominięcie oraz brak rozpoznania zakresu Przedmiotu Umowy nie może być podstawą do żądania zmiany wynagrodzenia.</w:t>
      </w:r>
    </w:p>
    <w:p w14:paraId="5523679A" w14:textId="097A36DA" w:rsidR="0045637C" w:rsidRPr="00481F65" w:rsidRDefault="0045637C" w:rsidP="0045637C">
      <w:pPr>
        <w:pStyle w:val="Zwykytek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81F65">
        <w:rPr>
          <w:rFonts w:ascii="Times New Roman" w:hAnsi="Times New Roman" w:cs="Times New Roman"/>
          <w:sz w:val="24"/>
          <w:szCs w:val="24"/>
        </w:rPr>
        <w:t>Wykonawca oświadcza, iż zapoznał się z zakresem robót, a także uzyskał wyczerpujące informacje o warunkach istniejących na terenie, na którym ma wykonać zadanie oraz oświadcza, że otrzymane informacje umożliwiły mu jednoznaczną ocenę zakresu prac oraz pozwoliły na dokonanie ostatecznej kalkulacji wynagrodzenia.</w:t>
      </w:r>
    </w:p>
    <w:p w14:paraId="06DF530D" w14:textId="746E9E16" w:rsidR="001D3E26" w:rsidRPr="00481F65" w:rsidRDefault="001D3E26" w:rsidP="0045637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Płatność zostanie uregulowana przelewem na konto wskazane przez Wykonawcę </w:t>
      </w:r>
      <w:r w:rsidR="0045637C"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>na fakturze, po protokolarnym (wspólnym z Wykonawcą) odbiorze usługi</w:t>
      </w:r>
      <w:r w:rsidR="007B6D52"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terminie</w:t>
      </w:r>
      <w:r w:rsidR="0045637C"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8A663A"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>30</w:t>
      </w:r>
      <w:r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dni od daty doręczenia prawidłowo wystawionej faktury Zamawiającemu.</w:t>
      </w:r>
    </w:p>
    <w:p w14:paraId="052CBB59" w14:textId="14BDC2C1" w:rsidR="007B6D52" w:rsidRPr="00481F65" w:rsidRDefault="007B6D52" w:rsidP="0045637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>Podstawą do wystawienia faktury jest podpisany przez Strony protokół odbioru</w:t>
      </w:r>
      <w:r w:rsidR="009C55FF"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prac oraz </w:t>
      </w:r>
      <w:r w:rsidR="009C55FF"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>kosztorys powykonawczy</w:t>
      </w:r>
      <w:r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D4E3BE0" w14:textId="1C74498C" w:rsidR="00897C51" w:rsidRPr="00481F65" w:rsidRDefault="00897C51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5FE5A86" w14:textId="5B7ECC58" w:rsidR="001D3E26" w:rsidRPr="00481F65" w:rsidRDefault="001D3E26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1F6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</w:t>
      </w:r>
      <w:r w:rsidR="00E35333" w:rsidRPr="00481F6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897C51" w:rsidRPr="00481F6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</w:t>
      </w:r>
    </w:p>
    <w:p w14:paraId="5AB44516" w14:textId="4EE52F78" w:rsidR="000F03EE" w:rsidRPr="00481F65" w:rsidRDefault="001D3E26" w:rsidP="000F03EE">
      <w:pPr>
        <w:pStyle w:val="Domylnyteks"/>
        <w:numPr>
          <w:ilvl w:val="0"/>
          <w:numId w:val="33"/>
        </w:numPr>
        <w:ind w:left="284" w:hanging="284"/>
        <w:jc w:val="both"/>
        <w:rPr>
          <w:color w:val="auto"/>
        </w:rPr>
      </w:pPr>
      <w:r w:rsidRPr="00481F65">
        <w:rPr>
          <w:rFonts w:eastAsia="Times New Roman"/>
          <w:color w:val="auto"/>
          <w:lang w:eastAsia="pl-PL"/>
        </w:rPr>
        <w:t>Do faktury Wykonawca zobowiązany jest załączyć kartę przekazania odpadów zebranych podczas wykonywania czyszczenia ulic</w:t>
      </w:r>
      <w:r w:rsidR="000F03EE" w:rsidRPr="00481F65">
        <w:rPr>
          <w:rFonts w:eastAsia="Times New Roman"/>
          <w:color w:val="auto"/>
          <w:lang w:eastAsia="pl-PL"/>
        </w:rPr>
        <w:t xml:space="preserve"> oraz </w:t>
      </w:r>
      <w:r w:rsidR="000F03EE" w:rsidRPr="00481F65">
        <w:rPr>
          <w:color w:val="auto"/>
        </w:rPr>
        <w:t>raport wygenerowany z systemu obsługującego nadajnik GPS umieszczony w pojeździe obrazujący trasę przejazdu, każdej zaangażowanej w wykonywanie usługi jednostki wraz z identyfikatorem pojazdu (np. numerem rejestracyjnym), godziną rozpoczęcia oraz godziną zakończenia wykonywania usługi przez każdy pojazd.</w:t>
      </w:r>
    </w:p>
    <w:p w14:paraId="06E0818F" w14:textId="3CC13252" w:rsidR="001D3E26" w:rsidRPr="00481F65" w:rsidRDefault="001D3E26" w:rsidP="000F03EE">
      <w:pPr>
        <w:pStyle w:val="Domylnyteks"/>
        <w:numPr>
          <w:ilvl w:val="0"/>
          <w:numId w:val="33"/>
        </w:numPr>
        <w:ind w:left="284" w:hanging="284"/>
        <w:jc w:val="both"/>
        <w:rPr>
          <w:color w:val="auto"/>
        </w:rPr>
      </w:pPr>
      <w:r w:rsidRPr="00481F65">
        <w:rPr>
          <w:rFonts w:eastAsia="Times New Roman"/>
          <w:color w:val="auto"/>
          <w:lang w:eastAsia="pl-PL"/>
        </w:rPr>
        <w:t>Brak dokument</w:t>
      </w:r>
      <w:r w:rsidR="000F03EE" w:rsidRPr="00481F65">
        <w:rPr>
          <w:rFonts w:eastAsia="Times New Roman"/>
          <w:color w:val="auto"/>
          <w:lang w:eastAsia="pl-PL"/>
        </w:rPr>
        <w:t>ów</w:t>
      </w:r>
      <w:r w:rsidRPr="00481F65">
        <w:rPr>
          <w:rFonts w:eastAsia="Times New Roman"/>
          <w:color w:val="auto"/>
          <w:lang w:eastAsia="pl-PL"/>
        </w:rPr>
        <w:t xml:space="preserve"> wymienion</w:t>
      </w:r>
      <w:r w:rsidR="000F03EE" w:rsidRPr="00481F65">
        <w:rPr>
          <w:rFonts w:eastAsia="Times New Roman"/>
          <w:color w:val="auto"/>
          <w:lang w:eastAsia="pl-PL"/>
        </w:rPr>
        <w:t>ych</w:t>
      </w:r>
      <w:r w:rsidRPr="00481F65">
        <w:rPr>
          <w:rFonts w:eastAsia="Times New Roman"/>
          <w:color w:val="auto"/>
          <w:lang w:eastAsia="pl-PL"/>
        </w:rPr>
        <w:t xml:space="preserve"> w ust. 1 stanowić będzie postawę odmowy zapłaty wynagrodzenia Wykonawcy.</w:t>
      </w:r>
    </w:p>
    <w:p w14:paraId="381721F9" w14:textId="77777777" w:rsidR="008A663A" w:rsidRPr="00481F65" w:rsidRDefault="008A663A" w:rsidP="008A663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D70FBB" w14:textId="6711BD4D" w:rsidR="001D3E26" w:rsidRPr="00481F65" w:rsidRDefault="001D3E26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1F6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="00897C51" w:rsidRPr="00481F6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</w:t>
      </w:r>
    </w:p>
    <w:p w14:paraId="6E836F65" w14:textId="77777777" w:rsidR="001D3E26" w:rsidRPr="00481F65" w:rsidRDefault="001D3E26" w:rsidP="0062013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>Do obowiązków Wykonawcy należy:</w:t>
      </w:r>
    </w:p>
    <w:p w14:paraId="43555646" w14:textId="77777777" w:rsidR="001D3E26" w:rsidRPr="00481F65" w:rsidRDefault="001D3E26" w:rsidP="00620139">
      <w:pPr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>Staranne wykonywanie przedmiotu umowy w sposób zgodny z przyjętymi normami w tym zakresie oraz zgodnie z wymaganiami Zamawiającego.</w:t>
      </w:r>
    </w:p>
    <w:p w14:paraId="3BDB9A84" w14:textId="495AE1C4" w:rsidR="001D3E26" w:rsidRPr="00481F65" w:rsidRDefault="001D3E26" w:rsidP="0062013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zobowiązuje się na okres realizacji umowy do zawarcia umowy ubezpieczenia polegającego na ubezpieczeniu odpowiedzialności cywilnej za szkody oraz następstwa nieszczęśliwych wypadków dotyczących pracowników i osób trzecich oraz mienia, a powstałych w związku z prowadzonymi pracami w tym także ruchem maszyn i pojazdów mechanicznych.</w:t>
      </w:r>
    </w:p>
    <w:p w14:paraId="30B08E05" w14:textId="4B252EC2" w:rsidR="00E35333" w:rsidRPr="00481F65" w:rsidRDefault="00E35333" w:rsidP="00E35333">
      <w:pPr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proofErr w:type="spellStart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Wykonawca</w:t>
      </w:r>
      <w:proofErr w:type="spellEnd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zapewni</w:t>
      </w:r>
      <w:proofErr w:type="spellEnd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do </w:t>
      </w:r>
      <w:proofErr w:type="spellStart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wykonywania</w:t>
      </w:r>
      <w:proofErr w:type="spellEnd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prac</w:t>
      </w:r>
      <w:proofErr w:type="spellEnd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objętych</w:t>
      </w:r>
      <w:proofErr w:type="spellEnd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niniejszą</w:t>
      </w:r>
      <w:proofErr w:type="spellEnd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umową</w:t>
      </w:r>
      <w:proofErr w:type="spellEnd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przynajmniej</w:t>
      </w:r>
      <w:proofErr w:type="spellEnd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br/>
        <w:t xml:space="preserve">2 </w:t>
      </w:r>
      <w:proofErr w:type="spellStart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zamiatarki</w:t>
      </w:r>
      <w:proofErr w:type="spellEnd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drogowe</w:t>
      </w:r>
      <w:proofErr w:type="spellEnd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jednocześnie</w:t>
      </w:r>
      <w:proofErr w:type="spellEnd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.</w:t>
      </w:r>
    </w:p>
    <w:p w14:paraId="72C380AF" w14:textId="37DC9EA8" w:rsidR="001D3E26" w:rsidRPr="00481F65" w:rsidRDefault="001D3E26" w:rsidP="00620139">
      <w:pPr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proofErr w:type="spellStart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Wykonawca</w:t>
      </w:r>
      <w:proofErr w:type="spellEnd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zapewni</w:t>
      </w:r>
      <w:proofErr w:type="spellEnd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do </w:t>
      </w:r>
      <w:proofErr w:type="spellStart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wykonywania</w:t>
      </w:r>
      <w:proofErr w:type="spellEnd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prac</w:t>
      </w:r>
      <w:proofErr w:type="spellEnd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objętych</w:t>
      </w:r>
      <w:proofErr w:type="spellEnd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niniejszą</w:t>
      </w:r>
      <w:proofErr w:type="spellEnd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umową</w:t>
      </w:r>
      <w:proofErr w:type="spellEnd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taką</w:t>
      </w:r>
      <w:proofErr w:type="spellEnd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ilość</w:t>
      </w:r>
      <w:proofErr w:type="spellEnd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pracowników</w:t>
      </w:r>
      <w:proofErr w:type="spellEnd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, </w:t>
      </w:r>
      <w:proofErr w:type="spellStart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która</w:t>
      </w:r>
      <w:proofErr w:type="spellEnd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zagwarantuje</w:t>
      </w:r>
      <w:proofErr w:type="spellEnd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jej</w:t>
      </w:r>
      <w:proofErr w:type="spellEnd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wykonywanie</w:t>
      </w:r>
      <w:proofErr w:type="spellEnd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z </w:t>
      </w:r>
      <w:proofErr w:type="spellStart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należytą</w:t>
      </w:r>
      <w:proofErr w:type="spellEnd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starannością</w:t>
      </w:r>
      <w:proofErr w:type="spellEnd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.</w:t>
      </w:r>
    </w:p>
    <w:p w14:paraId="512CA565" w14:textId="77777777" w:rsidR="001D3E26" w:rsidRPr="00481F65" w:rsidRDefault="001D3E26" w:rsidP="00620139">
      <w:pPr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Koszt </w:t>
      </w:r>
      <w:proofErr w:type="spellStart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wywozu</w:t>
      </w:r>
      <w:proofErr w:type="spellEnd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i </w:t>
      </w:r>
      <w:proofErr w:type="spellStart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unieszkodliwienia</w:t>
      </w:r>
      <w:proofErr w:type="spellEnd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powstałych</w:t>
      </w:r>
      <w:proofErr w:type="spellEnd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w </w:t>
      </w:r>
      <w:proofErr w:type="spellStart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wyniku</w:t>
      </w:r>
      <w:proofErr w:type="spellEnd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realizacji</w:t>
      </w:r>
      <w:proofErr w:type="spellEnd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niniejszej</w:t>
      </w:r>
      <w:proofErr w:type="spellEnd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umowy</w:t>
      </w:r>
      <w:proofErr w:type="spellEnd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odpadów</w:t>
      </w:r>
      <w:proofErr w:type="spellEnd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musi</w:t>
      </w:r>
      <w:proofErr w:type="spellEnd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być</w:t>
      </w:r>
      <w:proofErr w:type="spellEnd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uwzględniony</w:t>
      </w:r>
      <w:proofErr w:type="spellEnd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w </w:t>
      </w:r>
      <w:proofErr w:type="spellStart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cenie</w:t>
      </w:r>
      <w:proofErr w:type="spellEnd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usługi</w:t>
      </w:r>
      <w:proofErr w:type="spellEnd"/>
      <w:r w:rsidRPr="00481F6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.</w:t>
      </w:r>
    </w:p>
    <w:p w14:paraId="41283096" w14:textId="77777777" w:rsidR="009259A8" w:rsidRDefault="009259A8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8EE08E2" w14:textId="77777777" w:rsidR="0003749B" w:rsidRDefault="0003749B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BA5B509" w14:textId="77777777" w:rsidR="000C1832" w:rsidRDefault="000C1832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B468FE1" w14:textId="77777777" w:rsidR="000C1832" w:rsidRDefault="000C1832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9265F76" w14:textId="3F1ECA60" w:rsidR="001D3E26" w:rsidRPr="00481F65" w:rsidRDefault="001D3E26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1F6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§ </w:t>
      </w:r>
      <w:r w:rsidR="00897C51" w:rsidRPr="00481F6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</w:t>
      </w:r>
    </w:p>
    <w:p w14:paraId="50292901" w14:textId="4FA5277B" w:rsidR="001D3E26" w:rsidRPr="00481F65" w:rsidRDefault="001D3E26" w:rsidP="0062013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niewykonania usługi w terminie określonym w §</w:t>
      </w:r>
      <w:r w:rsidR="00B26532"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Wykonawca zapłaci Zamawiającemu kary umowne w wysokości </w:t>
      </w:r>
      <w:r w:rsidR="009C55FF"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>0,5</w:t>
      </w:r>
      <w:r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% kwoty wynagrodzenia umownego </w:t>
      </w:r>
      <w:r w:rsid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481F65"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>za zleconą usługę</w:t>
      </w:r>
      <w:r w:rsid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określonego na podstawie </w:t>
      </w:r>
      <w:r w:rsidR="00481F65" w:rsidRPr="00481F65">
        <w:rPr>
          <w:rFonts w:ascii="Times New Roman" w:hAnsi="Times New Roman" w:cs="Times New Roman"/>
          <w:sz w:val="24"/>
          <w:szCs w:val="24"/>
          <w:lang w:eastAsia="hi-IN"/>
        </w:rPr>
        <w:t>§4</w:t>
      </w:r>
      <w:r w:rsidR="00481F65">
        <w:rPr>
          <w:rFonts w:ascii="Times New Roman" w:hAnsi="Times New Roman" w:cs="Times New Roman"/>
          <w:sz w:val="24"/>
          <w:szCs w:val="24"/>
          <w:lang w:eastAsia="hi-IN"/>
        </w:rPr>
        <w:t xml:space="preserve"> ust. 2 </w:t>
      </w:r>
      <w:r w:rsidR="00481F65" w:rsidRPr="00481F65">
        <w:rPr>
          <w:rFonts w:ascii="Times New Roman" w:hAnsi="Times New Roman" w:cs="Times New Roman"/>
          <w:sz w:val="24"/>
          <w:szCs w:val="24"/>
          <w:lang w:eastAsia="hi-IN"/>
        </w:rPr>
        <w:t>niniejszej umowy</w:t>
      </w:r>
      <w:r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481F6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za każdy dzień </w:t>
      </w:r>
      <w:r w:rsidR="00527C51" w:rsidRPr="00481F6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opóźnienia</w:t>
      </w:r>
      <w:r w:rsidR="00A5135D" w:rsidRPr="00481F6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w realizacji przedmiotu umowy</w:t>
      </w:r>
      <w:r w:rsidR="00A5135D"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877265E" w14:textId="60313E41" w:rsidR="00E870C7" w:rsidRPr="00481F65" w:rsidRDefault="001D3E26" w:rsidP="00481F6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stwierdzenia nieprzestrzegania warunków wykonywania prac określonych §3 ust. </w:t>
      </w:r>
      <w:r w:rsidR="00B26532"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umowy, które zostanie stwierdzone przez Zamawiającego w formie protokołu lub notatki, Zamawiający każdorazowo nałoży</w:t>
      </w:r>
      <w:r w:rsidR="007B6D52"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Wykonawcę</w:t>
      </w:r>
      <w:r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karę umowną w kwocie </w:t>
      </w:r>
      <w:r w:rsidR="009C55FF"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="0063622A"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>00,00</w:t>
      </w:r>
      <w:r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 brutto.</w:t>
      </w:r>
      <w:bookmarkStart w:id="0" w:name="_Hlk99694356"/>
    </w:p>
    <w:p w14:paraId="0C1A2E29" w14:textId="6C0C525E" w:rsidR="00F45404" w:rsidRPr="00481F65" w:rsidRDefault="001D3E26" w:rsidP="00481F6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>Kary umowne</w:t>
      </w:r>
      <w:r w:rsidR="00694634"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będą</w:t>
      </w:r>
      <w:r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potrącane  z bieżących należności Wykonawcy</w:t>
      </w:r>
      <w:r w:rsidR="00F45404"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bookmarkEnd w:id="0"/>
    <w:p w14:paraId="15D049FE" w14:textId="77777777" w:rsidR="00F45404" w:rsidRPr="00481F65" w:rsidRDefault="00F45404" w:rsidP="00B0770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/>
        </w:rPr>
      </w:pPr>
    </w:p>
    <w:p w14:paraId="78EFD0F3" w14:textId="2FC0E2F9" w:rsidR="001D3E26" w:rsidRPr="00481F65" w:rsidRDefault="001D3E26" w:rsidP="00B0770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/>
        </w:rPr>
      </w:pPr>
      <w:r w:rsidRPr="00481F65">
        <w:rPr>
          <w:rFonts w:ascii="Times New Roman" w:eastAsia="SimSun" w:hAnsi="Times New Roman" w:cs="Times New Roman"/>
          <w:b/>
          <w:kern w:val="2"/>
          <w:sz w:val="24"/>
          <w:szCs w:val="24"/>
          <w:lang w:eastAsia="hi-IN"/>
        </w:rPr>
        <w:t xml:space="preserve">§ </w:t>
      </w:r>
      <w:r w:rsidR="00897C51" w:rsidRPr="00481F65">
        <w:rPr>
          <w:rFonts w:ascii="Times New Roman" w:eastAsia="SimSun" w:hAnsi="Times New Roman" w:cs="Times New Roman"/>
          <w:b/>
          <w:kern w:val="2"/>
          <w:sz w:val="24"/>
          <w:szCs w:val="24"/>
          <w:lang w:eastAsia="hi-IN"/>
        </w:rPr>
        <w:t>9</w:t>
      </w:r>
    </w:p>
    <w:p w14:paraId="4014E1B1" w14:textId="4C85E489" w:rsidR="00CC2CA7" w:rsidRPr="00481F65" w:rsidRDefault="00CC2CA7" w:rsidP="00CC2CA7">
      <w:pPr>
        <w:widowControl w:val="0"/>
        <w:numPr>
          <w:ilvl w:val="0"/>
          <w:numId w:val="32"/>
        </w:numPr>
        <w:suppressAutoHyphens/>
        <w:autoSpaceDN w:val="0"/>
        <w:spacing w:after="0" w:line="200" w:lineRule="atLeast"/>
        <w:contextualSpacing/>
        <w:jc w:val="both"/>
        <w:rPr>
          <w:rFonts w:ascii="Times New Roman" w:hAnsi="Times New Roman" w:cs="Times New Roman"/>
          <w:sz w:val="24"/>
          <w:szCs w:val="24"/>
          <w:lang w:eastAsia="hi-IN"/>
        </w:rPr>
      </w:pPr>
      <w:r w:rsidRPr="00481F65">
        <w:rPr>
          <w:rFonts w:ascii="Times New Roman" w:hAnsi="Times New Roman" w:cs="Times New Roman"/>
          <w:sz w:val="24"/>
          <w:szCs w:val="24"/>
          <w:lang w:eastAsia="hi-IN"/>
        </w:rPr>
        <w:t xml:space="preserve">Zamawiający może odstąpić od umowy w całości lub w części w terminie </w:t>
      </w:r>
      <w:r w:rsidR="00481F65">
        <w:rPr>
          <w:rFonts w:ascii="Times New Roman" w:hAnsi="Times New Roman" w:cs="Times New Roman"/>
          <w:sz w:val="24"/>
          <w:szCs w:val="24"/>
          <w:lang w:eastAsia="hi-IN"/>
        </w:rPr>
        <w:t>7</w:t>
      </w:r>
      <w:r w:rsidRPr="00481F65">
        <w:rPr>
          <w:rFonts w:ascii="Times New Roman" w:hAnsi="Times New Roman" w:cs="Times New Roman"/>
          <w:sz w:val="24"/>
          <w:szCs w:val="24"/>
          <w:lang w:eastAsia="hi-IN"/>
        </w:rPr>
        <w:t xml:space="preserve"> dni od powzięcia informacji o następujących okolicznościach:</w:t>
      </w:r>
    </w:p>
    <w:p w14:paraId="7C2323BB" w14:textId="77777777" w:rsidR="00CC2CA7" w:rsidRPr="00481F65" w:rsidRDefault="00CC2CA7" w:rsidP="00CC2CA7">
      <w:pPr>
        <w:widowControl w:val="0"/>
        <w:numPr>
          <w:ilvl w:val="1"/>
          <w:numId w:val="32"/>
        </w:numPr>
        <w:suppressAutoHyphens/>
        <w:autoSpaceDN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  <w:lang w:eastAsia="hi-IN"/>
        </w:rPr>
      </w:pPr>
      <w:r w:rsidRPr="00481F65">
        <w:rPr>
          <w:rFonts w:ascii="Times New Roman" w:hAnsi="Times New Roman" w:cs="Times New Roman"/>
          <w:sz w:val="24"/>
          <w:szCs w:val="24"/>
          <w:lang w:eastAsia="hi-IN"/>
        </w:rPr>
        <w:t>nieprzestrzegania przez Wykonawcę zasad bezpieczeństwa lub powodowanie zagrożenia,</w:t>
      </w:r>
    </w:p>
    <w:p w14:paraId="6B1EB45E" w14:textId="638F5CC0" w:rsidR="00CC2CA7" w:rsidRPr="00481F65" w:rsidRDefault="00CC2CA7" w:rsidP="00CC2CA7">
      <w:pPr>
        <w:widowControl w:val="0"/>
        <w:numPr>
          <w:ilvl w:val="1"/>
          <w:numId w:val="32"/>
        </w:numPr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i-IN"/>
        </w:rPr>
      </w:pPr>
      <w:r w:rsidRPr="00481F65">
        <w:rPr>
          <w:rFonts w:ascii="Times New Roman" w:hAnsi="Times New Roman" w:cs="Times New Roman"/>
          <w:sz w:val="24"/>
          <w:szCs w:val="24"/>
          <w:lang w:eastAsia="hi-IN"/>
        </w:rPr>
        <w:t xml:space="preserve">wykonywania </w:t>
      </w:r>
      <w:r w:rsidR="00B07702" w:rsidRPr="00481F65">
        <w:rPr>
          <w:rFonts w:ascii="Times New Roman" w:hAnsi="Times New Roman" w:cs="Times New Roman"/>
          <w:sz w:val="24"/>
          <w:szCs w:val="24"/>
          <w:lang w:eastAsia="hi-IN"/>
        </w:rPr>
        <w:t>zadania</w:t>
      </w:r>
      <w:r w:rsidRPr="00481F65">
        <w:rPr>
          <w:rFonts w:ascii="Times New Roman" w:hAnsi="Times New Roman" w:cs="Times New Roman"/>
          <w:sz w:val="24"/>
          <w:szCs w:val="24"/>
          <w:lang w:eastAsia="hi-IN"/>
        </w:rPr>
        <w:t xml:space="preserve"> niezgodnie z umową lub zaniechania wykonywania umowy,</w:t>
      </w:r>
    </w:p>
    <w:p w14:paraId="13FA68AC" w14:textId="77777777" w:rsidR="00CC2CA7" w:rsidRPr="00481F65" w:rsidRDefault="00CC2CA7" w:rsidP="00CC2CA7">
      <w:pPr>
        <w:widowControl w:val="0"/>
        <w:numPr>
          <w:ilvl w:val="1"/>
          <w:numId w:val="32"/>
        </w:numPr>
        <w:suppressAutoHyphens/>
        <w:autoSpaceDN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  <w:lang w:eastAsia="hi-IN"/>
        </w:rPr>
      </w:pPr>
      <w:r w:rsidRPr="00481F65">
        <w:rPr>
          <w:rFonts w:ascii="Times New Roman" w:hAnsi="Times New Roman" w:cs="Times New Roman"/>
          <w:sz w:val="24"/>
          <w:szCs w:val="24"/>
          <w:lang w:eastAsia="hi-IN"/>
        </w:rPr>
        <w:t>w razie postawienia firmy Wykonawcy w stan likwidacji</w:t>
      </w:r>
    </w:p>
    <w:p w14:paraId="088E3EF7" w14:textId="4998B24F" w:rsidR="00CC2CA7" w:rsidRPr="00481F65" w:rsidRDefault="00481F65" w:rsidP="00CC2CA7">
      <w:pPr>
        <w:widowControl w:val="0"/>
        <w:numPr>
          <w:ilvl w:val="1"/>
          <w:numId w:val="32"/>
        </w:numPr>
        <w:suppressAutoHyphens/>
        <w:autoSpaceDN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  <w:lang w:eastAsia="hi-IN"/>
        </w:rPr>
      </w:pPr>
      <w:r>
        <w:rPr>
          <w:rFonts w:ascii="Times New Roman" w:hAnsi="Times New Roman" w:cs="Times New Roman"/>
          <w:sz w:val="24"/>
          <w:szCs w:val="24"/>
          <w:lang w:eastAsia="hi-IN"/>
        </w:rPr>
        <w:t xml:space="preserve">w sytuacji kiedy </w:t>
      </w:r>
      <w:r w:rsidR="00CC2CA7" w:rsidRPr="00481F65">
        <w:rPr>
          <w:rFonts w:ascii="Times New Roman" w:hAnsi="Times New Roman" w:cs="Times New Roman"/>
          <w:sz w:val="24"/>
          <w:szCs w:val="24"/>
          <w:lang w:eastAsia="hi-IN"/>
        </w:rPr>
        <w:t>realizacja umowy nie leży w interesie publicznym, czego nie można było przewidzieć przy zawieraniu umowy.</w:t>
      </w:r>
    </w:p>
    <w:p w14:paraId="54125136" w14:textId="4D4049F7" w:rsidR="00CC2CA7" w:rsidRPr="00481F65" w:rsidRDefault="00CC2CA7" w:rsidP="00CC2CA7">
      <w:pPr>
        <w:widowControl w:val="0"/>
        <w:numPr>
          <w:ilvl w:val="0"/>
          <w:numId w:val="32"/>
        </w:numPr>
        <w:suppressAutoHyphens/>
        <w:autoSpaceDN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1F65">
        <w:rPr>
          <w:rFonts w:ascii="Times New Roman" w:hAnsi="Times New Roman" w:cs="Times New Roman"/>
          <w:sz w:val="24"/>
          <w:szCs w:val="24"/>
          <w:lang w:eastAsia="hi-IN"/>
        </w:rPr>
        <w:t>W przypadku odstąpienia od umowy z przyczyn zależnych od Wykonawcy, Wykonawca zapłaci Zamawiającemu karę umowną w wysokości 2</w:t>
      </w:r>
      <w:r w:rsidR="009C55FF" w:rsidRPr="00481F65">
        <w:rPr>
          <w:rFonts w:ascii="Times New Roman" w:hAnsi="Times New Roman" w:cs="Times New Roman"/>
          <w:sz w:val="24"/>
          <w:szCs w:val="24"/>
          <w:lang w:eastAsia="hi-IN"/>
        </w:rPr>
        <w:t>0</w:t>
      </w:r>
      <w:r w:rsidRPr="00481F65">
        <w:rPr>
          <w:rFonts w:ascii="Times New Roman" w:hAnsi="Times New Roman" w:cs="Times New Roman"/>
          <w:sz w:val="24"/>
          <w:szCs w:val="24"/>
          <w:lang w:eastAsia="hi-IN"/>
        </w:rPr>
        <w:t xml:space="preserve">% </w:t>
      </w:r>
      <w:r w:rsidR="00B84106">
        <w:rPr>
          <w:rFonts w:ascii="Times New Roman" w:hAnsi="Times New Roman" w:cs="Times New Roman"/>
          <w:sz w:val="24"/>
          <w:szCs w:val="24"/>
          <w:lang w:eastAsia="hi-IN"/>
        </w:rPr>
        <w:t xml:space="preserve">maksymalnego </w:t>
      </w:r>
      <w:r w:rsidRPr="00481F65">
        <w:rPr>
          <w:rFonts w:ascii="Times New Roman" w:hAnsi="Times New Roman" w:cs="Times New Roman"/>
          <w:sz w:val="24"/>
          <w:szCs w:val="24"/>
          <w:lang w:eastAsia="hi-IN"/>
        </w:rPr>
        <w:t xml:space="preserve">wynagrodzenia umownego </w:t>
      </w:r>
      <w:r w:rsid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określonego </w:t>
      </w:r>
      <w:r w:rsidR="00B841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481F65" w:rsidRPr="00481F65">
        <w:rPr>
          <w:rFonts w:ascii="Times New Roman" w:hAnsi="Times New Roman" w:cs="Times New Roman"/>
          <w:sz w:val="24"/>
          <w:szCs w:val="24"/>
          <w:lang w:eastAsia="hi-IN"/>
        </w:rPr>
        <w:t>§4</w:t>
      </w:r>
      <w:r w:rsidR="00481F65">
        <w:rPr>
          <w:rFonts w:ascii="Times New Roman" w:hAnsi="Times New Roman" w:cs="Times New Roman"/>
          <w:sz w:val="24"/>
          <w:szCs w:val="24"/>
          <w:lang w:eastAsia="hi-IN"/>
        </w:rPr>
        <w:t xml:space="preserve"> ust. </w:t>
      </w:r>
      <w:r w:rsidR="00B84106">
        <w:rPr>
          <w:rFonts w:ascii="Times New Roman" w:hAnsi="Times New Roman" w:cs="Times New Roman"/>
          <w:sz w:val="24"/>
          <w:szCs w:val="24"/>
          <w:lang w:eastAsia="hi-IN"/>
        </w:rPr>
        <w:t>3</w:t>
      </w:r>
      <w:r w:rsidR="00481F65">
        <w:rPr>
          <w:rFonts w:ascii="Times New Roman" w:hAnsi="Times New Roman" w:cs="Times New Roman"/>
          <w:sz w:val="24"/>
          <w:szCs w:val="24"/>
          <w:lang w:eastAsia="hi-IN"/>
        </w:rPr>
        <w:t xml:space="preserve"> </w:t>
      </w:r>
      <w:r w:rsidR="00481F65" w:rsidRPr="00481F65">
        <w:rPr>
          <w:rFonts w:ascii="Times New Roman" w:hAnsi="Times New Roman" w:cs="Times New Roman"/>
          <w:sz w:val="24"/>
          <w:szCs w:val="24"/>
          <w:lang w:eastAsia="hi-IN"/>
        </w:rPr>
        <w:t>niniejszej umowy</w:t>
      </w:r>
      <w:r w:rsidRPr="00481F65">
        <w:rPr>
          <w:rFonts w:ascii="Times New Roman" w:hAnsi="Times New Roman" w:cs="Times New Roman"/>
          <w:sz w:val="24"/>
          <w:szCs w:val="24"/>
          <w:lang w:eastAsia="hi-IN"/>
        </w:rPr>
        <w:t>.</w:t>
      </w:r>
    </w:p>
    <w:p w14:paraId="5DC26965" w14:textId="3F29DD5E" w:rsidR="00CC2CA7" w:rsidRPr="00481F65" w:rsidRDefault="00CC2CA7" w:rsidP="00CC2CA7">
      <w:pPr>
        <w:widowControl w:val="0"/>
        <w:numPr>
          <w:ilvl w:val="0"/>
          <w:numId w:val="32"/>
        </w:numPr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i-IN"/>
        </w:rPr>
      </w:pPr>
      <w:r w:rsidRPr="00481F65">
        <w:rPr>
          <w:rFonts w:ascii="Times New Roman" w:hAnsi="Times New Roman" w:cs="Times New Roman"/>
          <w:sz w:val="24"/>
          <w:szCs w:val="24"/>
          <w:lang w:eastAsia="hi-IN"/>
        </w:rPr>
        <w:t>Jeżeli wartość szkody przekroczy wysokość kwot uzyskanych z kar umownych</w:t>
      </w:r>
      <w:r w:rsidR="00527C51" w:rsidRPr="00481F65">
        <w:rPr>
          <w:rFonts w:ascii="Times New Roman" w:hAnsi="Times New Roman" w:cs="Times New Roman"/>
          <w:sz w:val="24"/>
          <w:szCs w:val="24"/>
          <w:lang w:eastAsia="hi-IN"/>
        </w:rPr>
        <w:t xml:space="preserve"> przewidzianych w niniejszej umowie</w:t>
      </w:r>
      <w:r w:rsidRPr="00481F65">
        <w:rPr>
          <w:rFonts w:ascii="Times New Roman" w:hAnsi="Times New Roman" w:cs="Times New Roman"/>
          <w:sz w:val="24"/>
          <w:szCs w:val="24"/>
          <w:lang w:eastAsia="hi-IN"/>
        </w:rPr>
        <w:t>, Zamawiający zastrzega sobie prawo dochodzenia odszkodowania uzupełniającego na zasadach ogólnych Kodeksu Cywilnego.</w:t>
      </w:r>
    </w:p>
    <w:p w14:paraId="06522D4C" w14:textId="77777777" w:rsidR="00CC2CA7" w:rsidRPr="00481F65" w:rsidRDefault="00CC2CA7" w:rsidP="00CC2CA7">
      <w:pPr>
        <w:widowControl w:val="0"/>
        <w:numPr>
          <w:ilvl w:val="0"/>
          <w:numId w:val="32"/>
        </w:numPr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i-IN"/>
        </w:rPr>
      </w:pPr>
      <w:r w:rsidRPr="00481F65">
        <w:rPr>
          <w:rFonts w:ascii="Times New Roman" w:hAnsi="Times New Roman" w:cs="Times New Roman"/>
          <w:sz w:val="24"/>
          <w:szCs w:val="24"/>
          <w:lang w:eastAsia="hi-IN"/>
        </w:rPr>
        <w:t>Odstąpienie od umowy powinno nastąpić w formie pisemnej pod rygorem nieważności takiego oświadczenia i powinno zawierać uzasadnienie.</w:t>
      </w:r>
    </w:p>
    <w:p w14:paraId="19A07BC7" w14:textId="77777777" w:rsidR="00CC2CA7" w:rsidRPr="00481F65" w:rsidRDefault="00CC2CA7" w:rsidP="00CC2CA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1A837BAA" w14:textId="086818A1" w:rsidR="00CC2CA7" w:rsidRPr="00481F65" w:rsidRDefault="00CC2CA7" w:rsidP="00CC2CA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481F65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§ </w:t>
      </w:r>
      <w:r w:rsidR="00897C51" w:rsidRPr="00481F65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10</w:t>
      </w:r>
    </w:p>
    <w:p w14:paraId="4C78A6C7" w14:textId="2E6F0FC5" w:rsidR="00CC2CA7" w:rsidRPr="00481F65" w:rsidRDefault="00CC2CA7" w:rsidP="00CC2CA7">
      <w:pPr>
        <w:widowControl w:val="0"/>
        <w:numPr>
          <w:ilvl w:val="0"/>
          <w:numId w:val="30"/>
        </w:numPr>
        <w:suppressAutoHyphens/>
        <w:autoSpaceDN w:val="0"/>
        <w:spacing w:after="0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obowiązków Wykonawcy należy wykonywanie przedmiotu umowy w sposób zgodny                       z zasadami wiedzy technicznej, przyjętymi normami w tym zakresie, zgodnie </w:t>
      </w:r>
      <w:r w:rsidR="009C55FF"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>z wymaganiami Zamawiającego oraz w sposób nie powodujący szkód, w tym zagrożenia bezpieczeństwa ludzi i mienia oraz zapewniający ochronę uzasadnionych interesów osób trzecich, pod rygorem odpowiedzialności cywilnej za powstałe szkody.</w:t>
      </w:r>
    </w:p>
    <w:p w14:paraId="4BA2F27D" w14:textId="77777777" w:rsidR="00CC2CA7" w:rsidRPr="00481F65" w:rsidRDefault="00CC2CA7" w:rsidP="00CC2CA7">
      <w:pPr>
        <w:widowControl w:val="0"/>
        <w:numPr>
          <w:ilvl w:val="0"/>
          <w:numId w:val="29"/>
        </w:numPr>
        <w:suppressAutoHyphens/>
        <w:autoSpaceDN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81F65">
        <w:rPr>
          <w:rFonts w:ascii="Times New Roman" w:hAnsi="Times New Roman" w:cs="Times New Roman"/>
          <w:sz w:val="24"/>
          <w:szCs w:val="24"/>
          <w:lang w:eastAsia="hi-IN"/>
        </w:rPr>
        <w:t>Wykonawca przyjmuje odpowiedzialność cywilną za wszelkie szkody osobiste i majątkowe wobec osób trzecich, które mogą powstać w związku z wykonywaniem niniejszej umowy a roszczenie odszkodowawcze mogłoby być skierowane do Zamawiającego, pracowników i innych osób działających w imieniu Zamawiającego – wynikające z prawomocnych orzeczeń sądowych, łącznie z wszelkimi wynikającymi z tego tytułu kosztami.</w:t>
      </w:r>
    </w:p>
    <w:p w14:paraId="453D8937" w14:textId="77777777" w:rsidR="00CC2CA7" w:rsidRPr="00481F65" w:rsidRDefault="00CC2CA7" w:rsidP="00CC2CA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64C5DAB8" w14:textId="230161C0" w:rsidR="00CC2CA7" w:rsidRPr="00481F65" w:rsidRDefault="00CC2CA7" w:rsidP="00CC2CA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481F65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§ </w:t>
      </w:r>
      <w:r w:rsidR="00897C51" w:rsidRPr="00481F65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11</w:t>
      </w:r>
    </w:p>
    <w:p w14:paraId="4572E4E0" w14:textId="283CE724" w:rsidR="00B40336" w:rsidRDefault="00620139" w:rsidP="00B40336">
      <w:pPr>
        <w:pStyle w:val="Domylnyteks"/>
        <w:numPr>
          <w:ilvl w:val="0"/>
          <w:numId w:val="36"/>
        </w:numPr>
        <w:spacing w:line="240" w:lineRule="auto"/>
        <w:ind w:left="284"/>
        <w:jc w:val="both"/>
        <w:rPr>
          <w:color w:val="auto"/>
        </w:rPr>
      </w:pPr>
      <w:r w:rsidRPr="00B40336">
        <w:rPr>
          <w:color w:val="auto"/>
        </w:rPr>
        <w:t xml:space="preserve">Klauzula poufności: Wykonawca zobowiązany jest do bezwzględnego zachowania poufności wszelkich informacji uzyskanych w związku z wykonywaniem przedmiotu umowy, także po zakończeniu realizacji umowy. Obowiązek ten nie dotyczy informacji </w:t>
      </w:r>
      <w:r w:rsidR="00B40336">
        <w:rPr>
          <w:color w:val="auto"/>
        </w:rPr>
        <w:br/>
      </w:r>
      <w:r w:rsidRPr="00B40336">
        <w:rPr>
          <w:color w:val="auto"/>
        </w:rPr>
        <w:t>co do których  Zamawiający ma nałożony ustawowy obowiązek publikacji lub które stanowią informacje jawne lub publiczne.</w:t>
      </w:r>
    </w:p>
    <w:p w14:paraId="16875F35" w14:textId="77777777" w:rsidR="000C1832" w:rsidRDefault="000C1832" w:rsidP="000C1832">
      <w:pPr>
        <w:pStyle w:val="Domylnyteks"/>
        <w:spacing w:line="240" w:lineRule="auto"/>
        <w:ind w:left="284"/>
        <w:jc w:val="both"/>
        <w:rPr>
          <w:rFonts w:eastAsia="Times New Roman"/>
        </w:rPr>
      </w:pPr>
    </w:p>
    <w:p w14:paraId="08D3CFEA" w14:textId="77777777" w:rsidR="000C1832" w:rsidRDefault="000C1832" w:rsidP="000C1832">
      <w:pPr>
        <w:pStyle w:val="Domylnyteks"/>
        <w:spacing w:line="240" w:lineRule="auto"/>
        <w:ind w:left="284"/>
        <w:jc w:val="both"/>
        <w:rPr>
          <w:rFonts w:eastAsia="Times New Roman"/>
        </w:rPr>
      </w:pPr>
    </w:p>
    <w:p w14:paraId="50FFE9BC" w14:textId="77777777" w:rsidR="000C1832" w:rsidRDefault="000C1832" w:rsidP="000C1832">
      <w:pPr>
        <w:pStyle w:val="Domylnyteks"/>
        <w:spacing w:line="240" w:lineRule="auto"/>
        <w:ind w:left="284"/>
        <w:jc w:val="both"/>
        <w:rPr>
          <w:rFonts w:eastAsia="Times New Roman"/>
        </w:rPr>
      </w:pPr>
    </w:p>
    <w:p w14:paraId="2D1A4731" w14:textId="40DBF2D7" w:rsidR="00B40336" w:rsidRDefault="00B40336" w:rsidP="00B40336">
      <w:pPr>
        <w:pStyle w:val="Domylnyteks"/>
        <w:numPr>
          <w:ilvl w:val="0"/>
          <w:numId w:val="36"/>
        </w:numPr>
        <w:spacing w:line="240" w:lineRule="auto"/>
        <w:ind w:left="284"/>
        <w:jc w:val="both"/>
        <w:rPr>
          <w:rFonts w:eastAsia="Times New Roman"/>
        </w:rPr>
      </w:pPr>
      <w:r w:rsidRPr="00B40336">
        <w:rPr>
          <w:rFonts w:eastAsia="Times New Roman"/>
        </w:rPr>
        <w:lastRenderedPageBreak/>
        <w:t xml:space="preserve">Wykonawca oświadcza, że znany jest mu fakt, iż treść niniejszej umowy, </w:t>
      </w:r>
      <w:r>
        <w:rPr>
          <w:rFonts w:eastAsia="Times New Roman"/>
        </w:rPr>
        <w:br/>
      </w:r>
      <w:r w:rsidRPr="00B40336">
        <w:rPr>
          <w:rFonts w:eastAsia="Times New Roman"/>
        </w:rPr>
        <w:t xml:space="preserve">a w szczególności przedmiot umowy i wysokość wynagrodzenia stanowią informację publiczną w rozumieniu art. 1 ust. 1 ustawy z dnia 6 września 2001 r. o dostępie </w:t>
      </w:r>
      <w:r>
        <w:rPr>
          <w:rFonts w:eastAsia="Times New Roman"/>
        </w:rPr>
        <w:br/>
      </w:r>
      <w:r w:rsidRPr="00B40336">
        <w:rPr>
          <w:rFonts w:eastAsia="Times New Roman"/>
        </w:rPr>
        <w:t>do informacji publicznej (</w:t>
      </w:r>
      <w:proofErr w:type="spellStart"/>
      <w:r w:rsidRPr="00B40336">
        <w:rPr>
          <w:rFonts w:eastAsia="Times New Roman"/>
        </w:rPr>
        <w:t>t.j</w:t>
      </w:r>
      <w:proofErr w:type="spellEnd"/>
      <w:r w:rsidRPr="00B40336">
        <w:rPr>
          <w:rFonts w:eastAsia="Times New Roman"/>
        </w:rPr>
        <w:t xml:space="preserve">. Dz. U. z 2022 r., poz. 902), która podlega udostępnieniu </w:t>
      </w:r>
      <w:r>
        <w:rPr>
          <w:rFonts w:eastAsia="Times New Roman"/>
        </w:rPr>
        <w:br/>
      </w:r>
      <w:r w:rsidRPr="00B40336">
        <w:rPr>
          <w:rFonts w:eastAsia="Times New Roman"/>
        </w:rPr>
        <w:t>w trybie przedmiotowej ustawy, z zastrzeżeniem ust. 2.</w:t>
      </w:r>
    </w:p>
    <w:p w14:paraId="45AFFC44" w14:textId="494A522D" w:rsidR="00B40336" w:rsidRPr="00B40336" w:rsidRDefault="00B40336" w:rsidP="00B40336">
      <w:pPr>
        <w:pStyle w:val="Domylnyteks"/>
        <w:numPr>
          <w:ilvl w:val="0"/>
          <w:numId w:val="36"/>
        </w:numPr>
        <w:spacing w:line="240" w:lineRule="auto"/>
        <w:ind w:left="284"/>
        <w:jc w:val="both"/>
        <w:rPr>
          <w:color w:val="auto"/>
        </w:rPr>
      </w:pPr>
      <w:r w:rsidRPr="00B40336">
        <w:rPr>
          <w:rFonts w:eastAsia="Times New Roman"/>
        </w:rPr>
        <w:t xml:space="preserve">Wykonawca wyraża zgodę na udostępnienie w trybie ustawy, o której mowa w ust. 1 zawartych w niniejszej umowie dotyczących go danych osobowych w zakresie obejmującym imię i nazwisko, a w przypadku działalności gospodarczej również </w:t>
      </w:r>
      <w:r>
        <w:rPr>
          <w:rFonts w:eastAsia="Times New Roman"/>
        </w:rPr>
        <w:br/>
      </w:r>
      <w:r w:rsidRPr="00B40336">
        <w:rPr>
          <w:rFonts w:eastAsia="Times New Roman"/>
        </w:rPr>
        <w:t xml:space="preserve"> zakresie firmy.</w:t>
      </w:r>
    </w:p>
    <w:p w14:paraId="44CAB6E2" w14:textId="77777777" w:rsidR="00B40336" w:rsidRPr="00481F65" w:rsidRDefault="00B40336" w:rsidP="00620139">
      <w:pPr>
        <w:pStyle w:val="Domylnyteks"/>
        <w:spacing w:line="240" w:lineRule="auto"/>
        <w:jc w:val="both"/>
        <w:rPr>
          <w:color w:val="auto"/>
        </w:rPr>
      </w:pPr>
    </w:p>
    <w:p w14:paraId="41F3BB24" w14:textId="380723AF" w:rsidR="001D3E26" w:rsidRPr="00481F65" w:rsidRDefault="001D3E26" w:rsidP="00620139">
      <w:pPr>
        <w:pStyle w:val="Domylnyteks"/>
        <w:spacing w:line="240" w:lineRule="auto"/>
        <w:jc w:val="center"/>
        <w:rPr>
          <w:rFonts w:eastAsia="Times New Roman"/>
          <w:b/>
          <w:color w:val="auto"/>
          <w:lang w:eastAsia="pl-PL"/>
        </w:rPr>
      </w:pPr>
      <w:r w:rsidRPr="00481F65">
        <w:rPr>
          <w:rFonts w:eastAsia="Times New Roman"/>
          <w:b/>
          <w:color w:val="auto"/>
          <w:lang w:eastAsia="pl-PL"/>
        </w:rPr>
        <w:t>§ 1</w:t>
      </w:r>
      <w:r w:rsidR="000C08A8" w:rsidRPr="00481F65">
        <w:rPr>
          <w:rFonts w:eastAsia="Times New Roman"/>
          <w:b/>
          <w:color w:val="auto"/>
          <w:lang w:eastAsia="pl-PL"/>
        </w:rPr>
        <w:t>2</w:t>
      </w:r>
    </w:p>
    <w:p w14:paraId="7FA0C7CE" w14:textId="77777777" w:rsidR="00620139" w:rsidRPr="00481F65" w:rsidRDefault="001D3E26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jest płatnikiem podatku VAT Nr NIP 534-24-06-015 i upoważnia Wykonawcę </w:t>
      </w:r>
      <w:r w:rsidRPr="00481F6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na czas obowiązywania niniejszej Umowy do wystawiania faktur bez podpisu Zamawiającego.</w:t>
      </w:r>
    </w:p>
    <w:p w14:paraId="16C42727" w14:textId="77777777" w:rsidR="00481F65" w:rsidRDefault="00481F65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60122A6" w14:textId="606ED3E7" w:rsidR="001D3E26" w:rsidRPr="00481F65" w:rsidRDefault="001D3E26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F6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  <w:r w:rsidR="000C08A8" w:rsidRPr="00481F6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</w:p>
    <w:p w14:paraId="351A4C96" w14:textId="77777777" w:rsidR="00620139" w:rsidRPr="00481F65" w:rsidRDefault="00620139" w:rsidP="00620139">
      <w:pPr>
        <w:pStyle w:val="Tretekstu"/>
        <w:numPr>
          <w:ilvl w:val="0"/>
          <w:numId w:val="27"/>
        </w:numPr>
        <w:spacing w:after="0"/>
        <w:ind w:left="357" w:hanging="357"/>
        <w:jc w:val="both"/>
      </w:pPr>
      <w:r w:rsidRPr="00481F65">
        <w:t>Bez zgody Zamawiającego Wykonawca nie ma prawa przelewu wierzytelności na osobę trzecią (art. 509 KC )</w:t>
      </w:r>
    </w:p>
    <w:p w14:paraId="4CF8ECBC" w14:textId="77777777" w:rsidR="00620139" w:rsidRPr="00481F65" w:rsidRDefault="00620139" w:rsidP="00620139">
      <w:pPr>
        <w:pStyle w:val="Tretekstu"/>
        <w:numPr>
          <w:ilvl w:val="0"/>
          <w:numId w:val="27"/>
        </w:numPr>
        <w:spacing w:after="0"/>
        <w:ind w:left="357" w:hanging="357"/>
        <w:jc w:val="both"/>
      </w:pPr>
      <w:r w:rsidRPr="00481F65">
        <w:t xml:space="preserve">Wykonawca bez zgody Zamawiającego nie może przelać praw i obowiązków w części lub całości osobie trzeciej. </w:t>
      </w:r>
    </w:p>
    <w:p w14:paraId="049EC4C3" w14:textId="697D5845" w:rsidR="00620139" w:rsidRPr="00481F65" w:rsidRDefault="00620139" w:rsidP="00620139">
      <w:pPr>
        <w:pStyle w:val="Tekstpodstawowy1"/>
        <w:numPr>
          <w:ilvl w:val="0"/>
          <w:numId w:val="27"/>
        </w:numPr>
        <w:spacing w:line="240" w:lineRule="auto"/>
        <w:ind w:left="357" w:hanging="357"/>
        <w:jc w:val="both"/>
        <w:rPr>
          <w:rFonts w:ascii="Times New Roman" w:hAnsi="Times New Roman"/>
          <w:color w:val="auto"/>
        </w:rPr>
      </w:pPr>
      <w:r w:rsidRPr="00481F65">
        <w:rPr>
          <w:rFonts w:ascii="Times New Roman" w:hAnsi="Times New Roman"/>
          <w:color w:val="auto"/>
        </w:rPr>
        <w:t>W sprawach nieuregulowanych niniejszą umową stosuje się przepisy Kodeksu Cywilnego</w:t>
      </w:r>
      <w:r w:rsidR="00527C51" w:rsidRPr="00481F65">
        <w:rPr>
          <w:rFonts w:ascii="Times New Roman" w:hAnsi="Times New Roman"/>
          <w:color w:val="auto"/>
        </w:rPr>
        <w:t>.</w:t>
      </w:r>
    </w:p>
    <w:p w14:paraId="59EF25DC" w14:textId="08B04143" w:rsidR="00620139" w:rsidRPr="00481F65" w:rsidRDefault="00620139" w:rsidP="00620139">
      <w:pPr>
        <w:pStyle w:val="Tekstpodstawowy1"/>
        <w:numPr>
          <w:ilvl w:val="0"/>
          <w:numId w:val="27"/>
        </w:numPr>
        <w:spacing w:line="240" w:lineRule="auto"/>
        <w:ind w:left="357" w:hanging="357"/>
        <w:jc w:val="both"/>
        <w:rPr>
          <w:rFonts w:ascii="Times New Roman" w:hAnsi="Times New Roman"/>
          <w:color w:val="auto"/>
        </w:rPr>
      </w:pPr>
      <w:r w:rsidRPr="00481F65">
        <w:rPr>
          <w:rFonts w:ascii="Times New Roman" w:hAnsi="Times New Roman"/>
          <w:color w:val="auto"/>
        </w:rPr>
        <w:t>Wszelkie spory wynikające z realizacji niniejszej umowy, w przypadku nie osiągnięcia porozumienia w drodze bezpośrednich negocjacji, poddawane będą rozpoznaniu przez Sąd właściwy dla miejsca siedziby  Zamawiającego.</w:t>
      </w:r>
    </w:p>
    <w:p w14:paraId="468C4B87" w14:textId="570B6DE8" w:rsidR="00620139" w:rsidRPr="00481F65" w:rsidRDefault="00620139" w:rsidP="00620139">
      <w:pPr>
        <w:pStyle w:val="Tekstpodstawowy1"/>
        <w:numPr>
          <w:ilvl w:val="0"/>
          <w:numId w:val="27"/>
        </w:numPr>
        <w:spacing w:line="240" w:lineRule="auto"/>
        <w:ind w:left="357" w:hanging="357"/>
        <w:jc w:val="both"/>
        <w:rPr>
          <w:rFonts w:ascii="Times New Roman" w:hAnsi="Times New Roman"/>
          <w:color w:val="auto"/>
        </w:rPr>
      </w:pPr>
      <w:r w:rsidRPr="00481F65">
        <w:rPr>
          <w:rFonts w:ascii="Times New Roman" w:hAnsi="Times New Roman"/>
          <w:color w:val="auto"/>
        </w:rPr>
        <w:t>Zmiana treści umowy może nastąpić za zgodą stron w formie pisemnej w postaci aneksu.</w:t>
      </w:r>
    </w:p>
    <w:p w14:paraId="0F3A5562" w14:textId="3D584F73" w:rsidR="00620139" w:rsidRPr="00481F65" w:rsidRDefault="00620139" w:rsidP="00620139">
      <w:pPr>
        <w:pStyle w:val="Tekstpodstawowy1"/>
        <w:numPr>
          <w:ilvl w:val="0"/>
          <w:numId w:val="27"/>
        </w:numPr>
        <w:spacing w:line="240" w:lineRule="auto"/>
        <w:ind w:left="357" w:hanging="357"/>
        <w:jc w:val="both"/>
        <w:rPr>
          <w:rFonts w:ascii="Times New Roman" w:hAnsi="Times New Roman"/>
          <w:color w:val="auto"/>
        </w:rPr>
      </w:pPr>
      <w:r w:rsidRPr="00481F65">
        <w:rPr>
          <w:rFonts w:ascii="Times New Roman" w:hAnsi="Times New Roman"/>
          <w:color w:val="auto"/>
        </w:rPr>
        <w:t>Umowa niniejsza sporządzona została w 4 jednobrzmiących egzemplarzach, 1 egzemplarz dla Wykonawcy, 3 egzemplarze dla Zamawiającego .</w:t>
      </w:r>
    </w:p>
    <w:p w14:paraId="7FECBAD3" w14:textId="77777777" w:rsidR="000C08A8" w:rsidRPr="00481F65" w:rsidRDefault="000C08A8" w:rsidP="000C08A8">
      <w:pPr>
        <w:pStyle w:val="Tekstpodstawowy1"/>
        <w:spacing w:line="240" w:lineRule="auto"/>
        <w:jc w:val="both"/>
        <w:rPr>
          <w:rFonts w:ascii="Times New Roman" w:hAnsi="Times New Roman"/>
          <w:color w:val="auto"/>
        </w:rPr>
      </w:pPr>
    </w:p>
    <w:p w14:paraId="1F655D43" w14:textId="77777777" w:rsidR="001D3E26" w:rsidRPr="00481F65" w:rsidRDefault="001D3E26" w:rsidP="0062013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p w14:paraId="0EB792E2" w14:textId="77777777" w:rsidR="001D3E26" w:rsidRPr="00481F65" w:rsidRDefault="001D3E26" w:rsidP="0062013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1F6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ZAMAWIAJĄCY:                                                                        WYKONAWCA:</w:t>
      </w:r>
    </w:p>
    <w:p w14:paraId="6D1AF5C7" w14:textId="1ADC60AB" w:rsidR="000C08A8" w:rsidRPr="00481F65" w:rsidRDefault="000C08A8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B27C17A" w14:textId="25B33562" w:rsidR="000F03EE" w:rsidRPr="00481F65" w:rsidRDefault="000F03EE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54D551E" w14:textId="77777777" w:rsidR="000F03EE" w:rsidRPr="00481F65" w:rsidRDefault="000F03EE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6FDCF9A" w14:textId="2211FBEC" w:rsidR="000F03EE" w:rsidRPr="00481F65" w:rsidRDefault="000F03EE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525C3C4" w14:textId="2993974B" w:rsidR="000F03EE" w:rsidRPr="00481F65" w:rsidRDefault="000F03EE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E1FECB1" w14:textId="49C810FA" w:rsidR="00527C51" w:rsidRPr="00481F65" w:rsidRDefault="00527C51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B401606" w14:textId="0499976F" w:rsidR="00527C51" w:rsidRPr="00481F65" w:rsidRDefault="00527C51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3533A18" w14:textId="7AE86A1B" w:rsidR="00527C51" w:rsidRPr="00481F65" w:rsidRDefault="00527C51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13B8146" w14:textId="22DB30D3" w:rsidR="00527C51" w:rsidRPr="00481F65" w:rsidRDefault="00527C51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DECD2B0" w14:textId="115B8115" w:rsidR="00527C51" w:rsidRPr="00481F65" w:rsidRDefault="00527C51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88E17A2" w14:textId="77777777" w:rsidR="00B40336" w:rsidRPr="00481F65" w:rsidRDefault="00B40336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EBEEDF1" w14:textId="77777777" w:rsidR="009259A8" w:rsidRPr="00481F65" w:rsidRDefault="009259A8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C3CE053" w14:textId="77777777" w:rsidR="009259A8" w:rsidRPr="00481F65" w:rsidRDefault="009259A8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6B109FA" w14:textId="77777777" w:rsidR="009259A8" w:rsidRPr="00481F65" w:rsidRDefault="009259A8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2A42707" w14:textId="77777777" w:rsidR="009259A8" w:rsidRPr="00481F65" w:rsidRDefault="009259A8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D9B64A3" w14:textId="4D70C8AF" w:rsidR="00527C51" w:rsidRPr="00481F65" w:rsidRDefault="00527C51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CFEE2BA" w14:textId="77777777" w:rsidR="00481F65" w:rsidRDefault="00481F65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B9DD6DA" w14:textId="77777777" w:rsidR="0003749B" w:rsidRPr="00481F65" w:rsidRDefault="0003749B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97FE83" w14:textId="250B9E97" w:rsidR="00527C51" w:rsidRDefault="00527C51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28A8473" w14:textId="77777777" w:rsidR="000C1832" w:rsidRDefault="000C1832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C42EEAE" w14:textId="77777777" w:rsidR="000C1832" w:rsidRDefault="000C1832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7311E1E" w14:textId="77777777" w:rsidR="000C1832" w:rsidRPr="00481F65" w:rsidRDefault="000C1832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9CFC6C5" w14:textId="43094B15" w:rsidR="00527C51" w:rsidRPr="00481F65" w:rsidRDefault="00527C51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6924476" w14:textId="445948EB" w:rsidR="00527C51" w:rsidRPr="00481F65" w:rsidRDefault="00527C51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04F4859" w14:textId="77777777" w:rsidR="00527C51" w:rsidRPr="00481F65" w:rsidRDefault="00527C51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E01B577" w14:textId="3E53D7B1" w:rsidR="00EA63BD" w:rsidRPr="00481F65" w:rsidRDefault="001D3E26" w:rsidP="0062013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81F65">
        <w:rPr>
          <w:rFonts w:ascii="Times New Roman" w:eastAsia="Times New Roman" w:hAnsi="Times New Roman" w:cs="Times New Roman"/>
          <w:sz w:val="20"/>
          <w:szCs w:val="20"/>
          <w:lang w:eastAsia="pl-PL"/>
        </w:rPr>
        <w:t>Finansowanie: 900 90003 § 4300</w:t>
      </w:r>
    </w:p>
    <w:sectPr w:rsidR="00EA63BD" w:rsidRPr="00481F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3C4C98" w14:textId="77777777" w:rsidR="007F3BAB" w:rsidRDefault="007F3BAB">
      <w:pPr>
        <w:spacing w:after="0" w:line="240" w:lineRule="auto"/>
      </w:pPr>
      <w:r>
        <w:separator/>
      </w:r>
    </w:p>
  </w:endnote>
  <w:endnote w:type="continuationSeparator" w:id="0">
    <w:p w14:paraId="42509599" w14:textId="77777777" w:rsidR="007F3BAB" w:rsidRDefault="007F3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C0009" w14:textId="77777777" w:rsidR="00D8077F" w:rsidRDefault="00D807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35745315"/>
      <w:docPartObj>
        <w:docPartGallery w:val="Page Numbers (Bottom of Page)"/>
        <w:docPartUnique/>
      </w:docPartObj>
    </w:sdtPr>
    <w:sdtContent>
      <w:p w14:paraId="266F6C6D" w14:textId="045E1204" w:rsidR="00216FB6" w:rsidRDefault="001D3E2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6AF1">
          <w:rPr>
            <w:noProof/>
          </w:rPr>
          <w:t>7</w:t>
        </w:r>
        <w:r>
          <w:fldChar w:fldCharType="end"/>
        </w:r>
        <w:r>
          <w:t>/</w:t>
        </w:r>
        <w:r w:rsidR="00527C51">
          <w:t>4</w:t>
        </w:r>
      </w:p>
    </w:sdtContent>
  </w:sdt>
  <w:p w14:paraId="1B9F5EB4" w14:textId="77777777" w:rsidR="00216FB6" w:rsidRDefault="00216FB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25DB1" w14:textId="77777777" w:rsidR="00D8077F" w:rsidRDefault="00D807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D6B15F" w14:textId="77777777" w:rsidR="007F3BAB" w:rsidRDefault="007F3BAB">
      <w:pPr>
        <w:spacing w:after="0" w:line="240" w:lineRule="auto"/>
      </w:pPr>
      <w:r>
        <w:separator/>
      </w:r>
    </w:p>
  </w:footnote>
  <w:footnote w:type="continuationSeparator" w:id="0">
    <w:p w14:paraId="5F3C50CE" w14:textId="77777777" w:rsidR="007F3BAB" w:rsidRDefault="007F3B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E6F6E" w14:textId="77777777" w:rsidR="00D8077F" w:rsidRDefault="00D807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B9457C" w14:textId="549B2F0D" w:rsidR="00B23BE6" w:rsidRPr="00D8077F" w:rsidRDefault="00D8077F" w:rsidP="00B23BE6">
    <w:pPr>
      <w:pStyle w:val="Nagwek"/>
      <w:jc w:val="right"/>
      <w:rPr>
        <w:rFonts w:ascii="Calibri Light" w:hAnsi="Calibri Light" w:cs="Calibri Light"/>
      </w:rPr>
    </w:pPr>
    <w:r w:rsidRPr="00D8077F">
      <w:rPr>
        <w:rFonts w:ascii="Calibri Light" w:hAnsi="Calibri Light" w:cs="Calibri Light"/>
      </w:rPr>
      <w:t xml:space="preserve">Załącznik nr A do Zapytania Ofertowego - </w:t>
    </w:r>
    <w:r w:rsidR="00B23BE6" w:rsidRPr="00D8077F">
      <w:rPr>
        <w:rFonts w:ascii="Calibri Light" w:hAnsi="Calibri Light" w:cs="Calibri Light"/>
      </w:rPr>
      <w:t>projekt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9C8BFF" w14:textId="77777777" w:rsidR="00D8077F" w:rsidRDefault="00D807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lang w:val="pl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2C909D1"/>
    <w:multiLevelType w:val="multilevel"/>
    <w:tmpl w:val="83D88D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AA1D9A"/>
    <w:multiLevelType w:val="hybridMultilevel"/>
    <w:tmpl w:val="B178CE9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984598"/>
    <w:multiLevelType w:val="hybridMultilevel"/>
    <w:tmpl w:val="11F8C5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41155"/>
    <w:multiLevelType w:val="hybridMultilevel"/>
    <w:tmpl w:val="866410BE"/>
    <w:lvl w:ilvl="0" w:tplc="EC4E04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C30BA6"/>
    <w:multiLevelType w:val="hybridMultilevel"/>
    <w:tmpl w:val="8632AF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1B14A9"/>
    <w:multiLevelType w:val="multilevel"/>
    <w:tmpl w:val="89A2AE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9" w15:restartNumberingAfterBreak="0">
    <w:nsid w:val="127135E6"/>
    <w:multiLevelType w:val="hybridMultilevel"/>
    <w:tmpl w:val="11763B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A212E9"/>
    <w:multiLevelType w:val="hybridMultilevel"/>
    <w:tmpl w:val="548CD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862C9D"/>
    <w:multiLevelType w:val="multilevel"/>
    <w:tmpl w:val="916A1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8F63AC"/>
    <w:multiLevelType w:val="hybridMultilevel"/>
    <w:tmpl w:val="FDFE8AB0"/>
    <w:lvl w:ilvl="0" w:tplc="2F204EC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50443D"/>
    <w:multiLevelType w:val="multilevel"/>
    <w:tmpl w:val="00000004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4" w15:restartNumberingAfterBreak="0">
    <w:nsid w:val="2AEA7CB4"/>
    <w:multiLevelType w:val="hybridMultilevel"/>
    <w:tmpl w:val="CD9698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CB3A64"/>
    <w:multiLevelType w:val="hybridMultilevel"/>
    <w:tmpl w:val="B3C081E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8431AD7"/>
    <w:multiLevelType w:val="hybridMultilevel"/>
    <w:tmpl w:val="A1B2B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E540D7"/>
    <w:multiLevelType w:val="hybridMultilevel"/>
    <w:tmpl w:val="8E000BB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0F70210"/>
    <w:multiLevelType w:val="hybridMultilevel"/>
    <w:tmpl w:val="C19CF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F6459B"/>
    <w:multiLevelType w:val="hybridMultilevel"/>
    <w:tmpl w:val="2D2C71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C797230"/>
    <w:multiLevelType w:val="multilevel"/>
    <w:tmpl w:val="DE54B95A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1" w15:restartNumberingAfterBreak="0">
    <w:nsid w:val="4CB202C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6ED0BB5"/>
    <w:multiLevelType w:val="hybridMultilevel"/>
    <w:tmpl w:val="BA18CB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8881167"/>
    <w:multiLevelType w:val="multilevel"/>
    <w:tmpl w:val="C97C529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24" w15:restartNumberingAfterBreak="0">
    <w:nsid w:val="5A024776"/>
    <w:multiLevelType w:val="multilevel"/>
    <w:tmpl w:val="8806EC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25" w15:restartNumberingAfterBreak="0">
    <w:nsid w:val="5DFA7C54"/>
    <w:multiLevelType w:val="hybridMultilevel"/>
    <w:tmpl w:val="085E560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FA07D76">
      <w:start w:val="1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EAF2EED"/>
    <w:multiLevelType w:val="multilevel"/>
    <w:tmpl w:val="97DEB3E8"/>
    <w:lvl w:ilvl="0">
      <w:start w:val="1"/>
      <w:numFmt w:val="decimal"/>
      <w:suff w:val="nothing"/>
      <w:lvlText w:val="%1."/>
      <w:lvlJc w:val="left"/>
      <w:pPr>
        <w:ind w:left="283" w:hanging="283"/>
      </w:pPr>
      <w:rPr>
        <w:rFonts w:hint="default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hint="default"/>
      </w:rPr>
    </w:lvl>
  </w:abstractNum>
  <w:abstractNum w:abstractNumId="27" w15:restartNumberingAfterBreak="0">
    <w:nsid w:val="5F5E768F"/>
    <w:multiLevelType w:val="hybridMultilevel"/>
    <w:tmpl w:val="52E48B30"/>
    <w:lvl w:ilvl="0" w:tplc="38100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3F2763"/>
    <w:multiLevelType w:val="hybridMultilevel"/>
    <w:tmpl w:val="528078F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15A7F09"/>
    <w:multiLevelType w:val="hybridMultilevel"/>
    <w:tmpl w:val="B750FDC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625F2698"/>
    <w:multiLevelType w:val="hybridMultilevel"/>
    <w:tmpl w:val="9A02B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667909"/>
    <w:multiLevelType w:val="hybridMultilevel"/>
    <w:tmpl w:val="7CBA4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D01305"/>
    <w:multiLevelType w:val="hybridMultilevel"/>
    <w:tmpl w:val="D206E6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D23758"/>
    <w:multiLevelType w:val="hybridMultilevel"/>
    <w:tmpl w:val="AD4CF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C944F4"/>
    <w:multiLevelType w:val="multilevel"/>
    <w:tmpl w:val="219CB672"/>
    <w:lvl w:ilvl="0">
      <w:start w:val="1"/>
      <w:numFmt w:val="decimal"/>
      <w:suff w:val="nothing"/>
      <w:lvlText w:val="%1."/>
      <w:lvlJc w:val="left"/>
      <w:pPr>
        <w:ind w:left="283" w:hanging="283"/>
      </w:pPr>
      <w:rPr>
        <w:rFonts w:hint="default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211" w:hanging="360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hint="default"/>
      </w:rPr>
    </w:lvl>
  </w:abstractNum>
  <w:num w:numId="1" w16cid:durableId="16745304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22870417">
    <w:abstractNumId w:val="1"/>
  </w:num>
  <w:num w:numId="3" w16cid:durableId="1775780347">
    <w:abstractNumId w:val="0"/>
  </w:num>
  <w:num w:numId="4" w16cid:durableId="1395617740">
    <w:abstractNumId w:val="21"/>
    <w:lvlOverride w:ilvl="0">
      <w:startOverride w:val="1"/>
    </w:lvlOverride>
  </w:num>
  <w:num w:numId="5" w16cid:durableId="101465457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8109900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40194835">
    <w:abstractNumId w:val="4"/>
  </w:num>
  <w:num w:numId="8" w16cid:durableId="15323814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8645009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235955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6314418">
    <w:abstractNumId w:val="27"/>
  </w:num>
  <w:num w:numId="12" w16cid:durableId="1332489317">
    <w:abstractNumId w:val="25"/>
  </w:num>
  <w:num w:numId="13" w16cid:durableId="768544857">
    <w:abstractNumId w:val="26"/>
  </w:num>
  <w:num w:numId="14" w16cid:durableId="862405365">
    <w:abstractNumId w:val="7"/>
  </w:num>
  <w:num w:numId="15" w16cid:durableId="342827272">
    <w:abstractNumId w:val="11"/>
  </w:num>
  <w:num w:numId="16" w16cid:durableId="1027566707">
    <w:abstractNumId w:val="6"/>
  </w:num>
  <w:num w:numId="17" w16cid:durableId="1745369682">
    <w:abstractNumId w:val="6"/>
  </w:num>
  <w:num w:numId="18" w16cid:durableId="2120559267">
    <w:abstractNumId w:val="15"/>
  </w:num>
  <w:num w:numId="19" w16cid:durableId="1073116293">
    <w:abstractNumId w:val="14"/>
  </w:num>
  <w:num w:numId="20" w16cid:durableId="2049066304">
    <w:abstractNumId w:val="16"/>
  </w:num>
  <w:num w:numId="21" w16cid:durableId="1838181760">
    <w:abstractNumId w:val="34"/>
  </w:num>
  <w:num w:numId="22" w16cid:durableId="1317803490">
    <w:abstractNumId w:val="31"/>
  </w:num>
  <w:num w:numId="23" w16cid:durableId="1579169033">
    <w:abstractNumId w:val="5"/>
  </w:num>
  <w:num w:numId="24" w16cid:durableId="204292502">
    <w:abstractNumId w:val="30"/>
  </w:num>
  <w:num w:numId="25" w16cid:durableId="1430084464">
    <w:abstractNumId w:val="28"/>
  </w:num>
  <w:num w:numId="26" w16cid:durableId="1966934262">
    <w:abstractNumId w:val="9"/>
  </w:num>
  <w:num w:numId="27" w16cid:durableId="1547140535">
    <w:abstractNumId w:val="24"/>
  </w:num>
  <w:num w:numId="28" w16cid:durableId="1100493032">
    <w:abstractNumId w:val="20"/>
  </w:num>
  <w:num w:numId="29" w16cid:durableId="657423018">
    <w:abstractNumId w:val="3"/>
  </w:num>
  <w:num w:numId="30" w16cid:durableId="1399672924">
    <w:abstractNumId w:val="3"/>
    <w:lvlOverride w:ilvl="0">
      <w:startOverride w:val="1"/>
    </w:lvlOverride>
  </w:num>
  <w:num w:numId="31" w16cid:durableId="2042589315">
    <w:abstractNumId w:val="8"/>
  </w:num>
  <w:num w:numId="32" w16cid:durableId="196939690">
    <w:abstractNumId w:val="23"/>
  </w:num>
  <w:num w:numId="33" w16cid:durableId="85004543">
    <w:abstractNumId w:val="32"/>
  </w:num>
  <w:num w:numId="34" w16cid:durableId="268969677">
    <w:abstractNumId w:val="18"/>
  </w:num>
  <w:num w:numId="35" w16cid:durableId="1170096622">
    <w:abstractNumId w:val="2"/>
  </w:num>
  <w:num w:numId="36" w16cid:durableId="2074035748">
    <w:abstractNumId w:val="10"/>
  </w:num>
  <w:num w:numId="37" w16cid:durableId="110291758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E26"/>
    <w:rsid w:val="0002361A"/>
    <w:rsid w:val="0003749B"/>
    <w:rsid w:val="000418EC"/>
    <w:rsid w:val="000B0B4C"/>
    <w:rsid w:val="000B6A1E"/>
    <w:rsid w:val="000C08A8"/>
    <w:rsid w:val="000C1832"/>
    <w:rsid w:val="000D6519"/>
    <w:rsid w:val="000F03EE"/>
    <w:rsid w:val="001167B1"/>
    <w:rsid w:val="001A749E"/>
    <w:rsid w:val="001D123E"/>
    <w:rsid w:val="001D3E26"/>
    <w:rsid w:val="00216FB6"/>
    <w:rsid w:val="002C264E"/>
    <w:rsid w:val="002E5114"/>
    <w:rsid w:val="003139FE"/>
    <w:rsid w:val="0033037B"/>
    <w:rsid w:val="003858EC"/>
    <w:rsid w:val="003F17E8"/>
    <w:rsid w:val="003F3CE7"/>
    <w:rsid w:val="0045637C"/>
    <w:rsid w:val="00481F65"/>
    <w:rsid w:val="00494972"/>
    <w:rsid w:val="004F00EF"/>
    <w:rsid w:val="00527C51"/>
    <w:rsid w:val="00592BF8"/>
    <w:rsid w:val="005E0ECC"/>
    <w:rsid w:val="005F5087"/>
    <w:rsid w:val="00604210"/>
    <w:rsid w:val="00620139"/>
    <w:rsid w:val="00630334"/>
    <w:rsid w:val="0063598F"/>
    <w:rsid w:val="0063622A"/>
    <w:rsid w:val="0064375D"/>
    <w:rsid w:val="00660BE1"/>
    <w:rsid w:val="006730FF"/>
    <w:rsid w:val="00694634"/>
    <w:rsid w:val="006D603B"/>
    <w:rsid w:val="0071147C"/>
    <w:rsid w:val="00793246"/>
    <w:rsid w:val="007B4F83"/>
    <w:rsid w:val="007B6D52"/>
    <w:rsid w:val="007F3BAB"/>
    <w:rsid w:val="008008C1"/>
    <w:rsid w:val="008365AC"/>
    <w:rsid w:val="008423A4"/>
    <w:rsid w:val="008820F3"/>
    <w:rsid w:val="00886AF1"/>
    <w:rsid w:val="00897C51"/>
    <w:rsid w:val="008A663A"/>
    <w:rsid w:val="009259A8"/>
    <w:rsid w:val="00934929"/>
    <w:rsid w:val="00976D45"/>
    <w:rsid w:val="00977265"/>
    <w:rsid w:val="009A48D8"/>
    <w:rsid w:val="009B6965"/>
    <w:rsid w:val="009C55FF"/>
    <w:rsid w:val="009D23F1"/>
    <w:rsid w:val="009E4E67"/>
    <w:rsid w:val="00A074D3"/>
    <w:rsid w:val="00A5135D"/>
    <w:rsid w:val="00A874AE"/>
    <w:rsid w:val="00A97782"/>
    <w:rsid w:val="00AD7222"/>
    <w:rsid w:val="00AF4047"/>
    <w:rsid w:val="00B048AE"/>
    <w:rsid w:val="00B07702"/>
    <w:rsid w:val="00B1232A"/>
    <w:rsid w:val="00B23BE6"/>
    <w:rsid w:val="00B26532"/>
    <w:rsid w:val="00B40336"/>
    <w:rsid w:val="00B43BD2"/>
    <w:rsid w:val="00B445D3"/>
    <w:rsid w:val="00B84106"/>
    <w:rsid w:val="00B84E30"/>
    <w:rsid w:val="00BD2BC8"/>
    <w:rsid w:val="00BF0C9B"/>
    <w:rsid w:val="00BF3BBE"/>
    <w:rsid w:val="00C0174E"/>
    <w:rsid w:val="00C14BA1"/>
    <w:rsid w:val="00C305C8"/>
    <w:rsid w:val="00C32C53"/>
    <w:rsid w:val="00C9590C"/>
    <w:rsid w:val="00CA75E9"/>
    <w:rsid w:val="00CC2CA7"/>
    <w:rsid w:val="00D8077F"/>
    <w:rsid w:val="00DF75FB"/>
    <w:rsid w:val="00E35333"/>
    <w:rsid w:val="00E54C42"/>
    <w:rsid w:val="00E670E2"/>
    <w:rsid w:val="00E870C7"/>
    <w:rsid w:val="00E97A14"/>
    <w:rsid w:val="00EA009B"/>
    <w:rsid w:val="00EA63BD"/>
    <w:rsid w:val="00EC76AF"/>
    <w:rsid w:val="00F45404"/>
    <w:rsid w:val="00F6726E"/>
    <w:rsid w:val="00F70579"/>
    <w:rsid w:val="00FD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61069"/>
  <w15:docId w15:val="{C688D9AE-8EB5-4665-82BC-F7E550BF3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B6A1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D3E2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D3E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F404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048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8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8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8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8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6A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6AF1"/>
    <w:rPr>
      <w:rFonts w:ascii="Segoe UI" w:hAnsi="Segoe UI" w:cs="Segoe UI"/>
      <w:sz w:val="18"/>
      <w:szCs w:val="18"/>
    </w:rPr>
  </w:style>
  <w:style w:type="paragraph" w:customStyle="1" w:styleId="Domylnyteks">
    <w:name w:val="Domy?lny teks"/>
    <w:basedOn w:val="Normalny"/>
    <w:qFormat/>
    <w:rsid w:val="00620139"/>
    <w:pPr>
      <w:widowControl w:val="0"/>
      <w:suppressAutoHyphens/>
      <w:spacing w:after="0" w:line="240" w:lineRule="atLeast"/>
    </w:pPr>
    <w:rPr>
      <w:rFonts w:ascii="Times New Roman" w:eastAsia="SimSun" w:hAnsi="Times New Roman" w:cs="Times New Roman"/>
      <w:color w:val="000000"/>
      <w:sz w:val="24"/>
      <w:szCs w:val="24"/>
      <w:lang w:eastAsia="hi-IN"/>
    </w:rPr>
  </w:style>
  <w:style w:type="character" w:customStyle="1" w:styleId="TekstpodstawowyZnak">
    <w:name w:val="Tekst podstawowy Znak"/>
    <w:basedOn w:val="Domylnaczcionkaakapitu"/>
    <w:link w:val="Tretekstu"/>
    <w:semiHidden/>
    <w:qFormat/>
    <w:rsid w:val="00620139"/>
    <w:rPr>
      <w:rFonts w:ascii="Times New Roman" w:eastAsia="SimSun" w:hAnsi="Times New Roman" w:cs="Times New Roman"/>
      <w:sz w:val="24"/>
      <w:szCs w:val="24"/>
      <w:lang w:eastAsia="hi-IN"/>
    </w:rPr>
  </w:style>
  <w:style w:type="paragraph" w:customStyle="1" w:styleId="Tretekstu">
    <w:name w:val="Treść tekstu"/>
    <w:basedOn w:val="Normalny"/>
    <w:link w:val="TekstpodstawowyZnak"/>
    <w:semiHidden/>
    <w:unhideWhenUsed/>
    <w:rsid w:val="00620139"/>
    <w:pPr>
      <w:widowControl w:val="0"/>
      <w:suppressAutoHyphens/>
      <w:spacing w:after="120" w:line="240" w:lineRule="auto"/>
    </w:pPr>
    <w:rPr>
      <w:rFonts w:ascii="Times New Roman" w:eastAsia="SimSun" w:hAnsi="Times New Roman" w:cs="Times New Roman"/>
      <w:sz w:val="24"/>
      <w:szCs w:val="24"/>
      <w:lang w:eastAsia="hi-IN"/>
    </w:rPr>
  </w:style>
  <w:style w:type="paragraph" w:customStyle="1" w:styleId="Tekstpodstawowy1">
    <w:name w:val="Tekst podstawowy1"/>
    <w:basedOn w:val="Domylnyteks"/>
    <w:qFormat/>
    <w:rsid w:val="00620139"/>
    <w:pPr>
      <w:spacing w:line="200" w:lineRule="atLeast"/>
    </w:pPr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6201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0139"/>
  </w:style>
  <w:style w:type="character" w:customStyle="1" w:styleId="Nagwek1Znak">
    <w:name w:val="Nagłówek 1 Znak"/>
    <w:basedOn w:val="Domylnaczcionkaakapitu"/>
    <w:link w:val="Nagwek1"/>
    <w:rsid w:val="000B6A1E"/>
    <w:rPr>
      <w:rFonts w:ascii="Times New Roman" w:eastAsia="Times New Roman" w:hAnsi="Times New Roman" w:cs="Times New Roman"/>
      <w:b/>
      <w:sz w:val="26"/>
      <w:szCs w:val="26"/>
      <w:lang w:eastAsia="pl-PL"/>
    </w:rPr>
  </w:style>
  <w:style w:type="paragraph" w:styleId="Tekstpodstawowy">
    <w:name w:val="Body Text"/>
    <w:basedOn w:val="Normalny"/>
    <w:link w:val="TekstpodstawowyZnak1"/>
    <w:semiHidden/>
    <w:rsid w:val="000B6A1E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semiHidden/>
    <w:rsid w:val="000B6A1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45637C"/>
    <w:pPr>
      <w:spacing w:after="0" w:line="240" w:lineRule="auto"/>
    </w:pPr>
    <w:rPr>
      <w:rFonts w:ascii="Calibri" w:hAnsi="Calibri"/>
      <w:kern w:val="2"/>
      <w:szCs w:val="21"/>
      <w14:ligatures w14:val="standardContextua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5637C"/>
    <w:rPr>
      <w:rFonts w:ascii="Calibri" w:hAnsi="Calibri"/>
      <w:kern w:val="2"/>
      <w:szCs w:val="21"/>
      <w14:ligatures w14:val="standardContextual"/>
    </w:rPr>
  </w:style>
  <w:style w:type="paragraph" w:styleId="Tekstpodstawowy3">
    <w:name w:val="Body Text 3"/>
    <w:basedOn w:val="Normalny"/>
    <w:link w:val="Tekstpodstawowy3Znak"/>
    <w:uiPriority w:val="99"/>
    <w:unhideWhenUsed/>
    <w:rsid w:val="008423A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423A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86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1354</Words>
  <Characters>8129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Żaneta Latuszek</cp:lastModifiedBy>
  <cp:revision>7</cp:revision>
  <cp:lastPrinted>2024-02-02T07:24:00Z</cp:lastPrinted>
  <dcterms:created xsi:type="dcterms:W3CDTF">2024-02-05T15:16:00Z</dcterms:created>
  <dcterms:modified xsi:type="dcterms:W3CDTF">2024-02-20T11:49:00Z</dcterms:modified>
</cp:coreProperties>
</file>