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E1B15" w14:textId="77777777" w:rsidR="00085A70" w:rsidRDefault="00085A70" w:rsidP="00085A70">
      <w:pPr>
        <w:pStyle w:val="Domylnyteks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5011CE3E" w14:textId="0F283729" w:rsidR="00085A70" w:rsidRPr="0042569E" w:rsidRDefault="00085A70" w:rsidP="00085A70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UMOWA Nr  W</w:t>
      </w:r>
      <w:r w:rsidR="006054ED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GM</w:t>
      </w:r>
      <w:r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/   /2022</w:t>
      </w:r>
      <w:r w:rsidR="00F53CBC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 xml:space="preserve">        </w:t>
      </w:r>
    </w:p>
    <w:p w14:paraId="562203A7" w14:textId="77777777" w:rsidR="00085A70" w:rsidRPr="0042569E" w:rsidRDefault="00085A70" w:rsidP="00085A7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71F3036B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zawarta   w   dniu 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…………………...……...2022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r.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pomiędzy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</w:p>
    <w:p w14:paraId="12D71357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00DA0A2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Gminą Miasto   Pruszków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 z  siedzibą w   Pruszkowie 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przy  ul. Kraszewskiego 14/16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NIP …………., REGON …………….,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którą reprezentuje :</w:t>
      </w:r>
    </w:p>
    <w:p w14:paraId="05D85141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Prezydent Miasta -  Pan Paweł Makuch</w:t>
      </w:r>
    </w:p>
    <w:p w14:paraId="56B1DB64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zwaną dalej „Zamawiającym”,</w:t>
      </w:r>
    </w:p>
    <w:p w14:paraId="003A6EB0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5CB503DE" w14:textId="77777777" w:rsidR="00085A70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a</w:t>
      </w:r>
    </w:p>
    <w:p w14:paraId="276242C1" w14:textId="77777777" w:rsidR="00085A70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7FA7A593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siedzibą 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ul. ……..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KRS: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…………,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NIP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:……….,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REGON: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…… którą reprezentuje:</w:t>
      </w:r>
    </w:p>
    <w:p w14:paraId="5D87F2D5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37BCE17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zgodnie z odpisem KRS/ wypisem z CEIDG* (odpowiednio w zależności od wpisu do danego rejestru*)</w:t>
      </w:r>
    </w:p>
    <w:p w14:paraId="7F9E13BB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…………………………………….</w:t>
      </w:r>
    </w:p>
    <w:p w14:paraId="6E67E2CB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zwanym  dalej  „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Wykonawcą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”</w:t>
      </w:r>
    </w:p>
    <w:p w14:paraId="22747B50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9AB5F63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łącznie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zwanych dalej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Stronami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zaś każdy z osobna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Stroną</w:t>
      </w:r>
    </w:p>
    <w:p w14:paraId="6E774310" w14:textId="77777777" w:rsidR="00085A70" w:rsidRPr="0042569E" w:rsidRDefault="00085A70" w:rsidP="00F53CBC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70549E71" w14:textId="77777777" w:rsidR="00085A70" w:rsidRDefault="00085A70" w:rsidP="00085A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Zawarta na podstawie dokonanego przez Zamawiającego wyboru oferty Wykonawcy wyłonionego w wyniku przeprowadzonego postępowania  w trybie podstawowym bez przeprowadzenia negocjacji, zgodnie z art. 275 pkt 1 ustawy z dnia 11 września 2019 r. Prawo zamówień publicznych (Dz. U. 2021, poz. 1129 z 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późn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. zm.) – dalej 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Pzp</w:t>
      </w:r>
      <w:proofErr w:type="spellEnd"/>
    </w:p>
    <w:p w14:paraId="1668F261" w14:textId="77777777" w:rsidR="00383B07" w:rsidRPr="00744358" w:rsidRDefault="00383B07" w:rsidP="00085A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14:paraId="53271DCC" w14:textId="0908ADAF" w:rsidR="00383B07" w:rsidRPr="00744358" w:rsidRDefault="00085A70" w:rsidP="00383B07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1</w:t>
      </w:r>
    </w:p>
    <w:p w14:paraId="71AF0591" w14:textId="10D2441E" w:rsidR="00085A70" w:rsidRDefault="00383B07" w:rsidP="00383B07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Przedmiot i zakres umowy</w:t>
      </w:r>
    </w:p>
    <w:p w14:paraId="39F4D492" w14:textId="77777777" w:rsidR="00383B07" w:rsidRPr="0091242B" w:rsidRDefault="00383B07" w:rsidP="00383B07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14:paraId="627583C9" w14:textId="3A2E145B" w:rsidR="00085A70" w:rsidRPr="0091242B" w:rsidRDefault="00085A70" w:rsidP="00F53CBC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Zamawiający zleca, a Wykonawca  przyjmuje do wykonania  -  zgodnie z SWZ zadanie polegające na </w:t>
      </w:r>
      <w:r w:rsid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zagospodarowaniu</w:t>
      </w:r>
      <w:r w:rsidR="00F53CBC"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="00C9084E">
        <w:rPr>
          <w:rFonts w:ascii="Times New Roman" w:hAnsi="Times New Roman"/>
          <w:b/>
          <w:sz w:val="24"/>
          <w:szCs w:val="24"/>
        </w:rPr>
        <w:t>terenów zielonych przy ul</w:t>
      </w:r>
      <w:r w:rsidR="006054ED">
        <w:rPr>
          <w:rFonts w:ascii="Times New Roman" w:hAnsi="Times New Roman"/>
          <w:b/>
          <w:sz w:val="24"/>
          <w:szCs w:val="24"/>
        </w:rPr>
        <w:t xml:space="preserve">. </w:t>
      </w:r>
      <w:r w:rsidR="00C9084E">
        <w:rPr>
          <w:rFonts w:ascii="Times New Roman" w:hAnsi="Times New Roman"/>
          <w:b/>
          <w:sz w:val="24"/>
          <w:szCs w:val="24"/>
        </w:rPr>
        <w:t>Niecałej w Pruszkowie</w:t>
      </w:r>
    </w:p>
    <w:p w14:paraId="514D9674" w14:textId="5D00D761" w:rsidR="00085A70" w:rsidRDefault="00085A70" w:rsidP="00085A70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Zakres prac obejmuje wykonanie następujących robót</w:t>
      </w:r>
      <w:r w:rsidR="00C9084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zgodnie z </w:t>
      </w:r>
      <w:r w:rsidR="00C9084E" w:rsidRPr="006054ED">
        <w:rPr>
          <w:rFonts w:ascii="Times New Roman" w:eastAsia="HG Mincho Light J" w:hAnsi="Times New Roman" w:cs="Mangal"/>
          <w:i/>
          <w:iCs/>
          <w:color w:val="000000"/>
          <w:kern w:val="3"/>
          <w:lang w:eastAsia="zh-CN" w:bidi="hi-IN"/>
        </w:rPr>
        <w:t>załącznikiem nr 1</w:t>
      </w:r>
      <w:r w:rsidR="00C9084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do Umowy tj. </w:t>
      </w:r>
      <w:r w:rsidR="006054ED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o</w:t>
      </w:r>
      <w:r w:rsidR="00C9084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pisem przedmiotu zamówienia.</w:t>
      </w:r>
    </w:p>
    <w:p w14:paraId="4668A40F" w14:textId="77777777" w:rsidR="00C9084E" w:rsidRDefault="00F53CBC" w:rsidP="00F53CBC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2.1.</w:t>
      </w:r>
      <w:r w:rsidR="00C9084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zakresie przedmiotu umowy będą wykonane m.in. następujące prace:</w:t>
      </w:r>
    </w:p>
    <w:p w14:paraId="25973658" w14:textId="699F9899" w:rsidR="00F53CBC" w:rsidRDefault="00F53CBC" w:rsidP="00F53CBC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przygotowanie terenu</w:t>
      </w:r>
      <w:r w:rsidR="00C9084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pod dokonani</w:t>
      </w:r>
      <w:r w:rsidR="00FC20B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e </w:t>
      </w:r>
      <w:proofErr w:type="spellStart"/>
      <w:r w:rsidR="00FC20B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nasadzeń</w:t>
      </w:r>
      <w:proofErr w:type="spellEnd"/>
    </w:p>
    <w:p w14:paraId="2AAE0D6F" w14:textId="53D50789" w:rsidR="00DC2AD7" w:rsidRPr="00F53CBC" w:rsidRDefault="00DC2AD7" w:rsidP="00F53CBC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dostarczenie 993 roślin </w:t>
      </w:r>
    </w:p>
    <w:p w14:paraId="71A780FC" w14:textId="0DB53E1F" w:rsidR="00F53CBC" w:rsidRDefault="00FC20BE" w:rsidP="00FC20BE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wykonanie dołków pod rośliny </w:t>
      </w:r>
    </w:p>
    <w:p w14:paraId="7D1CD9F0" w14:textId="619AA6F6" w:rsidR="00FC20BE" w:rsidRDefault="00FC20BE" w:rsidP="00FC20BE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sadzenie bylin i krzewów </w:t>
      </w:r>
    </w:p>
    <w:p w14:paraId="050421E8" w14:textId="66983597" w:rsidR="002159A2" w:rsidRDefault="002159A2" w:rsidP="00FC20BE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korowanie </w:t>
      </w:r>
    </w:p>
    <w:p w14:paraId="3E317629" w14:textId="614B5175" w:rsidR="00DC2AD7" w:rsidRDefault="00DC2AD7" w:rsidP="00FC20BE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uzupełnianie kory </w:t>
      </w:r>
    </w:p>
    <w:p w14:paraId="3C3D2C3E" w14:textId="25B9A594" w:rsidR="00FC20BE" w:rsidRDefault="00FC20BE" w:rsidP="00FC20BE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podlewanie, pielęgnacja </w:t>
      </w:r>
    </w:p>
    <w:p w14:paraId="5E11DF0D" w14:textId="1169C986" w:rsidR="00FC20BE" w:rsidRDefault="00FC20BE" w:rsidP="00FC20BE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rekultywacja trawników </w:t>
      </w:r>
    </w:p>
    <w:p w14:paraId="3775378A" w14:textId="2A7B97C8" w:rsidR="002159A2" w:rsidRPr="002159A2" w:rsidRDefault="00FC20BE" w:rsidP="002159A2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siew, zwałowanie, podlewanie</w:t>
      </w:r>
      <w:r w:rsidR="00DC2AD7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. </w:t>
      </w:r>
    </w:p>
    <w:p w14:paraId="629C9F89" w14:textId="2D416CB5" w:rsidR="00085A70" w:rsidRPr="002159A2" w:rsidRDefault="00085A70" w:rsidP="002159A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Zamówienie należy wykonać zgodnie z </w:t>
      </w:r>
      <w:r w:rsidR="00C9084E" w:rsidRPr="00A33992">
        <w:rPr>
          <w:rFonts w:ascii="Times New Roman" w:eastAsia="HG Mincho Light J" w:hAnsi="Times New Roman" w:cs="Mangal"/>
          <w:i/>
          <w:iCs/>
          <w:color w:val="000000"/>
          <w:kern w:val="3"/>
          <w:lang w:eastAsia="zh-CN" w:bidi="hi-IN"/>
        </w:rPr>
        <w:t xml:space="preserve">załącznikiem nr </w:t>
      </w:r>
      <w:r w:rsidR="002C3AB9">
        <w:rPr>
          <w:rFonts w:ascii="Times New Roman" w:eastAsia="HG Mincho Light J" w:hAnsi="Times New Roman" w:cs="Mangal"/>
          <w:i/>
          <w:iCs/>
          <w:color w:val="000000"/>
          <w:kern w:val="3"/>
          <w:lang w:eastAsia="zh-CN" w:bidi="hi-IN"/>
        </w:rPr>
        <w:t>8</w:t>
      </w:r>
      <w:r w:rsidR="00C9084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="002C3AB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SWZ</w:t>
      </w:r>
      <w:r w:rsidR="00C9084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, d</w:t>
      </w: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okumentacją przetargową oraz poleceniami Zamawiającego</w:t>
      </w:r>
      <w:r w:rsidR="002159A2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="00C9084E" w:rsidRPr="002159A2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(uzgodnieniami)</w:t>
      </w:r>
      <w:r w:rsidRPr="002159A2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33811DA6" w14:textId="77777777" w:rsidR="00383B07" w:rsidRPr="0016633A" w:rsidRDefault="00383B07" w:rsidP="00383B07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1E4A9534" w14:textId="38E2168F" w:rsidR="00085A70" w:rsidRPr="00744358" w:rsidRDefault="00085A70" w:rsidP="00383B07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2</w:t>
      </w:r>
    </w:p>
    <w:p w14:paraId="2E4AA5D0" w14:textId="09D7B681" w:rsidR="00085A70" w:rsidRPr="00383B07" w:rsidRDefault="00383B07" w:rsidP="00383B07">
      <w:pPr>
        <w:pStyle w:val="Domylnyteks"/>
        <w:spacing w:line="24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Termin</w:t>
      </w:r>
      <w:r w:rsidR="00085A70" w:rsidRPr="00383B07">
        <w:rPr>
          <w:b/>
          <w:sz w:val="22"/>
          <w:szCs w:val="22"/>
          <w:u w:val="single"/>
        </w:rPr>
        <w:t xml:space="preserve"> realizacji przedmiotu zamówienia</w:t>
      </w:r>
    </w:p>
    <w:p w14:paraId="5488393D" w14:textId="77777777" w:rsidR="00383B07" w:rsidRPr="00744358" w:rsidRDefault="00383B07" w:rsidP="00383B07">
      <w:pPr>
        <w:pStyle w:val="Domylnyteks"/>
        <w:spacing w:line="240" w:lineRule="auto"/>
        <w:jc w:val="center"/>
        <w:rPr>
          <w:sz w:val="22"/>
          <w:szCs w:val="22"/>
          <w:u w:val="single"/>
        </w:rPr>
      </w:pPr>
    </w:p>
    <w:p w14:paraId="00C7DFB4" w14:textId="364038AE" w:rsidR="00085A70" w:rsidRDefault="00085A70" w:rsidP="00085A70">
      <w:pPr>
        <w:pStyle w:val="Domylnyteks"/>
        <w:numPr>
          <w:ilvl w:val="0"/>
          <w:numId w:val="3"/>
        </w:numPr>
        <w:autoSpaceDN w:val="0"/>
        <w:spacing w:line="240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Strony ustalają</w:t>
      </w:r>
      <w:r w:rsidR="00FE5AF2">
        <w:rPr>
          <w:sz w:val="22"/>
          <w:szCs w:val="22"/>
        </w:rPr>
        <w:t xml:space="preserve"> następujący termin wykonania prac</w:t>
      </w:r>
      <w:r w:rsidRPr="00744358">
        <w:rPr>
          <w:sz w:val="22"/>
          <w:szCs w:val="22"/>
        </w:rPr>
        <w:t>:</w:t>
      </w:r>
      <w:r w:rsidR="00DC2AD7">
        <w:rPr>
          <w:sz w:val="22"/>
          <w:szCs w:val="22"/>
        </w:rPr>
        <w:t xml:space="preserve"> </w:t>
      </w:r>
      <w:r w:rsidR="00793C60">
        <w:rPr>
          <w:b/>
          <w:bCs/>
          <w:sz w:val="22"/>
          <w:szCs w:val="22"/>
        </w:rPr>
        <w:t xml:space="preserve">45 dni </w:t>
      </w:r>
      <w:r w:rsidR="00FA4B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od daty podpisania umowy. </w:t>
      </w:r>
      <w:r w:rsidRPr="00744358">
        <w:rPr>
          <w:sz w:val="22"/>
          <w:szCs w:val="22"/>
        </w:rPr>
        <w:t xml:space="preserve"> </w:t>
      </w:r>
    </w:p>
    <w:p w14:paraId="1EAEFB8B" w14:textId="77777777" w:rsidR="00383B07" w:rsidRDefault="00383B07" w:rsidP="00383B07">
      <w:pPr>
        <w:pStyle w:val="Domylnyteks"/>
        <w:autoSpaceDN w:val="0"/>
        <w:spacing w:line="240" w:lineRule="auto"/>
        <w:ind w:left="283"/>
        <w:jc w:val="both"/>
        <w:textAlignment w:val="baseline"/>
        <w:rPr>
          <w:sz w:val="22"/>
          <w:szCs w:val="22"/>
        </w:rPr>
      </w:pPr>
    </w:p>
    <w:p w14:paraId="0EDDA647" w14:textId="3E409211" w:rsidR="00085A70" w:rsidRDefault="00085A70" w:rsidP="00085A70">
      <w:pPr>
        <w:pStyle w:val="Domylnyteks"/>
        <w:spacing w:line="240" w:lineRule="auto"/>
        <w:ind w:left="283"/>
        <w:jc w:val="both"/>
        <w:rPr>
          <w:sz w:val="22"/>
          <w:szCs w:val="22"/>
        </w:rPr>
      </w:pPr>
    </w:p>
    <w:p w14:paraId="4E306839" w14:textId="321B2893" w:rsidR="00DC2AD7" w:rsidRDefault="00DC2AD7" w:rsidP="00085A70">
      <w:pPr>
        <w:pStyle w:val="Domylnyteks"/>
        <w:spacing w:line="240" w:lineRule="auto"/>
        <w:ind w:left="283"/>
        <w:jc w:val="both"/>
        <w:rPr>
          <w:sz w:val="22"/>
          <w:szCs w:val="22"/>
        </w:rPr>
      </w:pPr>
    </w:p>
    <w:p w14:paraId="56F06F62" w14:textId="60EDF697" w:rsidR="00DC2AD7" w:rsidRDefault="00DC2AD7" w:rsidP="00085A70">
      <w:pPr>
        <w:pStyle w:val="Domylnyteks"/>
        <w:spacing w:line="240" w:lineRule="auto"/>
        <w:ind w:left="283"/>
        <w:jc w:val="both"/>
        <w:rPr>
          <w:sz w:val="22"/>
          <w:szCs w:val="22"/>
        </w:rPr>
      </w:pPr>
    </w:p>
    <w:p w14:paraId="2419DF97" w14:textId="0FA36A71" w:rsidR="00DC2AD7" w:rsidRDefault="00DC2AD7" w:rsidP="00085A70">
      <w:pPr>
        <w:pStyle w:val="Domylnyteks"/>
        <w:spacing w:line="240" w:lineRule="auto"/>
        <w:ind w:left="283"/>
        <w:jc w:val="both"/>
        <w:rPr>
          <w:sz w:val="22"/>
          <w:szCs w:val="22"/>
        </w:rPr>
      </w:pPr>
    </w:p>
    <w:p w14:paraId="0B372894" w14:textId="5E1C59BB" w:rsidR="00DC2AD7" w:rsidRDefault="00DC2AD7" w:rsidP="00085A70">
      <w:pPr>
        <w:pStyle w:val="Domylnyteks"/>
        <w:spacing w:line="240" w:lineRule="auto"/>
        <w:ind w:left="283"/>
        <w:jc w:val="both"/>
        <w:rPr>
          <w:sz w:val="22"/>
          <w:szCs w:val="22"/>
        </w:rPr>
      </w:pPr>
    </w:p>
    <w:p w14:paraId="5A58DFD7" w14:textId="1E901266" w:rsidR="00DC2AD7" w:rsidRDefault="00DC2AD7" w:rsidP="00085A70">
      <w:pPr>
        <w:pStyle w:val="Domylnyteks"/>
        <w:spacing w:line="240" w:lineRule="auto"/>
        <w:ind w:left="283"/>
        <w:jc w:val="both"/>
        <w:rPr>
          <w:sz w:val="22"/>
          <w:szCs w:val="22"/>
        </w:rPr>
      </w:pPr>
    </w:p>
    <w:p w14:paraId="181E9DFC" w14:textId="77777777" w:rsidR="00DC2AD7" w:rsidRPr="00744358" w:rsidRDefault="00DC2AD7" w:rsidP="00085A70">
      <w:pPr>
        <w:pStyle w:val="Domylnyteks"/>
        <w:spacing w:line="240" w:lineRule="auto"/>
        <w:ind w:left="283"/>
        <w:jc w:val="both"/>
        <w:rPr>
          <w:sz w:val="22"/>
          <w:szCs w:val="22"/>
        </w:rPr>
      </w:pPr>
    </w:p>
    <w:p w14:paraId="1627A1AE" w14:textId="097A6E31" w:rsidR="00085A70" w:rsidRPr="00744358" w:rsidRDefault="00085A70" w:rsidP="00383B07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3</w:t>
      </w:r>
    </w:p>
    <w:p w14:paraId="09723D2C" w14:textId="7384FF4B" w:rsidR="00085A70" w:rsidRDefault="00F274A1" w:rsidP="00383B07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Przedstawiciele Stron</w:t>
      </w:r>
    </w:p>
    <w:p w14:paraId="008BAD0D" w14:textId="77777777" w:rsidR="00383B07" w:rsidRPr="0042569E" w:rsidRDefault="00383B07" w:rsidP="00383B07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14:paraId="7EA173DB" w14:textId="77777777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Zamawiającego:</w:t>
      </w:r>
    </w:p>
    <w:p w14:paraId="12E6A594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356ACC8C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5D35F006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0BF5F768" w14:textId="77777777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Wykonawcy:</w:t>
      </w:r>
    </w:p>
    <w:p w14:paraId="696E4383" w14:textId="77777777" w:rsidR="00085A70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………………………………………….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6B5C7F55" w14:textId="655852E8" w:rsidR="00F274A1" w:rsidRPr="0042569E" w:rsidRDefault="00F274A1" w:rsidP="00F274A1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</w:t>
      </w:r>
      <w:r w:rsidR="00FE5AF2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7C8DEA25" w14:textId="77777777" w:rsidR="00F274A1" w:rsidRPr="0042569E" w:rsidRDefault="00F274A1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620E4B6" w14:textId="2891696A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osoby sprawujące funkcję kierownika robót posiadają wymagane przygotowanie zawodowe.</w:t>
      </w:r>
    </w:p>
    <w:p w14:paraId="6223E890" w14:textId="77777777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Ustala się następujące adresy i dane dla korespondencji między Stronami:</w:t>
      </w:r>
    </w:p>
    <w:p w14:paraId="169DB94D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a) Urząd Miasta Pruszkowa  ul. Kraszewskiego 14/16, 05-800 Pruszków</w:t>
      </w:r>
    </w:p>
    <w:p w14:paraId="3BDA8269" w14:textId="7A846A16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poczta elektroniczna: </w:t>
      </w:r>
      <w:r w:rsidR="00A33992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geodezja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@miasto.pruszkow.pl</w:t>
      </w:r>
    </w:p>
    <w:p w14:paraId="48C9BBE7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b)Wykonawca:………………………………………</w:t>
      </w:r>
    </w:p>
    <w:p w14:paraId="7E3A6AE0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poczta elektroniczna:………………………………….</w:t>
      </w:r>
    </w:p>
    <w:p w14:paraId="22230B0A" w14:textId="52A39545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Jeśli Wykonawca w okresie wykonywania umowy zmienia adres, powinien o nowym adresie powiadomić Zamawiającego, pod rygorem skutecznego doręczenia na ostatni adres znany Zamawiającemu.</w:t>
      </w:r>
    </w:p>
    <w:p w14:paraId="356B3542" w14:textId="77777777" w:rsidR="00085A70" w:rsidRPr="00C1715B" w:rsidRDefault="00085A70" w:rsidP="00085A70">
      <w:pPr>
        <w:pStyle w:val="Domylnyteks"/>
        <w:tabs>
          <w:tab w:val="left" w:pos="0"/>
        </w:tabs>
        <w:autoSpaceDN w:val="0"/>
        <w:spacing w:line="240" w:lineRule="auto"/>
        <w:jc w:val="both"/>
        <w:textAlignment w:val="baseline"/>
        <w:rPr>
          <w:sz w:val="22"/>
          <w:szCs w:val="22"/>
        </w:rPr>
      </w:pPr>
    </w:p>
    <w:p w14:paraId="6CE6E869" w14:textId="77777777" w:rsidR="00085A70" w:rsidRDefault="00085A70" w:rsidP="00085A70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4</w:t>
      </w:r>
    </w:p>
    <w:p w14:paraId="047E2CC3" w14:textId="12C1C6B3" w:rsidR="00085A70" w:rsidRPr="00CC53F7" w:rsidRDefault="0016633A" w:rsidP="0016633A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  <w:r w:rsidRPr="00CC53F7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Podwykon</w:t>
      </w:r>
      <w:r w:rsidR="00383B07" w:rsidRPr="00CC53F7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awcy</w:t>
      </w:r>
    </w:p>
    <w:p w14:paraId="7787ED8F" w14:textId="2EF079E6" w:rsidR="00085A70" w:rsidRPr="0042569E" w:rsidRDefault="00085A70" w:rsidP="00085A70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</w:t>
      </w:r>
    </w:p>
    <w:p w14:paraId="34B1740C" w14:textId="523CCF8A" w:rsidR="00085A70" w:rsidRPr="0042569E" w:rsidRDefault="00085A70" w:rsidP="004E2B0B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może powierzyć wykonanie części robót lub usług podwykonawcom pod warunkiem, że posiadają oni kwalifikacje do ich wykonania</w:t>
      </w:r>
      <w:r w:rsidR="004E2B0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  <w:r w:rsidR="004E2B0B" w:rsidRPr="004E2B0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a Zamawiający wyrazi zgodę na ich udział w </w:t>
      </w:r>
      <w:r w:rsidR="002159A2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 </w:t>
      </w:r>
      <w:r w:rsidR="004E2B0B" w:rsidRPr="004E2B0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realizacji zamówienia.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06F4FB61" w14:textId="05CF92A6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przypadku zamiaru zawarcia umowy o podwykonawstwo, Wykonawca jest zobowiązany do uzyskania uprzedniej zgody Zamawiającego.</w:t>
      </w:r>
    </w:p>
    <w:p w14:paraId="0E4A8A7F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ponosi pełną odpowiedzialność za właściwe i terminowe wykonanie całego przedmiotu umowy, w tym także odpowiedzialność za jakość, terminowość oraz  bezpieczeństwo realizowanych zobowiązań wynikających z umów o podwykonawstwo. </w:t>
      </w:r>
    </w:p>
    <w:p w14:paraId="620DF5FA" w14:textId="189042EE" w:rsidR="00AA58D7" w:rsidRDefault="00CC53F7" w:rsidP="00AA58D7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CC53F7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przypadku wadliwego wykonania usługi przez Podwykonawcę, Wykonawca ponosi odpowiedzialność za działania Podwykonawcy wobec Zamawiającego tak jak za swoje własne działania lub zaniechania.</w:t>
      </w:r>
    </w:p>
    <w:p w14:paraId="244BB92B" w14:textId="77777777" w:rsidR="00CC53F7" w:rsidRPr="008B26EB" w:rsidRDefault="00CC53F7" w:rsidP="00AA58D7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7164742F" w14:textId="35CA131B" w:rsidR="00CC53F7" w:rsidRPr="002F72C9" w:rsidRDefault="00085A70" w:rsidP="00CC53F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5</w:t>
      </w:r>
    </w:p>
    <w:p w14:paraId="0A6E3EFD" w14:textId="4C6366CF" w:rsidR="00085A70" w:rsidRPr="00CC53F7" w:rsidRDefault="00F556A3" w:rsidP="00CC53F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  <w:t xml:space="preserve">Zobowiązania i oświadczenia </w:t>
      </w:r>
      <w:r w:rsidR="00085A70" w:rsidRPr="00CC53F7"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  <w:t>Wykonawcy</w:t>
      </w:r>
    </w:p>
    <w:p w14:paraId="080B6F9B" w14:textId="77777777" w:rsidR="00CC53F7" w:rsidRPr="002F72C9" w:rsidRDefault="00CC53F7" w:rsidP="00CC53F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</w:p>
    <w:p w14:paraId="4273264F" w14:textId="77777777" w:rsidR="00085A70" w:rsidRPr="002F72C9" w:rsidRDefault="00085A70" w:rsidP="00085A70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Do obowiązków Wykonawcy należy :</w:t>
      </w:r>
    </w:p>
    <w:p w14:paraId="56917998" w14:textId="0F305E17" w:rsidR="00085A70" w:rsidRDefault="00F556A3" w:rsidP="00F556A3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wykonanie</w:t>
      </w:r>
      <w:r w:rsidR="00085A70" w:rsidRPr="0091242B">
        <w:rPr>
          <w:rFonts w:ascii="Times New Roman" w:eastAsia="Times New Roman" w:hAnsi="Times New Roman" w:cs="Times New Roman"/>
          <w:kern w:val="1"/>
          <w:lang w:eastAsia="ar-SA"/>
        </w:rPr>
        <w:t xml:space="preserve"> w uzgodnionym terminie przedmiotu Umowy zgodnie z obow</w:t>
      </w:r>
      <w:r>
        <w:rPr>
          <w:rFonts w:ascii="Times New Roman" w:eastAsia="Times New Roman" w:hAnsi="Times New Roman" w:cs="Times New Roman"/>
          <w:kern w:val="1"/>
          <w:lang w:eastAsia="ar-SA"/>
        </w:rPr>
        <w:t>iązującymi normami, przepisami</w:t>
      </w:r>
      <w:r w:rsidR="00085A70" w:rsidRPr="0091242B">
        <w:rPr>
          <w:rFonts w:ascii="Times New Roman" w:eastAsia="Times New Roman" w:hAnsi="Times New Roman" w:cs="Times New Roman"/>
          <w:kern w:val="1"/>
          <w:lang w:eastAsia="ar-SA"/>
        </w:rPr>
        <w:t xml:space="preserve">, dokumentacją </w:t>
      </w:r>
      <w:r w:rsidR="004E3348">
        <w:rPr>
          <w:rFonts w:ascii="Times New Roman" w:eastAsia="Times New Roman" w:hAnsi="Times New Roman" w:cs="Times New Roman"/>
          <w:kern w:val="1"/>
          <w:lang w:eastAsia="ar-SA"/>
        </w:rPr>
        <w:t>projektową</w:t>
      </w:r>
      <w:r w:rsidR="00085A70" w:rsidRPr="0091242B">
        <w:rPr>
          <w:rFonts w:ascii="Times New Roman" w:eastAsia="Times New Roman" w:hAnsi="Times New Roman" w:cs="Times New Roman"/>
          <w:kern w:val="1"/>
          <w:lang w:eastAsia="ar-SA"/>
        </w:rPr>
        <w:t xml:space="preserve"> oraz uzgodnieniami dokonanymi z Zamawiającym w </w:t>
      </w:r>
      <w:r w:rsidR="006054ED">
        <w:rPr>
          <w:rFonts w:ascii="Times New Roman" w:eastAsia="Times New Roman" w:hAnsi="Times New Roman" w:cs="Times New Roman"/>
          <w:kern w:val="1"/>
          <w:lang w:eastAsia="ar-SA"/>
        </w:rPr>
        <w:t> </w:t>
      </w:r>
      <w:r w:rsidR="00085A70" w:rsidRPr="0091242B">
        <w:rPr>
          <w:rFonts w:ascii="Times New Roman" w:eastAsia="Times New Roman" w:hAnsi="Times New Roman" w:cs="Times New Roman"/>
          <w:kern w:val="1"/>
          <w:lang w:eastAsia="ar-SA"/>
        </w:rPr>
        <w:t>czasie reali</w:t>
      </w:r>
      <w:r w:rsidR="00085A70">
        <w:rPr>
          <w:rFonts w:ascii="Times New Roman" w:eastAsia="Times New Roman" w:hAnsi="Times New Roman" w:cs="Times New Roman"/>
          <w:kern w:val="1"/>
          <w:lang w:eastAsia="ar-SA"/>
        </w:rPr>
        <w:t>zacji przedmiotu Umowy,</w:t>
      </w:r>
    </w:p>
    <w:p w14:paraId="38761596" w14:textId="548318C1" w:rsidR="00085A70" w:rsidRPr="004E3348" w:rsidRDefault="00F556A3" w:rsidP="00F556A3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</w:t>
      </w:r>
      <w:r w:rsidR="008B25A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ykonywanie przedmiotu umowy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sposób nie</w:t>
      </w:r>
      <w:r w:rsidR="00085A70"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powodujący szkód, w tym zagrożeni</w:t>
      </w:r>
      <w:r w:rsidR="004E3348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a  bezpieczeństwa ludzi</w:t>
      </w:r>
      <w:r w:rsidR="00085A70"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i mienia oraz zapewniający ochronę uzasadnionych  interesów osób trzecich, pod rygorem odpowiedzialności cywilnej za powstałe szkody</w:t>
      </w:r>
      <w:r w:rsidR="00085A70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a także mając na uwadze zabezpieczenie </w:t>
      </w:r>
      <w:r w:rsidR="00085A70" w:rsidRPr="00A77585">
        <w:rPr>
          <w:rFonts w:ascii="Times New Roman" w:eastAsia="ComicSansMS,Bold" w:hAnsi="Times New Roman" w:cs="Times New Roman"/>
          <w:color w:val="000000"/>
        </w:rPr>
        <w:t>powierzchni biologicznie czynne</w:t>
      </w:r>
      <w:r w:rsidR="00085A70">
        <w:rPr>
          <w:rFonts w:ascii="Times New Roman" w:eastAsia="ComicSansMS,Bold" w:hAnsi="Times New Roman" w:cs="Times New Roman"/>
          <w:color w:val="000000"/>
        </w:rPr>
        <w:t>j</w:t>
      </w:r>
      <w:r w:rsidR="00085A70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2526F196" w14:textId="77777777" w:rsidR="00085A70" w:rsidRDefault="00085A70" w:rsidP="00085A70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Wykonawca zobowiązany jest wykonać  przedmiot umowy z materiałów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nowych,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własnych.</w:t>
      </w:r>
    </w:p>
    <w:p w14:paraId="6C9C41D0" w14:textId="14434ABB" w:rsidR="00020446" w:rsidRDefault="003B5CB7" w:rsidP="00085A70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Wykonawca jest zobowiązany do wykonania </w:t>
      </w:r>
      <w:proofErr w:type="spellStart"/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nasadzeń</w:t>
      </w:r>
      <w:proofErr w:type="spellEnd"/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 roślin</w:t>
      </w:r>
      <w:r w:rsidR="00F76BE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-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="00F76BE9"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pojemnikach i ilości poszczególnych gatunków </w:t>
      </w:r>
      <w:r w:rsidR="004B00B5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określonych w dokumentacji, </w:t>
      </w:r>
      <w:r w:rsidR="002159A2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którą stanowi </w:t>
      </w:r>
      <w:r w:rsidR="002159A2" w:rsidRPr="002159A2">
        <w:rPr>
          <w:rFonts w:ascii="Times New Roman" w:eastAsia="HG Mincho Light J" w:hAnsi="Times New Roman" w:cs="Mangal"/>
          <w:b/>
          <w:bCs/>
          <w:color w:val="000000"/>
          <w:kern w:val="3"/>
          <w:lang w:eastAsia="zh-CN" w:bidi="hi-IN"/>
        </w:rPr>
        <w:t xml:space="preserve">Załącznik nr 1 </w:t>
      </w:r>
      <w:r w:rsidR="002159A2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do Umowy. </w:t>
      </w:r>
    </w:p>
    <w:p w14:paraId="0F26FCC0" w14:textId="4DDCB9DF" w:rsidR="00984C8A" w:rsidRPr="00020446" w:rsidRDefault="00020446" w:rsidP="00020446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Materiał szkółkarski musi być czysty odmianowo i wyprodukowany zgodnie z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zasadami agrotechniki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szkółkarskiej oraz Zaleceniami jakościowymi dla ozdobnego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materiału szkółkarskiego - wydanymi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lastRenderedPageBreak/>
        <w:t>przez Związek Szkółkarzy Polskich. Rośliny muszą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być zdrowe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zahartowane, </w:t>
      </w:r>
      <w:r w:rsidR="00F76BE9"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bez uszkodzeń mechanicznych, bez oznak chorobowych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oraz prawidłowo uformowane z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zachowaniem charakterystycznego dla gatunku i odmiany pokroju, wysokości,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średnicy i długości pędów. System korzeniowy musi być dobrze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wykształcony, zwarty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 Materiał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roślinny powinien pochodzić ze szkółki, w której był regularnie szkółkowany</w:t>
      </w:r>
      <w:r w:rsidR="00A33992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</w:t>
      </w:r>
      <w:r w:rsidR="003B5CB7"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korzeniowym</w:t>
      </w:r>
    </w:p>
    <w:p w14:paraId="21D94604" w14:textId="39EB8BC8" w:rsidR="003B5CB7" w:rsidRDefault="00020446" w:rsidP="00085A70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Rośliny przed sadzeniem podlegają akceptacji Zamawiającego</w:t>
      </w:r>
      <w:r w:rsidR="00144060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01CBA33F" w14:textId="5E3F95F5" w:rsidR="00F250BE" w:rsidRPr="00F250BE" w:rsidRDefault="00F250BE" w:rsidP="00F250BE">
      <w:pPr>
        <w:pStyle w:val="Akapitzlist"/>
        <w:numPr>
          <w:ilvl w:val="0"/>
          <w:numId w:val="7"/>
        </w:numPr>
        <w:jc w:val="both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F250B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Wykonawca zobowiązany jest do wyposażenia osób wykonujących prace w ramach niniejszej umowy w odblaskowe kamizelki z nazwą firmy Wykonawcy,</w:t>
      </w:r>
    </w:p>
    <w:p w14:paraId="6A16A460" w14:textId="4D965CEA" w:rsidR="00F250BE" w:rsidRPr="00F250BE" w:rsidRDefault="00F250BE" w:rsidP="00F250B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250B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czasie realizacji robót Wykonawca zobowiązany jest usuwać wszelkie odpady, śmieci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we własnym zakresie </w:t>
      </w:r>
      <w:r w:rsidR="00E4236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niezwłocznie po ich wytworzeniu </w:t>
      </w:r>
      <w:r w:rsidRPr="00F250B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oraz składować urządzenia pomocnicze i materiały w </w:t>
      </w:r>
      <w:r w:rsidR="006054ED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 </w:t>
      </w:r>
      <w:r w:rsidRPr="00F250B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sposób bezpieczny.</w:t>
      </w:r>
    </w:p>
    <w:p w14:paraId="620ED604" w14:textId="77777777" w:rsidR="00085A70" w:rsidRPr="006623AF" w:rsidRDefault="00085A70" w:rsidP="00085A70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 zakończeniu robót Wykonawca zobowiązany jest uporządkować teren i przekazać go w ustalonym terminie do odbioru robót.</w:t>
      </w:r>
    </w:p>
    <w:p w14:paraId="7B142D38" w14:textId="3C6E0E18" w:rsidR="00085A70" w:rsidRPr="006623AF" w:rsidRDefault="00085A70" w:rsidP="00085A70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Times New Roman" w:hAnsi="Times New Roman" w:cs="Times New Roman"/>
          <w:kern w:val="1"/>
          <w:lang w:eastAsia="ar-SA"/>
        </w:rPr>
        <w:t>Za termin zakończenia robót należy przyjąć: wykonanie robót objętych zakresem umownym</w:t>
      </w:r>
      <w:r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38EF3FB2" w14:textId="178E4EAC" w:rsidR="00085A70" w:rsidRPr="0042569E" w:rsidRDefault="00085A70" w:rsidP="00085A70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na podstawie otrzymanych od Zamawiającego dokumentów oraz</w:t>
      </w:r>
      <w:r w:rsidR="00F556A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po zapoznaniu się na miejscu z </w:t>
      </w:r>
      <w:r w:rsidR="00B7542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lokalizacją</w:t>
      </w:r>
      <w:r w:rsidR="00F556A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wykonania przedmiotu umowy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, posiadł znajomość ogólnych i szczególnych warunków związanych z </w:t>
      </w:r>
      <w:r w:rsidR="00B7542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miejscem wykonywania prac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i jego sąsiedztwem, sposobami realizacji, trudnościami mogącymi wyniknąć, ryzykiem i zakresem odpowiedzialności ściśle związanej z pracami będącymi Przedmiotem Umowy, również w zakresie bezpieczeństwa pracy.  </w:t>
      </w:r>
    </w:p>
    <w:p w14:paraId="4D6B5832" w14:textId="77777777" w:rsidR="00085A70" w:rsidRPr="0042569E" w:rsidRDefault="00085A70" w:rsidP="00085A70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szczegółowo zapoznał się ze wszystkimi wymaganiami Zamawiającego, które uwzględnił w swojej ofercie i dokonał wyceny wszelkich niezbędnych kosztów projektów, robót, dostaw, zgodnie z obowiązującymi przepisami i postanowieniami niniejszej Umowy.</w:t>
      </w:r>
    </w:p>
    <w:p w14:paraId="2A234969" w14:textId="1C775E91" w:rsidR="00085A70" w:rsidRPr="0042569E" w:rsidRDefault="00085A70" w:rsidP="00085A70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Ponadto Wykonawca oświadcza, że dysponuje środkami technicznymi, finansowymi i </w:t>
      </w:r>
      <w:r w:rsidR="006054ED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organizacyjnymi umożliwiającymi należyte, terminowe i zgodne z Umową wykonanie całości zobowiązań opisanych w niniejszej Umowie.</w:t>
      </w:r>
    </w:p>
    <w:p w14:paraId="6DF158BA" w14:textId="2A73A72F" w:rsidR="00085A70" w:rsidRPr="00A77585" w:rsidRDefault="00085A70" w:rsidP="00085A70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 xml:space="preserve">Podczas </w:t>
      </w:r>
      <w:r w:rsidR="00B7542F">
        <w:rPr>
          <w:rFonts w:ascii="Times New Roman" w:eastAsia="ComicSansMS,Bold" w:hAnsi="Times New Roman" w:cs="Times New Roman"/>
          <w:color w:val="000000"/>
        </w:rPr>
        <w:t>wykonywania prac</w:t>
      </w:r>
      <w:r w:rsidRPr="00A77585">
        <w:rPr>
          <w:rFonts w:ascii="Times New Roman" w:eastAsia="ComicSansMS,Bold" w:hAnsi="Times New Roman" w:cs="Times New Roman"/>
          <w:color w:val="000000"/>
        </w:rPr>
        <w:t xml:space="preserve"> należy ograniczyć do minimum zniszczenie powierzchni biologicznie czynnej</w:t>
      </w:r>
      <w:r w:rsidR="00B7542F">
        <w:rPr>
          <w:rFonts w:ascii="Times New Roman" w:eastAsia="ComicSansMS,Bold" w:hAnsi="Times New Roman" w:cs="Times New Roman"/>
          <w:color w:val="000000"/>
        </w:rPr>
        <w:t xml:space="preserve">. </w:t>
      </w:r>
      <w:r>
        <w:rPr>
          <w:rFonts w:ascii="Times New Roman" w:eastAsia="ComicSansMS,Bold" w:hAnsi="Times New Roman" w:cs="Times New Roman"/>
          <w:color w:val="000000"/>
        </w:rPr>
        <w:t xml:space="preserve">Prace w otoczeniu drzew prowadzić w sposób jak najmniej dla nich szkodliwy, nie składowania materiałów budowlanych ani nie parkowania maszyn w obrębie koron drzew, a w </w:t>
      </w:r>
      <w:r w:rsidR="006054ED">
        <w:rPr>
          <w:rFonts w:ascii="Times New Roman" w:eastAsia="ComicSansMS,Bold" w:hAnsi="Times New Roman" w:cs="Times New Roman"/>
          <w:color w:val="000000"/>
        </w:rPr>
        <w:t> </w:t>
      </w:r>
      <w:r>
        <w:rPr>
          <w:rFonts w:ascii="Times New Roman" w:eastAsia="ComicSansMS,Bold" w:hAnsi="Times New Roman" w:cs="Times New Roman"/>
          <w:color w:val="000000"/>
        </w:rPr>
        <w:t>przypadk</w:t>
      </w:r>
      <w:r w:rsidR="00B7542F">
        <w:rPr>
          <w:rFonts w:ascii="Times New Roman" w:eastAsia="ComicSansMS,Bold" w:hAnsi="Times New Roman" w:cs="Times New Roman"/>
          <w:color w:val="000000"/>
        </w:rPr>
        <w:t xml:space="preserve">u kolizji planowanych robót </w:t>
      </w:r>
      <w:r>
        <w:rPr>
          <w:rFonts w:ascii="Times New Roman" w:eastAsia="ComicSansMS,Bold" w:hAnsi="Times New Roman" w:cs="Times New Roman"/>
          <w:color w:val="000000"/>
        </w:rPr>
        <w:t xml:space="preserve">z korzeniami szkieletowymi dalsze prace w ich otoczeniu prowadzić ręcznie, a  odsłonięte bryły korzeniowe zabezpieczyć zgodnie z zasadami sztuki ogrodniczej. </w:t>
      </w:r>
      <w:r w:rsidRPr="00BA0743">
        <w:rPr>
          <w:rFonts w:ascii="Times New Roman" w:eastAsia="ComicSansMS,Bold" w:hAnsi="Times New Roman" w:cs="Times New Roman"/>
          <w:color w:val="000000"/>
          <w:u w:val="single"/>
        </w:rPr>
        <w:t>Wszelkie prace prowadzone w obrębie drzew muszą być wykonywane przez osobę posiadającą stosowne kwalifikacje ogrodnicze.</w:t>
      </w:r>
      <w:r>
        <w:rPr>
          <w:rFonts w:ascii="Times New Roman" w:eastAsia="ComicSansMS,Bold" w:hAnsi="Times New Roman" w:cs="Times New Roman"/>
          <w:color w:val="000000"/>
        </w:rPr>
        <w:t xml:space="preserve"> </w:t>
      </w:r>
    </w:p>
    <w:p w14:paraId="5EE5C3EA" w14:textId="3840FD97" w:rsidR="00085A70" w:rsidRPr="0042569E" w:rsidRDefault="00085A70" w:rsidP="00085A70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42569E">
        <w:rPr>
          <w:rFonts w:ascii="Times New Roman" w:eastAsia="ComicSansMS,Bold" w:hAnsi="Times New Roman" w:cs="Times New Roman"/>
          <w:color w:val="000000"/>
        </w:rPr>
        <w:t>Usunięcia wad i usterek stwierdzonych przy odbiorze oraz w czasie trwania udzielonej gwarancji</w:t>
      </w:r>
      <w:r>
        <w:rPr>
          <w:rFonts w:ascii="Times New Roman" w:eastAsia="ComicSansMS,Bold" w:hAnsi="Times New Roman" w:cs="Times New Roman"/>
          <w:color w:val="000000"/>
        </w:rPr>
        <w:t xml:space="preserve"> </w:t>
      </w:r>
      <w:r w:rsidR="00F54E09">
        <w:rPr>
          <w:rFonts w:ascii="Times New Roman" w:eastAsia="ComicSansMS,Bold" w:hAnsi="Times New Roman" w:cs="Times New Roman"/>
          <w:color w:val="000000"/>
        </w:rPr>
        <w:t xml:space="preserve">nastąpi </w:t>
      </w:r>
      <w:r>
        <w:rPr>
          <w:rFonts w:ascii="Times New Roman" w:eastAsia="ComicSansMS,Bold" w:hAnsi="Times New Roman" w:cs="Times New Roman"/>
          <w:color w:val="000000"/>
        </w:rPr>
        <w:t>w terminie 14 dni od daty zgłoszenia</w:t>
      </w:r>
      <w:r w:rsidR="00F76BE9">
        <w:rPr>
          <w:rFonts w:ascii="Times New Roman" w:eastAsia="ComicSansMS,Bold" w:hAnsi="Times New Roman" w:cs="Times New Roman"/>
          <w:color w:val="000000"/>
        </w:rPr>
        <w:t xml:space="preserve"> pisemnego lub e-mailowego</w:t>
      </w:r>
      <w:r>
        <w:rPr>
          <w:rFonts w:ascii="Times New Roman" w:eastAsia="ComicSansMS,Bold" w:hAnsi="Times New Roman" w:cs="Times New Roman"/>
          <w:color w:val="000000"/>
        </w:rPr>
        <w:t xml:space="preserve"> przez Zamawiającego.</w:t>
      </w:r>
    </w:p>
    <w:p w14:paraId="3C74480D" w14:textId="13D12F4A" w:rsidR="00085A70" w:rsidRPr="00B839F2" w:rsidRDefault="00085A70" w:rsidP="00085A70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839F2">
        <w:rPr>
          <w:rFonts w:ascii="Times New Roman" w:hAnsi="Times New Roman" w:cs="Times New Roman"/>
          <w:bCs/>
        </w:rPr>
        <w:t xml:space="preserve">Zamawiający wymaga od Wykonawcy, z którym podpisze umowę posiadania ubezpieczenia odpowiedzialności cywilnej w zakresie prowadzonej działalności gospodarczej związanej z </w:t>
      </w:r>
      <w:r w:rsidR="006054ED">
        <w:t> </w:t>
      </w:r>
      <w:r w:rsidRPr="00B839F2">
        <w:rPr>
          <w:rFonts w:ascii="Times New Roman" w:hAnsi="Times New Roman" w:cs="Times New Roman"/>
          <w:bCs/>
        </w:rPr>
        <w:t xml:space="preserve">przedmiotem zamówienia przez okres nie krótszy niż od daty zawarcia niniejszej umowy do daty odbioru końcowego przedmiotu umowy. </w:t>
      </w:r>
    </w:p>
    <w:p w14:paraId="53FCF084" w14:textId="77777777" w:rsidR="00085A70" w:rsidRDefault="00085A70" w:rsidP="00085A7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</w:p>
    <w:p w14:paraId="25410677" w14:textId="77777777" w:rsidR="00F76BE9" w:rsidRPr="003E0F5D" w:rsidRDefault="00F76BE9" w:rsidP="002C3A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</w:p>
    <w:p w14:paraId="0C948BD8" w14:textId="22C81C64" w:rsidR="00085A70" w:rsidRPr="002F72C9" w:rsidRDefault="00085A70" w:rsidP="00B7542F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6</w:t>
      </w:r>
    </w:p>
    <w:p w14:paraId="39C59777" w14:textId="77777777" w:rsidR="00085A70" w:rsidRPr="00B7542F" w:rsidRDefault="00085A70" w:rsidP="00B7542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  <w:r w:rsidRPr="00B7542F"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  <w:t>Wynagrodzenie</w:t>
      </w:r>
    </w:p>
    <w:p w14:paraId="71F5E757" w14:textId="77777777" w:rsidR="00B7542F" w:rsidRPr="00B7542F" w:rsidRDefault="00B7542F" w:rsidP="00B7542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</w:p>
    <w:p w14:paraId="6C507A55" w14:textId="77777777" w:rsidR="00085A70" w:rsidRPr="0042569E" w:rsidRDefault="00085A70" w:rsidP="00085A70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Strony ustalają, że obowiązującą </w:t>
      </w:r>
      <w:r>
        <w:rPr>
          <w:rFonts w:ascii="Times New Roman" w:eastAsia="Times New Roman" w:hAnsi="Times New Roman" w:cs="Times New Roman"/>
          <w:kern w:val="1"/>
          <w:lang w:eastAsia="ar-SA"/>
        </w:rPr>
        <w:t>je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formą wynagrodzenia zgodnie z SWZ oraz wybraną ofertą Wykonawcy jest wynagrodzenie ryczałtowe.</w:t>
      </w:r>
    </w:p>
    <w:p w14:paraId="6672015E" w14:textId="66A35724" w:rsidR="00085A70" w:rsidRPr="0042569E" w:rsidRDefault="00085A70" w:rsidP="00085A70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Wynagrodzenie, o którym mowa w ust. 1 wynos</w:t>
      </w:r>
      <w:r w:rsidR="002159A2">
        <w:rPr>
          <w:rFonts w:ascii="Times New Roman" w:eastAsia="Times New Roman" w:hAnsi="Times New Roman" w:cs="Times New Roman"/>
          <w:kern w:val="1"/>
          <w:lang w:eastAsia="ar-SA"/>
        </w:rPr>
        <w:t xml:space="preserve">i </w:t>
      </w:r>
      <w:r w:rsidR="00CF43F7">
        <w:rPr>
          <w:rFonts w:ascii="Times New Roman" w:eastAsia="Times New Roman" w:hAnsi="Times New Roman" w:cs="Times New Roman"/>
          <w:b/>
          <w:bCs/>
          <w:kern w:val="1"/>
          <w:lang w:eastAsia="ar-SA"/>
        </w:rPr>
        <w:t xml:space="preserve">……… </w:t>
      </w:r>
      <w:r w:rsidRPr="002159A2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zł netto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(słownie złotych: ……….)</w:t>
      </w:r>
    </w:p>
    <w:p w14:paraId="3EAB61F8" w14:textId="2EFDE751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+ obowiązujący podatek VAT, co stanowi</w:t>
      </w:r>
      <w:r w:rsidR="00CF43F7">
        <w:rPr>
          <w:rFonts w:ascii="Times New Roman" w:eastAsia="Times New Roman" w:hAnsi="Times New Roman" w:cs="Times New Roman"/>
          <w:kern w:val="1"/>
          <w:lang w:eastAsia="ar-SA"/>
        </w:rPr>
        <w:t xml:space="preserve"> …………..</w:t>
      </w:r>
      <w:r w:rsidR="002159A2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zł brutto</w:t>
      </w:r>
    </w:p>
    <w:p w14:paraId="4FDA335F" w14:textId="77777777" w:rsidR="00085A70" w:rsidRPr="008B26EB" w:rsidRDefault="00085A70" w:rsidP="008B26EB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(słownie złotych: ……………….) </w:t>
      </w:r>
    </w:p>
    <w:p w14:paraId="00F199E9" w14:textId="74F3094B" w:rsidR="00085A70" w:rsidRPr="0042569E" w:rsidRDefault="00085A70" w:rsidP="00085A70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Wynagrodzenie wymienione w ust. 2 obejmuje całość kosztów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realizacji </w:t>
      </w:r>
      <w:r w:rsidR="00C9084E">
        <w:rPr>
          <w:rFonts w:ascii="Times New Roman" w:eastAsia="Times New Roman" w:hAnsi="Times New Roman" w:cs="Times New Roman"/>
          <w:kern w:val="1"/>
          <w:lang w:eastAsia="ar-SA"/>
        </w:rPr>
        <w:t xml:space="preserve">przedmiotu umowy tj.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robót i wydatków</w:t>
      </w:r>
      <w:r w:rsidR="002159A2">
        <w:rPr>
          <w:rFonts w:ascii="Times New Roman" w:eastAsia="Times New Roman" w:hAnsi="Times New Roman" w:cs="Times New Roman"/>
          <w:kern w:val="1"/>
          <w:lang w:eastAsia="ar-SA"/>
        </w:rPr>
        <w:t xml:space="preserve">. </w:t>
      </w:r>
    </w:p>
    <w:p w14:paraId="4C338391" w14:textId="77777777" w:rsidR="00085A70" w:rsidRDefault="00085A70" w:rsidP="00085A70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Niedoszacowanie, pominięcie oraz brak rozpoznania zakresu przedmiotu Umowy nie może być podstawą do żądania zmiany wynagrodzenia ryczałtowego określonego w ust. 2 niniejszego paragrafu.</w:t>
      </w:r>
    </w:p>
    <w:p w14:paraId="601AD860" w14:textId="77777777" w:rsidR="006E3949" w:rsidRPr="006E3949" w:rsidRDefault="006E3949" w:rsidP="006E3949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6E3949">
        <w:rPr>
          <w:rFonts w:ascii="Times New Roman" w:eastAsia="Times New Roman" w:hAnsi="Times New Roman" w:cs="Times New Roman"/>
          <w:kern w:val="1"/>
          <w:lang w:eastAsia="ar-SA"/>
        </w:rPr>
        <w:lastRenderedPageBreak/>
        <w:t>Wypłata wynagrodzenia za wykonanie zadania nastąpi po stwierdzeniu przez Zamawiającego prawidłowego wykonania zakresu umowy, na podstawie podpisanego przez Strony protokołu odbioru, przelewem na konto wskazane przez Wykonawcę, w ciągu 30 dni od daty otrzymania prawidłowo wystawionej faktury. Podpisany protokół odbioru stanowi załącznik do faktury.</w:t>
      </w:r>
    </w:p>
    <w:p w14:paraId="51807BCA" w14:textId="6DDAECA5" w:rsidR="006E3949" w:rsidRDefault="006E3949" w:rsidP="006E3949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6E3949">
        <w:rPr>
          <w:rFonts w:ascii="Times New Roman" w:eastAsia="Times New Roman" w:hAnsi="Times New Roman" w:cs="Times New Roman"/>
          <w:kern w:val="1"/>
          <w:lang w:eastAsia="ar-SA"/>
        </w:rPr>
        <w:t>Datę płatności stanowi data obciążenia rachunku bankowego Zamawiającego.</w:t>
      </w:r>
    </w:p>
    <w:p w14:paraId="02B555A1" w14:textId="464537DB" w:rsidR="006E3949" w:rsidRDefault="006E3949" w:rsidP="006E3949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6E3949">
        <w:rPr>
          <w:rFonts w:ascii="Times New Roman" w:eastAsia="Times New Roman" w:hAnsi="Times New Roman" w:cs="Times New Roman"/>
          <w:kern w:val="1"/>
          <w:lang w:eastAsia="ar-SA"/>
        </w:rPr>
        <w:t xml:space="preserve">Za nieterminowe regulowanie należności Wykonawcy przysługują odsetki ustawowe za opóźnienie z uwzględnieniem ust.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5 i </w:t>
      </w:r>
      <w:r w:rsidRPr="006E3949">
        <w:rPr>
          <w:rFonts w:ascii="Times New Roman" w:eastAsia="Times New Roman" w:hAnsi="Times New Roman" w:cs="Times New Roman"/>
          <w:kern w:val="1"/>
          <w:lang w:eastAsia="ar-SA"/>
        </w:rPr>
        <w:t>6.</w:t>
      </w:r>
    </w:p>
    <w:p w14:paraId="3FC1344B" w14:textId="77777777" w:rsidR="006E3949" w:rsidRPr="006E3949" w:rsidRDefault="006E3949" w:rsidP="006E3949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6E3949">
        <w:rPr>
          <w:rFonts w:ascii="Times New Roman" w:eastAsia="Times New Roman" w:hAnsi="Times New Roman" w:cs="Times New Roman"/>
          <w:kern w:val="1"/>
          <w:lang w:eastAsia="ar-SA"/>
        </w:rPr>
        <w:t>Dla potrzeb wzajemnych rozliczeń, uwzględniając postanowienia §6 strony oświadczają, co następuje:</w:t>
      </w:r>
    </w:p>
    <w:p w14:paraId="056CEB54" w14:textId="4EFCF4CA" w:rsidR="006E3949" w:rsidRPr="006E3949" w:rsidRDefault="006E3949" w:rsidP="006E3949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6E3949">
        <w:rPr>
          <w:rFonts w:ascii="Times New Roman" w:eastAsia="Times New Roman" w:hAnsi="Times New Roman" w:cs="Times New Roman"/>
          <w:kern w:val="1"/>
          <w:lang w:eastAsia="ar-SA"/>
        </w:rPr>
        <w:t>Gmina Miasto Pruszków jest płatnikiem podatku od towarów i usług (VAT), zarejestrowanym w Urzędzie Skarbowym w Pruszkowie NIP 534-24-06-015 i jest upoważniona do wystawiania faktur VAT.</w:t>
      </w:r>
    </w:p>
    <w:p w14:paraId="5F79FD0C" w14:textId="2AB88718" w:rsidR="00085A70" w:rsidRPr="003B5CB7" w:rsidRDefault="006E3949" w:rsidP="003B5CB7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6E3949">
        <w:rPr>
          <w:rFonts w:ascii="Times New Roman" w:eastAsia="Times New Roman" w:hAnsi="Times New Roman" w:cs="Times New Roman"/>
          <w:kern w:val="1"/>
          <w:lang w:eastAsia="ar-SA"/>
        </w:rPr>
        <w:t xml:space="preserve">Wykonawca jest płatnikiem podatku od towarów i usług (VAT) zarejestrowanym w </w:t>
      </w:r>
      <w:r w:rsidR="002159A2">
        <w:rPr>
          <w:rFonts w:ascii="Times New Roman" w:eastAsia="Times New Roman" w:hAnsi="Times New Roman" w:cs="Times New Roman"/>
          <w:kern w:val="1"/>
          <w:lang w:eastAsia="ar-SA"/>
        </w:rPr>
        <w:t> </w:t>
      </w:r>
      <w:r w:rsidRPr="006E3949">
        <w:rPr>
          <w:rFonts w:ascii="Times New Roman" w:eastAsia="Times New Roman" w:hAnsi="Times New Roman" w:cs="Times New Roman"/>
          <w:kern w:val="1"/>
          <w:lang w:eastAsia="ar-SA"/>
        </w:rPr>
        <w:t>……………………….. nr NIP: ………………… i jest upoważniony do wystawiania faktur VAT.</w:t>
      </w:r>
    </w:p>
    <w:p w14:paraId="65EDADB1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7</w:t>
      </w:r>
    </w:p>
    <w:p w14:paraId="6A2D5490" w14:textId="77777777" w:rsidR="00085A70" w:rsidRDefault="00085A70" w:rsidP="006E3949">
      <w:pPr>
        <w:tabs>
          <w:tab w:val="left" w:pos="284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Zabezpieczenie należytego wykonania umowy</w:t>
      </w:r>
    </w:p>
    <w:p w14:paraId="7150F375" w14:textId="77777777" w:rsidR="006E3949" w:rsidRPr="0042569E" w:rsidRDefault="006E3949" w:rsidP="006E3949">
      <w:pPr>
        <w:tabs>
          <w:tab w:val="left" w:pos="284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</w:p>
    <w:p w14:paraId="6811FC6A" w14:textId="5B0FE8D2" w:rsidR="00085A70" w:rsidRPr="0042569E" w:rsidRDefault="00085A70" w:rsidP="00085A70">
      <w:pPr>
        <w:widowControl w:val="0"/>
        <w:numPr>
          <w:ilvl w:val="0"/>
          <w:numId w:val="20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Wykonawca przed podpisaniem Umowy wnosi zabezpieczenie należytego wykonania Umowy w </w:t>
      </w:r>
      <w:r w:rsidR="006054ED">
        <w:rPr>
          <w:rFonts w:ascii="Times New Roman" w:eastAsia="Times New Roman" w:hAnsi="Times New Roman" w:cs="Times New Roman"/>
          <w:kern w:val="1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formie ……………………….. w wysokości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5 %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wynag</w:t>
      </w:r>
      <w:r>
        <w:rPr>
          <w:rFonts w:ascii="Times New Roman" w:eastAsia="Times New Roman" w:hAnsi="Times New Roman" w:cs="Times New Roman"/>
          <w:kern w:val="1"/>
          <w:lang w:eastAsia="ar-SA"/>
        </w:rPr>
        <w:t>rodzenia brutto określonego w §6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tj. kwotę ……………..zł (słownie: …………………………………. 00/100złotych).</w:t>
      </w:r>
    </w:p>
    <w:p w14:paraId="150D6220" w14:textId="77777777" w:rsidR="00085A70" w:rsidRPr="0042569E" w:rsidRDefault="00085A70" w:rsidP="00085A70">
      <w:pPr>
        <w:widowControl w:val="0"/>
        <w:numPr>
          <w:ilvl w:val="0"/>
          <w:numId w:val="20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Dopuszczalne są formy zabezpieczenia należytego wykonania umowy określone w Ustawie Prawo Zamówień Publicznych.</w:t>
      </w:r>
    </w:p>
    <w:p w14:paraId="3D7A2384" w14:textId="77777777" w:rsidR="00085A70" w:rsidRPr="0042569E" w:rsidRDefault="00085A70" w:rsidP="00085A70">
      <w:pPr>
        <w:widowControl w:val="0"/>
        <w:numPr>
          <w:ilvl w:val="0"/>
          <w:numId w:val="20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Zabezpieczenie wniesione w pieniądzu Zamawiający przechowuje na rachunku bankowym i zwraca je z odsetkami wynikającymi z umowy rachunku bankowego, na którym było ono przechowywane, pomniejszone o koszt prowizji bankowej za przelew pieniędzy na rachunek bankowy Wykonawcy i ewentualne potrącenia tytułem nienależytego wykonania umowy przez wykonawcę.</w:t>
      </w:r>
    </w:p>
    <w:p w14:paraId="11B15A25" w14:textId="04237F83" w:rsidR="00085A70" w:rsidRPr="0042569E" w:rsidRDefault="00085A70" w:rsidP="00085A70">
      <w:pPr>
        <w:widowControl w:val="0"/>
        <w:numPr>
          <w:ilvl w:val="0"/>
          <w:numId w:val="20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Gwarancja bankowa lub ubezpieczeniowa będzie nieodwołalna, bezwarunkowa oraz płatna na </w:t>
      </w:r>
      <w:r w:rsidR="002159A2">
        <w:rPr>
          <w:rFonts w:ascii="Times New Roman" w:eastAsia="Times New Roman" w:hAnsi="Times New Roman" w:cs="Times New Roman"/>
          <w:kern w:val="1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pierwsze żądanie Zamawiającego.</w:t>
      </w:r>
    </w:p>
    <w:p w14:paraId="5BDBF317" w14:textId="3FB83694" w:rsidR="00085A70" w:rsidRPr="0042569E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Zabezpieczenie należytego wykonania umowy służ</w:t>
      </w:r>
      <w:r w:rsidR="006E3949">
        <w:rPr>
          <w:rFonts w:ascii="Times New Roman" w:eastAsia="Times New Roman" w:hAnsi="Times New Roman" w:cs="Times New Roman"/>
          <w:kern w:val="1"/>
          <w:lang w:eastAsia="ar-SA"/>
        </w:rPr>
        <w:t>y do zabezpieczenia roszczeń z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tytułu wykonania lub nienależytego wykonania umowy, a także do pokrycia roszczeń </w:t>
      </w:r>
      <w:r w:rsidR="00F62455">
        <w:rPr>
          <w:rFonts w:ascii="Times New Roman" w:eastAsia="Times New Roman" w:hAnsi="Times New Roman" w:cs="Times New Roman"/>
          <w:kern w:val="1"/>
          <w:lang w:eastAsia="ar-SA"/>
        </w:rPr>
        <w:t>w okresie gwarancji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2009954B" w14:textId="52E3252E" w:rsidR="00085A70" w:rsidRPr="0042569E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Po bezusterkowym odbiorze końcowym robót i przekazaniu ich Zamawiającemu, zostanie zwolnione /zwrócone Wykonawcy zabezpieczenie należytego wykonania przedmiotu Umowy stanowiące 70% wartości umowy zabezpieczenia w ciągu 30 dni, a pozostałe 30 % wartości zabezpieczenia w terminie 15 dni po upływie okresu </w:t>
      </w:r>
      <w:r w:rsidR="00F62455">
        <w:rPr>
          <w:rFonts w:ascii="Times New Roman" w:eastAsia="Times New Roman" w:hAnsi="Times New Roman" w:cs="Times New Roman"/>
          <w:kern w:val="1"/>
          <w:lang w:eastAsia="ar-SA"/>
        </w:rPr>
        <w:t>gwarancji.</w:t>
      </w:r>
    </w:p>
    <w:p w14:paraId="2AB13337" w14:textId="0C63B04F" w:rsidR="00085A70" w:rsidRPr="0042569E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 przypadku złożenia zabezpieczenia w formie innej niż w pieniądzu, termin wygaśnięcia dokumentu musi zabezpieczać ciągłość zabezpieczenia również w przypadku zmiany terminu realizacji umowy, a warunki realizacji dokumentu nie mogą w żaden sposób ograniczać możliwość realizacji zabezpieczenia przez Zamawiającego na zasadach jak dla zabezpieczenia złożonego w </w:t>
      </w:r>
      <w:r w:rsidR="006054ED">
        <w:rPr>
          <w:rFonts w:ascii="Times New Roman" w:eastAsia="Times New Roman" w:hAnsi="Times New Roman" w:cs="Times New Roman"/>
          <w:kern w:val="1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pieniądzu.</w:t>
      </w:r>
    </w:p>
    <w:p w14:paraId="6B069E11" w14:textId="60DF6542" w:rsidR="00085A70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nie wyraża zgody na tworzenie zabezpieczenia przez potrącenia z należności za </w:t>
      </w:r>
      <w:r w:rsidR="002159A2">
        <w:rPr>
          <w:rFonts w:ascii="Times New Roman" w:eastAsia="Times New Roman" w:hAnsi="Times New Roman" w:cs="Times New Roman"/>
          <w:kern w:val="1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częściowo wykonane roboty.</w:t>
      </w:r>
    </w:p>
    <w:p w14:paraId="77EAF140" w14:textId="753C764E" w:rsidR="00085A70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Zamawiający dopuszcza zmianę formy zabezpieczenia w trakcie realizacji przedmiotu umowy.</w:t>
      </w:r>
    </w:p>
    <w:p w14:paraId="2B938CAB" w14:textId="56883930" w:rsidR="002159A2" w:rsidRDefault="002159A2" w:rsidP="002159A2">
      <w:p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306C1B3" w14:textId="7541D301" w:rsidR="002159A2" w:rsidRDefault="002159A2" w:rsidP="002159A2">
      <w:p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948CB8A" w14:textId="78B568D6" w:rsidR="002159A2" w:rsidRDefault="002159A2" w:rsidP="002159A2">
      <w:p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283D5BF" w14:textId="76ABF1E6" w:rsidR="002159A2" w:rsidRDefault="002159A2" w:rsidP="002159A2">
      <w:p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3D6C0BE0" w14:textId="75106C02" w:rsidR="002159A2" w:rsidRDefault="002159A2" w:rsidP="002159A2">
      <w:p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20C8E8D" w14:textId="06C57A96" w:rsidR="002159A2" w:rsidRDefault="002159A2" w:rsidP="002159A2">
      <w:p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0FC8B48" w14:textId="53782B3D" w:rsidR="002159A2" w:rsidRDefault="002159A2" w:rsidP="002159A2">
      <w:p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41F9415" w14:textId="0A80CA11" w:rsidR="002159A2" w:rsidRDefault="002159A2" w:rsidP="002159A2">
      <w:p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9D498E3" w14:textId="77777777" w:rsidR="002159A2" w:rsidRPr="0042569E" w:rsidRDefault="002159A2" w:rsidP="002159A2">
      <w:p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B3626DB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586B509E" w14:textId="48133FFA" w:rsidR="00085A70" w:rsidRPr="002F72C9" w:rsidRDefault="00085A70" w:rsidP="00DC5F4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lastRenderedPageBreak/>
        <w:t>§ 8</w:t>
      </w:r>
    </w:p>
    <w:p w14:paraId="2800A7CC" w14:textId="10C09B52" w:rsidR="00085A70" w:rsidRPr="0049117C" w:rsidRDefault="00085A70" w:rsidP="00DC5F4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  <w:r w:rsidRPr="0049117C"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  <w:t>Odbiory</w:t>
      </w:r>
    </w:p>
    <w:p w14:paraId="258A3396" w14:textId="77777777" w:rsidR="00DC5F44" w:rsidRPr="002F72C9" w:rsidRDefault="00DC5F44" w:rsidP="00DC5F4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C321440" w14:textId="3B822634" w:rsidR="00085A70" w:rsidRPr="00BF44E2" w:rsidRDefault="00085A70" w:rsidP="00085A70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Strony ustalają, że przedmiotem odbioru końcowego będzie przedmiot Umowy, o którym mowa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§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 niniejszej umowy</w:t>
      </w:r>
      <w:r w:rsidRPr="0025634E"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  <w:t>.</w:t>
      </w:r>
    </w:p>
    <w:p w14:paraId="683FBE9A" w14:textId="436BD962" w:rsidR="00DB7332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DB7332">
        <w:rPr>
          <w:rFonts w:ascii="Times New Roman" w:eastAsia="Times New Roman" w:hAnsi="Times New Roman" w:cs="Times New Roman"/>
          <w:kern w:val="1"/>
          <w:lang w:eastAsia="ar-SA"/>
        </w:rPr>
        <w:t xml:space="preserve">Wykonawca zgłasza Zamawiającemu gotowość do odbioru </w:t>
      </w:r>
      <w:r w:rsidR="00DB7332" w:rsidRPr="00DB7332">
        <w:rPr>
          <w:rFonts w:ascii="Times New Roman" w:eastAsia="Times New Roman" w:hAnsi="Times New Roman" w:cs="Times New Roman"/>
          <w:kern w:val="1"/>
          <w:lang w:eastAsia="ar-SA"/>
        </w:rPr>
        <w:t>pisemnie.</w:t>
      </w:r>
    </w:p>
    <w:p w14:paraId="0AA4FA7A" w14:textId="77777777" w:rsidR="00085A70" w:rsidRPr="007A21A0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Strony postanawiają, że z czynności odbioru będzie sporządzony protokół odbioru końcowego zawierający wszelkie ustalenia dokonane w toku odbioru, jak też terminy wyznaczone na usunięcie stwierdzonych przy odbiorze wad.</w:t>
      </w:r>
    </w:p>
    <w:p w14:paraId="7629C6DC" w14:textId="77777777" w:rsidR="00085A70" w:rsidRPr="007A21A0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Wykonawca zobowiązany jest do zawiadomienia Zamawiającego o usunięciu wad.</w:t>
      </w:r>
    </w:p>
    <w:p w14:paraId="3BBECAC2" w14:textId="7EAA99FD" w:rsidR="00085A70" w:rsidRPr="007A21A0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przyjmuje od Wykonawcy zawiadomienie o usunięciu wad i wyznacza ostateczny termin odbioru końcowego przedmiotu Umowy. Po protokolarnym stwierdzeniu usunięcia wad stwierdzonych przy odbiorze rozpoczynają swój bieg terminy gwarancji.</w:t>
      </w:r>
    </w:p>
    <w:p w14:paraId="2A89DF46" w14:textId="2461FE41" w:rsidR="00085A70" w:rsidRPr="002159A2" w:rsidRDefault="00085A70" w:rsidP="00085A70">
      <w:pPr>
        <w:pStyle w:val="Akapitzlist"/>
        <w:widowControl w:val="0"/>
        <w:numPr>
          <w:ilvl w:val="0"/>
          <w:numId w:val="25"/>
        </w:numPr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159A2">
        <w:rPr>
          <w:rFonts w:ascii="Times New Roman" w:eastAsia="Times New Roman" w:hAnsi="Times New Roman" w:cs="Times New Roman"/>
          <w:kern w:val="1"/>
          <w:lang w:eastAsia="ar-SA"/>
        </w:rPr>
        <w:t>Zamawiający wyznacza ostateczny pogwarancyjny odbiór przedmiotu Umowy po  upływie terminu gwarancji, ustalonego w Umowie.</w:t>
      </w:r>
    </w:p>
    <w:p w14:paraId="06475088" w14:textId="4D18BFC9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§ </w:t>
      </w:r>
      <w:r w:rsidR="0041787D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9</w:t>
      </w:r>
    </w:p>
    <w:p w14:paraId="78E92B8C" w14:textId="71E27EE3" w:rsidR="00085A70" w:rsidRDefault="00085A70" w:rsidP="0049117C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Gwarancja</w:t>
      </w:r>
    </w:p>
    <w:p w14:paraId="192AAD99" w14:textId="77777777" w:rsidR="0049117C" w:rsidRPr="0042569E" w:rsidRDefault="0049117C" w:rsidP="0049117C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14:paraId="24389844" w14:textId="1552860D" w:rsidR="00085A70" w:rsidRPr="0042569E" w:rsidRDefault="00085A70" w:rsidP="00FE3681">
      <w:pPr>
        <w:numPr>
          <w:ilvl w:val="0"/>
          <w:numId w:val="26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względem Zamawiającego za wady zmniejszające wartość wykonanego Przedmiotu Umowy.</w:t>
      </w:r>
    </w:p>
    <w:p w14:paraId="2A362CAA" w14:textId="1B67D0C0" w:rsidR="00085A70" w:rsidRPr="0042569E" w:rsidRDefault="00085A70" w:rsidP="00FE3681">
      <w:pPr>
        <w:numPr>
          <w:ilvl w:val="0"/>
          <w:numId w:val="26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 xml:space="preserve">Wykonawca jest odpowiedzialny za usunięcie wad fizycznych Przedmiotu Umowy istniejących w </w:t>
      </w:r>
      <w:r w:rsidR="00995B8B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czasie dokonywania odbioru czynności oraz wady powstałe po odbiorze, lecz z przyczyn tkwiących w Przedmiocie Umowy w chwili odbioru.</w:t>
      </w:r>
    </w:p>
    <w:p w14:paraId="7AD3C74D" w14:textId="77777777" w:rsidR="00085A70" w:rsidRPr="0042569E" w:rsidRDefault="00085A70" w:rsidP="00FE3681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Usunięcie wad winno być stwierdzone protokolarnie przez Zamawiającego. </w:t>
      </w:r>
    </w:p>
    <w:p w14:paraId="2991BCE6" w14:textId="58F43F9E" w:rsidR="00085A70" w:rsidRPr="00FE3681" w:rsidRDefault="00085A70" w:rsidP="00FE3681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D188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Na wykonany Przedmiot Wykonawca udziela Zamawiającemu gwarancję na </w:t>
      </w:r>
      <w:r w:rsidRPr="00BD1883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okres </w:t>
      </w:r>
      <w:r w:rsidR="00CF43F7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12</w:t>
      </w:r>
      <w:r w:rsidR="00C9084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</w:t>
      </w:r>
      <w:r w:rsidRPr="00BD1883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miesięcy od daty podpisania protokołu bezusterkowego odbioru. </w:t>
      </w:r>
      <w:r w:rsidRPr="00BD1883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 xml:space="preserve">Wykonawca w udzielonym okresie gwarancji </w:t>
      </w:r>
      <w:r w:rsidR="00FE3681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zobowiązany jest:</w:t>
      </w:r>
    </w:p>
    <w:p w14:paraId="43C1D022" w14:textId="0560E85A" w:rsidR="00FE3681" w:rsidRPr="00FE3681" w:rsidRDefault="00FE3681" w:rsidP="00FE3681">
      <w:pPr>
        <w:pStyle w:val="Akapitzlist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E368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pielęgnować i podlewać nasadzone rośliny;</w:t>
      </w:r>
    </w:p>
    <w:p w14:paraId="0D4AB07A" w14:textId="4CE10C60" w:rsidR="00FE3681" w:rsidRDefault="00FE3681" w:rsidP="00FE3681">
      <w:pPr>
        <w:pStyle w:val="Akapitzlist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E368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monitorować ich bieżący stan i bez wezwania Zamawiającego podejmować czynności związane z ich prawidłowym utrzymaniem;</w:t>
      </w:r>
    </w:p>
    <w:p w14:paraId="1000D4E4" w14:textId="0AF3E814" w:rsidR="00FE3681" w:rsidRDefault="00FE3681" w:rsidP="00FE3681">
      <w:pPr>
        <w:pStyle w:val="Akapitzlist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uzupełniać materiał ściółkujący</w:t>
      </w:r>
    </w:p>
    <w:p w14:paraId="70A49258" w14:textId="233DAC1F" w:rsidR="00FE3681" w:rsidRDefault="00FE3681" w:rsidP="00FE3681">
      <w:pPr>
        <w:pStyle w:val="Akapitzlist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c</w:t>
      </w:r>
      <w:r w:rsidRPr="00FE368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zęstotliwość czynności pielęgnacyjnych należy dostosować do warunków pogodowych.</w:t>
      </w:r>
    </w:p>
    <w:p w14:paraId="41FBB6BD" w14:textId="1C92FD53" w:rsidR="00FE3681" w:rsidRDefault="00FE3681" w:rsidP="00FE3681">
      <w:pPr>
        <w:pStyle w:val="Akapitzlist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E368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dokonać wymiany uschniętych roślin w terminie 14 dni od otrzyma</w:t>
      </w:r>
      <w:r w:rsidR="00B7481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nia zgłoszenia od Zamawiającego;</w:t>
      </w:r>
    </w:p>
    <w:p w14:paraId="3B1FB549" w14:textId="3F7C3061" w:rsidR="00FE3681" w:rsidRDefault="00FE3681" w:rsidP="00FE3681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E368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w ramach gwarancji jest zobowiązany także na wezwanie (pisemne/telefoniczne) Zamawiającego, w terminie wskazanym w wezwaniu, dokonać pielęgnacji i podlać rośliny, jeżeli ich stan zdaniem Zamawiającego uzasadnia podjęcie takich działań.</w:t>
      </w:r>
    </w:p>
    <w:p w14:paraId="0E6ED41A" w14:textId="6B9C854B" w:rsidR="00FE3681" w:rsidRPr="00FE3681" w:rsidRDefault="00FE3681" w:rsidP="00FE3681">
      <w:pPr>
        <w:pStyle w:val="Akapitzlist"/>
        <w:numPr>
          <w:ilvl w:val="0"/>
          <w:numId w:val="26"/>
        </w:numPr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E368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Gwarancja nie obejmuje uszkodzeń mechanicznych oraz aktów wandalizmu.</w:t>
      </w:r>
    </w:p>
    <w:p w14:paraId="57089AFF" w14:textId="0765DD85" w:rsidR="00085A70" w:rsidRPr="0042569E" w:rsidRDefault="00085A70" w:rsidP="00FE3681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Bieg terminu gwarancji rozpoczyna się z dniem dokonania przez Zamawiającego bezusterkowego odbioru końcowego robót.</w:t>
      </w:r>
    </w:p>
    <w:p w14:paraId="1CFDCB16" w14:textId="3111864B" w:rsidR="00085A70" w:rsidRPr="00FE3681" w:rsidRDefault="00085A70" w:rsidP="00FE3681">
      <w:pPr>
        <w:numPr>
          <w:ilvl w:val="0"/>
          <w:numId w:val="26"/>
        </w:numPr>
        <w:tabs>
          <w:tab w:val="clear" w:pos="397"/>
          <w:tab w:val="num" w:pos="284"/>
        </w:tabs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 przypadku, gdy Wykonawca nie usunie usterek lub wad w wyznaczonym terminie Zamawiający jest uprawniony, po pisemnym powiadomieniu Wykonawcy, do ich usunięcia na koszt Wykonawcy z zachowaniem praw wynikających z gwarancji. W tym przypadku pełną należność za wykonane roboty Zamawiający potrąci z zabezpieczenia należytego wyko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nania Umowy, o którym mowa w § 7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Umowy.</w:t>
      </w:r>
    </w:p>
    <w:p w14:paraId="14955B4D" w14:textId="3BB3D0BA" w:rsidR="00FE3681" w:rsidRDefault="00FE3681" w:rsidP="00FE3681">
      <w:pPr>
        <w:pStyle w:val="Akapitzlist"/>
        <w:numPr>
          <w:ilvl w:val="0"/>
          <w:numId w:val="26"/>
        </w:numPr>
        <w:tabs>
          <w:tab w:val="clear" w:pos="397"/>
        </w:tabs>
        <w:ind w:left="284" w:hanging="284"/>
        <w:jc w:val="both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FE3681">
        <w:rPr>
          <w:rFonts w:ascii="Times New Roman" w:eastAsia="Calibri" w:hAnsi="Times New Roman" w:cs="Times New Roman"/>
          <w:color w:val="000000"/>
          <w:kern w:val="1"/>
          <w:lang w:eastAsia="ar-SA"/>
        </w:rPr>
        <w:t xml:space="preserve">Po upływie terminu gwarancji zostanie podpisany przez Strony protokół końcowy potwierdzający stan </w:t>
      </w:r>
      <w:proofErr w:type="spellStart"/>
      <w:r w:rsidRPr="00FE3681">
        <w:rPr>
          <w:rFonts w:ascii="Times New Roman" w:eastAsia="Calibri" w:hAnsi="Times New Roman" w:cs="Times New Roman"/>
          <w:color w:val="000000"/>
          <w:kern w:val="1"/>
          <w:lang w:eastAsia="ar-SA"/>
        </w:rPr>
        <w:t>nasadzeń</w:t>
      </w:r>
      <w:proofErr w:type="spellEnd"/>
      <w:r w:rsidRPr="00FE3681">
        <w:rPr>
          <w:rFonts w:ascii="Times New Roman" w:eastAsia="Calibri" w:hAnsi="Times New Roman" w:cs="Times New Roman"/>
          <w:color w:val="000000"/>
          <w:kern w:val="1"/>
          <w:lang w:eastAsia="ar-SA"/>
        </w:rPr>
        <w:t xml:space="preserve">. Zamawiającemu przysługuje uprawnienie do wskazania w protokole roślin do wymiany jeżeli ich stan w ocenie Zamawiającego budzi obawy w zakresie dalszych rokowań roślin. </w:t>
      </w:r>
    </w:p>
    <w:p w14:paraId="7C5B35ED" w14:textId="581E0A14" w:rsidR="00623BB1" w:rsidRDefault="00623BB1" w:rsidP="00623BB1">
      <w:pPr>
        <w:jc w:val="both"/>
        <w:rPr>
          <w:rFonts w:ascii="Times New Roman" w:eastAsia="Calibri" w:hAnsi="Times New Roman" w:cs="Times New Roman"/>
          <w:color w:val="000000"/>
          <w:kern w:val="1"/>
          <w:lang w:eastAsia="ar-SA"/>
        </w:rPr>
      </w:pPr>
    </w:p>
    <w:p w14:paraId="13757FD4" w14:textId="1DB5A456" w:rsidR="00623BB1" w:rsidRDefault="00623BB1" w:rsidP="00623BB1">
      <w:pPr>
        <w:jc w:val="both"/>
        <w:rPr>
          <w:rFonts w:ascii="Times New Roman" w:eastAsia="Calibri" w:hAnsi="Times New Roman" w:cs="Times New Roman"/>
          <w:color w:val="000000"/>
          <w:kern w:val="1"/>
          <w:lang w:eastAsia="ar-SA"/>
        </w:rPr>
      </w:pPr>
    </w:p>
    <w:p w14:paraId="5C6E332F" w14:textId="0AAE77E8" w:rsidR="00623BB1" w:rsidRDefault="00623BB1" w:rsidP="00623BB1">
      <w:pPr>
        <w:jc w:val="both"/>
        <w:rPr>
          <w:rFonts w:ascii="Times New Roman" w:eastAsia="Calibri" w:hAnsi="Times New Roman" w:cs="Times New Roman"/>
          <w:color w:val="000000"/>
          <w:kern w:val="1"/>
          <w:lang w:eastAsia="ar-SA"/>
        </w:rPr>
      </w:pPr>
    </w:p>
    <w:p w14:paraId="623AACFC" w14:textId="77777777" w:rsidR="00623BB1" w:rsidRPr="00623BB1" w:rsidRDefault="00623BB1" w:rsidP="00623BB1">
      <w:pPr>
        <w:jc w:val="both"/>
        <w:rPr>
          <w:rFonts w:ascii="Times New Roman" w:eastAsia="Calibri" w:hAnsi="Times New Roman" w:cs="Times New Roman"/>
          <w:color w:val="000000"/>
          <w:kern w:val="1"/>
          <w:lang w:eastAsia="ar-SA"/>
        </w:rPr>
      </w:pPr>
    </w:p>
    <w:p w14:paraId="4F64C643" w14:textId="2A106CD4" w:rsidR="00085A70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lastRenderedPageBreak/>
        <w:t>§</w:t>
      </w:r>
      <w:r w:rsidR="0041787D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10</w:t>
      </w:r>
    </w:p>
    <w:p w14:paraId="29DB6F41" w14:textId="6247E6DB" w:rsidR="00B74816" w:rsidRPr="00B74816" w:rsidRDefault="00B74816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  <w:r w:rsidRPr="00B74816"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  <w:t>Zatrudnianie pracowników</w:t>
      </w:r>
    </w:p>
    <w:p w14:paraId="6816C5D0" w14:textId="77777777" w:rsidR="00085A70" w:rsidRPr="00163C12" w:rsidRDefault="00085A70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3294BBAD" w14:textId="77777777" w:rsidR="00CA5EE4" w:rsidRDefault="00085A70" w:rsidP="00CA5EE4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działając na podstawie art. 95 ust. 1 ustawy PZP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 (Dz. U. z 2020r., poz. 1320 ze zm.).</w:t>
      </w:r>
    </w:p>
    <w:p w14:paraId="0BDB4909" w14:textId="747FFFFB" w:rsidR="00085A70" w:rsidRPr="00CA5EE4" w:rsidRDefault="00085A70" w:rsidP="00CA5EE4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CA5EE4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określa wymóg zatrudnienia na podstawie umowy o pracę przez Wykonawcę lub Podwykonawcę osób wykonujących c</w:t>
      </w:r>
      <w:r w:rsidR="00CA5EE4">
        <w:rPr>
          <w:rFonts w:ascii="Times New Roman" w:eastAsia="Times New Roman" w:hAnsi="Times New Roman" w:cs="Times New Roman"/>
          <w:bCs/>
          <w:color w:val="000000"/>
          <w:lang w:eastAsia="ar-SA"/>
        </w:rPr>
        <w:t>zynności związane z wykonywaniem robót ziemnych.</w:t>
      </w:r>
    </w:p>
    <w:p w14:paraId="768D950A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Wykonawca zobowiązany jest na każde wezwanie Zamawiającego, stosownie do art. 438 ust. 2 PZP udokumentować zatrudnienie osób, o których mowa w ust. 1. W celu weryfikacji zatrudnienia przez Wykonawcę lub Podwykonawcę, Zamawiający może żądać w szczególności:</w:t>
      </w:r>
    </w:p>
    <w:p w14:paraId="309B985F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zatrudnionego pracownika,</w:t>
      </w:r>
    </w:p>
    <w:p w14:paraId="5C31322D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Wykonawcy lub Podwykonawcy o zatrudnieniu pracownika na podstawie umowy o pracę,</w:t>
      </w:r>
    </w:p>
    <w:p w14:paraId="665ED4FE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poświadczonej za zgodność z oryginałem kopii umowy o pracę zatrudnionego pracownika,</w:t>
      </w:r>
    </w:p>
    <w:p w14:paraId="5F1DFCA6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innych dokumentów.</w:t>
      </w:r>
    </w:p>
    <w:p w14:paraId="1C72471F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671F296E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trakcie realizacji zamówienia zamawiający uprawniony jest do wykonywania czynności    kontrolnych wobec wykonawcy odnośnie spełniania przez Wykonawcę lub Podwykonawcę wymogu zatrudnienia na podstawie umowy o pracę osób realizujących Przedmiot Umowy. Zamawiający uprawniony jest w szczególności do: </w:t>
      </w:r>
    </w:p>
    <w:p w14:paraId="31855181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oświadczeń i dokumentów w zakresie potwierdzenia spełniania ww. wymogów i dokonywania ich oceny,</w:t>
      </w:r>
    </w:p>
    <w:p w14:paraId="629494F5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wyjaśnień w przypadku wątpliwości w zakresie potwierdzenia spełniania ww. wymogów,</w:t>
      </w:r>
    </w:p>
    <w:p w14:paraId="792365B3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przeprowadzania kontroli na miejscu wykonywania świadczenia.</w:t>
      </w:r>
    </w:p>
    <w:p w14:paraId="5E01770A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7940B3F0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Zatrudnienie, o którym mowa w ust. 1 do,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42440150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przypadku niezatrudnienia przy realizacji Przedmiotu Umowy osób wymaganych przez Zamawiającego, Wykonawca jest zobowiązany do zapłacenia </w:t>
      </w:r>
      <w:r w:rsidRPr="0042569E">
        <w:rPr>
          <w:rFonts w:ascii="Times New Roman" w:eastAsia="Times New Roman" w:hAnsi="Times New Roman" w:cs="Times New Roman"/>
          <w:b/>
          <w:color w:val="000000"/>
          <w:lang w:eastAsia="ar-SA"/>
        </w:rPr>
        <w:t>kary umownej w wysokości 3000,00 zł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za każdą osobę niezatrudnioną na podstawie umowy o pracę za dany miesiąc.</w:t>
      </w:r>
    </w:p>
    <w:p w14:paraId="45F32F1B" w14:textId="77777777" w:rsidR="00085A70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48FF253" w14:textId="000B381C" w:rsidR="0041787D" w:rsidRDefault="0041787D" w:rsidP="0041787D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</w:p>
    <w:p w14:paraId="4974479D" w14:textId="0CEC29C8" w:rsidR="00623BB1" w:rsidRDefault="00623BB1" w:rsidP="0041787D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</w:p>
    <w:p w14:paraId="5B0B934E" w14:textId="661EF345" w:rsidR="00623BB1" w:rsidRDefault="00623BB1" w:rsidP="0041787D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</w:p>
    <w:p w14:paraId="4C679966" w14:textId="3D74B725" w:rsidR="00623BB1" w:rsidRDefault="00623BB1" w:rsidP="0041787D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</w:p>
    <w:p w14:paraId="41A2DF28" w14:textId="2057DDC5" w:rsidR="00623BB1" w:rsidRDefault="00623BB1" w:rsidP="0041787D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</w:p>
    <w:p w14:paraId="65E3990B" w14:textId="677329F6" w:rsidR="00623BB1" w:rsidRDefault="00623BB1" w:rsidP="0041787D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</w:p>
    <w:p w14:paraId="481DC2F2" w14:textId="38CC8C11" w:rsidR="00623BB1" w:rsidRDefault="00623BB1" w:rsidP="0041787D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</w:p>
    <w:p w14:paraId="1A262CF6" w14:textId="4597A977" w:rsidR="00623BB1" w:rsidRDefault="00623BB1" w:rsidP="0041787D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</w:p>
    <w:p w14:paraId="664D1ABC" w14:textId="77777777" w:rsidR="00623BB1" w:rsidRDefault="00623BB1" w:rsidP="0041787D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</w:p>
    <w:p w14:paraId="1D62FEDE" w14:textId="4FF16959" w:rsidR="00085A70" w:rsidRPr="002F72C9" w:rsidRDefault="0041787D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lastRenderedPageBreak/>
        <w:t>§ 11</w:t>
      </w:r>
    </w:p>
    <w:p w14:paraId="79D85F3D" w14:textId="77777777" w:rsidR="00085A70" w:rsidRDefault="00085A70" w:rsidP="0041787D">
      <w:pPr>
        <w:tabs>
          <w:tab w:val="left" w:pos="568"/>
        </w:tabs>
        <w:suppressAutoHyphens/>
        <w:spacing w:after="0" w:line="240" w:lineRule="auto"/>
        <w:ind w:left="284" w:hanging="285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Kary umowne i prawo odstąpienia od Umowy</w:t>
      </w:r>
    </w:p>
    <w:p w14:paraId="7B635FE2" w14:textId="77777777" w:rsidR="0041787D" w:rsidRPr="0042569E" w:rsidRDefault="0041787D" w:rsidP="0041787D">
      <w:pPr>
        <w:tabs>
          <w:tab w:val="left" w:pos="568"/>
        </w:tabs>
        <w:suppressAutoHyphens/>
        <w:spacing w:after="0" w:line="240" w:lineRule="auto"/>
        <w:ind w:left="284" w:hanging="285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14:paraId="7CCAAA22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Strony ustalają kary umowne w wysokości:</w:t>
      </w:r>
    </w:p>
    <w:p w14:paraId="05EDC7AD" w14:textId="77777777" w:rsidR="00085A70" w:rsidRPr="0042569E" w:rsidRDefault="00085A70" w:rsidP="00085A70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płaci kary umowne:</w:t>
      </w:r>
    </w:p>
    <w:p w14:paraId="0E11EBED" w14:textId="1E020748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a) z tytułu nieterminowej realizacji </w:t>
      </w:r>
      <w:r>
        <w:rPr>
          <w:rFonts w:ascii="Times New Roman" w:eastAsia="Times New Roman" w:hAnsi="Times New Roman" w:cs="Times New Roman"/>
          <w:kern w:val="1"/>
          <w:lang w:eastAsia="ar-SA"/>
        </w:rPr>
        <w:t>przedmiotu umowy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wysokości 0,5% wartości brutto zamówienia, określonej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</w:t>
      </w:r>
      <w:r w:rsidR="00E96B88">
        <w:rPr>
          <w:rFonts w:ascii="Times New Roman" w:eastAsia="Times New Roman" w:hAnsi="Times New Roman" w:cs="Times New Roman"/>
          <w:kern w:val="1"/>
          <w:lang w:eastAsia="ar-SA"/>
        </w:rPr>
        <w:t xml:space="preserve">rozpoczęty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dzień zwłoki,  </w:t>
      </w:r>
    </w:p>
    <w:p w14:paraId="60949FCA" w14:textId="67E754AA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z tytułu nieterminowego usuwania wad lub usterek w wysokości  0,5% wartości bru</w:t>
      </w:r>
      <w:r>
        <w:rPr>
          <w:rFonts w:ascii="Times New Roman" w:eastAsia="Times New Roman" w:hAnsi="Times New Roman" w:cs="Times New Roman"/>
          <w:kern w:val="1"/>
          <w:lang w:eastAsia="ar-SA"/>
        </w:rPr>
        <w:t>tto zamówienia,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ust.2, za każdy </w:t>
      </w:r>
      <w:r w:rsidR="00E96B88">
        <w:rPr>
          <w:rFonts w:ascii="Times New Roman" w:eastAsia="Times New Roman" w:hAnsi="Times New Roman" w:cs="Times New Roman"/>
          <w:kern w:val="1"/>
          <w:lang w:eastAsia="ar-SA"/>
        </w:rPr>
        <w:t xml:space="preserve">rozpoczęty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dzień zwłoki  w stosunku do uzgodnionego terminu w okresie gwarancji.</w:t>
      </w:r>
    </w:p>
    <w:p w14:paraId="66CD02D0" w14:textId="4D47976E" w:rsidR="0041787D" w:rsidRDefault="00085A70" w:rsidP="0041787D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c) za spowodowane przerwy w realizacji robót z przyczyn zależnych od Wykonawcy bez uzasadnionej przyczyny technologicznej w wysokości 0,5 % wartości brutto zamówie</w:t>
      </w:r>
      <w:r>
        <w:rPr>
          <w:rFonts w:ascii="Times New Roman" w:eastAsia="Times New Roman" w:hAnsi="Times New Roman" w:cs="Times New Roman"/>
          <w:kern w:val="1"/>
          <w:lang w:eastAsia="ar-SA"/>
        </w:rPr>
        <w:t>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</w:t>
      </w:r>
      <w:r w:rsidR="00E96B88">
        <w:rPr>
          <w:rFonts w:ascii="Times New Roman" w:eastAsia="Times New Roman" w:hAnsi="Times New Roman" w:cs="Times New Roman"/>
          <w:kern w:val="1"/>
          <w:lang w:eastAsia="ar-SA"/>
        </w:rPr>
        <w:t xml:space="preserve">rozpoczęty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dzień przerwy</w:t>
      </w:r>
      <w:r w:rsidR="0041787D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178CC770" w14:textId="37079CB4" w:rsidR="0041787D" w:rsidRPr="0042569E" w:rsidRDefault="0041787D" w:rsidP="0041787D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d) w</w:t>
      </w:r>
      <w:r w:rsidRPr="0041787D">
        <w:rPr>
          <w:rFonts w:ascii="Times New Roman" w:eastAsia="Times New Roman" w:hAnsi="Times New Roman" w:cs="Times New Roman"/>
          <w:kern w:val="1"/>
          <w:lang w:eastAsia="ar-SA"/>
        </w:rPr>
        <w:t xml:space="preserve"> przypadku nienależytego realizowania umowy, (w tym </w:t>
      </w:r>
      <w:r w:rsidR="00E96B88">
        <w:rPr>
          <w:rFonts w:ascii="Times New Roman" w:eastAsia="Times New Roman" w:hAnsi="Times New Roman" w:cs="Times New Roman"/>
          <w:kern w:val="1"/>
          <w:lang w:eastAsia="ar-SA"/>
        </w:rPr>
        <w:t xml:space="preserve">w szczególności </w:t>
      </w:r>
      <w:r w:rsidRPr="0041787D">
        <w:rPr>
          <w:rFonts w:ascii="Times New Roman" w:eastAsia="Times New Roman" w:hAnsi="Times New Roman" w:cs="Times New Roman"/>
          <w:kern w:val="1"/>
          <w:lang w:eastAsia="ar-SA"/>
        </w:rPr>
        <w:t>zobowiązań wynikających z gwarancji określonych w § 5 ust. 1</w:t>
      </w:r>
      <w:r w:rsidR="00E96B88">
        <w:rPr>
          <w:rFonts w:ascii="Times New Roman" w:eastAsia="Times New Roman" w:hAnsi="Times New Roman" w:cs="Times New Roman"/>
          <w:kern w:val="1"/>
          <w:lang w:eastAsia="ar-SA"/>
        </w:rPr>
        <w:t xml:space="preserve">, braku prawidłowego oznakowania pracowników realizujących Umowę, braku niezwłocznego usuwania powstałych odpadów i </w:t>
      </w:r>
      <w:r w:rsidR="00623BB1">
        <w:rPr>
          <w:rFonts w:ascii="Times New Roman" w:eastAsia="Times New Roman" w:hAnsi="Times New Roman" w:cs="Times New Roman"/>
          <w:kern w:val="1"/>
          <w:lang w:eastAsia="ar-SA"/>
        </w:rPr>
        <w:t> </w:t>
      </w:r>
      <w:r w:rsidR="00E96B88">
        <w:rPr>
          <w:rFonts w:ascii="Times New Roman" w:eastAsia="Times New Roman" w:hAnsi="Times New Roman" w:cs="Times New Roman"/>
          <w:kern w:val="1"/>
          <w:lang w:eastAsia="ar-SA"/>
        </w:rPr>
        <w:t>śmieci</w:t>
      </w:r>
      <w:r w:rsidRPr="0041787D">
        <w:rPr>
          <w:rFonts w:ascii="Times New Roman" w:eastAsia="Times New Roman" w:hAnsi="Times New Roman" w:cs="Times New Roman"/>
          <w:kern w:val="1"/>
          <w:lang w:eastAsia="ar-SA"/>
        </w:rPr>
        <w:t xml:space="preserve">), Wykonawca zapłaci Zamawiającemu kary umowne w wysokości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0,5 % wartości brutto zamówie</w:t>
      </w:r>
      <w:r>
        <w:rPr>
          <w:rFonts w:ascii="Times New Roman" w:eastAsia="Times New Roman" w:hAnsi="Times New Roman" w:cs="Times New Roman"/>
          <w:kern w:val="1"/>
          <w:lang w:eastAsia="ar-SA"/>
        </w:rPr>
        <w:t>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</w:t>
      </w:r>
      <w:r w:rsidRPr="0041787D">
        <w:rPr>
          <w:rFonts w:ascii="Times New Roman" w:eastAsia="Times New Roman" w:hAnsi="Times New Roman" w:cs="Times New Roman"/>
          <w:kern w:val="1"/>
          <w:lang w:eastAsia="ar-SA"/>
        </w:rPr>
        <w:t>, za każdy stwierdzony przez Zamawiającego przypadek.</w:t>
      </w:r>
    </w:p>
    <w:p w14:paraId="102B2DD9" w14:textId="596EF768" w:rsidR="00085A70" w:rsidRPr="0042569E" w:rsidRDefault="0041787D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e</w:t>
      </w:r>
      <w:r w:rsidR="00085A70"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) łączny limit kar umownych określonych Umową nie przekroczy 30% wartości brutto Przedmiotu Umowy ustalonej w § </w:t>
      </w:r>
      <w:r w:rsidR="00085A70"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="00085A70"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 niniejszej umowy. </w:t>
      </w:r>
    </w:p>
    <w:p w14:paraId="638A8D69" w14:textId="1E560D7B" w:rsidR="00085A70" w:rsidRPr="007B066B" w:rsidRDefault="00085A70" w:rsidP="00393F07">
      <w:pPr>
        <w:pStyle w:val="Akapitzlist"/>
        <w:numPr>
          <w:ilvl w:val="0"/>
          <w:numId w:val="29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B066B">
        <w:rPr>
          <w:rFonts w:ascii="Times New Roman" w:eastAsia="Times New Roman" w:hAnsi="Times New Roman" w:cs="Times New Roman"/>
          <w:kern w:val="1"/>
          <w:lang w:eastAsia="ar-SA"/>
        </w:rPr>
        <w:t xml:space="preserve">Zamawiający ma prawo do zaangażowania innych Wykonawców na koszt Wykonawcy lub odstąpić w całości lub w części od Umowy ze skutkiem natychmiastowym, jeżeli Wykonawca mimo </w:t>
      </w:r>
      <w:r w:rsidR="0041787D" w:rsidRPr="007B066B">
        <w:rPr>
          <w:rFonts w:ascii="Times New Roman" w:eastAsia="Times New Roman" w:hAnsi="Times New Roman" w:cs="Times New Roman"/>
          <w:kern w:val="1"/>
          <w:lang w:eastAsia="ar-SA"/>
        </w:rPr>
        <w:t>wezwania</w:t>
      </w:r>
      <w:r w:rsidRPr="007B066B">
        <w:rPr>
          <w:rFonts w:ascii="Times New Roman" w:eastAsia="Times New Roman" w:hAnsi="Times New Roman" w:cs="Times New Roman"/>
          <w:kern w:val="1"/>
          <w:lang w:eastAsia="ar-SA"/>
        </w:rPr>
        <w:t xml:space="preserve"> Zamawiającego nie zwiększa potencjału i tempa robót dla nadrobienia ewentualnych opóźnień wskazujących na nie dotrzymanie terminów umownych.</w:t>
      </w:r>
      <w:r w:rsidR="007B066B" w:rsidRPr="007B066B">
        <w:rPr>
          <w:rFonts w:ascii="Times New Roman" w:eastAsia="Times New Roman" w:hAnsi="Times New Roman" w:cs="Times New Roman"/>
          <w:kern w:val="1"/>
          <w:lang w:eastAsia="ar-SA"/>
        </w:rPr>
        <w:t xml:space="preserve"> W takim przypadku Wykonawcy przysługuje wynagrodzenie wyłącznie za zrealizowany należycie zakres umowy i Wykonawca jest zobowiązany do zapłaty wynagrodzenia zastępcy w terminie 7 dni od wezwania przez Zamawiającego.</w:t>
      </w:r>
    </w:p>
    <w:p w14:paraId="555FDC18" w14:textId="77777777" w:rsidR="00085A70" w:rsidRPr="0042569E" w:rsidRDefault="00085A70" w:rsidP="00085A70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może odstąpić od Umowy ze skutkiem natychmiastowym w przypadku:</w:t>
      </w:r>
    </w:p>
    <w:p w14:paraId="598B7496" w14:textId="7BC48E53" w:rsidR="00085A70" w:rsidRPr="0042569E" w:rsidRDefault="00085A70" w:rsidP="00085A70">
      <w:pPr>
        <w:numPr>
          <w:ilvl w:val="0"/>
          <w:numId w:val="28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nie rozpoczęcia przez Wykonawcę robót w terminie 14 dni od przekazania </w:t>
      </w:r>
      <w:r w:rsidR="007B066B">
        <w:rPr>
          <w:rFonts w:ascii="Times New Roman" w:eastAsia="Times New Roman" w:hAnsi="Times New Roman" w:cs="Times New Roman"/>
          <w:kern w:val="1"/>
          <w:lang w:eastAsia="ar-SA"/>
        </w:rPr>
        <w:t>miejsc wykonywania prac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,</w:t>
      </w:r>
    </w:p>
    <w:p w14:paraId="56047F99" w14:textId="76F37949" w:rsidR="00085A70" w:rsidRPr="0042569E" w:rsidRDefault="00085A70" w:rsidP="00085A70">
      <w:pPr>
        <w:numPr>
          <w:ilvl w:val="0"/>
          <w:numId w:val="28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wykonywanie robót niezgodnie z Umową lub dokumentacją i nie przystąpienie do właściwego wykonywania robót w ciągu 14 dni od daty powiadomienia,</w:t>
      </w:r>
    </w:p>
    <w:p w14:paraId="059FFA03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c) przerwanie wykonywania robót na okres dłuższy niż 14 dni,</w:t>
      </w:r>
    </w:p>
    <w:p w14:paraId="6546E801" w14:textId="77777777" w:rsidR="00085A70" w:rsidRPr="0042569E" w:rsidRDefault="00085A70" w:rsidP="00085A70">
      <w:pPr>
        <w:tabs>
          <w:tab w:val="left" w:pos="867"/>
        </w:tabs>
        <w:suppressAutoHyphens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d) w razie postawienia firmy Wykonawcy w stan likwidacji.   </w:t>
      </w:r>
    </w:p>
    <w:p w14:paraId="6C3F60ED" w14:textId="77777777" w:rsidR="00085A70" w:rsidRPr="0042569E" w:rsidRDefault="00085A70" w:rsidP="00085A70">
      <w:pPr>
        <w:numPr>
          <w:ilvl w:val="0"/>
          <w:numId w:val="29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przypadkach określonych w ust. 3 Wykonawca:</w:t>
      </w:r>
    </w:p>
    <w:p w14:paraId="567659E2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a) zapłaci Zamawiającemu kary umowne z uwzględnieniem postanowień ust. 1 w wysokości 10% wartości brutto zamówienia, określonej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 niniejszej Umowy</w:t>
      </w:r>
    </w:p>
    <w:p w14:paraId="156321A0" w14:textId="77777777" w:rsidR="00085A70" w:rsidRPr="0042569E" w:rsidRDefault="00085A70" w:rsidP="00085A70">
      <w:pPr>
        <w:tabs>
          <w:tab w:val="left" w:pos="927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sporządzi - na własny koszt protokół inwentaryzacji robót w toku na dzień odstąpienia</w:t>
      </w:r>
    </w:p>
    <w:p w14:paraId="170DA788" w14:textId="77777777" w:rsidR="00085A70" w:rsidRPr="0042569E" w:rsidRDefault="00085A70" w:rsidP="00085A70">
      <w:pPr>
        <w:tabs>
          <w:tab w:val="left" w:pos="927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oraz zabezpieczy również na swój koszt przerwane roboty w zakresie uzgodnionym   przez Strony.</w:t>
      </w:r>
    </w:p>
    <w:p w14:paraId="01E0CCEC" w14:textId="77777777" w:rsidR="00085A70" w:rsidRPr="0042569E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Kary umowne należne Zamawiającemu z różnych tytułów nie wykluczają się wzajemnie i mogą być dochodzone łącznie.</w:t>
      </w:r>
    </w:p>
    <w:p w14:paraId="28223C46" w14:textId="77777777" w:rsidR="00085A70" w:rsidRPr="0042569E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Jeżeli wartość szkody przekroczy wysokość kwot uzyskanych kar umownych Zamawiający zastrzega sobie prawo dochodzenia odszkodowania uzupełniającego na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zasadach ogólnych Kodeksu Cywilnego.</w:t>
      </w:r>
    </w:p>
    <w:p w14:paraId="446F084C" w14:textId="3A136947" w:rsidR="00085A70" w:rsidRPr="0042569E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Wykonawcy przysługuje prawo odstąpienia od Umowy ze skutkiem natychmiastowym, w </w:t>
      </w:r>
      <w:r w:rsidR="00623BB1">
        <w:t> 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szczególności jeżeli:</w:t>
      </w:r>
    </w:p>
    <w:p w14:paraId="729E254C" w14:textId="15BA9200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a)Zamawiający nie wywiązuje się z obowiązku zapłaty faktur mimo dodatkowego wezwania w </w:t>
      </w:r>
      <w:r w:rsidR="00623BB1">
        <w:rPr>
          <w:rFonts w:ascii="Times New Roman" w:eastAsia="Times New Roman" w:hAnsi="Times New Roman" w:cs="Times New Roman"/>
          <w:kern w:val="1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terminie 1 miesiąca od upływu terminu za zapłatę faktur określonego w niniejszej Umowie.</w:t>
      </w:r>
    </w:p>
    <w:p w14:paraId="3809BEB5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Zamawiający odmawia bez uzasadnio</w:t>
      </w:r>
      <w:r>
        <w:rPr>
          <w:rFonts w:ascii="Times New Roman" w:eastAsia="Times New Roman" w:hAnsi="Times New Roman" w:cs="Times New Roman"/>
          <w:kern w:val="1"/>
          <w:lang w:eastAsia="ar-SA"/>
        </w:rPr>
        <w:t>nej przyczyny podpisania protoko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łu odbioru.</w:t>
      </w:r>
    </w:p>
    <w:p w14:paraId="68E60762" w14:textId="77777777" w:rsidR="00085A70" w:rsidRPr="0042569E" w:rsidRDefault="00085A70" w:rsidP="00085A70">
      <w:pPr>
        <w:numPr>
          <w:ilvl w:val="0"/>
          <w:numId w:val="29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w razie odstąpienia od Umowy z przyczyn, za które Wykonawca nie odpowiada obowiązany jest do:</w:t>
      </w:r>
    </w:p>
    <w:p w14:paraId="5BB62E70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a) dokonania odbioru przerwanych robót oraz zapłaty wynagrodzenia za roboty, które zostały wykonane do dnia odstąpienia,</w:t>
      </w:r>
    </w:p>
    <w:p w14:paraId="772077D8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ab/>
        <w:t>b) przejęcie od Wykonawcy pod swój dozór terenu budowy.</w:t>
      </w:r>
    </w:p>
    <w:p w14:paraId="33A28EA8" w14:textId="77777777" w:rsidR="00085A70" w:rsidRPr="0042569E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Odstąpienie od Umowy powinno nastąpić w formie pisemnej pod rygorem    nieważności takiego oświadczenia i powinno zawierać uzasadnienie.</w:t>
      </w:r>
    </w:p>
    <w:p w14:paraId="7E47A02A" w14:textId="317FCF3C" w:rsidR="00085A70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W razie zaistnienia istotnej zmiany okoliczności powodującej, że wykonanie Umowy nie leży w </w:t>
      </w:r>
      <w:r w:rsidR="00623BB1">
        <w:rPr>
          <w:rFonts w:ascii="Times New Roman" w:eastAsia="Times New Roman" w:hAnsi="Times New Roman" w:cs="Times New Roman"/>
          <w:bCs/>
          <w:kern w:val="1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1CD862FF" w14:textId="0F3E0458" w:rsidR="00085A70" w:rsidRPr="008A3F6C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8A3F6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 xml:space="preserve">Strony ustalają, że zapłata kwot wynikających z niniejszego paragrafu, będzie następowała przez potrącenia z należnego wykonawcy, z zastrzeżeniem warunków wskazanych w ustawie z dnia 2 marca 2020 r. o szczególnych rozwiązaniach związanych z zapobieganiem, przeciwdziałaniem i </w:t>
      </w:r>
      <w:r w:rsidR="00623BB1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 </w:t>
      </w:r>
      <w:r w:rsidRPr="008A3F6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zwalczaniem COVID-19, innych chorób zakaźnych oraz wywołanych nimi sytuacji kryzysowych</w:t>
      </w:r>
      <w:r w:rsidRPr="008A3F6C">
        <w:rPr>
          <w:rFonts w:ascii="Times New Roman" w:eastAsia="Times New Roman" w:hAnsi="Times New Roman" w:cs="Times New Roman"/>
          <w:bCs/>
          <w:kern w:val="1"/>
          <w:lang w:eastAsia="ar-SA"/>
        </w:rPr>
        <w:t>.</w:t>
      </w:r>
    </w:p>
    <w:p w14:paraId="42FAAD79" w14:textId="77777777" w:rsidR="00CA5EE4" w:rsidRPr="00FB4C75" w:rsidRDefault="00CA5EE4" w:rsidP="007B066B">
      <w:pPr>
        <w:widowControl w:val="0"/>
        <w:tabs>
          <w:tab w:val="left" w:pos="28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7F5D467" w14:textId="24927552" w:rsidR="00085A70" w:rsidRPr="002F72C9" w:rsidRDefault="007B066B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12</w:t>
      </w:r>
    </w:p>
    <w:p w14:paraId="1CE2471E" w14:textId="77777777" w:rsidR="00085A70" w:rsidRDefault="00085A70" w:rsidP="007B06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  <w:r w:rsidRPr="007B066B"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  <w:t>Warunki szczegółowe</w:t>
      </w:r>
    </w:p>
    <w:p w14:paraId="21AB8828" w14:textId="77777777" w:rsidR="007B066B" w:rsidRPr="007B066B" w:rsidRDefault="007B066B" w:rsidP="007B06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</w:p>
    <w:p w14:paraId="2FCEF941" w14:textId="6E0177C0" w:rsidR="00085A70" w:rsidRPr="002F72C9" w:rsidRDefault="00085A70" w:rsidP="00085A70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 xml:space="preserve">Wykonawca ponosi pełną odpowiedzialność wobec Zamawiającego i osób trzecich za szkody na </w:t>
      </w:r>
      <w:r w:rsidR="00623BB1">
        <w:rPr>
          <w:rFonts w:ascii="Times New Roman" w:eastAsia="SimSun" w:hAnsi="Times New Roman" w:cs="Mangal"/>
          <w:color w:val="000000"/>
          <w:kern w:val="3"/>
          <w:lang w:eastAsia="zh-CN" w:bidi="hi-IN"/>
        </w:rPr>
        <w:t> </w:t>
      </w: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mieniu i zdrowiu osób trzecich, powstałe podczas i w związku z realizacją przedmiotu umowy.</w:t>
      </w:r>
    </w:p>
    <w:p w14:paraId="323D04A9" w14:textId="77777777" w:rsidR="00085A70" w:rsidRDefault="00085A70" w:rsidP="00085A70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Za szkody na nieruchomości powstałe z winy Wykonawcy podczas świadczenia usługi odpowiada Wykonawca. Zamawiający nie ponosi odpowiedzialności za szko</w:t>
      </w:r>
      <w:r>
        <w:rPr>
          <w:rFonts w:ascii="Times New Roman" w:eastAsia="SimSun" w:hAnsi="Times New Roman" w:cs="Mangal"/>
          <w:color w:val="000000"/>
          <w:kern w:val="3"/>
          <w:lang w:eastAsia="zh-CN" w:bidi="hi-IN"/>
        </w:rPr>
        <w:t>dy wyrządzone przez Wykonawcę na nieruchomości</w:t>
      </w: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.</w:t>
      </w:r>
    </w:p>
    <w:p w14:paraId="69E89D43" w14:textId="77777777" w:rsidR="00085A70" w:rsidRDefault="00085A70" w:rsidP="00085A70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</w:p>
    <w:p w14:paraId="5FB484C7" w14:textId="6E912DB1" w:rsidR="00085A70" w:rsidRPr="007B066B" w:rsidRDefault="007B066B" w:rsidP="007B06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13</w:t>
      </w:r>
    </w:p>
    <w:p w14:paraId="2B56A707" w14:textId="77777777" w:rsidR="00085A70" w:rsidRPr="007B066B" w:rsidRDefault="00085A70" w:rsidP="007B066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proofErr w:type="spellStart"/>
      <w:r w:rsidRPr="007B066B">
        <w:rPr>
          <w:rStyle w:val="markedcontent"/>
          <w:rFonts w:ascii="Times New Roman" w:hAnsi="Times New Roman" w:cs="Times New Roman"/>
          <w:b/>
          <w:u w:val="single"/>
        </w:rPr>
        <w:t>Elektromobilność</w:t>
      </w:r>
      <w:proofErr w:type="spellEnd"/>
    </w:p>
    <w:p w14:paraId="36527E20" w14:textId="77777777" w:rsidR="00085A70" w:rsidRPr="00602212" w:rsidRDefault="00085A70" w:rsidP="00085A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BD6F83" w14:textId="77777777" w:rsidR="00085A70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oświadcza, iż udział pojazdów elektrycznych lub pojazdów napędzanych gazem ziemnym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we flocie użytkowanych pojazdów przy wykonywaniu zamówienia wynosi co najmniej 10 % zgodnie z art.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68 ust. 3 ustawy z dnia 11 stycznia 2018 r. o </w:t>
      </w:r>
      <w:proofErr w:type="spellStart"/>
      <w:r w:rsidRPr="000E6B53">
        <w:rPr>
          <w:rStyle w:val="markedcontent"/>
          <w:rFonts w:ascii="Times New Roman" w:hAnsi="Times New Roman" w:cs="Times New Roman"/>
        </w:rPr>
        <w:t>elektromobilności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i paliwach alternatywnych i jej zmianach.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 przypadku zmiany ustawy w zakresie terminu zapewnienia udziału pojazdów elektrycznych lub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pojazdów napędzanyc</w:t>
      </w:r>
      <w:r>
        <w:rPr>
          <w:rStyle w:val="markedcontent"/>
          <w:rFonts w:ascii="Times New Roman" w:hAnsi="Times New Roman" w:cs="Times New Roman"/>
        </w:rPr>
        <w:t xml:space="preserve">h gazem ziemnym, wymagania                    w </w:t>
      </w:r>
      <w:r w:rsidRPr="000E6B53">
        <w:rPr>
          <w:rStyle w:val="markedcontent"/>
          <w:rFonts w:ascii="Times New Roman" w:hAnsi="Times New Roman" w:cs="Times New Roman"/>
        </w:rPr>
        <w:t xml:space="preserve">zakresie </w:t>
      </w:r>
      <w:proofErr w:type="spellStart"/>
      <w:r w:rsidRPr="000E6B53">
        <w:rPr>
          <w:rStyle w:val="markedcontent"/>
          <w:rFonts w:ascii="Times New Roman" w:hAnsi="Times New Roman" w:cs="Times New Roman"/>
        </w:rPr>
        <w:t>elektromobilności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określone w umowie</w:t>
      </w:r>
      <w:r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stosuje się z uwzględnieniem zmian ww. ustawy.</w:t>
      </w:r>
    </w:p>
    <w:p w14:paraId="1F6BBEEC" w14:textId="64CC49AE" w:rsidR="00085A70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na każde żądanie Zamawiającego zobowiązuje się składać pisemne oświadczenie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o wykorzystywanej flocie pojazdów przy realizacji zadań zleconych niniejszą umową, które zawierać</w:t>
      </w:r>
      <w:r w:rsidR="007B066B"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będzie informacje nt. łącznej ilości pojazdów, w tym łącznej ilości pojazdów określonych ustawą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wskazaną w ust. 1, wraz z informacją nt. numeru rejestracyjnego.</w:t>
      </w:r>
    </w:p>
    <w:p w14:paraId="03881E68" w14:textId="77777777" w:rsidR="00085A70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Brak złożonego pisemnego oświadczenia w wyznaczonym terminie może zostać potraktowane przez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Zamawiającego jako niespełnienie wymogu przedmiotowej ustawy o </w:t>
      </w:r>
      <w:proofErr w:type="spellStart"/>
      <w:r w:rsidRPr="000E6B53">
        <w:rPr>
          <w:rStyle w:val="highlight"/>
          <w:rFonts w:ascii="Times New Roman" w:hAnsi="Times New Roman" w:cs="Times New Roman"/>
        </w:rPr>
        <w:t>elektro</w:t>
      </w:r>
      <w:r w:rsidRPr="000E6B53">
        <w:rPr>
          <w:rStyle w:val="markedcontent"/>
          <w:rFonts w:ascii="Times New Roman" w:hAnsi="Times New Roman" w:cs="Times New Roman"/>
        </w:rPr>
        <w:t>mobilności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</w:t>
      </w:r>
      <w:r>
        <w:rPr>
          <w:rStyle w:val="markedcontent"/>
          <w:rFonts w:ascii="Times New Roman" w:hAnsi="Times New Roman" w:cs="Times New Roman"/>
        </w:rPr>
        <w:t xml:space="preserve">              </w:t>
      </w:r>
      <w:r w:rsidRPr="000E6B53">
        <w:rPr>
          <w:rStyle w:val="markedcontent"/>
          <w:rFonts w:ascii="Times New Roman" w:hAnsi="Times New Roman" w:cs="Times New Roman"/>
        </w:rPr>
        <w:t>i paliwach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alternatywnych.</w:t>
      </w:r>
    </w:p>
    <w:p w14:paraId="180337E0" w14:textId="77777777" w:rsidR="00085A70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Przedłożenie oświadczenia nie wyłącza uprawnienia Zamawiającego do weryfikacji spełnienia ww.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wymogu w sposób wybrany przez Zamawiającego, w szczególności poprzez żądania okazania pojazdów.</w:t>
      </w:r>
    </w:p>
    <w:p w14:paraId="4E8359C6" w14:textId="1A8505A9" w:rsidR="00085A70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 razie niewykonania przez Wykonawcę jednego z obowiązków określonego w: ust. 3 - 4, lub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 przypadku, gdy udział, o którym mowa w ust. 1 powyżej spadnie poniżej 10% Zamawiającemu będzie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przysługiwało prawo do odstąpienia od Umowy w terminie 30 dni od dnia powzięcia przez Zamawiającego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informacji o okoliczności uzasadniającej odstąpienie. W takim wypadku przyjmuje się, że umowa została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rozwiązana z wyłącznej winy Wykonawcy W przypadku wystąpienia z ww. powodów skutków prawnych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określonych przepisami p</w:t>
      </w:r>
      <w:r>
        <w:rPr>
          <w:rStyle w:val="markedcontent"/>
          <w:rFonts w:ascii="Times New Roman" w:hAnsi="Times New Roman" w:cs="Times New Roman"/>
        </w:rPr>
        <w:t xml:space="preserve">rawa, Wykonawca ponosi względem </w:t>
      </w:r>
      <w:r w:rsidRPr="000E6B53">
        <w:rPr>
          <w:rStyle w:val="markedcontent"/>
          <w:rFonts w:ascii="Times New Roman" w:hAnsi="Times New Roman" w:cs="Times New Roman"/>
        </w:rPr>
        <w:t>Zamawiającego pełną odpowiedzialność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za szkodę Zamawiającego z tego wynikającą nawet w </w:t>
      </w:r>
      <w:r w:rsidR="00623BB1">
        <w:rPr>
          <w:rStyle w:val="markedcontent"/>
          <w:rFonts w:ascii="Times New Roman" w:hAnsi="Times New Roman" w:cs="Times New Roman"/>
        </w:rPr>
        <w:t> </w:t>
      </w:r>
      <w:r w:rsidRPr="000E6B53">
        <w:rPr>
          <w:rStyle w:val="markedcontent"/>
          <w:rFonts w:ascii="Times New Roman" w:hAnsi="Times New Roman" w:cs="Times New Roman"/>
        </w:rPr>
        <w:t>przypadku skorzystania przez Zamawiającego z</w:t>
      </w:r>
      <w:r w:rsidR="007B066B"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uprawnienia do odstąpienia od umowy</w:t>
      </w:r>
      <w:r w:rsidR="00623BB1">
        <w:rPr>
          <w:rStyle w:val="markedcontent"/>
          <w:rFonts w:ascii="Times New Roman" w:hAnsi="Times New Roman" w:cs="Times New Roman"/>
        </w:rPr>
        <w:t>.</w:t>
      </w:r>
    </w:p>
    <w:p w14:paraId="7C36E5BB" w14:textId="0C9AD4C0" w:rsidR="00623BB1" w:rsidRDefault="00623BB1" w:rsidP="00623BB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E08DC9" w14:textId="03AC2F2A" w:rsidR="00623BB1" w:rsidRDefault="00623BB1" w:rsidP="00623BB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9A1B3F" w14:textId="56143A8B" w:rsidR="00623BB1" w:rsidRDefault="00623BB1" w:rsidP="00623BB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16CDAC" w14:textId="77777777" w:rsidR="00623BB1" w:rsidRPr="00623BB1" w:rsidRDefault="00623BB1" w:rsidP="00623BB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D6BF35" w14:textId="5950B8CB" w:rsidR="00085A70" w:rsidRDefault="00085A70" w:rsidP="003B5C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</w:t>
      </w:r>
    </w:p>
    <w:p w14:paraId="36723104" w14:textId="66334E53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lastRenderedPageBreak/>
        <w:t xml:space="preserve">                                      </w:t>
      </w:r>
      <w:r w:rsidR="003B5CB7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§ 14</w:t>
      </w:r>
    </w:p>
    <w:p w14:paraId="55CF3B59" w14:textId="77777777" w:rsidR="00085A70" w:rsidRDefault="00085A70" w:rsidP="007B066B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Zmiany Umowy</w:t>
      </w:r>
    </w:p>
    <w:p w14:paraId="5A2F2551" w14:textId="77777777" w:rsidR="007B066B" w:rsidRPr="0042569E" w:rsidRDefault="007B066B" w:rsidP="007B066B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0A249775" w14:textId="73278367" w:rsidR="00085A70" w:rsidRPr="0042569E" w:rsidRDefault="00085A70" w:rsidP="00085A70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zmiany niniejszej Umowy wymagają formy pisemnej w postaci aneksu pod rygorem nieważności, z  wyjątkiem zmian danych adresowych, które wymagają zawiadomienia w formie pisemnej, złożonego przez osobę upoważnioną.</w:t>
      </w:r>
    </w:p>
    <w:p w14:paraId="38D319FA" w14:textId="42DD1DE5" w:rsidR="00085A70" w:rsidRPr="0042569E" w:rsidRDefault="00085A70" w:rsidP="00085A70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Zamawiający przewiduje możliwość dokonania zmian postanowień zawartej Umowy w stosunku do treści oferty na podstawie której dokonano wyboru Wykonawcy w przypadkach określonych w </w:t>
      </w:r>
      <w:r w:rsidR="00623BB1">
        <w:rPr>
          <w:rFonts w:ascii="Times New Roman" w:eastAsia="Times New Roman" w:hAnsi="Times New Roman" w:cs="Times New Roman"/>
          <w:bCs/>
          <w:color w:val="000000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art. 455 PZP, a ponadto w następujących okolicznościach:</w:t>
      </w:r>
    </w:p>
    <w:p w14:paraId="159867AF" w14:textId="37D0AEF0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konieczności wprowadzenia zmian projektowych lub technologicznych dokonanych na </w:t>
      </w:r>
      <w:r w:rsidR="00623BB1">
        <w:rPr>
          <w:rFonts w:ascii="Times New Roman" w:eastAsia="Times New Roman" w:hAnsi="Times New Roman" w:cs="Times New Roman"/>
          <w:color w:val="000000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wniosek Zamawiającego (lub Wykonawcy),</w:t>
      </w:r>
    </w:p>
    <w:p w14:paraId="12CE7294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istotnych braków lub błędów w dokumentacji projektowej, również tych polegających na niezgodności dokumentacji z przepisami prawa,</w:t>
      </w:r>
    </w:p>
    <w:p w14:paraId="150E4E9E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uzasadnionych zmian w zakresie sposobu wykonania Przedmiotu Umowy proponowanych przez Zamawiającego lub Wykonawcę, jeżeli te zmiany są korzystne dla Zamawiającego,</w:t>
      </w:r>
    </w:p>
    <w:p w14:paraId="60EAB560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273D03A3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dodatkowych, a niemożliwych do przewidzenia przed zawarciem Umowy przez doświadczonego Wykonawcę robót,</w:t>
      </w:r>
    </w:p>
    <w:p w14:paraId="6AC13CEF" w14:textId="6268E13E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niemożliwych do przewidzenia niekorzystnych warunków atmosferycznych, archeologicznych, geologicznych, hydrologicznych, kolizji z sieciami infrastruktury, utrudniających lub uniemożliwiających termi</w:t>
      </w:r>
      <w:r w:rsidR="0036113F">
        <w:rPr>
          <w:rFonts w:ascii="Times New Roman" w:eastAsia="Times New Roman" w:hAnsi="Times New Roman" w:cs="Times New Roman"/>
          <w:color w:val="000000"/>
          <w:lang w:eastAsia="ar-SA"/>
        </w:rPr>
        <w:t>nowe wykonanie Przedmiotu Umowy.</w:t>
      </w:r>
    </w:p>
    <w:p w14:paraId="124B89EC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niebezpieczeństwa kolizji z planowanymi lub równolegle prowadzonymi przez inne podmioty inwestycjami w zakresie niezbędnym do uniknięcia lub usunięcia tych kolizji,</w:t>
      </w:r>
    </w:p>
    <w:p w14:paraId="76F6E831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siły wyższej powodującej powstanie zdarzenia losowego, którego nie można było przewidzieć, a które zagraża bezpieczeństwu ludzi lub ich zdrowiu lub na skutek którego powstała  szkoda w znacznych rozmiarach,</w:t>
      </w:r>
    </w:p>
    <w:p w14:paraId="3C15E12F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okoliczności niezawinionych przez strony, których nie można było wcześniej przewidzieć,</w:t>
      </w:r>
    </w:p>
    <w:p w14:paraId="2E6C8B23" w14:textId="6C95F0DF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wstrzymania przez Zamawiającego wykonania robót, które nie wynika z okoliczności leżących po stronie Wykonawcy,</w:t>
      </w:r>
    </w:p>
    <w:p w14:paraId="68A1B0D6" w14:textId="77777777" w:rsidR="00085A70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obiektywnych zmian ocenianych jako korzystne dla Zamawiającego,</w:t>
      </w:r>
    </w:p>
    <w:p w14:paraId="783F8258" w14:textId="77777777" w:rsidR="00CA5EE4" w:rsidRDefault="00F00952" w:rsidP="00CA5EE4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klęsk ż</w:t>
      </w:r>
      <w:r w:rsidR="0036113F">
        <w:rPr>
          <w:rFonts w:ascii="Times New Roman" w:eastAsia="Times New Roman" w:hAnsi="Times New Roman" w:cs="Times New Roman"/>
          <w:color w:val="000000"/>
          <w:lang w:eastAsia="ar-SA"/>
        </w:rPr>
        <w:t>ywiołowych</w:t>
      </w:r>
    </w:p>
    <w:p w14:paraId="15DE39B3" w14:textId="2D7A4895" w:rsidR="00085A70" w:rsidRPr="00CA5EE4" w:rsidRDefault="00085A70" w:rsidP="00CA5EE4">
      <w:pPr>
        <w:pStyle w:val="Akapitzlist"/>
        <w:widowControl w:val="0"/>
        <w:numPr>
          <w:ilvl w:val="0"/>
          <w:numId w:val="34"/>
        </w:numPr>
        <w:shd w:val="clear" w:color="auto" w:fill="FFFFFF"/>
        <w:suppressAutoHyphens/>
        <w:autoSpaceDE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CA5EE4">
        <w:rPr>
          <w:rFonts w:ascii="Times New Roman" w:eastAsia="Times New Roman" w:hAnsi="Times New Roman" w:cs="Times New Roman"/>
          <w:color w:val="000000"/>
          <w:lang w:eastAsia="ar-SA"/>
        </w:rPr>
        <w:t>Kwota określona w § 6 ust. 2 Umowy jest kwotą ryczałtową w rozumieniu art. 632 Kodeksu</w:t>
      </w:r>
      <w:r w:rsidRPr="00CA5EE4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</w:t>
      </w:r>
      <w:r w:rsidRPr="00CA5EE4">
        <w:rPr>
          <w:rFonts w:ascii="Times New Roman" w:eastAsia="Times New Roman" w:hAnsi="Times New Roman" w:cs="Times New Roman"/>
          <w:color w:val="000000"/>
          <w:lang w:eastAsia="ar-SA"/>
        </w:rPr>
        <w:t>Cywilnego, a więc zawiera wszystkie koszty związane z realizacją Przedmiotu Umowy</w:t>
      </w:r>
      <w:r w:rsidR="00C9084E">
        <w:rPr>
          <w:rFonts w:ascii="Times New Roman" w:eastAsia="Times New Roman" w:hAnsi="Times New Roman" w:cs="Times New Roman"/>
          <w:color w:val="000000"/>
          <w:lang w:eastAsia="ar-SA"/>
        </w:rPr>
        <w:t>.</w:t>
      </w:r>
    </w:p>
    <w:p w14:paraId="6B3E3AD2" w14:textId="6F970FE2" w:rsidR="0036113F" w:rsidRPr="00F00952" w:rsidRDefault="00F00952" w:rsidP="00F00952">
      <w:pPr>
        <w:pStyle w:val="Akapitzlist"/>
        <w:numPr>
          <w:ilvl w:val="0"/>
          <w:numId w:val="34"/>
        </w:numPr>
        <w:ind w:left="426"/>
        <w:rPr>
          <w:rFonts w:ascii="Times New Roman" w:eastAsia="Times New Roman" w:hAnsi="Times New Roman" w:cs="Times New Roman"/>
          <w:color w:val="000000"/>
          <w:lang w:eastAsia="ar-SA"/>
        </w:rPr>
      </w:pPr>
      <w:r w:rsidRPr="00F00952">
        <w:rPr>
          <w:rFonts w:ascii="Times New Roman" w:eastAsia="Times New Roman" w:hAnsi="Times New Roman" w:cs="Times New Roman"/>
          <w:color w:val="000000"/>
          <w:lang w:eastAsia="ar-SA"/>
        </w:rPr>
        <w:t>Zmiany postanowień zawartej Umowy będą dokonywane za zgodą stron, wyłącznie w formie pisemnego aneksu do Umowy.</w:t>
      </w:r>
    </w:p>
    <w:p w14:paraId="35A0EE49" w14:textId="65CD9B1C" w:rsidR="00085A70" w:rsidRPr="002F72C9" w:rsidRDefault="00085A70" w:rsidP="00F0095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</w:t>
      </w:r>
      <w:r w:rsidR="003B5CB7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15</w:t>
      </w:r>
    </w:p>
    <w:p w14:paraId="79E22AC7" w14:textId="77777777" w:rsidR="00085A70" w:rsidRDefault="00085A70" w:rsidP="00F0095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Odpowiedzialność Wykonawcy</w:t>
      </w:r>
    </w:p>
    <w:p w14:paraId="410979D1" w14:textId="77777777" w:rsidR="00F00952" w:rsidRPr="0042569E" w:rsidRDefault="00F00952" w:rsidP="00F0095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14:paraId="74900056" w14:textId="77777777" w:rsidR="00085A70" w:rsidRPr="0042569E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przyjmuje odpowiedzialność cywilną za wszelkie zawinione przez Wykonawcę szkody osobiste i majątkowe wobec osób trzecich, które mogą powstać w związku z wykonywaniem niniejszej Umowy, a roszczenie odszkodowawcze wynikające z prawomocnych orzeczeń sądowych, łącznie z wszelkimi wynikającymi z tego tytułu kosztami, mogłyby być skierowane do ich reprezentacji, pracowników i innych osób działających w imieniu Zamawiającego.</w:t>
      </w:r>
    </w:p>
    <w:p w14:paraId="5369E0BF" w14:textId="5BD3F15F" w:rsidR="00085A70" w:rsidRPr="0042569E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ponosi odpowiedzialność ryzyko  przypadkowej utraty, uszkodzenia lub zniszczenia jakiejkolwiek części wykonywanych robót oraz wniesionego na teren</w:t>
      </w:r>
      <w:r w:rsidR="00F00952">
        <w:rPr>
          <w:rFonts w:ascii="Times New Roman" w:eastAsia="Times New Roman" w:hAnsi="Times New Roman" w:cs="Times New Roman"/>
          <w:kern w:val="1"/>
          <w:lang w:eastAsia="ar-SA"/>
        </w:rPr>
        <w:t xml:space="preserve"> sprzętu, materiałów i </w:t>
      </w:r>
      <w:r w:rsidR="00623BB1">
        <w:rPr>
          <w:rFonts w:ascii="Times New Roman" w:eastAsia="Times New Roman" w:hAnsi="Times New Roman" w:cs="Times New Roman"/>
          <w:kern w:val="1"/>
          <w:lang w:eastAsia="ar-SA"/>
        </w:rPr>
        <w:t> </w:t>
      </w:r>
      <w:r w:rsidR="00F00952">
        <w:rPr>
          <w:rFonts w:ascii="Times New Roman" w:eastAsia="Times New Roman" w:hAnsi="Times New Roman" w:cs="Times New Roman"/>
          <w:kern w:val="1"/>
          <w:lang w:eastAsia="ar-SA"/>
        </w:rPr>
        <w:t>narzędzi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1FDFE2D2" w14:textId="6CDFAE96" w:rsidR="00085A70" w:rsidRPr="0042569E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Odpowiedzialność odszkodowawcza Wykonawcy rozciąga się również na wady spowodowane błędami w dokumentacji projektowej, jeżeli o błędach tych nie zawiadomił w formie pisemnej  pod rygorem nieważności Zamawiającego lub pomimo zawiadomienia Zamawiającego o takich błędach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kontynuował wykonywanie robót, chyba że przed przystąpieniem do wykonywania robót wskazał na te wady oraz ryzyko ,że będą miały wpływ na jakość robót, a także wskazał środki zaradcze, a </w:t>
      </w:r>
      <w:r w:rsidR="00623BB1">
        <w:rPr>
          <w:rFonts w:ascii="Times New Roman" w:eastAsia="Times New Roman" w:hAnsi="Times New Roman" w:cs="Times New Roman"/>
          <w:kern w:val="1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mimo to nakazał Wykonawcy kontynuowanie robót bez podejmowania środków zaradczych.</w:t>
      </w:r>
    </w:p>
    <w:p w14:paraId="6B0D4730" w14:textId="5C39B1F8" w:rsidR="00085A70" w:rsidRPr="0042569E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Odpowiedzialność odszkodowawcza Wykonawcy rozciąga się również na wszelkie szkody wyrządzone Zamawiającemu  lub osobie trzeciej na skutek wystąpienia wady w okresie rękojmi i </w:t>
      </w:r>
      <w:r w:rsidR="00623BB1">
        <w:rPr>
          <w:rFonts w:ascii="Times New Roman" w:eastAsia="Times New Roman" w:hAnsi="Times New Roman" w:cs="Times New Roman"/>
          <w:kern w:val="1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gwarancji.</w:t>
      </w:r>
    </w:p>
    <w:p w14:paraId="7770DF6A" w14:textId="77777777" w:rsidR="00085A70" w:rsidRPr="00DB7332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ramach żądania naprawienia szkody Zamawiający uprawniony jest według swojego wyboru do naprawienia szkody w naturze albo do żądania od Wykonawcy zapłaty kwoty pokrywającej wartość doznanej przez Zamawiającego szkody niezależnie od tego, czy Wykonawca jest w stanie naprawić szkodę w naturze.</w:t>
      </w:r>
    </w:p>
    <w:p w14:paraId="4037E3C3" w14:textId="77777777" w:rsidR="00085A70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21B08E0" w14:textId="5C3C9634" w:rsidR="00F00952" w:rsidRPr="00F00952" w:rsidRDefault="003B5CB7" w:rsidP="00F0095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lang w:eastAsia="ar-SA"/>
        </w:rPr>
        <w:t>§ 16</w:t>
      </w:r>
    </w:p>
    <w:p w14:paraId="12307D8D" w14:textId="77777777" w:rsidR="00F00952" w:rsidRPr="00F00952" w:rsidRDefault="00F00952" w:rsidP="00F0095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94D4D95" w14:textId="77777777" w:rsidR="00F00952" w:rsidRPr="00F00952" w:rsidRDefault="00F00952" w:rsidP="00CA5EE4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00952">
        <w:rPr>
          <w:rFonts w:ascii="Times New Roman" w:eastAsia="Times New Roman" w:hAnsi="Times New Roman" w:cs="Times New Roman"/>
          <w:kern w:val="1"/>
          <w:lang w:eastAsia="ar-SA"/>
        </w:rPr>
        <w:t>1.</w:t>
      </w:r>
      <w:r w:rsidRPr="00F00952">
        <w:rPr>
          <w:rFonts w:ascii="Times New Roman" w:eastAsia="Times New Roman" w:hAnsi="Times New Roman" w:cs="Times New Roman"/>
          <w:kern w:val="1"/>
          <w:lang w:eastAsia="ar-SA"/>
        </w:rPr>
        <w:tab/>
        <w:t>Wykonawca oświadcza, że znany jest mu fakt, iż treść niniejszej umowy, a w szczególności przedmiot umowy i wysokość wynagrodzenia stanowią informację publiczną w rozumieniu art. 1 ust. 1 ustawy z dnia 6 września 2001 r. o dostępie do informacji publicznej (</w:t>
      </w:r>
      <w:proofErr w:type="spellStart"/>
      <w:r w:rsidRPr="00F00952">
        <w:rPr>
          <w:rFonts w:ascii="Times New Roman" w:eastAsia="Times New Roman" w:hAnsi="Times New Roman" w:cs="Times New Roman"/>
          <w:kern w:val="1"/>
          <w:lang w:eastAsia="ar-SA"/>
        </w:rPr>
        <w:t>t.j</w:t>
      </w:r>
      <w:proofErr w:type="spellEnd"/>
      <w:r w:rsidRPr="00F00952">
        <w:rPr>
          <w:rFonts w:ascii="Times New Roman" w:eastAsia="Times New Roman" w:hAnsi="Times New Roman" w:cs="Times New Roman"/>
          <w:kern w:val="1"/>
          <w:lang w:eastAsia="ar-SA"/>
        </w:rPr>
        <w:t>. Dz. U. z 2020 r., poz. 2176), która podlega udostępnieniu w trybie przedmiotowej ustawy, z zastrzeżeniem ust. 2.</w:t>
      </w:r>
    </w:p>
    <w:p w14:paraId="06C4AEB4" w14:textId="3E6DC665" w:rsidR="00F00952" w:rsidRDefault="00F00952" w:rsidP="00F00952">
      <w:pPr>
        <w:suppressAutoHyphens/>
        <w:spacing w:after="0" w:line="240" w:lineRule="auto"/>
        <w:ind w:left="567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00952">
        <w:rPr>
          <w:rFonts w:ascii="Times New Roman" w:eastAsia="Times New Roman" w:hAnsi="Times New Roman" w:cs="Times New Roman"/>
          <w:kern w:val="1"/>
          <w:lang w:eastAsia="ar-SA"/>
        </w:rPr>
        <w:t>2.</w:t>
      </w:r>
      <w:r w:rsidRPr="00F00952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Wykonawca wyraża zgodę na udostępnienie w trybie ustawy, o której mowa w ust. 1 zawartych w niniejszej umowie dotyczących go danych osobowych w zakresie obejmującym imię i </w:t>
      </w:r>
      <w:r w:rsidR="00623BB1">
        <w:rPr>
          <w:rFonts w:ascii="Times New Roman" w:eastAsia="Times New Roman" w:hAnsi="Times New Roman" w:cs="Times New Roman"/>
          <w:kern w:val="1"/>
          <w:lang w:eastAsia="ar-SA"/>
        </w:rPr>
        <w:t> </w:t>
      </w:r>
      <w:r w:rsidRPr="00F00952">
        <w:rPr>
          <w:rFonts w:ascii="Times New Roman" w:eastAsia="Times New Roman" w:hAnsi="Times New Roman" w:cs="Times New Roman"/>
          <w:kern w:val="1"/>
          <w:lang w:eastAsia="ar-SA"/>
        </w:rPr>
        <w:t>nazwisko, a w przypadku działalności gospodarczej również w zakresie danych firmy.</w:t>
      </w:r>
    </w:p>
    <w:p w14:paraId="5021BCDD" w14:textId="77777777" w:rsidR="00F00952" w:rsidRPr="00F00952" w:rsidRDefault="00F00952" w:rsidP="00F00952">
      <w:pPr>
        <w:suppressAutoHyphens/>
        <w:spacing w:after="0" w:line="240" w:lineRule="auto"/>
        <w:ind w:left="567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318F82DF" w14:textId="117B7B2E" w:rsidR="00F00952" w:rsidRPr="00F00952" w:rsidRDefault="003B5CB7" w:rsidP="00F00952">
      <w:pPr>
        <w:suppressAutoHyphens/>
        <w:spacing w:after="0" w:line="240" w:lineRule="auto"/>
        <w:ind w:left="567" w:hanging="284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lang w:eastAsia="ar-SA"/>
        </w:rPr>
        <w:t>§ 17</w:t>
      </w:r>
    </w:p>
    <w:p w14:paraId="699C68D2" w14:textId="77777777" w:rsidR="00F00952" w:rsidRPr="00F00952" w:rsidRDefault="00F00952" w:rsidP="00F00952">
      <w:pPr>
        <w:suppressAutoHyphens/>
        <w:spacing w:after="0" w:line="240" w:lineRule="auto"/>
        <w:ind w:left="567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5C9F210" w14:textId="1460E464" w:rsidR="00F00952" w:rsidRPr="00F00952" w:rsidRDefault="00F00952" w:rsidP="00F00952">
      <w:pPr>
        <w:pStyle w:val="Akapitzlist"/>
        <w:numPr>
          <w:ilvl w:val="1"/>
          <w:numId w:val="5"/>
        </w:numPr>
        <w:suppressAutoHyphens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00952">
        <w:rPr>
          <w:rFonts w:ascii="Times New Roman" w:eastAsia="Times New Roman" w:hAnsi="Times New Roman" w:cs="Times New Roman"/>
          <w:kern w:val="1"/>
          <w:lang w:eastAsia="ar-SA"/>
        </w:rPr>
        <w:t xml:space="preserve">Zamawiający jest płatnikiem podatku VAT Nr NIP 534-24-06-015 i upoważnia Wykonawcę do </w:t>
      </w:r>
      <w:r w:rsidR="00623BB1">
        <w:rPr>
          <w:rFonts w:ascii="Times New Roman" w:eastAsia="Times New Roman" w:hAnsi="Times New Roman" w:cs="Times New Roman"/>
          <w:kern w:val="1"/>
          <w:lang w:eastAsia="ar-SA"/>
        </w:rPr>
        <w:t> </w:t>
      </w:r>
      <w:r w:rsidRPr="00F00952">
        <w:rPr>
          <w:rFonts w:ascii="Times New Roman" w:eastAsia="Times New Roman" w:hAnsi="Times New Roman" w:cs="Times New Roman"/>
          <w:kern w:val="1"/>
          <w:lang w:eastAsia="ar-SA"/>
        </w:rPr>
        <w:t>wystawienia faktury bez podpisu Zamawiającego.</w:t>
      </w:r>
    </w:p>
    <w:p w14:paraId="73CE520E" w14:textId="77777777" w:rsidR="00A33992" w:rsidRDefault="00A33992" w:rsidP="00623BB1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2D8EB93" w14:textId="0228D240" w:rsidR="00F00952" w:rsidRPr="00F00952" w:rsidRDefault="003B5CB7" w:rsidP="00F00952">
      <w:pPr>
        <w:suppressAutoHyphens/>
        <w:spacing w:after="0" w:line="240" w:lineRule="auto"/>
        <w:ind w:left="567" w:hanging="284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lang w:eastAsia="ar-SA"/>
        </w:rPr>
        <w:t>§ 18</w:t>
      </w:r>
    </w:p>
    <w:p w14:paraId="56D209D8" w14:textId="2FD56694" w:rsidR="00F00952" w:rsidRPr="00F00952" w:rsidRDefault="00F00952" w:rsidP="00F00952">
      <w:pPr>
        <w:suppressAutoHyphens/>
        <w:spacing w:after="0" w:line="240" w:lineRule="auto"/>
        <w:ind w:left="567" w:hanging="284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F00952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Klauzula poufności</w:t>
      </w:r>
    </w:p>
    <w:p w14:paraId="4E99F1E6" w14:textId="77777777" w:rsidR="00F00952" w:rsidRPr="00F00952" w:rsidRDefault="00F00952" w:rsidP="00F00952">
      <w:pPr>
        <w:suppressAutoHyphens/>
        <w:spacing w:after="0" w:line="240" w:lineRule="auto"/>
        <w:ind w:left="567" w:hanging="284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2D07A16" w14:textId="5C308199" w:rsidR="00F00952" w:rsidRPr="00F00952" w:rsidRDefault="00F00952" w:rsidP="00F00952">
      <w:pPr>
        <w:pStyle w:val="Akapitzlist"/>
        <w:numPr>
          <w:ilvl w:val="1"/>
          <w:numId w:val="5"/>
        </w:numPr>
        <w:suppressAutoHyphens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00952">
        <w:rPr>
          <w:rFonts w:ascii="Times New Roman" w:eastAsia="Times New Roman" w:hAnsi="Times New Roman" w:cs="Times New Roman"/>
          <w:kern w:val="1"/>
          <w:lang w:eastAsia="ar-SA"/>
        </w:rPr>
        <w:t xml:space="preserve">Wykonawca zobowiązany jest do bezwzględnego zachowania w poufności wszelkich informacji uzyskanych w związku z wykonywaniem przedmiotu umowy, także po zakończeniu realizacji umowy. Obowiązek ten nie dotyczy informacji, co do których Zamawiający ma nałożony ustawowy obowiązek publikacji lub które stanowią informacje jawne lub publiczne. </w:t>
      </w:r>
    </w:p>
    <w:p w14:paraId="21A42F88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32C03CDD" w14:textId="77777777" w:rsidR="00085A70" w:rsidRPr="002F72C9" w:rsidRDefault="00085A70" w:rsidP="00F00952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19</w:t>
      </w:r>
    </w:p>
    <w:p w14:paraId="13EBB691" w14:textId="77777777" w:rsidR="00085A70" w:rsidRPr="0042569E" w:rsidRDefault="00085A70" w:rsidP="00623BB1">
      <w:pPr>
        <w:widowControl w:val="0"/>
        <w:shd w:val="clear" w:color="auto" w:fill="FFFFFF"/>
        <w:suppressAutoHyphens/>
        <w:autoSpaceDE w:val="0"/>
        <w:spacing w:after="0" w:line="240" w:lineRule="auto"/>
        <w:ind w:left="2844" w:firstLine="696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Postanowienia końcowe</w:t>
      </w:r>
    </w:p>
    <w:p w14:paraId="54C788B4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</w:p>
    <w:p w14:paraId="05D44BCB" w14:textId="765138A9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niniejszą Umową stosuje się przepisy, ustawy Prawo zamówień publicznych, Prawa budowlanego Kodeksu cywilnego, Kodeksu pracy, Ustawy o szczególnych rozwiązaniach związanych z zapobieganiem, przeciwdziałaniem i zwalczaniem COVID-19, innych chorób zakaźnych oraz wywołanych nimi sytuacji kryzysowych wraz z </w:t>
      </w:r>
      <w:r w:rsidR="00623BB1">
        <w:rPr>
          <w:rFonts w:ascii="Times New Roman" w:eastAsia="Times New Roman" w:hAnsi="Times New Roman" w:cs="Times New Roman"/>
          <w:color w:val="000000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rozporządzeniami wykonawczymi oraz inne właściwe przepisy prawa powszechnie obowiązującego. </w:t>
      </w:r>
    </w:p>
    <w:p w14:paraId="3C6C5B86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spory wynikające z realizacji treści niniejszej Umowy, w przypadku nie osiągnięcia porozumienia w drodze bezpośrednich negocjacji, poddawane będą rozpoznaniu przez Sąd właściwy dla siedziby dla Zamawiającego.</w:t>
      </w:r>
    </w:p>
    <w:p w14:paraId="24000709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Zmiana treści Umowy, pod rygorem nieważności, może nastąpić za zgodą stron w formie pisemnej w postaci aneksu.</w:t>
      </w:r>
    </w:p>
    <w:p w14:paraId="301AB891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Bez zgody Zamawiającego Wykonawca nie ma prawa przelewu wierzytelności na osobę trzecią (art. 509 k.c.).</w:t>
      </w:r>
    </w:p>
    <w:p w14:paraId="0C27536B" w14:textId="24F7950C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bez zgody Zamawiającego nie może przelać praw i obowiązków w części lub w </w:t>
      </w:r>
      <w:r w:rsidR="00623BB1">
        <w:rPr>
          <w:rFonts w:ascii="Times New Roman" w:eastAsia="Times New Roman" w:hAnsi="Times New Roman" w:cs="Times New Roman"/>
          <w:color w:val="000000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całości osobie trzeciej.</w:t>
      </w:r>
    </w:p>
    <w:p w14:paraId="5BB7E0F3" w14:textId="0EE55F9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oświadcza, że znany jest mu fakt, iż treść niniejszej Umowy, a w szczególności podmiot i przedmiot Umowy i wysokość wynagrodzenia, stanowią informację publiczną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w </w:t>
      </w:r>
      <w:r w:rsidR="00623BB1">
        <w:rPr>
          <w:rFonts w:ascii="Times New Roman" w:eastAsia="Times New Roman" w:hAnsi="Times New Roman" w:cs="Times New Roman"/>
          <w:color w:val="000000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rozumieniu art. 1 ust. 1 ustawy z dnia 6 września 2001 r. o dostępie do informacji publicznej (t.</w:t>
      </w:r>
      <w:r w:rsidR="00623BB1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j. Dz. U. z 2020 r. poz. 2176), która podlega udostępnianiu w trybie przedmiotowej ustawy, z </w:t>
      </w:r>
      <w:r w:rsidR="00623BB1">
        <w:rPr>
          <w:rFonts w:ascii="Times New Roman" w:eastAsia="Times New Roman" w:hAnsi="Times New Roman" w:cs="Times New Roman"/>
          <w:color w:val="000000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zastrzeżeniem ust. 7.</w:t>
      </w:r>
    </w:p>
    <w:p w14:paraId="383DA325" w14:textId="14B8C189" w:rsidR="00085A70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wyraża zgodę na udostępnianie w trybie ustawy, o której mowa w ust. 6 zawartych w niniejszej Umowie dotyczących go danych osobowych w zakresie obejmującym imię i </w:t>
      </w:r>
      <w:r w:rsidR="00623BB1">
        <w:rPr>
          <w:rFonts w:ascii="Times New Roman" w:eastAsia="Times New Roman" w:hAnsi="Times New Roman" w:cs="Times New Roman"/>
          <w:color w:val="000000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nazwisko, a w przypadku działalności gospodarczej również w zakresie firmy.</w:t>
      </w:r>
    </w:p>
    <w:p w14:paraId="7316A50F" w14:textId="77777777" w:rsidR="003B5CB7" w:rsidRPr="0042569E" w:rsidRDefault="003B5CB7" w:rsidP="003B5CB7">
      <w:pPr>
        <w:widowControl w:val="0"/>
        <w:shd w:val="clear" w:color="auto" w:fill="FFFFFF"/>
        <w:suppressAutoHyphens/>
        <w:autoSpaceDE w:val="0"/>
        <w:spacing w:after="0" w:line="240" w:lineRule="auto"/>
        <w:ind w:left="720"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02FA5F85" w14:textId="77777777" w:rsidR="007B066B" w:rsidRDefault="007B066B" w:rsidP="007B066B">
      <w:pPr>
        <w:widowControl w:val="0"/>
        <w:shd w:val="clear" w:color="auto" w:fill="FFFFFF"/>
        <w:suppressAutoHyphens/>
        <w:autoSpaceDE w:val="0"/>
        <w:spacing w:after="0" w:line="240" w:lineRule="auto"/>
        <w:ind w:left="360"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25377D01" w14:textId="4E93CDFA" w:rsidR="00F00952" w:rsidRPr="002F72C9" w:rsidRDefault="00F00952" w:rsidP="00F00952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20</w:t>
      </w:r>
    </w:p>
    <w:p w14:paraId="646D85D8" w14:textId="77777777" w:rsidR="00F00952" w:rsidRDefault="00F00952" w:rsidP="007B066B">
      <w:pPr>
        <w:widowControl w:val="0"/>
        <w:shd w:val="clear" w:color="auto" w:fill="FFFFFF"/>
        <w:suppressAutoHyphens/>
        <w:autoSpaceDE w:val="0"/>
        <w:spacing w:after="0" w:line="240" w:lineRule="auto"/>
        <w:ind w:left="360"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2FA88641" w14:textId="77777777" w:rsidR="00085A70" w:rsidRPr="0042569E" w:rsidRDefault="00085A70" w:rsidP="007B066B">
      <w:pPr>
        <w:widowControl w:val="0"/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Umowa niniejsza sporządzona została w 3 jednobrzmiących egzemplarzach, 2 egz. dla Zamawiającego, 1 egz. dla Wykonawcy.</w:t>
      </w:r>
    </w:p>
    <w:p w14:paraId="6F332DD9" w14:textId="77777777" w:rsidR="00085A70" w:rsidRDefault="00085A70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6C7190D" w14:textId="77777777" w:rsidR="003B5CB7" w:rsidRDefault="003B5CB7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0B8E020F" w14:textId="77777777" w:rsidR="00F00952" w:rsidRDefault="00F00952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0DCEE56E" w14:textId="77777777" w:rsidR="00F00952" w:rsidRPr="00F00952" w:rsidRDefault="00F00952" w:rsidP="00F00952">
      <w:pPr>
        <w:autoSpaceDN w:val="0"/>
        <w:spacing w:after="0"/>
        <w:jc w:val="both"/>
        <w:textAlignment w:val="baseline"/>
        <w:rPr>
          <w:rFonts w:ascii="Times New Roman" w:eastAsia="SimSun" w:hAnsi="Times New Roman" w:cs="Times New Roman"/>
          <w:bCs/>
          <w:i/>
          <w:iCs/>
          <w:color w:val="000000" w:themeColor="text1"/>
          <w:kern w:val="3"/>
          <w:lang w:eastAsia="zh-CN" w:bidi="hi-IN"/>
        </w:rPr>
      </w:pPr>
      <w:r w:rsidRPr="00F00952">
        <w:rPr>
          <w:rFonts w:ascii="Times New Roman" w:eastAsia="SimSun" w:hAnsi="Times New Roman" w:cs="Times New Roman"/>
          <w:bCs/>
          <w:i/>
          <w:iCs/>
          <w:color w:val="000000" w:themeColor="text1"/>
          <w:kern w:val="3"/>
          <w:lang w:eastAsia="zh-CN" w:bidi="hi-IN"/>
        </w:rPr>
        <w:t>Załączniki:</w:t>
      </w:r>
    </w:p>
    <w:p w14:paraId="026C64B9" w14:textId="39A64A7B" w:rsidR="00A22914" w:rsidRDefault="00A22914" w:rsidP="00F00952">
      <w:pPr>
        <w:autoSpaceDN w:val="0"/>
        <w:jc w:val="both"/>
        <w:textAlignment w:val="baseline"/>
        <w:rPr>
          <w:rFonts w:ascii="Times New Roman" w:eastAsia="SimSun" w:hAnsi="Times New Roman" w:cs="Times New Roman"/>
          <w:bCs/>
          <w:i/>
          <w:iCs/>
          <w:color w:val="000000" w:themeColor="text1"/>
          <w:kern w:val="3"/>
          <w:lang w:eastAsia="zh-CN" w:bidi="hi-IN"/>
        </w:rPr>
      </w:pPr>
      <w:r>
        <w:rPr>
          <w:rFonts w:ascii="Times New Roman" w:eastAsia="SimSun" w:hAnsi="Times New Roman" w:cs="Times New Roman"/>
          <w:bCs/>
          <w:i/>
          <w:iCs/>
          <w:color w:val="000000" w:themeColor="text1"/>
          <w:kern w:val="3"/>
          <w:lang w:eastAsia="zh-CN" w:bidi="hi-IN"/>
        </w:rPr>
        <w:t xml:space="preserve">nr 1 Opis przedmiotu zamówienia </w:t>
      </w:r>
    </w:p>
    <w:p w14:paraId="2FD5F71A" w14:textId="22986589" w:rsidR="00F00952" w:rsidRPr="00F00952" w:rsidRDefault="00F00952" w:rsidP="00F00952">
      <w:pPr>
        <w:autoSpaceDN w:val="0"/>
        <w:jc w:val="both"/>
        <w:textAlignment w:val="baseline"/>
        <w:rPr>
          <w:rFonts w:ascii="Times New Roman" w:hAnsi="Times New Roman" w:cs="Times New Roman"/>
          <w:i/>
          <w:iCs/>
          <w:color w:val="000000" w:themeColor="text1"/>
        </w:rPr>
      </w:pPr>
      <w:r w:rsidRPr="00F00952">
        <w:rPr>
          <w:rFonts w:ascii="Times New Roman" w:eastAsia="SimSun" w:hAnsi="Times New Roman" w:cs="Times New Roman"/>
          <w:bCs/>
          <w:i/>
          <w:iCs/>
          <w:color w:val="000000" w:themeColor="text1"/>
          <w:kern w:val="3"/>
          <w:lang w:eastAsia="zh-CN" w:bidi="hi-IN"/>
        </w:rPr>
        <w:t xml:space="preserve">nr </w:t>
      </w:r>
      <w:r w:rsidR="00A22914">
        <w:rPr>
          <w:rFonts w:ascii="Times New Roman" w:eastAsia="SimSun" w:hAnsi="Times New Roman" w:cs="Times New Roman"/>
          <w:bCs/>
          <w:i/>
          <w:iCs/>
          <w:color w:val="000000" w:themeColor="text1"/>
          <w:kern w:val="3"/>
          <w:lang w:eastAsia="zh-CN" w:bidi="hi-IN"/>
        </w:rPr>
        <w:t>2</w:t>
      </w:r>
      <w:r w:rsidR="00623BB1">
        <w:rPr>
          <w:rFonts w:ascii="Times New Roman" w:eastAsia="SimSun" w:hAnsi="Times New Roman" w:cs="Times New Roman"/>
          <w:bCs/>
          <w:i/>
          <w:iCs/>
          <w:color w:val="000000" w:themeColor="text1"/>
          <w:kern w:val="3"/>
          <w:lang w:eastAsia="zh-CN" w:bidi="hi-IN"/>
        </w:rPr>
        <w:t xml:space="preserve"> </w:t>
      </w:r>
      <w:r w:rsidR="00623BB1">
        <w:rPr>
          <w:rFonts w:ascii="Times New Roman" w:hAnsi="Times New Roman" w:cs="Times New Roman"/>
          <w:i/>
          <w:iCs/>
          <w:color w:val="000000" w:themeColor="text1"/>
        </w:rPr>
        <w:t>I</w:t>
      </w:r>
      <w:r w:rsidRPr="00F00952">
        <w:rPr>
          <w:rFonts w:ascii="Times New Roman" w:hAnsi="Times New Roman" w:cs="Times New Roman"/>
          <w:i/>
          <w:iCs/>
          <w:color w:val="000000" w:themeColor="text1"/>
        </w:rPr>
        <w:t>nformacja dotycząca przetwarzania danych osobowych w Urzędzie Miasta Pruszkowa</w:t>
      </w:r>
    </w:p>
    <w:p w14:paraId="61F1A189" w14:textId="77777777" w:rsidR="00F00952" w:rsidRPr="002F72C9" w:rsidRDefault="00F00952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1972CD8E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64446D77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ind w:left="708" w:firstLine="708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Zamawiający:                                                                   Wykonawca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:</w:t>
      </w:r>
    </w:p>
    <w:p w14:paraId="302866DE" w14:textId="77777777" w:rsidR="00085A70" w:rsidRDefault="00085A70" w:rsidP="00085A70">
      <w:pPr>
        <w:spacing w:after="0" w:line="240" w:lineRule="auto"/>
      </w:pPr>
    </w:p>
    <w:p w14:paraId="18FF1710" w14:textId="77777777" w:rsidR="00085A70" w:rsidRDefault="00085A70" w:rsidP="00085A70">
      <w:pPr>
        <w:spacing w:after="0" w:line="240" w:lineRule="auto"/>
      </w:pPr>
    </w:p>
    <w:p w14:paraId="0D246E13" w14:textId="77777777" w:rsidR="00085A70" w:rsidRDefault="00085A70" w:rsidP="00085A70">
      <w:pPr>
        <w:spacing w:after="0" w:line="240" w:lineRule="auto"/>
      </w:pPr>
    </w:p>
    <w:p w14:paraId="499F774A" w14:textId="77777777" w:rsidR="00085A70" w:rsidRDefault="00085A70" w:rsidP="00085A70">
      <w:pPr>
        <w:spacing w:after="0" w:line="240" w:lineRule="auto"/>
      </w:pPr>
    </w:p>
    <w:p w14:paraId="5F18E827" w14:textId="77777777" w:rsidR="003B5CB7" w:rsidRDefault="003B5CB7" w:rsidP="00085A70">
      <w:pPr>
        <w:spacing w:after="0" w:line="240" w:lineRule="auto"/>
      </w:pPr>
    </w:p>
    <w:p w14:paraId="598F179A" w14:textId="77777777" w:rsidR="003B5CB7" w:rsidRDefault="003B5CB7" w:rsidP="00085A70">
      <w:pPr>
        <w:spacing w:after="0" w:line="240" w:lineRule="auto"/>
      </w:pPr>
    </w:p>
    <w:p w14:paraId="61895D50" w14:textId="77777777" w:rsidR="003B5CB7" w:rsidRDefault="003B5CB7" w:rsidP="00085A70">
      <w:pPr>
        <w:spacing w:after="0" w:line="240" w:lineRule="auto"/>
      </w:pPr>
    </w:p>
    <w:p w14:paraId="6DCDB541" w14:textId="77777777" w:rsidR="003B5CB7" w:rsidRDefault="003B5CB7" w:rsidP="00085A70">
      <w:pPr>
        <w:spacing w:after="0" w:line="240" w:lineRule="auto"/>
      </w:pPr>
    </w:p>
    <w:p w14:paraId="07AF6DBC" w14:textId="77777777" w:rsidR="003B5CB7" w:rsidRDefault="003B5CB7" w:rsidP="00085A70">
      <w:pPr>
        <w:spacing w:after="0" w:line="240" w:lineRule="auto"/>
      </w:pPr>
    </w:p>
    <w:p w14:paraId="70118728" w14:textId="77777777" w:rsidR="003B5CB7" w:rsidRDefault="003B5CB7" w:rsidP="00085A70">
      <w:pPr>
        <w:spacing w:after="0" w:line="240" w:lineRule="auto"/>
      </w:pPr>
    </w:p>
    <w:p w14:paraId="6B7AFCC5" w14:textId="77777777" w:rsidR="003B5CB7" w:rsidRDefault="003B5CB7" w:rsidP="00085A70">
      <w:pPr>
        <w:spacing w:after="0" w:line="240" w:lineRule="auto"/>
      </w:pPr>
    </w:p>
    <w:p w14:paraId="683FF97D" w14:textId="77777777" w:rsidR="003B5CB7" w:rsidRDefault="003B5CB7" w:rsidP="00085A70">
      <w:pPr>
        <w:spacing w:after="0" w:line="240" w:lineRule="auto"/>
      </w:pPr>
    </w:p>
    <w:p w14:paraId="79532E36" w14:textId="77777777" w:rsidR="003B5CB7" w:rsidRDefault="003B5CB7" w:rsidP="00085A70">
      <w:pPr>
        <w:spacing w:after="0" w:line="240" w:lineRule="auto"/>
      </w:pPr>
    </w:p>
    <w:p w14:paraId="0720CCD9" w14:textId="77777777" w:rsidR="003B5CB7" w:rsidRDefault="003B5CB7" w:rsidP="00085A70">
      <w:pPr>
        <w:spacing w:after="0" w:line="240" w:lineRule="auto"/>
      </w:pPr>
    </w:p>
    <w:p w14:paraId="105F64CC" w14:textId="77777777" w:rsidR="003B5CB7" w:rsidRDefault="003B5CB7" w:rsidP="00085A70">
      <w:pPr>
        <w:spacing w:after="0" w:line="240" w:lineRule="auto"/>
      </w:pPr>
    </w:p>
    <w:p w14:paraId="36AA8FEC" w14:textId="77777777" w:rsidR="003B5CB7" w:rsidRDefault="003B5CB7" w:rsidP="00085A70">
      <w:pPr>
        <w:spacing w:after="0" w:line="240" w:lineRule="auto"/>
      </w:pPr>
    </w:p>
    <w:p w14:paraId="486011D9" w14:textId="77777777" w:rsidR="003B5CB7" w:rsidRDefault="003B5CB7" w:rsidP="00085A70">
      <w:pPr>
        <w:spacing w:after="0" w:line="240" w:lineRule="auto"/>
      </w:pPr>
    </w:p>
    <w:p w14:paraId="289985C1" w14:textId="77777777" w:rsidR="003B5CB7" w:rsidRDefault="003B5CB7" w:rsidP="00085A70">
      <w:pPr>
        <w:spacing w:after="0" w:line="240" w:lineRule="auto"/>
      </w:pPr>
    </w:p>
    <w:p w14:paraId="24AD0160" w14:textId="77777777" w:rsidR="003B5CB7" w:rsidRDefault="003B5CB7" w:rsidP="00085A70">
      <w:pPr>
        <w:spacing w:after="0" w:line="240" w:lineRule="auto"/>
      </w:pPr>
    </w:p>
    <w:p w14:paraId="1C1A8590" w14:textId="77777777" w:rsidR="003B5CB7" w:rsidRDefault="003B5CB7" w:rsidP="00085A70">
      <w:pPr>
        <w:spacing w:after="0" w:line="240" w:lineRule="auto"/>
      </w:pPr>
    </w:p>
    <w:p w14:paraId="408295F1" w14:textId="77777777" w:rsidR="003B5CB7" w:rsidRDefault="003B5CB7" w:rsidP="00085A70">
      <w:pPr>
        <w:spacing w:after="0" w:line="240" w:lineRule="auto"/>
      </w:pPr>
    </w:p>
    <w:p w14:paraId="6CBF13F7" w14:textId="77777777" w:rsidR="003B5CB7" w:rsidRDefault="003B5CB7" w:rsidP="00085A70">
      <w:pPr>
        <w:spacing w:after="0" w:line="240" w:lineRule="auto"/>
      </w:pPr>
    </w:p>
    <w:p w14:paraId="796DEDA1" w14:textId="77777777" w:rsidR="003B5CB7" w:rsidRDefault="003B5CB7" w:rsidP="00085A70">
      <w:pPr>
        <w:spacing w:after="0" w:line="240" w:lineRule="auto"/>
      </w:pPr>
    </w:p>
    <w:p w14:paraId="09421FEB" w14:textId="77777777" w:rsidR="003B5CB7" w:rsidRDefault="003B5CB7" w:rsidP="00085A70">
      <w:pPr>
        <w:spacing w:after="0" w:line="240" w:lineRule="auto"/>
      </w:pPr>
    </w:p>
    <w:p w14:paraId="48CF3989" w14:textId="43DD2475" w:rsidR="003B5CB7" w:rsidRDefault="003B5CB7" w:rsidP="00085A70">
      <w:pPr>
        <w:spacing w:after="0" w:line="240" w:lineRule="auto"/>
      </w:pPr>
    </w:p>
    <w:p w14:paraId="15CC6DF4" w14:textId="77777777" w:rsidR="00A74521" w:rsidRDefault="00A74521" w:rsidP="00085A70">
      <w:pPr>
        <w:spacing w:after="0" w:line="240" w:lineRule="auto"/>
      </w:pPr>
    </w:p>
    <w:p w14:paraId="50DF1B54" w14:textId="77777777" w:rsidR="003B5CB7" w:rsidRDefault="003B5CB7" w:rsidP="00085A70">
      <w:pPr>
        <w:spacing w:after="0" w:line="240" w:lineRule="auto"/>
      </w:pPr>
    </w:p>
    <w:p w14:paraId="1A284833" w14:textId="77777777" w:rsidR="003B5CB7" w:rsidRDefault="003B5CB7" w:rsidP="00085A70">
      <w:pPr>
        <w:spacing w:after="0" w:line="240" w:lineRule="auto"/>
      </w:pPr>
    </w:p>
    <w:p w14:paraId="7133643B" w14:textId="5EA2EE20" w:rsidR="00623BB1" w:rsidRDefault="00623BB1" w:rsidP="00085A70">
      <w:pPr>
        <w:spacing w:after="0" w:line="240" w:lineRule="auto"/>
      </w:pPr>
    </w:p>
    <w:p w14:paraId="2B961C37" w14:textId="77777777" w:rsidR="00A74521" w:rsidRDefault="00A74521" w:rsidP="00085A70">
      <w:pPr>
        <w:spacing w:after="0" w:line="240" w:lineRule="auto"/>
      </w:pPr>
    </w:p>
    <w:p w14:paraId="5948F28C" w14:textId="77777777" w:rsidR="00623BB1" w:rsidRDefault="00623BB1" w:rsidP="00085A70">
      <w:pPr>
        <w:spacing w:after="0" w:line="240" w:lineRule="auto"/>
      </w:pPr>
    </w:p>
    <w:p w14:paraId="70145286" w14:textId="77777777" w:rsidR="00F00952" w:rsidRPr="0042569E" w:rsidRDefault="00F00952" w:rsidP="00F0095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Informacja dotycząca przetwarzania danych osobowych w Urzędzie Miasta Pruszkowa</w:t>
      </w:r>
    </w:p>
    <w:p w14:paraId="56AEDAD6" w14:textId="77777777" w:rsidR="00F00952" w:rsidRPr="0042569E" w:rsidRDefault="00F00952" w:rsidP="00F00952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</w:p>
    <w:p w14:paraId="0D0E1CD6" w14:textId="77777777" w:rsidR="00F00952" w:rsidRPr="0042569E" w:rsidRDefault="00F00952" w:rsidP="00F0095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Realizując obowiązek informacyjny, 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1), w skrócie RODO informujemy, że:</w:t>
      </w:r>
    </w:p>
    <w:p w14:paraId="7174F017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Administratorem Państwa danych osobowych przetwarzanych w Urzędzie Miasta Pruszkowa jest Urząd Miasta Pruszkowa, reprezentowany przez Pana Pawła Makucha - Prezydenta Miasta. Adres do korespondencji: 05-800 Pruszków, ul. J.I. Kraszewskiego 14/16, tel. (22) 735-88-88 fax (22) 758-66-50, e-mail: </w:t>
      </w:r>
      <w:hyperlink r:id="rId7" w:tooltip="mailto:prezydent@miasto.pruszkow.pl" w:history="1">
        <w:r w:rsidRPr="0042569E">
          <w:rPr>
            <w:rFonts w:ascii="Times New Roman" w:eastAsia="Times New Roman" w:hAnsi="Times New Roman" w:cs="Times New Roman"/>
            <w:color w:val="000000"/>
            <w:kern w:val="1"/>
            <w:u w:val="single"/>
            <w:lang w:eastAsia="ar-SA"/>
          </w:rPr>
          <w:t>prezydent@miasto.pruszkow.pl</w:t>
        </w:r>
      </w:hyperlink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2E2BA4F5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sprawach dotyczących przetwarzania przez nas Państwa danych osobowych oraz korzystania z praw związanych z ochroną danych osobowych możecie Państwo kontaktować się z Inspektorem Ochrony Danych e-mail: iod@miasto.pruszkow.pl, telefonicznie 22 735 88 87 lub pisemnie pod adresem Urząd Miasta Pruszków, 05-800 Pruszków, ul. J.I Kraszewskiego 14/16.</w:t>
      </w:r>
    </w:p>
    <w:p w14:paraId="5B64158E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będziemy przetwarzać w oparciu o przepisy prawa krajowego oraz lokalnego, w celach wskazanych poniżej:</w:t>
      </w:r>
    </w:p>
    <w:p w14:paraId="299BDE86" w14:textId="77777777" w:rsidR="00F00952" w:rsidRPr="0042569E" w:rsidRDefault="00F00952" w:rsidP="00F00952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wypełnienia obowiązków prawnych (art. 6 ust. 1 lit. c);</w:t>
      </w:r>
    </w:p>
    <w:p w14:paraId="5BB490C5" w14:textId="77777777" w:rsidR="00F00952" w:rsidRPr="0042569E" w:rsidRDefault="00F00952" w:rsidP="00F00952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realizacji umów (art. 6 ust. 1 lit. b RODO);</w:t>
      </w:r>
    </w:p>
    <w:p w14:paraId="3922CA75" w14:textId="77777777" w:rsidR="00F00952" w:rsidRPr="0042569E" w:rsidRDefault="00F00952" w:rsidP="00F00952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wykonywania zadań realizowanych w interesie publicznym lub sprawowania władzy publicznej (art. 6 ust. 1 lit. e RODO).</w:t>
      </w:r>
    </w:p>
    <w:p w14:paraId="06BDABC5" w14:textId="77777777" w:rsidR="00F00952" w:rsidRPr="0042569E" w:rsidRDefault="00F00952" w:rsidP="00F00952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3573600F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związku z przetwarzaniem danych w celach, o których mowa w pkt 3, Państwa dane osobowe mogą być udostępniane:</w:t>
      </w:r>
    </w:p>
    <w:p w14:paraId="263901D5" w14:textId="77777777" w:rsidR="00F00952" w:rsidRPr="0042569E" w:rsidRDefault="00F00952" w:rsidP="00F00952">
      <w:pPr>
        <w:numPr>
          <w:ilvl w:val="1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74080ECF" w14:textId="77777777" w:rsidR="00F00952" w:rsidRPr="0042569E" w:rsidRDefault="00F00952" w:rsidP="00F00952">
      <w:pPr>
        <w:numPr>
          <w:ilvl w:val="1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osobom wnioskującym o dostęp do informacji publicznej w trybie ustawy o dostępnie do informacji publicznej, w przypadku, w którym nie zachodzi podstawa do ograniczenia dostępu zgodnie z art. 5 Ustawy o dostępnie do informacji publicznej z dnia 6 września 2001 r. (Dz.U. z 2019 r. poz. 1429 z 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póź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 zm.), z zachowaniem zasad wynikających z przepisów o ochronie danych osobowych (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anonimizacja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danych osobowych).</w:t>
      </w:r>
    </w:p>
    <w:p w14:paraId="742D1182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0005A13D" w14:textId="5B991A0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Państwa dane osobowe będą przechowywane zgodnie z wymogami przepisów archiwalnych, przez okres wskazany w Rzeczowym Wykazie Akt (Ustawa o narodowym zasobie archiwalnym i </w:t>
      </w:r>
      <w:r w:rsidR="00623BB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 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archiwach z dn. 14 lipca 1983 r. ze zm.).</w:t>
      </w:r>
    </w:p>
    <w:p w14:paraId="7307621F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Osoba, której dane są przetwarzane ma prawo do:</w:t>
      </w:r>
    </w:p>
    <w:p w14:paraId="7D4C2B9B" w14:textId="77777777" w:rsidR="00F00952" w:rsidRPr="0042569E" w:rsidRDefault="00F00952" w:rsidP="00F00952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dostępu do swoich danych osobowych – art. 15 RODO;</w:t>
      </w:r>
    </w:p>
    <w:p w14:paraId="6E31DA1C" w14:textId="77777777" w:rsidR="00F00952" w:rsidRPr="0042569E" w:rsidRDefault="00F00952" w:rsidP="00F00952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sprostowania danych osobowych – art. 16 RODO;</w:t>
      </w:r>
    </w:p>
    <w:p w14:paraId="0989474E" w14:textId="77777777" w:rsidR="00F00952" w:rsidRPr="0042569E" w:rsidRDefault="00F00952" w:rsidP="00F00952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żądania od Administratora ograniczenia przetwarzania danych osobowych, z zastrzeżeniem przypadków, o których mowa w art. 18 ust. 2 RODO;</w:t>
      </w:r>
    </w:p>
    <w:p w14:paraId="72813ACC" w14:textId="77777777" w:rsidR="00F00952" w:rsidRPr="0042569E" w:rsidRDefault="00F00952" w:rsidP="00F00952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62B99E8A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>art. 17 ust.3 lit. b, d lub e RODO; prawo do przenoszenia danych osobowych, o którym mowa w art. 20 RODO oraz prawo do sprzeciwu wobec przetwarzania danych osobowych.</w:t>
      </w:r>
    </w:p>
    <w:p w14:paraId="06040CD9" w14:textId="77777777" w:rsidR="00F00952" w:rsidRDefault="00F00952" w:rsidP="00F0095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51FD5037" w14:textId="77777777" w:rsidR="00A56A5E" w:rsidRDefault="00A56A5E"/>
    <w:sectPr w:rsidR="00A56A5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A2BD5" w14:textId="77777777" w:rsidR="00390F87" w:rsidRDefault="00390F87">
      <w:pPr>
        <w:spacing w:after="0" w:line="240" w:lineRule="auto"/>
      </w:pPr>
      <w:r>
        <w:separator/>
      </w:r>
    </w:p>
  </w:endnote>
  <w:endnote w:type="continuationSeparator" w:id="0">
    <w:p w14:paraId="4B7CEE8B" w14:textId="77777777" w:rsidR="00390F87" w:rsidRDefault="0039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SansMS,Bold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6469"/>
      <w:docPartObj>
        <w:docPartGallery w:val="Page Numbers (Bottom of Page)"/>
        <w:docPartUnique/>
      </w:docPartObj>
    </w:sdtPr>
    <w:sdtContent>
      <w:p w14:paraId="1A7E8B92" w14:textId="77777777" w:rsidR="003308EA" w:rsidRDefault="00FA4B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1C8">
          <w:rPr>
            <w:noProof/>
          </w:rPr>
          <w:t>1</w:t>
        </w:r>
        <w:r>
          <w:fldChar w:fldCharType="end"/>
        </w:r>
      </w:p>
    </w:sdtContent>
  </w:sdt>
  <w:p w14:paraId="03BD2C78" w14:textId="77777777" w:rsidR="003308EA" w:rsidRDefault="00330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F1D5B" w14:textId="77777777" w:rsidR="00390F87" w:rsidRDefault="00390F87">
      <w:pPr>
        <w:spacing w:after="0" w:line="240" w:lineRule="auto"/>
      </w:pPr>
      <w:r>
        <w:separator/>
      </w:r>
    </w:p>
  </w:footnote>
  <w:footnote w:type="continuationSeparator" w:id="0">
    <w:p w14:paraId="10FE4D3A" w14:textId="77777777" w:rsidR="00390F87" w:rsidRDefault="0039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b w:val="0"/>
      </w:rPr>
    </w:lvl>
  </w:abstractNum>
  <w:abstractNum w:abstractNumId="1" w15:restartNumberingAfterBreak="0">
    <w:nsid w:val="00000019"/>
    <w:multiLevelType w:val="multilevel"/>
    <w:tmpl w:val="FC8AED3E"/>
    <w:name w:val="WWNum27"/>
    <w:lvl w:ilvl="0">
      <w:start w:val="1"/>
      <w:numFmt w:val="lowerLetter"/>
      <w:lvlText w:val="%1)"/>
      <w:lvlJc w:val="left"/>
      <w:pPr>
        <w:tabs>
          <w:tab w:val="num" w:pos="426"/>
        </w:tabs>
        <w:ind w:left="766" w:hanging="340"/>
      </w:pPr>
    </w:lvl>
    <w:lvl w:ilvl="1">
      <w:start w:val="1"/>
      <w:numFmt w:val="decimal"/>
      <w:lvlText w:val="%2."/>
      <w:lvlJc w:val="left"/>
      <w:pPr>
        <w:tabs>
          <w:tab w:val="num" w:pos="426"/>
        </w:tabs>
        <w:ind w:left="1106" w:hanging="34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26"/>
        </w:tabs>
        <w:ind w:left="1617" w:hanging="284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2470D4E"/>
    <w:multiLevelType w:val="hybridMultilevel"/>
    <w:tmpl w:val="394C9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6B2E"/>
    <w:multiLevelType w:val="multilevel"/>
    <w:tmpl w:val="0D0E284C"/>
    <w:lvl w:ilvl="0">
      <w:start w:val="1"/>
      <w:numFmt w:val="decimal"/>
      <w:lvlText w:val="%1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G Mincho Light J" w:cs="Mangal" w:hint="default"/>
        <w:color w:val="000000"/>
      </w:rPr>
    </w:lvl>
  </w:abstractNum>
  <w:abstractNum w:abstractNumId="4" w15:restartNumberingAfterBreak="0">
    <w:nsid w:val="08A41E8B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1A2BFB"/>
    <w:multiLevelType w:val="hybridMultilevel"/>
    <w:tmpl w:val="EC9E1C0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0B8C296F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1032D"/>
    <w:multiLevelType w:val="hybridMultilevel"/>
    <w:tmpl w:val="FC0E6A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D7730"/>
    <w:multiLevelType w:val="hybridMultilevel"/>
    <w:tmpl w:val="751AE5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7371D"/>
    <w:multiLevelType w:val="hybridMultilevel"/>
    <w:tmpl w:val="7700BE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43A11"/>
    <w:multiLevelType w:val="multilevel"/>
    <w:tmpl w:val="B500446A"/>
    <w:styleLink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3" w15:restartNumberingAfterBreak="0">
    <w:nsid w:val="1F3728C9"/>
    <w:multiLevelType w:val="multilevel"/>
    <w:tmpl w:val="C8807BDC"/>
    <w:styleLink w:val="WW8Num1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4" w15:restartNumberingAfterBreak="0">
    <w:nsid w:val="265848B7"/>
    <w:multiLevelType w:val="hybridMultilevel"/>
    <w:tmpl w:val="BCD27B8E"/>
    <w:lvl w:ilvl="0" w:tplc="75B8B114">
      <w:start w:val="2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266C435B"/>
    <w:multiLevelType w:val="singleLevel"/>
    <w:tmpl w:val="6FA8E44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299C09FB"/>
    <w:multiLevelType w:val="multilevel"/>
    <w:tmpl w:val="38B6F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B7D144F"/>
    <w:multiLevelType w:val="multilevel"/>
    <w:tmpl w:val="9A16AE00"/>
    <w:styleLink w:val="WW8Num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8" w15:restartNumberingAfterBreak="0">
    <w:nsid w:val="2F922CDF"/>
    <w:multiLevelType w:val="hybridMultilevel"/>
    <w:tmpl w:val="6B3651BC"/>
    <w:styleLink w:val="WW8Num31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211547"/>
    <w:multiLevelType w:val="hybridMultilevel"/>
    <w:tmpl w:val="4A841A6C"/>
    <w:lvl w:ilvl="0" w:tplc="1022655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41CA8"/>
    <w:multiLevelType w:val="hybridMultilevel"/>
    <w:tmpl w:val="FDA66B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24" w15:restartNumberingAfterBreak="0">
    <w:nsid w:val="3E033990"/>
    <w:multiLevelType w:val="hybridMultilevel"/>
    <w:tmpl w:val="03AE73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D4641A"/>
    <w:multiLevelType w:val="hybridMultilevel"/>
    <w:tmpl w:val="785AA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771D87"/>
    <w:multiLevelType w:val="hybridMultilevel"/>
    <w:tmpl w:val="03AE73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A978C0"/>
    <w:multiLevelType w:val="hybridMultilevel"/>
    <w:tmpl w:val="BD88B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23365E"/>
    <w:multiLevelType w:val="hybridMultilevel"/>
    <w:tmpl w:val="C13A69EE"/>
    <w:lvl w:ilvl="0" w:tplc="2B9A25E4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9" w15:restartNumberingAfterBreak="0">
    <w:nsid w:val="4E4C6CB3"/>
    <w:multiLevelType w:val="hybridMultilevel"/>
    <w:tmpl w:val="50F09002"/>
    <w:lvl w:ilvl="0" w:tplc="B45A73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C5E7F"/>
    <w:multiLevelType w:val="multilevel"/>
    <w:tmpl w:val="E514C232"/>
    <w:styleLink w:val="WW8Num6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1" w15:restartNumberingAfterBreak="0">
    <w:nsid w:val="57BB73BD"/>
    <w:multiLevelType w:val="hybridMultilevel"/>
    <w:tmpl w:val="03EC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873052"/>
    <w:multiLevelType w:val="multilevel"/>
    <w:tmpl w:val="E3FA70C2"/>
    <w:lvl w:ilvl="0">
      <w:start w:val="1"/>
      <w:numFmt w:val="decimal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3" w15:restartNumberingAfterBreak="0">
    <w:nsid w:val="600973D2"/>
    <w:multiLevelType w:val="multilevel"/>
    <w:tmpl w:val="2862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 w15:restartNumberingAfterBreak="0">
    <w:nsid w:val="62BE5C9C"/>
    <w:multiLevelType w:val="hybridMultilevel"/>
    <w:tmpl w:val="2904D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41078"/>
    <w:multiLevelType w:val="hybridMultilevel"/>
    <w:tmpl w:val="EF040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6" w15:restartNumberingAfterBreak="0">
    <w:nsid w:val="710B003C"/>
    <w:multiLevelType w:val="hybridMultilevel"/>
    <w:tmpl w:val="ECF069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8" w15:restartNumberingAfterBreak="0">
    <w:nsid w:val="7B9A0D61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9" w15:restartNumberingAfterBreak="0">
    <w:nsid w:val="7C6638BC"/>
    <w:multiLevelType w:val="hybridMultilevel"/>
    <w:tmpl w:val="ACA6C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25496F"/>
    <w:multiLevelType w:val="multilevel"/>
    <w:tmpl w:val="B3A669BA"/>
    <w:styleLink w:val="WW8Num31"/>
    <w:lvl w:ilvl="0">
      <w:numFmt w:val="bullet"/>
      <w:lvlText w:val="-"/>
      <w:lvlJc w:val="left"/>
      <w:pPr>
        <w:ind w:left="720" w:hanging="360"/>
      </w:pPr>
      <w:rPr>
        <w:rFonts w:ascii="OpenSymbol, 'Arial Unicode MS'" w:hAnsi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EE617DA"/>
    <w:multiLevelType w:val="hybridMultilevel"/>
    <w:tmpl w:val="587605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1680775">
    <w:abstractNumId w:val="17"/>
  </w:num>
  <w:num w:numId="2" w16cid:durableId="204222375">
    <w:abstractNumId w:val="13"/>
  </w:num>
  <w:num w:numId="3" w16cid:durableId="214701764">
    <w:abstractNumId w:val="17"/>
    <w:lvlOverride w:ilvl="0">
      <w:startOverride w:val="1"/>
    </w:lvlOverride>
  </w:num>
  <w:num w:numId="4" w16cid:durableId="1120029424">
    <w:abstractNumId w:val="13"/>
    <w:lvlOverride w:ilvl="0">
      <w:startOverride w:val="1"/>
    </w:lvlOverride>
  </w:num>
  <w:num w:numId="5" w16cid:durableId="228540291">
    <w:abstractNumId w:val="16"/>
  </w:num>
  <w:num w:numId="6" w16cid:durableId="1354767433">
    <w:abstractNumId w:val="40"/>
  </w:num>
  <w:num w:numId="7" w16cid:durableId="591934508">
    <w:abstractNumId w:val="30"/>
  </w:num>
  <w:num w:numId="8" w16cid:durableId="527181372">
    <w:abstractNumId w:val="30"/>
    <w:lvlOverride w:ilvl="0">
      <w:startOverride w:val="1"/>
    </w:lvlOverride>
  </w:num>
  <w:num w:numId="9" w16cid:durableId="1150169910">
    <w:abstractNumId w:val="0"/>
  </w:num>
  <w:num w:numId="10" w16cid:durableId="2022973102">
    <w:abstractNumId w:val="12"/>
  </w:num>
  <w:num w:numId="11" w16cid:durableId="562837725">
    <w:abstractNumId w:val="12"/>
    <w:lvlOverride w:ilvl="0">
      <w:startOverride w:val="1"/>
    </w:lvlOverride>
  </w:num>
  <w:num w:numId="12" w16cid:durableId="1147626583">
    <w:abstractNumId w:val="15"/>
  </w:num>
  <w:num w:numId="13" w16cid:durableId="1897161346">
    <w:abstractNumId w:val="32"/>
  </w:num>
  <w:num w:numId="14" w16cid:durableId="1865556754">
    <w:abstractNumId w:val="33"/>
  </w:num>
  <w:num w:numId="15" w16cid:durableId="1568103015">
    <w:abstractNumId w:val="31"/>
  </w:num>
  <w:num w:numId="16" w16cid:durableId="2131776852">
    <w:abstractNumId w:val="18"/>
  </w:num>
  <w:num w:numId="17" w16cid:durableId="824131369">
    <w:abstractNumId w:val="3"/>
  </w:num>
  <w:num w:numId="18" w16cid:durableId="543520611">
    <w:abstractNumId w:val="5"/>
  </w:num>
  <w:num w:numId="19" w16cid:durableId="1705665992">
    <w:abstractNumId w:val="6"/>
  </w:num>
  <w:num w:numId="20" w16cid:durableId="1429695374">
    <w:abstractNumId w:val="4"/>
  </w:num>
  <w:num w:numId="21" w16cid:durableId="875121709">
    <w:abstractNumId w:val="36"/>
  </w:num>
  <w:num w:numId="22" w16cid:durableId="1190800489">
    <w:abstractNumId w:val="28"/>
  </w:num>
  <w:num w:numId="23" w16cid:durableId="1574655091">
    <w:abstractNumId w:val="26"/>
  </w:num>
  <w:num w:numId="24" w16cid:durableId="1515876097">
    <w:abstractNumId w:val="24"/>
  </w:num>
  <w:num w:numId="25" w16cid:durableId="231627393">
    <w:abstractNumId w:val="35"/>
  </w:num>
  <w:num w:numId="26" w16cid:durableId="1771076494">
    <w:abstractNumId w:val="38"/>
  </w:num>
  <w:num w:numId="27" w16cid:durableId="1062287329">
    <w:abstractNumId w:val="7"/>
  </w:num>
  <w:num w:numId="28" w16cid:durableId="1476026446">
    <w:abstractNumId w:val="1"/>
  </w:num>
  <w:num w:numId="29" w16cid:durableId="422991826">
    <w:abstractNumId w:val="10"/>
  </w:num>
  <w:num w:numId="30" w16cid:durableId="165944751">
    <w:abstractNumId w:val="11"/>
  </w:num>
  <w:num w:numId="31" w16cid:durableId="1084690439">
    <w:abstractNumId w:val="25"/>
  </w:num>
  <w:num w:numId="32" w16cid:durableId="118840587">
    <w:abstractNumId w:val="22"/>
  </w:num>
  <w:num w:numId="33" w16cid:durableId="1254317850">
    <w:abstractNumId w:val="19"/>
  </w:num>
  <w:num w:numId="34" w16cid:durableId="27029283">
    <w:abstractNumId w:val="29"/>
  </w:num>
  <w:num w:numId="35" w16cid:durableId="400099977">
    <w:abstractNumId w:val="27"/>
  </w:num>
  <w:num w:numId="36" w16cid:durableId="249461959">
    <w:abstractNumId w:val="37"/>
  </w:num>
  <w:num w:numId="37" w16cid:durableId="75514127">
    <w:abstractNumId w:val="21"/>
  </w:num>
  <w:num w:numId="38" w16cid:durableId="917129635">
    <w:abstractNumId w:val="23"/>
  </w:num>
  <w:num w:numId="39" w16cid:durableId="467286136">
    <w:abstractNumId w:val="2"/>
  </w:num>
  <w:num w:numId="40" w16cid:durableId="1537886668">
    <w:abstractNumId w:val="41"/>
  </w:num>
  <w:num w:numId="41" w16cid:durableId="637300713">
    <w:abstractNumId w:val="14"/>
  </w:num>
  <w:num w:numId="42" w16cid:durableId="2090885702">
    <w:abstractNumId w:val="9"/>
  </w:num>
  <w:num w:numId="43" w16cid:durableId="396589248">
    <w:abstractNumId w:val="34"/>
  </w:num>
  <w:num w:numId="44" w16cid:durableId="2118282725">
    <w:abstractNumId w:val="39"/>
  </w:num>
  <w:num w:numId="45" w16cid:durableId="1674449109">
    <w:abstractNumId w:val="20"/>
  </w:num>
  <w:num w:numId="46" w16cid:durableId="3958593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70"/>
    <w:rsid w:val="00020446"/>
    <w:rsid w:val="00085A70"/>
    <w:rsid w:val="000A4F26"/>
    <w:rsid w:val="000C42ED"/>
    <w:rsid w:val="000F0EB5"/>
    <w:rsid w:val="00144060"/>
    <w:rsid w:val="0016633A"/>
    <w:rsid w:val="00187398"/>
    <w:rsid w:val="001B3262"/>
    <w:rsid w:val="002159A2"/>
    <w:rsid w:val="002A0941"/>
    <w:rsid w:val="002C3AB9"/>
    <w:rsid w:val="00311A91"/>
    <w:rsid w:val="003308EA"/>
    <w:rsid w:val="00354C2E"/>
    <w:rsid w:val="0036113F"/>
    <w:rsid w:val="00383B07"/>
    <w:rsid w:val="00390AC2"/>
    <w:rsid w:val="00390F87"/>
    <w:rsid w:val="00393F07"/>
    <w:rsid w:val="003B5CB7"/>
    <w:rsid w:val="00404A6A"/>
    <w:rsid w:val="0041787D"/>
    <w:rsid w:val="0049117C"/>
    <w:rsid w:val="004A42B3"/>
    <w:rsid w:val="004B00B5"/>
    <w:rsid w:val="004D6F6F"/>
    <w:rsid w:val="004E2B0B"/>
    <w:rsid w:val="004E3348"/>
    <w:rsid w:val="0050121B"/>
    <w:rsid w:val="0054475F"/>
    <w:rsid w:val="00596703"/>
    <w:rsid w:val="006054ED"/>
    <w:rsid w:val="00623BB1"/>
    <w:rsid w:val="006267FD"/>
    <w:rsid w:val="006520E2"/>
    <w:rsid w:val="00685260"/>
    <w:rsid w:val="006E3949"/>
    <w:rsid w:val="006E4E59"/>
    <w:rsid w:val="00770794"/>
    <w:rsid w:val="00793C60"/>
    <w:rsid w:val="007B066B"/>
    <w:rsid w:val="008141C8"/>
    <w:rsid w:val="00852589"/>
    <w:rsid w:val="00860D50"/>
    <w:rsid w:val="008B25AC"/>
    <w:rsid w:val="008B26EB"/>
    <w:rsid w:val="009168F9"/>
    <w:rsid w:val="0093427A"/>
    <w:rsid w:val="00957049"/>
    <w:rsid w:val="00984C8A"/>
    <w:rsid w:val="00995B8B"/>
    <w:rsid w:val="00A22914"/>
    <w:rsid w:val="00A33992"/>
    <w:rsid w:val="00A56A5E"/>
    <w:rsid w:val="00A645C4"/>
    <w:rsid w:val="00A74521"/>
    <w:rsid w:val="00AA58D7"/>
    <w:rsid w:val="00AC267D"/>
    <w:rsid w:val="00AF5383"/>
    <w:rsid w:val="00B74816"/>
    <w:rsid w:val="00B7542F"/>
    <w:rsid w:val="00B9657F"/>
    <w:rsid w:val="00C9084E"/>
    <w:rsid w:val="00CA5EE4"/>
    <w:rsid w:val="00CC53F7"/>
    <w:rsid w:val="00CF43F7"/>
    <w:rsid w:val="00D3075D"/>
    <w:rsid w:val="00DB7332"/>
    <w:rsid w:val="00DC2AD7"/>
    <w:rsid w:val="00DC5F44"/>
    <w:rsid w:val="00E4236C"/>
    <w:rsid w:val="00E57D27"/>
    <w:rsid w:val="00E96B88"/>
    <w:rsid w:val="00F00952"/>
    <w:rsid w:val="00F250BE"/>
    <w:rsid w:val="00F274A1"/>
    <w:rsid w:val="00F53CBC"/>
    <w:rsid w:val="00F54E09"/>
    <w:rsid w:val="00F556A3"/>
    <w:rsid w:val="00F62455"/>
    <w:rsid w:val="00F76BE9"/>
    <w:rsid w:val="00FA4B18"/>
    <w:rsid w:val="00FB5124"/>
    <w:rsid w:val="00FC20BE"/>
    <w:rsid w:val="00FE3681"/>
    <w:rsid w:val="00FE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37F69"/>
  <w15:chartTrackingRefBased/>
  <w15:docId w15:val="{8D6E3B46-BCC5-46ED-8B7E-3002A9F1F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A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5A70"/>
    <w:pPr>
      <w:ind w:left="720"/>
      <w:contextualSpacing/>
    </w:pPr>
  </w:style>
  <w:style w:type="paragraph" w:customStyle="1" w:styleId="Domylnyteks">
    <w:name w:val="Domy?lny teks"/>
    <w:basedOn w:val="Normalny"/>
    <w:rsid w:val="00085A70"/>
    <w:pPr>
      <w:widowControl w:val="0"/>
      <w:suppressAutoHyphens/>
      <w:spacing w:after="0" w:line="240" w:lineRule="atLeast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numbering" w:customStyle="1" w:styleId="WW8Num4">
    <w:name w:val="WW8Num4"/>
    <w:basedOn w:val="Bezlisty"/>
    <w:rsid w:val="00085A70"/>
    <w:pPr>
      <w:numPr>
        <w:numId w:val="1"/>
      </w:numPr>
    </w:pPr>
  </w:style>
  <w:style w:type="numbering" w:customStyle="1" w:styleId="WW8Num14">
    <w:name w:val="WW8Num14"/>
    <w:basedOn w:val="Bezlisty"/>
    <w:rsid w:val="00085A70"/>
    <w:pPr>
      <w:numPr>
        <w:numId w:val="2"/>
      </w:numPr>
    </w:pPr>
  </w:style>
  <w:style w:type="numbering" w:customStyle="1" w:styleId="WW8Num31">
    <w:name w:val="WW8Num31"/>
    <w:basedOn w:val="Bezlisty"/>
    <w:rsid w:val="00085A70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085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A70"/>
  </w:style>
  <w:style w:type="numbering" w:customStyle="1" w:styleId="WW8Num61">
    <w:name w:val="WW8Num61"/>
    <w:basedOn w:val="Bezlisty"/>
    <w:rsid w:val="00085A70"/>
    <w:pPr>
      <w:numPr>
        <w:numId w:val="7"/>
      </w:numPr>
    </w:pPr>
  </w:style>
  <w:style w:type="numbering" w:customStyle="1" w:styleId="WW8Num11">
    <w:name w:val="WW8Num11"/>
    <w:basedOn w:val="Bezlisty"/>
    <w:rsid w:val="00085A70"/>
    <w:pPr>
      <w:numPr>
        <w:numId w:val="10"/>
      </w:numPr>
    </w:pPr>
  </w:style>
  <w:style w:type="numbering" w:customStyle="1" w:styleId="WW8Num311">
    <w:name w:val="WW8Num311"/>
    <w:basedOn w:val="Bezlisty"/>
    <w:rsid w:val="00085A70"/>
    <w:pPr>
      <w:numPr>
        <w:numId w:val="16"/>
      </w:numPr>
    </w:pPr>
  </w:style>
  <w:style w:type="character" w:customStyle="1" w:styleId="markedcontent">
    <w:name w:val="markedcontent"/>
    <w:basedOn w:val="Domylnaczcionkaakapitu"/>
    <w:rsid w:val="00085A70"/>
  </w:style>
  <w:style w:type="character" w:customStyle="1" w:styleId="highlight">
    <w:name w:val="highlight"/>
    <w:basedOn w:val="Domylnaczcionkaakapitu"/>
    <w:rsid w:val="00085A70"/>
  </w:style>
  <w:style w:type="paragraph" w:styleId="Nagwek">
    <w:name w:val="header"/>
    <w:basedOn w:val="Normalny"/>
    <w:link w:val="NagwekZnak"/>
    <w:uiPriority w:val="99"/>
    <w:unhideWhenUsed/>
    <w:rsid w:val="00166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33A"/>
  </w:style>
  <w:style w:type="character" w:styleId="Odwoaniedokomentarza">
    <w:name w:val="annotation reference"/>
    <w:basedOn w:val="Domylnaczcionkaakapitu"/>
    <w:uiPriority w:val="99"/>
    <w:semiHidden/>
    <w:unhideWhenUsed/>
    <w:rsid w:val="00311A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1A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1A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1A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1A9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EE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423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ezydent@miasto.pru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5138</Words>
  <Characters>30832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2022-06-03T08:04:00Z</cp:lastPrinted>
  <dcterms:created xsi:type="dcterms:W3CDTF">2022-09-08T11:23:00Z</dcterms:created>
  <dcterms:modified xsi:type="dcterms:W3CDTF">2022-09-22T10:01:00Z</dcterms:modified>
</cp:coreProperties>
</file>