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84D1DF8" w:rsidR="00D83616" w:rsidRPr="007D3102" w:rsidRDefault="00A129EC" w:rsidP="007D3102">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7D3102">
        <w:rPr>
          <w:rFonts w:asciiTheme="majorHAnsi" w:hAnsiTheme="majorHAnsi" w:cstheme="majorHAnsi"/>
          <w:b/>
          <w:bCs/>
          <w:color w:val="262626" w:themeColor="text1" w:themeTint="D9"/>
          <w:sz w:val="20"/>
          <w:szCs w:val="20"/>
        </w:rPr>
        <w:t>WSR</w:t>
      </w:r>
      <w:r w:rsidR="00D70A6B" w:rsidRPr="007D3102">
        <w:rPr>
          <w:rFonts w:asciiTheme="majorHAnsi" w:hAnsiTheme="majorHAnsi" w:cstheme="majorHAnsi"/>
          <w:b/>
          <w:bCs/>
          <w:color w:val="262626" w:themeColor="text1" w:themeTint="D9"/>
          <w:sz w:val="20"/>
          <w:szCs w:val="20"/>
        </w:rPr>
        <w:t>.271.</w:t>
      </w:r>
      <w:bookmarkEnd w:id="0"/>
      <w:r w:rsidR="007D3102" w:rsidRPr="007D3102">
        <w:rPr>
          <w:rFonts w:asciiTheme="majorHAnsi" w:hAnsiTheme="majorHAnsi" w:cstheme="majorHAnsi"/>
          <w:b/>
          <w:bCs/>
          <w:color w:val="262626" w:themeColor="text1" w:themeTint="D9"/>
          <w:sz w:val="20"/>
          <w:szCs w:val="20"/>
        </w:rPr>
        <w:t>45</w:t>
      </w:r>
      <w:r w:rsidR="00E85024" w:rsidRPr="007D3102">
        <w:rPr>
          <w:rFonts w:asciiTheme="majorHAnsi" w:hAnsiTheme="majorHAnsi" w:cstheme="majorHAnsi"/>
          <w:b/>
          <w:bCs/>
          <w:color w:val="262626" w:themeColor="text1" w:themeTint="D9"/>
          <w:sz w:val="20"/>
          <w:szCs w:val="20"/>
        </w:rPr>
        <w:t>.2022</w:t>
      </w:r>
    </w:p>
    <w:p w14:paraId="1B168F00" w14:textId="6DB0039C" w:rsidR="007D3102" w:rsidRDefault="007D3102" w:rsidP="007D3102">
      <w:pPr>
        <w:shd w:val="clear" w:color="auto" w:fill="F2F2F2" w:themeFill="background1" w:themeFillShade="F2"/>
        <w:spacing w:after="0" w:line="240" w:lineRule="auto"/>
        <w:ind w:left="1485" w:hanging="1485"/>
        <w:rPr>
          <w:rFonts w:ascii="Calibri Light" w:hAnsi="Calibri Light" w:cs="Tahoma"/>
          <w:b/>
          <w:color w:val="262626" w:themeColor="text1" w:themeTint="D9"/>
          <w:sz w:val="20"/>
          <w:szCs w:val="20"/>
        </w:rPr>
      </w:pPr>
      <w:r w:rsidRPr="007D3102">
        <w:rPr>
          <w:rFonts w:ascii="Calibri Light" w:hAnsi="Calibri Light" w:cs="Tahoma"/>
          <w:b/>
          <w:color w:val="262626" w:themeColor="text1" w:themeTint="D9"/>
          <w:sz w:val="20"/>
          <w:szCs w:val="20"/>
        </w:rPr>
        <w:t>Wykonywanie oznakowania pionowego oraz poziomego na drogach gminnych na terenie Miasta Pruszkowa.</w:t>
      </w:r>
    </w:p>
    <w:p w14:paraId="14876080" w14:textId="77777777" w:rsidR="007D3102" w:rsidRPr="007D3102" w:rsidRDefault="007D3102" w:rsidP="007D3102">
      <w:pPr>
        <w:shd w:val="clear" w:color="auto" w:fill="F2F2F2" w:themeFill="background1" w:themeFillShade="F2"/>
        <w:spacing w:after="0" w:line="240" w:lineRule="auto"/>
        <w:ind w:left="1485" w:hanging="1485"/>
        <w:rPr>
          <w:rFonts w:ascii="Calibri Light" w:hAnsi="Calibri Light" w:cs="Tahoma"/>
          <w:b/>
          <w:color w:val="262626" w:themeColor="text1" w:themeTint="D9"/>
          <w:sz w:val="20"/>
          <w:szCs w:val="20"/>
        </w:rPr>
      </w:pPr>
    </w:p>
    <w:p w14:paraId="348FD6C5" w14:textId="77777777" w:rsidR="00382B35" w:rsidRPr="00A3617C" w:rsidRDefault="00382B35" w:rsidP="007D3102">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2D4905"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2D4905"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2D4905" w:rsidRDefault="00645FAC" w:rsidP="00CC124D">
      <w:pPr>
        <w:spacing w:after="0" w:line="240" w:lineRule="auto"/>
        <w:rPr>
          <w:rFonts w:asciiTheme="majorHAnsi" w:hAnsiTheme="majorHAnsi" w:cstheme="majorHAnsi"/>
          <w:color w:val="262626" w:themeColor="text1" w:themeTint="D9"/>
          <w:sz w:val="20"/>
          <w:szCs w:val="20"/>
        </w:rPr>
      </w:pPr>
      <w:r w:rsidRPr="002D4905">
        <w:rPr>
          <w:rFonts w:asciiTheme="majorHAnsi" w:hAnsiTheme="majorHAnsi" w:cstheme="majorHAnsi"/>
          <w:color w:val="262626" w:themeColor="text1" w:themeTint="D9"/>
          <w:sz w:val="20"/>
          <w:szCs w:val="20"/>
        </w:rPr>
        <w:tab/>
      </w:r>
    </w:p>
    <w:p w14:paraId="1D07F8AE" w14:textId="77777777" w:rsidR="00A77037" w:rsidRPr="002D4905" w:rsidRDefault="00A77037" w:rsidP="009F1391">
      <w:pPr>
        <w:spacing w:after="0" w:line="240" w:lineRule="auto"/>
        <w:ind w:left="5664" w:firstLine="708"/>
        <w:jc w:val="center"/>
        <w:rPr>
          <w:rFonts w:asciiTheme="majorHAnsi" w:hAnsiTheme="majorHAnsi" w:cstheme="majorHAnsi"/>
          <w:color w:val="262626" w:themeColor="text1" w:themeTint="D9"/>
          <w:sz w:val="20"/>
          <w:szCs w:val="20"/>
        </w:rPr>
      </w:pPr>
      <w:r w:rsidRPr="002D4905">
        <w:rPr>
          <w:rFonts w:asciiTheme="majorHAnsi" w:hAnsiTheme="majorHAnsi" w:cstheme="majorHAnsi"/>
          <w:color w:val="262626" w:themeColor="text1" w:themeTint="D9"/>
          <w:sz w:val="20"/>
          <w:szCs w:val="20"/>
        </w:rPr>
        <w:t>Zatwierdzam:</w:t>
      </w:r>
    </w:p>
    <w:p w14:paraId="3CC39C71" w14:textId="77777777" w:rsidR="007D3102" w:rsidRPr="002D4905" w:rsidRDefault="007D3102" w:rsidP="002D4905">
      <w:pPr>
        <w:spacing w:after="0" w:line="240" w:lineRule="auto"/>
        <w:rPr>
          <w:rFonts w:ascii="Calibri Light" w:hAnsi="Calibri Light" w:cs="Calibri Light"/>
          <w:b/>
          <w:bCs/>
          <w:color w:val="262626" w:themeColor="text1" w:themeTint="D9"/>
          <w:sz w:val="18"/>
          <w:szCs w:val="18"/>
        </w:rPr>
      </w:pPr>
    </w:p>
    <w:p w14:paraId="4D0A75E3" w14:textId="604765DD" w:rsidR="002D4905" w:rsidRDefault="009F1391" w:rsidP="009F1391">
      <w:pPr>
        <w:spacing w:after="0" w:line="240" w:lineRule="auto"/>
        <w:ind w:left="5664" w:firstLine="708"/>
        <w:jc w:val="center"/>
        <w:rPr>
          <w:rFonts w:ascii="Calibri Light" w:hAnsi="Calibri Light" w:cs="Calibri Light"/>
          <w:b/>
          <w:bCs/>
          <w:i/>
          <w:iCs/>
          <w:color w:val="262626" w:themeColor="text1" w:themeTint="D9"/>
          <w:sz w:val="20"/>
          <w:szCs w:val="20"/>
        </w:rPr>
      </w:pPr>
      <w:r>
        <w:rPr>
          <w:rFonts w:ascii="Calibri Light" w:hAnsi="Calibri Light" w:cs="Calibri Light"/>
          <w:b/>
          <w:bCs/>
          <w:i/>
          <w:iCs/>
          <w:color w:val="262626" w:themeColor="text1" w:themeTint="D9"/>
          <w:sz w:val="20"/>
          <w:szCs w:val="20"/>
        </w:rPr>
        <w:t>PREZYDENT MIASTA</w:t>
      </w:r>
    </w:p>
    <w:p w14:paraId="2E1BAC93" w14:textId="28CEB42B" w:rsidR="009F1391" w:rsidRDefault="009F1391" w:rsidP="009F1391">
      <w:pPr>
        <w:spacing w:after="0" w:line="240" w:lineRule="auto"/>
        <w:ind w:left="5664" w:firstLine="708"/>
        <w:jc w:val="center"/>
        <w:rPr>
          <w:rFonts w:ascii="Calibri Light" w:hAnsi="Calibri Light" w:cs="Calibri Light"/>
          <w:b/>
          <w:bCs/>
          <w:i/>
          <w:iCs/>
          <w:color w:val="262626" w:themeColor="text1" w:themeTint="D9"/>
          <w:sz w:val="20"/>
          <w:szCs w:val="20"/>
        </w:rPr>
      </w:pPr>
      <w:r>
        <w:rPr>
          <w:rFonts w:ascii="Calibri Light" w:hAnsi="Calibri Light" w:cs="Calibri Light"/>
          <w:b/>
          <w:bCs/>
          <w:i/>
          <w:iCs/>
          <w:color w:val="262626" w:themeColor="text1" w:themeTint="D9"/>
          <w:sz w:val="20"/>
          <w:szCs w:val="20"/>
        </w:rPr>
        <w:t>PRUSZKOWA</w:t>
      </w:r>
    </w:p>
    <w:p w14:paraId="1CE2A75F" w14:textId="3E3BA182" w:rsidR="009F1391" w:rsidRDefault="009F1391" w:rsidP="009F1391">
      <w:pPr>
        <w:spacing w:after="0" w:line="240" w:lineRule="auto"/>
        <w:ind w:left="5664" w:firstLine="708"/>
        <w:jc w:val="center"/>
        <w:rPr>
          <w:rFonts w:ascii="Calibri Light" w:hAnsi="Calibri Light" w:cs="Calibri Light"/>
          <w:b/>
          <w:bCs/>
          <w:i/>
          <w:iCs/>
          <w:color w:val="262626" w:themeColor="text1" w:themeTint="D9"/>
          <w:sz w:val="20"/>
          <w:szCs w:val="20"/>
        </w:rPr>
      </w:pPr>
    </w:p>
    <w:p w14:paraId="10AFC255" w14:textId="4AD784E2" w:rsidR="009F1391" w:rsidRPr="002D4905" w:rsidRDefault="009F1391" w:rsidP="009F1391">
      <w:pPr>
        <w:spacing w:after="0" w:line="240" w:lineRule="auto"/>
        <w:ind w:left="5664" w:firstLine="708"/>
        <w:jc w:val="center"/>
        <w:rPr>
          <w:rFonts w:ascii="Calibri Light" w:hAnsi="Calibri Light" w:cs="Calibri Light"/>
          <w:color w:val="262626" w:themeColor="text1" w:themeTint="D9"/>
          <w:sz w:val="20"/>
          <w:szCs w:val="20"/>
        </w:rPr>
      </w:pPr>
      <w:r>
        <w:rPr>
          <w:rFonts w:ascii="Calibri Light" w:hAnsi="Calibri Light" w:cs="Calibri Light"/>
          <w:b/>
          <w:bCs/>
          <w:i/>
          <w:iCs/>
          <w:color w:val="262626" w:themeColor="text1" w:themeTint="D9"/>
          <w:sz w:val="20"/>
          <w:szCs w:val="20"/>
        </w:rPr>
        <w:t>Paweł Makuch</w:t>
      </w:r>
    </w:p>
    <w:p w14:paraId="255951F8" w14:textId="77777777" w:rsidR="002D4905" w:rsidRPr="002D4905" w:rsidRDefault="002D4905" w:rsidP="002D4905">
      <w:pPr>
        <w:spacing w:after="0" w:line="240" w:lineRule="auto"/>
        <w:rPr>
          <w:rFonts w:ascii="Calibri Light" w:hAnsi="Calibri Light" w:cs="Calibri Light"/>
          <w:color w:val="262626"/>
          <w:sz w:val="20"/>
          <w:szCs w:val="20"/>
        </w:rPr>
      </w:pPr>
    </w:p>
    <w:p w14:paraId="6C9B5A09" w14:textId="77777777" w:rsidR="00F752ED" w:rsidRPr="002D4905" w:rsidRDefault="00F752ED" w:rsidP="002D4905">
      <w:pPr>
        <w:spacing w:after="0" w:line="240" w:lineRule="auto"/>
        <w:rPr>
          <w:rFonts w:asciiTheme="majorHAnsi" w:hAnsiTheme="majorHAnsi" w:cstheme="majorHAnsi"/>
          <w:color w:val="262626" w:themeColor="text1" w:themeTint="D9"/>
          <w:sz w:val="18"/>
          <w:szCs w:val="18"/>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352696EC" w14:textId="2478AF82"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44F1C48D" w14:textId="0A0E232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B673F0C" w14:textId="559FCA84"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E2902BE" w14:textId="365B163B" w:rsidR="00AD7D52" w:rsidRDefault="00AD7D52" w:rsidP="004D5834">
      <w:pPr>
        <w:spacing w:after="0" w:line="240" w:lineRule="auto"/>
        <w:jc w:val="center"/>
        <w:rPr>
          <w:rFonts w:asciiTheme="majorHAnsi" w:hAnsiTheme="majorHAnsi" w:cstheme="majorHAnsi"/>
          <w:color w:val="262626" w:themeColor="text1" w:themeTint="D9"/>
          <w:sz w:val="20"/>
          <w:szCs w:val="20"/>
        </w:rPr>
      </w:pPr>
    </w:p>
    <w:p w14:paraId="5F709BCA" w14:textId="77777777" w:rsidR="00AD7D52" w:rsidRDefault="00AD7D52" w:rsidP="004D5834">
      <w:pPr>
        <w:spacing w:after="0" w:line="240" w:lineRule="auto"/>
        <w:jc w:val="center"/>
        <w:rPr>
          <w:rFonts w:asciiTheme="majorHAnsi" w:hAnsiTheme="majorHAnsi" w:cstheme="majorHAnsi"/>
          <w:color w:val="262626" w:themeColor="text1" w:themeTint="D9"/>
          <w:sz w:val="20"/>
          <w:szCs w:val="20"/>
        </w:rPr>
      </w:pPr>
    </w:p>
    <w:p w14:paraId="1B02D6AD" w14:textId="7777777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3149C2E3"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77777777" w:rsidR="00596D5F" w:rsidRDefault="00596D5F" w:rsidP="00BB17AF">
      <w:pPr>
        <w:spacing w:after="0" w:line="240" w:lineRule="auto"/>
        <w:rPr>
          <w:rFonts w:asciiTheme="majorHAnsi" w:hAnsiTheme="majorHAnsi" w:cstheme="majorHAnsi"/>
          <w:b/>
          <w:bCs/>
          <w:color w:val="002060"/>
          <w:sz w:val="20"/>
          <w:szCs w:val="20"/>
        </w:rPr>
      </w:pPr>
    </w:p>
    <w:p w14:paraId="68A36991" w14:textId="5805BD4A" w:rsidR="00326E01" w:rsidRDefault="00326E01" w:rsidP="00BB17AF">
      <w:pPr>
        <w:spacing w:after="0" w:line="240" w:lineRule="auto"/>
        <w:rPr>
          <w:rFonts w:asciiTheme="majorHAnsi" w:hAnsiTheme="majorHAnsi" w:cstheme="majorHAnsi"/>
          <w:b/>
          <w:bCs/>
          <w:color w:val="002060"/>
          <w:sz w:val="20"/>
          <w:szCs w:val="20"/>
        </w:rPr>
      </w:pPr>
    </w:p>
    <w:p w14:paraId="6F3BA7CE" w14:textId="77777777" w:rsidR="00E439DD" w:rsidRDefault="00E439DD"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3" w:name="_Hlk106607262"/>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4"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4"/>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3"/>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6DC74B7A" w:rsidR="00A3617C" w:rsidRDefault="00A3617C" w:rsidP="00CC124D">
      <w:pPr>
        <w:spacing w:after="0" w:line="240" w:lineRule="auto"/>
        <w:rPr>
          <w:rFonts w:asciiTheme="majorHAnsi" w:hAnsiTheme="majorHAnsi" w:cstheme="majorHAnsi"/>
          <w:color w:val="262626" w:themeColor="text1" w:themeTint="D9"/>
          <w:sz w:val="20"/>
          <w:szCs w:val="20"/>
        </w:rPr>
      </w:pPr>
    </w:p>
    <w:p w14:paraId="11A76E0D" w14:textId="5F359D65" w:rsidR="00326E01" w:rsidRDefault="00326E01" w:rsidP="00CC124D">
      <w:pPr>
        <w:spacing w:after="0" w:line="240" w:lineRule="auto"/>
        <w:rPr>
          <w:rFonts w:asciiTheme="majorHAnsi" w:hAnsiTheme="majorHAnsi" w:cstheme="majorHAnsi"/>
          <w:color w:val="262626" w:themeColor="text1" w:themeTint="D9"/>
          <w:sz w:val="20"/>
          <w:szCs w:val="20"/>
        </w:rPr>
      </w:pP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5" w:name="_Hlk106607319"/>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12878F4" w14:textId="531CDC5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bookmarkEnd w:id="5"/>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B0F23D7" w14:textId="77777777" w:rsidR="00326E01" w:rsidRPr="009D538D" w:rsidRDefault="00326E01"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09EBA5B" w14:textId="77777777" w:rsidR="00382B35"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w:t>
      </w:r>
      <w:r w:rsidR="00382B35">
        <w:rPr>
          <w:rFonts w:asciiTheme="majorHAnsi" w:hAnsiTheme="majorHAnsi" w:cstheme="majorHAnsi"/>
          <w:color w:val="262626" w:themeColor="text1" w:themeTint="D9"/>
          <w:sz w:val="20"/>
          <w:szCs w:val="20"/>
          <w:lang w:eastAsia="en-US"/>
        </w:rPr>
        <w:t>.</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DE4D672"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7749FA">
        <w:rPr>
          <w:rFonts w:asciiTheme="majorHAnsi" w:hAnsiTheme="majorHAnsi" w:cstheme="majorHAnsi"/>
          <w:b/>
          <w:color w:val="262626" w:themeColor="text1" w:themeTint="D9"/>
          <w:sz w:val="20"/>
          <w:szCs w:val="20"/>
        </w:rPr>
        <w:t>3</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6C3B89EB" w14:textId="77777777" w:rsidR="00C46DD7" w:rsidRPr="003E28B8" w:rsidRDefault="00C46DD7" w:rsidP="00C46DD7">
      <w:pPr>
        <w:shd w:val="clear" w:color="auto" w:fill="F2F2F2" w:themeFill="background1" w:themeFillShade="F2"/>
        <w:spacing w:after="0" w:line="240" w:lineRule="auto"/>
        <w:jc w:val="both"/>
        <w:rPr>
          <w:rFonts w:ascii="Calibri Light" w:hAnsi="Calibri Light"/>
          <w:sz w:val="20"/>
          <w:szCs w:val="20"/>
        </w:rPr>
      </w:pPr>
      <w:r w:rsidRPr="003E28B8">
        <w:rPr>
          <w:rFonts w:ascii="Calibri Light" w:hAnsi="Calibri Light"/>
          <w:sz w:val="20"/>
          <w:szCs w:val="20"/>
        </w:rPr>
        <w:t xml:space="preserve">Zakres zamówienia </w:t>
      </w:r>
      <w:r>
        <w:rPr>
          <w:rFonts w:ascii="Calibri Light" w:hAnsi="Calibri Light"/>
          <w:sz w:val="20"/>
          <w:szCs w:val="20"/>
        </w:rPr>
        <w:t xml:space="preserve">na </w:t>
      </w:r>
      <w:r w:rsidRPr="003E28B8">
        <w:rPr>
          <w:rFonts w:ascii="Calibri Light" w:hAnsi="Calibri Light"/>
          <w:sz w:val="20"/>
          <w:szCs w:val="20"/>
        </w:rPr>
        <w:t xml:space="preserve">podobne </w:t>
      </w:r>
      <w:r>
        <w:rPr>
          <w:rFonts w:ascii="Calibri Light" w:hAnsi="Calibri Light"/>
          <w:sz w:val="20"/>
          <w:szCs w:val="20"/>
        </w:rPr>
        <w:t>roboty</w:t>
      </w:r>
      <w:r w:rsidRPr="003E28B8">
        <w:rPr>
          <w:rFonts w:ascii="Calibri Light" w:hAnsi="Calibri Light"/>
          <w:sz w:val="20"/>
          <w:szCs w:val="20"/>
        </w:rPr>
        <w:t>, w tym:</w:t>
      </w:r>
    </w:p>
    <w:p w14:paraId="4326FD66" w14:textId="77777777" w:rsidR="00C46DD7" w:rsidRPr="00F06528" w:rsidRDefault="00C46DD7" w:rsidP="00C46DD7">
      <w:pPr>
        <w:shd w:val="clear" w:color="auto" w:fill="F2F2F2" w:themeFill="background1" w:themeFillShade="F2"/>
        <w:spacing w:after="0" w:line="240" w:lineRule="auto"/>
        <w:rPr>
          <w:rFonts w:asciiTheme="majorHAnsi" w:hAnsiTheme="majorHAnsi" w:cstheme="majorHAnsi"/>
          <w:color w:val="262626"/>
          <w:sz w:val="20"/>
          <w:szCs w:val="20"/>
        </w:rPr>
      </w:pPr>
      <w:r w:rsidRPr="00F06528">
        <w:rPr>
          <w:rFonts w:asciiTheme="majorHAnsi" w:hAnsiTheme="majorHAnsi" w:cstheme="majorHAnsi"/>
          <w:color w:val="262626"/>
          <w:sz w:val="20"/>
          <w:szCs w:val="20"/>
        </w:rPr>
        <w:t>- dostawy i montażu nowego oznakowania pionowego,</w:t>
      </w:r>
    </w:p>
    <w:p w14:paraId="49D403CD" w14:textId="77777777" w:rsidR="00C46DD7" w:rsidRPr="00F06528" w:rsidRDefault="00C46DD7" w:rsidP="00C46DD7">
      <w:pPr>
        <w:shd w:val="clear" w:color="auto" w:fill="F2F2F2" w:themeFill="background1" w:themeFillShade="F2"/>
        <w:spacing w:after="0" w:line="240" w:lineRule="auto"/>
        <w:rPr>
          <w:rFonts w:asciiTheme="majorHAnsi" w:hAnsiTheme="majorHAnsi" w:cstheme="majorHAnsi"/>
          <w:color w:val="262626"/>
          <w:sz w:val="20"/>
          <w:szCs w:val="20"/>
        </w:rPr>
      </w:pPr>
      <w:r w:rsidRPr="00F06528">
        <w:rPr>
          <w:rFonts w:asciiTheme="majorHAnsi" w:hAnsiTheme="majorHAnsi" w:cstheme="majorHAnsi"/>
          <w:color w:val="262626"/>
          <w:sz w:val="20"/>
          <w:szCs w:val="20"/>
        </w:rPr>
        <w:t>- konserwacji, montażu i demontażu istniejącego oznakowania pionowego,</w:t>
      </w:r>
    </w:p>
    <w:p w14:paraId="65A2AFD4" w14:textId="77777777" w:rsidR="00C46DD7" w:rsidRPr="00F06528" w:rsidRDefault="00C46DD7" w:rsidP="00C46DD7">
      <w:pPr>
        <w:shd w:val="clear" w:color="auto" w:fill="F2F2F2" w:themeFill="background1" w:themeFillShade="F2"/>
        <w:spacing w:after="0" w:line="240" w:lineRule="auto"/>
        <w:rPr>
          <w:rFonts w:asciiTheme="majorHAnsi" w:hAnsiTheme="majorHAnsi" w:cstheme="majorHAnsi"/>
          <w:color w:val="262626"/>
          <w:sz w:val="20"/>
          <w:szCs w:val="20"/>
        </w:rPr>
      </w:pPr>
      <w:r w:rsidRPr="00F06528">
        <w:rPr>
          <w:rFonts w:asciiTheme="majorHAnsi" w:hAnsiTheme="majorHAnsi" w:cstheme="majorHAnsi"/>
          <w:color w:val="262626"/>
          <w:sz w:val="20"/>
          <w:szCs w:val="20"/>
        </w:rPr>
        <w:t>- odtworzenia istniejącego oznakowania poziomego,</w:t>
      </w:r>
    </w:p>
    <w:p w14:paraId="2D40487C" w14:textId="77777777" w:rsidR="00C46DD7" w:rsidRPr="00B56715" w:rsidRDefault="00C46DD7" w:rsidP="00C46DD7">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F06528">
        <w:rPr>
          <w:rFonts w:asciiTheme="majorHAnsi" w:hAnsiTheme="majorHAnsi" w:cstheme="majorHAnsi"/>
          <w:color w:val="262626"/>
          <w:sz w:val="20"/>
          <w:szCs w:val="20"/>
        </w:rPr>
        <w:t>- wykonanie nowego oznakowania poziomego.</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6"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34B28457" w14:textId="7B4751CF" w:rsidR="00EF52B3"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7" w:name="_Hlk101273510"/>
      <w:r w:rsidRPr="00266338">
        <w:rPr>
          <w:rFonts w:asciiTheme="majorHAnsi" w:hAnsiTheme="majorHAnsi" w:cstheme="majorHAnsi"/>
          <w:color w:val="262626" w:themeColor="text1" w:themeTint="D9"/>
          <w:sz w:val="20"/>
          <w:szCs w:val="20"/>
        </w:rPr>
        <w:t xml:space="preserve">Prace te będą zlecone na podstawie </w:t>
      </w:r>
      <w:r w:rsidR="00F35539">
        <w:rPr>
          <w:rFonts w:asciiTheme="majorHAnsi" w:hAnsiTheme="majorHAnsi" w:cstheme="majorHAnsi"/>
          <w:color w:val="262626" w:themeColor="text1" w:themeTint="D9"/>
          <w:sz w:val="20"/>
          <w:szCs w:val="20"/>
        </w:rPr>
        <w:t>formularza cenowego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w oparciu o ceny jednostkowe przyjęte w </w:t>
      </w:r>
      <w:r w:rsidR="00382B35">
        <w:rPr>
          <w:rFonts w:asciiTheme="majorHAnsi" w:hAnsiTheme="majorHAnsi" w:cstheme="majorHAnsi"/>
          <w:color w:val="262626" w:themeColor="text1" w:themeTint="D9"/>
          <w:sz w:val="20"/>
          <w:szCs w:val="20"/>
        </w:rPr>
        <w:t xml:space="preserve">formularzu </w:t>
      </w:r>
      <w:r w:rsidR="00F35539">
        <w:rPr>
          <w:rFonts w:asciiTheme="majorHAnsi" w:hAnsiTheme="majorHAnsi" w:cstheme="majorHAnsi"/>
          <w:color w:val="262626" w:themeColor="text1" w:themeTint="D9"/>
          <w:sz w:val="20"/>
          <w:szCs w:val="20"/>
        </w:rPr>
        <w:t xml:space="preserve">cenowym </w:t>
      </w:r>
      <w:r w:rsidRPr="00266338">
        <w:rPr>
          <w:rFonts w:asciiTheme="majorHAnsi" w:hAnsiTheme="majorHAnsi" w:cstheme="majorHAnsi"/>
          <w:color w:val="262626" w:themeColor="text1" w:themeTint="D9"/>
          <w:sz w:val="20"/>
          <w:szCs w:val="20"/>
        </w:rPr>
        <w:t>zamówienia podstawowego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i oddzielnej umowy</w:t>
      </w:r>
      <w:r w:rsidR="00F35539">
        <w:rPr>
          <w:rFonts w:asciiTheme="majorHAnsi" w:hAnsiTheme="majorHAnsi" w:cstheme="majorHAnsi"/>
          <w:color w:val="262626" w:themeColor="text1" w:themeTint="D9"/>
          <w:sz w:val="20"/>
          <w:szCs w:val="20"/>
        </w:rPr>
        <w:t>.</w:t>
      </w:r>
    </w:p>
    <w:p w14:paraId="18B9825F" w14:textId="6CFE59B4"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F35539">
        <w:rPr>
          <w:rFonts w:asciiTheme="majorHAnsi" w:hAnsiTheme="majorHAnsi" w:cstheme="majorHAnsi"/>
          <w:color w:val="262626" w:themeColor="text1" w:themeTint="D9"/>
          <w:sz w:val="20"/>
          <w:szCs w:val="20"/>
        </w:rPr>
        <w:t>formularzu cenowym</w:t>
      </w:r>
      <w:r w:rsidRPr="00266338">
        <w:rPr>
          <w:rFonts w:asciiTheme="majorHAnsi" w:hAnsiTheme="majorHAnsi" w:cstheme="majorHAnsi"/>
          <w:color w:val="262626" w:themeColor="text1" w:themeTint="D9"/>
          <w:sz w:val="20"/>
          <w:szCs w:val="20"/>
        </w:rPr>
        <w:t>.</w:t>
      </w:r>
    </w:p>
    <w:bookmarkEnd w:id="6"/>
    <w:bookmarkEnd w:id="7"/>
    <w:p w14:paraId="5363BA8F" w14:textId="4B01A64B" w:rsidR="00B729A7" w:rsidRDefault="00B729A7" w:rsidP="00CC124D">
      <w:pPr>
        <w:spacing w:after="0" w:line="240" w:lineRule="auto"/>
        <w:jc w:val="both"/>
        <w:rPr>
          <w:rFonts w:asciiTheme="majorHAnsi" w:hAnsiTheme="majorHAnsi" w:cstheme="majorHAnsi"/>
          <w:color w:val="262626" w:themeColor="text1" w:themeTint="D9"/>
          <w:sz w:val="20"/>
          <w:szCs w:val="20"/>
        </w:rPr>
      </w:pPr>
    </w:p>
    <w:p w14:paraId="7BBD928A" w14:textId="2684F285" w:rsidR="00980FB9" w:rsidRPr="00980FB9" w:rsidRDefault="00980FB9" w:rsidP="00980FB9">
      <w:pPr>
        <w:pStyle w:val="Tekstpodstawowy"/>
        <w:spacing w:after="0" w:line="240" w:lineRule="auto"/>
        <w:jc w:val="both"/>
        <w:rPr>
          <w:rFonts w:asciiTheme="majorHAnsi" w:hAnsiTheme="majorHAnsi" w:cstheme="majorHAnsi"/>
          <w:color w:val="262626" w:themeColor="text1" w:themeTint="D9"/>
          <w:sz w:val="20"/>
          <w:szCs w:val="20"/>
        </w:rPr>
      </w:pPr>
      <w:r w:rsidRPr="00980FB9">
        <w:rPr>
          <w:rFonts w:asciiTheme="majorHAnsi" w:hAnsiTheme="majorHAnsi" w:cstheme="majorHAnsi"/>
          <w:color w:val="262626" w:themeColor="text1" w:themeTint="D9"/>
          <w:sz w:val="20"/>
          <w:szCs w:val="20"/>
        </w:rPr>
        <w:t>W przypadku robót niezbędnych do wykonania zamówienia podstawowego, ale nie przewidzianych w formularzu cenowym, ich ceny jednostkowe zostaną określone na</w:t>
      </w:r>
      <w:r w:rsidR="00F74A35" w:rsidRPr="00EF52B3">
        <w:rPr>
          <w:rFonts w:asciiTheme="majorHAnsi" w:hAnsiTheme="majorHAnsi" w:cstheme="majorHAnsi"/>
          <w:color w:val="262626" w:themeColor="text1" w:themeTint="D9"/>
          <w:sz w:val="20"/>
          <w:szCs w:val="20"/>
        </w:rPr>
        <w:t xml:space="preserve">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6F1DD127" w14:textId="5F85A7B6"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8"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69BB6CB1" w14:textId="77777777" w:rsidR="007D3102" w:rsidRDefault="00E458A9" w:rsidP="007D3102">
      <w:pPr>
        <w:shd w:val="clear" w:color="auto" w:fill="FFFFFF" w:themeFill="background1"/>
        <w:spacing w:after="0" w:line="240" w:lineRule="auto"/>
        <w:ind w:left="1485" w:hanging="1485"/>
        <w:jc w:val="both"/>
        <w:rPr>
          <w:rFonts w:asciiTheme="majorHAnsi" w:hAnsiTheme="majorHAnsi" w:cstheme="majorHAnsi"/>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w:t>
      </w:r>
    </w:p>
    <w:p w14:paraId="6A53F0F5" w14:textId="77777777" w:rsidR="007D3102" w:rsidRDefault="00FB14CA" w:rsidP="007D3102">
      <w:pPr>
        <w:shd w:val="clear" w:color="auto" w:fill="FFFFFF" w:themeFill="background1"/>
        <w:spacing w:after="0" w:line="240" w:lineRule="auto"/>
        <w:ind w:left="1485" w:hanging="1485"/>
        <w:jc w:val="both"/>
        <w:rPr>
          <w:rFonts w:ascii="Calibri Light" w:hAnsi="Calibri Light" w:cs="Tahoma"/>
          <w:b/>
          <w:color w:val="262626" w:themeColor="text1" w:themeTint="D9"/>
          <w:sz w:val="20"/>
          <w:szCs w:val="20"/>
        </w:rPr>
      </w:pPr>
      <w:r w:rsidRPr="00587C21">
        <w:rPr>
          <w:rFonts w:asciiTheme="majorHAnsi" w:hAnsiTheme="majorHAnsi" w:cstheme="majorHAnsi"/>
          <w:color w:val="262626" w:themeColor="text1" w:themeTint="D9"/>
          <w:sz w:val="20"/>
          <w:szCs w:val="20"/>
        </w:rPr>
        <w:t>przedmiotowym postępowaniem o udzielenie zamówienia publicznego pn.</w:t>
      </w:r>
      <w:r w:rsidR="00F64DC1" w:rsidRPr="00587C21">
        <w:rPr>
          <w:rFonts w:asciiTheme="majorHAnsi" w:hAnsiTheme="majorHAnsi" w:cstheme="majorHAnsi"/>
          <w:color w:val="262626" w:themeColor="text1" w:themeTint="D9"/>
          <w:sz w:val="20"/>
          <w:szCs w:val="20"/>
        </w:rPr>
        <w:t>:</w:t>
      </w:r>
      <w:r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7D3102" w:rsidRPr="007D3102">
        <w:rPr>
          <w:rFonts w:ascii="Calibri Light" w:hAnsi="Calibri Light" w:cs="Tahoma"/>
          <w:b/>
          <w:color w:val="262626" w:themeColor="text1" w:themeTint="D9"/>
          <w:sz w:val="20"/>
          <w:szCs w:val="20"/>
        </w:rPr>
        <w:t>Wykonywanie oznakowania pionowego oraz</w:t>
      </w:r>
    </w:p>
    <w:p w14:paraId="285CC3ED" w14:textId="492D4F9C" w:rsidR="007D3102" w:rsidRDefault="007D3102" w:rsidP="007D3102">
      <w:pPr>
        <w:shd w:val="clear" w:color="auto" w:fill="FFFFFF" w:themeFill="background1"/>
        <w:spacing w:after="0" w:line="240" w:lineRule="auto"/>
        <w:ind w:left="1485" w:hanging="1485"/>
        <w:jc w:val="both"/>
        <w:rPr>
          <w:rFonts w:ascii="Calibri Light" w:hAnsi="Calibri Light" w:cs="Tahoma"/>
          <w:b/>
          <w:color w:val="262626" w:themeColor="text1" w:themeTint="D9"/>
          <w:sz w:val="20"/>
          <w:szCs w:val="20"/>
        </w:rPr>
      </w:pPr>
      <w:r w:rsidRPr="007D3102">
        <w:rPr>
          <w:rFonts w:ascii="Calibri Light" w:hAnsi="Calibri Light" w:cs="Tahoma"/>
          <w:b/>
          <w:color w:val="262626" w:themeColor="text1" w:themeTint="D9"/>
          <w:sz w:val="20"/>
          <w:szCs w:val="20"/>
        </w:rPr>
        <w:t>poziomego na drogach gminnych na terenie Miasta Pruszkowa.</w:t>
      </w:r>
    </w:p>
    <w:p w14:paraId="7BDFE07E" w14:textId="7CD0571B"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8"/>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09DE529E" w14:textId="77777777" w:rsidR="007D3102" w:rsidRDefault="007D3102" w:rsidP="007D3102">
      <w:pPr>
        <w:shd w:val="clear" w:color="auto" w:fill="FFFFFF" w:themeFill="background1"/>
        <w:spacing w:after="0" w:line="240" w:lineRule="auto"/>
        <w:ind w:left="1485" w:hanging="1485"/>
        <w:rPr>
          <w:rFonts w:ascii="Calibri Light" w:hAnsi="Calibri Light" w:cs="Tahoma"/>
          <w:b/>
          <w:color w:val="262626" w:themeColor="text1" w:themeTint="D9"/>
          <w:sz w:val="20"/>
          <w:szCs w:val="20"/>
        </w:rPr>
      </w:pPr>
      <w:r w:rsidRPr="007D3102">
        <w:rPr>
          <w:rFonts w:ascii="Calibri Light" w:hAnsi="Calibri Light" w:cs="Tahoma"/>
          <w:b/>
          <w:color w:val="262626" w:themeColor="text1" w:themeTint="D9"/>
          <w:sz w:val="20"/>
          <w:szCs w:val="20"/>
        </w:rPr>
        <w:t>Wykonywanie oznakowania pionowego oraz poziomego na drogach gminnych na terenie Miasta Pruszkowa.</w:t>
      </w:r>
    </w:p>
    <w:p w14:paraId="155F9C6F" w14:textId="77777777" w:rsidR="00F74A35" w:rsidRPr="00F64DC1" w:rsidRDefault="00F74A35" w:rsidP="00786909">
      <w:pPr>
        <w:spacing w:after="0" w:line="240" w:lineRule="auto"/>
        <w:rPr>
          <w:rFonts w:asciiTheme="majorHAnsi" w:hAnsiTheme="majorHAnsi" w:cstheme="majorHAnsi"/>
          <w:b/>
          <w:bCs/>
          <w:color w:val="262626" w:themeColor="text1" w:themeTint="D9"/>
          <w:sz w:val="20"/>
          <w:szCs w:val="20"/>
        </w:rPr>
      </w:pPr>
    </w:p>
    <w:p w14:paraId="042242E5" w14:textId="52585EF0" w:rsidR="004C1129" w:rsidRPr="00C32FB6" w:rsidRDefault="007E6F19" w:rsidP="00786909">
      <w:pPr>
        <w:spacing w:after="0" w:line="240" w:lineRule="auto"/>
        <w:rPr>
          <w:rFonts w:asciiTheme="majorHAnsi" w:hAnsiTheme="majorHAnsi" w:cstheme="majorHAnsi"/>
          <w:b/>
          <w:color w:val="262626" w:themeColor="text1" w:themeTint="D9"/>
          <w:sz w:val="20"/>
          <w:szCs w:val="20"/>
          <w:lang w:eastAsia="en-US"/>
        </w:rPr>
      </w:pPr>
      <w:r w:rsidRPr="00C32FB6">
        <w:rPr>
          <w:rFonts w:asciiTheme="majorHAnsi" w:hAnsiTheme="majorHAnsi" w:cstheme="majorHAnsi"/>
          <w:b/>
          <w:bCs/>
          <w:color w:val="262626" w:themeColor="text1" w:themeTint="D9"/>
          <w:sz w:val="20"/>
          <w:szCs w:val="20"/>
        </w:rPr>
        <w:t xml:space="preserve">1.2/ </w:t>
      </w:r>
      <w:r w:rsidR="0037140B" w:rsidRPr="00C32FB6">
        <w:rPr>
          <w:rFonts w:asciiTheme="majorHAnsi" w:hAnsiTheme="majorHAnsi" w:cstheme="majorHAnsi"/>
          <w:b/>
          <w:color w:val="262626" w:themeColor="text1" w:themeTint="D9"/>
          <w:sz w:val="20"/>
          <w:szCs w:val="20"/>
          <w:lang w:eastAsia="en-US"/>
        </w:rPr>
        <w:t>O</w:t>
      </w:r>
      <w:r w:rsidR="004C1129" w:rsidRPr="00C32FB6">
        <w:rPr>
          <w:rFonts w:asciiTheme="majorHAnsi" w:hAnsiTheme="majorHAnsi" w:cstheme="majorHAnsi"/>
          <w:b/>
          <w:color w:val="262626" w:themeColor="text1" w:themeTint="D9"/>
          <w:sz w:val="20"/>
          <w:szCs w:val="20"/>
          <w:lang w:eastAsia="en-US"/>
        </w:rPr>
        <w:t>pis przedmiotu zamówienia:</w:t>
      </w:r>
    </w:p>
    <w:p w14:paraId="2E745E8B" w14:textId="77777777" w:rsidR="00786909" w:rsidRPr="00C32FB6"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08E7F2D0" w14:textId="455ADA0C" w:rsidR="00936982" w:rsidRDefault="00936982" w:rsidP="00A86F1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 Zakres Robót będzie obejmował:</w:t>
      </w:r>
    </w:p>
    <w:p w14:paraId="582B9A60" w14:textId="48413701" w:rsidR="00A86F18" w:rsidRPr="00A86F18" w:rsidRDefault="00A86F18" w:rsidP="00A86F18">
      <w:pPr>
        <w:spacing w:after="0" w:line="240" w:lineRule="auto"/>
        <w:jc w:val="both"/>
        <w:rPr>
          <w:rFonts w:asciiTheme="majorHAnsi" w:hAnsiTheme="majorHAnsi" w:cstheme="majorHAnsi"/>
          <w:sz w:val="20"/>
          <w:szCs w:val="20"/>
        </w:rPr>
      </w:pPr>
      <w:r w:rsidRPr="00A86F18">
        <w:rPr>
          <w:rFonts w:asciiTheme="majorHAnsi" w:hAnsiTheme="majorHAnsi" w:cstheme="majorHAnsi"/>
          <w:sz w:val="20"/>
          <w:szCs w:val="20"/>
        </w:rPr>
        <w:t>- Roboty polegające na umieszczeniu nowego oznakowania pionowego i urządzeń bezpieczeństwa ruchu drogowego z materiałów Wykonawcy,</w:t>
      </w:r>
    </w:p>
    <w:p w14:paraId="1BCE32C3" w14:textId="57B962D5" w:rsidR="00A86F18" w:rsidRPr="00A86F18" w:rsidRDefault="00A86F18" w:rsidP="00A86F18">
      <w:pPr>
        <w:spacing w:after="0" w:line="240" w:lineRule="auto"/>
        <w:jc w:val="both"/>
        <w:rPr>
          <w:rFonts w:asciiTheme="majorHAnsi" w:hAnsiTheme="majorHAnsi" w:cstheme="majorHAnsi"/>
          <w:sz w:val="20"/>
          <w:szCs w:val="20"/>
        </w:rPr>
      </w:pPr>
      <w:r w:rsidRPr="00A86F18">
        <w:rPr>
          <w:rFonts w:asciiTheme="majorHAnsi" w:hAnsiTheme="majorHAnsi" w:cstheme="majorHAnsi"/>
          <w:sz w:val="20"/>
          <w:szCs w:val="20"/>
        </w:rPr>
        <w:t>- Roboty związane z bieżącą konserwacją, montażem i demontażem istniejącego oznakowania pionowego i urządzeń bezpieczeństwa ruchu drogowego,</w:t>
      </w:r>
    </w:p>
    <w:p w14:paraId="507E2D2B" w14:textId="7EDD1237" w:rsidR="00A86F18" w:rsidRPr="00A86F18" w:rsidRDefault="00A86F18" w:rsidP="00A86F18">
      <w:pPr>
        <w:spacing w:after="0" w:line="240" w:lineRule="auto"/>
        <w:jc w:val="both"/>
        <w:rPr>
          <w:rFonts w:asciiTheme="majorHAnsi" w:hAnsiTheme="majorHAnsi" w:cstheme="majorHAnsi"/>
          <w:sz w:val="20"/>
          <w:szCs w:val="20"/>
        </w:rPr>
      </w:pPr>
      <w:r w:rsidRPr="00A86F18">
        <w:rPr>
          <w:rFonts w:asciiTheme="majorHAnsi" w:hAnsiTheme="majorHAnsi" w:cstheme="majorHAnsi"/>
          <w:sz w:val="20"/>
          <w:szCs w:val="20"/>
        </w:rPr>
        <w:t>- Roboty związane z bieżącą konserwacją - odtworzeniem istniejącego oznakowania poziomego z materiałów Wykonawcy,</w:t>
      </w:r>
    </w:p>
    <w:p w14:paraId="1397ABA8" w14:textId="00AC0C07" w:rsidR="00A86F18" w:rsidRPr="00A86F18" w:rsidRDefault="00A86F18" w:rsidP="00A86F18">
      <w:pPr>
        <w:spacing w:after="0" w:line="240" w:lineRule="auto"/>
        <w:jc w:val="both"/>
        <w:rPr>
          <w:rFonts w:asciiTheme="majorHAnsi" w:hAnsiTheme="majorHAnsi" w:cstheme="majorHAnsi"/>
          <w:sz w:val="20"/>
          <w:szCs w:val="20"/>
        </w:rPr>
      </w:pPr>
      <w:r w:rsidRPr="00A86F18">
        <w:rPr>
          <w:rFonts w:asciiTheme="majorHAnsi" w:hAnsiTheme="majorHAnsi" w:cstheme="majorHAnsi"/>
          <w:sz w:val="20"/>
          <w:szCs w:val="20"/>
        </w:rPr>
        <w:t>- Roboty związane z wykonywaniem nowego oznakowania poziomego z materiałów Wykonawcy,</w:t>
      </w:r>
    </w:p>
    <w:p w14:paraId="3CA10820" w14:textId="77777777" w:rsidR="00A86F18" w:rsidRPr="00A86F18" w:rsidRDefault="00A86F18" w:rsidP="00A86F18">
      <w:pPr>
        <w:spacing w:after="0" w:line="240" w:lineRule="auto"/>
        <w:ind w:left="14"/>
        <w:jc w:val="both"/>
        <w:rPr>
          <w:rFonts w:asciiTheme="majorHAnsi" w:hAnsiTheme="majorHAnsi" w:cstheme="majorHAnsi"/>
          <w:sz w:val="20"/>
          <w:szCs w:val="20"/>
        </w:rPr>
      </w:pPr>
      <w:r w:rsidRPr="00A86F18">
        <w:rPr>
          <w:rFonts w:asciiTheme="majorHAnsi" w:hAnsiTheme="majorHAnsi" w:cstheme="majorHAnsi"/>
          <w:sz w:val="20"/>
          <w:szCs w:val="20"/>
        </w:rPr>
        <w:t>wraz z opracowaniem i zatwierdzeniem projektów organizacji ruchu.</w:t>
      </w:r>
    </w:p>
    <w:p w14:paraId="496EACE8" w14:textId="77777777" w:rsidR="00936982" w:rsidRDefault="00936982" w:rsidP="00A86F18">
      <w:pPr>
        <w:shd w:val="clear" w:color="auto" w:fill="FFFFFF"/>
        <w:tabs>
          <w:tab w:val="left" w:pos="281"/>
        </w:tabs>
        <w:spacing w:after="0" w:line="240" w:lineRule="auto"/>
        <w:jc w:val="both"/>
        <w:rPr>
          <w:rFonts w:asciiTheme="majorHAnsi" w:hAnsiTheme="majorHAnsi" w:cstheme="majorHAnsi"/>
          <w:color w:val="000000"/>
          <w:spacing w:val="5"/>
          <w:sz w:val="20"/>
          <w:szCs w:val="20"/>
        </w:rPr>
      </w:pPr>
    </w:p>
    <w:p w14:paraId="027FB560" w14:textId="1F84BF07" w:rsidR="00A86F18" w:rsidRPr="00A86F18" w:rsidRDefault="00936982" w:rsidP="00A86F18">
      <w:pPr>
        <w:shd w:val="clear" w:color="auto" w:fill="FFFFFF"/>
        <w:tabs>
          <w:tab w:val="left" w:pos="281"/>
        </w:tabs>
        <w:spacing w:after="0" w:line="240" w:lineRule="auto"/>
        <w:jc w:val="both"/>
        <w:rPr>
          <w:rFonts w:asciiTheme="majorHAnsi" w:hAnsiTheme="majorHAnsi" w:cstheme="majorHAnsi"/>
          <w:spacing w:val="4"/>
          <w:sz w:val="20"/>
          <w:szCs w:val="20"/>
        </w:rPr>
      </w:pPr>
      <w:r>
        <w:rPr>
          <w:rFonts w:asciiTheme="majorHAnsi" w:hAnsiTheme="majorHAnsi" w:cstheme="majorHAnsi"/>
          <w:color w:val="000000"/>
          <w:spacing w:val="5"/>
          <w:sz w:val="20"/>
          <w:szCs w:val="20"/>
        </w:rPr>
        <w:t xml:space="preserve">2. </w:t>
      </w:r>
      <w:r w:rsidR="00A86F18" w:rsidRPr="00A86F18">
        <w:rPr>
          <w:rFonts w:asciiTheme="majorHAnsi" w:hAnsiTheme="majorHAnsi" w:cstheme="majorHAnsi"/>
          <w:color w:val="000000"/>
          <w:spacing w:val="5"/>
          <w:sz w:val="20"/>
          <w:szCs w:val="20"/>
        </w:rPr>
        <w:t xml:space="preserve">Szczegółowy zakres rzeczowy Robót, wymagania techniczne i technologiczne, dotyczące wykonywania i odbioru Robót zostały określone w Umowie, </w:t>
      </w:r>
      <w:r w:rsidR="00A86F18" w:rsidRPr="00A86F18">
        <w:rPr>
          <w:rFonts w:asciiTheme="majorHAnsi" w:hAnsiTheme="majorHAnsi" w:cstheme="majorHAnsi"/>
          <w:spacing w:val="5"/>
          <w:sz w:val="20"/>
          <w:szCs w:val="20"/>
        </w:rPr>
        <w:t xml:space="preserve">Formularzu Ofertowym </w:t>
      </w:r>
      <w:r w:rsidR="00A86F18" w:rsidRPr="00A86F18">
        <w:rPr>
          <w:rFonts w:asciiTheme="majorHAnsi" w:hAnsiTheme="majorHAnsi" w:cstheme="majorHAnsi"/>
          <w:color w:val="000000"/>
          <w:spacing w:val="-2"/>
          <w:sz w:val="20"/>
          <w:szCs w:val="20"/>
        </w:rPr>
        <w:t>(Załącznik Nr 1 i nr 1 a do SWZ)</w:t>
      </w:r>
      <w:r w:rsidR="00A86F18" w:rsidRPr="00A86F18">
        <w:rPr>
          <w:rFonts w:asciiTheme="majorHAnsi" w:hAnsiTheme="majorHAnsi" w:cstheme="majorHAnsi"/>
          <w:spacing w:val="5"/>
          <w:sz w:val="20"/>
          <w:szCs w:val="20"/>
        </w:rPr>
        <w:t xml:space="preserve"> i w Załączniku Nr 3 (SST) do </w:t>
      </w:r>
      <w:r w:rsidR="00A86F18" w:rsidRPr="00A86F18">
        <w:rPr>
          <w:rFonts w:asciiTheme="majorHAnsi" w:hAnsiTheme="majorHAnsi" w:cstheme="majorHAnsi"/>
          <w:spacing w:val="4"/>
          <w:sz w:val="20"/>
          <w:szCs w:val="20"/>
        </w:rPr>
        <w:t>Umowy.</w:t>
      </w:r>
    </w:p>
    <w:p w14:paraId="0D9D6B27" w14:textId="77777777" w:rsidR="00936982" w:rsidRPr="00A86F18" w:rsidRDefault="00936982" w:rsidP="00936982">
      <w:pPr>
        <w:shd w:val="clear" w:color="auto" w:fill="FFFFFF"/>
        <w:tabs>
          <w:tab w:val="left" w:pos="281"/>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color w:val="000000"/>
          <w:spacing w:val="5"/>
          <w:sz w:val="20"/>
          <w:szCs w:val="20"/>
        </w:rPr>
        <w:t>a) w</w:t>
      </w:r>
      <w:r w:rsidRPr="00A86F18">
        <w:rPr>
          <w:rFonts w:asciiTheme="majorHAnsi" w:hAnsiTheme="majorHAnsi" w:cstheme="majorHAnsi"/>
          <w:color w:val="000000"/>
          <w:spacing w:val="5"/>
          <w:sz w:val="20"/>
          <w:szCs w:val="20"/>
        </w:rPr>
        <w:t>ykaz dróg gminnych na terenie Miasta Pruszkowa zawiera Załącznik Nr 1 do Umowy</w:t>
      </w:r>
    </w:p>
    <w:p w14:paraId="6B248072" w14:textId="77777777" w:rsidR="00936982" w:rsidRPr="00A86F18" w:rsidRDefault="00936982" w:rsidP="00936982">
      <w:pPr>
        <w:shd w:val="clear" w:color="auto" w:fill="FFFFFF"/>
        <w:tabs>
          <w:tab w:val="left" w:pos="281"/>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color w:val="000000"/>
          <w:spacing w:val="5"/>
          <w:sz w:val="20"/>
          <w:szCs w:val="20"/>
        </w:rPr>
        <w:t xml:space="preserve">b) </w:t>
      </w:r>
      <w:r w:rsidRPr="00A86F18">
        <w:rPr>
          <w:rFonts w:asciiTheme="majorHAnsi" w:hAnsiTheme="majorHAnsi" w:cstheme="majorHAnsi"/>
          <w:color w:val="000000"/>
          <w:spacing w:val="5"/>
          <w:sz w:val="20"/>
          <w:szCs w:val="20"/>
        </w:rPr>
        <w:t>wykaz dróg wojewódzkich i powiatowych na terenie Miasta Pruszkowa zawiera Załącznik Nr 2 do Umowy.</w:t>
      </w:r>
    </w:p>
    <w:p w14:paraId="42209094" w14:textId="77777777" w:rsidR="00A86F18" w:rsidRPr="00A86F18" w:rsidRDefault="00A86F18" w:rsidP="00A86F18">
      <w:pPr>
        <w:tabs>
          <w:tab w:val="left" w:pos="0"/>
          <w:tab w:val="right" w:pos="7096"/>
        </w:tabs>
        <w:spacing w:after="0" w:line="240" w:lineRule="auto"/>
        <w:jc w:val="both"/>
        <w:rPr>
          <w:rFonts w:asciiTheme="majorHAnsi" w:hAnsiTheme="majorHAnsi" w:cstheme="majorHAnsi"/>
          <w:sz w:val="20"/>
          <w:szCs w:val="20"/>
        </w:rPr>
      </w:pPr>
    </w:p>
    <w:p w14:paraId="785DD074" w14:textId="5A9D67D2" w:rsidR="00A86F18" w:rsidRPr="00A86F18" w:rsidRDefault="00936982" w:rsidP="00A86F18">
      <w:pPr>
        <w:tabs>
          <w:tab w:val="left" w:pos="0"/>
          <w:tab w:val="right" w:pos="7096"/>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sz w:val="20"/>
          <w:szCs w:val="20"/>
        </w:rPr>
        <w:t xml:space="preserve">3. </w:t>
      </w:r>
      <w:r w:rsidR="00A86F18" w:rsidRPr="00A86F18">
        <w:rPr>
          <w:rFonts w:asciiTheme="majorHAnsi" w:hAnsiTheme="majorHAnsi" w:cstheme="majorHAnsi"/>
          <w:sz w:val="20"/>
          <w:szCs w:val="20"/>
        </w:rPr>
        <w:t>Przyjęte ilości przedmiarowe Robót są szacunkowe. Faktyczny zakres Robót realizowany będzie w zależności od potrzeb Zamawiającego na podstawie cząstkowych Zleceń Robót.</w:t>
      </w:r>
    </w:p>
    <w:p w14:paraId="34F2FB0E" w14:textId="77777777" w:rsidR="00A86F18" w:rsidRPr="00A86F18" w:rsidRDefault="00A86F18" w:rsidP="00A86F18">
      <w:pPr>
        <w:shd w:val="clear" w:color="auto" w:fill="FFFFFF"/>
        <w:tabs>
          <w:tab w:val="left" w:pos="281"/>
        </w:tabs>
        <w:spacing w:after="0" w:line="240" w:lineRule="auto"/>
        <w:jc w:val="both"/>
        <w:rPr>
          <w:rFonts w:asciiTheme="majorHAnsi" w:hAnsiTheme="majorHAnsi" w:cstheme="majorHAnsi"/>
          <w:color w:val="000000"/>
          <w:spacing w:val="5"/>
          <w:sz w:val="20"/>
          <w:szCs w:val="20"/>
        </w:rPr>
      </w:pPr>
    </w:p>
    <w:p w14:paraId="5439B079" w14:textId="77777777" w:rsidR="00847242" w:rsidRDefault="00847242" w:rsidP="008472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A86F18" w:rsidRDefault="007E6F19" w:rsidP="00A86F18">
      <w:pPr>
        <w:spacing w:after="0" w:line="240" w:lineRule="auto"/>
        <w:rPr>
          <w:rFonts w:asciiTheme="majorHAnsi" w:hAnsiTheme="majorHAnsi" w:cstheme="majorHAnsi"/>
          <w:b/>
          <w:bCs/>
          <w:color w:val="262626" w:themeColor="text1" w:themeTint="D9"/>
          <w:sz w:val="20"/>
          <w:szCs w:val="20"/>
        </w:rPr>
      </w:pPr>
      <w:r w:rsidRPr="00A86F18">
        <w:rPr>
          <w:rFonts w:asciiTheme="majorHAnsi" w:hAnsiTheme="majorHAnsi" w:cstheme="majorHAnsi"/>
          <w:b/>
          <w:bCs/>
          <w:color w:val="262626" w:themeColor="text1" w:themeTint="D9"/>
          <w:sz w:val="20"/>
          <w:szCs w:val="20"/>
        </w:rPr>
        <w:t>1.</w:t>
      </w:r>
      <w:r w:rsidR="00987BF5" w:rsidRPr="00A86F18">
        <w:rPr>
          <w:rFonts w:asciiTheme="majorHAnsi" w:hAnsiTheme="majorHAnsi" w:cstheme="majorHAnsi"/>
          <w:b/>
          <w:bCs/>
          <w:color w:val="262626" w:themeColor="text1" w:themeTint="D9"/>
          <w:sz w:val="20"/>
          <w:szCs w:val="20"/>
        </w:rPr>
        <w:t>3</w:t>
      </w:r>
      <w:r w:rsidRPr="00A86F18">
        <w:rPr>
          <w:rFonts w:asciiTheme="majorHAnsi" w:hAnsiTheme="majorHAnsi" w:cstheme="majorHAnsi"/>
          <w:b/>
          <w:bCs/>
          <w:color w:val="262626" w:themeColor="text1" w:themeTint="D9"/>
          <w:sz w:val="20"/>
          <w:szCs w:val="20"/>
        </w:rPr>
        <w:t xml:space="preserve">/ </w:t>
      </w:r>
      <w:r w:rsidR="006D3D6A" w:rsidRPr="00A86F18">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A86F18" w:rsidRDefault="00786909" w:rsidP="00A86F18">
      <w:pPr>
        <w:spacing w:after="0" w:line="240" w:lineRule="auto"/>
        <w:rPr>
          <w:rFonts w:ascii="Calibri Light" w:hAnsi="Calibri Light"/>
          <w:color w:val="262626" w:themeColor="text1" w:themeTint="D9"/>
          <w:sz w:val="20"/>
          <w:szCs w:val="20"/>
        </w:rPr>
      </w:pPr>
    </w:p>
    <w:p w14:paraId="4FAE0FB8" w14:textId="77777777" w:rsidR="00A86F18" w:rsidRPr="00A86F18" w:rsidRDefault="00A86F18" w:rsidP="00A86F18">
      <w:pPr>
        <w:spacing w:after="0" w:line="240" w:lineRule="auto"/>
        <w:rPr>
          <w:rFonts w:ascii="Calibri Light" w:hAnsi="Calibri Light"/>
          <w:color w:val="262626" w:themeColor="text1" w:themeTint="D9"/>
          <w:sz w:val="20"/>
          <w:szCs w:val="20"/>
        </w:rPr>
      </w:pPr>
      <w:r w:rsidRPr="00A86F18">
        <w:rPr>
          <w:rFonts w:ascii="Calibri Light" w:hAnsi="Calibri Light"/>
          <w:color w:val="262626" w:themeColor="text1" w:themeTint="D9"/>
          <w:sz w:val="20"/>
          <w:szCs w:val="20"/>
        </w:rPr>
        <w:t>45.23.32.21-4 – Malowanie nawierzchni</w:t>
      </w:r>
    </w:p>
    <w:p w14:paraId="639DE261" w14:textId="77777777" w:rsidR="00A86F18" w:rsidRPr="00A86F18" w:rsidRDefault="00A86F18" w:rsidP="00A86F18">
      <w:pPr>
        <w:spacing w:after="0" w:line="240" w:lineRule="auto"/>
        <w:rPr>
          <w:rFonts w:ascii="Calibri Light" w:hAnsi="Calibri Light"/>
          <w:color w:val="262626" w:themeColor="text1" w:themeTint="D9"/>
          <w:sz w:val="20"/>
          <w:szCs w:val="20"/>
        </w:rPr>
      </w:pPr>
      <w:r w:rsidRPr="00A86F18">
        <w:rPr>
          <w:rFonts w:ascii="Calibri Light" w:hAnsi="Calibri Light"/>
          <w:color w:val="262626" w:themeColor="text1" w:themeTint="D9"/>
          <w:sz w:val="20"/>
          <w:szCs w:val="20"/>
        </w:rPr>
        <w:t>45.23.32.90-8 – Instalowanie znaków drogowych</w:t>
      </w:r>
    </w:p>
    <w:p w14:paraId="3B028997" w14:textId="77777777" w:rsidR="00A86F18" w:rsidRPr="00A86F18" w:rsidRDefault="00A86F18" w:rsidP="00A86F18">
      <w:pPr>
        <w:spacing w:after="0" w:line="240" w:lineRule="auto"/>
        <w:rPr>
          <w:rFonts w:ascii="Calibri Light" w:hAnsi="Calibri Light"/>
          <w:color w:val="262626" w:themeColor="text1" w:themeTint="D9"/>
          <w:sz w:val="20"/>
          <w:szCs w:val="20"/>
        </w:rPr>
      </w:pPr>
      <w:r w:rsidRPr="00A86F18">
        <w:rPr>
          <w:rFonts w:ascii="Calibri Light" w:hAnsi="Calibri Light"/>
          <w:color w:val="262626" w:themeColor="text1" w:themeTint="D9"/>
          <w:sz w:val="20"/>
          <w:szCs w:val="20"/>
        </w:rPr>
        <w:t>45.23.32.92-2 – Instalowanie urządzeń ochrony</w:t>
      </w:r>
    </w:p>
    <w:p w14:paraId="2311904E" w14:textId="77777777" w:rsidR="00B1325E" w:rsidRDefault="00B1325E" w:rsidP="00786909">
      <w:pPr>
        <w:spacing w:after="0" w:line="240" w:lineRule="auto"/>
        <w:rPr>
          <w:rFonts w:asciiTheme="majorHAnsi" w:hAnsiTheme="majorHAnsi" w:cstheme="majorHAnsi"/>
          <w:b/>
          <w:bCs/>
          <w:color w:val="262626" w:themeColor="text1" w:themeTint="D9"/>
          <w:sz w:val="20"/>
          <w:szCs w:val="20"/>
        </w:rPr>
      </w:pPr>
    </w:p>
    <w:p w14:paraId="096522BA" w14:textId="585A80F1"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640E5CF0" w:rsidR="0085768D" w:rsidRPr="00BF4F29"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 Okres gwarancji liczony będzie od dnia dokonania odbioru końcowego.</w:t>
      </w:r>
    </w:p>
    <w:p w14:paraId="7BE6BCF4" w14:textId="0BEB31C1" w:rsidR="00BF4F29" w:rsidRPr="00BF4F29" w:rsidRDefault="00BF4F29" w:rsidP="00BF4F2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BF4F29">
        <w:rPr>
          <w:rFonts w:asciiTheme="majorHAnsi" w:hAnsiTheme="majorHAnsi" w:cstheme="majorHAnsi"/>
          <w:color w:val="262626" w:themeColor="text1" w:themeTint="D9"/>
          <w:sz w:val="20"/>
          <w:szCs w:val="20"/>
        </w:rPr>
        <w:t xml:space="preserve">Wymagania w zakresie udzielenia gwarancji zostały określone w projekcie umowy stanowiącej załącznik Nr 4 do SWZ. </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013C0B3A"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5E17BA" w:rsidRPr="00421C85">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21D18EB7"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5E17BA"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22B789F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5E17BA" w:rsidRPr="00266338">
        <w:rPr>
          <w:rFonts w:ascii="Calibri Light" w:hAnsi="Calibri Light"/>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2F7A90FB"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5E17BA"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2C8F8EC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5E17BA"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10AAFC11"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5E17BA"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09C8922C"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5E17BA" w:rsidRPr="00421C85">
        <w:rPr>
          <w:rFonts w:ascii="Calibri Light" w:hAnsi="Calibri Light"/>
          <w:color w:val="262626" w:themeColor="text1" w:themeTint="D9"/>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sidRPr="00421C85">
        <w:rPr>
          <w:rFonts w:ascii="Calibri Light" w:hAnsi="Calibri Light"/>
          <w:color w:val="262626" w:themeColor="text1" w:themeTint="D9"/>
          <w:sz w:val="20"/>
          <w:szCs w:val="20"/>
        </w:rPr>
        <w:t xml:space="preserve">branżowego </w:t>
      </w:r>
      <w:r w:rsidR="005E17BA" w:rsidRPr="00421C85">
        <w:rPr>
          <w:rFonts w:ascii="Calibri Light" w:hAnsi="Calibri Light"/>
          <w:color w:val="262626" w:themeColor="text1" w:themeTint="D9"/>
          <w:sz w:val="20"/>
          <w:szCs w:val="20"/>
        </w:rPr>
        <w:t>Inspektora Nadzoru</w:t>
      </w:r>
      <w:r w:rsidR="00EF52B3" w:rsidRPr="00421C85">
        <w:rPr>
          <w:rFonts w:ascii="Calibri Light" w:hAnsi="Calibri Light"/>
          <w:color w:val="262626" w:themeColor="text1" w:themeTint="D9"/>
          <w:sz w:val="20"/>
          <w:szCs w:val="20"/>
        </w:rPr>
        <w:t>/Inżyniera Kontraktu</w:t>
      </w:r>
      <w:r w:rsidR="005E17BA" w:rsidRPr="00421C85">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CC135F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5E17BA"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112796F2"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5E17BA" w:rsidRPr="00266338">
        <w:rPr>
          <w:rFonts w:ascii="Calibri Light" w:hAnsi="Calibri Light"/>
          <w:color w:val="262626" w:themeColor="text1" w:themeTint="D9"/>
          <w:sz w:val="20"/>
          <w:szCs w:val="20"/>
        </w:rPr>
        <w:t>)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5E36D9EB" w:rsidR="005E17BA" w:rsidRPr="00266338" w:rsidRDefault="00421C85" w:rsidP="005E17BA">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l</w:t>
      </w:r>
      <w:r w:rsidR="005E17BA" w:rsidRPr="00266338">
        <w:rPr>
          <w:rFonts w:ascii="Calibri Light" w:hAnsi="Calibri Light" w:cs="Tahoma"/>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67338C47" w:rsidR="005E17BA" w:rsidRPr="00266338" w:rsidRDefault="00421C85" w:rsidP="005E17BA">
      <w:pPr>
        <w:spacing w:after="0" w:line="240" w:lineRule="auto"/>
        <w:ind w:left="142" w:hanging="142"/>
        <w:jc w:val="both"/>
        <w:rPr>
          <w:rFonts w:ascii="Calibri Light" w:hAnsi="Calibri Light"/>
          <w:color w:val="262626" w:themeColor="text1" w:themeTint="D9"/>
          <w:sz w:val="20"/>
          <w:szCs w:val="20"/>
        </w:rPr>
      </w:pPr>
      <w:r>
        <w:rPr>
          <w:rFonts w:ascii="Calibri Light" w:hAnsi="Calibri Light" w:cs="Tahoma"/>
          <w:color w:val="262626" w:themeColor="text1" w:themeTint="D9"/>
          <w:sz w:val="20"/>
          <w:szCs w:val="20"/>
        </w:rPr>
        <w:t>ł</w:t>
      </w:r>
      <w:r w:rsidR="005E17BA" w:rsidRPr="00266338">
        <w:rPr>
          <w:rFonts w:ascii="Calibri Light" w:hAnsi="Calibri Light" w:cs="Tahoma"/>
          <w:color w:val="262626" w:themeColor="text1" w:themeTint="D9"/>
          <w:sz w:val="20"/>
          <w:szCs w:val="20"/>
        </w:rPr>
        <w:t xml:space="preserve">)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A4F7F2A"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n</w:t>
      </w:r>
      <w:r w:rsidR="005E17BA" w:rsidRPr="00266338">
        <w:rPr>
          <w:rFonts w:ascii="Calibri Light" w:hAnsi="Calibri Light" w:cs="Tahoma"/>
          <w:color w:val="262626" w:themeColor="text1" w:themeTint="D9"/>
          <w:sz w:val="20"/>
          <w:szCs w:val="20"/>
        </w:rPr>
        <w:t>)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48CF5245"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o</w:t>
      </w:r>
      <w:r w:rsidR="005E17BA" w:rsidRPr="00266338">
        <w:rPr>
          <w:rFonts w:ascii="Calibri Light" w:hAnsi="Calibri Light" w:cs="Tahoma"/>
          <w:color w:val="262626" w:themeColor="text1" w:themeTint="D9"/>
          <w:sz w:val="20"/>
          <w:szCs w:val="20"/>
        </w:rPr>
        <w:t>)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1AADEDDE" w14:textId="77777777" w:rsidR="00C32FB6" w:rsidRPr="007157C3" w:rsidRDefault="00C32FB6" w:rsidP="00C32FB6">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50A4C24" w14:textId="77777777" w:rsidR="00C32FB6" w:rsidRDefault="00C32FB6" w:rsidP="005E17BA">
      <w:pPr>
        <w:spacing w:after="0" w:line="240" w:lineRule="auto"/>
        <w:ind w:left="567"/>
        <w:jc w:val="both"/>
        <w:rPr>
          <w:rFonts w:ascii="Calibri Light" w:hAnsi="Calibri Light"/>
          <w:color w:val="262626" w:themeColor="text1" w:themeTint="D9"/>
          <w:sz w:val="20"/>
          <w:szCs w:val="20"/>
        </w:rPr>
      </w:pPr>
    </w:p>
    <w:p w14:paraId="6350E26A" w14:textId="2C84FDD3"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2FA4784A" w14:textId="4E99EA9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b</w:t>
      </w:r>
      <w:r w:rsidR="005E17BA" w:rsidRPr="00266338">
        <w:rPr>
          <w:rFonts w:ascii="Calibri Light" w:hAnsi="Calibri Light"/>
          <w:color w:val="262626" w:themeColor="text1" w:themeTint="D9"/>
          <w:sz w:val="20"/>
          <w:szCs w:val="20"/>
        </w:rPr>
        <w:t>)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63369049"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5B2168">
        <w:rPr>
          <w:rFonts w:asciiTheme="majorHAnsi" w:hAnsiTheme="majorHAnsi" w:cstheme="majorHAnsi"/>
          <w:bCs/>
          <w:color w:val="262626" w:themeColor="text1" w:themeTint="D9"/>
          <w:sz w:val="20"/>
          <w:szCs w:val="20"/>
        </w:rPr>
        <w:t>4</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bookmarkStart w:id="9" w:name="_Hlk106608128"/>
      <w:r w:rsidRPr="005D2FD9">
        <w:rPr>
          <w:rFonts w:ascii="Calibri Light" w:eastAsia="Times New Roman" w:hAnsi="Calibri Light" w:cs="Calibri Light"/>
          <w:b/>
          <w:bCs/>
          <w:color w:val="262626" w:themeColor="text1" w:themeTint="D9"/>
          <w:sz w:val="20"/>
          <w:szCs w:val="20"/>
        </w:rPr>
        <w:t>e) Elektromobilność</w:t>
      </w:r>
    </w:p>
    <w:p w14:paraId="1A6B4D44" w14:textId="77777777" w:rsidR="00AD7D52"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4240B4C7" w14:textId="77777777" w:rsidR="00AD7D52" w:rsidRDefault="00AD7D52" w:rsidP="006E24A2">
      <w:pPr>
        <w:spacing w:after="0" w:line="240" w:lineRule="auto"/>
        <w:rPr>
          <w:rFonts w:ascii="Calibri Light" w:eastAsia="Times New Roman" w:hAnsi="Calibri Light" w:cs="Calibri Light"/>
          <w:color w:val="262626" w:themeColor="text1" w:themeTint="D9"/>
          <w:sz w:val="20"/>
          <w:szCs w:val="20"/>
        </w:rPr>
      </w:pPr>
    </w:p>
    <w:p w14:paraId="429AB9E6" w14:textId="217FE353"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44DA8605" w14:textId="77777777" w:rsidR="006E24A2" w:rsidRPr="00E10271" w:rsidRDefault="006E24A2" w:rsidP="00E10271">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 xml:space="preserve">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w:t>
      </w:r>
      <w:r w:rsidRPr="00E10271">
        <w:rPr>
          <w:rFonts w:ascii="Calibri Light" w:eastAsia="Times New Roman" w:hAnsi="Calibri Light" w:cs="Calibri Light"/>
          <w:color w:val="262626" w:themeColor="text1" w:themeTint="D9"/>
          <w:sz w:val="20"/>
          <w:szCs w:val="20"/>
        </w:rPr>
        <w:t>fabrycznej instalacji gazowej, z którą homologowany jest pojazd albo, w przypadku silnika o zapłonie iskrowym, który posiada awaryjny zbiornik benzyny silnikowej o pojemności nie większej niż 15 litrów.</w:t>
      </w:r>
    </w:p>
    <w:bookmarkEnd w:id="9"/>
    <w:p w14:paraId="05FE0DBD" w14:textId="77777777" w:rsidR="00EF52B3" w:rsidRPr="00E10271" w:rsidRDefault="00EF52B3" w:rsidP="00E10271">
      <w:pPr>
        <w:spacing w:after="0" w:line="240" w:lineRule="auto"/>
        <w:rPr>
          <w:rFonts w:asciiTheme="majorHAnsi" w:hAnsiTheme="majorHAnsi" w:cstheme="majorHAnsi"/>
          <w:b/>
          <w:bCs/>
          <w:color w:val="262626" w:themeColor="text1" w:themeTint="D9"/>
          <w:sz w:val="20"/>
          <w:szCs w:val="20"/>
        </w:rPr>
      </w:pPr>
    </w:p>
    <w:p w14:paraId="7E61C9B3" w14:textId="77777777" w:rsidR="006D3D6A" w:rsidRPr="00E10271" w:rsidRDefault="007157C3" w:rsidP="00E10271">
      <w:pPr>
        <w:spacing w:after="0" w:line="240" w:lineRule="auto"/>
        <w:rPr>
          <w:rFonts w:asciiTheme="majorHAnsi" w:hAnsiTheme="majorHAnsi" w:cstheme="majorHAnsi"/>
          <w:b/>
          <w:bCs/>
          <w:color w:val="262626" w:themeColor="text1" w:themeTint="D9"/>
          <w:sz w:val="20"/>
          <w:szCs w:val="20"/>
        </w:rPr>
      </w:pPr>
      <w:r w:rsidRPr="00E10271">
        <w:rPr>
          <w:rFonts w:asciiTheme="majorHAnsi" w:hAnsiTheme="majorHAnsi" w:cstheme="majorHAnsi"/>
          <w:b/>
          <w:bCs/>
          <w:color w:val="262626" w:themeColor="text1" w:themeTint="D9"/>
          <w:sz w:val="20"/>
          <w:szCs w:val="20"/>
        </w:rPr>
        <w:t>1.</w:t>
      </w:r>
      <w:r w:rsidR="00EF52B3" w:rsidRPr="00E10271">
        <w:rPr>
          <w:rFonts w:asciiTheme="majorHAnsi" w:hAnsiTheme="majorHAnsi" w:cstheme="majorHAnsi"/>
          <w:b/>
          <w:bCs/>
          <w:color w:val="262626" w:themeColor="text1" w:themeTint="D9"/>
          <w:sz w:val="20"/>
          <w:szCs w:val="20"/>
        </w:rPr>
        <w:t>7</w:t>
      </w:r>
      <w:r w:rsidR="00203509" w:rsidRPr="00E10271">
        <w:rPr>
          <w:rFonts w:asciiTheme="majorHAnsi" w:hAnsiTheme="majorHAnsi" w:cstheme="majorHAnsi"/>
          <w:b/>
          <w:bCs/>
          <w:color w:val="262626" w:themeColor="text1" w:themeTint="D9"/>
          <w:sz w:val="20"/>
          <w:szCs w:val="20"/>
        </w:rPr>
        <w:t>/</w:t>
      </w:r>
      <w:r w:rsidRPr="00E10271">
        <w:rPr>
          <w:rFonts w:asciiTheme="majorHAnsi" w:hAnsiTheme="majorHAnsi" w:cstheme="majorHAnsi"/>
          <w:b/>
          <w:bCs/>
          <w:color w:val="262626" w:themeColor="text1" w:themeTint="D9"/>
          <w:sz w:val="20"/>
          <w:szCs w:val="20"/>
        </w:rPr>
        <w:t xml:space="preserve"> </w:t>
      </w:r>
      <w:r w:rsidR="006D3D6A" w:rsidRPr="00E10271">
        <w:rPr>
          <w:rFonts w:asciiTheme="majorHAnsi" w:hAnsiTheme="majorHAnsi" w:cstheme="majorHAnsi"/>
          <w:b/>
          <w:bCs/>
          <w:color w:val="262626" w:themeColor="text1" w:themeTint="D9"/>
          <w:sz w:val="20"/>
          <w:szCs w:val="20"/>
        </w:rPr>
        <w:t>Warunki rozliczenia wykonania przedmiotu zamówienia.</w:t>
      </w:r>
    </w:p>
    <w:p w14:paraId="4965982F" w14:textId="77777777" w:rsidR="00E10271" w:rsidRPr="00E10271" w:rsidRDefault="00E10271" w:rsidP="00E10271">
      <w:pPr>
        <w:shd w:val="clear" w:color="auto" w:fill="FFFFFF"/>
        <w:spacing w:after="0" w:line="240" w:lineRule="auto"/>
        <w:jc w:val="both"/>
        <w:rPr>
          <w:rFonts w:cs="Calibri"/>
          <w:color w:val="262626" w:themeColor="text1" w:themeTint="D9"/>
          <w:spacing w:val="2"/>
        </w:rPr>
      </w:pPr>
    </w:p>
    <w:p w14:paraId="129D38E8" w14:textId="0808D301" w:rsidR="00E10271" w:rsidRPr="00E10271" w:rsidRDefault="00E10271" w:rsidP="00E10271">
      <w:pPr>
        <w:shd w:val="clear" w:color="auto" w:fill="FFFFFF"/>
        <w:spacing w:after="0" w:line="240" w:lineRule="auto"/>
        <w:jc w:val="both"/>
        <w:rPr>
          <w:rFonts w:asciiTheme="majorHAnsi" w:hAnsiTheme="majorHAnsi" w:cstheme="majorHAnsi"/>
          <w:color w:val="262626" w:themeColor="text1" w:themeTint="D9"/>
          <w:spacing w:val="2"/>
          <w:sz w:val="20"/>
          <w:szCs w:val="20"/>
        </w:rPr>
      </w:pPr>
      <w:r w:rsidRPr="00E10271">
        <w:rPr>
          <w:rFonts w:asciiTheme="majorHAnsi" w:hAnsiTheme="majorHAnsi" w:cstheme="majorHAnsi"/>
          <w:color w:val="262626" w:themeColor="text1" w:themeTint="D9"/>
          <w:spacing w:val="2"/>
          <w:sz w:val="20"/>
          <w:szCs w:val="20"/>
        </w:rPr>
        <w:t xml:space="preserve">a) Rozliczenie za wykonane Roboty odbywać się będzie </w:t>
      </w:r>
      <w:r w:rsidRPr="00E10271">
        <w:rPr>
          <w:rFonts w:asciiTheme="majorHAnsi" w:hAnsiTheme="majorHAnsi" w:cstheme="majorHAnsi"/>
          <w:bCs/>
          <w:color w:val="262626" w:themeColor="text1" w:themeTint="D9"/>
          <w:spacing w:val="2"/>
          <w:sz w:val="20"/>
          <w:szCs w:val="20"/>
        </w:rPr>
        <w:t>częściowymi fakturami VAT – za okres prowadzonych prac</w:t>
      </w:r>
      <w:r w:rsidRPr="00E10271">
        <w:rPr>
          <w:rFonts w:asciiTheme="majorHAnsi" w:hAnsiTheme="majorHAnsi" w:cstheme="majorHAnsi"/>
          <w:bCs/>
          <w:color w:val="262626" w:themeColor="text1" w:themeTint="D9"/>
          <w:spacing w:val="1"/>
          <w:sz w:val="20"/>
          <w:szCs w:val="20"/>
        </w:rPr>
        <w:t>,</w:t>
      </w:r>
      <w:r w:rsidRPr="00E10271">
        <w:rPr>
          <w:rFonts w:asciiTheme="majorHAnsi" w:hAnsiTheme="majorHAnsi" w:cstheme="majorHAnsi"/>
          <w:b/>
          <w:color w:val="262626" w:themeColor="text1" w:themeTint="D9"/>
          <w:spacing w:val="1"/>
          <w:sz w:val="20"/>
          <w:szCs w:val="20"/>
        </w:rPr>
        <w:t xml:space="preserve"> </w:t>
      </w:r>
      <w:r w:rsidRPr="00E10271">
        <w:rPr>
          <w:rFonts w:asciiTheme="majorHAnsi" w:hAnsiTheme="majorHAnsi" w:cstheme="majorHAnsi"/>
          <w:color w:val="262626" w:themeColor="text1" w:themeTint="D9"/>
          <w:spacing w:val="1"/>
          <w:sz w:val="20"/>
          <w:szCs w:val="20"/>
        </w:rPr>
        <w:t xml:space="preserve">w oparciu o ceny </w:t>
      </w:r>
      <w:r w:rsidRPr="00E10271">
        <w:rPr>
          <w:rFonts w:asciiTheme="majorHAnsi" w:hAnsiTheme="majorHAnsi" w:cstheme="majorHAnsi"/>
          <w:color w:val="262626" w:themeColor="text1" w:themeTint="D9"/>
          <w:sz w:val="20"/>
          <w:szCs w:val="20"/>
        </w:rPr>
        <w:t>jednostkowe brutto przyjęte  w formularzu cenow</w:t>
      </w:r>
      <w:r>
        <w:rPr>
          <w:rFonts w:asciiTheme="majorHAnsi" w:hAnsiTheme="majorHAnsi" w:cstheme="majorHAnsi"/>
          <w:color w:val="262626" w:themeColor="text1" w:themeTint="D9"/>
          <w:sz w:val="20"/>
          <w:szCs w:val="20"/>
        </w:rPr>
        <w:t>ym</w:t>
      </w:r>
      <w:r w:rsidRPr="00E10271">
        <w:rPr>
          <w:rFonts w:asciiTheme="majorHAnsi" w:hAnsiTheme="majorHAnsi" w:cstheme="majorHAnsi"/>
          <w:color w:val="262626" w:themeColor="text1" w:themeTint="D9"/>
          <w:sz w:val="20"/>
          <w:szCs w:val="20"/>
        </w:rPr>
        <w:t xml:space="preserve"> złożonym przez Wykonawcę za faktycznie wykonane roboty, lecz nie częściej niż raz w miesiącu.</w:t>
      </w:r>
    </w:p>
    <w:p w14:paraId="0883C128" w14:textId="77777777" w:rsidR="00203509" w:rsidRPr="00E10271" w:rsidRDefault="00203509" w:rsidP="00E10271">
      <w:pPr>
        <w:spacing w:after="0" w:line="240" w:lineRule="auto"/>
        <w:rPr>
          <w:rFonts w:asciiTheme="majorHAnsi" w:hAnsiTheme="majorHAnsi" w:cstheme="majorHAnsi"/>
          <w:color w:val="262626" w:themeColor="text1" w:themeTint="D9"/>
          <w:sz w:val="20"/>
          <w:szCs w:val="20"/>
        </w:rPr>
      </w:pPr>
    </w:p>
    <w:p w14:paraId="788AE5E2" w14:textId="77777777" w:rsidR="00E10271" w:rsidRPr="00E10271" w:rsidRDefault="00E10271" w:rsidP="00E10271">
      <w:pPr>
        <w:spacing w:after="0" w:line="240" w:lineRule="auto"/>
        <w:jc w:val="both"/>
        <w:rPr>
          <w:rFonts w:asciiTheme="majorHAnsi" w:hAnsiTheme="majorHAnsi" w:cstheme="majorHAnsi"/>
          <w:b/>
          <w:bCs/>
          <w:color w:val="262626" w:themeColor="text1" w:themeTint="D9"/>
          <w:sz w:val="20"/>
          <w:szCs w:val="20"/>
          <w:u w:val="single"/>
        </w:rPr>
      </w:pPr>
      <w:bookmarkStart w:id="10" w:name="_Hlk106608212"/>
      <w:r w:rsidRPr="00E10271">
        <w:rPr>
          <w:rFonts w:asciiTheme="majorHAnsi" w:hAnsiTheme="majorHAnsi" w:cstheme="majorHAnsi"/>
          <w:color w:val="262626" w:themeColor="text1" w:themeTint="D9"/>
          <w:sz w:val="20"/>
          <w:szCs w:val="20"/>
        </w:rPr>
        <w:t xml:space="preserve">b) Cena oferty zaoferowana przez Wykonawcę w formularzu oferty jest ceną dla porównania i oceny ofert. </w:t>
      </w:r>
    </w:p>
    <w:p w14:paraId="72B15EFB"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p>
    <w:p w14:paraId="1995A737" w14:textId="18B23B8E" w:rsidR="005B2168" w:rsidRDefault="00E10271" w:rsidP="005B2168">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5B2168" w:rsidRPr="0063300B">
        <w:rPr>
          <w:rFonts w:asciiTheme="majorHAnsi" w:hAnsiTheme="majorHAnsi" w:cstheme="majorHAnsi"/>
          <w:color w:val="262626" w:themeColor="text1" w:themeTint="D9"/>
          <w:sz w:val="20"/>
          <w:szCs w:val="20"/>
        </w:rPr>
        <w:t xml:space="preserve">) </w:t>
      </w:r>
      <w:r w:rsidR="005B2168" w:rsidRPr="0063300B">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5B2168" w:rsidRPr="0063300B">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5B2168" w:rsidRPr="0063300B">
        <w:rPr>
          <w:rFonts w:asciiTheme="majorHAnsi" w:hAnsiTheme="majorHAnsi" w:cstheme="majorHAnsi"/>
          <w:color w:val="262626" w:themeColor="text1" w:themeTint="D9"/>
          <w:sz w:val="20"/>
          <w:szCs w:val="20"/>
          <w:u w:val="single"/>
        </w:rPr>
        <w:t>.</w:t>
      </w:r>
      <w:r w:rsidR="005B2168" w:rsidRPr="0063300B">
        <w:rPr>
          <w:rFonts w:asciiTheme="majorHAnsi" w:hAnsiTheme="majorHAnsi" w:cstheme="majorHAnsi"/>
          <w:color w:val="262626" w:themeColor="text1" w:themeTint="D9"/>
          <w:sz w:val="20"/>
          <w:szCs w:val="20"/>
        </w:rPr>
        <w:t xml:space="preserve"> W przypadku uchylenia się </w:t>
      </w:r>
      <w:r w:rsidR="005B2168" w:rsidRPr="0063300B">
        <w:rPr>
          <w:rFonts w:asciiTheme="majorHAnsi" w:eastAsia="Times New Roman" w:hAnsiTheme="majorHAnsi" w:cstheme="majorHAnsi"/>
          <w:sz w:val="20"/>
          <w:szCs w:val="20"/>
        </w:rPr>
        <w:t>od obowiązku zapłaty odpowiednio przez wykonawcę, podwykonawcę lub dalszego podwykonawcę</w:t>
      </w:r>
      <w:r w:rsidR="005B2168" w:rsidRPr="0063300B">
        <w:rPr>
          <w:rFonts w:asciiTheme="majorHAnsi" w:hAnsiTheme="majorHAnsi" w:cstheme="majorHAnsi"/>
          <w:color w:val="262626" w:themeColor="text1" w:themeTint="D9"/>
          <w:sz w:val="20"/>
          <w:szCs w:val="20"/>
        </w:rPr>
        <w:t xml:space="preserve"> Zamawiający dokona bezpośredniej zapłaty dla podwykonawcy  Z zastrzeżeniem art. 465</w:t>
      </w:r>
      <w:r w:rsidR="005B2168">
        <w:rPr>
          <w:rFonts w:asciiTheme="majorHAnsi" w:hAnsiTheme="majorHAnsi" w:cstheme="majorHAnsi"/>
          <w:color w:val="262626" w:themeColor="text1" w:themeTint="D9"/>
          <w:sz w:val="20"/>
          <w:szCs w:val="20"/>
        </w:rPr>
        <w:t xml:space="preserve"> u</w:t>
      </w:r>
      <w:r w:rsidR="005B2168" w:rsidRPr="0063300B">
        <w:rPr>
          <w:rFonts w:asciiTheme="majorHAnsi" w:hAnsiTheme="majorHAnsi" w:cstheme="majorHAnsi"/>
          <w:color w:val="262626" w:themeColor="text1" w:themeTint="D9"/>
          <w:sz w:val="20"/>
          <w:szCs w:val="20"/>
        </w:rPr>
        <w:t>st. 2 – 8</w:t>
      </w:r>
      <w:r w:rsidR="005B2168">
        <w:rPr>
          <w:rFonts w:asciiTheme="majorHAnsi" w:hAnsiTheme="majorHAnsi" w:cstheme="majorHAnsi"/>
          <w:color w:val="262626" w:themeColor="text1" w:themeTint="D9"/>
          <w:sz w:val="20"/>
          <w:szCs w:val="20"/>
        </w:rPr>
        <w:t xml:space="preserve"> ustawy Pzp</w:t>
      </w:r>
      <w:r w:rsidR="005B2168" w:rsidRPr="0063300B">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47641706"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65D42E20" w14:textId="720CBA2A" w:rsidR="00AD7D52" w:rsidRDefault="00AD7D52" w:rsidP="00CC124D">
      <w:pPr>
        <w:spacing w:after="0" w:line="240" w:lineRule="auto"/>
        <w:jc w:val="both"/>
        <w:rPr>
          <w:rFonts w:asciiTheme="majorHAnsi" w:hAnsiTheme="majorHAnsi" w:cstheme="majorHAnsi"/>
          <w:color w:val="262626" w:themeColor="text1" w:themeTint="D9"/>
          <w:sz w:val="20"/>
          <w:szCs w:val="20"/>
        </w:rPr>
      </w:pPr>
    </w:p>
    <w:p w14:paraId="6D4ED810" w14:textId="26D07A12" w:rsidR="00AD24B9" w:rsidRDefault="00AD24B9" w:rsidP="00CC124D">
      <w:pPr>
        <w:spacing w:after="0" w:line="240" w:lineRule="auto"/>
        <w:jc w:val="both"/>
        <w:rPr>
          <w:rFonts w:asciiTheme="majorHAnsi" w:hAnsiTheme="majorHAnsi" w:cstheme="majorHAnsi"/>
          <w:color w:val="262626" w:themeColor="text1" w:themeTint="D9"/>
          <w:sz w:val="20"/>
          <w:szCs w:val="20"/>
        </w:rPr>
      </w:pPr>
    </w:p>
    <w:p w14:paraId="26E7BD90" w14:textId="77777777" w:rsidR="00AD24B9" w:rsidRDefault="00AD24B9" w:rsidP="00CC124D">
      <w:pPr>
        <w:spacing w:after="0" w:line="240" w:lineRule="auto"/>
        <w:jc w:val="both"/>
        <w:rPr>
          <w:rFonts w:asciiTheme="majorHAnsi" w:hAnsiTheme="majorHAnsi" w:cstheme="majorHAnsi"/>
          <w:color w:val="262626" w:themeColor="text1" w:themeTint="D9"/>
          <w:sz w:val="20"/>
          <w:szCs w:val="20"/>
        </w:rPr>
      </w:pPr>
    </w:p>
    <w:bookmarkEnd w:id="10"/>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578501D" w14:textId="77777777" w:rsidR="00E10271" w:rsidRPr="005F1A32" w:rsidRDefault="00E10271" w:rsidP="00E10271">
      <w:pPr>
        <w:spacing w:after="200" w:line="252" w:lineRule="auto"/>
        <w:contextualSpacing/>
        <w:jc w:val="both"/>
        <w:rPr>
          <w:rFonts w:asciiTheme="majorHAnsi" w:eastAsiaTheme="majorEastAsia" w:hAnsiTheme="majorHAnsi" w:cstheme="majorBidi"/>
          <w:sz w:val="20"/>
          <w:szCs w:val="20"/>
          <w:lang w:eastAsia="en-US"/>
        </w:rPr>
      </w:pPr>
      <w:bookmarkStart w:id="11"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11"/>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397808">
      <w:pPr>
        <w:spacing w:after="0" w:line="240" w:lineRule="auto"/>
        <w:rPr>
          <w:rFonts w:asciiTheme="majorHAnsi" w:hAnsiTheme="majorHAnsi" w:cstheme="majorHAnsi"/>
          <w:color w:val="262626" w:themeColor="text1" w:themeTint="D9"/>
          <w:sz w:val="20"/>
          <w:szCs w:val="20"/>
        </w:rPr>
      </w:pPr>
    </w:p>
    <w:p w14:paraId="414CE42B" w14:textId="348B64AE" w:rsidR="00397808" w:rsidRDefault="006D3D6A" w:rsidP="00397808">
      <w:pPr>
        <w:spacing w:after="0" w:line="240" w:lineRule="auto"/>
        <w:rPr>
          <w:rFonts w:ascii="Calibri Light" w:hAnsi="Calibri Light" w:cs="Calibri Light"/>
          <w:b/>
          <w:bCs/>
          <w:color w:val="262626" w:themeColor="text1" w:themeTint="D9"/>
          <w:sz w:val="20"/>
          <w:szCs w:val="20"/>
        </w:rPr>
      </w:pPr>
      <w:r w:rsidRPr="00397808">
        <w:rPr>
          <w:rFonts w:asciiTheme="majorHAnsi" w:hAnsiTheme="majorHAnsi" w:cstheme="majorHAnsi"/>
          <w:color w:val="262626" w:themeColor="text1" w:themeTint="D9"/>
          <w:sz w:val="20"/>
          <w:szCs w:val="20"/>
        </w:rPr>
        <w:t>Termin realizacji zamówienia</w:t>
      </w:r>
      <w:r w:rsidR="005E17BA" w:rsidRPr="00397808">
        <w:rPr>
          <w:rFonts w:asciiTheme="majorHAnsi" w:hAnsiTheme="majorHAnsi" w:cstheme="majorHAnsi"/>
          <w:color w:val="262626" w:themeColor="text1" w:themeTint="D9"/>
          <w:sz w:val="20"/>
          <w:szCs w:val="20"/>
        </w:rPr>
        <w:t>:</w:t>
      </w:r>
      <w:r w:rsidR="009F3911" w:rsidRPr="00397808">
        <w:rPr>
          <w:rFonts w:asciiTheme="majorHAnsi" w:hAnsiTheme="majorHAnsi" w:cstheme="majorHAnsi"/>
          <w:b/>
          <w:bCs/>
          <w:color w:val="262626" w:themeColor="text1" w:themeTint="D9"/>
          <w:sz w:val="20"/>
          <w:szCs w:val="20"/>
        </w:rPr>
        <w:t xml:space="preserve"> </w:t>
      </w:r>
      <w:r w:rsidR="00592745">
        <w:rPr>
          <w:rFonts w:ascii="Calibri Light" w:hAnsi="Calibri Light" w:cs="Calibri Light"/>
          <w:b/>
          <w:bCs/>
          <w:color w:val="262626" w:themeColor="text1" w:themeTint="D9"/>
          <w:sz w:val="20"/>
          <w:szCs w:val="20"/>
        </w:rPr>
        <w:t>12 miesięcy od</w:t>
      </w:r>
      <w:r w:rsidR="00397808" w:rsidRPr="00397808">
        <w:rPr>
          <w:rFonts w:ascii="Calibri Light" w:hAnsi="Calibri Light" w:cs="Calibri Light"/>
          <w:b/>
          <w:bCs/>
          <w:color w:val="262626" w:themeColor="text1" w:themeTint="D9"/>
          <w:sz w:val="20"/>
          <w:szCs w:val="20"/>
        </w:rPr>
        <w:t xml:space="preserve"> dnia podpisania umowy.</w:t>
      </w:r>
    </w:p>
    <w:p w14:paraId="66E7D44D" w14:textId="77777777" w:rsidR="00AD7D52" w:rsidRPr="00EA7AB9" w:rsidRDefault="00AD7D52" w:rsidP="00397808">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2F3D107C"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137482" w:rsidRDefault="008579C0" w:rsidP="0028014F">
      <w:pPr>
        <w:spacing w:after="0" w:line="240" w:lineRule="auto"/>
        <w:rPr>
          <w:rFonts w:asciiTheme="majorHAnsi" w:hAnsiTheme="majorHAnsi" w:cstheme="majorHAnsi"/>
          <w:b/>
          <w:bCs/>
          <w:color w:val="262626" w:themeColor="text1" w:themeTint="D9"/>
          <w:sz w:val="20"/>
          <w:szCs w:val="20"/>
        </w:rPr>
      </w:pPr>
      <w:r w:rsidRPr="00137482">
        <w:rPr>
          <w:rFonts w:asciiTheme="majorHAnsi" w:hAnsiTheme="majorHAnsi" w:cstheme="majorHAnsi"/>
          <w:b/>
          <w:bCs/>
          <w:color w:val="262626" w:themeColor="text1" w:themeTint="D9"/>
          <w:sz w:val="20"/>
          <w:szCs w:val="20"/>
        </w:rPr>
        <w:t>3) Sytuacji ekonomicznej lub finansowej:</w:t>
      </w:r>
    </w:p>
    <w:p w14:paraId="2267FA2D" w14:textId="77777777" w:rsidR="00AB782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09F560F9" w14:textId="77777777" w:rsidR="00AB7823" w:rsidRPr="009D538D"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2595F505" w14:textId="6D0B7D90" w:rsidR="00AB7823" w:rsidRPr="009D538D"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2CB7">
        <w:rPr>
          <w:rFonts w:asciiTheme="majorHAnsi" w:eastAsia="TimesNewRoman" w:hAnsiTheme="majorHAnsi" w:cstheme="majorHAnsi"/>
          <w:b/>
          <w:color w:val="262626" w:themeColor="text1" w:themeTint="D9"/>
          <w:sz w:val="20"/>
          <w:szCs w:val="20"/>
        </w:rPr>
        <w:t>15</w:t>
      </w:r>
      <w:r w:rsidR="00137482">
        <w:rPr>
          <w:rFonts w:asciiTheme="majorHAnsi" w:eastAsia="TimesNewRoman" w:hAnsiTheme="majorHAnsi" w:cstheme="majorHAnsi"/>
          <w:b/>
          <w:color w:val="262626" w:themeColor="text1" w:themeTint="D9"/>
          <w:sz w:val="20"/>
          <w:szCs w:val="20"/>
        </w:rPr>
        <w:t>0</w:t>
      </w:r>
      <w:r w:rsidR="00A20C3C">
        <w:rPr>
          <w:rFonts w:asciiTheme="majorHAnsi" w:eastAsia="TimesNewRoman" w:hAnsiTheme="majorHAnsi" w:cstheme="majorHAnsi"/>
          <w:b/>
          <w:color w:val="262626" w:themeColor="text1" w:themeTint="D9"/>
          <w:sz w:val="20"/>
          <w:szCs w:val="20"/>
        </w:rPr>
        <w:t> 000,00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49688B9" w14:textId="114B97DD" w:rsidR="00932CB7" w:rsidRPr="00932CB7" w:rsidRDefault="00397808" w:rsidP="00932CB7">
      <w:pPr>
        <w:shd w:val="clear" w:color="auto" w:fill="F2F2F2" w:themeFill="background1" w:themeFillShade="F2"/>
        <w:spacing w:after="0" w:line="240" w:lineRule="auto"/>
        <w:ind w:left="426"/>
        <w:jc w:val="both"/>
        <w:rPr>
          <w:rFonts w:ascii="Calibri Light" w:hAnsi="Calibri Light" w:cs="Tahoma"/>
          <w:b/>
          <w:bCs/>
          <w:color w:val="262626" w:themeColor="text1" w:themeTint="D9"/>
          <w:sz w:val="20"/>
          <w:szCs w:val="20"/>
        </w:rPr>
      </w:pPr>
      <w:r w:rsidRPr="00932CB7">
        <w:rPr>
          <w:rFonts w:ascii="Calibri Light" w:hAnsi="Calibri Light" w:cs="Calibri Light"/>
          <w:b/>
          <w:bCs/>
          <w:color w:val="262626" w:themeColor="text1" w:themeTint="D9"/>
          <w:sz w:val="20"/>
          <w:szCs w:val="20"/>
        </w:rPr>
        <w:t xml:space="preserve">- wykonaniem co najmniej 3 robót budowlanych polegających </w:t>
      </w:r>
      <w:r w:rsidR="00AD24B9">
        <w:rPr>
          <w:rFonts w:ascii="Calibri Light" w:hAnsi="Calibri Light" w:cs="Calibri Light"/>
          <w:b/>
          <w:bCs/>
          <w:color w:val="262626" w:themeColor="text1" w:themeTint="D9"/>
          <w:sz w:val="20"/>
          <w:szCs w:val="20"/>
        </w:rPr>
        <w:t xml:space="preserve">na </w:t>
      </w:r>
      <w:r w:rsidR="00932CB7" w:rsidRPr="00932CB7">
        <w:rPr>
          <w:rFonts w:ascii="Calibri Light" w:hAnsi="Calibri Light" w:cs="Tahoma"/>
          <w:b/>
          <w:bCs/>
          <w:color w:val="262626" w:themeColor="text1" w:themeTint="D9"/>
          <w:sz w:val="20"/>
          <w:szCs w:val="20"/>
        </w:rPr>
        <w:t>wykonywaniu bieżących konserwacji z zakresu wykonania oznakowania pionowego i poziomego.</w:t>
      </w:r>
    </w:p>
    <w:p w14:paraId="3B0897C6" w14:textId="5919EE24" w:rsidR="00397808" w:rsidRPr="00397808" w:rsidRDefault="00397808" w:rsidP="00932CB7">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sidRPr="00397808">
        <w:rPr>
          <w:rFonts w:ascii="Calibri Light" w:eastAsia="Calibri" w:hAnsi="Calibri Light" w:cs="Calibri"/>
          <w:b/>
          <w:bCs/>
          <w:color w:val="262626" w:themeColor="text1" w:themeTint="D9"/>
          <w:sz w:val="20"/>
          <w:szCs w:val="20"/>
        </w:rPr>
        <w:t xml:space="preserve">Każda z przedstawionych prac musi mieć wartość brutto min. </w:t>
      </w:r>
      <w:r w:rsidR="00932CB7">
        <w:rPr>
          <w:rFonts w:ascii="Calibri Light" w:eastAsia="Calibri" w:hAnsi="Calibri Light" w:cs="Calibri"/>
          <w:b/>
          <w:bCs/>
          <w:color w:val="262626" w:themeColor="text1" w:themeTint="D9"/>
          <w:sz w:val="20"/>
          <w:szCs w:val="20"/>
        </w:rPr>
        <w:t>15</w:t>
      </w:r>
      <w:r w:rsidRPr="00397808">
        <w:rPr>
          <w:rFonts w:ascii="Calibri Light" w:eastAsia="Calibri" w:hAnsi="Calibri Light" w:cs="Calibri"/>
          <w:b/>
          <w:bCs/>
          <w:color w:val="262626" w:themeColor="text1" w:themeTint="D9"/>
          <w:sz w:val="20"/>
          <w:szCs w:val="20"/>
        </w:rPr>
        <w:t>0</w:t>
      </w:r>
      <w:r>
        <w:rPr>
          <w:rFonts w:ascii="Calibri Light" w:eastAsia="Calibri" w:hAnsi="Calibri Light" w:cs="Calibri"/>
          <w:b/>
          <w:bCs/>
          <w:color w:val="262626" w:themeColor="text1" w:themeTint="D9"/>
          <w:sz w:val="20"/>
          <w:szCs w:val="20"/>
        </w:rPr>
        <w:t> </w:t>
      </w:r>
      <w:r w:rsidRPr="00397808">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397808">
        <w:rPr>
          <w:rFonts w:ascii="Calibri Light" w:eastAsia="Calibri" w:hAnsi="Calibri Light" w:cs="Calibri"/>
          <w:b/>
          <w:bCs/>
          <w:color w:val="262626" w:themeColor="text1" w:themeTint="D9"/>
          <w:sz w:val="20"/>
          <w:szCs w:val="20"/>
        </w:rPr>
        <w:t xml:space="preserve"> zł</w:t>
      </w:r>
    </w:p>
    <w:p w14:paraId="74035297"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1AC789EF"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66C88E53"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2"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12"/>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1C0DAC04" w:rsidR="00982525"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38CC7CE" w14:textId="77777777" w:rsidR="00AD24B9" w:rsidRPr="009D538D" w:rsidRDefault="00AD24B9"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3" w:name="_Hlk10660976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bookmarkEnd w:id="13"/>
    <w:p w14:paraId="2DC4B197" w14:textId="5239EA2D"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7DFF4AF" w14:textId="77777777" w:rsidR="00CB15CB" w:rsidRDefault="00CB15CB" w:rsidP="00CB15CB">
      <w:pPr>
        <w:spacing w:after="0" w:line="240" w:lineRule="auto"/>
        <w:jc w:val="both"/>
        <w:rPr>
          <w:rFonts w:asciiTheme="majorHAnsi" w:hAnsiTheme="majorHAnsi" w:cstheme="majorHAnsi"/>
          <w:b/>
          <w:bCs/>
          <w:color w:val="C00000"/>
          <w:sz w:val="20"/>
          <w:szCs w:val="20"/>
        </w:rPr>
      </w:pPr>
      <w:r w:rsidRPr="00DE1D44">
        <w:rPr>
          <w:rFonts w:asciiTheme="majorHAnsi" w:hAnsiTheme="majorHAnsi" w:cstheme="majorHAnsi"/>
          <w:b/>
          <w:bCs/>
          <w:color w:val="C00000"/>
          <w:sz w:val="20"/>
          <w:szCs w:val="20"/>
        </w:rPr>
        <w:t>2)</w:t>
      </w:r>
      <w:r w:rsidRPr="00DE1D44">
        <w:rPr>
          <w:rFonts w:asciiTheme="majorHAnsi" w:hAnsiTheme="majorHAnsi" w:cstheme="majorHAnsi"/>
          <w:color w:val="C00000"/>
          <w:sz w:val="20"/>
          <w:szCs w:val="20"/>
        </w:rPr>
        <w:t xml:space="preserve"> </w:t>
      </w:r>
      <w:r w:rsidRPr="00DE1D44">
        <w:rPr>
          <w:rFonts w:asciiTheme="majorHAnsi" w:hAnsiTheme="majorHAnsi" w:cstheme="majorHAnsi"/>
          <w:b/>
          <w:bCs/>
          <w:color w:val="C00000"/>
          <w:sz w:val="20"/>
          <w:szCs w:val="20"/>
        </w:rPr>
        <w:t xml:space="preserve">Formularzu cenowy </w:t>
      </w:r>
      <w:r w:rsidRPr="00DE1D44">
        <w:rPr>
          <w:rFonts w:asciiTheme="majorHAnsi" w:hAnsiTheme="majorHAnsi" w:cstheme="majorHAnsi"/>
          <w:color w:val="C00000"/>
          <w:sz w:val="20"/>
          <w:szCs w:val="20"/>
        </w:rPr>
        <w:t xml:space="preserve">stanowiący </w:t>
      </w:r>
      <w:r w:rsidRPr="00DE1D44">
        <w:rPr>
          <w:rFonts w:asciiTheme="majorHAnsi" w:hAnsiTheme="majorHAnsi" w:cstheme="majorHAnsi"/>
          <w:b/>
          <w:bCs/>
          <w:color w:val="C00000"/>
          <w:sz w:val="20"/>
          <w:szCs w:val="20"/>
        </w:rPr>
        <w:t>załącznik nr 1a do SWZ</w:t>
      </w:r>
      <w:r>
        <w:rPr>
          <w:rFonts w:asciiTheme="majorHAnsi" w:hAnsiTheme="majorHAnsi" w:cstheme="majorHAnsi"/>
          <w:b/>
          <w:bCs/>
          <w:color w:val="C00000"/>
          <w:sz w:val="20"/>
          <w:szCs w:val="20"/>
        </w:rPr>
        <w:t>.</w:t>
      </w:r>
    </w:p>
    <w:p w14:paraId="25BABE4F" w14:textId="77777777" w:rsidR="00CB15CB" w:rsidRDefault="00CB15CB" w:rsidP="00CB15CB">
      <w:pPr>
        <w:spacing w:after="0" w:line="240" w:lineRule="auto"/>
        <w:jc w:val="both"/>
        <w:rPr>
          <w:rFonts w:ascii="Calibri Light" w:hAnsi="Calibri Light" w:cs="Calibri Light"/>
          <w:b/>
          <w:bCs/>
          <w:color w:val="0D0D0D" w:themeColor="text1" w:themeTint="F2"/>
          <w:sz w:val="20"/>
          <w:szCs w:val="20"/>
        </w:rPr>
      </w:pPr>
    </w:p>
    <w:p w14:paraId="0823A349" w14:textId="77777777" w:rsidR="00CB15CB" w:rsidRPr="00F77ADB" w:rsidRDefault="00CB15CB" w:rsidP="00CB15CB">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5A3BDF0A" w14:textId="77777777" w:rsidR="00CB15CB" w:rsidRPr="00F77ADB" w:rsidRDefault="00CB15CB" w:rsidP="00CB15CB">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C3C16BD"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265A27BA" w14:textId="79E4E0EA" w:rsidR="006D3D6A" w:rsidRPr="009D538D" w:rsidRDefault="00CB15CB"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C5924D6" w14:textId="77777777" w:rsidR="00CB15CB" w:rsidRDefault="00CB15CB"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52BC773" w:rsidR="006D3D6A" w:rsidRPr="009D538D" w:rsidRDefault="00CB15C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61FC92CD" w:rsidR="006D3D6A" w:rsidRPr="009D538D" w:rsidRDefault="00CB15C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13A2ED1" w14:textId="77777777" w:rsidR="00CB15CB" w:rsidRDefault="00CB15CB" w:rsidP="00187782">
      <w:pPr>
        <w:spacing w:after="0" w:line="240" w:lineRule="auto"/>
        <w:jc w:val="both"/>
        <w:rPr>
          <w:rFonts w:asciiTheme="majorHAnsi" w:hAnsiTheme="majorHAnsi" w:cstheme="majorHAnsi"/>
          <w:b/>
          <w:bCs/>
          <w:color w:val="262626" w:themeColor="text1" w:themeTint="D9"/>
          <w:sz w:val="20"/>
          <w:szCs w:val="20"/>
        </w:rPr>
      </w:pPr>
    </w:p>
    <w:p w14:paraId="57497E6A" w14:textId="57AA0978"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53B608D7"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0D0367FA"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5ADA0612" w:rsidR="00BB17AF" w:rsidRDefault="00BB17AF" w:rsidP="00CC124D">
      <w:pPr>
        <w:spacing w:after="0" w:line="240" w:lineRule="auto"/>
        <w:rPr>
          <w:rFonts w:asciiTheme="majorHAnsi" w:hAnsiTheme="majorHAnsi" w:cstheme="majorHAnsi"/>
          <w:color w:val="262626" w:themeColor="text1" w:themeTint="D9"/>
          <w:sz w:val="20"/>
          <w:szCs w:val="20"/>
        </w:rPr>
      </w:pPr>
    </w:p>
    <w:p w14:paraId="7927D161" w14:textId="07986536" w:rsidR="00AD24B9" w:rsidRDefault="00AD24B9" w:rsidP="00CC124D">
      <w:pPr>
        <w:spacing w:after="0" w:line="240" w:lineRule="auto"/>
        <w:rPr>
          <w:rFonts w:asciiTheme="majorHAnsi" w:hAnsiTheme="majorHAnsi" w:cstheme="majorHAnsi"/>
          <w:color w:val="262626" w:themeColor="text1" w:themeTint="D9"/>
          <w:sz w:val="20"/>
          <w:szCs w:val="20"/>
        </w:rPr>
      </w:pPr>
    </w:p>
    <w:p w14:paraId="7C6F7C8A" w14:textId="5C09B59D" w:rsidR="00AD24B9" w:rsidRDefault="00AD24B9" w:rsidP="00CC124D">
      <w:pPr>
        <w:spacing w:after="0" w:line="240" w:lineRule="auto"/>
        <w:rPr>
          <w:rFonts w:asciiTheme="majorHAnsi" w:hAnsiTheme="majorHAnsi" w:cstheme="majorHAnsi"/>
          <w:color w:val="262626" w:themeColor="text1" w:themeTint="D9"/>
          <w:sz w:val="20"/>
          <w:szCs w:val="20"/>
        </w:rPr>
      </w:pPr>
    </w:p>
    <w:p w14:paraId="7B892F0F" w14:textId="58DF4949" w:rsidR="00AD24B9" w:rsidRDefault="00AD24B9" w:rsidP="00CC124D">
      <w:pPr>
        <w:spacing w:after="0" w:line="240" w:lineRule="auto"/>
        <w:rPr>
          <w:rFonts w:asciiTheme="majorHAnsi" w:hAnsiTheme="majorHAnsi" w:cstheme="majorHAnsi"/>
          <w:color w:val="262626" w:themeColor="text1" w:themeTint="D9"/>
          <w:sz w:val="20"/>
          <w:szCs w:val="20"/>
        </w:rPr>
      </w:pPr>
    </w:p>
    <w:p w14:paraId="090B52A9" w14:textId="126EC868" w:rsidR="00AD24B9" w:rsidRDefault="00AD24B9" w:rsidP="00CC124D">
      <w:pPr>
        <w:spacing w:after="0" w:line="240" w:lineRule="auto"/>
        <w:rPr>
          <w:rFonts w:asciiTheme="majorHAnsi" w:hAnsiTheme="majorHAnsi" w:cstheme="majorHAnsi"/>
          <w:color w:val="262626" w:themeColor="text1" w:themeTint="D9"/>
          <w:sz w:val="20"/>
          <w:szCs w:val="20"/>
        </w:rPr>
      </w:pPr>
    </w:p>
    <w:p w14:paraId="3F0AFB4C" w14:textId="77777777" w:rsidR="00AD24B9" w:rsidRPr="009D538D" w:rsidRDefault="00AD24B9"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46723D94" w:rsidR="00A8632B"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050A5657" w:rsidR="00A8632B"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89F0C89" w14:textId="77777777" w:rsidR="00137482" w:rsidRPr="00323F73" w:rsidRDefault="00137482" w:rsidP="00A8632B">
      <w:pPr>
        <w:spacing w:after="0" w:line="240" w:lineRule="auto"/>
        <w:ind w:left="567"/>
        <w:jc w:val="both"/>
        <w:rPr>
          <w:rFonts w:ascii="Calibri Light" w:hAnsi="Calibri Light"/>
          <w:color w:val="262626" w:themeColor="text1" w:themeTint="D9"/>
          <w:sz w:val="20"/>
          <w:szCs w:val="20"/>
        </w:rPr>
      </w:pP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5FCC5A76" w14:textId="77777777" w:rsidR="00A8632B" w:rsidRDefault="00A8632B" w:rsidP="00A8632B">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DB75442" w14:textId="77777777" w:rsidR="00A8632B" w:rsidRDefault="00A8632B" w:rsidP="00A8632B">
      <w:pPr>
        <w:spacing w:after="0" w:line="240" w:lineRule="auto"/>
        <w:ind w:left="567"/>
        <w:jc w:val="both"/>
        <w:rPr>
          <w:rFonts w:ascii="Calibri Light" w:hAnsi="Calibri Light" w:cs="Calibri Light"/>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F61BD2C"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8FE176B" w14:textId="77777777" w:rsidR="00A8632B" w:rsidRDefault="00A8632B" w:rsidP="00A8632B">
      <w:pPr>
        <w:autoSpaceDE w:val="0"/>
        <w:autoSpaceDN w:val="0"/>
        <w:adjustRightInd w:val="0"/>
        <w:spacing w:after="0" w:line="240" w:lineRule="auto"/>
        <w:jc w:val="both"/>
        <w:rPr>
          <w:rFonts w:ascii="Calibri Light" w:hAnsi="Calibri Light"/>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61AA2F49"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2DC6C613" w14:textId="6D53E376" w:rsidR="00E12DEC" w:rsidRPr="00BD18B9" w:rsidRDefault="00E12DEC" w:rsidP="00E12DEC">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12.</w:t>
      </w:r>
      <w:r>
        <w:rPr>
          <w:rFonts w:asciiTheme="majorHAnsi" w:hAnsiTheme="majorHAnsi" w:cstheme="majorHAnsi"/>
          <w:color w:val="404040" w:themeColor="text1" w:themeTint="BF"/>
          <w:sz w:val="20"/>
          <w:szCs w:val="20"/>
        </w:rPr>
        <w:t>2</w:t>
      </w:r>
      <w:r w:rsidRPr="00BD18B9">
        <w:rPr>
          <w:rFonts w:asciiTheme="majorHAnsi" w:hAnsiTheme="majorHAnsi" w:cstheme="majorHAnsi"/>
          <w:color w:val="404040" w:themeColor="text1" w:themeTint="BF"/>
          <w:sz w:val="20"/>
          <w:szCs w:val="20"/>
        </w:rPr>
        <w:t>/ Wykonawca ma określić ceny jednostkowe na wszystkie elementy zamówienia wymienione w „</w:t>
      </w:r>
      <w:r>
        <w:rPr>
          <w:rFonts w:asciiTheme="majorHAnsi" w:hAnsiTheme="majorHAnsi" w:cstheme="majorHAnsi"/>
          <w:color w:val="404040" w:themeColor="text1" w:themeTint="BF"/>
          <w:sz w:val="20"/>
          <w:szCs w:val="20"/>
        </w:rPr>
        <w:t>F</w:t>
      </w:r>
      <w:r w:rsidRPr="00BD18B9">
        <w:rPr>
          <w:rFonts w:asciiTheme="majorHAnsi" w:hAnsiTheme="majorHAnsi" w:cstheme="majorHAnsi"/>
          <w:color w:val="404040" w:themeColor="text1" w:themeTint="BF"/>
          <w:sz w:val="20"/>
          <w:szCs w:val="20"/>
        </w:rPr>
        <w:t xml:space="preserve">ormularzu </w:t>
      </w:r>
      <w:r>
        <w:rPr>
          <w:rFonts w:asciiTheme="majorHAnsi" w:hAnsiTheme="majorHAnsi" w:cstheme="majorHAnsi"/>
          <w:color w:val="404040" w:themeColor="text1" w:themeTint="BF"/>
          <w:sz w:val="20"/>
          <w:szCs w:val="20"/>
        </w:rPr>
        <w:t>C</w:t>
      </w:r>
      <w:r w:rsidRPr="00BD18B9">
        <w:rPr>
          <w:rFonts w:asciiTheme="majorHAnsi" w:hAnsiTheme="majorHAnsi" w:cstheme="majorHAnsi"/>
          <w:color w:val="404040" w:themeColor="text1" w:themeTint="BF"/>
          <w:sz w:val="20"/>
          <w:szCs w:val="20"/>
        </w:rPr>
        <w:t>enowym”</w:t>
      </w:r>
    </w:p>
    <w:p w14:paraId="3DA984DE" w14:textId="77777777" w:rsidR="00E12DEC" w:rsidRPr="00BD18B9" w:rsidRDefault="00E12DEC" w:rsidP="00E12DEC">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/załącznik nr 1a/ wraz z materiałem z którego będą wykonywane poszczególne wymienione elementy oraz dla porównania</w:t>
      </w:r>
    </w:p>
    <w:p w14:paraId="2B5B1ACE" w14:textId="77777777" w:rsidR="00E12DEC" w:rsidRPr="00BD18B9" w:rsidRDefault="00E12DEC" w:rsidP="00E12DEC">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ofert cenę oferty brutto.</w:t>
      </w:r>
    </w:p>
    <w:p w14:paraId="612028BA" w14:textId="77777777" w:rsidR="00E12DEC" w:rsidRPr="00BD18B9" w:rsidRDefault="00E12DEC" w:rsidP="00E12DEC">
      <w:pPr>
        <w:tabs>
          <w:tab w:val="left" w:pos="142"/>
        </w:tabs>
        <w:spacing w:after="0" w:line="240" w:lineRule="auto"/>
        <w:ind w:left="142" w:right="-661" w:hanging="142"/>
        <w:rPr>
          <w:rFonts w:ascii="Verdana" w:hAnsi="Verdana" w:cs="Tahoma"/>
          <w:sz w:val="18"/>
          <w:szCs w:val="18"/>
        </w:rPr>
      </w:pPr>
    </w:p>
    <w:p w14:paraId="29C743E2" w14:textId="335F8794" w:rsidR="00E12DEC" w:rsidRPr="00AA46D0" w:rsidRDefault="00E12DEC" w:rsidP="00E12DEC">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BD18B9">
        <w:rPr>
          <w:rFonts w:asciiTheme="majorHAnsi" w:hAnsiTheme="majorHAnsi" w:cstheme="majorHAnsi"/>
          <w:bCs/>
          <w:color w:val="262626" w:themeColor="text1" w:themeTint="D9"/>
          <w:sz w:val="20"/>
          <w:szCs w:val="20"/>
        </w:rPr>
        <w:t>12.</w:t>
      </w:r>
      <w:r>
        <w:rPr>
          <w:rFonts w:asciiTheme="majorHAnsi" w:hAnsiTheme="majorHAnsi" w:cstheme="majorHAnsi"/>
          <w:bCs/>
          <w:color w:val="262626" w:themeColor="text1" w:themeTint="D9"/>
          <w:sz w:val="20"/>
          <w:szCs w:val="20"/>
        </w:rPr>
        <w:t>3</w:t>
      </w:r>
      <w:r w:rsidRPr="00BD18B9">
        <w:rPr>
          <w:rFonts w:asciiTheme="majorHAnsi" w:hAnsiTheme="majorHAnsi" w:cstheme="majorHAnsi"/>
          <w:bCs/>
          <w:color w:val="262626" w:themeColor="text1" w:themeTint="D9"/>
          <w:sz w:val="20"/>
          <w:szCs w:val="20"/>
        </w:rPr>
        <w:t xml:space="preserve">/ Ilości robót podane w </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Formularzu Cenowym</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 xml:space="preserve"> do oferty są orientacyjne i służą tylko do oceny i porównania ofert.</w:t>
      </w:r>
    </w:p>
    <w:p w14:paraId="5C84068C" w14:textId="77777777" w:rsidR="00E12DEC" w:rsidRPr="00AA46D0" w:rsidRDefault="00E12DEC" w:rsidP="00E12DEC">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4FFC13B5" w14:textId="1ABC3A91" w:rsidR="00E12DEC" w:rsidRDefault="00E12DEC" w:rsidP="00E12DEC">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Pr>
          <w:rFonts w:asciiTheme="majorHAnsi" w:hAnsiTheme="majorHAnsi" w:cstheme="majorHAnsi"/>
          <w:color w:val="404040" w:themeColor="text1" w:themeTint="BF"/>
          <w:sz w:val="20"/>
          <w:szCs w:val="20"/>
        </w:rPr>
        <w:t>4</w:t>
      </w:r>
      <w:r w:rsidRPr="001E0BF7">
        <w:rPr>
          <w:rFonts w:asciiTheme="majorHAnsi" w:hAnsiTheme="majorHAnsi" w:cstheme="majorHAnsi"/>
          <w:color w:val="404040" w:themeColor="text1" w:themeTint="BF"/>
          <w:sz w:val="20"/>
          <w:szCs w:val="20"/>
        </w:rPr>
        <w:t>/ Ceny jednostkowe określone przez Wykonawcę w kosztorysie ofertowym zostają określone na okres</w:t>
      </w:r>
      <w:r>
        <w:rPr>
          <w:rFonts w:asciiTheme="majorHAnsi" w:hAnsiTheme="majorHAnsi" w:cstheme="majorHAnsi"/>
          <w:color w:val="404040" w:themeColor="text1" w:themeTint="BF"/>
          <w:sz w:val="20"/>
          <w:szCs w:val="20"/>
        </w:rPr>
        <w:t xml:space="preserve"> </w:t>
      </w:r>
      <w:r w:rsidRPr="001E0BF7">
        <w:rPr>
          <w:rFonts w:asciiTheme="majorHAnsi" w:hAnsiTheme="majorHAnsi" w:cstheme="majorHAnsi"/>
          <w:color w:val="404040" w:themeColor="text1" w:themeTint="BF"/>
          <w:sz w:val="20"/>
          <w:szCs w:val="20"/>
        </w:rPr>
        <w:t>ważności umowy i</w:t>
      </w:r>
    </w:p>
    <w:p w14:paraId="148CE158" w14:textId="77777777" w:rsidR="00E12DEC" w:rsidRPr="001E0BF7" w:rsidRDefault="00E12DEC" w:rsidP="00E12DEC">
      <w:pPr>
        <w:tabs>
          <w:tab w:val="left" w:pos="142"/>
        </w:tabs>
        <w:spacing w:after="0" w:line="240" w:lineRule="auto"/>
        <w:ind w:left="142" w:hanging="142"/>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nie będą podlegały zmianom.</w:t>
      </w:r>
    </w:p>
    <w:p w14:paraId="0515A7A5" w14:textId="77777777" w:rsidR="00E12DEC" w:rsidRDefault="00E12DEC" w:rsidP="00CC124D">
      <w:pPr>
        <w:spacing w:after="0" w:line="240" w:lineRule="auto"/>
        <w:jc w:val="both"/>
        <w:rPr>
          <w:rFonts w:asciiTheme="majorHAnsi" w:hAnsiTheme="majorHAnsi" w:cstheme="majorHAnsi"/>
          <w:color w:val="262626" w:themeColor="text1" w:themeTint="D9"/>
          <w:sz w:val="20"/>
          <w:szCs w:val="20"/>
        </w:rPr>
      </w:pPr>
    </w:p>
    <w:p w14:paraId="1EE693AD" w14:textId="4F89928F"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E12DEC">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02B698DD"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E12DEC">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200B4846"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E12DEC">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4DD29419" w:rsidR="00B56E13" w:rsidRDefault="00B56E13"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4"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4"/>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00747F0F">
          <w:rPr>
            <w:rStyle w:val="Hipercze"/>
            <w:rFonts w:eastAsia="Calibri"/>
            <w:sz w:val="22"/>
            <w:szCs w:val="22"/>
            <w:lang w:eastAsia="pl-PL"/>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A825B0">
      <w:pPr>
        <w:spacing w:after="0" w:line="240" w:lineRule="auto"/>
        <w:jc w:val="both"/>
        <w:rPr>
          <w:rFonts w:asciiTheme="majorHAnsi" w:hAnsiTheme="majorHAnsi" w:cstheme="majorHAnsi"/>
          <w:color w:val="262626" w:themeColor="text1" w:themeTint="D9"/>
          <w:sz w:val="20"/>
          <w:szCs w:val="20"/>
        </w:rPr>
      </w:pPr>
      <w:bookmarkStart w:id="15"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14DB820D" w:rsidR="001E6D13" w:rsidRPr="00A825B0" w:rsidRDefault="001E6D13" w:rsidP="00A825B0">
      <w:pPr>
        <w:spacing w:after="0" w:line="240" w:lineRule="auto"/>
        <w:rPr>
          <w:rFonts w:ascii="Calibri Light" w:hAnsi="Calibri Light" w:cs="Calibri Light"/>
          <w:color w:val="262626" w:themeColor="text1" w:themeTint="D9"/>
          <w:sz w:val="20"/>
          <w:szCs w:val="20"/>
        </w:rPr>
      </w:pPr>
      <w:bookmarkStart w:id="16" w:name="_Hlk98760758"/>
      <w:bookmarkEnd w:id="15"/>
      <w:r w:rsidRPr="00A825B0">
        <w:rPr>
          <w:rFonts w:asciiTheme="majorHAnsi" w:hAnsiTheme="majorHAnsi" w:cstheme="majorHAnsi"/>
          <w:color w:val="262626" w:themeColor="text1" w:themeTint="D9"/>
          <w:sz w:val="20"/>
          <w:szCs w:val="20"/>
        </w:rPr>
        <w:t xml:space="preserve">- </w:t>
      </w:r>
      <w:r w:rsidR="00A825B0" w:rsidRPr="00A825B0">
        <w:rPr>
          <w:rFonts w:ascii="Calibri Light" w:hAnsi="Calibri Light" w:cs="Calibri Light"/>
          <w:color w:val="262626" w:themeColor="text1" w:themeTint="D9"/>
          <w:sz w:val="20"/>
          <w:szCs w:val="20"/>
        </w:rPr>
        <w:t xml:space="preserve">Edyta Kulisa </w:t>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t>– tel.  22 735 87 12</w:t>
      </w:r>
      <w:r w:rsidRPr="00A825B0">
        <w:rPr>
          <w:rFonts w:asciiTheme="majorHAnsi" w:hAnsiTheme="majorHAnsi" w:cstheme="majorHAnsi"/>
          <w:color w:val="262626" w:themeColor="text1" w:themeTint="D9"/>
          <w:sz w:val="20"/>
          <w:szCs w:val="20"/>
        </w:rPr>
        <w:t xml:space="preserve"> w sprawach technicznych.</w:t>
      </w:r>
    </w:p>
    <w:bookmarkEnd w:id="16"/>
    <w:p w14:paraId="3FA814D0"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B07F99" w14:textId="3708E5C3" w:rsidR="00A825B0" w:rsidRDefault="00A825B0" w:rsidP="00CC124D">
      <w:pPr>
        <w:spacing w:after="0" w:line="240" w:lineRule="auto"/>
        <w:rPr>
          <w:rFonts w:asciiTheme="majorHAnsi" w:hAnsiTheme="majorHAnsi" w:cstheme="majorHAnsi"/>
          <w:color w:val="262626" w:themeColor="text1" w:themeTint="D9"/>
          <w:sz w:val="20"/>
          <w:szCs w:val="20"/>
        </w:rPr>
      </w:pPr>
    </w:p>
    <w:p w14:paraId="5CA62B53" w14:textId="77777777" w:rsidR="00AD7D52" w:rsidRPr="009D538D" w:rsidRDefault="00AD7D52"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09DA051"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AD24B9">
        <w:rPr>
          <w:rFonts w:asciiTheme="majorHAnsi" w:hAnsiTheme="majorHAnsi" w:cstheme="majorHAnsi"/>
          <w:b/>
          <w:bCs/>
          <w:color w:val="262626" w:themeColor="text1" w:themeTint="D9"/>
          <w:sz w:val="20"/>
          <w:szCs w:val="20"/>
        </w:rPr>
        <w:t>07.09</w:t>
      </w:r>
      <w:r w:rsidR="002F129E">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23BFB93D"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AD24B9">
        <w:rPr>
          <w:rFonts w:asciiTheme="majorHAnsi" w:hAnsiTheme="majorHAnsi" w:cstheme="majorHAnsi"/>
          <w:b/>
          <w:bCs/>
          <w:color w:val="262626" w:themeColor="text1" w:themeTint="D9"/>
          <w:sz w:val="20"/>
          <w:szCs w:val="20"/>
        </w:rPr>
        <w:t>07.09</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DD451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1347651B"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0E6599">
        <w:rPr>
          <w:rFonts w:asciiTheme="majorHAnsi" w:hAnsiTheme="majorHAnsi" w:cstheme="majorHAnsi"/>
          <w:b/>
          <w:bCs/>
          <w:color w:val="262626" w:themeColor="text1" w:themeTint="D9"/>
          <w:sz w:val="20"/>
          <w:szCs w:val="20"/>
        </w:rPr>
        <w:t>06.10</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w:t>
      </w:r>
      <w:r w:rsidR="00381C8A">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66CD7D1"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00BF4F29">
        <w:rPr>
          <w:rFonts w:asciiTheme="majorHAnsi" w:eastAsia="Verdana" w:hAnsiTheme="majorHAnsi" w:cstheme="majorHAnsi"/>
          <w:color w:val="262626" w:themeColor="text1" w:themeTint="D9"/>
          <w:sz w:val="20"/>
          <w:szCs w:val="20"/>
        </w:rPr>
        <w:tab/>
      </w:r>
      <w:r w:rsidR="00BF4F29">
        <w:rPr>
          <w:rFonts w:asciiTheme="majorHAnsi" w:eastAsia="Verdana" w:hAnsiTheme="majorHAnsi" w:cstheme="majorHAnsi"/>
          <w:color w:val="262626" w:themeColor="text1" w:themeTint="D9"/>
          <w:sz w:val="20"/>
          <w:szCs w:val="20"/>
        </w:rPr>
        <w:tab/>
      </w:r>
      <w:r w:rsidR="00BF4F29">
        <w:rPr>
          <w:rFonts w:asciiTheme="majorHAnsi" w:eastAsia="Verdana" w:hAnsiTheme="majorHAnsi" w:cstheme="majorHAnsi"/>
          <w:color w:val="262626" w:themeColor="text1" w:themeTint="D9"/>
          <w:sz w:val="20"/>
          <w:szCs w:val="20"/>
        </w:rPr>
        <w:tab/>
      </w:r>
      <w:r w:rsidR="00BF4F29">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Pr="00725A9C">
        <w:rPr>
          <w:rFonts w:asciiTheme="majorHAnsi" w:eastAsia="Verdana" w:hAnsiTheme="majorHAnsi" w:cstheme="majorHAnsi"/>
          <w:b/>
          <w:color w:val="262626" w:themeColor="text1" w:themeTint="D9"/>
          <w:sz w:val="20"/>
          <w:szCs w:val="20"/>
        </w:rPr>
        <w:t>60%</w:t>
      </w:r>
    </w:p>
    <w:p w14:paraId="5213F7C1" w14:textId="77777777" w:rsidR="00E12DEC" w:rsidRPr="00BD18B9" w:rsidRDefault="00E12DEC" w:rsidP="00E12DEC">
      <w:pPr>
        <w:autoSpaceDE w:val="0"/>
        <w:spacing w:after="0" w:line="240" w:lineRule="auto"/>
        <w:jc w:val="both"/>
        <w:rPr>
          <w:rFonts w:ascii="Calibri Light" w:hAnsi="Calibri Light" w:cs="Tahoma"/>
          <w:b/>
          <w:bCs/>
          <w:color w:val="262626" w:themeColor="text1" w:themeTint="D9"/>
          <w:sz w:val="20"/>
          <w:szCs w:val="20"/>
        </w:rPr>
      </w:pPr>
      <w:r w:rsidRPr="00BD18B9">
        <w:rPr>
          <w:rFonts w:ascii="Calibri Light" w:hAnsi="Calibri Light" w:cs="Tahoma"/>
          <w:b/>
          <w:bCs/>
          <w:color w:val="262626" w:themeColor="text1" w:themeTint="D9"/>
          <w:sz w:val="20"/>
          <w:szCs w:val="20"/>
        </w:rPr>
        <w:t xml:space="preserve">termin realizacji w trybie awaryjnym </w:t>
      </w:r>
    </w:p>
    <w:p w14:paraId="63147F14" w14:textId="77777777" w:rsidR="00E12DEC" w:rsidRPr="00725A9C" w:rsidRDefault="00E12DEC" w:rsidP="00E12DEC">
      <w:pPr>
        <w:autoSpaceDE w:val="0"/>
        <w:spacing w:after="0" w:line="240" w:lineRule="auto"/>
        <w:jc w:val="both"/>
        <w:rPr>
          <w:rFonts w:asciiTheme="majorHAnsi" w:eastAsia="Verdana" w:hAnsiTheme="majorHAnsi" w:cstheme="majorHAnsi"/>
          <w:b/>
          <w:color w:val="262626" w:themeColor="text1" w:themeTint="D9"/>
          <w:sz w:val="20"/>
          <w:szCs w:val="20"/>
        </w:rPr>
      </w:pPr>
      <w:r w:rsidRPr="00BD18B9">
        <w:rPr>
          <w:rFonts w:ascii="Calibri Light" w:hAnsi="Calibri Light" w:cs="Tahoma"/>
          <w:b/>
          <w:bCs/>
          <w:color w:val="262626" w:themeColor="text1" w:themeTint="D9"/>
          <w:sz w:val="20"/>
          <w:szCs w:val="20"/>
        </w:rPr>
        <w:t xml:space="preserve">od momentu zgłoszenia </w:t>
      </w:r>
      <w:r>
        <w:rPr>
          <w:rFonts w:ascii="Calibri Light" w:hAnsi="Calibri Light" w:cs="Tahoma"/>
          <w:b/>
          <w:bCs/>
          <w:color w:val="262626" w:themeColor="text1" w:themeTint="D9"/>
          <w:sz w:val="20"/>
          <w:szCs w:val="20"/>
        </w:rPr>
        <w:t xml:space="preserve">Wykonawcy </w:t>
      </w:r>
      <w:r w:rsidRPr="00BD18B9">
        <w:rPr>
          <w:rFonts w:ascii="Calibri Light" w:hAnsi="Calibri Light" w:cs="Tahoma"/>
          <w:b/>
          <w:bCs/>
          <w:color w:val="262626" w:themeColor="text1" w:themeTint="D9"/>
          <w:sz w:val="20"/>
          <w:szCs w:val="20"/>
        </w:rPr>
        <w:t>przez Zamawiajacego</w:t>
      </w:r>
      <w:r w:rsidRPr="00BD18B9">
        <w:rPr>
          <w:rFonts w:asciiTheme="majorHAnsi" w:eastAsia="Verdana" w:hAnsiTheme="majorHAnsi" w:cstheme="majorHAnsi"/>
          <w:b/>
          <w:color w:val="262626" w:themeColor="text1" w:themeTint="D9"/>
          <w:sz w:val="20"/>
          <w:szCs w:val="20"/>
        </w:rPr>
        <w:tab/>
      </w:r>
      <w:r w:rsidRPr="00BD18B9">
        <w:rPr>
          <w:rFonts w:asciiTheme="majorHAnsi" w:eastAsia="Verdana" w:hAnsiTheme="majorHAnsi" w:cstheme="majorHAnsi"/>
          <w:color w:val="262626" w:themeColor="text1" w:themeTint="D9"/>
          <w:sz w:val="20"/>
          <w:szCs w:val="20"/>
        </w:rPr>
        <w:t xml:space="preserve">– waga kryterium </w:t>
      </w:r>
      <w:r w:rsidRPr="00BD18B9">
        <w:rPr>
          <w:rFonts w:asciiTheme="majorHAnsi" w:eastAsia="Verdana" w:hAnsiTheme="majorHAnsi" w:cstheme="majorHAnsi"/>
          <w:b/>
          <w:color w:val="262626" w:themeColor="text1" w:themeTint="D9"/>
          <w:sz w:val="20"/>
          <w:szCs w:val="20"/>
        </w:rPr>
        <w:t>40%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1910CDDC"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BF4F29">
        <w:rPr>
          <w:rFonts w:asciiTheme="majorHAnsi" w:hAnsiTheme="majorHAnsi" w:cstheme="majorHAnsi"/>
          <w:b/>
          <w:bCs/>
          <w:color w:val="262626" w:themeColor="text1" w:themeTint="D9"/>
          <w:sz w:val="20"/>
          <w:szCs w:val="20"/>
        </w:rPr>
        <w:t>TA</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34B62F5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BF4F29">
        <w:rPr>
          <w:rFonts w:asciiTheme="majorHAnsi" w:hAnsiTheme="majorHAnsi" w:cstheme="majorHAnsi"/>
          <w:b/>
          <w:bCs/>
          <w:color w:val="262626" w:themeColor="text1" w:themeTint="D9"/>
          <w:sz w:val="20"/>
          <w:szCs w:val="20"/>
        </w:rPr>
        <w:t>TA</w:t>
      </w:r>
      <w:r w:rsidRPr="00725A9C">
        <w:rPr>
          <w:rFonts w:asciiTheme="majorHAnsi" w:hAnsiTheme="majorHAnsi" w:cstheme="majorHAnsi"/>
          <w:bCs/>
          <w:color w:val="262626" w:themeColor="text1" w:themeTint="D9"/>
          <w:sz w:val="20"/>
          <w:szCs w:val="20"/>
        </w:rPr>
        <w:tab/>
        <w:t xml:space="preserve">- ilość punktów oferty badanej w kryterium </w:t>
      </w:r>
      <w:r w:rsidR="00BF4F29">
        <w:rPr>
          <w:rFonts w:asciiTheme="majorHAnsi" w:hAnsiTheme="majorHAnsi" w:cstheme="majorHAnsi"/>
          <w:bCs/>
          <w:color w:val="262626" w:themeColor="text1" w:themeTint="D9"/>
          <w:sz w:val="20"/>
          <w:szCs w:val="20"/>
        </w:rPr>
        <w:t>termin realizacji w trybie awaryjnym</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3BF8D2FF" w14:textId="77777777" w:rsidR="00BF4F29" w:rsidRDefault="00BF4F29" w:rsidP="00BF4F29">
      <w:pPr>
        <w:shd w:val="clear" w:color="auto" w:fill="FFFFFF" w:themeFill="background1"/>
        <w:autoSpaceDE w:val="0"/>
        <w:spacing w:after="0" w:line="240" w:lineRule="auto"/>
        <w:rPr>
          <w:rFonts w:asciiTheme="majorHAnsi" w:hAnsiTheme="majorHAnsi" w:cstheme="majorHAnsi"/>
          <w:b/>
          <w:color w:val="262626" w:themeColor="text1" w:themeTint="D9"/>
          <w:sz w:val="20"/>
          <w:szCs w:val="20"/>
          <w:u w:val="single"/>
        </w:rPr>
      </w:pPr>
    </w:p>
    <w:p w14:paraId="0927E3D9" w14:textId="77777777" w:rsidR="00BF4F29" w:rsidRDefault="00BF4F29" w:rsidP="00BF4F29">
      <w:pPr>
        <w:shd w:val="clear" w:color="auto" w:fill="FFFFFF" w:themeFill="background1"/>
        <w:autoSpaceDE w:val="0"/>
        <w:spacing w:after="0" w:line="240" w:lineRule="auto"/>
        <w:rPr>
          <w:rFonts w:asciiTheme="majorHAnsi" w:hAnsiTheme="majorHAnsi" w:cstheme="majorHAnsi"/>
          <w:b/>
          <w:color w:val="262626" w:themeColor="text1" w:themeTint="D9"/>
          <w:sz w:val="20"/>
          <w:szCs w:val="20"/>
          <w:u w:val="single"/>
        </w:rPr>
      </w:pPr>
    </w:p>
    <w:p w14:paraId="18A01C6F" w14:textId="53C35F32" w:rsidR="00BF4F29" w:rsidRPr="00BD18B9" w:rsidRDefault="00BF4F29" w:rsidP="00BF4F29">
      <w:pPr>
        <w:shd w:val="clear" w:color="auto" w:fill="FFFFFF" w:themeFill="background1"/>
        <w:autoSpaceDE w:val="0"/>
        <w:spacing w:after="0" w:line="240" w:lineRule="auto"/>
        <w:rPr>
          <w:rFonts w:asciiTheme="majorHAnsi" w:eastAsia="Verdana" w:hAnsiTheme="majorHAnsi" w:cstheme="majorHAnsi"/>
          <w:b/>
          <w:color w:val="262626" w:themeColor="text1" w:themeTint="D9"/>
          <w:sz w:val="20"/>
          <w:szCs w:val="20"/>
          <w:u w:val="single"/>
        </w:rPr>
      </w:pPr>
      <w:r w:rsidRPr="00BD18B9">
        <w:rPr>
          <w:rFonts w:asciiTheme="majorHAnsi" w:hAnsiTheme="majorHAnsi" w:cstheme="majorHAnsi"/>
          <w:b/>
          <w:color w:val="262626" w:themeColor="text1" w:themeTint="D9"/>
          <w:sz w:val="20"/>
          <w:szCs w:val="20"/>
          <w:u w:val="single"/>
        </w:rPr>
        <w:t xml:space="preserve">2) kryterium - </w:t>
      </w:r>
      <w:r w:rsidRPr="00BD18B9">
        <w:rPr>
          <w:rFonts w:ascii="Calibri Light" w:hAnsi="Calibri Light" w:cs="Tahoma"/>
          <w:b/>
          <w:color w:val="262626" w:themeColor="text1" w:themeTint="D9"/>
          <w:sz w:val="20"/>
          <w:szCs w:val="20"/>
          <w:u w:val="single"/>
        </w:rPr>
        <w:t xml:space="preserve">termin realizacji w trybie awaryjnym </w:t>
      </w:r>
      <w:r w:rsidRPr="00BD18B9">
        <w:rPr>
          <w:rFonts w:ascii="Calibri Light" w:hAnsi="Calibri Light" w:cs="Tahoma"/>
          <w:b/>
          <w:bCs/>
          <w:color w:val="262626" w:themeColor="text1" w:themeTint="D9"/>
          <w:sz w:val="20"/>
          <w:szCs w:val="20"/>
          <w:u w:val="single"/>
        </w:rPr>
        <w:t>od momentu zgłoszenia Wykonawcy przez Zamawiajacego</w:t>
      </w:r>
    </w:p>
    <w:p w14:paraId="516F87F1" w14:textId="77777777" w:rsidR="00BF4F29" w:rsidRPr="00BD18B9" w:rsidRDefault="00BF4F29" w:rsidP="00BF4F29">
      <w:pPr>
        <w:spacing w:after="0" w:line="240" w:lineRule="auto"/>
        <w:jc w:val="both"/>
        <w:rPr>
          <w:rFonts w:asciiTheme="majorHAnsi" w:hAnsiTheme="majorHAnsi" w:cstheme="majorHAnsi"/>
          <w:bCs/>
          <w:color w:val="262626" w:themeColor="text1" w:themeTint="D9"/>
          <w:sz w:val="20"/>
          <w:szCs w:val="20"/>
        </w:rPr>
      </w:pPr>
    </w:p>
    <w:p w14:paraId="3EBF1C8A" w14:textId="5A5CB7C6" w:rsidR="00BF4F29" w:rsidRDefault="00BF4F29" w:rsidP="00BF4F29">
      <w:pPr>
        <w:widowControl w:val="0"/>
        <w:spacing w:after="0" w:line="240" w:lineRule="auto"/>
        <w:rPr>
          <w:rFonts w:asciiTheme="majorHAnsi" w:hAnsiTheme="majorHAnsi" w:cstheme="majorHAnsi"/>
          <w:b/>
          <w:bCs/>
          <w:color w:val="262626" w:themeColor="text1" w:themeTint="D9"/>
          <w:spacing w:val="-1"/>
          <w:sz w:val="20"/>
          <w:szCs w:val="20"/>
        </w:rPr>
      </w:pPr>
      <w:r w:rsidRPr="00BD18B9">
        <w:rPr>
          <w:rFonts w:asciiTheme="majorHAnsi" w:hAnsiTheme="majorHAnsi" w:cstheme="majorHAnsi"/>
          <w:b/>
          <w:bCs/>
          <w:color w:val="262626" w:themeColor="text1" w:themeTint="D9"/>
          <w:spacing w:val="-1"/>
          <w:sz w:val="20"/>
          <w:szCs w:val="20"/>
        </w:rPr>
        <w:t xml:space="preserve">Termin realizacji w trybie awaryjnym </w:t>
      </w:r>
      <w:r w:rsidRPr="00BD18B9">
        <w:rPr>
          <w:rFonts w:ascii="Calibri Light" w:hAnsi="Calibri Light" w:cs="Tahoma"/>
          <w:b/>
          <w:bCs/>
          <w:color w:val="262626" w:themeColor="text1" w:themeTint="D9"/>
          <w:sz w:val="20"/>
          <w:szCs w:val="20"/>
        </w:rPr>
        <w:t>od momentu zgłoszenia Wykonawcy przez Zamawiajacego</w:t>
      </w:r>
      <w:r w:rsidRPr="00BD18B9">
        <w:rPr>
          <w:rFonts w:asciiTheme="majorHAnsi" w:hAnsiTheme="majorHAnsi" w:cstheme="majorHAnsi"/>
          <w:b/>
          <w:bCs/>
          <w:color w:val="262626" w:themeColor="text1" w:themeTint="D9"/>
          <w:spacing w:val="-1"/>
          <w:sz w:val="20"/>
          <w:szCs w:val="20"/>
        </w:rPr>
        <w:t xml:space="preserve"> udzielony przez Wykonawcę nie może być krótszy niż 10 minut oraz dłuższy niż 40 minut.</w:t>
      </w:r>
    </w:p>
    <w:p w14:paraId="32030CC2" w14:textId="77777777" w:rsidR="00BF4F29" w:rsidRPr="00BD18B9" w:rsidRDefault="00BF4F29" w:rsidP="00BF4F29">
      <w:pPr>
        <w:widowControl w:val="0"/>
        <w:spacing w:after="0" w:line="240" w:lineRule="auto"/>
        <w:rPr>
          <w:rFonts w:asciiTheme="majorHAnsi" w:hAnsiTheme="majorHAnsi" w:cstheme="majorHAnsi"/>
          <w:b/>
          <w:bCs/>
          <w:color w:val="262626" w:themeColor="text1" w:themeTint="D9"/>
          <w:spacing w:val="-1"/>
          <w:sz w:val="20"/>
          <w:szCs w:val="20"/>
        </w:rPr>
      </w:pPr>
    </w:p>
    <w:p w14:paraId="44B6BADE" w14:textId="77777777" w:rsidR="00BF4F29" w:rsidRPr="00BD18B9" w:rsidRDefault="00BF4F29" w:rsidP="00BF4F29">
      <w:pPr>
        <w:widowControl w:val="0"/>
        <w:spacing w:after="0" w:line="240" w:lineRule="auto"/>
        <w:rPr>
          <w:rFonts w:asciiTheme="majorHAnsi" w:hAnsiTheme="majorHAnsi" w:cstheme="majorHAnsi"/>
          <w:bCs/>
          <w:color w:val="262626" w:themeColor="text1" w:themeTint="D9"/>
          <w:spacing w:val="-1"/>
          <w:sz w:val="20"/>
          <w:szCs w:val="20"/>
        </w:rPr>
      </w:pPr>
      <w:r w:rsidRPr="00BD18B9">
        <w:rPr>
          <w:rFonts w:asciiTheme="majorHAnsi" w:hAnsiTheme="majorHAnsi" w:cstheme="majorHAnsi"/>
          <w:bCs/>
          <w:color w:val="262626" w:themeColor="text1" w:themeTint="D9"/>
          <w:spacing w:val="-1"/>
          <w:sz w:val="20"/>
          <w:szCs w:val="20"/>
        </w:rPr>
        <w:t>Zamawiający w tym kryterium przydzieli punktację według poniższego wzoru:</w:t>
      </w:r>
    </w:p>
    <w:p w14:paraId="312B9D3B" w14:textId="77777777" w:rsidR="00BF4F29" w:rsidRPr="00BD18B9" w:rsidRDefault="00BF4F29" w:rsidP="00BF4F29">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713BBE51" w14:textId="77777777" w:rsidR="00BF4F29" w:rsidRPr="00C43B8B" w:rsidRDefault="00BF4F29" w:rsidP="00BF4F29">
      <w:pPr>
        <w:spacing w:after="0" w:line="240" w:lineRule="auto"/>
        <w:jc w:val="both"/>
        <w:rPr>
          <w:rFonts w:ascii="Calibri Light" w:hAnsi="Calibri Light" w:cs="Arial"/>
          <w:color w:val="262626" w:themeColor="text1" w:themeTint="D9"/>
          <w:sz w:val="20"/>
          <w:szCs w:val="20"/>
        </w:rPr>
      </w:pPr>
      <w:r w:rsidRPr="00BD18B9">
        <w:rPr>
          <w:rFonts w:ascii="Calibri Light" w:hAnsi="Calibri Light" w:cs="Tahoma"/>
          <w:b/>
          <w:color w:val="262626" w:themeColor="text1" w:themeTint="D9"/>
          <w:sz w:val="20"/>
          <w:szCs w:val="20"/>
          <w:u w:val="single"/>
        </w:rPr>
        <w:t>termin realizacji w trybie awaryjnym</w:t>
      </w:r>
      <w:r w:rsidRPr="00BD18B9">
        <w:rPr>
          <w:rFonts w:ascii="Calibri Light" w:hAnsi="Calibri Light" w:cs="Arial"/>
          <w:color w:val="262626" w:themeColor="text1" w:themeTint="D9"/>
          <w:sz w:val="20"/>
          <w:szCs w:val="20"/>
          <w:u w:val="single"/>
        </w:rPr>
        <w:t xml:space="preserve"> </w:t>
      </w:r>
      <w:r w:rsidRPr="00BD18B9">
        <w:rPr>
          <w:rFonts w:ascii="Calibri Light" w:hAnsi="Calibri Light" w:cs="Tahoma"/>
          <w:b/>
          <w:bCs/>
          <w:color w:val="262626" w:themeColor="text1" w:themeTint="D9"/>
          <w:sz w:val="20"/>
          <w:szCs w:val="20"/>
          <w:u w:val="single"/>
        </w:rPr>
        <w:t>od momentu zgłoszenia Wykonawcy przez Zamawiajacego</w:t>
      </w:r>
    </w:p>
    <w:p w14:paraId="1C011A1F" w14:textId="77777777" w:rsidR="00BF4F29" w:rsidRPr="00C43B8B" w:rsidRDefault="00BF4F29" w:rsidP="00BF4F29">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10 – min – 40</w:t>
      </w:r>
      <w:r>
        <w:rPr>
          <w:rFonts w:ascii="Calibri Light" w:hAnsi="Calibri Light" w:cs="Arial"/>
          <w:color w:val="262626" w:themeColor="text1" w:themeTint="D9"/>
          <w:sz w:val="20"/>
          <w:szCs w:val="20"/>
        </w:rPr>
        <w:t xml:space="preserve"> pkt</w:t>
      </w:r>
    </w:p>
    <w:p w14:paraId="7153D1EE" w14:textId="77777777" w:rsidR="00BF4F29" w:rsidRPr="00C43B8B" w:rsidRDefault="00BF4F29" w:rsidP="00BF4F29">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20 – min – 30</w:t>
      </w:r>
      <w:r>
        <w:rPr>
          <w:rFonts w:ascii="Calibri Light" w:hAnsi="Calibri Light" w:cs="Arial"/>
          <w:color w:val="262626" w:themeColor="text1" w:themeTint="D9"/>
          <w:sz w:val="20"/>
          <w:szCs w:val="20"/>
        </w:rPr>
        <w:t xml:space="preserve"> pkt</w:t>
      </w:r>
    </w:p>
    <w:p w14:paraId="37A979EB" w14:textId="77777777" w:rsidR="00BF4F29" w:rsidRPr="00C43B8B" w:rsidRDefault="00BF4F29" w:rsidP="00BF4F29">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30 – min – 20</w:t>
      </w:r>
      <w:r>
        <w:rPr>
          <w:rFonts w:ascii="Calibri Light" w:hAnsi="Calibri Light" w:cs="Arial"/>
          <w:color w:val="262626" w:themeColor="text1" w:themeTint="D9"/>
          <w:sz w:val="20"/>
          <w:szCs w:val="20"/>
        </w:rPr>
        <w:t xml:space="preserve"> pkt </w:t>
      </w:r>
    </w:p>
    <w:p w14:paraId="7BB6F9EB" w14:textId="77777777" w:rsidR="00BF4F29" w:rsidRPr="00C43B8B" w:rsidRDefault="00BF4F29" w:rsidP="00BF4F29">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tryb awaryjny – do 40 – min – 10</w:t>
      </w:r>
      <w:r>
        <w:rPr>
          <w:rFonts w:ascii="Calibri Light" w:hAnsi="Calibri Light" w:cs="Arial"/>
          <w:color w:val="262626" w:themeColor="text1" w:themeTint="D9"/>
          <w:sz w:val="20"/>
          <w:szCs w:val="20"/>
        </w:rPr>
        <w:t xml:space="preserve"> pkt</w:t>
      </w:r>
    </w:p>
    <w:p w14:paraId="359EAC80" w14:textId="77777777" w:rsidR="00BF4F29" w:rsidRPr="00725A9C" w:rsidRDefault="00BF4F29" w:rsidP="00BF4F29">
      <w:pPr>
        <w:widowControl w:val="0"/>
        <w:spacing w:after="0" w:line="240" w:lineRule="auto"/>
        <w:rPr>
          <w:rFonts w:asciiTheme="majorHAnsi" w:hAnsiTheme="majorHAnsi" w:cstheme="majorHAnsi"/>
          <w:bCs/>
          <w:color w:val="262626" w:themeColor="text1" w:themeTint="D9"/>
          <w:spacing w:val="-1"/>
          <w:sz w:val="20"/>
          <w:szCs w:val="20"/>
        </w:rPr>
      </w:pPr>
    </w:p>
    <w:p w14:paraId="234C755B" w14:textId="77777777" w:rsidR="00BF4F29" w:rsidRPr="00725A9C" w:rsidRDefault="00BF4F29" w:rsidP="00BF4F29">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473EE924" w14:textId="77777777" w:rsidR="00BF4F29" w:rsidRDefault="00BF4F29" w:rsidP="00BF4F29">
      <w:pPr>
        <w:spacing w:after="0" w:line="240" w:lineRule="auto"/>
        <w:jc w:val="both"/>
        <w:rPr>
          <w:rFonts w:asciiTheme="majorHAnsi" w:hAnsiTheme="majorHAnsi" w:cstheme="majorHAnsi"/>
          <w:bCs/>
          <w:spacing w:val="-1"/>
          <w:sz w:val="20"/>
          <w:szCs w:val="20"/>
        </w:rPr>
      </w:pPr>
      <w:r w:rsidRPr="00BD18B9">
        <w:rPr>
          <w:rFonts w:asciiTheme="majorHAnsi" w:hAnsiTheme="majorHAnsi" w:cstheme="majorHAnsi"/>
          <w:bCs/>
          <w:spacing w:val="-1"/>
          <w:sz w:val="20"/>
          <w:szCs w:val="20"/>
        </w:rPr>
        <w:t xml:space="preserve">Wykonawca określi termin realizacji w trybie awaryjnym </w:t>
      </w:r>
      <w:r w:rsidRPr="00BD18B9">
        <w:rPr>
          <w:rFonts w:ascii="Calibri Light" w:hAnsi="Calibri Light" w:cs="Tahoma"/>
          <w:color w:val="262626" w:themeColor="text1" w:themeTint="D9"/>
          <w:sz w:val="20"/>
          <w:szCs w:val="20"/>
        </w:rPr>
        <w:t>od momentu zgłoszenia Wykonawcy przez Zamawiajacego</w:t>
      </w:r>
      <w:r w:rsidRPr="00BD18B9">
        <w:rPr>
          <w:rFonts w:asciiTheme="majorHAnsi" w:hAnsiTheme="majorHAnsi" w:cstheme="majorHAnsi"/>
          <w:bCs/>
          <w:spacing w:val="-1"/>
          <w:sz w:val="20"/>
          <w:szCs w:val="20"/>
        </w:rPr>
        <w:t xml:space="preserve"> w jednym z powyższych</w:t>
      </w:r>
      <w:r>
        <w:rPr>
          <w:rFonts w:asciiTheme="majorHAnsi" w:hAnsiTheme="majorHAnsi" w:cstheme="majorHAnsi"/>
          <w:bCs/>
          <w:spacing w:val="-1"/>
          <w:sz w:val="20"/>
          <w:szCs w:val="20"/>
        </w:rPr>
        <w:t xml:space="preserve"> trybów. Zadeklarowanie </w:t>
      </w:r>
      <w:r w:rsidRPr="0082437A">
        <w:rPr>
          <w:rFonts w:ascii="Calibri Light" w:hAnsi="Calibri Light" w:cs="Tahoma"/>
          <w:bCs/>
          <w:color w:val="262626" w:themeColor="text1" w:themeTint="D9"/>
          <w:sz w:val="20"/>
          <w:szCs w:val="20"/>
        </w:rPr>
        <w:t>termin realizacji w trybie awaryjnym</w:t>
      </w:r>
      <w:r w:rsidRPr="0082437A">
        <w:rPr>
          <w:rFonts w:ascii="Calibri Light" w:hAnsi="Calibri Light" w:cs="Arial"/>
          <w:bCs/>
          <w:color w:val="262626" w:themeColor="text1" w:themeTint="D9"/>
          <w:sz w:val="20"/>
          <w:szCs w:val="20"/>
        </w:rPr>
        <w:t xml:space="preserve"> </w:t>
      </w:r>
      <w:r w:rsidRPr="008B6A9B">
        <w:rPr>
          <w:rFonts w:ascii="Calibri Light" w:hAnsi="Calibri Light" w:cs="Tahoma"/>
          <w:color w:val="262626" w:themeColor="text1" w:themeTint="D9"/>
          <w:sz w:val="20"/>
          <w:szCs w:val="20"/>
        </w:rPr>
        <w:t>od momentu zgłoszenia przez Zamawiajacego</w:t>
      </w:r>
      <w:r>
        <w:rPr>
          <w:rFonts w:asciiTheme="majorHAnsi" w:hAnsiTheme="majorHAnsi" w:cstheme="majorHAnsi"/>
          <w:bCs/>
          <w:spacing w:val="-1"/>
          <w:sz w:val="20"/>
          <w:szCs w:val="20"/>
        </w:rPr>
        <w:t xml:space="preserve"> w innym terminie będzie skutkować odrzuceniem oferty Wykonawcy przez Zamawiającego, jako niezgodnej z warunkami zamówienia na podstawie art. 226 ust. 1 pkt 5 ustawy Pzp. </w:t>
      </w:r>
    </w:p>
    <w:p w14:paraId="5382F60D" w14:textId="77777777" w:rsidR="00BF4F29" w:rsidRDefault="00BF4F29" w:rsidP="00BF4F29">
      <w:pPr>
        <w:widowControl w:val="0"/>
        <w:spacing w:after="0" w:line="240" w:lineRule="auto"/>
        <w:jc w:val="both"/>
        <w:rPr>
          <w:rFonts w:asciiTheme="majorHAnsi" w:hAnsiTheme="majorHAnsi" w:cstheme="majorHAnsi"/>
          <w:bCs/>
          <w:spacing w:val="-1"/>
          <w:sz w:val="20"/>
          <w:szCs w:val="20"/>
        </w:rPr>
      </w:pPr>
    </w:p>
    <w:p w14:paraId="622620BF" w14:textId="77777777" w:rsidR="00BF4F29" w:rsidRPr="00953180" w:rsidRDefault="00BF4F29" w:rsidP="00BF4F29">
      <w:pPr>
        <w:widowControl w:val="0"/>
        <w:spacing w:after="0" w:line="240" w:lineRule="auto"/>
        <w:jc w:val="both"/>
        <w:rPr>
          <w:rFonts w:asciiTheme="majorHAnsi" w:hAnsiTheme="majorHAnsi" w:cstheme="majorHAnsi"/>
          <w:bCs/>
          <w:color w:val="262626" w:themeColor="text1" w:themeTint="D9"/>
          <w:spacing w:val="-1"/>
          <w:sz w:val="20"/>
          <w:szCs w:val="20"/>
        </w:rPr>
      </w:pPr>
      <w:r w:rsidRPr="00953180">
        <w:rPr>
          <w:rFonts w:asciiTheme="majorHAnsi" w:hAnsiTheme="majorHAnsi" w:cstheme="majorHAnsi"/>
          <w:bCs/>
          <w:color w:val="262626" w:themeColor="text1" w:themeTint="D9"/>
          <w:spacing w:val="-1"/>
          <w:sz w:val="20"/>
          <w:szCs w:val="20"/>
        </w:rPr>
        <w:t xml:space="preserve">W przypadku gdy Wykonawca nie zaoferuje żadnego terminu realizacji w trybie awaryjnym </w:t>
      </w:r>
      <w:r w:rsidRPr="008B6A9B">
        <w:rPr>
          <w:rFonts w:ascii="Calibri Light" w:hAnsi="Calibri Light" w:cs="Tahoma"/>
          <w:color w:val="262626" w:themeColor="text1" w:themeTint="D9"/>
          <w:sz w:val="20"/>
          <w:szCs w:val="20"/>
        </w:rPr>
        <w:t>od momentu zgłoszenia przez Zamawiajacego</w:t>
      </w:r>
      <w:r w:rsidRPr="00953180">
        <w:rPr>
          <w:rFonts w:asciiTheme="majorHAnsi" w:hAnsiTheme="majorHAnsi" w:cstheme="majorHAnsi"/>
          <w:bCs/>
          <w:color w:val="262626" w:themeColor="text1" w:themeTint="D9"/>
          <w:spacing w:val="-1"/>
          <w:sz w:val="20"/>
          <w:szCs w:val="20"/>
        </w:rPr>
        <w:t xml:space="preserve"> Zamawiający przyjmie, iż zaoferował tryb awaryjny – do 40 – min.</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7529A089" w14:textId="43AE10DC" w:rsidR="00B030C9"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0595771C" w14:textId="77777777" w:rsidR="00B030C9" w:rsidRPr="009D538D" w:rsidRDefault="00B030C9"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4FAB0E5" w14:textId="72E1C0F7" w:rsidR="005D1DDF" w:rsidRPr="00BF4F29" w:rsidRDefault="00AD7D52" w:rsidP="00CC124D">
      <w:pPr>
        <w:spacing w:after="0" w:line="240" w:lineRule="auto"/>
        <w:jc w:val="both"/>
        <w:rPr>
          <w:rFonts w:asciiTheme="majorHAnsi" w:hAnsiTheme="majorHAnsi" w:cstheme="majorHAnsi"/>
          <w:color w:val="262626" w:themeColor="text1" w:themeTint="D9"/>
          <w:sz w:val="20"/>
          <w:szCs w:val="20"/>
        </w:rPr>
      </w:pPr>
      <w:r w:rsidRPr="00BF4F29">
        <w:rPr>
          <w:rFonts w:ascii="Calibri Light" w:hAnsi="Calibri Light" w:cs="Calibri Light"/>
          <w:sz w:val="20"/>
          <w:szCs w:val="20"/>
        </w:rPr>
        <w:t xml:space="preserve">Zamawiający nie wymaga wpłaty </w:t>
      </w:r>
      <w:r w:rsidRPr="00BF4F29">
        <w:rPr>
          <w:rFonts w:asciiTheme="majorHAnsi" w:hAnsiTheme="majorHAnsi" w:cstheme="majorHAnsi"/>
          <w:color w:val="262626" w:themeColor="text1" w:themeTint="D9"/>
          <w:sz w:val="20"/>
          <w:szCs w:val="20"/>
        </w:rPr>
        <w:t>zabezpieczenia należytego wykonania umowy.</w:t>
      </w:r>
    </w:p>
    <w:p w14:paraId="02EA77F3" w14:textId="77777777" w:rsidR="00AD7D52" w:rsidRPr="009D538D" w:rsidRDefault="00AD7D52"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3B94C867" w:rsidR="007F67F5" w:rsidRPr="009D538D" w:rsidRDefault="00834E0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4FA5CF01" w14:textId="7CFD160B" w:rsidR="00834E0E" w:rsidRPr="009D538D" w:rsidRDefault="00834E0E" w:rsidP="00834E0E">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Formularz </w:t>
      </w:r>
      <w:r>
        <w:rPr>
          <w:rFonts w:asciiTheme="majorHAnsi" w:hAnsiTheme="majorHAnsi" w:cstheme="majorHAnsi"/>
          <w:color w:val="262626" w:themeColor="text1" w:themeTint="D9"/>
          <w:sz w:val="20"/>
          <w:szCs w:val="20"/>
        </w:rPr>
        <w:t>cenowy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1EC22D07" w:rsidR="007F67F5" w:rsidRPr="00834E0E" w:rsidRDefault="00E47AFB" w:rsidP="00CC124D">
      <w:pPr>
        <w:spacing w:after="0" w:line="240" w:lineRule="auto"/>
        <w:rPr>
          <w:rFonts w:asciiTheme="majorHAnsi" w:hAnsiTheme="majorHAnsi" w:cstheme="majorHAnsi"/>
          <w:strike/>
          <w:color w:val="262626" w:themeColor="text1" w:themeTint="D9"/>
          <w:sz w:val="20"/>
          <w:szCs w:val="20"/>
        </w:rPr>
      </w:pPr>
      <w:r w:rsidRPr="00834E0E">
        <w:rPr>
          <w:rFonts w:asciiTheme="majorHAnsi" w:hAnsiTheme="majorHAnsi" w:cstheme="majorHAnsi"/>
          <w:strike/>
          <w:color w:val="262626" w:themeColor="text1" w:themeTint="D9"/>
          <w:sz w:val="20"/>
          <w:szCs w:val="20"/>
        </w:rPr>
        <w:t xml:space="preserve">Załącznik </w:t>
      </w:r>
      <w:r w:rsidR="00FF7463" w:rsidRPr="00834E0E">
        <w:rPr>
          <w:rFonts w:asciiTheme="majorHAnsi" w:hAnsiTheme="majorHAnsi" w:cstheme="majorHAnsi"/>
          <w:strike/>
          <w:color w:val="262626" w:themeColor="text1" w:themeTint="D9"/>
          <w:sz w:val="20"/>
          <w:szCs w:val="20"/>
        </w:rPr>
        <w:t>n</w:t>
      </w:r>
      <w:r w:rsidRPr="00834E0E">
        <w:rPr>
          <w:rFonts w:asciiTheme="majorHAnsi" w:hAnsiTheme="majorHAnsi" w:cstheme="majorHAnsi"/>
          <w:strike/>
          <w:color w:val="262626" w:themeColor="text1" w:themeTint="D9"/>
          <w:sz w:val="20"/>
          <w:szCs w:val="20"/>
        </w:rPr>
        <w:t xml:space="preserve">r </w:t>
      </w:r>
      <w:r w:rsidR="00FF7463" w:rsidRPr="00834E0E">
        <w:rPr>
          <w:rFonts w:asciiTheme="majorHAnsi" w:hAnsiTheme="majorHAnsi" w:cstheme="majorHAnsi"/>
          <w:strike/>
          <w:color w:val="262626" w:themeColor="text1" w:themeTint="D9"/>
          <w:sz w:val="20"/>
          <w:szCs w:val="20"/>
        </w:rPr>
        <w:t>6</w:t>
      </w:r>
      <w:r w:rsidRPr="00834E0E">
        <w:rPr>
          <w:rFonts w:asciiTheme="majorHAnsi" w:hAnsiTheme="majorHAnsi" w:cstheme="majorHAnsi"/>
          <w:strike/>
          <w:color w:val="262626" w:themeColor="text1" w:themeTint="D9"/>
          <w:sz w:val="20"/>
          <w:szCs w:val="20"/>
        </w:rPr>
        <w:t xml:space="preserve"> </w:t>
      </w:r>
      <w:r w:rsidR="00FF7463" w:rsidRPr="00834E0E">
        <w:rPr>
          <w:rFonts w:asciiTheme="majorHAnsi" w:hAnsiTheme="majorHAnsi" w:cstheme="majorHAnsi"/>
          <w:strike/>
          <w:color w:val="262626" w:themeColor="text1" w:themeTint="D9"/>
          <w:sz w:val="20"/>
          <w:szCs w:val="20"/>
        </w:rPr>
        <w:t xml:space="preserve">– </w:t>
      </w:r>
      <w:r w:rsidRPr="00834E0E">
        <w:rPr>
          <w:rFonts w:asciiTheme="majorHAnsi" w:hAnsiTheme="majorHAnsi" w:cstheme="majorHAnsi"/>
          <w:strike/>
          <w:color w:val="262626" w:themeColor="text1" w:themeTint="D9"/>
          <w:sz w:val="20"/>
          <w:szCs w:val="20"/>
        </w:rPr>
        <w:t>Wykaz osób</w:t>
      </w:r>
      <w:r w:rsidR="00834E0E" w:rsidRPr="00834E0E">
        <w:rPr>
          <w:rFonts w:asciiTheme="majorHAnsi" w:hAnsiTheme="majorHAnsi" w:cstheme="majorHAnsi"/>
          <w:strike/>
          <w:color w:val="262626" w:themeColor="text1" w:themeTint="D9"/>
          <w:sz w:val="20"/>
          <w:szCs w:val="20"/>
        </w:rPr>
        <w:t>.</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9FEB" w14:textId="77777777" w:rsidR="00737B32" w:rsidRDefault="00737B32">
      <w:r>
        <w:separator/>
      </w:r>
    </w:p>
  </w:endnote>
  <w:endnote w:type="continuationSeparator" w:id="0">
    <w:p w14:paraId="1FF02B6D" w14:textId="77777777" w:rsidR="00737B32" w:rsidRDefault="0073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1996F047"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7749FA">
      <w:rPr>
        <w:rFonts w:ascii="Calibri Light" w:hAnsi="Calibri Light" w:cs="Calibri"/>
        <w:b/>
        <w:color w:val="808080"/>
        <w:sz w:val="18"/>
        <w:szCs w:val="18"/>
      </w:rPr>
      <w:t>4</w:t>
    </w:r>
    <w:r w:rsidR="007D3102">
      <w:rPr>
        <w:rFonts w:ascii="Calibri Light" w:hAnsi="Calibri Light" w:cs="Calibri"/>
        <w:b/>
        <w:color w:val="808080"/>
        <w:sz w:val="18"/>
        <w:szCs w:val="18"/>
      </w:rPr>
      <w:t>5</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C167" w14:textId="77777777" w:rsidR="00737B32" w:rsidRDefault="00737B32">
      <w:r>
        <w:separator/>
      </w:r>
    </w:p>
  </w:footnote>
  <w:footnote w:type="continuationSeparator" w:id="0">
    <w:p w14:paraId="7FE5284D" w14:textId="77777777" w:rsidR="00737B32" w:rsidRDefault="00737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F723BC"/>
    <w:multiLevelType w:val="hybridMultilevel"/>
    <w:tmpl w:val="E31C63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31C71F0"/>
    <w:multiLevelType w:val="hybridMultilevel"/>
    <w:tmpl w:val="256C0F04"/>
    <w:lvl w:ilvl="0" w:tplc="4D4EF9A8">
      <w:start w:val="1"/>
      <w:numFmt w:val="decimal"/>
      <w:lvlText w:val="%1)"/>
      <w:lvlJc w:val="left"/>
      <w:pPr>
        <w:tabs>
          <w:tab w:val="num" w:pos="786"/>
        </w:tabs>
        <w:ind w:left="786" w:hanging="360"/>
      </w:pPr>
      <w:rPr>
        <w:rFonts w:ascii="Calibri" w:eastAsia="Times New Roman" w:hAnsi="Calibri" w:cs="Times New Roman" w:hint="default"/>
        <w:b w:val="0"/>
      </w:rPr>
    </w:lvl>
    <w:lvl w:ilvl="1" w:tplc="00286A2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A753BA"/>
    <w:multiLevelType w:val="hybridMultilevel"/>
    <w:tmpl w:val="5DFABE90"/>
    <w:lvl w:ilvl="0" w:tplc="9078F3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9610D01"/>
    <w:multiLevelType w:val="hybridMultilevel"/>
    <w:tmpl w:val="CC08F046"/>
    <w:lvl w:ilvl="0" w:tplc="48AC44F4">
      <w:start w:val="1"/>
      <w:numFmt w:val="bullet"/>
      <w:lvlText w:val=""/>
      <w:lvlJc w:val="left"/>
      <w:pPr>
        <w:ind w:left="710" w:hanging="360"/>
      </w:pPr>
      <w:rPr>
        <w:rFonts w:ascii="Symbol" w:hAnsi="Symbol" w:hint="default"/>
        <w:color w:val="002060"/>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560D7CE7"/>
    <w:multiLevelType w:val="hybridMultilevel"/>
    <w:tmpl w:val="19401536"/>
    <w:lvl w:ilvl="0" w:tplc="1C5A33B4">
      <w:start w:val="1"/>
      <w:numFmt w:val="decimal"/>
      <w:lvlText w:val="%1."/>
      <w:lvlJc w:val="left"/>
      <w:pPr>
        <w:tabs>
          <w:tab w:val="num" w:pos="374"/>
        </w:tabs>
        <w:ind w:left="374" w:hanging="360"/>
      </w:pPr>
      <w:rPr>
        <w:rFonts w:ascii="Calibri" w:hAnsi="Calibri" w:cs="Arial" w:hint="default"/>
        <w:b w:val="0"/>
        <w:i w:val="0"/>
        <w:color w:val="000000"/>
        <w:sz w:val="22"/>
      </w:rPr>
    </w:lvl>
    <w:lvl w:ilvl="1" w:tplc="E29C25F4">
      <w:start w:val="1"/>
      <w:numFmt w:val="lowerLetter"/>
      <w:lvlText w:val="%2)"/>
      <w:lvlJc w:val="left"/>
      <w:pPr>
        <w:tabs>
          <w:tab w:val="num" w:pos="1094"/>
        </w:tabs>
        <w:ind w:left="1094" w:hanging="360"/>
      </w:pPr>
      <w:rPr>
        <w:rFonts w:hint="default"/>
      </w:r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16" w15:restartNumberingAfterBreak="0">
    <w:nsid w:val="62DE1841"/>
    <w:multiLevelType w:val="hybridMultilevel"/>
    <w:tmpl w:val="5BEE562C"/>
    <w:lvl w:ilvl="0" w:tplc="0415000F">
      <w:start w:val="1"/>
      <w:numFmt w:val="decimal"/>
      <w:lvlText w:val="%1."/>
      <w:lvlJc w:val="left"/>
      <w:pPr>
        <w:ind w:left="742" w:hanging="360"/>
      </w:p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17" w15:restartNumberingAfterBreak="0">
    <w:nsid w:val="6440256E"/>
    <w:multiLevelType w:val="hybridMultilevel"/>
    <w:tmpl w:val="B630D07C"/>
    <w:lvl w:ilvl="0" w:tplc="A44C66CE">
      <w:start w:val="1"/>
      <w:numFmt w:val="bullet"/>
      <w:lvlText w:val=""/>
      <w:lvlJc w:val="left"/>
      <w:pPr>
        <w:ind w:left="720" w:hanging="360"/>
      </w:pPr>
      <w:rPr>
        <w:rFonts w:ascii="Symbol" w:hAnsi="Symbol" w:hint="default"/>
        <w:color w:val="00206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7EF0AFF"/>
    <w:multiLevelType w:val="hybridMultilevel"/>
    <w:tmpl w:val="9B4A03D0"/>
    <w:lvl w:ilvl="0" w:tplc="A4AE40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33906842">
    <w:abstractNumId w:val="9"/>
  </w:num>
  <w:num w:numId="2" w16cid:durableId="1050175">
    <w:abstractNumId w:val="12"/>
  </w:num>
  <w:num w:numId="3" w16cid:durableId="828911990">
    <w:abstractNumId w:val="14"/>
  </w:num>
  <w:num w:numId="4" w16cid:durableId="442310390">
    <w:abstractNumId w:val="10"/>
  </w:num>
  <w:num w:numId="5" w16cid:durableId="1277635947">
    <w:abstractNumId w:val="17"/>
  </w:num>
  <w:num w:numId="6" w16cid:durableId="822165751">
    <w:abstractNumId w:val="7"/>
  </w:num>
  <w:num w:numId="7" w16cid:durableId="10122187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7826896">
    <w:abstractNumId w:val="8"/>
  </w:num>
  <w:num w:numId="9" w16cid:durableId="997075042">
    <w:abstractNumId w:val="15"/>
  </w:num>
  <w:num w:numId="10" w16cid:durableId="1887329829">
    <w:abstractNumId w:val="16"/>
  </w:num>
  <w:num w:numId="11" w16cid:durableId="144325974">
    <w:abstractNumId w:val="11"/>
  </w:num>
  <w:num w:numId="12" w16cid:durableId="734008799">
    <w:abstractNumId w:val="18"/>
  </w:num>
  <w:num w:numId="13" w16cid:durableId="1682078837">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8C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6599"/>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1A7"/>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37482"/>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89F"/>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5CDE"/>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85A"/>
    <w:rsid w:val="001C7A0B"/>
    <w:rsid w:val="001D1517"/>
    <w:rsid w:val="001D1BA7"/>
    <w:rsid w:val="001D1BE7"/>
    <w:rsid w:val="001D2CDA"/>
    <w:rsid w:val="001D38D8"/>
    <w:rsid w:val="001D6010"/>
    <w:rsid w:val="001D7ADC"/>
    <w:rsid w:val="001D7DE0"/>
    <w:rsid w:val="001D7FC5"/>
    <w:rsid w:val="001E2A6B"/>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0539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873DE"/>
    <w:rsid w:val="002905D0"/>
    <w:rsid w:val="0029112C"/>
    <w:rsid w:val="002911B8"/>
    <w:rsid w:val="00291240"/>
    <w:rsid w:val="00292144"/>
    <w:rsid w:val="00294CEF"/>
    <w:rsid w:val="002958B1"/>
    <w:rsid w:val="0029705E"/>
    <w:rsid w:val="002A0112"/>
    <w:rsid w:val="002A084A"/>
    <w:rsid w:val="002A0899"/>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4905"/>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265F"/>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20A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2B35"/>
    <w:rsid w:val="00386FDA"/>
    <w:rsid w:val="00387D4D"/>
    <w:rsid w:val="00391460"/>
    <w:rsid w:val="0039406E"/>
    <w:rsid w:val="00395CA3"/>
    <w:rsid w:val="00396880"/>
    <w:rsid w:val="00397808"/>
    <w:rsid w:val="003A04D8"/>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44A6"/>
    <w:rsid w:val="003D6B0C"/>
    <w:rsid w:val="003D6F1E"/>
    <w:rsid w:val="003D75BE"/>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1C85"/>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0D1"/>
    <w:rsid w:val="00457D7E"/>
    <w:rsid w:val="0046097E"/>
    <w:rsid w:val="00461045"/>
    <w:rsid w:val="00464B75"/>
    <w:rsid w:val="00473C0C"/>
    <w:rsid w:val="00474FE0"/>
    <w:rsid w:val="00475E2F"/>
    <w:rsid w:val="00481909"/>
    <w:rsid w:val="004824DF"/>
    <w:rsid w:val="00482965"/>
    <w:rsid w:val="0048501B"/>
    <w:rsid w:val="004867C8"/>
    <w:rsid w:val="00491379"/>
    <w:rsid w:val="00491416"/>
    <w:rsid w:val="004939EB"/>
    <w:rsid w:val="00493EE1"/>
    <w:rsid w:val="00494F8A"/>
    <w:rsid w:val="00495144"/>
    <w:rsid w:val="0049570E"/>
    <w:rsid w:val="004A06D1"/>
    <w:rsid w:val="004A1A97"/>
    <w:rsid w:val="004A1E9F"/>
    <w:rsid w:val="004A20F3"/>
    <w:rsid w:val="004A2179"/>
    <w:rsid w:val="004A2CD4"/>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08D"/>
    <w:rsid w:val="00565E5E"/>
    <w:rsid w:val="00566841"/>
    <w:rsid w:val="0056798B"/>
    <w:rsid w:val="00570B96"/>
    <w:rsid w:val="00571F4C"/>
    <w:rsid w:val="00573B93"/>
    <w:rsid w:val="005748F3"/>
    <w:rsid w:val="00577025"/>
    <w:rsid w:val="00580388"/>
    <w:rsid w:val="0058132D"/>
    <w:rsid w:val="005819B8"/>
    <w:rsid w:val="00582FCA"/>
    <w:rsid w:val="005847D5"/>
    <w:rsid w:val="005849D8"/>
    <w:rsid w:val="0058640D"/>
    <w:rsid w:val="00587C21"/>
    <w:rsid w:val="00592745"/>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168"/>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2736"/>
    <w:rsid w:val="00653501"/>
    <w:rsid w:val="00655B99"/>
    <w:rsid w:val="006629CB"/>
    <w:rsid w:val="0066438F"/>
    <w:rsid w:val="006644CC"/>
    <w:rsid w:val="006647EF"/>
    <w:rsid w:val="0066488C"/>
    <w:rsid w:val="006654EE"/>
    <w:rsid w:val="006657FA"/>
    <w:rsid w:val="0066733B"/>
    <w:rsid w:val="00673C24"/>
    <w:rsid w:val="006755A4"/>
    <w:rsid w:val="00676A44"/>
    <w:rsid w:val="00676C12"/>
    <w:rsid w:val="006779D4"/>
    <w:rsid w:val="00682C3A"/>
    <w:rsid w:val="00684A1F"/>
    <w:rsid w:val="00684EC8"/>
    <w:rsid w:val="00685089"/>
    <w:rsid w:val="00686C93"/>
    <w:rsid w:val="006908F2"/>
    <w:rsid w:val="00690E1A"/>
    <w:rsid w:val="006910AB"/>
    <w:rsid w:val="006914C4"/>
    <w:rsid w:val="00691E09"/>
    <w:rsid w:val="00692950"/>
    <w:rsid w:val="0069499E"/>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430"/>
    <w:rsid w:val="006C3B0B"/>
    <w:rsid w:val="006C60C7"/>
    <w:rsid w:val="006C696C"/>
    <w:rsid w:val="006C6C3A"/>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32"/>
    <w:rsid w:val="00737B72"/>
    <w:rsid w:val="0074062A"/>
    <w:rsid w:val="007417A3"/>
    <w:rsid w:val="00744DFC"/>
    <w:rsid w:val="00744EE4"/>
    <w:rsid w:val="0074748E"/>
    <w:rsid w:val="007478D9"/>
    <w:rsid w:val="00747AFA"/>
    <w:rsid w:val="00747F0F"/>
    <w:rsid w:val="00750E82"/>
    <w:rsid w:val="00751A3C"/>
    <w:rsid w:val="00752A8A"/>
    <w:rsid w:val="00752A8B"/>
    <w:rsid w:val="00755062"/>
    <w:rsid w:val="00757945"/>
    <w:rsid w:val="0077108B"/>
    <w:rsid w:val="00771879"/>
    <w:rsid w:val="007727AD"/>
    <w:rsid w:val="00773829"/>
    <w:rsid w:val="00773E46"/>
    <w:rsid w:val="007749FA"/>
    <w:rsid w:val="007758E1"/>
    <w:rsid w:val="007778D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102"/>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0625"/>
    <w:rsid w:val="0080120E"/>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2226B"/>
    <w:rsid w:val="00823A14"/>
    <w:rsid w:val="00830E8E"/>
    <w:rsid w:val="008311C1"/>
    <w:rsid w:val="00832200"/>
    <w:rsid w:val="00832A94"/>
    <w:rsid w:val="00832A98"/>
    <w:rsid w:val="0083312D"/>
    <w:rsid w:val="00834882"/>
    <w:rsid w:val="00834A92"/>
    <w:rsid w:val="00834E0E"/>
    <w:rsid w:val="00841289"/>
    <w:rsid w:val="00841674"/>
    <w:rsid w:val="00841736"/>
    <w:rsid w:val="008424B2"/>
    <w:rsid w:val="00843863"/>
    <w:rsid w:val="00845B40"/>
    <w:rsid w:val="00846046"/>
    <w:rsid w:val="00846DA1"/>
    <w:rsid w:val="00847242"/>
    <w:rsid w:val="00847E79"/>
    <w:rsid w:val="00850B06"/>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1342"/>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CB7"/>
    <w:rsid w:val="00932FD1"/>
    <w:rsid w:val="0093317E"/>
    <w:rsid w:val="00933D5F"/>
    <w:rsid w:val="00934265"/>
    <w:rsid w:val="00934C5E"/>
    <w:rsid w:val="0093536C"/>
    <w:rsid w:val="00935565"/>
    <w:rsid w:val="00935C05"/>
    <w:rsid w:val="00935D28"/>
    <w:rsid w:val="00936982"/>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0FB9"/>
    <w:rsid w:val="00981B1C"/>
    <w:rsid w:val="00982525"/>
    <w:rsid w:val="0098316A"/>
    <w:rsid w:val="00984E3B"/>
    <w:rsid w:val="00987BF5"/>
    <w:rsid w:val="0099006F"/>
    <w:rsid w:val="00993722"/>
    <w:rsid w:val="00993ACF"/>
    <w:rsid w:val="00994498"/>
    <w:rsid w:val="009949B4"/>
    <w:rsid w:val="009966A8"/>
    <w:rsid w:val="00996C3B"/>
    <w:rsid w:val="00997624"/>
    <w:rsid w:val="009A4796"/>
    <w:rsid w:val="009A4FF0"/>
    <w:rsid w:val="009A698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1391"/>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25B0"/>
    <w:rsid w:val="00A830CA"/>
    <w:rsid w:val="00A832E7"/>
    <w:rsid w:val="00A83695"/>
    <w:rsid w:val="00A836CA"/>
    <w:rsid w:val="00A8632B"/>
    <w:rsid w:val="00A86F18"/>
    <w:rsid w:val="00A87AF0"/>
    <w:rsid w:val="00A904C4"/>
    <w:rsid w:val="00A90F85"/>
    <w:rsid w:val="00A91C54"/>
    <w:rsid w:val="00A91E3A"/>
    <w:rsid w:val="00A93FAD"/>
    <w:rsid w:val="00A9717D"/>
    <w:rsid w:val="00AA3EB8"/>
    <w:rsid w:val="00AA4279"/>
    <w:rsid w:val="00AA43F1"/>
    <w:rsid w:val="00AA499E"/>
    <w:rsid w:val="00AA51AE"/>
    <w:rsid w:val="00AB13FE"/>
    <w:rsid w:val="00AB265F"/>
    <w:rsid w:val="00AB35C8"/>
    <w:rsid w:val="00AB4106"/>
    <w:rsid w:val="00AB5360"/>
    <w:rsid w:val="00AB7823"/>
    <w:rsid w:val="00AC0243"/>
    <w:rsid w:val="00AC107B"/>
    <w:rsid w:val="00AC3A2B"/>
    <w:rsid w:val="00AC7DB7"/>
    <w:rsid w:val="00AD24B9"/>
    <w:rsid w:val="00AD2DB9"/>
    <w:rsid w:val="00AD7D52"/>
    <w:rsid w:val="00AE3291"/>
    <w:rsid w:val="00AE50BC"/>
    <w:rsid w:val="00AE5649"/>
    <w:rsid w:val="00AE5B2E"/>
    <w:rsid w:val="00AF378B"/>
    <w:rsid w:val="00AF3EF9"/>
    <w:rsid w:val="00AF5365"/>
    <w:rsid w:val="00AF6CC2"/>
    <w:rsid w:val="00B002B1"/>
    <w:rsid w:val="00B016F3"/>
    <w:rsid w:val="00B0205F"/>
    <w:rsid w:val="00B030C9"/>
    <w:rsid w:val="00B03E31"/>
    <w:rsid w:val="00B061C8"/>
    <w:rsid w:val="00B07281"/>
    <w:rsid w:val="00B10FA5"/>
    <w:rsid w:val="00B12D7B"/>
    <w:rsid w:val="00B1325E"/>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B01D6"/>
    <w:rsid w:val="00BB08FA"/>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39BE"/>
    <w:rsid w:val="00BF486A"/>
    <w:rsid w:val="00BF4F29"/>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2FB6"/>
    <w:rsid w:val="00C33B15"/>
    <w:rsid w:val="00C345C8"/>
    <w:rsid w:val="00C36000"/>
    <w:rsid w:val="00C37E70"/>
    <w:rsid w:val="00C37EF0"/>
    <w:rsid w:val="00C406E2"/>
    <w:rsid w:val="00C42F3A"/>
    <w:rsid w:val="00C4335E"/>
    <w:rsid w:val="00C43D55"/>
    <w:rsid w:val="00C4402B"/>
    <w:rsid w:val="00C46DD7"/>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1B91"/>
    <w:rsid w:val="00C85452"/>
    <w:rsid w:val="00C86B50"/>
    <w:rsid w:val="00C86ED7"/>
    <w:rsid w:val="00C907DB"/>
    <w:rsid w:val="00C90825"/>
    <w:rsid w:val="00C917C6"/>
    <w:rsid w:val="00C919AD"/>
    <w:rsid w:val="00C9365E"/>
    <w:rsid w:val="00C94177"/>
    <w:rsid w:val="00C94293"/>
    <w:rsid w:val="00C944C1"/>
    <w:rsid w:val="00C96A01"/>
    <w:rsid w:val="00CA0C09"/>
    <w:rsid w:val="00CA49F8"/>
    <w:rsid w:val="00CA74E8"/>
    <w:rsid w:val="00CB035F"/>
    <w:rsid w:val="00CB0FB1"/>
    <w:rsid w:val="00CB15CB"/>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5D08"/>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878"/>
    <w:rsid w:val="00D131AC"/>
    <w:rsid w:val="00D136ED"/>
    <w:rsid w:val="00D139A2"/>
    <w:rsid w:val="00D15008"/>
    <w:rsid w:val="00D15315"/>
    <w:rsid w:val="00D15B4F"/>
    <w:rsid w:val="00D15E21"/>
    <w:rsid w:val="00D17106"/>
    <w:rsid w:val="00D17F27"/>
    <w:rsid w:val="00D245E1"/>
    <w:rsid w:val="00D24B46"/>
    <w:rsid w:val="00D258C0"/>
    <w:rsid w:val="00D26D3F"/>
    <w:rsid w:val="00D3009C"/>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3391"/>
    <w:rsid w:val="00DD451B"/>
    <w:rsid w:val="00DD4B03"/>
    <w:rsid w:val="00DE00DE"/>
    <w:rsid w:val="00DE3EA7"/>
    <w:rsid w:val="00DF0734"/>
    <w:rsid w:val="00DF0A13"/>
    <w:rsid w:val="00DF0DA6"/>
    <w:rsid w:val="00DF6FB7"/>
    <w:rsid w:val="00DF7625"/>
    <w:rsid w:val="00E02FF0"/>
    <w:rsid w:val="00E04352"/>
    <w:rsid w:val="00E071C5"/>
    <w:rsid w:val="00E101BC"/>
    <w:rsid w:val="00E10271"/>
    <w:rsid w:val="00E1094B"/>
    <w:rsid w:val="00E1113F"/>
    <w:rsid w:val="00E12DEC"/>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39DD"/>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533"/>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EE8"/>
    <w:rsid w:val="00EA5A5B"/>
    <w:rsid w:val="00EA69FE"/>
    <w:rsid w:val="00EA7AB9"/>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539"/>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4A35"/>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D7908"/>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 w:type="character" w:styleId="Nierozpoznanawzmianka">
    <w:name w:val="Unresolved Mention"/>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4222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9257533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28</Pages>
  <Words>12246</Words>
  <Characters>73479</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85554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75</cp:revision>
  <cp:lastPrinted>2022-08-09T09:50:00Z</cp:lastPrinted>
  <dcterms:created xsi:type="dcterms:W3CDTF">2021-04-22T10:37:00Z</dcterms:created>
  <dcterms:modified xsi:type="dcterms:W3CDTF">2022-08-23T09:30:00Z</dcterms:modified>
</cp:coreProperties>
</file>