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191" w:rsidRPr="00666191" w:rsidRDefault="00666191" w:rsidP="006661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6191">
        <w:rPr>
          <w:rFonts w:ascii="Times New Roman" w:hAnsi="Times New Roman" w:cs="Times New Roman"/>
          <w:sz w:val="24"/>
          <w:szCs w:val="24"/>
        </w:rPr>
        <w:t>Załącznik nr 2 do umowy</w:t>
      </w:r>
    </w:p>
    <w:p w:rsidR="00666191" w:rsidRPr="00666191" w:rsidRDefault="00666191" w:rsidP="006661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619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641FC9">
        <w:rPr>
          <w:rFonts w:ascii="Times New Roman" w:hAnsi="Times New Roman" w:cs="Times New Roman"/>
          <w:sz w:val="24"/>
          <w:szCs w:val="24"/>
        </w:rPr>
        <w:t>8</w:t>
      </w:r>
      <w:r w:rsidRPr="00666191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666191" w:rsidRDefault="00666191" w:rsidP="006661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0D2" w:rsidRDefault="00CA3F1A" w:rsidP="006661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 xml:space="preserve">OPIS PRZEDMIOTU </w:t>
      </w:r>
      <w:r w:rsidR="00666191">
        <w:rPr>
          <w:rFonts w:ascii="Times New Roman" w:hAnsi="Times New Roman" w:cs="Times New Roman"/>
          <w:b/>
          <w:sz w:val="24"/>
          <w:szCs w:val="24"/>
        </w:rPr>
        <w:t>ZAMÓWIENIA</w:t>
      </w:r>
    </w:p>
    <w:p w:rsidR="00666191" w:rsidRPr="009640D2" w:rsidRDefault="00666191" w:rsidP="006661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B9B" w:rsidRPr="004C3B9B" w:rsidRDefault="004C3B9B" w:rsidP="004C3B9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B9B">
        <w:rPr>
          <w:rFonts w:ascii="Times New Roman" w:hAnsi="Times New Roman" w:cs="Times New Roman"/>
          <w:b/>
          <w:sz w:val="24"/>
          <w:szCs w:val="24"/>
        </w:rPr>
        <w:t>Wstęp</w:t>
      </w:r>
    </w:p>
    <w:p w:rsidR="004C3B9B" w:rsidRPr="004C3B9B" w:rsidRDefault="004C3B9B" w:rsidP="004C3B9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C3B9B" w:rsidRPr="004C3B9B" w:rsidRDefault="004C3B9B" w:rsidP="00467D95">
      <w:pPr>
        <w:pStyle w:val="Akapitzlist"/>
        <w:numPr>
          <w:ilvl w:val="1"/>
          <w:numId w:val="2"/>
        </w:numPr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B9B">
        <w:rPr>
          <w:rFonts w:ascii="Times New Roman" w:hAnsi="Times New Roman" w:cs="Times New Roman"/>
          <w:b/>
          <w:sz w:val="24"/>
          <w:szCs w:val="24"/>
        </w:rPr>
        <w:t xml:space="preserve">Przedmiot </w:t>
      </w:r>
      <w:r w:rsidR="00467D95">
        <w:rPr>
          <w:rFonts w:ascii="Times New Roman" w:hAnsi="Times New Roman" w:cs="Times New Roman"/>
          <w:b/>
          <w:sz w:val="24"/>
          <w:szCs w:val="24"/>
        </w:rPr>
        <w:t>zamówienia</w:t>
      </w:r>
    </w:p>
    <w:p w:rsidR="00CA3F1A" w:rsidRDefault="00CA3F1A" w:rsidP="00467D9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B9B">
        <w:rPr>
          <w:rFonts w:ascii="Times New Roman" w:hAnsi="Times New Roman" w:cs="Times New Roman"/>
          <w:sz w:val="24"/>
          <w:szCs w:val="24"/>
        </w:rPr>
        <w:t>Przedmiotem zamówienia</w:t>
      </w:r>
      <w:r w:rsidR="00110264">
        <w:rPr>
          <w:rFonts w:ascii="Times New Roman" w:hAnsi="Times New Roman" w:cs="Times New Roman"/>
          <w:sz w:val="24"/>
          <w:szCs w:val="24"/>
        </w:rPr>
        <w:t xml:space="preserve"> jest wykonanie nasadzeń drzew, </w:t>
      </w:r>
      <w:r w:rsidRPr="004C3B9B">
        <w:rPr>
          <w:rFonts w:ascii="Times New Roman" w:hAnsi="Times New Roman" w:cs="Times New Roman"/>
          <w:sz w:val="24"/>
          <w:szCs w:val="24"/>
        </w:rPr>
        <w:t>krzewów</w:t>
      </w:r>
      <w:r w:rsidR="00110264">
        <w:rPr>
          <w:rFonts w:ascii="Times New Roman" w:hAnsi="Times New Roman" w:cs="Times New Roman"/>
          <w:sz w:val="24"/>
          <w:szCs w:val="24"/>
        </w:rPr>
        <w:t>, bylin</w:t>
      </w:r>
      <w:r w:rsidR="00467D95">
        <w:rPr>
          <w:rFonts w:ascii="Times New Roman" w:hAnsi="Times New Roman" w:cs="Times New Roman"/>
          <w:sz w:val="24"/>
          <w:szCs w:val="24"/>
        </w:rPr>
        <w:t>, traw ozdobnych</w:t>
      </w:r>
      <w:r w:rsidR="00110264">
        <w:rPr>
          <w:rFonts w:ascii="Times New Roman" w:hAnsi="Times New Roman" w:cs="Times New Roman"/>
          <w:sz w:val="24"/>
          <w:szCs w:val="24"/>
        </w:rPr>
        <w:t xml:space="preserve"> i cebul</w:t>
      </w:r>
      <w:r w:rsidRPr="004C3B9B"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110264">
        <w:rPr>
          <w:rFonts w:ascii="Times New Roman" w:hAnsi="Times New Roman" w:cs="Times New Roman"/>
          <w:sz w:val="24"/>
          <w:szCs w:val="24"/>
        </w:rPr>
        <w:t>miasta Pruszkowa</w:t>
      </w:r>
      <w:r w:rsidRPr="004C3B9B">
        <w:rPr>
          <w:rFonts w:ascii="Times New Roman" w:hAnsi="Times New Roman" w:cs="Times New Roman"/>
          <w:sz w:val="24"/>
          <w:szCs w:val="24"/>
        </w:rPr>
        <w:t xml:space="preserve">. Zakres prac obejmuje </w:t>
      </w:r>
      <w:r w:rsidR="00110264">
        <w:rPr>
          <w:rFonts w:ascii="Times New Roman" w:hAnsi="Times New Roman" w:cs="Times New Roman"/>
          <w:sz w:val="24"/>
          <w:szCs w:val="24"/>
        </w:rPr>
        <w:t>z</w:t>
      </w:r>
      <w:r w:rsidR="00467D95">
        <w:rPr>
          <w:rFonts w:ascii="Times New Roman" w:hAnsi="Times New Roman" w:cs="Times New Roman"/>
          <w:sz w:val="24"/>
          <w:szCs w:val="24"/>
        </w:rPr>
        <w:t xml:space="preserve">akup, transport, </w:t>
      </w:r>
      <w:r w:rsidR="00110264" w:rsidRPr="00110264">
        <w:rPr>
          <w:rFonts w:ascii="Times New Roman" w:hAnsi="Times New Roman" w:cs="Times New Roman"/>
          <w:sz w:val="24"/>
          <w:szCs w:val="24"/>
        </w:rPr>
        <w:t>posadzenie drzew, krzewów, bylin</w:t>
      </w:r>
      <w:r w:rsidR="00666191">
        <w:rPr>
          <w:rFonts w:ascii="Times New Roman" w:hAnsi="Times New Roman" w:cs="Times New Roman"/>
          <w:sz w:val="24"/>
          <w:szCs w:val="24"/>
        </w:rPr>
        <w:t>, traw ozdobnych</w:t>
      </w:r>
      <w:r w:rsidR="00110264" w:rsidRPr="00110264">
        <w:rPr>
          <w:rFonts w:ascii="Times New Roman" w:hAnsi="Times New Roman" w:cs="Times New Roman"/>
          <w:sz w:val="24"/>
          <w:szCs w:val="24"/>
        </w:rPr>
        <w:t xml:space="preserve"> i cebul we wskazanych przez Zamawiającego miejsca</w:t>
      </w:r>
      <w:r w:rsidR="00110264">
        <w:rPr>
          <w:rFonts w:ascii="Times New Roman" w:hAnsi="Times New Roman" w:cs="Times New Roman"/>
          <w:sz w:val="24"/>
          <w:szCs w:val="24"/>
        </w:rPr>
        <w:t>ch na terenie miasta Pruszkowa, ś</w:t>
      </w:r>
      <w:r w:rsidR="00110264" w:rsidRPr="00110264">
        <w:rPr>
          <w:rFonts w:ascii="Times New Roman" w:hAnsi="Times New Roman" w:cs="Times New Roman"/>
          <w:sz w:val="24"/>
          <w:szCs w:val="24"/>
        </w:rPr>
        <w:t>ciółkowanie korą sosnową/żwirem/grysem</w:t>
      </w:r>
      <w:r w:rsidR="00110264">
        <w:rPr>
          <w:rFonts w:ascii="Times New Roman" w:hAnsi="Times New Roman" w:cs="Times New Roman"/>
          <w:sz w:val="24"/>
          <w:szCs w:val="24"/>
        </w:rPr>
        <w:t>, z</w:t>
      </w:r>
      <w:r w:rsidR="00110264" w:rsidRPr="00110264">
        <w:rPr>
          <w:rFonts w:ascii="Times New Roman" w:hAnsi="Times New Roman" w:cs="Times New Roman"/>
          <w:sz w:val="24"/>
          <w:szCs w:val="24"/>
        </w:rPr>
        <w:t>akładanie / renowacja trawników</w:t>
      </w:r>
      <w:r w:rsidR="00110264">
        <w:rPr>
          <w:rFonts w:ascii="Times New Roman" w:hAnsi="Times New Roman" w:cs="Times New Roman"/>
          <w:sz w:val="24"/>
          <w:szCs w:val="24"/>
        </w:rPr>
        <w:t>, m</w:t>
      </w:r>
      <w:r w:rsidR="00110264" w:rsidRPr="00110264">
        <w:rPr>
          <w:rFonts w:ascii="Times New Roman" w:hAnsi="Times New Roman" w:cs="Times New Roman"/>
          <w:sz w:val="24"/>
          <w:szCs w:val="24"/>
        </w:rPr>
        <w:t xml:space="preserve">ontaż </w:t>
      </w:r>
      <w:proofErr w:type="spellStart"/>
      <w:r w:rsidR="00110264" w:rsidRPr="00110264">
        <w:rPr>
          <w:rFonts w:ascii="Times New Roman" w:hAnsi="Times New Roman" w:cs="Times New Roman"/>
          <w:sz w:val="24"/>
          <w:szCs w:val="24"/>
        </w:rPr>
        <w:t>agrowłókniny</w:t>
      </w:r>
      <w:proofErr w:type="spellEnd"/>
      <w:r w:rsidR="00110264">
        <w:rPr>
          <w:rFonts w:ascii="Times New Roman" w:hAnsi="Times New Roman" w:cs="Times New Roman"/>
          <w:sz w:val="24"/>
          <w:szCs w:val="24"/>
        </w:rPr>
        <w:t>, p</w:t>
      </w:r>
      <w:r w:rsidR="00110264" w:rsidRPr="00110264">
        <w:rPr>
          <w:rFonts w:ascii="Times New Roman" w:hAnsi="Times New Roman" w:cs="Times New Roman"/>
          <w:sz w:val="24"/>
          <w:szCs w:val="24"/>
        </w:rPr>
        <w:t>rzygotowanie podłoża.</w:t>
      </w:r>
      <w:r w:rsidRPr="004C3B9B">
        <w:rPr>
          <w:rFonts w:ascii="Times New Roman" w:hAnsi="Times New Roman" w:cs="Times New Roman"/>
          <w:sz w:val="24"/>
          <w:szCs w:val="24"/>
        </w:rPr>
        <w:t xml:space="preserve"> Prace realizacyjne powinny być wykonywane z użyciem materiałów o odpowiednim standardzie oraz zgodnie z poniższymi wymaganiami.</w:t>
      </w:r>
    </w:p>
    <w:p w:rsidR="00110264" w:rsidRPr="004C3B9B" w:rsidRDefault="00110264" w:rsidP="0011026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6330A" w:rsidRDefault="00110264" w:rsidP="001102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B6D">
        <w:rPr>
          <w:rFonts w:ascii="Times New Roman" w:hAnsi="Times New Roman" w:cs="Times New Roman"/>
          <w:b/>
          <w:sz w:val="24"/>
          <w:szCs w:val="24"/>
        </w:rPr>
        <w:t>Materiały</w:t>
      </w:r>
    </w:p>
    <w:p w:rsidR="00115B6D" w:rsidRPr="00115B6D" w:rsidRDefault="00115B6D" w:rsidP="00115B6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A60" w:rsidRDefault="00110264" w:rsidP="00483A60">
      <w:pPr>
        <w:pStyle w:val="Akapitzlist"/>
        <w:numPr>
          <w:ilvl w:val="1"/>
          <w:numId w:val="2"/>
        </w:numPr>
        <w:spacing w:after="360"/>
        <w:ind w:left="107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B6D">
        <w:rPr>
          <w:rFonts w:ascii="Times New Roman" w:hAnsi="Times New Roman" w:cs="Times New Roman"/>
          <w:b/>
          <w:sz w:val="24"/>
          <w:szCs w:val="24"/>
        </w:rPr>
        <w:t xml:space="preserve"> Ziemia urodzajna </w:t>
      </w:r>
    </w:p>
    <w:p w:rsidR="00483A60" w:rsidRPr="00483A60" w:rsidRDefault="00483A60" w:rsidP="00483A60">
      <w:pPr>
        <w:pStyle w:val="Akapitzlist"/>
        <w:spacing w:after="360"/>
        <w:ind w:left="107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A60" w:rsidRDefault="00483A60" w:rsidP="00483A6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3A60">
        <w:rPr>
          <w:rFonts w:ascii="Times New Roman" w:hAnsi="Times New Roman" w:cs="Times New Roman"/>
          <w:sz w:val="24"/>
          <w:szCs w:val="24"/>
        </w:rPr>
        <w:t>Należy użyć ziemi urodzajnej na bazie materiałów organicznych (należy ograniczyć użycie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3A60">
        <w:rPr>
          <w:rFonts w:ascii="Times New Roman" w:hAnsi="Times New Roman" w:cs="Times New Roman"/>
          <w:sz w:val="24"/>
          <w:szCs w:val="24"/>
        </w:rPr>
        <w:t>torfu, gdyż na terenach zieleni miejskiej o ograniczone</w:t>
      </w:r>
      <w:r>
        <w:rPr>
          <w:rFonts w:ascii="Times New Roman" w:hAnsi="Times New Roman" w:cs="Times New Roman"/>
          <w:sz w:val="24"/>
          <w:szCs w:val="24"/>
        </w:rPr>
        <w:t xml:space="preserve">j ilości polewań ulega on łatwo </w:t>
      </w:r>
      <w:r w:rsidRPr="00483A60">
        <w:rPr>
          <w:rFonts w:ascii="Times New Roman" w:hAnsi="Times New Roman" w:cs="Times New Roman"/>
          <w:sz w:val="24"/>
          <w:szCs w:val="24"/>
        </w:rPr>
        <w:t>przesusze</w:t>
      </w:r>
      <w:r>
        <w:rPr>
          <w:rFonts w:ascii="Times New Roman" w:hAnsi="Times New Roman" w:cs="Times New Roman"/>
          <w:sz w:val="24"/>
          <w:szCs w:val="24"/>
        </w:rPr>
        <w:t xml:space="preserve">niu), dobrze przekompostowanej. </w:t>
      </w:r>
      <w:r w:rsidRPr="00483A60">
        <w:rPr>
          <w:rFonts w:ascii="Times New Roman" w:hAnsi="Times New Roman" w:cs="Times New Roman"/>
          <w:sz w:val="24"/>
          <w:szCs w:val="24"/>
        </w:rPr>
        <w:t xml:space="preserve">Ziemia urodzajna </w:t>
      </w:r>
      <w:r>
        <w:rPr>
          <w:rFonts w:ascii="Times New Roman" w:hAnsi="Times New Roman" w:cs="Times New Roman"/>
          <w:sz w:val="24"/>
          <w:szCs w:val="24"/>
        </w:rPr>
        <w:t>powinna być wolna od zanieczyszczeń (</w:t>
      </w:r>
      <w:r w:rsidRPr="00483A60">
        <w:rPr>
          <w:rFonts w:ascii="Times New Roman" w:hAnsi="Times New Roman" w:cs="Times New Roman"/>
          <w:sz w:val="24"/>
          <w:szCs w:val="24"/>
        </w:rPr>
        <w:t>kamieni, gruzu</w:t>
      </w:r>
      <w:r>
        <w:rPr>
          <w:rFonts w:ascii="Times New Roman" w:hAnsi="Times New Roman" w:cs="Times New Roman"/>
          <w:sz w:val="24"/>
          <w:szCs w:val="24"/>
        </w:rPr>
        <w:t xml:space="preserve"> i innych odpadów), chwastów oraz od </w:t>
      </w:r>
      <w:r w:rsidRPr="00483A60">
        <w:rPr>
          <w:rFonts w:ascii="Times New Roman" w:hAnsi="Times New Roman" w:cs="Times New Roman"/>
          <w:sz w:val="24"/>
          <w:szCs w:val="24"/>
        </w:rPr>
        <w:t>szkodników i patogenów</w:t>
      </w:r>
      <w:r>
        <w:rPr>
          <w:rFonts w:ascii="Times New Roman" w:hAnsi="Times New Roman" w:cs="Times New Roman"/>
          <w:sz w:val="24"/>
          <w:szCs w:val="24"/>
        </w:rPr>
        <w:t>, o zawartości substancji organicznej minimum 3%</w:t>
      </w:r>
      <w:r w:rsidRPr="00483A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A60" w:rsidRDefault="00483A60" w:rsidP="00483A6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6191" w:rsidRPr="00666191" w:rsidRDefault="00483A60" w:rsidP="00483A60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191" w:rsidRPr="00666191">
        <w:rPr>
          <w:rFonts w:ascii="Times New Roman" w:hAnsi="Times New Roman" w:cs="Times New Roman"/>
          <w:b/>
          <w:sz w:val="24"/>
          <w:szCs w:val="24"/>
        </w:rPr>
        <w:t>Materiał ściółkujący</w:t>
      </w:r>
    </w:p>
    <w:p w:rsidR="00666191" w:rsidRPr="00666191" w:rsidRDefault="00666191" w:rsidP="00666191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191" w:rsidRPr="00666191" w:rsidRDefault="00666191" w:rsidP="00666191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191">
        <w:rPr>
          <w:rFonts w:ascii="Times New Roman" w:hAnsi="Times New Roman" w:cs="Times New Roman"/>
          <w:b/>
          <w:sz w:val="24"/>
          <w:szCs w:val="24"/>
        </w:rPr>
        <w:t xml:space="preserve">Kora </w:t>
      </w:r>
      <w:r w:rsidR="00483A60">
        <w:rPr>
          <w:rFonts w:ascii="Times New Roman" w:hAnsi="Times New Roman" w:cs="Times New Roman"/>
          <w:b/>
          <w:sz w:val="24"/>
          <w:szCs w:val="24"/>
        </w:rPr>
        <w:t>drzew iglastych</w:t>
      </w:r>
    </w:p>
    <w:p w:rsidR="00666191" w:rsidRDefault="00483A60" w:rsidP="006661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kory</w:t>
      </w:r>
      <w:r w:rsidR="00666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drzew iglastych</w:t>
      </w:r>
      <w:r w:rsidR="00B54B2F">
        <w:rPr>
          <w:rFonts w:ascii="Times New Roman" w:hAnsi="Times New Roman" w:cs="Times New Roman"/>
          <w:sz w:val="24"/>
          <w:szCs w:val="24"/>
        </w:rPr>
        <w:t xml:space="preserve"> (sosnowej)</w:t>
      </w:r>
      <w:r w:rsidR="00666191">
        <w:rPr>
          <w:rFonts w:ascii="Times New Roman" w:hAnsi="Times New Roman" w:cs="Times New Roman"/>
          <w:sz w:val="24"/>
          <w:szCs w:val="24"/>
        </w:rPr>
        <w:t xml:space="preserve"> </w:t>
      </w:r>
      <w:r w:rsidR="00B54B2F">
        <w:rPr>
          <w:rFonts w:ascii="Times New Roman" w:hAnsi="Times New Roman" w:cs="Times New Roman"/>
          <w:sz w:val="24"/>
          <w:szCs w:val="24"/>
        </w:rPr>
        <w:t xml:space="preserve">mielonej, </w:t>
      </w:r>
      <w:r>
        <w:rPr>
          <w:rFonts w:ascii="Times New Roman" w:hAnsi="Times New Roman" w:cs="Times New Roman"/>
          <w:sz w:val="24"/>
          <w:szCs w:val="24"/>
        </w:rPr>
        <w:t>przekompostowanej, wolnej</w:t>
      </w:r>
      <w:r w:rsidR="00666191" w:rsidRPr="00666191">
        <w:rPr>
          <w:rFonts w:ascii="Times New Roman" w:hAnsi="Times New Roman" w:cs="Times New Roman"/>
          <w:sz w:val="24"/>
          <w:szCs w:val="24"/>
        </w:rPr>
        <w:t xml:space="preserve"> od patogenów</w:t>
      </w:r>
      <w:r>
        <w:rPr>
          <w:rFonts w:ascii="Times New Roman" w:hAnsi="Times New Roman" w:cs="Times New Roman"/>
          <w:sz w:val="24"/>
          <w:szCs w:val="24"/>
        </w:rPr>
        <w:t xml:space="preserve"> i innych zanieczyszczeń</w:t>
      </w:r>
      <w:r w:rsidR="00666191" w:rsidRPr="00666191">
        <w:rPr>
          <w:rFonts w:ascii="Times New Roman" w:hAnsi="Times New Roman" w:cs="Times New Roman"/>
          <w:sz w:val="24"/>
          <w:szCs w:val="24"/>
        </w:rPr>
        <w:t xml:space="preserve">, </w:t>
      </w:r>
      <w:r w:rsidR="00666191">
        <w:rPr>
          <w:rFonts w:ascii="Times New Roman" w:hAnsi="Times New Roman" w:cs="Times New Roman"/>
          <w:sz w:val="24"/>
          <w:szCs w:val="24"/>
        </w:rPr>
        <w:t>średnio</w:t>
      </w:r>
      <w:r>
        <w:rPr>
          <w:rFonts w:ascii="Times New Roman" w:hAnsi="Times New Roman" w:cs="Times New Roman"/>
          <w:sz w:val="24"/>
          <w:szCs w:val="24"/>
        </w:rPr>
        <w:t xml:space="preserve"> mielonej</w:t>
      </w:r>
      <w:r w:rsidR="00B54B2F">
        <w:rPr>
          <w:rFonts w:ascii="Times New Roman" w:hAnsi="Times New Roman" w:cs="Times New Roman"/>
          <w:sz w:val="24"/>
          <w:szCs w:val="24"/>
        </w:rPr>
        <w:t xml:space="preserve"> - frakcja 2-6 cm</w:t>
      </w:r>
      <w:r w:rsidR="00666191" w:rsidRPr="00666191">
        <w:rPr>
          <w:rFonts w:ascii="Times New Roman" w:hAnsi="Times New Roman" w:cs="Times New Roman"/>
          <w:sz w:val="24"/>
          <w:szCs w:val="24"/>
        </w:rPr>
        <w:t>.</w:t>
      </w:r>
    </w:p>
    <w:p w:rsidR="00666191" w:rsidRPr="00EC2054" w:rsidRDefault="00A858A7" w:rsidP="00666191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C2054">
        <w:rPr>
          <w:rFonts w:ascii="Times New Roman" w:hAnsi="Times New Roman" w:cs="Times New Roman"/>
          <w:b/>
          <w:sz w:val="24"/>
          <w:szCs w:val="24"/>
        </w:rPr>
        <w:t>Żwir biały</w:t>
      </w:r>
    </w:p>
    <w:p w:rsidR="00EC2054" w:rsidRDefault="00A858A7" w:rsidP="00A858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żwiru białego o frakcji 16</w:t>
      </w:r>
      <w:r w:rsidR="00EC2054">
        <w:rPr>
          <w:rFonts w:ascii="Times New Roman" w:hAnsi="Times New Roman" w:cs="Times New Roman"/>
          <w:sz w:val="24"/>
          <w:szCs w:val="24"/>
        </w:rPr>
        <w:t>-32 mm, wolnego od zanieczyszczeń.</w:t>
      </w:r>
    </w:p>
    <w:p w:rsidR="00EC2054" w:rsidRPr="00BC731E" w:rsidRDefault="00BC731E" w:rsidP="00EC2054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1E">
        <w:rPr>
          <w:rFonts w:ascii="Times New Roman" w:hAnsi="Times New Roman" w:cs="Times New Roman"/>
          <w:b/>
          <w:sz w:val="24"/>
          <w:szCs w:val="24"/>
        </w:rPr>
        <w:t>Grys biały</w:t>
      </w:r>
    </w:p>
    <w:p w:rsidR="00BC731E" w:rsidRDefault="00BC731E" w:rsidP="00BC73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grysu białego o frakcji 16-32 mm, wolnego od zanieczyszczeń.</w:t>
      </w:r>
    </w:p>
    <w:p w:rsidR="00BC731E" w:rsidRPr="00BC731E" w:rsidRDefault="00BC731E" w:rsidP="00BC731E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1E">
        <w:rPr>
          <w:rFonts w:ascii="Times New Roman" w:hAnsi="Times New Roman" w:cs="Times New Roman"/>
          <w:b/>
          <w:sz w:val="24"/>
          <w:szCs w:val="24"/>
        </w:rPr>
        <w:t>Grys czerwony</w:t>
      </w:r>
    </w:p>
    <w:p w:rsidR="00BC731E" w:rsidRDefault="00BC731E" w:rsidP="00BC731E">
      <w:pPr>
        <w:jc w:val="both"/>
        <w:rPr>
          <w:rFonts w:ascii="Times New Roman" w:hAnsi="Times New Roman" w:cs="Times New Roman"/>
          <w:sz w:val="24"/>
          <w:szCs w:val="24"/>
        </w:rPr>
      </w:pPr>
      <w:r w:rsidRPr="00BC731E">
        <w:rPr>
          <w:rFonts w:ascii="Times New Roman" w:hAnsi="Times New Roman" w:cs="Times New Roman"/>
          <w:sz w:val="24"/>
          <w:szCs w:val="24"/>
        </w:rPr>
        <w:t xml:space="preserve">Należy użyć grysu </w:t>
      </w:r>
      <w:r>
        <w:rPr>
          <w:rFonts w:ascii="Times New Roman" w:hAnsi="Times New Roman" w:cs="Times New Roman"/>
          <w:sz w:val="24"/>
          <w:szCs w:val="24"/>
        </w:rPr>
        <w:t xml:space="preserve">czerwonego granitowego </w:t>
      </w:r>
      <w:proofErr w:type="spellStart"/>
      <w:r>
        <w:rPr>
          <w:rFonts w:ascii="Times New Roman" w:hAnsi="Times New Roman" w:cs="Times New Roman"/>
          <w:sz w:val="24"/>
          <w:szCs w:val="24"/>
        </w:rPr>
        <w:t>Venge</w:t>
      </w:r>
      <w:proofErr w:type="spellEnd"/>
      <w:r w:rsidRPr="00BC731E">
        <w:rPr>
          <w:rFonts w:ascii="Times New Roman" w:hAnsi="Times New Roman" w:cs="Times New Roman"/>
          <w:sz w:val="24"/>
          <w:szCs w:val="24"/>
        </w:rPr>
        <w:t xml:space="preserve"> o frakcji 16-32 mm, wolnego od zanieczyszczeń.</w:t>
      </w:r>
    </w:p>
    <w:p w:rsidR="00127B95" w:rsidRDefault="00127B95" w:rsidP="00BC731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27B95" w:rsidRDefault="00127B95" w:rsidP="00BC73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2E4F" w:rsidRPr="00CD2E4F" w:rsidRDefault="00CD2E4F" w:rsidP="00CD2E4F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Paliki do drzew</w:t>
      </w:r>
    </w:p>
    <w:p w:rsidR="00CD2E4F" w:rsidRDefault="00CD2E4F" w:rsidP="00CD2E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palików drewnianych toczonych - jeden koniec pa</w:t>
      </w:r>
      <w:r w:rsidR="00815BC6">
        <w:rPr>
          <w:rFonts w:ascii="Times New Roman" w:hAnsi="Times New Roman" w:cs="Times New Roman"/>
          <w:sz w:val="24"/>
          <w:szCs w:val="24"/>
        </w:rPr>
        <w:t xml:space="preserve">lika ostro zakończony, średnicy </w:t>
      </w:r>
      <w:r>
        <w:rPr>
          <w:rFonts w:ascii="Times New Roman" w:hAnsi="Times New Roman" w:cs="Times New Roman"/>
          <w:sz w:val="24"/>
          <w:szCs w:val="24"/>
        </w:rPr>
        <w:t>mini</w:t>
      </w:r>
      <w:r w:rsidR="00815BC6">
        <w:rPr>
          <w:rFonts w:ascii="Times New Roman" w:hAnsi="Times New Roman" w:cs="Times New Roman"/>
          <w:sz w:val="24"/>
          <w:szCs w:val="24"/>
        </w:rPr>
        <w:t>mum 8 cm, długości minimum 200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B95" w:rsidRPr="00127B95" w:rsidRDefault="00127B95" w:rsidP="00127B95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B95">
        <w:rPr>
          <w:rFonts w:ascii="Times New Roman" w:hAnsi="Times New Roman" w:cs="Times New Roman"/>
          <w:b/>
          <w:sz w:val="24"/>
          <w:szCs w:val="24"/>
        </w:rPr>
        <w:t xml:space="preserve"> Poprzeczki do łączenia palików</w:t>
      </w:r>
    </w:p>
    <w:p w:rsidR="00127B95" w:rsidRDefault="00127B95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desek lub półwałków o szerokości minimum 6 cm.</w:t>
      </w:r>
    </w:p>
    <w:p w:rsidR="00127B95" w:rsidRPr="00127B95" w:rsidRDefault="00127B95" w:rsidP="00127B95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B95">
        <w:rPr>
          <w:rFonts w:ascii="Times New Roman" w:hAnsi="Times New Roman" w:cs="Times New Roman"/>
          <w:b/>
          <w:sz w:val="24"/>
          <w:szCs w:val="24"/>
        </w:rPr>
        <w:t xml:space="preserve">Taśma do palikowania </w:t>
      </w:r>
    </w:p>
    <w:p w:rsidR="00127B95" w:rsidRDefault="00127B95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użyć taśmy parcianej, czarnej lub </w:t>
      </w:r>
      <w:r w:rsidR="00610272">
        <w:rPr>
          <w:rFonts w:ascii="Times New Roman" w:hAnsi="Times New Roman" w:cs="Times New Roman"/>
          <w:sz w:val="24"/>
          <w:szCs w:val="24"/>
        </w:rPr>
        <w:t>ciemnozielonej</w:t>
      </w:r>
      <w:r>
        <w:rPr>
          <w:rFonts w:ascii="Times New Roman" w:hAnsi="Times New Roman" w:cs="Times New Roman"/>
          <w:sz w:val="24"/>
          <w:szCs w:val="24"/>
        </w:rPr>
        <w:t>, o szerokości minimum 5 cm.</w:t>
      </w:r>
    </w:p>
    <w:p w:rsidR="00127B95" w:rsidRPr="00127B95" w:rsidRDefault="00127B95" w:rsidP="00127B95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B95">
        <w:rPr>
          <w:rFonts w:ascii="Times New Roman" w:hAnsi="Times New Roman" w:cs="Times New Roman"/>
          <w:b/>
          <w:sz w:val="24"/>
          <w:szCs w:val="24"/>
        </w:rPr>
        <w:t xml:space="preserve"> Nasiona trawy</w:t>
      </w:r>
    </w:p>
    <w:p w:rsidR="00127B95" w:rsidRPr="00127B95" w:rsidRDefault="00127B95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Nasiona trawy powinny być dobre jakościowo, nieprzesuszone, o składzie odpowiednim na dane stanowisko.</w:t>
      </w:r>
    </w:p>
    <w:p w:rsidR="00115B6D" w:rsidRPr="009640D2" w:rsidRDefault="00115B6D" w:rsidP="00115B6D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 xml:space="preserve"> Materiał roślinny</w:t>
      </w:r>
    </w:p>
    <w:p w:rsidR="00115B6D" w:rsidRDefault="00115B6D" w:rsidP="00115B6D">
      <w:pPr>
        <w:jc w:val="both"/>
        <w:rPr>
          <w:rFonts w:ascii="Times New Roman" w:hAnsi="Times New Roman" w:cs="Times New Roman"/>
          <w:sz w:val="24"/>
          <w:szCs w:val="24"/>
        </w:rPr>
      </w:pPr>
      <w:r w:rsidRPr="00115B6D">
        <w:rPr>
          <w:rFonts w:ascii="Times New Roman" w:hAnsi="Times New Roman" w:cs="Times New Roman"/>
          <w:sz w:val="24"/>
          <w:szCs w:val="24"/>
        </w:rPr>
        <w:t>Materiał roślinny musi być zgodny z zalecen</w:t>
      </w:r>
      <w:r>
        <w:rPr>
          <w:rFonts w:ascii="Times New Roman" w:hAnsi="Times New Roman" w:cs="Times New Roman"/>
          <w:sz w:val="24"/>
          <w:szCs w:val="24"/>
        </w:rPr>
        <w:t xml:space="preserve">iami jakościowymi dla ozdobnego </w:t>
      </w:r>
      <w:r w:rsidRPr="00115B6D">
        <w:rPr>
          <w:rFonts w:ascii="Times New Roman" w:hAnsi="Times New Roman" w:cs="Times New Roman"/>
          <w:sz w:val="24"/>
          <w:szCs w:val="24"/>
        </w:rPr>
        <w:t>materiału szkółkarskiego wydanymi prz</w:t>
      </w:r>
      <w:r w:rsidR="00127B95">
        <w:rPr>
          <w:rFonts w:ascii="Times New Roman" w:hAnsi="Times New Roman" w:cs="Times New Roman"/>
          <w:sz w:val="24"/>
          <w:szCs w:val="24"/>
        </w:rPr>
        <w:t>ez Związek Szkółkarzy Polskich</w:t>
      </w:r>
      <w:r w:rsidRPr="00115B6D">
        <w:rPr>
          <w:rFonts w:ascii="Times New Roman" w:hAnsi="Times New Roman" w:cs="Times New Roman"/>
          <w:sz w:val="24"/>
          <w:szCs w:val="24"/>
        </w:rPr>
        <w:t>.</w:t>
      </w:r>
    </w:p>
    <w:p w:rsidR="00115B6D" w:rsidRPr="009640D2" w:rsidRDefault="00115B6D" w:rsidP="00115B6D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Drzewa</w:t>
      </w:r>
    </w:p>
    <w:p w:rsidR="001D7065" w:rsidRDefault="00115B6D" w:rsidP="00115B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Drzewa powinny</w:t>
      </w:r>
      <w:r w:rsidRPr="00115B6D">
        <w:rPr>
          <w:rFonts w:ascii="Times New Roman" w:hAnsi="Times New Roman" w:cs="Times New Roman"/>
          <w:sz w:val="24"/>
          <w:szCs w:val="24"/>
        </w:rPr>
        <w:t xml:space="preserve"> mieć wygląd charakt</w:t>
      </w:r>
      <w:r>
        <w:rPr>
          <w:rFonts w:ascii="Times New Roman" w:hAnsi="Times New Roman" w:cs="Times New Roman"/>
          <w:sz w:val="24"/>
          <w:szCs w:val="24"/>
        </w:rPr>
        <w:t xml:space="preserve">erystyczny dla danego gatunku i </w:t>
      </w:r>
      <w:r w:rsidRPr="00115B6D">
        <w:rPr>
          <w:rFonts w:ascii="Times New Roman" w:hAnsi="Times New Roman" w:cs="Times New Roman"/>
          <w:sz w:val="24"/>
          <w:szCs w:val="24"/>
        </w:rPr>
        <w:t>odmiany. Drzewa form piennych z</w:t>
      </w:r>
      <w:r>
        <w:rPr>
          <w:rFonts w:ascii="Times New Roman" w:hAnsi="Times New Roman" w:cs="Times New Roman"/>
          <w:sz w:val="24"/>
          <w:szCs w:val="24"/>
        </w:rPr>
        <w:t xml:space="preserve"> prawidłowo wykształconą koroną </w:t>
      </w:r>
      <w:r w:rsidRPr="00115B6D">
        <w:rPr>
          <w:rFonts w:ascii="Times New Roman" w:hAnsi="Times New Roman" w:cs="Times New Roman"/>
          <w:sz w:val="24"/>
          <w:szCs w:val="24"/>
        </w:rPr>
        <w:t>charakterystyczną dla danego gatunku i odmiany oraz form kolumn</w:t>
      </w:r>
      <w:r>
        <w:rPr>
          <w:rFonts w:ascii="Times New Roman" w:hAnsi="Times New Roman" w:cs="Times New Roman"/>
          <w:sz w:val="24"/>
          <w:szCs w:val="24"/>
        </w:rPr>
        <w:t xml:space="preserve">owych (wąsko </w:t>
      </w:r>
      <w:r w:rsidRPr="00115B6D">
        <w:rPr>
          <w:rFonts w:ascii="Times New Roman" w:hAnsi="Times New Roman" w:cs="Times New Roman"/>
          <w:sz w:val="24"/>
          <w:szCs w:val="24"/>
        </w:rPr>
        <w:t>rosnące zgodnie z naturalnymi cechami wz</w:t>
      </w:r>
      <w:r>
        <w:rPr>
          <w:rFonts w:ascii="Times New Roman" w:hAnsi="Times New Roman" w:cs="Times New Roman"/>
          <w:sz w:val="24"/>
          <w:szCs w:val="24"/>
        </w:rPr>
        <w:t xml:space="preserve">rostu danej odmiany, z wyraźnie </w:t>
      </w:r>
      <w:r w:rsidRPr="00115B6D">
        <w:rPr>
          <w:rFonts w:ascii="Times New Roman" w:hAnsi="Times New Roman" w:cs="Times New Roman"/>
          <w:sz w:val="24"/>
          <w:szCs w:val="24"/>
        </w:rPr>
        <w:t>wykształconym przewodnikiem, nie podkrz</w:t>
      </w:r>
      <w:r>
        <w:rPr>
          <w:rFonts w:ascii="Times New Roman" w:hAnsi="Times New Roman" w:cs="Times New Roman"/>
          <w:sz w:val="24"/>
          <w:szCs w:val="24"/>
        </w:rPr>
        <w:t xml:space="preserve">esywane w szkółce, równomiernie </w:t>
      </w:r>
      <w:r w:rsidRPr="00115B6D">
        <w:rPr>
          <w:rFonts w:ascii="Times New Roman" w:hAnsi="Times New Roman" w:cs="Times New Roman"/>
          <w:sz w:val="24"/>
          <w:szCs w:val="24"/>
        </w:rPr>
        <w:t>zagęszczone pędami), muszą być zachowane</w:t>
      </w:r>
      <w:r>
        <w:rPr>
          <w:rFonts w:ascii="Times New Roman" w:hAnsi="Times New Roman" w:cs="Times New Roman"/>
          <w:sz w:val="24"/>
          <w:szCs w:val="24"/>
        </w:rPr>
        <w:t xml:space="preserve"> odpowiednie proporcje pomiędzy </w:t>
      </w:r>
      <w:r w:rsidRPr="00115B6D">
        <w:rPr>
          <w:rFonts w:ascii="Times New Roman" w:hAnsi="Times New Roman" w:cs="Times New Roman"/>
          <w:sz w:val="24"/>
          <w:szCs w:val="24"/>
        </w:rPr>
        <w:t>pniem, koroną i bryłą korzeniową, sy</w:t>
      </w:r>
      <w:r>
        <w:rPr>
          <w:rFonts w:ascii="Times New Roman" w:hAnsi="Times New Roman" w:cs="Times New Roman"/>
          <w:sz w:val="24"/>
          <w:szCs w:val="24"/>
        </w:rPr>
        <w:t xml:space="preserve">stem korzeniowy musi być dobrze </w:t>
      </w:r>
      <w:r w:rsidRPr="00115B6D">
        <w:rPr>
          <w:rFonts w:ascii="Times New Roman" w:hAnsi="Times New Roman" w:cs="Times New Roman"/>
          <w:sz w:val="24"/>
          <w:szCs w:val="24"/>
        </w:rPr>
        <w:t>wykształcony, zwarty, odpowiedni do wieku roś</w:t>
      </w:r>
      <w:r>
        <w:rPr>
          <w:rFonts w:ascii="Times New Roman" w:hAnsi="Times New Roman" w:cs="Times New Roman"/>
          <w:sz w:val="24"/>
          <w:szCs w:val="24"/>
        </w:rPr>
        <w:t xml:space="preserve">liny i sposobu uprawy. Korzenie </w:t>
      </w:r>
      <w:r w:rsidRPr="00115B6D">
        <w:rPr>
          <w:rFonts w:ascii="Times New Roman" w:hAnsi="Times New Roman" w:cs="Times New Roman"/>
          <w:sz w:val="24"/>
          <w:szCs w:val="24"/>
        </w:rPr>
        <w:t>nie mogą się zawijać w pojemniku. B</w:t>
      </w:r>
      <w:r>
        <w:rPr>
          <w:rFonts w:ascii="Times New Roman" w:hAnsi="Times New Roman" w:cs="Times New Roman"/>
          <w:sz w:val="24"/>
          <w:szCs w:val="24"/>
        </w:rPr>
        <w:t xml:space="preserve">ryła korzeniowa musi być dobrze </w:t>
      </w:r>
      <w:r w:rsidRPr="00115B6D">
        <w:rPr>
          <w:rFonts w:ascii="Times New Roman" w:hAnsi="Times New Roman" w:cs="Times New Roman"/>
          <w:sz w:val="24"/>
          <w:szCs w:val="24"/>
        </w:rPr>
        <w:t>przerośnięta, zwarta, a korzenie mieć wygląd charakterystyczny dla daneg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115B6D">
        <w:rPr>
          <w:rFonts w:ascii="Times New Roman" w:hAnsi="Times New Roman" w:cs="Times New Roman"/>
          <w:sz w:val="24"/>
          <w:szCs w:val="24"/>
        </w:rPr>
        <w:t>gatunku.</w:t>
      </w:r>
    </w:p>
    <w:p w:rsidR="00115B6D" w:rsidRPr="00115B6D" w:rsidRDefault="00115B6D" w:rsidP="00115B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5B6D">
        <w:rPr>
          <w:rFonts w:ascii="Times New Roman" w:hAnsi="Times New Roman" w:cs="Times New Roman"/>
          <w:sz w:val="24"/>
          <w:szCs w:val="24"/>
          <w:u w:val="single"/>
        </w:rPr>
        <w:t>Materiał sadzeniowy musi posiadać następujące cechy: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15B6D">
        <w:rPr>
          <w:rFonts w:ascii="Times New Roman" w:hAnsi="Times New Roman" w:cs="Times New Roman"/>
          <w:sz w:val="24"/>
          <w:szCs w:val="24"/>
        </w:rPr>
        <w:t xml:space="preserve"> wysokość pnia drzew pienny</w:t>
      </w:r>
      <w:r>
        <w:rPr>
          <w:rFonts w:ascii="Times New Roman" w:hAnsi="Times New Roman" w:cs="Times New Roman"/>
          <w:sz w:val="24"/>
          <w:szCs w:val="24"/>
        </w:rPr>
        <w:t xml:space="preserve">ch powinna wynosić 2,2-2,5 m, z </w:t>
      </w:r>
      <w:r w:rsidRPr="00115B6D">
        <w:rPr>
          <w:rFonts w:ascii="Times New Roman" w:hAnsi="Times New Roman" w:cs="Times New Roman"/>
          <w:sz w:val="24"/>
          <w:szCs w:val="24"/>
        </w:rPr>
        <w:t>wyraźnie wykształconym przewodnikiem, po</w:t>
      </w:r>
      <w:r>
        <w:rPr>
          <w:rFonts w:ascii="Times New Roman" w:hAnsi="Times New Roman" w:cs="Times New Roman"/>
          <w:sz w:val="24"/>
          <w:szCs w:val="24"/>
        </w:rPr>
        <w:t xml:space="preserve">krój drzew powinien </w:t>
      </w:r>
      <w:r w:rsidRPr="00115B6D">
        <w:rPr>
          <w:rFonts w:ascii="Times New Roman" w:hAnsi="Times New Roman" w:cs="Times New Roman"/>
          <w:sz w:val="24"/>
          <w:szCs w:val="24"/>
        </w:rPr>
        <w:t>być zgodny z naturalnymi cechami danego gatunku lub odmiany drzewa, pień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B6D">
        <w:rPr>
          <w:rFonts w:ascii="Times New Roman" w:hAnsi="Times New Roman" w:cs="Times New Roman"/>
          <w:sz w:val="24"/>
          <w:szCs w:val="24"/>
        </w:rPr>
        <w:t>drzew musi być prosty.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pączek szczytowy przewodnik</w:t>
      </w:r>
      <w:r>
        <w:rPr>
          <w:rFonts w:ascii="Times New Roman" w:hAnsi="Times New Roman" w:cs="Times New Roman"/>
          <w:sz w:val="24"/>
          <w:szCs w:val="24"/>
        </w:rPr>
        <w:t>a musi być wyraźnie uformowany,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przyrost ostatniego roku musi wyraźnie i pr</w:t>
      </w:r>
      <w:r>
        <w:rPr>
          <w:rFonts w:ascii="Times New Roman" w:hAnsi="Times New Roman" w:cs="Times New Roman"/>
          <w:sz w:val="24"/>
          <w:szCs w:val="24"/>
        </w:rPr>
        <w:t>osto przedłużyć przewodnik,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pędy boczne koron</w:t>
      </w:r>
      <w:r>
        <w:rPr>
          <w:rFonts w:ascii="Times New Roman" w:hAnsi="Times New Roman" w:cs="Times New Roman"/>
          <w:sz w:val="24"/>
          <w:szCs w:val="24"/>
        </w:rPr>
        <w:t xml:space="preserve">y drzewa muszą być równomiernie </w:t>
      </w:r>
      <w:r w:rsidRPr="00115B6D">
        <w:rPr>
          <w:rFonts w:ascii="Times New Roman" w:hAnsi="Times New Roman" w:cs="Times New Roman"/>
          <w:sz w:val="24"/>
          <w:szCs w:val="24"/>
        </w:rPr>
        <w:t>rozmieszczone, korona prawidłowo ufor</w:t>
      </w:r>
      <w:r>
        <w:rPr>
          <w:rFonts w:ascii="Times New Roman" w:hAnsi="Times New Roman" w:cs="Times New Roman"/>
          <w:sz w:val="24"/>
          <w:szCs w:val="24"/>
        </w:rPr>
        <w:t xml:space="preserve">mowana poprzez cięcie w szkółce </w:t>
      </w:r>
      <w:r w:rsidRPr="00115B6D">
        <w:rPr>
          <w:rFonts w:ascii="Times New Roman" w:hAnsi="Times New Roman" w:cs="Times New Roman"/>
          <w:sz w:val="24"/>
          <w:szCs w:val="24"/>
        </w:rPr>
        <w:t>odp</w:t>
      </w:r>
      <w:r>
        <w:rPr>
          <w:rFonts w:ascii="Times New Roman" w:hAnsi="Times New Roman" w:cs="Times New Roman"/>
          <w:sz w:val="24"/>
          <w:szCs w:val="24"/>
        </w:rPr>
        <w:t>owiednio dla gatunku i odmiany,</w:t>
      </w:r>
    </w:p>
    <w:p w:rsidR="00127B95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dobrze wykształcona bryła k</w:t>
      </w:r>
      <w:r>
        <w:rPr>
          <w:rFonts w:ascii="Times New Roman" w:hAnsi="Times New Roman" w:cs="Times New Roman"/>
          <w:sz w:val="24"/>
          <w:szCs w:val="24"/>
        </w:rPr>
        <w:t xml:space="preserve">orzeniowa, 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 xml:space="preserve">ponadto należy dopilnować, aby </w:t>
      </w:r>
      <w:r>
        <w:rPr>
          <w:rFonts w:ascii="Times New Roman" w:hAnsi="Times New Roman" w:cs="Times New Roman"/>
          <w:sz w:val="24"/>
          <w:szCs w:val="24"/>
        </w:rPr>
        <w:t xml:space="preserve">materiał przygotowany w szkółce </w:t>
      </w:r>
      <w:r w:rsidRPr="00115B6D">
        <w:rPr>
          <w:rFonts w:ascii="Times New Roman" w:hAnsi="Times New Roman" w:cs="Times New Roman"/>
          <w:sz w:val="24"/>
          <w:szCs w:val="24"/>
        </w:rPr>
        <w:t>podczas transportu oraz składowania na terenie</w:t>
      </w:r>
      <w:r>
        <w:rPr>
          <w:rFonts w:ascii="Times New Roman" w:hAnsi="Times New Roman" w:cs="Times New Roman"/>
          <w:sz w:val="24"/>
          <w:szCs w:val="24"/>
        </w:rPr>
        <w:t xml:space="preserve"> budowy nie uległ przesuszeniu, </w:t>
      </w:r>
      <w:r w:rsidRPr="00115B6D">
        <w:rPr>
          <w:rFonts w:ascii="Times New Roman" w:hAnsi="Times New Roman" w:cs="Times New Roman"/>
          <w:sz w:val="24"/>
          <w:szCs w:val="24"/>
        </w:rPr>
        <w:t xml:space="preserve">ani nie został wystawiony na dłuższy czas na </w:t>
      </w:r>
      <w:r>
        <w:rPr>
          <w:rFonts w:ascii="Times New Roman" w:hAnsi="Times New Roman" w:cs="Times New Roman"/>
          <w:sz w:val="24"/>
          <w:szCs w:val="24"/>
        </w:rPr>
        <w:t xml:space="preserve">bezpośrednie działanie promieni </w:t>
      </w:r>
      <w:r w:rsidRPr="00115B6D">
        <w:rPr>
          <w:rFonts w:ascii="Times New Roman" w:hAnsi="Times New Roman" w:cs="Times New Roman"/>
          <w:sz w:val="24"/>
          <w:szCs w:val="24"/>
        </w:rPr>
        <w:t>słonecznych. Czas pomiędzy przygotowaniem w s</w:t>
      </w:r>
      <w:r>
        <w:rPr>
          <w:rFonts w:ascii="Times New Roman" w:hAnsi="Times New Roman" w:cs="Times New Roman"/>
          <w:sz w:val="24"/>
          <w:szCs w:val="24"/>
        </w:rPr>
        <w:t xml:space="preserve">zkółce materiału do transportu, </w:t>
      </w:r>
      <w:r w:rsidRPr="00115B6D">
        <w:rPr>
          <w:rFonts w:ascii="Times New Roman" w:hAnsi="Times New Roman" w:cs="Times New Roman"/>
          <w:sz w:val="24"/>
          <w:szCs w:val="24"/>
        </w:rPr>
        <w:t>a sadzeniem musi być skrócony do minimum. W</w:t>
      </w:r>
      <w:r>
        <w:rPr>
          <w:rFonts w:ascii="Times New Roman" w:hAnsi="Times New Roman" w:cs="Times New Roman"/>
          <w:sz w:val="24"/>
          <w:szCs w:val="24"/>
        </w:rPr>
        <w:t xml:space="preserve"> przypadku gdy rośliny nie mogą </w:t>
      </w:r>
      <w:r w:rsidRPr="00115B6D">
        <w:rPr>
          <w:rFonts w:ascii="Times New Roman" w:hAnsi="Times New Roman" w:cs="Times New Roman"/>
          <w:sz w:val="24"/>
          <w:szCs w:val="24"/>
        </w:rPr>
        <w:t xml:space="preserve">być posadzone w dniu ich dostarczenia na </w:t>
      </w:r>
      <w:r>
        <w:rPr>
          <w:rFonts w:ascii="Times New Roman" w:hAnsi="Times New Roman" w:cs="Times New Roman"/>
          <w:sz w:val="24"/>
          <w:szCs w:val="24"/>
        </w:rPr>
        <w:t xml:space="preserve">teren budowy, materiał musi być </w:t>
      </w:r>
      <w:r w:rsidRPr="00115B6D">
        <w:rPr>
          <w:rFonts w:ascii="Times New Roman" w:hAnsi="Times New Roman" w:cs="Times New Roman"/>
          <w:sz w:val="24"/>
          <w:szCs w:val="24"/>
        </w:rPr>
        <w:t>odpakowany i przechowywany w miejscu zacienionym z możliwością podlewania.</w:t>
      </w:r>
    </w:p>
    <w:p w:rsidR="00610272" w:rsidRDefault="00610272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5B6D" w:rsidRPr="00115B6D" w:rsidRDefault="00115B6D" w:rsidP="00115B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5B6D">
        <w:rPr>
          <w:rFonts w:ascii="Times New Roman" w:hAnsi="Times New Roman" w:cs="Times New Roman"/>
          <w:sz w:val="24"/>
          <w:szCs w:val="24"/>
          <w:u w:val="single"/>
        </w:rPr>
        <w:lastRenderedPageBreak/>
        <w:t>Wady niedopuszczalne drzew: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zgodność z wymogami zamówienia,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roślin,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ślady żerowania szkodników,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oznaki chorobowe,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martwice i pęknięcia kory,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uszkodzeni</w:t>
      </w:r>
      <w:r>
        <w:rPr>
          <w:rFonts w:ascii="Times New Roman" w:hAnsi="Times New Roman" w:cs="Times New Roman"/>
          <w:sz w:val="24"/>
          <w:szCs w:val="24"/>
        </w:rPr>
        <w:t>a pąka szczytowego przewodnika,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dwa pr</w:t>
      </w:r>
      <w:r>
        <w:rPr>
          <w:rFonts w:ascii="Times New Roman" w:hAnsi="Times New Roman" w:cs="Times New Roman"/>
          <w:sz w:val="24"/>
          <w:szCs w:val="24"/>
        </w:rPr>
        <w:t>zewodniki korony formy piennej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uszkodzenia lub przesuszenia b</w:t>
      </w:r>
      <w:r>
        <w:rPr>
          <w:rFonts w:ascii="Times New Roman" w:hAnsi="Times New Roman" w:cs="Times New Roman"/>
          <w:sz w:val="24"/>
          <w:szCs w:val="24"/>
        </w:rPr>
        <w:t>ryły korzeniowej (luźna bryła),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drzewa o źle wykształconej</w:t>
      </w:r>
      <w:r>
        <w:rPr>
          <w:rFonts w:ascii="Times New Roman" w:hAnsi="Times New Roman" w:cs="Times New Roman"/>
          <w:sz w:val="24"/>
          <w:szCs w:val="24"/>
        </w:rPr>
        <w:t xml:space="preserve"> koronie, zbyt wyrośnięte, zbyt wyciągnięte w górę,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jednostronn</w:t>
      </w:r>
      <w:r>
        <w:rPr>
          <w:rFonts w:ascii="Times New Roman" w:hAnsi="Times New Roman" w:cs="Times New Roman"/>
          <w:sz w:val="24"/>
          <w:szCs w:val="24"/>
        </w:rPr>
        <w:t>e ułożenie pędów korony drzewa,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objawy będące skutkiem niewłaśc</w:t>
      </w:r>
      <w:r>
        <w:rPr>
          <w:rFonts w:ascii="Times New Roman" w:hAnsi="Times New Roman" w:cs="Times New Roman"/>
          <w:sz w:val="24"/>
          <w:szCs w:val="24"/>
        </w:rPr>
        <w:t>iwego nawożenia i agrotechniki,</w:t>
      </w:r>
    </w:p>
    <w:p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krzywizna pnia powyżej 2 cm.</w:t>
      </w:r>
    </w:p>
    <w:p w:rsidR="009640D2" w:rsidRDefault="009640D2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0D2" w:rsidRPr="009640D2" w:rsidRDefault="009640D2" w:rsidP="009640D2">
      <w:pPr>
        <w:pStyle w:val="Akapitzlist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Krzewy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Krzewy produkowane w pojemnikach</w:t>
      </w:r>
      <w:r>
        <w:rPr>
          <w:rFonts w:ascii="Times New Roman" w:hAnsi="Times New Roman" w:cs="Times New Roman"/>
          <w:sz w:val="24"/>
          <w:szCs w:val="24"/>
        </w:rPr>
        <w:t xml:space="preserve"> muszą mieć silnie przerośniętą </w:t>
      </w:r>
      <w:r w:rsidRPr="009640D2">
        <w:rPr>
          <w:rFonts w:ascii="Times New Roman" w:hAnsi="Times New Roman" w:cs="Times New Roman"/>
          <w:sz w:val="24"/>
          <w:szCs w:val="24"/>
        </w:rPr>
        <w:t>bryłę korzeniową, korzenie równomiernie rozł</w:t>
      </w:r>
      <w:r>
        <w:rPr>
          <w:rFonts w:ascii="Times New Roman" w:hAnsi="Times New Roman" w:cs="Times New Roman"/>
          <w:sz w:val="24"/>
          <w:szCs w:val="24"/>
        </w:rPr>
        <w:t>ożone w pojemniku i widoczne po zewnętrznej stronie bryły.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Nie mogą być zbyt zbite (sfilcowane), pojemnik z</w:t>
      </w:r>
      <w:r>
        <w:rPr>
          <w:rFonts w:ascii="Times New Roman" w:hAnsi="Times New Roman" w:cs="Times New Roman"/>
          <w:sz w:val="24"/>
          <w:szCs w:val="24"/>
        </w:rPr>
        <w:t xml:space="preserve">aś musi mieć wielkość </w:t>
      </w:r>
      <w:r w:rsidRPr="009640D2">
        <w:rPr>
          <w:rFonts w:ascii="Times New Roman" w:hAnsi="Times New Roman" w:cs="Times New Roman"/>
          <w:sz w:val="24"/>
          <w:szCs w:val="24"/>
        </w:rPr>
        <w:t>proporcjonalną do rozmiarów rośliny, min. poje</w:t>
      </w:r>
      <w:r>
        <w:rPr>
          <w:rFonts w:ascii="Times New Roman" w:hAnsi="Times New Roman" w:cs="Times New Roman"/>
          <w:sz w:val="24"/>
          <w:szCs w:val="24"/>
        </w:rPr>
        <w:t>mnik zgodny ze wskazanym w kosztorysie ofertowym.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Krzewy, muszą posiadać min. 3-</w:t>
      </w:r>
      <w:r>
        <w:rPr>
          <w:rFonts w:ascii="Times New Roman" w:hAnsi="Times New Roman" w:cs="Times New Roman"/>
          <w:sz w:val="24"/>
          <w:szCs w:val="24"/>
        </w:rPr>
        <w:t xml:space="preserve">5 pędów z typowymi dla gatunku, </w:t>
      </w:r>
      <w:r w:rsidRPr="009640D2">
        <w:rPr>
          <w:rFonts w:ascii="Times New Roman" w:hAnsi="Times New Roman" w:cs="Times New Roman"/>
          <w:sz w:val="24"/>
          <w:szCs w:val="24"/>
        </w:rPr>
        <w:t>odmiany rozgałęzieniami, wyrastającymi nie wyżej niż 10 cm na</w:t>
      </w:r>
      <w:r>
        <w:rPr>
          <w:rFonts w:ascii="Times New Roman" w:hAnsi="Times New Roman" w:cs="Times New Roman"/>
          <w:sz w:val="24"/>
          <w:szCs w:val="24"/>
        </w:rPr>
        <w:t>d szyjką korzeniową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Krzewy okrywowe powinny być równomi</w:t>
      </w:r>
      <w:r>
        <w:rPr>
          <w:rFonts w:ascii="Times New Roman" w:hAnsi="Times New Roman" w:cs="Times New Roman"/>
          <w:sz w:val="24"/>
          <w:szCs w:val="24"/>
        </w:rPr>
        <w:t xml:space="preserve">ernie rozkrzewione, tak aby ich </w:t>
      </w:r>
      <w:r w:rsidRPr="009640D2">
        <w:rPr>
          <w:rFonts w:ascii="Times New Roman" w:hAnsi="Times New Roman" w:cs="Times New Roman"/>
          <w:sz w:val="24"/>
          <w:szCs w:val="24"/>
        </w:rPr>
        <w:t>rzut pionowy był zbliżony kształtem do koła.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0D2" w:rsidRP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0D2">
        <w:rPr>
          <w:rFonts w:ascii="Times New Roman" w:hAnsi="Times New Roman" w:cs="Times New Roman"/>
          <w:sz w:val="24"/>
          <w:szCs w:val="24"/>
          <w:u w:val="single"/>
        </w:rPr>
        <w:t>Wady niedopuszczalne krzewów: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zgodność z wymogami zamówienia,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roślin,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ślady żerowania szkodników,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oznaki chorobowe,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uszkodzenia lub przesuszenia b</w:t>
      </w:r>
      <w:r>
        <w:rPr>
          <w:rFonts w:ascii="Times New Roman" w:hAnsi="Times New Roman" w:cs="Times New Roman"/>
          <w:sz w:val="24"/>
          <w:szCs w:val="24"/>
        </w:rPr>
        <w:t>ryły korzeniowej (luźna bryła),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brak odpowiedniej ilości rozgałęzień.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0D2" w:rsidRPr="009640D2" w:rsidRDefault="009640D2" w:rsidP="009640D2">
      <w:pPr>
        <w:pStyle w:val="Akapitzlist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Byliny</w:t>
      </w:r>
      <w:r w:rsidR="00815BC6">
        <w:rPr>
          <w:rFonts w:ascii="Times New Roman" w:hAnsi="Times New Roman" w:cs="Times New Roman"/>
          <w:b/>
          <w:sz w:val="24"/>
          <w:szCs w:val="24"/>
        </w:rPr>
        <w:t>, trawy ozdobne</w:t>
      </w:r>
    </w:p>
    <w:p w:rsidR="00815BC6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Rośliny muszą być żywotn</w:t>
      </w:r>
      <w:r>
        <w:rPr>
          <w:rFonts w:ascii="Times New Roman" w:hAnsi="Times New Roman" w:cs="Times New Roman"/>
          <w:sz w:val="24"/>
          <w:szCs w:val="24"/>
        </w:rPr>
        <w:t xml:space="preserve">e, dobrze ukorzenione, o formie </w:t>
      </w:r>
      <w:r w:rsidRPr="009640D2">
        <w:rPr>
          <w:rFonts w:ascii="Times New Roman" w:hAnsi="Times New Roman" w:cs="Times New Roman"/>
          <w:sz w:val="24"/>
          <w:szCs w:val="24"/>
        </w:rPr>
        <w:t>charakterystycznej dla danego gatunku i odmiany, odpowiednio rozkrzewione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0D2">
        <w:rPr>
          <w:rFonts w:ascii="Times New Roman" w:hAnsi="Times New Roman" w:cs="Times New Roman"/>
          <w:sz w:val="24"/>
          <w:szCs w:val="24"/>
        </w:rPr>
        <w:t>rozgałęzi</w:t>
      </w:r>
      <w:r w:rsidR="00815BC6">
        <w:rPr>
          <w:rFonts w:ascii="Times New Roman" w:hAnsi="Times New Roman" w:cs="Times New Roman"/>
          <w:sz w:val="24"/>
          <w:szCs w:val="24"/>
        </w:rPr>
        <w:t>one.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 xml:space="preserve">Wszystkie wybrane rośliny muszą być </w:t>
      </w:r>
      <w:r>
        <w:rPr>
          <w:rFonts w:ascii="Times New Roman" w:hAnsi="Times New Roman" w:cs="Times New Roman"/>
          <w:sz w:val="24"/>
          <w:szCs w:val="24"/>
        </w:rPr>
        <w:t xml:space="preserve">wolne od chorób i szkodników, z </w:t>
      </w:r>
      <w:r w:rsidRPr="009640D2">
        <w:rPr>
          <w:rFonts w:ascii="Times New Roman" w:hAnsi="Times New Roman" w:cs="Times New Roman"/>
          <w:sz w:val="24"/>
          <w:szCs w:val="24"/>
        </w:rPr>
        <w:t>dużym, zdrowym systemem korzeniowym, bez śladów usz</w:t>
      </w:r>
      <w:r>
        <w:rPr>
          <w:rFonts w:ascii="Times New Roman" w:hAnsi="Times New Roman" w:cs="Times New Roman"/>
          <w:sz w:val="24"/>
          <w:szCs w:val="24"/>
        </w:rPr>
        <w:t>kodzeń.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Materiał szkółkarski przeznacz</w:t>
      </w:r>
      <w:r>
        <w:rPr>
          <w:rFonts w:ascii="Times New Roman" w:hAnsi="Times New Roman" w:cs="Times New Roman"/>
          <w:sz w:val="24"/>
          <w:szCs w:val="24"/>
        </w:rPr>
        <w:t xml:space="preserve">ony do nasadzeń musi być czysty </w:t>
      </w:r>
      <w:r w:rsidRPr="009640D2">
        <w:rPr>
          <w:rFonts w:ascii="Times New Roman" w:hAnsi="Times New Roman" w:cs="Times New Roman"/>
          <w:sz w:val="24"/>
          <w:szCs w:val="24"/>
        </w:rPr>
        <w:t>odmianowo, wyprodukowany zgodnie z zasadami agrotechniki szkółkarskiej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0D2" w:rsidRP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0D2">
        <w:rPr>
          <w:rFonts w:ascii="Times New Roman" w:hAnsi="Times New Roman" w:cs="Times New Roman"/>
          <w:sz w:val="24"/>
          <w:szCs w:val="24"/>
          <w:u w:val="single"/>
        </w:rPr>
        <w:t xml:space="preserve">Wady </w:t>
      </w:r>
      <w:r>
        <w:rPr>
          <w:rFonts w:ascii="Times New Roman" w:hAnsi="Times New Roman" w:cs="Times New Roman"/>
          <w:sz w:val="24"/>
          <w:szCs w:val="24"/>
          <w:u w:val="single"/>
        </w:rPr>
        <w:t>niedopuszczalne bylin</w:t>
      </w:r>
      <w:r w:rsidRPr="009640D2">
        <w:rPr>
          <w:rFonts w:ascii="Times New Roman" w:hAnsi="Times New Roman" w:cs="Times New Roman"/>
          <w:sz w:val="24"/>
          <w:szCs w:val="24"/>
          <w:u w:val="single"/>
        </w:rPr>
        <w:t>, traw: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zgodność z wymogami zamówienia,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roślin,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ślady żerowania szkodników,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oznaki chorobowe,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uszkodzenia lub przesuszenia b</w:t>
      </w:r>
      <w:r>
        <w:rPr>
          <w:rFonts w:ascii="Times New Roman" w:hAnsi="Times New Roman" w:cs="Times New Roman"/>
          <w:sz w:val="24"/>
          <w:szCs w:val="24"/>
        </w:rPr>
        <w:t>ryły korzeniowej (luźna bryła),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brak odpowiedniej ilości rozgałęzień.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0D2" w:rsidRPr="009640D2" w:rsidRDefault="009640D2" w:rsidP="009640D2">
      <w:pPr>
        <w:pStyle w:val="Akapitzlist"/>
        <w:numPr>
          <w:ilvl w:val="2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Cebule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Materiał roślinny musi być właściwy o</w:t>
      </w:r>
      <w:r>
        <w:rPr>
          <w:rFonts w:ascii="Times New Roman" w:hAnsi="Times New Roman" w:cs="Times New Roman"/>
          <w:sz w:val="24"/>
          <w:szCs w:val="24"/>
        </w:rPr>
        <w:t xml:space="preserve">dmianowo lub gatunkowo, czysty, </w:t>
      </w:r>
      <w:r w:rsidRPr="009640D2">
        <w:rPr>
          <w:rFonts w:ascii="Times New Roman" w:hAnsi="Times New Roman" w:cs="Times New Roman"/>
          <w:sz w:val="24"/>
          <w:szCs w:val="24"/>
        </w:rPr>
        <w:t>nieuszkodzony, niezawilgocony, zdrowy i wolny</w:t>
      </w:r>
      <w:r>
        <w:rPr>
          <w:rFonts w:ascii="Times New Roman" w:hAnsi="Times New Roman" w:cs="Times New Roman"/>
          <w:sz w:val="24"/>
          <w:szCs w:val="24"/>
        </w:rPr>
        <w:t xml:space="preserve"> od wad, wyrównany, jednolity w </w:t>
      </w:r>
      <w:r w:rsidRPr="009640D2">
        <w:rPr>
          <w:rFonts w:ascii="Times New Roman" w:hAnsi="Times New Roman" w:cs="Times New Roman"/>
          <w:sz w:val="24"/>
          <w:szCs w:val="24"/>
        </w:rPr>
        <w:t>całej par</w:t>
      </w:r>
      <w:r>
        <w:rPr>
          <w:rFonts w:ascii="Times New Roman" w:hAnsi="Times New Roman" w:cs="Times New Roman"/>
          <w:sz w:val="24"/>
          <w:szCs w:val="24"/>
        </w:rPr>
        <w:t>tii w ramach gatunku i odmiany.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Cebule jędrne, bez plam, przebarwi</w:t>
      </w:r>
      <w:r>
        <w:rPr>
          <w:rFonts w:ascii="Times New Roman" w:hAnsi="Times New Roman" w:cs="Times New Roman"/>
          <w:sz w:val="24"/>
          <w:szCs w:val="24"/>
        </w:rPr>
        <w:t xml:space="preserve">eń, narośli i innych uszkodzeń, </w:t>
      </w:r>
      <w:r w:rsidRPr="009640D2">
        <w:rPr>
          <w:rFonts w:ascii="Times New Roman" w:hAnsi="Times New Roman" w:cs="Times New Roman"/>
          <w:sz w:val="24"/>
          <w:szCs w:val="24"/>
        </w:rPr>
        <w:t>pokryte łuskami okrywowymi.</w:t>
      </w:r>
    </w:p>
    <w:p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0D2" w:rsidRDefault="009640D2" w:rsidP="009640D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Sadzenie roślin</w:t>
      </w:r>
    </w:p>
    <w:p w:rsidR="00A7350A" w:rsidRDefault="00A7350A" w:rsidP="00A73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D9E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350A">
        <w:rPr>
          <w:rFonts w:ascii="Times New Roman" w:hAnsi="Times New Roman" w:cs="Times New Roman"/>
          <w:sz w:val="24"/>
          <w:szCs w:val="24"/>
        </w:rPr>
        <w:t xml:space="preserve">Wykonywanie nasadzeń roślin obejmuje </w:t>
      </w:r>
      <w:r>
        <w:rPr>
          <w:rFonts w:ascii="Times New Roman" w:hAnsi="Times New Roman" w:cs="Times New Roman"/>
          <w:sz w:val="24"/>
          <w:szCs w:val="24"/>
        </w:rPr>
        <w:t>zakup, transport, posadzenie we wskazanym przez Zamawiającego miejscu na terenie Pruszkowa</w:t>
      </w:r>
      <w:r w:rsidR="00B73D9E">
        <w:rPr>
          <w:rFonts w:ascii="Times New Roman" w:hAnsi="Times New Roman" w:cs="Times New Roman"/>
          <w:sz w:val="24"/>
          <w:szCs w:val="24"/>
        </w:rPr>
        <w:t xml:space="preserve"> wraz z</w:t>
      </w:r>
      <w:r>
        <w:rPr>
          <w:rFonts w:ascii="Times New Roman" w:hAnsi="Times New Roman" w:cs="Times New Roman"/>
          <w:sz w:val="24"/>
          <w:szCs w:val="24"/>
        </w:rPr>
        <w:t xml:space="preserve"> przygotowanie</w:t>
      </w:r>
      <w:r w:rsidR="00B73D9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podłoża pod nasadzenie rośliny - tj. </w:t>
      </w:r>
      <w:r w:rsidR="00610272">
        <w:rPr>
          <w:rFonts w:ascii="Times New Roman" w:hAnsi="Times New Roman" w:cs="Times New Roman"/>
          <w:sz w:val="24"/>
          <w:szCs w:val="24"/>
        </w:rPr>
        <w:t xml:space="preserve">usunięcie istniejącej roślinności, wyrównanie podłoża, </w:t>
      </w:r>
      <w:r>
        <w:rPr>
          <w:rFonts w:ascii="Times New Roman" w:hAnsi="Times New Roman" w:cs="Times New Roman"/>
          <w:sz w:val="24"/>
          <w:szCs w:val="24"/>
        </w:rPr>
        <w:t>wykopanie</w:t>
      </w:r>
      <w:r w:rsidR="00B73D9E">
        <w:rPr>
          <w:rFonts w:ascii="Times New Roman" w:hAnsi="Times New Roman" w:cs="Times New Roman"/>
          <w:sz w:val="24"/>
          <w:szCs w:val="24"/>
        </w:rPr>
        <w:t xml:space="preserve"> dołów, </w:t>
      </w:r>
      <w:r>
        <w:rPr>
          <w:rFonts w:ascii="Times New Roman" w:hAnsi="Times New Roman" w:cs="Times New Roman"/>
          <w:sz w:val="24"/>
          <w:szCs w:val="24"/>
        </w:rPr>
        <w:t>zapraw</w:t>
      </w:r>
      <w:r w:rsidR="00B73D9E">
        <w:rPr>
          <w:rFonts w:ascii="Times New Roman" w:hAnsi="Times New Roman" w:cs="Times New Roman"/>
          <w:sz w:val="24"/>
          <w:szCs w:val="24"/>
        </w:rPr>
        <w:t>a ziemią</w:t>
      </w:r>
      <w:r>
        <w:rPr>
          <w:rFonts w:ascii="Times New Roman" w:hAnsi="Times New Roman" w:cs="Times New Roman"/>
          <w:sz w:val="24"/>
          <w:szCs w:val="24"/>
        </w:rPr>
        <w:t xml:space="preserve"> urodzajną</w:t>
      </w:r>
      <w:r w:rsidR="00B73D9E">
        <w:rPr>
          <w:rFonts w:ascii="Times New Roman" w:hAnsi="Times New Roman" w:cs="Times New Roman"/>
          <w:sz w:val="24"/>
          <w:szCs w:val="24"/>
        </w:rPr>
        <w:t xml:space="preserve"> i wyściółkowaniem korą iglastą</w:t>
      </w:r>
      <w:r w:rsidR="00610272">
        <w:rPr>
          <w:rFonts w:ascii="Times New Roman" w:hAnsi="Times New Roman" w:cs="Times New Roman"/>
          <w:sz w:val="24"/>
          <w:szCs w:val="24"/>
        </w:rPr>
        <w:t xml:space="preserve"> </w:t>
      </w:r>
      <w:r w:rsidR="00B73D9E">
        <w:rPr>
          <w:rFonts w:ascii="Times New Roman" w:hAnsi="Times New Roman" w:cs="Times New Roman"/>
          <w:sz w:val="24"/>
          <w:szCs w:val="24"/>
        </w:rPr>
        <w:t>oraz gwarancją i pielęgnacją przez okres 12 miesięcy.</w:t>
      </w:r>
    </w:p>
    <w:p w:rsidR="00A7350A" w:rsidRPr="00A7350A" w:rsidRDefault="00B73D9E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określaniu cen jednostkowych za posadzenie roślin należy uwzględnić powyższe informacje obejmujące wykonywanie nasadzeń roślin. </w:t>
      </w:r>
    </w:p>
    <w:p w:rsidR="009640D2" w:rsidRPr="009640D2" w:rsidRDefault="009640D2" w:rsidP="009640D2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0D2" w:rsidRPr="00CD4A73" w:rsidRDefault="009640D2" w:rsidP="009640D2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 Drzewa</w:t>
      </w:r>
    </w:p>
    <w:p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Drzewa sadzimy na taką samą głębokość n</w:t>
      </w:r>
      <w:r>
        <w:rPr>
          <w:rFonts w:ascii="Times New Roman" w:hAnsi="Times New Roman" w:cs="Times New Roman"/>
          <w:sz w:val="24"/>
          <w:szCs w:val="24"/>
        </w:rPr>
        <w:t xml:space="preserve">a jakiej rosły w szkółce w doły </w:t>
      </w:r>
      <w:r w:rsidRPr="00A7350A">
        <w:rPr>
          <w:rFonts w:ascii="Times New Roman" w:hAnsi="Times New Roman" w:cs="Times New Roman"/>
          <w:sz w:val="24"/>
          <w:szCs w:val="24"/>
        </w:rPr>
        <w:t xml:space="preserve">z pełną zaprawą ziemią urodzajną na bazie </w:t>
      </w:r>
      <w:r>
        <w:rPr>
          <w:rFonts w:ascii="Times New Roman" w:hAnsi="Times New Roman" w:cs="Times New Roman"/>
          <w:sz w:val="24"/>
          <w:szCs w:val="24"/>
        </w:rPr>
        <w:t xml:space="preserve">materiałów organicznych, dobrze </w:t>
      </w:r>
      <w:r w:rsidRPr="00A7350A">
        <w:rPr>
          <w:rFonts w:ascii="Times New Roman" w:hAnsi="Times New Roman" w:cs="Times New Roman"/>
          <w:sz w:val="24"/>
          <w:szCs w:val="24"/>
        </w:rPr>
        <w:t>przek</w:t>
      </w:r>
      <w:r>
        <w:rPr>
          <w:rFonts w:ascii="Times New Roman" w:hAnsi="Times New Roman" w:cs="Times New Roman"/>
          <w:sz w:val="24"/>
          <w:szCs w:val="24"/>
        </w:rPr>
        <w:t xml:space="preserve">ompostowanej, o </w:t>
      </w:r>
      <w:proofErr w:type="spellStart"/>
      <w:r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około 6,5-7.</w:t>
      </w:r>
    </w:p>
    <w:p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Przygotowanie dołów do nasadzeń dr</w:t>
      </w:r>
      <w:r>
        <w:rPr>
          <w:rFonts w:ascii="Times New Roman" w:hAnsi="Times New Roman" w:cs="Times New Roman"/>
          <w:sz w:val="24"/>
          <w:szCs w:val="24"/>
        </w:rPr>
        <w:t xml:space="preserve">zew: wybranie ziemi oraz innych </w:t>
      </w:r>
      <w:r w:rsidRPr="00A7350A">
        <w:rPr>
          <w:rFonts w:ascii="Times New Roman" w:hAnsi="Times New Roman" w:cs="Times New Roman"/>
          <w:sz w:val="24"/>
          <w:szCs w:val="24"/>
        </w:rPr>
        <w:t>materiałów znajdujących się w gruncie (w tym ró</w:t>
      </w:r>
      <w:r>
        <w:rPr>
          <w:rFonts w:ascii="Times New Roman" w:hAnsi="Times New Roman" w:cs="Times New Roman"/>
          <w:sz w:val="24"/>
          <w:szCs w:val="24"/>
        </w:rPr>
        <w:t xml:space="preserve">wnież usuwanie pozostałości lub </w:t>
      </w:r>
      <w:r w:rsidRPr="00A7350A">
        <w:rPr>
          <w:rFonts w:ascii="Times New Roman" w:hAnsi="Times New Roman" w:cs="Times New Roman"/>
          <w:sz w:val="24"/>
          <w:szCs w:val="24"/>
        </w:rPr>
        <w:t>części karp), dostosowanie wielkości dołów do wi</w:t>
      </w:r>
      <w:r>
        <w:rPr>
          <w:rFonts w:ascii="Times New Roman" w:hAnsi="Times New Roman" w:cs="Times New Roman"/>
          <w:sz w:val="24"/>
          <w:szCs w:val="24"/>
        </w:rPr>
        <w:t xml:space="preserve">elkości bryły korzeniowej drzew </w:t>
      </w:r>
      <w:r w:rsidRPr="00A7350A">
        <w:rPr>
          <w:rFonts w:ascii="Times New Roman" w:hAnsi="Times New Roman" w:cs="Times New Roman"/>
          <w:sz w:val="24"/>
          <w:szCs w:val="24"/>
        </w:rPr>
        <w:t>(doły muszą być przynajmniej 30-40 cm gł</w:t>
      </w:r>
      <w:r>
        <w:rPr>
          <w:rFonts w:ascii="Times New Roman" w:hAnsi="Times New Roman" w:cs="Times New Roman"/>
          <w:sz w:val="24"/>
          <w:szCs w:val="24"/>
        </w:rPr>
        <w:t xml:space="preserve">ębsze i przynajmniej 30-40 cm z </w:t>
      </w:r>
      <w:r w:rsidRPr="00A7350A">
        <w:rPr>
          <w:rFonts w:ascii="Times New Roman" w:hAnsi="Times New Roman" w:cs="Times New Roman"/>
          <w:sz w:val="24"/>
          <w:szCs w:val="24"/>
        </w:rPr>
        <w:t>szersze w stosunku do wielkości bryły korzeniowej drz</w:t>
      </w:r>
      <w:r>
        <w:rPr>
          <w:rFonts w:ascii="Times New Roman" w:hAnsi="Times New Roman" w:cs="Times New Roman"/>
          <w:sz w:val="24"/>
          <w:szCs w:val="24"/>
        </w:rPr>
        <w:t xml:space="preserve">ew), spulchnienie wnętrza </w:t>
      </w:r>
      <w:r w:rsidRPr="00A7350A">
        <w:rPr>
          <w:rFonts w:ascii="Times New Roman" w:hAnsi="Times New Roman" w:cs="Times New Roman"/>
          <w:sz w:val="24"/>
          <w:szCs w:val="24"/>
        </w:rPr>
        <w:t>dołów</w:t>
      </w:r>
      <w:r>
        <w:rPr>
          <w:rFonts w:ascii="Times New Roman" w:hAnsi="Times New Roman" w:cs="Times New Roman"/>
          <w:sz w:val="24"/>
          <w:szCs w:val="24"/>
        </w:rPr>
        <w:t>, zaprawienie ziemią urodzajną.</w:t>
      </w:r>
    </w:p>
    <w:p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Poziom posadowienia drz</w:t>
      </w:r>
      <w:r>
        <w:rPr>
          <w:rFonts w:ascii="Times New Roman" w:hAnsi="Times New Roman" w:cs="Times New Roman"/>
          <w:sz w:val="24"/>
          <w:szCs w:val="24"/>
        </w:rPr>
        <w:t xml:space="preserve">ew należy dostosować do poziomu </w:t>
      </w:r>
      <w:r w:rsidRPr="00A7350A">
        <w:rPr>
          <w:rFonts w:ascii="Times New Roman" w:hAnsi="Times New Roman" w:cs="Times New Roman"/>
          <w:sz w:val="24"/>
          <w:szCs w:val="24"/>
        </w:rPr>
        <w:t>otaczającego gruntu</w:t>
      </w:r>
      <w:r>
        <w:rPr>
          <w:rFonts w:ascii="Times New Roman" w:hAnsi="Times New Roman" w:cs="Times New Roman"/>
          <w:sz w:val="24"/>
          <w:szCs w:val="24"/>
        </w:rPr>
        <w:t xml:space="preserve">. W przypadku nadwyżek </w:t>
      </w:r>
      <w:r w:rsidRPr="00A7350A">
        <w:rPr>
          <w:rFonts w:ascii="Times New Roman" w:hAnsi="Times New Roman" w:cs="Times New Roman"/>
          <w:sz w:val="24"/>
          <w:szCs w:val="24"/>
        </w:rPr>
        <w:t>ziemi (dotyczy pasów drogowych), poziom posadowienia roślin n</w:t>
      </w:r>
      <w:r>
        <w:rPr>
          <w:rFonts w:ascii="Times New Roman" w:hAnsi="Times New Roman" w:cs="Times New Roman"/>
          <w:sz w:val="24"/>
          <w:szCs w:val="24"/>
        </w:rPr>
        <w:t xml:space="preserve">ależy </w:t>
      </w:r>
      <w:r w:rsidRPr="00A7350A">
        <w:rPr>
          <w:rFonts w:ascii="Times New Roman" w:hAnsi="Times New Roman" w:cs="Times New Roman"/>
          <w:sz w:val="24"/>
          <w:szCs w:val="24"/>
        </w:rPr>
        <w:t>dostosować do istniejącej infrastruktury (chodnik, krawężnik, bezpiecznik itp.),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koniecznością usunięcia nadwyżek w promieniu min. 1 m od środka dołu.</w:t>
      </w:r>
    </w:p>
    <w:p w:rsidR="00A7350A" w:rsidRP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Złamane lub uszkodzone korze</w:t>
      </w:r>
      <w:r>
        <w:rPr>
          <w:rFonts w:ascii="Times New Roman" w:hAnsi="Times New Roman" w:cs="Times New Roman"/>
          <w:sz w:val="24"/>
          <w:szCs w:val="24"/>
        </w:rPr>
        <w:t>nie należy uciąć i zabezpieczyć fungicydem.</w:t>
      </w:r>
    </w:p>
    <w:p w:rsidR="00A7350A" w:rsidRP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 xml:space="preserve"> Stabilizacja drzew:</w:t>
      </w:r>
    </w:p>
    <w:p w:rsidR="00A7350A" w:rsidRDefault="00A7350A" w:rsidP="00A7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Drzewo w formie piennej należy ustabilizować poprzez przymocowanie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taśmą parcianą do 3 palików połączonych p</w:t>
      </w:r>
      <w:r>
        <w:rPr>
          <w:rFonts w:ascii="Times New Roman" w:hAnsi="Times New Roman" w:cs="Times New Roman"/>
          <w:sz w:val="24"/>
          <w:szCs w:val="24"/>
        </w:rPr>
        <w:t>oprzecznymi listwami (ryglami).</w:t>
      </w:r>
    </w:p>
    <w:p w:rsidR="00A7350A" w:rsidRDefault="00A7350A" w:rsidP="00A7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Palik musi być umocowany w gl</w:t>
      </w:r>
      <w:r>
        <w:rPr>
          <w:rFonts w:ascii="Times New Roman" w:hAnsi="Times New Roman" w:cs="Times New Roman"/>
          <w:sz w:val="24"/>
          <w:szCs w:val="24"/>
        </w:rPr>
        <w:t xml:space="preserve">ebie tak, aby nie powodowało to </w:t>
      </w:r>
      <w:r w:rsidRPr="00A7350A">
        <w:rPr>
          <w:rFonts w:ascii="Times New Roman" w:hAnsi="Times New Roman" w:cs="Times New Roman"/>
          <w:sz w:val="24"/>
          <w:szCs w:val="24"/>
        </w:rPr>
        <w:t>uszkadzania bryły korzeniowej. Palik mus</w:t>
      </w:r>
      <w:r>
        <w:rPr>
          <w:rFonts w:ascii="Times New Roman" w:hAnsi="Times New Roman" w:cs="Times New Roman"/>
          <w:sz w:val="24"/>
          <w:szCs w:val="24"/>
        </w:rPr>
        <w:t xml:space="preserve">i zostać wbity przed zasypaniem </w:t>
      </w:r>
      <w:r w:rsidRPr="00A7350A">
        <w:rPr>
          <w:rFonts w:ascii="Times New Roman" w:hAnsi="Times New Roman" w:cs="Times New Roman"/>
          <w:sz w:val="24"/>
          <w:szCs w:val="24"/>
        </w:rPr>
        <w:t xml:space="preserve">warstwą gleby próchniczej i przed założeniem </w:t>
      </w:r>
      <w:r>
        <w:rPr>
          <w:rFonts w:ascii="Times New Roman" w:hAnsi="Times New Roman" w:cs="Times New Roman"/>
          <w:sz w:val="24"/>
          <w:szCs w:val="24"/>
        </w:rPr>
        <w:t xml:space="preserve">specjalnych umocnień. Palik nie </w:t>
      </w:r>
      <w:r w:rsidRPr="00A7350A">
        <w:rPr>
          <w:rFonts w:ascii="Times New Roman" w:hAnsi="Times New Roman" w:cs="Times New Roman"/>
          <w:sz w:val="24"/>
          <w:szCs w:val="24"/>
        </w:rPr>
        <w:t>może dotykać pnia ani pędów drze</w:t>
      </w:r>
      <w:r>
        <w:rPr>
          <w:rFonts w:ascii="Times New Roman" w:hAnsi="Times New Roman" w:cs="Times New Roman"/>
          <w:sz w:val="24"/>
          <w:szCs w:val="24"/>
        </w:rPr>
        <w:t>wa i musi być sztywno osadzony.</w:t>
      </w:r>
    </w:p>
    <w:p w:rsidR="00A7350A" w:rsidRPr="00A7350A" w:rsidRDefault="00A7350A" w:rsidP="00CB7B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 xml:space="preserve">Paliki muszą być o średnicy </w:t>
      </w:r>
      <w:r w:rsidR="00610272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 xml:space="preserve">8 cm, połączone ze sobą </w:t>
      </w:r>
      <w:r w:rsidRPr="00A7350A">
        <w:rPr>
          <w:rFonts w:ascii="Times New Roman" w:hAnsi="Times New Roman" w:cs="Times New Roman"/>
          <w:sz w:val="24"/>
          <w:szCs w:val="24"/>
        </w:rPr>
        <w:t>poprzeczkami (ryglami ) o kształcie p</w:t>
      </w:r>
      <w:r>
        <w:rPr>
          <w:rFonts w:ascii="Times New Roman" w:hAnsi="Times New Roman" w:cs="Times New Roman"/>
          <w:sz w:val="24"/>
          <w:szCs w:val="24"/>
        </w:rPr>
        <w:t xml:space="preserve">ółwałków, końcówki rygli gładko </w:t>
      </w:r>
      <w:r w:rsidRPr="00A7350A">
        <w:rPr>
          <w:rFonts w:ascii="Times New Roman" w:hAnsi="Times New Roman" w:cs="Times New Roman"/>
          <w:sz w:val="24"/>
          <w:szCs w:val="24"/>
        </w:rPr>
        <w:t>zakończone; pień drzewa należy ustabilizo</w:t>
      </w:r>
      <w:r>
        <w:rPr>
          <w:rFonts w:ascii="Times New Roman" w:hAnsi="Times New Roman" w:cs="Times New Roman"/>
          <w:sz w:val="24"/>
          <w:szCs w:val="24"/>
        </w:rPr>
        <w:t xml:space="preserve">wać mocując go do palików taśmą </w:t>
      </w:r>
      <w:r w:rsidRPr="00A7350A">
        <w:rPr>
          <w:rFonts w:ascii="Times New Roman" w:hAnsi="Times New Roman" w:cs="Times New Roman"/>
          <w:sz w:val="24"/>
          <w:szCs w:val="24"/>
        </w:rPr>
        <w:t>ogrodniczą (parcianą w kolorze czarny</w:t>
      </w:r>
      <w:r w:rsidR="00CB7BA9">
        <w:rPr>
          <w:rFonts w:ascii="Times New Roman" w:hAnsi="Times New Roman" w:cs="Times New Roman"/>
          <w:sz w:val="24"/>
          <w:szCs w:val="24"/>
        </w:rPr>
        <w:t>m lub ciemnozielonym)</w:t>
      </w:r>
      <w:r>
        <w:rPr>
          <w:rFonts w:ascii="Times New Roman" w:hAnsi="Times New Roman" w:cs="Times New Roman"/>
          <w:sz w:val="24"/>
          <w:szCs w:val="24"/>
        </w:rPr>
        <w:t>. W miejscu mocowania, pień należy zabezpieczyć jutą.</w:t>
      </w:r>
    </w:p>
    <w:p w:rsidR="00A7350A" w:rsidRP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Pale i rygle drewniane zaimpregnowane na kolor naturalnego drewna.</w:t>
      </w:r>
    </w:p>
    <w:p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7350A">
        <w:rPr>
          <w:rFonts w:ascii="Times New Roman" w:hAnsi="Times New Roman" w:cs="Times New Roman"/>
          <w:sz w:val="24"/>
          <w:szCs w:val="24"/>
        </w:rPr>
        <w:t xml:space="preserve"> Na pień drzewa, u podstawy, należy zał</w:t>
      </w:r>
      <w:r>
        <w:rPr>
          <w:rFonts w:ascii="Times New Roman" w:hAnsi="Times New Roman" w:cs="Times New Roman"/>
          <w:sz w:val="24"/>
          <w:szCs w:val="24"/>
        </w:rPr>
        <w:t xml:space="preserve">ożyć osłonkę specjalistyczną do </w:t>
      </w:r>
      <w:r w:rsidRPr="00A7350A">
        <w:rPr>
          <w:rFonts w:ascii="Times New Roman" w:hAnsi="Times New Roman" w:cs="Times New Roman"/>
          <w:sz w:val="24"/>
          <w:szCs w:val="24"/>
        </w:rPr>
        <w:t>zabezpieczania pni młodych drzew, z t</w:t>
      </w:r>
      <w:r>
        <w:rPr>
          <w:rFonts w:ascii="Times New Roman" w:hAnsi="Times New Roman" w:cs="Times New Roman"/>
          <w:sz w:val="24"/>
          <w:szCs w:val="24"/>
        </w:rPr>
        <w:t xml:space="preserve">worzywa sztucznego odpornego na </w:t>
      </w:r>
      <w:r w:rsidRPr="00A7350A">
        <w:rPr>
          <w:rFonts w:ascii="Times New Roman" w:hAnsi="Times New Roman" w:cs="Times New Roman"/>
          <w:sz w:val="24"/>
          <w:szCs w:val="24"/>
        </w:rPr>
        <w:t>działanie UV, brązową lub zieloną, perforowaną z</w:t>
      </w:r>
      <w:r>
        <w:rPr>
          <w:rFonts w:ascii="Times New Roman" w:hAnsi="Times New Roman" w:cs="Times New Roman"/>
          <w:sz w:val="24"/>
          <w:szCs w:val="24"/>
        </w:rPr>
        <w:t xml:space="preserve"> możliwością regulacji średnicy.</w:t>
      </w:r>
    </w:p>
    <w:p w:rsidR="00A7350A" w:rsidRP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Wokół drzewa uformować misę (w prom</w:t>
      </w:r>
      <w:r>
        <w:rPr>
          <w:rFonts w:ascii="Times New Roman" w:hAnsi="Times New Roman" w:cs="Times New Roman"/>
          <w:sz w:val="24"/>
          <w:szCs w:val="24"/>
        </w:rPr>
        <w:t xml:space="preserve">ieniu 50cm) i wyściółkować 5 cm </w:t>
      </w:r>
      <w:r w:rsidR="00127B95">
        <w:rPr>
          <w:rFonts w:ascii="Times New Roman" w:hAnsi="Times New Roman" w:cs="Times New Roman"/>
          <w:sz w:val="24"/>
          <w:szCs w:val="24"/>
        </w:rPr>
        <w:t xml:space="preserve">warstwą kory. </w:t>
      </w:r>
      <w:r w:rsidRPr="00A7350A">
        <w:rPr>
          <w:rFonts w:ascii="Times New Roman" w:hAnsi="Times New Roman" w:cs="Times New Roman"/>
          <w:sz w:val="24"/>
          <w:szCs w:val="24"/>
        </w:rPr>
        <w:t>Obficie podlać (min. 30 l wody pod jedną roślinę), teren</w:t>
      </w:r>
      <w:r w:rsidR="00127B95"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uporządkować.</w:t>
      </w:r>
    </w:p>
    <w:p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A73" w:rsidRPr="00CD4A73" w:rsidRDefault="00CD4A73" w:rsidP="00CD4A73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 Krzewy</w:t>
      </w:r>
    </w:p>
    <w:p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4A73">
        <w:rPr>
          <w:rFonts w:ascii="Times New Roman" w:hAnsi="Times New Roman" w:cs="Times New Roman"/>
          <w:sz w:val="24"/>
          <w:szCs w:val="24"/>
        </w:rPr>
        <w:t>Krzewy należy sadzić w doły z pełn</w:t>
      </w:r>
      <w:r w:rsidR="00CB7BA9">
        <w:rPr>
          <w:rFonts w:ascii="Times New Roman" w:hAnsi="Times New Roman" w:cs="Times New Roman"/>
          <w:sz w:val="24"/>
          <w:szCs w:val="24"/>
        </w:rPr>
        <w:t xml:space="preserve">ą zaprawą ziemią urodzajną o </w:t>
      </w:r>
      <w:proofErr w:type="spellStart"/>
      <w:r w:rsidR="00CB7BA9"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4A73">
        <w:rPr>
          <w:rFonts w:ascii="Times New Roman" w:hAnsi="Times New Roman" w:cs="Times New Roman"/>
          <w:sz w:val="24"/>
          <w:szCs w:val="24"/>
        </w:rPr>
        <w:t>właściwym dla danego rodzaju, obficie podlać. Doły muszą być przynajmniej</w:t>
      </w:r>
      <w:r>
        <w:rPr>
          <w:rFonts w:ascii="Times New Roman" w:hAnsi="Times New Roman" w:cs="Times New Roman"/>
          <w:sz w:val="24"/>
          <w:szCs w:val="24"/>
        </w:rPr>
        <w:t xml:space="preserve"> 10 </w:t>
      </w:r>
      <w:r w:rsidRPr="00CD4A73">
        <w:rPr>
          <w:rFonts w:ascii="Times New Roman" w:hAnsi="Times New Roman" w:cs="Times New Roman"/>
          <w:sz w:val="24"/>
          <w:szCs w:val="24"/>
        </w:rPr>
        <w:t>cm głębsze i szersze w stosunku do bryły korz</w:t>
      </w:r>
      <w:r>
        <w:rPr>
          <w:rFonts w:ascii="Times New Roman" w:hAnsi="Times New Roman" w:cs="Times New Roman"/>
          <w:sz w:val="24"/>
          <w:szCs w:val="24"/>
        </w:rPr>
        <w:t>eniowej krzewów, należy również spulchnić ich wnętrze.</w:t>
      </w:r>
      <w:r w:rsidRPr="00CD4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4A73">
        <w:rPr>
          <w:rFonts w:ascii="Times New Roman" w:hAnsi="Times New Roman" w:cs="Times New Roman"/>
          <w:sz w:val="24"/>
          <w:szCs w:val="24"/>
        </w:rPr>
        <w:t>Powierzchnie wokół krzewów wyśc</w:t>
      </w:r>
      <w:r>
        <w:rPr>
          <w:rFonts w:ascii="Times New Roman" w:hAnsi="Times New Roman" w:cs="Times New Roman"/>
          <w:sz w:val="24"/>
          <w:szCs w:val="24"/>
        </w:rPr>
        <w:t xml:space="preserve">iółkować min. 5 cm warstwą kory </w:t>
      </w:r>
      <w:r w:rsidRPr="00CD4A73">
        <w:rPr>
          <w:rFonts w:ascii="Times New Roman" w:hAnsi="Times New Roman" w:cs="Times New Roman"/>
          <w:sz w:val="24"/>
          <w:szCs w:val="24"/>
        </w:rPr>
        <w:t xml:space="preserve">przekompostowanej </w:t>
      </w:r>
      <w:proofErr w:type="spellStart"/>
      <w:r>
        <w:rPr>
          <w:rFonts w:ascii="Times New Roman" w:hAnsi="Times New Roman" w:cs="Times New Roman"/>
          <w:sz w:val="24"/>
          <w:szCs w:val="24"/>
        </w:rPr>
        <w:t>średnio</w:t>
      </w:r>
      <w:r w:rsidRPr="00CD4A73">
        <w:rPr>
          <w:rFonts w:ascii="Times New Roman" w:hAnsi="Times New Roman" w:cs="Times New Roman"/>
          <w:sz w:val="24"/>
          <w:szCs w:val="24"/>
        </w:rPr>
        <w:t>mielonej</w:t>
      </w:r>
      <w:proofErr w:type="spellEnd"/>
      <w:r w:rsidRPr="00CD4A73">
        <w:rPr>
          <w:rFonts w:ascii="Times New Roman" w:hAnsi="Times New Roman" w:cs="Times New Roman"/>
          <w:sz w:val="24"/>
          <w:szCs w:val="24"/>
        </w:rPr>
        <w:t>, teren uporządkować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4A73" w:rsidRPr="00CD4A73" w:rsidRDefault="00CD4A73" w:rsidP="00CD4A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4A73" w:rsidRDefault="00CD4A73" w:rsidP="00CD4A73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BC6">
        <w:rPr>
          <w:rFonts w:ascii="Times New Roman" w:hAnsi="Times New Roman" w:cs="Times New Roman"/>
          <w:b/>
          <w:sz w:val="24"/>
          <w:szCs w:val="24"/>
        </w:rPr>
        <w:t>B</w:t>
      </w:r>
      <w:r w:rsidRPr="00CD4A73">
        <w:rPr>
          <w:rFonts w:ascii="Times New Roman" w:hAnsi="Times New Roman" w:cs="Times New Roman"/>
          <w:b/>
          <w:sz w:val="24"/>
          <w:szCs w:val="24"/>
        </w:rPr>
        <w:t>ylin, traw</w:t>
      </w:r>
      <w:r w:rsidR="00815BC6">
        <w:rPr>
          <w:rFonts w:ascii="Times New Roman" w:hAnsi="Times New Roman" w:cs="Times New Roman"/>
          <w:b/>
          <w:sz w:val="24"/>
          <w:szCs w:val="24"/>
        </w:rPr>
        <w:t>y ozdobne</w:t>
      </w:r>
      <w:r w:rsidRPr="00CD4A73">
        <w:rPr>
          <w:rFonts w:ascii="Times New Roman" w:hAnsi="Times New Roman" w:cs="Times New Roman"/>
          <w:b/>
          <w:sz w:val="24"/>
          <w:szCs w:val="24"/>
        </w:rPr>
        <w:t>, roślin</w:t>
      </w:r>
      <w:r w:rsidR="00815BC6">
        <w:rPr>
          <w:rFonts w:ascii="Times New Roman" w:hAnsi="Times New Roman" w:cs="Times New Roman"/>
          <w:b/>
          <w:sz w:val="24"/>
          <w:szCs w:val="24"/>
        </w:rPr>
        <w:t>y cebulowe</w:t>
      </w:r>
    </w:p>
    <w:p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Byliny należy s</w:t>
      </w:r>
      <w:r w:rsidRPr="00CD4A73">
        <w:rPr>
          <w:rFonts w:ascii="Times New Roman" w:hAnsi="Times New Roman" w:cs="Times New Roman"/>
          <w:sz w:val="24"/>
          <w:szCs w:val="24"/>
        </w:rPr>
        <w:t>adzić w doły z pełną zaprawą, obficie po</w:t>
      </w:r>
      <w:r>
        <w:rPr>
          <w:rFonts w:ascii="Times New Roman" w:hAnsi="Times New Roman" w:cs="Times New Roman"/>
          <w:sz w:val="24"/>
          <w:szCs w:val="24"/>
        </w:rPr>
        <w:t xml:space="preserve">dlać, powierzchnie wokół roślin </w:t>
      </w:r>
      <w:r w:rsidRPr="00CD4A73">
        <w:rPr>
          <w:rFonts w:ascii="Times New Roman" w:hAnsi="Times New Roman" w:cs="Times New Roman"/>
          <w:sz w:val="24"/>
          <w:szCs w:val="24"/>
        </w:rPr>
        <w:t>należy</w:t>
      </w:r>
      <w:r w:rsidR="00610272">
        <w:rPr>
          <w:rFonts w:ascii="Times New Roman" w:hAnsi="Times New Roman" w:cs="Times New Roman"/>
          <w:sz w:val="24"/>
          <w:szCs w:val="24"/>
        </w:rPr>
        <w:t xml:space="preserve"> wyściółkować 5 cm warstwą kory, </w:t>
      </w:r>
      <w:r>
        <w:rPr>
          <w:rFonts w:ascii="Times New Roman" w:hAnsi="Times New Roman" w:cs="Times New Roman"/>
          <w:sz w:val="24"/>
          <w:szCs w:val="24"/>
        </w:rPr>
        <w:t>teren uporządkować.</w:t>
      </w:r>
    </w:p>
    <w:p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Rośliny cebulowe sadzić zgodnie</w:t>
      </w:r>
      <w:r w:rsidRPr="00CD4A73">
        <w:rPr>
          <w:rFonts w:ascii="Times New Roman" w:hAnsi="Times New Roman" w:cs="Times New Roman"/>
          <w:sz w:val="24"/>
          <w:szCs w:val="24"/>
        </w:rPr>
        <w:t xml:space="preserve"> z wyty</w:t>
      </w:r>
      <w:r>
        <w:rPr>
          <w:rFonts w:ascii="Times New Roman" w:hAnsi="Times New Roman" w:cs="Times New Roman"/>
          <w:sz w:val="24"/>
          <w:szCs w:val="24"/>
        </w:rPr>
        <w:t xml:space="preserve">cznymi zawartymi w projektach w </w:t>
      </w:r>
      <w:r w:rsidRPr="00CD4A73">
        <w:rPr>
          <w:rFonts w:ascii="Times New Roman" w:hAnsi="Times New Roman" w:cs="Times New Roman"/>
          <w:sz w:val="24"/>
          <w:szCs w:val="24"/>
        </w:rPr>
        <w:t>okresie jesiennym.</w:t>
      </w:r>
    </w:p>
    <w:p w:rsidR="00B73D9E" w:rsidRDefault="00B73D9E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3D9E" w:rsidRPr="00B73D9E" w:rsidRDefault="00B73D9E" w:rsidP="00B73D9E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D9E">
        <w:rPr>
          <w:rFonts w:ascii="Times New Roman" w:hAnsi="Times New Roman" w:cs="Times New Roman"/>
          <w:b/>
          <w:sz w:val="24"/>
          <w:szCs w:val="24"/>
        </w:rPr>
        <w:t xml:space="preserve">Pielęgnacja </w:t>
      </w:r>
      <w:r w:rsidR="00FE334D">
        <w:rPr>
          <w:rFonts w:ascii="Times New Roman" w:hAnsi="Times New Roman" w:cs="Times New Roman"/>
          <w:b/>
          <w:sz w:val="24"/>
          <w:szCs w:val="24"/>
        </w:rPr>
        <w:t xml:space="preserve">/ Gwarancja </w:t>
      </w:r>
      <w:r w:rsidRPr="00B73D9E">
        <w:rPr>
          <w:rFonts w:ascii="Times New Roman" w:hAnsi="Times New Roman" w:cs="Times New Roman"/>
          <w:b/>
          <w:sz w:val="24"/>
          <w:szCs w:val="24"/>
        </w:rPr>
        <w:t>posadzonego materiału roślinnego</w:t>
      </w:r>
    </w:p>
    <w:p w:rsidR="00B73D9E" w:rsidRPr="00B73D9E" w:rsidRDefault="00B73D9E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3D9E">
        <w:rPr>
          <w:rFonts w:ascii="Times New Roman" w:hAnsi="Times New Roman" w:cs="Times New Roman"/>
          <w:sz w:val="24"/>
          <w:szCs w:val="24"/>
        </w:rPr>
        <w:t>Pielęgnacja wysadzonego materiału roślinn</w:t>
      </w:r>
      <w:r>
        <w:rPr>
          <w:rFonts w:ascii="Times New Roman" w:hAnsi="Times New Roman" w:cs="Times New Roman"/>
          <w:sz w:val="24"/>
          <w:szCs w:val="24"/>
        </w:rPr>
        <w:t xml:space="preserve">ego polega na wykonywaniu niżej </w:t>
      </w:r>
      <w:r w:rsidRPr="00B73D9E">
        <w:rPr>
          <w:rFonts w:ascii="Times New Roman" w:hAnsi="Times New Roman" w:cs="Times New Roman"/>
          <w:sz w:val="24"/>
          <w:szCs w:val="24"/>
        </w:rPr>
        <w:t>opisanych usług, z których każda stanowi odpowiedni przypadek pielęgnacji:</w:t>
      </w:r>
    </w:p>
    <w:p w:rsidR="005D0B03" w:rsidRDefault="00B73D9E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0B03">
        <w:rPr>
          <w:rFonts w:ascii="Times New Roman" w:hAnsi="Times New Roman" w:cs="Times New Roman"/>
          <w:sz w:val="24"/>
          <w:szCs w:val="24"/>
        </w:rPr>
        <w:t xml:space="preserve">podlewanie - </w:t>
      </w:r>
      <w:r w:rsidRPr="00B73D9E">
        <w:rPr>
          <w:rFonts w:ascii="Times New Roman" w:hAnsi="Times New Roman" w:cs="Times New Roman"/>
          <w:sz w:val="24"/>
          <w:szCs w:val="24"/>
        </w:rPr>
        <w:t xml:space="preserve">częstotliwość </w:t>
      </w:r>
      <w:r w:rsidR="005D0B03">
        <w:rPr>
          <w:rFonts w:ascii="Times New Roman" w:hAnsi="Times New Roman" w:cs="Times New Roman"/>
          <w:sz w:val="24"/>
          <w:szCs w:val="24"/>
        </w:rPr>
        <w:t xml:space="preserve">podlewania należy dostosować do </w:t>
      </w:r>
      <w:r w:rsidRPr="00B73D9E">
        <w:rPr>
          <w:rFonts w:ascii="Times New Roman" w:hAnsi="Times New Roman" w:cs="Times New Roman"/>
          <w:sz w:val="24"/>
          <w:szCs w:val="24"/>
        </w:rPr>
        <w:t>panujących warunków atmosferycznych oraz wymagań poszczególnych</w:t>
      </w:r>
      <w:r w:rsidR="005D0B03">
        <w:rPr>
          <w:rFonts w:ascii="Times New Roman" w:hAnsi="Times New Roman" w:cs="Times New Roman"/>
          <w:sz w:val="24"/>
          <w:szCs w:val="24"/>
        </w:rPr>
        <w:t xml:space="preserve"> </w:t>
      </w:r>
      <w:r w:rsidRPr="00B73D9E">
        <w:rPr>
          <w:rFonts w:ascii="Times New Roman" w:hAnsi="Times New Roman" w:cs="Times New Roman"/>
          <w:sz w:val="24"/>
          <w:szCs w:val="24"/>
        </w:rPr>
        <w:t xml:space="preserve">gatunków i odmian. 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awożenie drzew, krzewów, bylin nawozami odpowiednimi dla </w:t>
      </w:r>
      <w:r w:rsidR="00B73D9E" w:rsidRPr="00B73D9E">
        <w:rPr>
          <w:rFonts w:ascii="Times New Roman" w:hAnsi="Times New Roman" w:cs="Times New Roman"/>
          <w:sz w:val="24"/>
          <w:szCs w:val="24"/>
        </w:rPr>
        <w:t>danego gatunku i odmiany roślin oraz pory naw</w:t>
      </w:r>
      <w:r>
        <w:rPr>
          <w:rFonts w:ascii="Times New Roman" w:hAnsi="Times New Roman" w:cs="Times New Roman"/>
          <w:sz w:val="24"/>
          <w:szCs w:val="24"/>
        </w:rPr>
        <w:t xml:space="preserve">ożenia, zastosować dawkę nawozu </w:t>
      </w:r>
      <w:r w:rsidR="00B73D9E" w:rsidRPr="00B73D9E">
        <w:rPr>
          <w:rFonts w:ascii="Times New Roman" w:hAnsi="Times New Roman" w:cs="Times New Roman"/>
          <w:sz w:val="24"/>
          <w:szCs w:val="24"/>
        </w:rPr>
        <w:t>zgodnie z</w:t>
      </w:r>
      <w:r w:rsidR="00610272">
        <w:rPr>
          <w:rFonts w:ascii="Times New Roman" w:hAnsi="Times New Roman" w:cs="Times New Roman"/>
          <w:sz w:val="24"/>
          <w:szCs w:val="24"/>
        </w:rPr>
        <w:t>e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 zleceniami producenta, zabrania się p</w:t>
      </w:r>
      <w:r>
        <w:rPr>
          <w:rFonts w:ascii="Times New Roman" w:hAnsi="Times New Roman" w:cs="Times New Roman"/>
          <w:sz w:val="24"/>
          <w:szCs w:val="24"/>
        </w:rPr>
        <w:t>rzenawożenia drzew, szczególnie nawozami azotowymi.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>odchwaszczanie powierzchni obs</w:t>
      </w:r>
      <w:r>
        <w:rPr>
          <w:rFonts w:ascii="Times New Roman" w:hAnsi="Times New Roman" w:cs="Times New Roman"/>
          <w:sz w:val="24"/>
          <w:szCs w:val="24"/>
        </w:rPr>
        <w:t xml:space="preserve">adzonych roślinami, 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usuwanie przekwitłych </w:t>
      </w:r>
      <w:r w:rsidR="00B73D9E" w:rsidRPr="00B73D9E">
        <w:rPr>
          <w:rFonts w:ascii="Times New Roman" w:hAnsi="Times New Roman" w:cs="Times New Roman"/>
          <w:sz w:val="24"/>
          <w:szCs w:val="24"/>
        </w:rPr>
        <w:t>kwiatostanów przy krzewach, bylinach,</w:t>
      </w:r>
      <w:r>
        <w:rPr>
          <w:rFonts w:ascii="Times New Roman" w:hAnsi="Times New Roman" w:cs="Times New Roman"/>
          <w:sz w:val="24"/>
          <w:szCs w:val="24"/>
        </w:rPr>
        <w:t xml:space="preserve"> roślinach cebulowych, usuwanie </w:t>
      </w:r>
      <w:r w:rsidR="00B73D9E" w:rsidRPr="00B73D9E">
        <w:rPr>
          <w:rFonts w:ascii="Times New Roman" w:hAnsi="Times New Roman" w:cs="Times New Roman"/>
          <w:sz w:val="24"/>
          <w:szCs w:val="24"/>
        </w:rPr>
        <w:t>uschniętych części</w:t>
      </w:r>
      <w:r>
        <w:rPr>
          <w:rFonts w:ascii="Times New Roman" w:hAnsi="Times New Roman" w:cs="Times New Roman"/>
          <w:sz w:val="24"/>
          <w:szCs w:val="24"/>
        </w:rPr>
        <w:t xml:space="preserve"> nadziemnych roślin cebulowych.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utrzymanie prawidłowego kształtu mis </w:t>
      </w:r>
      <w:r>
        <w:rPr>
          <w:rFonts w:ascii="Times New Roman" w:hAnsi="Times New Roman" w:cs="Times New Roman"/>
          <w:sz w:val="24"/>
          <w:szCs w:val="24"/>
        </w:rPr>
        <w:t>drzew, krzewów oraz powierzchni obsadzonych roślinami.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>uzupełnianie, poprawianie rozsypane</w:t>
      </w:r>
      <w:r>
        <w:rPr>
          <w:rFonts w:ascii="Times New Roman" w:hAnsi="Times New Roman" w:cs="Times New Roman"/>
          <w:sz w:val="24"/>
          <w:szCs w:val="24"/>
        </w:rPr>
        <w:t>j poza miejsca nasadzeń ściółki (kora, żwir itp.).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>kontrolowanie występowania chorób i szkodników oraz po ewent</w:t>
      </w:r>
      <w:r>
        <w:rPr>
          <w:rFonts w:ascii="Times New Roman" w:hAnsi="Times New Roman" w:cs="Times New Roman"/>
          <w:sz w:val="24"/>
          <w:szCs w:val="24"/>
        </w:rPr>
        <w:t xml:space="preserve">ualnym </w:t>
      </w:r>
      <w:r w:rsidR="00B73D9E" w:rsidRPr="00B73D9E">
        <w:rPr>
          <w:rFonts w:ascii="Times New Roman" w:hAnsi="Times New Roman" w:cs="Times New Roman"/>
          <w:sz w:val="24"/>
          <w:szCs w:val="24"/>
        </w:rPr>
        <w:t>pojawieniu się stosowanie odpow</w:t>
      </w:r>
      <w:r>
        <w:rPr>
          <w:rFonts w:ascii="Times New Roman" w:hAnsi="Times New Roman" w:cs="Times New Roman"/>
          <w:sz w:val="24"/>
          <w:szCs w:val="24"/>
        </w:rPr>
        <w:t>iednich środków ochrony rośl</w:t>
      </w:r>
      <w:r w:rsidR="00CB7BA9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>zabezpieczenie roślin wrażliwych na nisk</w:t>
      </w:r>
      <w:r>
        <w:rPr>
          <w:rFonts w:ascii="Times New Roman" w:hAnsi="Times New Roman" w:cs="Times New Roman"/>
          <w:sz w:val="24"/>
          <w:szCs w:val="24"/>
        </w:rPr>
        <w:t>ie temperatury na okres zimowy.</w:t>
      </w:r>
    </w:p>
    <w:p w:rsidR="005D0B03" w:rsidRDefault="005D0B03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3D9E" w:rsidRPr="00B73D9E">
        <w:rPr>
          <w:rFonts w:ascii="Times New Roman" w:hAnsi="Times New Roman" w:cs="Times New Roman"/>
          <w:sz w:val="24"/>
          <w:szCs w:val="24"/>
        </w:rPr>
        <w:t>wymiana, uzupełnianie i poprawianie pali, rygli przy drzewach oraz t</w:t>
      </w:r>
      <w:r>
        <w:rPr>
          <w:rFonts w:ascii="Times New Roman" w:hAnsi="Times New Roman" w:cs="Times New Roman"/>
          <w:sz w:val="24"/>
          <w:szCs w:val="24"/>
        </w:rPr>
        <w:t xml:space="preserve">aśm 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mocujących, </w:t>
      </w:r>
      <w:r>
        <w:rPr>
          <w:rFonts w:ascii="Times New Roman" w:hAnsi="Times New Roman" w:cs="Times New Roman"/>
          <w:sz w:val="24"/>
          <w:szCs w:val="24"/>
        </w:rPr>
        <w:t>systemów stabilizujących drzewa.</w:t>
      </w:r>
    </w:p>
    <w:p w:rsidR="00FE334D" w:rsidRDefault="005D0B03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0B03">
        <w:rPr>
          <w:rFonts w:ascii="Times New Roman" w:hAnsi="Times New Roman" w:cs="Times New Roman"/>
          <w:sz w:val="24"/>
          <w:szCs w:val="24"/>
        </w:rPr>
        <w:t>wymiana na własny koszt materia</w:t>
      </w:r>
      <w:r w:rsidR="00FE334D">
        <w:rPr>
          <w:rFonts w:ascii="Times New Roman" w:hAnsi="Times New Roman" w:cs="Times New Roman"/>
          <w:sz w:val="24"/>
          <w:szCs w:val="24"/>
        </w:rPr>
        <w:t xml:space="preserve">łu roślinnego, który nie podjął </w:t>
      </w:r>
      <w:r w:rsidRPr="005D0B03">
        <w:rPr>
          <w:rFonts w:ascii="Times New Roman" w:hAnsi="Times New Roman" w:cs="Times New Roman"/>
          <w:sz w:val="24"/>
          <w:szCs w:val="24"/>
        </w:rPr>
        <w:t>wegetacji, bądź obumarł w okresie pielęgnacji</w:t>
      </w:r>
      <w:r w:rsidR="00FE334D">
        <w:rPr>
          <w:rFonts w:ascii="Times New Roman" w:hAnsi="Times New Roman" w:cs="Times New Roman"/>
          <w:sz w:val="24"/>
          <w:szCs w:val="24"/>
        </w:rPr>
        <w:t>, w przypadku jego nasadzenia i dostawy.</w:t>
      </w:r>
    </w:p>
    <w:p w:rsidR="00FE334D" w:rsidRDefault="00FE334D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0B03" w:rsidRPr="005D0B03">
        <w:rPr>
          <w:rFonts w:ascii="Times New Roman" w:hAnsi="Times New Roman" w:cs="Times New Roman"/>
          <w:sz w:val="24"/>
          <w:szCs w:val="24"/>
        </w:rPr>
        <w:t>w przypadku, gdy posadzone cebule</w:t>
      </w:r>
      <w:r>
        <w:rPr>
          <w:rFonts w:ascii="Times New Roman" w:hAnsi="Times New Roman" w:cs="Times New Roman"/>
          <w:sz w:val="24"/>
          <w:szCs w:val="24"/>
        </w:rPr>
        <w:t xml:space="preserve"> nie zakwitną wiosną 2023r. lub </w:t>
      </w:r>
      <w:r w:rsidR="005D0B03" w:rsidRPr="005D0B03">
        <w:rPr>
          <w:rFonts w:ascii="Times New Roman" w:hAnsi="Times New Roman" w:cs="Times New Roman"/>
          <w:sz w:val="24"/>
          <w:szCs w:val="24"/>
        </w:rPr>
        <w:t>wystąpią oznaki porażenia chorobą, Wykonawca wy</w:t>
      </w:r>
      <w:r>
        <w:rPr>
          <w:rFonts w:ascii="Times New Roman" w:hAnsi="Times New Roman" w:cs="Times New Roman"/>
          <w:sz w:val="24"/>
          <w:szCs w:val="24"/>
        </w:rPr>
        <w:t xml:space="preserve">mieni cebule na swój koszt w </w:t>
      </w:r>
      <w:r w:rsidR="005D0B03" w:rsidRPr="005D0B03">
        <w:rPr>
          <w:rFonts w:ascii="Times New Roman" w:hAnsi="Times New Roman" w:cs="Times New Roman"/>
          <w:sz w:val="24"/>
          <w:szCs w:val="24"/>
        </w:rPr>
        <w:t>terminie wrzesień- październik 202</w:t>
      </w:r>
      <w:r>
        <w:rPr>
          <w:rFonts w:ascii="Times New Roman" w:hAnsi="Times New Roman" w:cs="Times New Roman"/>
          <w:sz w:val="24"/>
          <w:szCs w:val="24"/>
        </w:rPr>
        <w:t>3r.</w:t>
      </w:r>
    </w:p>
    <w:p w:rsidR="005D0B03" w:rsidRPr="00B73D9E" w:rsidRDefault="00FE334D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0B03" w:rsidRPr="005D0B03">
        <w:rPr>
          <w:rFonts w:ascii="Times New Roman" w:hAnsi="Times New Roman" w:cs="Times New Roman"/>
          <w:sz w:val="24"/>
          <w:szCs w:val="24"/>
        </w:rPr>
        <w:t>wykonywanie cięć sanitarnych, k</w:t>
      </w:r>
      <w:r>
        <w:rPr>
          <w:rFonts w:ascii="Times New Roman" w:hAnsi="Times New Roman" w:cs="Times New Roman"/>
          <w:sz w:val="24"/>
          <w:szCs w:val="24"/>
        </w:rPr>
        <w:t xml:space="preserve">orygujących, prześwietlających, </w:t>
      </w:r>
      <w:r w:rsidR="005D0B03" w:rsidRPr="005D0B03">
        <w:rPr>
          <w:rFonts w:ascii="Times New Roman" w:hAnsi="Times New Roman" w:cs="Times New Roman"/>
          <w:sz w:val="24"/>
          <w:szCs w:val="24"/>
        </w:rPr>
        <w:t>formujących.</w:t>
      </w:r>
    </w:p>
    <w:p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4A73" w:rsidRPr="00CD4A73" w:rsidRDefault="00CD4A73" w:rsidP="00CD4A7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Montaż </w:t>
      </w:r>
      <w:proofErr w:type="spellStart"/>
      <w:r w:rsidRPr="00CD4A73">
        <w:rPr>
          <w:rFonts w:ascii="Times New Roman" w:hAnsi="Times New Roman" w:cs="Times New Roman"/>
          <w:b/>
          <w:sz w:val="24"/>
          <w:szCs w:val="24"/>
        </w:rPr>
        <w:t>agrowłókniny</w:t>
      </w:r>
      <w:proofErr w:type="spellEnd"/>
    </w:p>
    <w:p w:rsidR="00CD4A73" w:rsidRDefault="00FB30A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Montaż </w:t>
      </w:r>
      <w:proofErr w:type="spellStart"/>
      <w:r>
        <w:rPr>
          <w:rFonts w:ascii="Times New Roman" w:hAnsi="Times New Roman" w:cs="Times New Roman"/>
          <w:sz w:val="24"/>
          <w:szCs w:val="24"/>
        </w:rPr>
        <w:t>agrowłókniny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obejmuje zakup, transport i montaż. </w:t>
      </w:r>
      <w:proofErr w:type="spellStart"/>
      <w:r w:rsidR="00CD4A73">
        <w:rPr>
          <w:rFonts w:ascii="Times New Roman" w:hAnsi="Times New Roman" w:cs="Times New Roman"/>
          <w:sz w:val="24"/>
          <w:szCs w:val="24"/>
        </w:rPr>
        <w:t>A</w:t>
      </w:r>
      <w:r w:rsidR="00815BC6">
        <w:rPr>
          <w:rFonts w:ascii="Times New Roman" w:hAnsi="Times New Roman" w:cs="Times New Roman"/>
          <w:sz w:val="24"/>
          <w:szCs w:val="24"/>
        </w:rPr>
        <w:t>growłókninę</w:t>
      </w:r>
      <w:proofErr w:type="spellEnd"/>
      <w:r w:rsidR="00CD4A73">
        <w:rPr>
          <w:rFonts w:ascii="Times New Roman" w:hAnsi="Times New Roman" w:cs="Times New Roman"/>
          <w:sz w:val="24"/>
          <w:szCs w:val="24"/>
        </w:rPr>
        <w:t xml:space="preserve"> o k</w:t>
      </w:r>
      <w:r w:rsidR="00CD4A73" w:rsidRPr="00CD4A73">
        <w:rPr>
          <w:rFonts w:ascii="Times New Roman" w:hAnsi="Times New Roman" w:cs="Times New Roman"/>
          <w:sz w:val="24"/>
          <w:szCs w:val="24"/>
        </w:rPr>
        <w:t>olor</w:t>
      </w:r>
      <w:r w:rsidR="00CD4A73">
        <w:rPr>
          <w:rFonts w:ascii="Times New Roman" w:hAnsi="Times New Roman" w:cs="Times New Roman"/>
          <w:sz w:val="24"/>
          <w:szCs w:val="24"/>
        </w:rPr>
        <w:t>ze</w:t>
      </w:r>
      <w:r w:rsidR="00CD4A73" w:rsidRPr="00CD4A73">
        <w:rPr>
          <w:rFonts w:ascii="Times New Roman" w:hAnsi="Times New Roman" w:cs="Times New Roman"/>
          <w:sz w:val="24"/>
          <w:szCs w:val="24"/>
        </w:rPr>
        <w:t xml:space="preserve"> brązowy lub czarny </w:t>
      </w:r>
      <w:r w:rsidR="00CD4A73">
        <w:rPr>
          <w:rFonts w:ascii="Times New Roman" w:hAnsi="Times New Roman" w:cs="Times New Roman"/>
          <w:sz w:val="24"/>
          <w:szCs w:val="24"/>
        </w:rPr>
        <w:t xml:space="preserve">o gramaturze min 50g/m2, należy </w:t>
      </w:r>
      <w:r w:rsidR="00CD4A73" w:rsidRPr="00CD4A73">
        <w:rPr>
          <w:rFonts w:ascii="Times New Roman" w:hAnsi="Times New Roman" w:cs="Times New Roman"/>
          <w:sz w:val="24"/>
          <w:szCs w:val="24"/>
        </w:rPr>
        <w:t>przymocowa</w:t>
      </w:r>
      <w:r w:rsidR="00CD4A73">
        <w:rPr>
          <w:rFonts w:ascii="Times New Roman" w:hAnsi="Times New Roman" w:cs="Times New Roman"/>
          <w:sz w:val="24"/>
          <w:szCs w:val="24"/>
        </w:rPr>
        <w:t>ć</w:t>
      </w:r>
      <w:r w:rsidR="00CD4A73" w:rsidRPr="00CD4A73">
        <w:rPr>
          <w:rFonts w:ascii="Times New Roman" w:hAnsi="Times New Roman" w:cs="Times New Roman"/>
          <w:sz w:val="24"/>
          <w:szCs w:val="24"/>
        </w:rPr>
        <w:t xml:space="preserve"> do podłoża za pomocą </w:t>
      </w:r>
      <w:r w:rsidR="00B73D9E">
        <w:rPr>
          <w:rFonts w:ascii="Times New Roman" w:hAnsi="Times New Roman" w:cs="Times New Roman"/>
          <w:sz w:val="24"/>
          <w:szCs w:val="24"/>
        </w:rPr>
        <w:t>kołków</w:t>
      </w:r>
      <w:r w:rsidR="00CD4A73" w:rsidRPr="00CD4A73">
        <w:rPr>
          <w:rFonts w:ascii="Times New Roman" w:hAnsi="Times New Roman" w:cs="Times New Roman"/>
          <w:sz w:val="24"/>
          <w:szCs w:val="24"/>
        </w:rPr>
        <w:t>.</w:t>
      </w:r>
    </w:p>
    <w:p w:rsidR="00CD4A73" w:rsidRDefault="00CD4A73" w:rsidP="00CD4A7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Ściółkowanie </w:t>
      </w:r>
    </w:p>
    <w:p w:rsidR="001D7065" w:rsidRDefault="00FB30A3" w:rsidP="00FB30A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30A3">
        <w:rPr>
          <w:rFonts w:ascii="Times New Roman" w:hAnsi="Times New Roman" w:cs="Times New Roman"/>
          <w:sz w:val="24"/>
          <w:szCs w:val="24"/>
        </w:rPr>
        <w:t>Ściółkowanie obejmuje zakup, transport i rozplantowanie materiału ściółkującego</w:t>
      </w:r>
      <w:r>
        <w:rPr>
          <w:rFonts w:ascii="Times New Roman" w:hAnsi="Times New Roman" w:cs="Times New Roman"/>
          <w:sz w:val="24"/>
          <w:szCs w:val="24"/>
        </w:rPr>
        <w:t xml:space="preserve"> na terenie wskazanym przez Zamawiającego.</w:t>
      </w:r>
    </w:p>
    <w:p w:rsidR="00FB30A3" w:rsidRPr="00FB30A3" w:rsidRDefault="00FB30A3" w:rsidP="00FB30A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4A73" w:rsidRPr="00CD4A73" w:rsidRDefault="00CD4A73" w:rsidP="00CD4A73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>Kora sosnowa</w:t>
      </w:r>
    </w:p>
    <w:p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4A73">
        <w:rPr>
          <w:rFonts w:ascii="Times New Roman" w:hAnsi="Times New Roman" w:cs="Times New Roman"/>
          <w:sz w:val="24"/>
          <w:szCs w:val="24"/>
        </w:rPr>
        <w:t>Ko</w:t>
      </w:r>
      <w:r w:rsidR="00815BC6">
        <w:rPr>
          <w:rFonts w:ascii="Times New Roman" w:hAnsi="Times New Roman" w:cs="Times New Roman"/>
          <w:sz w:val="24"/>
          <w:szCs w:val="24"/>
        </w:rPr>
        <w:t xml:space="preserve">rę iglastą sosnową </w:t>
      </w:r>
      <w:r>
        <w:rPr>
          <w:rFonts w:ascii="Times New Roman" w:hAnsi="Times New Roman" w:cs="Times New Roman"/>
          <w:sz w:val="24"/>
          <w:szCs w:val="24"/>
        </w:rPr>
        <w:t xml:space="preserve">należy </w:t>
      </w:r>
      <w:r w:rsidR="00B73D9E">
        <w:rPr>
          <w:rFonts w:ascii="Times New Roman" w:hAnsi="Times New Roman" w:cs="Times New Roman"/>
          <w:sz w:val="24"/>
          <w:szCs w:val="24"/>
        </w:rPr>
        <w:t>rozłożyć równomiernie warstwą min. 5 cm</w:t>
      </w:r>
      <w:r w:rsidR="00FB30A3">
        <w:rPr>
          <w:rFonts w:ascii="Times New Roman" w:hAnsi="Times New Roman" w:cs="Times New Roman"/>
          <w:sz w:val="24"/>
          <w:szCs w:val="24"/>
        </w:rPr>
        <w:t>.</w:t>
      </w:r>
    </w:p>
    <w:p w:rsidR="00FB30A3" w:rsidRDefault="00FB30A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A3" w:rsidRPr="00FB30A3" w:rsidRDefault="00FB30A3" w:rsidP="00FB30A3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0A3">
        <w:rPr>
          <w:rFonts w:ascii="Times New Roman" w:hAnsi="Times New Roman" w:cs="Times New Roman"/>
          <w:b/>
          <w:sz w:val="24"/>
          <w:szCs w:val="24"/>
        </w:rPr>
        <w:t>Grys czerwony</w:t>
      </w:r>
    </w:p>
    <w:p w:rsidR="00FB30A3" w:rsidRDefault="00FB30A3" w:rsidP="00FB3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Grys czerwony granitowy </w:t>
      </w:r>
      <w:proofErr w:type="spellStart"/>
      <w:r>
        <w:rPr>
          <w:rFonts w:ascii="Times New Roman" w:hAnsi="Times New Roman" w:cs="Times New Roman"/>
          <w:sz w:val="24"/>
          <w:szCs w:val="24"/>
        </w:rPr>
        <w:t>Venge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należy równomiernie rozłożyć warstwą max. 5 cm.</w:t>
      </w:r>
    </w:p>
    <w:p w:rsidR="00FB30A3" w:rsidRPr="00FB30A3" w:rsidRDefault="00FB30A3" w:rsidP="00FB30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0A3" w:rsidRPr="00FB30A3" w:rsidRDefault="00FB30A3" w:rsidP="00FB30A3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30A3">
        <w:rPr>
          <w:rFonts w:ascii="Times New Roman" w:hAnsi="Times New Roman" w:cs="Times New Roman"/>
          <w:b/>
          <w:sz w:val="24"/>
          <w:szCs w:val="24"/>
        </w:rPr>
        <w:t>Grys biały</w:t>
      </w:r>
    </w:p>
    <w:p w:rsidR="00FB30A3" w:rsidRDefault="00FB30A3" w:rsidP="00FB3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30A3">
        <w:rPr>
          <w:rFonts w:ascii="Times New Roman" w:hAnsi="Times New Roman" w:cs="Times New Roman"/>
          <w:sz w:val="24"/>
          <w:szCs w:val="24"/>
        </w:rPr>
        <w:t xml:space="preserve">Grys </w:t>
      </w:r>
      <w:r>
        <w:rPr>
          <w:rFonts w:ascii="Times New Roman" w:hAnsi="Times New Roman" w:cs="Times New Roman"/>
          <w:sz w:val="24"/>
          <w:szCs w:val="24"/>
        </w:rPr>
        <w:t>biały</w:t>
      </w:r>
      <w:r w:rsidRPr="00FB30A3">
        <w:rPr>
          <w:rFonts w:ascii="Times New Roman" w:hAnsi="Times New Roman" w:cs="Times New Roman"/>
          <w:sz w:val="24"/>
          <w:szCs w:val="24"/>
        </w:rPr>
        <w:t xml:space="preserve"> należy równomi</w:t>
      </w:r>
      <w:r>
        <w:rPr>
          <w:rFonts w:ascii="Times New Roman" w:hAnsi="Times New Roman" w:cs="Times New Roman"/>
          <w:sz w:val="24"/>
          <w:szCs w:val="24"/>
        </w:rPr>
        <w:t>ernie rozłożyć warstwą max. 5 cm</w:t>
      </w:r>
      <w:r w:rsidRPr="00FB30A3">
        <w:rPr>
          <w:rFonts w:ascii="Times New Roman" w:hAnsi="Times New Roman" w:cs="Times New Roman"/>
          <w:sz w:val="24"/>
          <w:szCs w:val="24"/>
        </w:rPr>
        <w:t>.</w:t>
      </w:r>
    </w:p>
    <w:p w:rsidR="00FB30A3" w:rsidRDefault="00FB30A3" w:rsidP="00FB3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2C92" w:rsidRDefault="00FD2C92" w:rsidP="00FD2C9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92">
        <w:rPr>
          <w:rFonts w:ascii="Times New Roman" w:hAnsi="Times New Roman" w:cs="Times New Roman"/>
          <w:b/>
          <w:sz w:val="24"/>
          <w:szCs w:val="24"/>
        </w:rPr>
        <w:t>Zakładanie trawników</w:t>
      </w:r>
    </w:p>
    <w:p w:rsidR="00FD2C92" w:rsidRDefault="00FD2C92" w:rsidP="00FD2C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C92" w:rsidRDefault="00FD2C92" w:rsidP="00FD2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2C92">
        <w:rPr>
          <w:rFonts w:ascii="Times New Roman" w:hAnsi="Times New Roman" w:cs="Times New Roman"/>
          <w:sz w:val="24"/>
          <w:szCs w:val="24"/>
        </w:rPr>
        <w:t>Zakładanie</w:t>
      </w:r>
      <w:r>
        <w:rPr>
          <w:rFonts w:ascii="Times New Roman" w:hAnsi="Times New Roman" w:cs="Times New Roman"/>
          <w:sz w:val="24"/>
          <w:szCs w:val="24"/>
        </w:rPr>
        <w:t xml:space="preserve"> trawników obejmuje przygotow</w:t>
      </w:r>
      <w:r w:rsidR="00646296">
        <w:rPr>
          <w:rFonts w:ascii="Times New Roman" w:hAnsi="Times New Roman" w:cs="Times New Roman"/>
          <w:sz w:val="24"/>
          <w:szCs w:val="24"/>
        </w:rPr>
        <w:t xml:space="preserve">anie podłoża - tj. </w:t>
      </w:r>
      <w:r w:rsidR="00BA6601">
        <w:rPr>
          <w:rFonts w:ascii="Times New Roman" w:hAnsi="Times New Roman" w:cs="Times New Roman"/>
          <w:sz w:val="24"/>
          <w:szCs w:val="24"/>
        </w:rPr>
        <w:t xml:space="preserve">spulchnienie, </w:t>
      </w:r>
      <w:r w:rsidR="00646296">
        <w:rPr>
          <w:rFonts w:ascii="Times New Roman" w:hAnsi="Times New Roman" w:cs="Times New Roman"/>
          <w:sz w:val="24"/>
          <w:szCs w:val="24"/>
        </w:rPr>
        <w:t xml:space="preserve">oczyszczenie, wyrównanie </w:t>
      </w:r>
      <w:r w:rsidR="00BA6601">
        <w:rPr>
          <w:rFonts w:ascii="Times New Roman" w:hAnsi="Times New Roman" w:cs="Times New Roman"/>
          <w:sz w:val="24"/>
          <w:szCs w:val="24"/>
        </w:rPr>
        <w:t xml:space="preserve">podłoża, rozplantowanie ziemi urodzajnej, wysiew nasion, wałowanie oraz pierwsze koszenie. </w:t>
      </w:r>
    </w:p>
    <w:p w:rsidR="00BA6601" w:rsidRDefault="00BA6601" w:rsidP="00FD2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6601" w:rsidRPr="00BA6601" w:rsidRDefault="00BA6601" w:rsidP="00BA660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601">
        <w:rPr>
          <w:rFonts w:ascii="Times New Roman" w:hAnsi="Times New Roman" w:cs="Times New Roman"/>
          <w:b/>
          <w:sz w:val="24"/>
          <w:szCs w:val="24"/>
        </w:rPr>
        <w:t>Renowacja trawników</w:t>
      </w:r>
    </w:p>
    <w:p w:rsidR="00BA6601" w:rsidRDefault="00BA6601" w:rsidP="00BA6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6601" w:rsidRPr="00BA6601" w:rsidRDefault="00BA6601" w:rsidP="00BA6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Renowacja trawników obejmuje </w:t>
      </w:r>
      <w:proofErr w:type="spellStart"/>
      <w:r>
        <w:rPr>
          <w:rFonts w:ascii="Times New Roman" w:hAnsi="Times New Roman" w:cs="Times New Roman"/>
          <w:sz w:val="24"/>
          <w:szCs w:val="24"/>
        </w:rPr>
        <w:t>wertykulację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istniejącego trawnika, przygotowanie podłoża - tj. wygrabienie, wyrównanie podłoża, rozplantowanie ziemi urodzajnej, wysiew nasion, pierwsze koszenie.</w:t>
      </w:r>
    </w:p>
    <w:p w:rsidR="00FD2C92" w:rsidRPr="00FD2C92" w:rsidRDefault="00FD2C92" w:rsidP="00FD2C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2C92" w:rsidRDefault="00FD2C92" w:rsidP="00FD2C9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2C92" w:rsidRPr="00FD2C92" w:rsidRDefault="00FD2C92" w:rsidP="00FD2C92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2C92">
        <w:rPr>
          <w:rFonts w:ascii="Times New Roman" w:hAnsi="Times New Roman" w:cs="Times New Roman"/>
          <w:sz w:val="24"/>
          <w:szCs w:val="24"/>
        </w:rPr>
        <w:t>Uwaga!</w:t>
      </w:r>
    </w:p>
    <w:p w:rsidR="00FD2C92" w:rsidRPr="00FD2C92" w:rsidRDefault="00FD2C92" w:rsidP="00FD2C92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2C92">
        <w:rPr>
          <w:rFonts w:ascii="Times New Roman" w:hAnsi="Times New Roman" w:cs="Times New Roman"/>
          <w:sz w:val="24"/>
          <w:szCs w:val="24"/>
        </w:rPr>
        <w:t>Gatunki i ilości sadzonek wymienione w załączniku</w:t>
      </w:r>
      <w:r w:rsidR="00815BC6">
        <w:rPr>
          <w:rFonts w:ascii="Times New Roman" w:hAnsi="Times New Roman" w:cs="Times New Roman"/>
          <w:sz w:val="24"/>
          <w:szCs w:val="24"/>
        </w:rPr>
        <w:t xml:space="preserve"> nr 1</w:t>
      </w:r>
      <w:r w:rsidRPr="00FD2C92">
        <w:rPr>
          <w:rFonts w:ascii="Times New Roman" w:hAnsi="Times New Roman" w:cs="Times New Roman"/>
          <w:sz w:val="24"/>
          <w:szCs w:val="24"/>
        </w:rPr>
        <w:t xml:space="preserve"> są szacu</w:t>
      </w:r>
      <w:r>
        <w:rPr>
          <w:rFonts w:ascii="Times New Roman" w:hAnsi="Times New Roman" w:cs="Times New Roman"/>
          <w:sz w:val="24"/>
          <w:szCs w:val="24"/>
        </w:rPr>
        <w:t xml:space="preserve">nkowe w celu prawidłowej wyceny </w:t>
      </w:r>
      <w:r w:rsidRPr="00FD2C92">
        <w:rPr>
          <w:rFonts w:ascii="Times New Roman" w:hAnsi="Times New Roman" w:cs="Times New Roman"/>
          <w:sz w:val="24"/>
          <w:szCs w:val="24"/>
        </w:rPr>
        <w:t>zamówienia. Zamawiający dopuszcza możliwość zmiany gatunków i ilości. Dokładne gatunki,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92">
        <w:rPr>
          <w:rFonts w:ascii="Times New Roman" w:hAnsi="Times New Roman" w:cs="Times New Roman"/>
          <w:sz w:val="24"/>
          <w:szCs w:val="24"/>
        </w:rPr>
        <w:t>ilości i lokalizacje nasadzeń Zamawiający poda</w:t>
      </w:r>
      <w:r w:rsidR="00815BC6">
        <w:rPr>
          <w:rFonts w:ascii="Times New Roman" w:hAnsi="Times New Roman" w:cs="Times New Roman"/>
          <w:sz w:val="24"/>
          <w:szCs w:val="24"/>
        </w:rPr>
        <w:t xml:space="preserve"> Wykonawcy przed realizacją prac z wyprzedzeniem minimum 10 dni</w:t>
      </w:r>
      <w:r w:rsidRPr="00FD2C92">
        <w:rPr>
          <w:rFonts w:ascii="Times New Roman" w:hAnsi="Times New Roman" w:cs="Times New Roman"/>
          <w:sz w:val="24"/>
          <w:szCs w:val="24"/>
        </w:rPr>
        <w:t>.</w:t>
      </w:r>
    </w:p>
    <w:sectPr w:rsidR="00FD2C92" w:rsidRPr="00FD2C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1F2" w:rsidRDefault="005971F2" w:rsidP="00641FC9">
      <w:pPr>
        <w:spacing w:after="0" w:line="240" w:lineRule="auto"/>
      </w:pPr>
      <w:r>
        <w:separator/>
      </w:r>
    </w:p>
  </w:endnote>
  <w:endnote w:type="continuationSeparator" w:id="0">
    <w:p w:rsidR="005971F2" w:rsidRDefault="005971F2" w:rsidP="00641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FC9" w:rsidRDefault="00641FC9">
    <w:pPr>
      <w:pStyle w:val="Stopka"/>
    </w:pPr>
    <w:r>
      <w:t>WSR.271.39.2022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1F2" w:rsidRDefault="005971F2" w:rsidP="00641FC9">
      <w:pPr>
        <w:spacing w:after="0" w:line="240" w:lineRule="auto"/>
      </w:pPr>
      <w:r>
        <w:separator/>
      </w:r>
    </w:p>
  </w:footnote>
  <w:footnote w:type="continuationSeparator" w:id="0">
    <w:p w:rsidR="005971F2" w:rsidRDefault="005971F2" w:rsidP="00641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C249CF"/>
    <w:multiLevelType w:val="multilevel"/>
    <w:tmpl w:val="59742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FB71665"/>
    <w:multiLevelType w:val="hybridMultilevel"/>
    <w:tmpl w:val="9B64C0BC"/>
    <w:lvl w:ilvl="0" w:tplc="54BAB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1A"/>
    <w:rsid w:val="00110264"/>
    <w:rsid w:val="00115B6D"/>
    <w:rsid w:val="00127B95"/>
    <w:rsid w:val="001D7065"/>
    <w:rsid w:val="00467D95"/>
    <w:rsid w:val="00483A60"/>
    <w:rsid w:val="004C3B9B"/>
    <w:rsid w:val="005971F2"/>
    <w:rsid w:val="005B3CEB"/>
    <w:rsid w:val="005D0B03"/>
    <w:rsid w:val="00610272"/>
    <w:rsid w:val="00641FC9"/>
    <w:rsid w:val="00646296"/>
    <w:rsid w:val="00666191"/>
    <w:rsid w:val="00815BC6"/>
    <w:rsid w:val="0086330A"/>
    <w:rsid w:val="008F2B8D"/>
    <w:rsid w:val="009640D2"/>
    <w:rsid w:val="00A7350A"/>
    <w:rsid w:val="00A858A7"/>
    <w:rsid w:val="00B54B2F"/>
    <w:rsid w:val="00B73D9E"/>
    <w:rsid w:val="00BA6601"/>
    <w:rsid w:val="00BC731E"/>
    <w:rsid w:val="00CA204E"/>
    <w:rsid w:val="00CA3F1A"/>
    <w:rsid w:val="00CB7BA9"/>
    <w:rsid w:val="00CD2E4F"/>
    <w:rsid w:val="00CD4A73"/>
    <w:rsid w:val="00D26294"/>
    <w:rsid w:val="00DC5A7C"/>
    <w:rsid w:val="00E4538F"/>
    <w:rsid w:val="00EC2054"/>
    <w:rsid w:val="00FB30A3"/>
    <w:rsid w:val="00FD2C92"/>
    <w:rsid w:val="00FE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8BF9D-7A5C-4621-9815-267E8D43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3F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3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C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1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FC9"/>
  </w:style>
  <w:style w:type="paragraph" w:styleId="Stopka">
    <w:name w:val="footer"/>
    <w:basedOn w:val="Normalny"/>
    <w:link w:val="StopkaZnak"/>
    <w:uiPriority w:val="99"/>
    <w:unhideWhenUsed/>
    <w:rsid w:val="00641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1827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Sosnowska</dc:creator>
  <cp:keywords/>
  <dc:description/>
  <cp:lastModifiedBy>Milena Stepniewska</cp:lastModifiedBy>
  <cp:revision>2</cp:revision>
  <cp:lastPrinted>2022-07-21T14:03:00Z</cp:lastPrinted>
  <dcterms:created xsi:type="dcterms:W3CDTF">2022-08-02T13:41:00Z</dcterms:created>
  <dcterms:modified xsi:type="dcterms:W3CDTF">2022-08-02T13:41:00Z</dcterms:modified>
</cp:coreProperties>
</file>