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EA48D5"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7A26B84" w:rsidR="00D83616" w:rsidRPr="00382B35" w:rsidRDefault="00A129EC" w:rsidP="007749F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382B35">
        <w:rPr>
          <w:rFonts w:asciiTheme="majorHAnsi" w:hAnsiTheme="majorHAnsi" w:cstheme="majorHAnsi"/>
          <w:b/>
          <w:bCs/>
          <w:color w:val="262626" w:themeColor="text1" w:themeTint="D9"/>
          <w:sz w:val="20"/>
          <w:szCs w:val="20"/>
        </w:rPr>
        <w:t>WSR</w:t>
      </w:r>
      <w:r w:rsidR="00D70A6B" w:rsidRPr="00382B35">
        <w:rPr>
          <w:rFonts w:asciiTheme="majorHAnsi" w:hAnsiTheme="majorHAnsi" w:cstheme="majorHAnsi"/>
          <w:b/>
          <w:bCs/>
          <w:color w:val="262626" w:themeColor="text1" w:themeTint="D9"/>
          <w:sz w:val="20"/>
          <w:szCs w:val="20"/>
        </w:rPr>
        <w:t>.271.</w:t>
      </w:r>
      <w:bookmarkEnd w:id="0"/>
      <w:r w:rsidR="007749FA">
        <w:rPr>
          <w:rFonts w:asciiTheme="majorHAnsi" w:hAnsiTheme="majorHAnsi" w:cstheme="majorHAnsi"/>
          <w:b/>
          <w:bCs/>
          <w:color w:val="262626" w:themeColor="text1" w:themeTint="D9"/>
          <w:sz w:val="20"/>
          <w:szCs w:val="20"/>
        </w:rPr>
        <w:t>34</w:t>
      </w:r>
      <w:r w:rsidR="00E85024" w:rsidRPr="00382B35">
        <w:rPr>
          <w:rFonts w:asciiTheme="majorHAnsi" w:hAnsiTheme="majorHAnsi" w:cstheme="majorHAnsi"/>
          <w:b/>
          <w:bCs/>
          <w:color w:val="262626" w:themeColor="text1" w:themeTint="D9"/>
          <w:sz w:val="20"/>
          <w:szCs w:val="20"/>
        </w:rPr>
        <w:t>.2022</w:t>
      </w:r>
    </w:p>
    <w:p w14:paraId="67646A3F" w14:textId="77777777" w:rsidR="007749FA" w:rsidRPr="007749FA" w:rsidRDefault="007749FA" w:rsidP="007749FA">
      <w:pPr>
        <w:shd w:val="clear" w:color="auto" w:fill="F2F2F2" w:themeFill="background1" w:themeFillShade="F2"/>
        <w:spacing w:after="0" w:line="240" w:lineRule="auto"/>
        <w:rPr>
          <w:rFonts w:ascii="Calibri Light" w:hAnsi="Calibri Light" w:cs="Tahoma"/>
          <w:b/>
          <w:color w:val="262626" w:themeColor="text1" w:themeTint="D9"/>
          <w:sz w:val="20"/>
          <w:szCs w:val="20"/>
        </w:rPr>
      </w:pPr>
      <w:r w:rsidRPr="007749FA">
        <w:rPr>
          <w:rFonts w:ascii="Calibri Light" w:hAnsi="Calibri Light" w:cs="Tahoma"/>
          <w:b/>
          <w:color w:val="262626" w:themeColor="text1" w:themeTint="D9"/>
          <w:sz w:val="20"/>
          <w:szCs w:val="20"/>
        </w:rPr>
        <w:t>Przebudowa pasów drogowych dróg gminnych w zakresie jezdni, chodników wraz ze zjazdami oraz budowa zatoki parkingowej wraz z chodnikiem na terenie Gminy Miasta Pruszków.</w:t>
      </w:r>
    </w:p>
    <w:p w14:paraId="348FD6C5" w14:textId="77777777" w:rsidR="00382B35" w:rsidRPr="00A3617C" w:rsidRDefault="00382B35"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2D4905"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2D4905"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2D4905" w:rsidRDefault="00645FAC" w:rsidP="00CC124D">
      <w:pPr>
        <w:spacing w:after="0" w:line="240" w:lineRule="auto"/>
        <w:rPr>
          <w:rFonts w:asciiTheme="majorHAnsi" w:hAnsiTheme="majorHAnsi" w:cstheme="majorHAnsi"/>
          <w:color w:val="262626" w:themeColor="text1" w:themeTint="D9"/>
          <w:sz w:val="20"/>
          <w:szCs w:val="20"/>
        </w:rPr>
      </w:pPr>
      <w:r w:rsidRPr="002D4905">
        <w:rPr>
          <w:rFonts w:asciiTheme="majorHAnsi" w:hAnsiTheme="majorHAnsi" w:cstheme="majorHAnsi"/>
          <w:color w:val="262626" w:themeColor="text1" w:themeTint="D9"/>
          <w:sz w:val="20"/>
          <w:szCs w:val="20"/>
        </w:rPr>
        <w:tab/>
      </w:r>
    </w:p>
    <w:p w14:paraId="1D07F8AE" w14:textId="77777777" w:rsidR="00A77037" w:rsidRPr="002D4905"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2D4905">
        <w:rPr>
          <w:rFonts w:asciiTheme="majorHAnsi" w:hAnsiTheme="majorHAnsi" w:cstheme="majorHAnsi"/>
          <w:color w:val="262626" w:themeColor="text1" w:themeTint="D9"/>
          <w:sz w:val="20"/>
          <w:szCs w:val="20"/>
        </w:rPr>
        <w:t>Zatwierdzam:</w:t>
      </w:r>
    </w:p>
    <w:p w14:paraId="23722252" w14:textId="59B4BCE3" w:rsidR="00744EE4" w:rsidRPr="002D4905" w:rsidRDefault="00744EE4" w:rsidP="002D4905">
      <w:pPr>
        <w:spacing w:after="0" w:line="240" w:lineRule="auto"/>
        <w:rPr>
          <w:rFonts w:ascii="Calibri Light" w:hAnsi="Calibri Light" w:cs="Calibri Light"/>
          <w:b/>
          <w:bCs/>
          <w:color w:val="262626" w:themeColor="text1" w:themeTint="D9"/>
          <w:sz w:val="18"/>
          <w:szCs w:val="18"/>
        </w:rPr>
      </w:pPr>
    </w:p>
    <w:p w14:paraId="59A630CB" w14:textId="77777777" w:rsidR="002D4905" w:rsidRPr="002D4905" w:rsidRDefault="002D4905" w:rsidP="002D4905">
      <w:pPr>
        <w:spacing w:after="0" w:line="240" w:lineRule="auto"/>
        <w:ind w:left="5664" w:firstLine="708"/>
        <w:rPr>
          <w:rFonts w:ascii="Calibri Light" w:hAnsi="Calibri Light" w:cs="Calibri Light"/>
          <w:b/>
          <w:bCs/>
          <w:i/>
          <w:iCs/>
          <w:color w:val="262626" w:themeColor="text1" w:themeTint="D9"/>
          <w:sz w:val="20"/>
          <w:szCs w:val="20"/>
        </w:rPr>
      </w:pPr>
      <w:r w:rsidRPr="002D4905">
        <w:rPr>
          <w:rFonts w:ascii="Calibri Light" w:hAnsi="Calibri Light" w:cs="Calibri Light"/>
          <w:b/>
          <w:bCs/>
          <w:i/>
          <w:iCs/>
          <w:color w:val="262626" w:themeColor="text1" w:themeTint="D9"/>
          <w:sz w:val="20"/>
          <w:szCs w:val="20"/>
        </w:rPr>
        <w:t xml:space="preserve">PREZYDENT MIASTA </w:t>
      </w:r>
    </w:p>
    <w:p w14:paraId="57AAC312" w14:textId="77777777" w:rsidR="002D4905" w:rsidRPr="002D4905" w:rsidRDefault="002D4905" w:rsidP="002D4905">
      <w:pPr>
        <w:spacing w:after="0" w:line="240" w:lineRule="auto"/>
        <w:ind w:left="5664" w:firstLine="708"/>
        <w:rPr>
          <w:rFonts w:ascii="Calibri Light" w:hAnsi="Calibri Light" w:cs="Calibri Light"/>
          <w:b/>
          <w:bCs/>
          <w:i/>
          <w:iCs/>
          <w:color w:val="262626" w:themeColor="text1" w:themeTint="D9"/>
          <w:sz w:val="20"/>
          <w:szCs w:val="20"/>
        </w:rPr>
      </w:pPr>
      <w:r w:rsidRPr="002D4905">
        <w:rPr>
          <w:rFonts w:ascii="Calibri Light" w:hAnsi="Calibri Light" w:cs="Calibri Light"/>
          <w:b/>
          <w:bCs/>
          <w:i/>
          <w:iCs/>
          <w:color w:val="262626" w:themeColor="text1" w:themeTint="D9"/>
          <w:sz w:val="20"/>
          <w:szCs w:val="20"/>
        </w:rPr>
        <w:t>PRUSZKOWA</w:t>
      </w:r>
    </w:p>
    <w:p w14:paraId="4D0A75E3" w14:textId="77777777" w:rsidR="002D4905" w:rsidRPr="002D4905" w:rsidRDefault="002D4905" w:rsidP="002D4905">
      <w:pPr>
        <w:spacing w:after="0" w:line="240" w:lineRule="auto"/>
        <w:ind w:left="5664" w:firstLine="708"/>
        <w:rPr>
          <w:rFonts w:ascii="Calibri Light" w:hAnsi="Calibri Light" w:cs="Calibri Light"/>
          <w:color w:val="262626" w:themeColor="text1" w:themeTint="D9"/>
          <w:sz w:val="20"/>
          <w:szCs w:val="20"/>
        </w:rPr>
      </w:pPr>
      <w:r w:rsidRPr="002D4905">
        <w:rPr>
          <w:rFonts w:ascii="Calibri Light" w:hAnsi="Calibri Light" w:cs="Calibri Light"/>
          <w:b/>
          <w:bCs/>
          <w:i/>
          <w:iCs/>
          <w:color w:val="262626" w:themeColor="text1" w:themeTint="D9"/>
          <w:sz w:val="20"/>
          <w:szCs w:val="20"/>
        </w:rPr>
        <w:t>/-/ Paweł Makuch</w:t>
      </w:r>
    </w:p>
    <w:p w14:paraId="255951F8" w14:textId="77777777" w:rsidR="002D4905" w:rsidRPr="002D4905" w:rsidRDefault="002D4905" w:rsidP="002D4905">
      <w:pPr>
        <w:spacing w:after="0" w:line="240" w:lineRule="auto"/>
        <w:rPr>
          <w:rFonts w:ascii="Calibri Light" w:hAnsi="Calibri Light" w:cs="Calibri Light"/>
          <w:color w:val="262626"/>
          <w:sz w:val="20"/>
          <w:szCs w:val="20"/>
        </w:rPr>
      </w:pPr>
    </w:p>
    <w:p w14:paraId="6C9B5A09" w14:textId="77777777" w:rsidR="00F752ED" w:rsidRPr="002D4905" w:rsidRDefault="00F752ED" w:rsidP="002D4905">
      <w:pPr>
        <w:spacing w:after="0" w:line="240" w:lineRule="auto"/>
        <w:rPr>
          <w:rFonts w:asciiTheme="majorHAnsi" w:hAnsiTheme="majorHAnsi" w:cstheme="majorHAnsi"/>
          <w:color w:val="262626" w:themeColor="text1" w:themeTint="D9"/>
          <w:sz w:val="18"/>
          <w:szCs w:val="18"/>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484CEBE5" w14:textId="7C676A5B"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266818E6" w14:textId="02900281"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9BCC542" w14:textId="09E8703D"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352696EC" w14:textId="2478AF82"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44F1C48D" w14:textId="0A0E232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B673F0C" w14:textId="559FCA84"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6E2902BE" w14:textId="365B163B" w:rsidR="00AD7D52" w:rsidRDefault="00AD7D52" w:rsidP="004D5834">
      <w:pPr>
        <w:spacing w:after="0" w:line="240" w:lineRule="auto"/>
        <w:jc w:val="center"/>
        <w:rPr>
          <w:rFonts w:asciiTheme="majorHAnsi" w:hAnsiTheme="majorHAnsi" w:cstheme="majorHAnsi"/>
          <w:color w:val="262626" w:themeColor="text1" w:themeTint="D9"/>
          <w:sz w:val="20"/>
          <w:szCs w:val="20"/>
        </w:rPr>
      </w:pPr>
    </w:p>
    <w:p w14:paraId="5F709BCA" w14:textId="77777777" w:rsidR="00AD7D52" w:rsidRDefault="00AD7D52" w:rsidP="004D5834">
      <w:pPr>
        <w:spacing w:after="0" w:line="240" w:lineRule="auto"/>
        <w:jc w:val="center"/>
        <w:rPr>
          <w:rFonts w:asciiTheme="majorHAnsi" w:hAnsiTheme="majorHAnsi" w:cstheme="majorHAnsi"/>
          <w:color w:val="262626" w:themeColor="text1" w:themeTint="D9"/>
          <w:sz w:val="20"/>
          <w:szCs w:val="20"/>
        </w:rPr>
      </w:pPr>
    </w:p>
    <w:p w14:paraId="1B02D6AD" w14:textId="77777777" w:rsidR="00326E01" w:rsidRDefault="00326E01" w:rsidP="004D5834">
      <w:pPr>
        <w:spacing w:after="0" w:line="240" w:lineRule="auto"/>
        <w:jc w:val="center"/>
        <w:rPr>
          <w:rFonts w:asciiTheme="majorHAnsi" w:hAnsiTheme="majorHAnsi" w:cstheme="majorHAnsi"/>
          <w:color w:val="262626" w:themeColor="text1" w:themeTint="D9"/>
          <w:sz w:val="20"/>
          <w:szCs w:val="20"/>
        </w:rPr>
      </w:pPr>
    </w:p>
    <w:p w14:paraId="5E64E75A" w14:textId="77777777" w:rsidR="00A155F7" w:rsidRDefault="00A155F7" w:rsidP="004D5834">
      <w:pPr>
        <w:spacing w:after="0" w:line="240" w:lineRule="auto"/>
        <w:jc w:val="center"/>
        <w:rPr>
          <w:rFonts w:asciiTheme="majorHAnsi" w:hAnsiTheme="majorHAnsi" w:cstheme="majorHAnsi"/>
          <w:color w:val="262626" w:themeColor="text1" w:themeTint="D9"/>
          <w:sz w:val="20"/>
          <w:szCs w:val="20"/>
        </w:rPr>
      </w:pPr>
    </w:p>
    <w:p w14:paraId="74747FD2" w14:textId="3149C2E3"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5C65681" w14:textId="77777777" w:rsidR="00396880" w:rsidRDefault="00396880"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09C48BAD" w14:textId="77777777" w:rsidR="00E85024" w:rsidRDefault="00E85024" w:rsidP="00BB17AF">
      <w:pPr>
        <w:spacing w:after="0" w:line="240" w:lineRule="auto"/>
        <w:rPr>
          <w:rFonts w:asciiTheme="majorHAnsi" w:hAnsiTheme="majorHAnsi" w:cstheme="majorHAnsi"/>
          <w:b/>
          <w:bCs/>
          <w:color w:val="002060"/>
          <w:sz w:val="20"/>
          <w:szCs w:val="20"/>
        </w:rPr>
      </w:pPr>
    </w:p>
    <w:p w14:paraId="465164C1" w14:textId="77777777" w:rsidR="00596D5F" w:rsidRDefault="00596D5F" w:rsidP="00BB17AF">
      <w:pPr>
        <w:spacing w:after="0" w:line="240" w:lineRule="auto"/>
        <w:rPr>
          <w:rFonts w:asciiTheme="majorHAnsi" w:hAnsiTheme="majorHAnsi" w:cstheme="majorHAnsi"/>
          <w:b/>
          <w:bCs/>
          <w:color w:val="002060"/>
          <w:sz w:val="20"/>
          <w:szCs w:val="20"/>
        </w:rPr>
      </w:pPr>
    </w:p>
    <w:p w14:paraId="68A36991" w14:textId="5805BD4A" w:rsidR="00326E01" w:rsidRDefault="00326E01" w:rsidP="00BB17AF">
      <w:pPr>
        <w:spacing w:after="0" w:line="240" w:lineRule="auto"/>
        <w:rPr>
          <w:rFonts w:asciiTheme="majorHAnsi" w:hAnsiTheme="majorHAnsi" w:cstheme="majorHAnsi"/>
          <w:b/>
          <w:bCs/>
          <w:color w:val="002060"/>
          <w:sz w:val="20"/>
          <w:szCs w:val="20"/>
        </w:rPr>
      </w:pPr>
    </w:p>
    <w:p w14:paraId="6F3BA7CE" w14:textId="77777777" w:rsidR="00E439DD" w:rsidRDefault="00E439DD" w:rsidP="00BB17AF">
      <w:pPr>
        <w:spacing w:after="0" w:line="240" w:lineRule="auto"/>
        <w:rPr>
          <w:rFonts w:asciiTheme="majorHAnsi" w:hAnsiTheme="majorHAnsi" w:cstheme="majorHAnsi"/>
          <w:b/>
          <w:bCs/>
          <w:color w:val="002060"/>
          <w:sz w:val="20"/>
          <w:szCs w:val="20"/>
        </w:rPr>
      </w:pPr>
    </w:p>
    <w:p w14:paraId="4B1A2CF9" w14:textId="3C3EBC16"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34443A70"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85024">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6E23E6C"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w:t>
      </w:r>
      <w:r w:rsidR="00E85024">
        <w:rPr>
          <w:rFonts w:asciiTheme="majorHAnsi" w:hAnsiTheme="majorHAnsi" w:cstheme="majorHAnsi"/>
          <w:color w:val="262626" w:themeColor="text1" w:themeTint="D9"/>
          <w:sz w:val="20"/>
          <w:szCs w:val="20"/>
        </w:rPr>
        <w:t>2021</w:t>
      </w:r>
      <w:r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3C0E551" w14:textId="77777777" w:rsidR="00E85024" w:rsidRPr="009D538D" w:rsidRDefault="00617139" w:rsidP="00E8502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E85024" w:rsidRPr="009D538D">
        <w:rPr>
          <w:rFonts w:asciiTheme="majorHAnsi" w:hAnsiTheme="majorHAnsi" w:cstheme="majorHAnsi"/>
          <w:color w:val="262626" w:themeColor="text1" w:themeTint="D9"/>
          <w:sz w:val="20"/>
          <w:szCs w:val="20"/>
        </w:rPr>
        <w:t xml:space="preserve">(Dz. U. z </w:t>
      </w:r>
      <w:r w:rsidR="00E85024">
        <w:rPr>
          <w:rFonts w:asciiTheme="majorHAnsi" w:hAnsiTheme="majorHAnsi" w:cstheme="majorHAnsi"/>
          <w:color w:val="262626" w:themeColor="text1" w:themeTint="D9"/>
          <w:sz w:val="20"/>
          <w:szCs w:val="20"/>
        </w:rPr>
        <w:t>2021</w:t>
      </w:r>
      <w:r w:rsidR="00E85024" w:rsidRPr="009D538D">
        <w:rPr>
          <w:rFonts w:asciiTheme="majorHAnsi" w:hAnsiTheme="majorHAnsi" w:cstheme="majorHAnsi"/>
          <w:color w:val="262626" w:themeColor="text1" w:themeTint="D9"/>
          <w:sz w:val="20"/>
          <w:szCs w:val="20"/>
        </w:rPr>
        <w:t xml:space="preserve"> r., poz. </w:t>
      </w:r>
      <w:r w:rsidR="00E85024">
        <w:rPr>
          <w:rFonts w:asciiTheme="majorHAnsi" w:hAnsiTheme="majorHAnsi" w:cstheme="majorHAnsi"/>
          <w:color w:val="262626" w:themeColor="text1" w:themeTint="D9"/>
          <w:sz w:val="20"/>
          <w:szCs w:val="20"/>
        </w:rPr>
        <w:t>1129 ze zmianami</w:t>
      </w:r>
      <w:r w:rsidR="00E85024" w:rsidRPr="009D538D">
        <w:rPr>
          <w:rFonts w:asciiTheme="majorHAnsi" w:hAnsiTheme="majorHAnsi" w:cstheme="majorHAnsi"/>
          <w:color w:val="262626" w:themeColor="text1" w:themeTint="D9"/>
          <w:sz w:val="20"/>
          <w:szCs w:val="20"/>
        </w:rPr>
        <w:t xml:space="preserve">). </w:t>
      </w:r>
    </w:p>
    <w:p w14:paraId="5D666449" w14:textId="3A2A09A0" w:rsidR="00617139" w:rsidRPr="009D538D" w:rsidRDefault="00617139" w:rsidP="00E85024">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3" w:name="_Hlk106607262"/>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E7531F4" w14:textId="77777777" w:rsidR="00FA4A37" w:rsidRPr="00067173" w:rsidRDefault="00FA4A37" w:rsidP="00FA4A37">
      <w:pPr>
        <w:spacing w:after="0" w:line="240" w:lineRule="auto"/>
        <w:ind w:left="426"/>
        <w:jc w:val="both"/>
        <w:rPr>
          <w:rFonts w:ascii="Calibri Light" w:hAnsi="Calibri Light"/>
          <w:b/>
          <w:bCs/>
          <w:sz w:val="20"/>
          <w:szCs w:val="20"/>
        </w:rPr>
      </w:pPr>
      <w:r w:rsidRPr="001110A8">
        <w:rPr>
          <w:rFonts w:ascii="Calibri Light" w:hAnsi="Calibri Light"/>
          <w:sz w:val="20"/>
          <w:szCs w:val="20"/>
        </w:rPr>
        <w:t xml:space="preserve">- nie podlega wykluczeniu na podstawie </w:t>
      </w:r>
      <w:bookmarkStart w:id="4" w:name="_Hlk101423262"/>
      <w:r w:rsidRPr="00067173">
        <w:rPr>
          <w:rFonts w:ascii="Calibri Light" w:hAnsi="Calibri Light"/>
          <w:b/>
          <w:bCs/>
          <w:sz w:val="20"/>
          <w:szCs w:val="20"/>
        </w:rPr>
        <w:t xml:space="preserve">art. 108 </w:t>
      </w:r>
      <w:r>
        <w:rPr>
          <w:rFonts w:ascii="Calibri Light" w:hAnsi="Calibri Light"/>
          <w:b/>
          <w:bCs/>
          <w:sz w:val="20"/>
          <w:szCs w:val="20"/>
        </w:rPr>
        <w:t xml:space="preserve">i </w:t>
      </w:r>
      <w:r w:rsidRPr="00067173">
        <w:rPr>
          <w:rFonts w:ascii="Calibri Light" w:hAnsi="Calibri Light"/>
          <w:b/>
          <w:bCs/>
          <w:sz w:val="20"/>
          <w:szCs w:val="20"/>
        </w:rPr>
        <w:t xml:space="preserve">art. 109 </w:t>
      </w:r>
      <w:r>
        <w:rPr>
          <w:rFonts w:asciiTheme="majorHAnsi" w:hAnsiTheme="majorHAnsi" w:cstheme="majorHAnsi"/>
          <w:b/>
          <w:bCs/>
          <w:color w:val="262626" w:themeColor="text1" w:themeTint="D9"/>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Pr>
          <w:rFonts w:ascii="Calibri Light" w:hAnsi="Calibri Light"/>
          <w:b/>
          <w:bCs/>
          <w:sz w:val="20"/>
          <w:szCs w:val="20"/>
        </w:rPr>
        <w:t>w zakresie wskazanym w rozdz. II ust. 8 SWZ</w:t>
      </w:r>
      <w:r w:rsidRPr="00067173">
        <w:rPr>
          <w:rFonts w:ascii="Calibri Light" w:hAnsi="Calibri Light"/>
          <w:b/>
          <w:bCs/>
          <w:sz w:val="20"/>
          <w:szCs w:val="20"/>
        </w:rPr>
        <w:t xml:space="preserve">, </w:t>
      </w:r>
    </w:p>
    <w:bookmarkEnd w:id="4"/>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3"/>
    <w:p w14:paraId="297AA0D0" w14:textId="46E352F0" w:rsidR="00244E6F" w:rsidRDefault="00244E6F" w:rsidP="00CC124D">
      <w:pPr>
        <w:spacing w:after="0" w:line="240" w:lineRule="auto"/>
        <w:rPr>
          <w:rFonts w:asciiTheme="majorHAnsi" w:hAnsiTheme="majorHAnsi" w:cstheme="majorHAnsi"/>
          <w:color w:val="262626" w:themeColor="text1" w:themeTint="D9"/>
          <w:sz w:val="20"/>
          <w:szCs w:val="20"/>
        </w:rPr>
      </w:pPr>
    </w:p>
    <w:p w14:paraId="339662F6" w14:textId="6DC74B7A" w:rsidR="00A3617C" w:rsidRDefault="00A3617C" w:rsidP="00CC124D">
      <w:pPr>
        <w:spacing w:after="0" w:line="240" w:lineRule="auto"/>
        <w:rPr>
          <w:rFonts w:asciiTheme="majorHAnsi" w:hAnsiTheme="majorHAnsi" w:cstheme="majorHAnsi"/>
          <w:color w:val="262626" w:themeColor="text1" w:themeTint="D9"/>
          <w:sz w:val="20"/>
          <w:szCs w:val="20"/>
        </w:rPr>
      </w:pPr>
    </w:p>
    <w:p w14:paraId="11A76E0D" w14:textId="5F359D65" w:rsidR="00326E01" w:rsidRDefault="00326E01" w:rsidP="00CC124D">
      <w:pPr>
        <w:spacing w:after="0" w:line="240" w:lineRule="auto"/>
        <w:rPr>
          <w:rFonts w:asciiTheme="majorHAnsi" w:hAnsiTheme="majorHAnsi" w:cstheme="majorHAnsi"/>
          <w:color w:val="262626" w:themeColor="text1" w:themeTint="D9"/>
          <w:sz w:val="20"/>
          <w:szCs w:val="20"/>
        </w:rPr>
      </w:pPr>
    </w:p>
    <w:p w14:paraId="26E42022" w14:textId="77777777" w:rsidR="00326E01" w:rsidRDefault="00326E01"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5" w:name="_Hlk106607319"/>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412878F4" w14:textId="531CDC5C" w:rsidR="00FA4A37" w:rsidRPr="00067173" w:rsidRDefault="00FB14CA" w:rsidP="00FA4A37">
      <w:pPr>
        <w:spacing w:after="0" w:line="240" w:lineRule="auto"/>
        <w:ind w:left="426"/>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FA4A37" w:rsidRPr="00067173">
        <w:rPr>
          <w:rFonts w:ascii="Calibri Light" w:hAnsi="Calibri Light"/>
          <w:b/>
          <w:bCs/>
          <w:sz w:val="20"/>
          <w:szCs w:val="20"/>
        </w:rPr>
        <w:t xml:space="preserve">art. 108 </w:t>
      </w:r>
      <w:r w:rsidR="00FA4A37">
        <w:rPr>
          <w:rFonts w:ascii="Calibri Light" w:hAnsi="Calibri Light"/>
          <w:b/>
          <w:bCs/>
          <w:sz w:val="20"/>
          <w:szCs w:val="20"/>
        </w:rPr>
        <w:t xml:space="preserve">i </w:t>
      </w:r>
      <w:r w:rsidR="00FA4A37" w:rsidRPr="00067173">
        <w:rPr>
          <w:rFonts w:ascii="Calibri Light" w:hAnsi="Calibri Light"/>
          <w:b/>
          <w:bCs/>
          <w:sz w:val="20"/>
          <w:szCs w:val="20"/>
        </w:rPr>
        <w:t xml:space="preserve">art. 109 </w:t>
      </w:r>
      <w:r w:rsidR="00FA4A37">
        <w:rPr>
          <w:rFonts w:asciiTheme="majorHAnsi" w:hAnsiTheme="majorHAnsi" w:cstheme="majorHAnsi"/>
          <w:b/>
          <w:bCs/>
          <w:color w:val="262626" w:themeColor="text1" w:themeTint="D9"/>
          <w:sz w:val="20"/>
          <w:szCs w:val="20"/>
        </w:rPr>
        <w:t xml:space="preserve">i art. 7 ust. 1 </w:t>
      </w:r>
      <w:r w:rsidR="00FA4A37">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t>
      </w:r>
      <w:r w:rsidR="00FA4A37">
        <w:rPr>
          <w:rFonts w:ascii="Calibri Light" w:hAnsi="Calibri Light"/>
          <w:b/>
          <w:bCs/>
          <w:sz w:val="20"/>
          <w:szCs w:val="20"/>
        </w:rPr>
        <w:t>w zakresie wskazanym w rozdz. II ust. 8 SWZ.</w:t>
      </w:r>
      <w:r w:rsidR="00FA4A37" w:rsidRPr="00067173">
        <w:rPr>
          <w:rFonts w:ascii="Calibri Light" w:hAnsi="Calibri Light"/>
          <w:b/>
          <w:bCs/>
          <w:sz w:val="20"/>
          <w:szCs w:val="20"/>
        </w:rPr>
        <w:t xml:space="preserve"> </w:t>
      </w:r>
    </w:p>
    <w:bookmarkEnd w:id="5"/>
    <w:p w14:paraId="6DD0817E" w14:textId="48B5119D"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18B1762C"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6B0F23D7" w14:textId="77777777" w:rsidR="00326E01" w:rsidRPr="009D538D" w:rsidRDefault="00326E01"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409EBA5B" w14:textId="77777777" w:rsidR="00382B35" w:rsidRDefault="00482965" w:rsidP="00EE2AE7">
      <w:pPr>
        <w:spacing w:after="0" w:line="240" w:lineRule="auto"/>
        <w:contextualSpacing/>
        <w:jc w:val="both"/>
        <w:rPr>
          <w:rFonts w:asciiTheme="majorHAnsi" w:hAnsiTheme="majorHAnsi" w:cstheme="majorHAnsi"/>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w:t>
      </w:r>
      <w:r w:rsidR="00382B35">
        <w:rPr>
          <w:rFonts w:asciiTheme="majorHAnsi" w:hAnsiTheme="majorHAnsi" w:cstheme="majorHAnsi"/>
          <w:color w:val="262626" w:themeColor="text1" w:themeTint="D9"/>
          <w:sz w:val="20"/>
          <w:szCs w:val="20"/>
          <w:lang w:eastAsia="en-US"/>
        </w:rPr>
        <w:t>.</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0DE4D672"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7749FA">
        <w:rPr>
          <w:rFonts w:asciiTheme="majorHAnsi" w:hAnsiTheme="majorHAnsi" w:cstheme="majorHAnsi"/>
          <w:b/>
          <w:color w:val="262626" w:themeColor="text1" w:themeTint="D9"/>
          <w:sz w:val="20"/>
          <w:szCs w:val="20"/>
        </w:rPr>
        <w:t>3</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3EC4DE80" w14:textId="77777777" w:rsidR="00326E01" w:rsidRPr="00F7262C" w:rsidRDefault="00587C21"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F7262C">
        <w:rPr>
          <w:rFonts w:asciiTheme="majorHAnsi" w:hAnsiTheme="majorHAnsi" w:cstheme="majorHAnsi"/>
          <w:color w:val="262626" w:themeColor="text1" w:themeTint="D9"/>
          <w:sz w:val="20"/>
          <w:szCs w:val="20"/>
        </w:rPr>
        <w:t>Zakres zamówienia na podobne roboty budowlane</w:t>
      </w:r>
      <w:r w:rsidR="00326E01" w:rsidRPr="00F7262C">
        <w:rPr>
          <w:rFonts w:asciiTheme="majorHAnsi" w:hAnsiTheme="majorHAnsi" w:cstheme="majorHAnsi"/>
          <w:color w:val="262626" w:themeColor="text1" w:themeTint="D9"/>
          <w:sz w:val="20"/>
          <w:szCs w:val="20"/>
        </w:rPr>
        <w:t>:</w:t>
      </w:r>
    </w:p>
    <w:p w14:paraId="64E7AFAC" w14:textId="1EE30495" w:rsidR="007749FA" w:rsidRPr="00AA7F60" w:rsidRDefault="007749FA" w:rsidP="007749FA">
      <w:pPr>
        <w:shd w:val="clear" w:color="auto" w:fill="F2F2F2" w:themeFill="background1" w:themeFillShade="F2"/>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 xml:space="preserve">- </w:t>
      </w:r>
      <w:r w:rsidRPr="00AA7F60">
        <w:rPr>
          <w:rFonts w:ascii="Calibri Light" w:hAnsi="Calibri Light" w:cs="Tahoma"/>
          <w:color w:val="262626" w:themeColor="text1" w:themeTint="D9"/>
          <w:sz w:val="20"/>
          <w:szCs w:val="20"/>
        </w:rPr>
        <w:t xml:space="preserve">przebudowę chodników wraz ze zjazdami oraz budowę chodników </w:t>
      </w:r>
    </w:p>
    <w:p w14:paraId="2B511EEF" w14:textId="35803643" w:rsidR="00FB14CA" w:rsidRPr="00F7262C" w:rsidRDefault="00FB14CA" w:rsidP="00443E3F">
      <w:pPr>
        <w:shd w:val="clear" w:color="auto" w:fill="F2F2F2" w:themeFill="background1" w:themeFillShade="F2"/>
        <w:spacing w:after="0" w:line="240" w:lineRule="auto"/>
        <w:jc w:val="both"/>
        <w:rPr>
          <w:rFonts w:asciiTheme="majorHAnsi" w:hAnsiTheme="majorHAnsi" w:cstheme="majorHAnsi"/>
          <w:color w:val="262626" w:themeColor="text1" w:themeTint="D9"/>
          <w:sz w:val="18"/>
          <w:szCs w:val="18"/>
        </w:rPr>
      </w:pPr>
      <w:r w:rsidRPr="00F7262C">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266338"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266338" w:rsidRDefault="00FB14CA" w:rsidP="00795652">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266338"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266338" w:rsidRDefault="004E5A53" w:rsidP="00EF52B3">
      <w:pPr>
        <w:spacing w:after="0" w:line="240" w:lineRule="auto"/>
        <w:ind w:left="11" w:hanging="11"/>
        <w:jc w:val="both"/>
        <w:rPr>
          <w:rFonts w:asciiTheme="majorHAnsi" w:hAnsiTheme="majorHAnsi" w:cstheme="majorHAnsi"/>
          <w:color w:val="262626" w:themeColor="text1" w:themeTint="D9"/>
          <w:sz w:val="20"/>
          <w:szCs w:val="20"/>
        </w:rPr>
      </w:pPr>
      <w:bookmarkStart w:id="6" w:name="_Hlk101262819"/>
      <w:r w:rsidRPr="00266338">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266338">
        <w:rPr>
          <w:rFonts w:asciiTheme="majorHAnsi" w:hAnsiTheme="majorHAnsi" w:cstheme="majorHAnsi"/>
          <w:color w:val="262626" w:themeColor="text1" w:themeTint="D9"/>
          <w:sz w:val="20"/>
          <w:szCs w:val="20"/>
        </w:rPr>
        <w:t>.</w:t>
      </w:r>
    </w:p>
    <w:p w14:paraId="61F77E09" w14:textId="77777777" w:rsidR="00CC124D" w:rsidRPr="00266338"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34B28457" w14:textId="7B4751CF" w:rsidR="00EF52B3" w:rsidRPr="00266338" w:rsidRDefault="001C3E1D" w:rsidP="00EF52B3">
      <w:pPr>
        <w:spacing w:after="0" w:line="240" w:lineRule="auto"/>
        <w:jc w:val="both"/>
        <w:rPr>
          <w:rFonts w:asciiTheme="majorHAnsi" w:hAnsiTheme="majorHAnsi" w:cstheme="majorHAnsi"/>
          <w:color w:val="262626" w:themeColor="text1" w:themeTint="D9"/>
          <w:sz w:val="20"/>
          <w:szCs w:val="20"/>
        </w:rPr>
      </w:pPr>
      <w:bookmarkStart w:id="7" w:name="_Hlk101273510"/>
      <w:r w:rsidRPr="00266338">
        <w:rPr>
          <w:rFonts w:asciiTheme="majorHAnsi" w:hAnsiTheme="majorHAnsi" w:cstheme="majorHAnsi"/>
          <w:color w:val="262626" w:themeColor="text1" w:themeTint="D9"/>
          <w:sz w:val="20"/>
          <w:szCs w:val="20"/>
        </w:rPr>
        <w:t xml:space="preserve">Prace te będą zlecone na podstawie </w:t>
      </w:r>
      <w:r w:rsidR="00F35539">
        <w:rPr>
          <w:rFonts w:asciiTheme="majorHAnsi" w:hAnsiTheme="majorHAnsi" w:cstheme="majorHAnsi"/>
          <w:color w:val="262626" w:themeColor="text1" w:themeTint="D9"/>
          <w:sz w:val="20"/>
          <w:szCs w:val="20"/>
        </w:rPr>
        <w:t>formularza cenowego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 xml:space="preserve"> w oparciu o ceny jednostkowe przyjęte w </w:t>
      </w:r>
      <w:r w:rsidR="00382B35">
        <w:rPr>
          <w:rFonts w:asciiTheme="majorHAnsi" w:hAnsiTheme="majorHAnsi" w:cstheme="majorHAnsi"/>
          <w:color w:val="262626" w:themeColor="text1" w:themeTint="D9"/>
          <w:sz w:val="20"/>
          <w:szCs w:val="20"/>
        </w:rPr>
        <w:t xml:space="preserve">formularzu </w:t>
      </w:r>
      <w:r w:rsidR="00F35539">
        <w:rPr>
          <w:rFonts w:asciiTheme="majorHAnsi" w:hAnsiTheme="majorHAnsi" w:cstheme="majorHAnsi"/>
          <w:color w:val="262626" w:themeColor="text1" w:themeTint="D9"/>
          <w:sz w:val="20"/>
          <w:szCs w:val="20"/>
        </w:rPr>
        <w:t xml:space="preserve">cenowym </w:t>
      </w:r>
      <w:r w:rsidRPr="00266338">
        <w:rPr>
          <w:rFonts w:asciiTheme="majorHAnsi" w:hAnsiTheme="majorHAnsi" w:cstheme="majorHAnsi"/>
          <w:color w:val="262626" w:themeColor="text1" w:themeTint="D9"/>
          <w:sz w:val="20"/>
          <w:szCs w:val="20"/>
        </w:rPr>
        <w:t>zamówienia podstawowego</w:t>
      </w:r>
      <w:r w:rsidR="00443E3F">
        <w:rPr>
          <w:rFonts w:asciiTheme="majorHAnsi" w:hAnsiTheme="majorHAnsi" w:cstheme="majorHAnsi"/>
          <w:color w:val="262626" w:themeColor="text1" w:themeTint="D9"/>
          <w:sz w:val="20"/>
          <w:szCs w:val="20"/>
        </w:rPr>
        <w:t xml:space="preserve"> </w:t>
      </w:r>
      <w:r w:rsidRPr="00266338">
        <w:rPr>
          <w:rFonts w:asciiTheme="majorHAnsi" w:hAnsiTheme="majorHAnsi" w:cstheme="majorHAnsi"/>
          <w:color w:val="262626" w:themeColor="text1" w:themeTint="D9"/>
          <w:sz w:val="20"/>
          <w:szCs w:val="20"/>
        </w:rPr>
        <w:t>i oddzielnej umowy</w:t>
      </w:r>
      <w:r w:rsidR="00F35539">
        <w:rPr>
          <w:rFonts w:asciiTheme="majorHAnsi" w:hAnsiTheme="majorHAnsi" w:cstheme="majorHAnsi"/>
          <w:color w:val="262626" w:themeColor="text1" w:themeTint="D9"/>
          <w:sz w:val="20"/>
          <w:szCs w:val="20"/>
        </w:rPr>
        <w:t>.</w:t>
      </w:r>
    </w:p>
    <w:p w14:paraId="18B9825F" w14:textId="6CFE59B4" w:rsidR="00E71DA3" w:rsidRDefault="00E71DA3" w:rsidP="00EF52B3">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Ceny jednostkowe na roboty tego samego rodzaju co w zamówieniu podstawowym zostaną ustalone w oparciu o zapisy przyjęte z </w:t>
      </w:r>
      <w:r w:rsidR="00F35539">
        <w:rPr>
          <w:rFonts w:asciiTheme="majorHAnsi" w:hAnsiTheme="majorHAnsi" w:cstheme="majorHAnsi"/>
          <w:color w:val="262626" w:themeColor="text1" w:themeTint="D9"/>
          <w:sz w:val="20"/>
          <w:szCs w:val="20"/>
        </w:rPr>
        <w:t>formularzu cenowym</w:t>
      </w:r>
      <w:r w:rsidRPr="00266338">
        <w:rPr>
          <w:rFonts w:asciiTheme="majorHAnsi" w:hAnsiTheme="majorHAnsi" w:cstheme="majorHAnsi"/>
          <w:color w:val="262626" w:themeColor="text1" w:themeTint="D9"/>
          <w:sz w:val="20"/>
          <w:szCs w:val="20"/>
        </w:rPr>
        <w:t>.</w:t>
      </w:r>
    </w:p>
    <w:bookmarkEnd w:id="6"/>
    <w:bookmarkEnd w:id="7"/>
    <w:p w14:paraId="5363BA8F" w14:textId="4B01A64B" w:rsidR="00B729A7" w:rsidRDefault="00B729A7" w:rsidP="00CC124D">
      <w:pPr>
        <w:spacing w:after="0" w:line="240" w:lineRule="auto"/>
        <w:jc w:val="both"/>
        <w:rPr>
          <w:rFonts w:asciiTheme="majorHAnsi" w:hAnsiTheme="majorHAnsi" w:cstheme="majorHAnsi"/>
          <w:color w:val="262626" w:themeColor="text1" w:themeTint="D9"/>
          <w:sz w:val="20"/>
          <w:szCs w:val="20"/>
        </w:rPr>
      </w:pPr>
    </w:p>
    <w:p w14:paraId="7BBD928A" w14:textId="55B80A19" w:rsidR="00980FB9" w:rsidRPr="00980FB9" w:rsidRDefault="00980FB9" w:rsidP="00980FB9">
      <w:pPr>
        <w:pStyle w:val="Tekstpodstawowy"/>
        <w:spacing w:after="0" w:line="240" w:lineRule="auto"/>
        <w:jc w:val="both"/>
        <w:rPr>
          <w:rFonts w:asciiTheme="majorHAnsi" w:hAnsiTheme="majorHAnsi" w:cstheme="majorHAnsi"/>
          <w:color w:val="262626" w:themeColor="text1" w:themeTint="D9"/>
          <w:sz w:val="20"/>
          <w:szCs w:val="20"/>
        </w:rPr>
      </w:pPr>
      <w:r w:rsidRPr="00980FB9">
        <w:rPr>
          <w:rFonts w:asciiTheme="majorHAnsi" w:hAnsiTheme="majorHAnsi" w:cstheme="majorHAnsi"/>
          <w:color w:val="262626" w:themeColor="text1" w:themeTint="D9"/>
          <w:sz w:val="20"/>
          <w:szCs w:val="20"/>
        </w:rPr>
        <w:t>W przypadku robót niezbędnych do wykonania zamówienia podstawowego, ale nie przewidzianych w formularzu cenowym, ich ceny jednostkowe zostaną określone na</w:t>
      </w:r>
      <w:r w:rsidR="00F74A35" w:rsidRPr="00EF52B3">
        <w:rPr>
          <w:rFonts w:asciiTheme="majorHAnsi" w:hAnsiTheme="majorHAnsi" w:cstheme="majorHAnsi"/>
          <w:color w:val="262626" w:themeColor="text1" w:themeTint="D9"/>
          <w:sz w:val="20"/>
          <w:szCs w:val="20"/>
        </w:rPr>
        <w:t xml:space="preserve">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r w:rsidRPr="00980FB9">
        <w:rPr>
          <w:rFonts w:asciiTheme="majorHAnsi" w:hAnsiTheme="majorHAnsi" w:cstheme="majorHAnsi"/>
          <w:color w:val="262626" w:themeColor="text1" w:themeTint="D9"/>
          <w:sz w:val="20"/>
          <w:szCs w:val="20"/>
        </w:rPr>
        <w:t>.</w:t>
      </w:r>
    </w:p>
    <w:p w14:paraId="195562D7" w14:textId="77777777" w:rsidR="00980FB9" w:rsidRDefault="00980FB9" w:rsidP="00CC124D">
      <w:pPr>
        <w:spacing w:after="0" w:line="240" w:lineRule="auto"/>
        <w:jc w:val="both"/>
        <w:rPr>
          <w:rFonts w:asciiTheme="majorHAnsi" w:hAnsiTheme="majorHAnsi" w:cstheme="majorHAnsi"/>
          <w:color w:val="262626" w:themeColor="text1" w:themeTint="D9"/>
          <w:sz w:val="20"/>
          <w:szCs w:val="20"/>
        </w:rPr>
      </w:pPr>
    </w:p>
    <w:p w14:paraId="25B540D5" w14:textId="7A1A5EB1" w:rsidR="00F35539" w:rsidRDefault="00F35539" w:rsidP="00CC124D">
      <w:pPr>
        <w:spacing w:after="0" w:line="240" w:lineRule="auto"/>
        <w:jc w:val="both"/>
        <w:rPr>
          <w:rFonts w:asciiTheme="majorHAnsi" w:hAnsiTheme="majorHAnsi" w:cstheme="majorHAnsi"/>
          <w:color w:val="262626" w:themeColor="text1" w:themeTint="D9"/>
          <w:sz w:val="20"/>
          <w:szCs w:val="20"/>
        </w:rPr>
      </w:pPr>
    </w:p>
    <w:p w14:paraId="60AFAD1A" w14:textId="77777777" w:rsidR="00980FB9" w:rsidRDefault="00980FB9" w:rsidP="00CC124D">
      <w:pPr>
        <w:spacing w:after="0" w:line="240" w:lineRule="auto"/>
        <w:jc w:val="both"/>
        <w:rPr>
          <w:rFonts w:asciiTheme="majorHAnsi" w:hAnsiTheme="majorHAnsi" w:cstheme="majorHAnsi"/>
          <w:color w:val="262626" w:themeColor="text1" w:themeTint="D9"/>
          <w:sz w:val="20"/>
          <w:szCs w:val="20"/>
        </w:rPr>
      </w:pPr>
    </w:p>
    <w:p w14:paraId="497C9A28" w14:textId="77777777" w:rsidR="00F35539" w:rsidRPr="009D538D" w:rsidRDefault="00F35539"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8"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352F90BC" w14:textId="77777777" w:rsidR="00382B35" w:rsidRPr="00382B35" w:rsidRDefault="00E458A9" w:rsidP="00382B35">
      <w:pPr>
        <w:shd w:val="clear" w:color="auto" w:fill="FFFFFF" w:themeFill="background1"/>
        <w:spacing w:after="0" w:line="240" w:lineRule="auto"/>
        <w:jc w:val="both"/>
        <w:rPr>
          <w:rFonts w:ascii="Calibri Light" w:hAnsi="Calibri Light" w:cs="Tahoma"/>
          <w:b/>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382B35" w:rsidRPr="00382B35">
        <w:rPr>
          <w:rFonts w:ascii="Calibri Light" w:hAnsi="Calibri Light" w:cs="Tahoma"/>
          <w:b/>
          <w:color w:val="262626" w:themeColor="text1" w:themeTint="D9"/>
          <w:sz w:val="20"/>
          <w:szCs w:val="20"/>
        </w:rPr>
        <w:t>Wykonywanie remontów nawierzchni chodników i zjazdów z elementów betonowych na drogach gminnych na terenie Gminy Miasto Pruszków.</w:t>
      </w:r>
    </w:p>
    <w:p w14:paraId="7BDFE07E" w14:textId="7CD0571B" w:rsidR="00F64DC1" w:rsidRDefault="00F64DC1" w:rsidP="008E7D2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326E0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8"/>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2826F3DB" w14:textId="6AD55660" w:rsidR="00F35539" w:rsidRDefault="00F74A35" w:rsidP="00786909">
      <w:pPr>
        <w:spacing w:after="0" w:line="240" w:lineRule="auto"/>
        <w:rPr>
          <w:rFonts w:ascii="Calibri Light" w:hAnsi="Calibri Light" w:cs="Tahoma"/>
          <w:b/>
          <w:color w:val="262626" w:themeColor="text1" w:themeTint="D9"/>
          <w:sz w:val="20"/>
          <w:szCs w:val="20"/>
        </w:rPr>
      </w:pPr>
      <w:r w:rsidRPr="007749FA">
        <w:rPr>
          <w:rFonts w:ascii="Calibri Light" w:hAnsi="Calibri Light" w:cs="Tahoma"/>
          <w:b/>
          <w:color w:val="262626" w:themeColor="text1" w:themeTint="D9"/>
          <w:sz w:val="20"/>
          <w:szCs w:val="20"/>
        </w:rPr>
        <w:t>Przebudowa pasów drogowych dróg gminnych w zakresie jezdni, chodników wraz ze zjazdami oraz budowa zatoki parkingowej wraz z chodnikiem na terenie Gminy Miasta Pruszków</w:t>
      </w:r>
      <w:r>
        <w:rPr>
          <w:rFonts w:ascii="Calibri Light" w:hAnsi="Calibri Light" w:cs="Tahoma"/>
          <w:b/>
          <w:color w:val="262626" w:themeColor="text1" w:themeTint="D9"/>
          <w:sz w:val="20"/>
          <w:szCs w:val="20"/>
        </w:rPr>
        <w:t>.</w:t>
      </w:r>
    </w:p>
    <w:p w14:paraId="155F9C6F" w14:textId="77777777" w:rsidR="00F74A35" w:rsidRPr="00F64DC1" w:rsidRDefault="00F74A35" w:rsidP="00786909">
      <w:pPr>
        <w:spacing w:after="0" w:line="240" w:lineRule="auto"/>
        <w:rPr>
          <w:rFonts w:asciiTheme="majorHAnsi" w:hAnsiTheme="majorHAnsi" w:cstheme="majorHAnsi"/>
          <w:b/>
          <w:bCs/>
          <w:color w:val="262626" w:themeColor="text1" w:themeTint="D9"/>
          <w:sz w:val="20"/>
          <w:szCs w:val="20"/>
        </w:rPr>
      </w:pPr>
    </w:p>
    <w:p w14:paraId="042242E5" w14:textId="52585EF0" w:rsidR="004C1129" w:rsidRPr="00C32FB6" w:rsidRDefault="007E6F19" w:rsidP="00786909">
      <w:pPr>
        <w:spacing w:after="0" w:line="240" w:lineRule="auto"/>
        <w:rPr>
          <w:rFonts w:asciiTheme="majorHAnsi" w:hAnsiTheme="majorHAnsi" w:cstheme="majorHAnsi"/>
          <w:b/>
          <w:color w:val="262626" w:themeColor="text1" w:themeTint="D9"/>
          <w:sz w:val="20"/>
          <w:szCs w:val="20"/>
          <w:lang w:eastAsia="en-US"/>
        </w:rPr>
      </w:pPr>
      <w:r w:rsidRPr="00C32FB6">
        <w:rPr>
          <w:rFonts w:asciiTheme="majorHAnsi" w:hAnsiTheme="majorHAnsi" w:cstheme="majorHAnsi"/>
          <w:b/>
          <w:bCs/>
          <w:color w:val="262626" w:themeColor="text1" w:themeTint="D9"/>
          <w:sz w:val="20"/>
          <w:szCs w:val="20"/>
        </w:rPr>
        <w:t xml:space="preserve">1.2/ </w:t>
      </w:r>
      <w:r w:rsidR="0037140B" w:rsidRPr="00C32FB6">
        <w:rPr>
          <w:rFonts w:asciiTheme="majorHAnsi" w:hAnsiTheme="majorHAnsi" w:cstheme="majorHAnsi"/>
          <w:b/>
          <w:color w:val="262626" w:themeColor="text1" w:themeTint="D9"/>
          <w:sz w:val="20"/>
          <w:szCs w:val="20"/>
          <w:lang w:eastAsia="en-US"/>
        </w:rPr>
        <w:t>O</w:t>
      </w:r>
      <w:r w:rsidR="004C1129" w:rsidRPr="00C32FB6">
        <w:rPr>
          <w:rFonts w:asciiTheme="majorHAnsi" w:hAnsiTheme="majorHAnsi" w:cstheme="majorHAnsi"/>
          <w:b/>
          <w:color w:val="262626" w:themeColor="text1" w:themeTint="D9"/>
          <w:sz w:val="20"/>
          <w:szCs w:val="20"/>
          <w:lang w:eastAsia="en-US"/>
        </w:rPr>
        <w:t>pis przedmiotu zamówienia:</w:t>
      </w:r>
    </w:p>
    <w:p w14:paraId="2E745E8B" w14:textId="77777777" w:rsidR="00786909" w:rsidRPr="00C32FB6" w:rsidRDefault="00786909" w:rsidP="00786909">
      <w:pPr>
        <w:autoSpaceDE w:val="0"/>
        <w:autoSpaceDN w:val="0"/>
        <w:adjustRightInd w:val="0"/>
        <w:spacing w:after="0" w:line="240" w:lineRule="auto"/>
        <w:jc w:val="both"/>
        <w:rPr>
          <w:rFonts w:asciiTheme="majorHAnsi" w:hAnsiTheme="majorHAnsi" w:cstheme="majorHAnsi"/>
          <w:bCs/>
          <w:color w:val="262626" w:themeColor="text1" w:themeTint="D9"/>
          <w:sz w:val="20"/>
          <w:szCs w:val="20"/>
        </w:rPr>
      </w:pPr>
    </w:p>
    <w:p w14:paraId="70206916" w14:textId="77777777" w:rsidR="002873DE" w:rsidRPr="00C32FB6" w:rsidRDefault="002873DE" w:rsidP="002873DE">
      <w:pPr>
        <w:tabs>
          <w:tab w:val="left" w:pos="644"/>
        </w:tabs>
        <w:suppressAutoHyphens/>
        <w:spacing w:after="0" w:line="240" w:lineRule="auto"/>
        <w:jc w:val="both"/>
        <w:rPr>
          <w:rFonts w:asciiTheme="majorHAnsi" w:hAnsiTheme="majorHAnsi" w:cstheme="majorHAnsi"/>
          <w:b/>
          <w:sz w:val="20"/>
          <w:szCs w:val="20"/>
        </w:rPr>
      </w:pPr>
      <w:r w:rsidRPr="00C32FB6">
        <w:rPr>
          <w:rFonts w:asciiTheme="majorHAnsi" w:hAnsiTheme="majorHAnsi" w:cstheme="majorHAnsi"/>
          <w:b/>
          <w:sz w:val="20"/>
          <w:szCs w:val="20"/>
        </w:rPr>
        <w:t>- przebudowa pasów drogowych dróg gminnych w zakresie jezdni, chodników wraz ze zjazdami oraz budowa zatoki parkingowej wraz z chodnikiem na terenie Gminy Miasta Pruszków,</w:t>
      </w:r>
    </w:p>
    <w:p w14:paraId="7447F71C" w14:textId="266C67FB" w:rsidR="002873DE" w:rsidRPr="00C32FB6" w:rsidRDefault="002873DE" w:rsidP="002873DE">
      <w:pPr>
        <w:tabs>
          <w:tab w:val="left" w:pos="644"/>
        </w:tabs>
        <w:suppressAutoHyphens/>
        <w:spacing w:after="0" w:line="240" w:lineRule="auto"/>
        <w:jc w:val="both"/>
        <w:rPr>
          <w:rFonts w:asciiTheme="majorHAnsi" w:hAnsiTheme="majorHAnsi" w:cstheme="majorHAnsi"/>
          <w:b/>
          <w:sz w:val="20"/>
          <w:szCs w:val="20"/>
        </w:rPr>
      </w:pPr>
      <w:r w:rsidRPr="00C32FB6">
        <w:rPr>
          <w:rFonts w:asciiTheme="majorHAnsi" w:hAnsiTheme="majorHAnsi" w:cstheme="majorHAnsi"/>
          <w:b/>
          <w:sz w:val="20"/>
          <w:szCs w:val="20"/>
        </w:rPr>
        <w:t xml:space="preserve">w zakresie: </w:t>
      </w:r>
    </w:p>
    <w:p w14:paraId="02A41747" w14:textId="77777777" w:rsidR="002873DE" w:rsidRPr="00C32FB6" w:rsidRDefault="002873DE" w:rsidP="002873DE">
      <w:pPr>
        <w:tabs>
          <w:tab w:val="left" w:pos="644"/>
        </w:tabs>
        <w:suppressAutoHyphens/>
        <w:spacing w:after="0" w:line="240" w:lineRule="auto"/>
        <w:jc w:val="both"/>
        <w:rPr>
          <w:rFonts w:asciiTheme="majorHAnsi" w:hAnsiTheme="majorHAnsi" w:cstheme="majorHAnsi"/>
          <w:b/>
          <w:sz w:val="20"/>
          <w:szCs w:val="20"/>
        </w:rPr>
      </w:pPr>
    </w:p>
    <w:p w14:paraId="07DFD1BB" w14:textId="1D2B537F" w:rsidR="002873DE" w:rsidRPr="00C32FB6" w:rsidRDefault="002873DE" w:rsidP="002873DE">
      <w:pPr>
        <w:suppressAutoHyphens/>
        <w:spacing w:after="0" w:line="240" w:lineRule="auto"/>
        <w:jc w:val="both"/>
        <w:rPr>
          <w:rFonts w:asciiTheme="majorHAnsi" w:hAnsiTheme="majorHAnsi" w:cstheme="majorHAnsi"/>
          <w:sz w:val="20"/>
          <w:szCs w:val="20"/>
        </w:rPr>
      </w:pPr>
      <w:r w:rsidRPr="00C32FB6">
        <w:rPr>
          <w:rFonts w:asciiTheme="majorHAnsi" w:hAnsiTheme="majorHAnsi" w:cstheme="majorHAnsi"/>
          <w:sz w:val="20"/>
          <w:szCs w:val="20"/>
        </w:rPr>
        <w:t xml:space="preserve">pasów drogowych dróg gminnych w zakresie jezdni, chodników wraz ze zjazdami w ciągu ul. Antka (dz. nr ew. 348 obr. 20), ul. Ślimaka (dz. nr ew.: 348/4, 347/2 obr. 20), ul. Pogodna (dz. nr ew.: 73/4, 54/7 obr. 22), droga wewnętrzna (dz. nr ew.: 188/91 obr. 18), na działkach nr ew.: 263/2, 263/1 obr. 21 oraz budowę zatoki parkingowej wraz z chodnikiem w ciągu ul. Chopina (dz. nr ew.: 139/1, 385/3 obr. 21) na terenie Gminy Miasta Pruszków. </w:t>
      </w:r>
    </w:p>
    <w:p w14:paraId="5E381956" w14:textId="77777777" w:rsidR="00C32FB6" w:rsidRPr="00C32FB6" w:rsidRDefault="00C32FB6" w:rsidP="00C32FB6">
      <w:pPr>
        <w:tabs>
          <w:tab w:val="left" w:pos="644"/>
        </w:tabs>
        <w:suppressAutoHyphens/>
        <w:spacing w:after="0" w:line="240" w:lineRule="auto"/>
        <w:jc w:val="both"/>
        <w:rPr>
          <w:rFonts w:asciiTheme="majorHAnsi" w:hAnsiTheme="majorHAnsi" w:cstheme="majorHAnsi"/>
          <w:sz w:val="20"/>
          <w:szCs w:val="20"/>
        </w:rPr>
      </w:pPr>
    </w:p>
    <w:p w14:paraId="244C7967" w14:textId="24DA1A85" w:rsidR="00C32FB6" w:rsidRPr="00C32FB6" w:rsidRDefault="00C32FB6" w:rsidP="00C32FB6">
      <w:pPr>
        <w:shd w:val="clear" w:color="auto" w:fill="F2F2F2" w:themeFill="background1" w:themeFillShade="F2"/>
        <w:tabs>
          <w:tab w:val="left" w:pos="644"/>
        </w:tabs>
        <w:suppressAutoHyphens/>
        <w:spacing w:after="0" w:line="240" w:lineRule="auto"/>
        <w:jc w:val="both"/>
        <w:rPr>
          <w:rFonts w:asciiTheme="majorHAnsi" w:hAnsiTheme="majorHAnsi" w:cstheme="majorHAnsi"/>
          <w:sz w:val="20"/>
          <w:szCs w:val="20"/>
        </w:rPr>
      </w:pPr>
      <w:r w:rsidRPr="00C32FB6">
        <w:rPr>
          <w:rFonts w:asciiTheme="majorHAnsi" w:hAnsiTheme="majorHAnsi" w:cstheme="majorHAnsi"/>
          <w:sz w:val="20"/>
          <w:szCs w:val="20"/>
        </w:rPr>
        <w:t>UWAGA:</w:t>
      </w:r>
    </w:p>
    <w:p w14:paraId="307D9D6B" w14:textId="2930DAD9" w:rsidR="002873DE" w:rsidRPr="00C32FB6" w:rsidRDefault="002873DE" w:rsidP="00C32FB6">
      <w:pPr>
        <w:shd w:val="clear" w:color="auto" w:fill="F2F2F2" w:themeFill="background1" w:themeFillShade="F2"/>
        <w:tabs>
          <w:tab w:val="left" w:pos="644"/>
        </w:tabs>
        <w:suppressAutoHyphens/>
        <w:spacing w:after="0" w:line="240" w:lineRule="auto"/>
        <w:jc w:val="both"/>
        <w:rPr>
          <w:rFonts w:asciiTheme="majorHAnsi" w:hAnsiTheme="majorHAnsi" w:cstheme="majorHAnsi"/>
          <w:color w:val="262626"/>
          <w:sz w:val="20"/>
          <w:szCs w:val="20"/>
        </w:rPr>
      </w:pPr>
      <w:r w:rsidRPr="00C32FB6">
        <w:rPr>
          <w:rFonts w:asciiTheme="majorHAnsi" w:hAnsiTheme="majorHAnsi" w:cstheme="majorHAnsi"/>
          <w:color w:val="262626"/>
          <w:sz w:val="20"/>
          <w:szCs w:val="20"/>
        </w:rPr>
        <w:t>Cięcie elementów betonowych należy prowadzić w sposób ograniczający zapylenie powietrza (cięcie „ na mokro”).</w:t>
      </w:r>
    </w:p>
    <w:p w14:paraId="5248922B" w14:textId="77777777" w:rsidR="00C32FB6" w:rsidRPr="00C32FB6" w:rsidRDefault="00C32FB6" w:rsidP="00C32FB6">
      <w:pPr>
        <w:tabs>
          <w:tab w:val="left" w:pos="644"/>
        </w:tabs>
        <w:suppressAutoHyphens/>
        <w:spacing w:after="0" w:line="240" w:lineRule="auto"/>
        <w:jc w:val="both"/>
        <w:rPr>
          <w:rFonts w:asciiTheme="majorHAnsi" w:hAnsiTheme="majorHAnsi" w:cstheme="majorHAnsi"/>
          <w:b/>
          <w:bCs/>
          <w:color w:val="262626"/>
          <w:sz w:val="20"/>
          <w:szCs w:val="20"/>
        </w:rPr>
      </w:pPr>
    </w:p>
    <w:p w14:paraId="5E0CEB55" w14:textId="3E6A71F1" w:rsidR="002873DE" w:rsidRPr="00C32FB6" w:rsidRDefault="002873DE" w:rsidP="00C32FB6">
      <w:pPr>
        <w:tabs>
          <w:tab w:val="left" w:pos="644"/>
        </w:tabs>
        <w:suppressAutoHyphens/>
        <w:spacing w:after="0" w:line="240" w:lineRule="auto"/>
        <w:jc w:val="both"/>
        <w:rPr>
          <w:rFonts w:asciiTheme="majorHAnsi" w:hAnsiTheme="majorHAnsi" w:cstheme="majorHAnsi"/>
          <w:b/>
          <w:sz w:val="20"/>
          <w:szCs w:val="20"/>
          <w:u w:val="single"/>
        </w:rPr>
      </w:pPr>
      <w:r w:rsidRPr="00C32FB6">
        <w:rPr>
          <w:rFonts w:asciiTheme="majorHAnsi" w:hAnsiTheme="majorHAnsi" w:cstheme="majorHAnsi"/>
          <w:sz w:val="20"/>
          <w:szCs w:val="20"/>
          <w:u w:val="single"/>
        </w:rPr>
        <w:t>Szczegółowy zakres robót będących przedmiotem zamówienia określają: dokumentacja techniczna, przedmiary robót</w:t>
      </w:r>
      <w:r w:rsidRPr="00C32FB6">
        <w:rPr>
          <w:rFonts w:asciiTheme="majorHAnsi" w:hAnsiTheme="majorHAnsi" w:cstheme="majorHAnsi"/>
          <w:b/>
          <w:sz w:val="20"/>
          <w:szCs w:val="20"/>
          <w:u w:val="single"/>
        </w:rPr>
        <w:t>.</w:t>
      </w:r>
    </w:p>
    <w:p w14:paraId="44DC9F1C" w14:textId="77777777" w:rsidR="002873DE" w:rsidRDefault="002873DE" w:rsidP="00847242">
      <w:pPr>
        <w:tabs>
          <w:tab w:val="left" w:pos="0"/>
        </w:tabs>
        <w:spacing w:after="0" w:line="240" w:lineRule="auto"/>
        <w:ind w:right="15"/>
        <w:rPr>
          <w:rFonts w:asciiTheme="majorHAnsi" w:hAnsiTheme="majorHAnsi" w:cstheme="majorHAnsi"/>
          <w:color w:val="262626" w:themeColor="text1" w:themeTint="D9"/>
          <w:sz w:val="20"/>
          <w:szCs w:val="20"/>
          <w:u w:val="single"/>
        </w:rPr>
      </w:pPr>
    </w:p>
    <w:p w14:paraId="5439B079" w14:textId="77777777" w:rsidR="00847242" w:rsidRDefault="00847242" w:rsidP="008472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847242" w:rsidRDefault="007E6F19" w:rsidP="00786909">
      <w:pPr>
        <w:spacing w:after="0" w:line="240" w:lineRule="auto"/>
        <w:rPr>
          <w:rFonts w:asciiTheme="majorHAnsi" w:hAnsiTheme="majorHAnsi" w:cstheme="majorHAnsi"/>
          <w:b/>
          <w:bCs/>
          <w:color w:val="262626" w:themeColor="text1" w:themeTint="D9"/>
          <w:sz w:val="20"/>
          <w:szCs w:val="20"/>
        </w:rPr>
      </w:pPr>
      <w:r w:rsidRPr="00847242">
        <w:rPr>
          <w:rFonts w:asciiTheme="majorHAnsi" w:hAnsiTheme="majorHAnsi" w:cstheme="majorHAnsi"/>
          <w:b/>
          <w:bCs/>
          <w:color w:val="262626" w:themeColor="text1" w:themeTint="D9"/>
          <w:sz w:val="20"/>
          <w:szCs w:val="20"/>
        </w:rPr>
        <w:t>1.</w:t>
      </w:r>
      <w:r w:rsidR="00987BF5" w:rsidRPr="00847242">
        <w:rPr>
          <w:rFonts w:asciiTheme="majorHAnsi" w:hAnsiTheme="majorHAnsi" w:cstheme="majorHAnsi"/>
          <w:b/>
          <w:bCs/>
          <w:color w:val="262626" w:themeColor="text1" w:themeTint="D9"/>
          <w:sz w:val="20"/>
          <w:szCs w:val="20"/>
        </w:rPr>
        <w:t>3</w:t>
      </w:r>
      <w:r w:rsidRPr="00847242">
        <w:rPr>
          <w:rFonts w:asciiTheme="majorHAnsi" w:hAnsiTheme="majorHAnsi" w:cstheme="majorHAnsi"/>
          <w:b/>
          <w:bCs/>
          <w:color w:val="262626" w:themeColor="text1" w:themeTint="D9"/>
          <w:sz w:val="20"/>
          <w:szCs w:val="20"/>
        </w:rPr>
        <w:t xml:space="preserve">/ </w:t>
      </w:r>
      <w:r w:rsidR="006D3D6A" w:rsidRPr="00847242">
        <w:rPr>
          <w:rFonts w:asciiTheme="majorHAnsi" w:hAnsiTheme="majorHAnsi" w:cstheme="majorHAnsi"/>
          <w:b/>
          <w:bCs/>
          <w:color w:val="262626" w:themeColor="text1" w:themeTint="D9"/>
          <w:sz w:val="20"/>
          <w:szCs w:val="20"/>
        </w:rPr>
        <w:t xml:space="preserve">Wspólny Słownik Zamówień - CPV: </w:t>
      </w:r>
    </w:p>
    <w:p w14:paraId="162AD280" w14:textId="77777777" w:rsidR="00786909" w:rsidRPr="00847242" w:rsidRDefault="00786909" w:rsidP="00786909">
      <w:pPr>
        <w:spacing w:after="0" w:line="240" w:lineRule="auto"/>
        <w:rPr>
          <w:rFonts w:ascii="Calibri Light" w:hAnsi="Calibri Light"/>
          <w:color w:val="262626" w:themeColor="text1" w:themeTint="D9"/>
          <w:sz w:val="20"/>
          <w:szCs w:val="20"/>
        </w:rPr>
      </w:pPr>
    </w:p>
    <w:p w14:paraId="6B60A767" w14:textId="37CD82B9" w:rsidR="00847242" w:rsidRPr="00847242" w:rsidRDefault="00847242" w:rsidP="00847242">
      <w:pPr>
        <w:spacing w:after="0" w:line="240" w:lineRule="auto"/>
        <w:rPr>
          <w:rFonts w:ascii="Calibri Light" w:hAnsi="Calibri Light" w:cs="Calibri Light"/>
          <w:bCs/>
          <w:color w:val="262626" w:themeColor="text1" w:themeTint="D9"/>
          <w:sz w:val="20"/>
          <w:szCs w:val="20"/>
        </w:rPr>
      </w:pPr>
      <w:r w:rsidRPr="00847242">
        <w:rPr>
          <w:rFonts w:ascii="Calibri Light" w:hAnsi="Calibri Light" w:cs="Calibri Light"/>
          <w:bCs/>
          <w:color w:val="262626" w:themeColor="text1" w:themeTint="D9"/>
          <w:sz w:val="20"/>
          <w:szCs w:val="20"/>
        </w:rPr>
        <w:t>45.23.31.41</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w:t>
      </w:r>
      <w:r>
        <w:rPr>
          <w:rFonts w:ascii="Calibri Light" w:hAnsi="Calibri Light" w:cs="Calibri Light"/>
          <w:bCs/>
          <w:color w:val="262626" w:themeColor="text1" w:themeTint="D9"/>
          <w:sz w:val="20"/>
          <w:szCs w:val="20"/>
        </w:rPr>
        <w:t xml:space="preserve"> </w:t>
      </w:r>
      <w:r w:rsidRPr="00847242">
        <w:rPr>
          <w:rFonts w:ascii="Calibri Light" w:hAnsi="Calibri Light" w:cs="Calibri Light"/>
          <w:bCs/>
          <w:color w:val="262626" w:themeColor="text1" w:themeTint="D9"/>
          <w:sz w:val="20"/>
          <w:szCs w:val="20"/>
        </w:rPr>
        <w:t>9 Roboty w zakresie konserwacji dróg</w:t>
      </w:r>
    </w:p>
    <w:p w14:paraId="2311904E" w14:textId="77777777" w:rsidR="00B1325E" w:rsidRDefault="00B1325E" w:rsidP="00786909">
      <w:pPr>
        <w:spacing w:after="0" w:line="240" w:lineRule="auto"/>
        <w:rPr>
          <w:rFonts w:asciiTheme="majorHAnsi" w:hAnsiTheme="majorHAnsi" w:cstheme="majorHAnsi"/>
          <w:b/>
          <w:bCs/>
          <w:color w:val="262626" w:themeColor="text1" w:themeTint="D9"/>
          <w:sz w:val="20"/>
          <w:szCs w:val="20"/>
        </w:rPr>
      </w:pPr>
    </w:p>
    <w:p w14:paraId="096522BA" w14:textId="585A80F1" w:rsidR="006D3D6A" w:rsidRPr="00786909" w:rsidRDefault="007E6F19" w:rsidP="00786909">
      <w:pPr>
        <w:spacing w:after="0" w:line="240" w:lineRule="auto"/>
        <w:rPr>
          <w:rFonts w:asciiTheme="majorHAnsi" w:hAnsiTheme="majorHAnsi" w:cstheme="majorHAnsi"/>
          <w:b/>
          <w:bCs/>
          <w:color w:val="262626" w:themeColor="text1" w:themeTint="D9"/>
          <w:sz w:val="20"/>
          <w:szCs w:val="20"/>
        </w:rPr>
      </w:pPr>
      <w:r w:rsidRPr="00786909">
        <w:rPr>
          <w:rFonts w:asciiTheme="majorHAnsi" w:hAnsiTheme="majorHAnsi" w:cstheme="majorHAnsi"/>
          <w:b/>
          <w:bCs/>
          <w:color w:val="262626" w:themeColor="text1" w:themeTint="D9"/>
          <w:sz w:val="20"/>
          <w:szCs w:val="20"/>
        </w:rPr>
        <w:t>1.</w:t>
      </w:r>
      <w:r w:rsidR="00987BF5" w:rsidRPr="00786909">
        <w:rPr>
          <w:rFonts w:asciiTheme="majorHAnsi" w:hAnsiTheme="majorHAnsi" w:cstheme="majorHAnsi"/>
          <w:b/>
          <w:bCs/>
          <w:color w:val="262626" w:themeColor="text1" w:themeTint="D9"/>
          <w:sz w:val="20"/>
          <w:szCs w:val="20"/>
        </w:rPr>
        <w:t>4</w:t>
      </w:r>
      <w:r w:rsidRPr="00786909">
        <w:rPr>
          <w:rFonts w:asciiTheme="majorHAnsi" w:hAnsiTheme="majorHAnsi" w:cstheme="majorHAnsi"/>
          <w:b/>
          <w:bCs/>
          <w:color w:val="262626" w:themeColor="text1" w:themeTint="D9"/>
          <w:sz w:val="20"/>
          <w:szCs w:val="20"/>
        </w:rPr>
        <w:t xml:space="preserve">/ </w:t>
      </w:r>
      <w:r w:rsidR="006D3D6A" w:rsidRPr="00786909">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013C0B3A"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5E17BA" w:rsidRPr="00421C85">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21D18EB7"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5E17BA"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22B789F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5E17BA" w:rsidRPr="00266338">
        <w:rPr>
          <w:rFonts w:ascii="Calibri Light" w:hAnsi="Calibri Light"/>
          <w:color w:val="262626" w:themeColor="text1" w:themeTint="D9"/>
          <w:sz w:val="20"/>
          <w:szCs w:val="20"/>
        </w:rPr>
        <w:t>)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2F7A90FB"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5E17BA"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2C8F8EC0"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5E17BA"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10AAFC11"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5E17BA"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09C8922C" w:rsidR="005E17BA" w:rsidRPr="00421C85"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5E17BA" w:rsidRPr="00421C85">
        <w:rPr>
          <w:rFonts w:ascii="Calibri Light" w:hAnsi="Calibri Light"/>
          <w:color w:val="262626" w:themeColor="text1" w:themeTint="D9"/>
          <w:sz w:val="20"/>
          <w:szCs w:val="20"/>
        </w:rPr>
        <w:t xml:space="preserve">) Wykonawca zabezpieczy składowane tymczasowo na placu budowy materiały i urządzenia - do czasu ich wbudowania, przed zniszczeniem, uszkodzeniem albo utratą jakości, właściwości lub parametrów oraz udostępni do kontroli przez </w:t>
      </w:r>
      <w:r w:rsidR="00EF52B3" w:rsidRPr="00421C85">
        <w:rPr>
          <w:rFonts w:ascii="Calibri Light" w:hAnsi="Calibri Light"/>
          <w:color w:val="262626" w:themeColor="text1" w:themeTint="D9"/>
          <w:sz w:val="20"/>
          <w:szCs w:val="20"/>
        </w:rPr>
        <w:t xml:space="preserve">branżowego </w:t>
      </w:r>
      <w:r w:rsidR="005E17BA" w:rsidRPr="00421C85">
        <w:rPr>
          <w:rFonts w:ascii="Calibri Light" w:hAnsi="Calibri Light"/>
          <w:color w:val="262626" w:themeColor="text1" w:themeTint="D9"/>
          <w:sz w:val="20"/>
          <w:szCs w:val="20"/>
        </w:rPr>
        <w:t>Inspektora Nadzoru</w:t>
      </w:r>
      <w:r w:rsidR="00EF52B3" w:rsidRPr="00421C85">
        <w:rPr>
          <w:rFonts w:ascii="Calibri Light" w:hAnsi="Calibri Light"/>
          <w:color w:val="262626" w:themeColor="text1" w:themeTint="D9"/>
          <w:sz w:val="20"/>
          <w:szCs w:val="20"/>
        </w:rPr>
        <w:t>/Inżyniera Kontraktu</w:t>
      </w:r>
      <w:r w:rsidR="005E17BA" w:rsidRPr="00421C85">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CC135F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5E17BA"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112796F2"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5E17BA" w:rsidRPr="00266338">
        <w:rPr>
          <w:rFonts w:ascii="Calibri Light" w:hAnsi="Calibri Light"/>
          <w:color w:val="262626" w:themeColor="text1" w:themeTint="D9"/>
          <w:sz w:val="20"/>
          <w:szCs w:val="20"/>
        </w:rPr>
        <w:t>)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5E36D9EB" w:rsidR="005E17BA" w:rsidRPr="00266338" w:rsidRDefault="00421C85" w:rsidP="005E17BA">
      <w:pPr>
        <w:spacing w:after="0" w:line="240" w:lineRule="auto"/>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l</w:t>
      </w:r>
      <w:r w:rsidR="005E17BA" w:rsidRPr="00266338">
        <w:rPr>
          <w:rFonts w:ascii="Calibri Light" w:hAnsi="Calibri Light" w:cs="Tahoma"/>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67338C47" w:rsidR="005E17BA" w:rsidRPr="00266338" w:rsidRDefault="00421C85" w:rsidP="005E17BA">
      <w:pPr>
        <w:spacing w:after="0" w:line="240" w:lineRule="auto"/>
        <w:ind w:left="142" w:hanging="142"/>
        <w:jc w:val="both"/>
        <w:rPr>
          <w:rFonts w:ascii="Calibri Light" w:hAnsi="Calibri Light"/>
          <w:color w:val="262626" w:themeColor="text1" w:themeTint="D9"/>
          <w:sz w:val="20"/>
          <w:szCs w:val="20"/>
        </w:rPr>
      </w:pPr>
      <w:r>
        <w:rPr>
          <w:rFonts w:ascii="Calibri Light" w:hAnsi="Calibri Light" w:cs="Tahoma"/>
          <w:color w:val="262626" w:themeColor="text1" w:themeTint="D9"/>
          <w:sz w:val="20"/>
          <w:szCs w:val="20"/>
        </w:rPr>
        <w:t>ł</w:t>
      </w:r>
      <w:r w:rsidR="005E17BA" w:rsidRPr="00266338">
        <w:rPr>
          <w:rFonts w:ascii="Calibri Light" w:hAnsi="Calibri Light" w:cs="Tahoma"/>
          <w:color w:val="262626" w:themeColor="text1" w:themeTint="D9"/>
          <w:sz w:val="20"/>
          <w:szCs w:val="20"/>
        </w:rPr>
        <w:t xml:space="preserve">)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A4F7F2A"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n</w:t>
      </w:r>
      <w:r w:rsidR="005E17BA" w:rsidRPr="00266338">
        <w:rPr>
          <w:rFonts w:ascii="Calibri Light" w:hAnsi="Calibri Light" w:cs="Tahoma"/>
          <w:color w:val="262626" w:themeColor="text1" w:themeTint="D9"/>
          <w:sz w:val="20"/>
          <w:szCs w:val="20"/>
        </w:rPr>
        <w:t>)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48CF5245" w:rsidR="005E17BA" w:rsidRPr="00266338" w:rsidRDefault="00421C85" w:rsidP="005E17BA">
      <w:pPr>
        <w:spacing w:after="0" w:line="240" w:lineRule="auto"/>
        <w:ind w:left="142" w:hanging="142"/>
        <w:jc w:val="both"/>
        <w:rPr>
          <w:rFonts w:ascii="Calibri Light" w:hAnsi="Calibri Light" w:cs="Tahoma"/>
          <w:color w:val="262626" w:themeColor="text1" w:themeTint="D9"/>
          <w:sz w:val="20"/>
          <w:szCs w:val="20"/>
        </w:rPr>
      </w:pPr>
      <w:r>
        <w:rPr>
          <w:rFonts w:ascii="Calibri Light" w:hAnsi="Calibri Light" w:cs="Tahoma"/>
          <w:color w:val="262626" w:themeColor="text1" w:themeTint="D9"/>
          <w:sz w:val="20"/>
          <w:szCs w:val="20"/>
        </w:rPr>
        <w:t>o</w:t>
      </w:r>
      <w:r w:rsidR="005E17BA" w:rsidRPr="00266338">
        <w:rPr>
          <w:rFonts w:ascii="Calibri Light" w:hAnsi="Calibri Light" w:cs="Tahoma"/>
          <w:color w:val="262626" w:themeColor="text1" w:themeTint="D9"/>
          <w:sz w:val="20"/>
          <w:szCs w:val="20"/>
        </w:rPr>
        <w:t>)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648E128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eastAsia="Tahoma" w:hAnsi="Calibri Light"/>
          <w:color w:val="262626" w:themeColor="text1" w:themeTint="D9"/>
          <w:sz w:val="20"/>
          <w:szCs w:val="20"/>
        </w:rPr>
        <w:t xml:space="preserve">a) </w:t>
      </w:r>
      <w:r w:rsidRPr="00266338">
        <w:rPr>
          <w:rFonts w:ascii="Calibri Light" w:hAnsi="Calibri Light"/>
          <w:color w:val="262626" w:themeColor="text1" w:themeTint="D9"/>
          <w:sz w:val="20"/>
          <w:szCs w:val="20"/>
        </w:rPr>
        <w:t xml:space="preserve">Po stronie wykonawcy leży wykonanie: </w:t>
      </w:r>
    </w:p>
    <w:p w14:paraId="63ED9F68" w14:textId="77777777" w:rsidR="000B0B29" w:rsidRDefault="000B0B29" w:rsidP="005E17BA">
      <w:pPr>
        <w:spacing w:after="0" w:line="240" w:lineRule="auto"/>
        <w:ind w:left="567"/>
        <w:jc w:val="both"/>
        <w:rPr>
          <w:rFonts w:ascii="Calibri Light" w:hAnsi="Calibri Light"/>
          <w:color w:val="262626" w:themeColor="text1" w:themeTint="D9"/>
          <w:sz w:val="20"/>
          <w:szCs w:val="20"/>
        </w:rPr>
      </w:pPr>
    </w:p>
    <w:p w14:paraId="1AADEDDE" w14:textId="77777777" w:rsidR="00C32FB6" w:rsidRPr="007157C3" w:rsidRDefault="00C32FB6" w:rsidP="00C32FB6">
      <w:pPr>
        <w:spacing w:after="0" w:line="240" w:lineRule="auto"/>
        <w:ind w:left="567"/>
        <w:jc w:val="both"/>
        <w:rPr>
          <w:rFonts w:ascii="Calibri Light" w:hAnsi="Calibri Light"/>
          <w:sz w:val="20"/>
          <w:szCs w:val="20"/>
        </w:rPr>
      </w:pPr>
      <w:r w:rsidRPr="007157C3">
        <w:rPr>
          <w:rFonts w:ascii="Calibri Light" w:eastAsia="Tahoma" w:hAnsi="Calibri Light"/>
          <w:sz w:val="20"/>
          <w:szCs w:val="20"/>
        </w:rPr>
        <w:t xml:space="preserve">- </w:t>
      </w:r>
      <w:r w:rsidRPr="007157C3">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50A4C24" w14:textId="77777777" w:rsidR="00C32FB6" w:rsidRDefault="00C32FB6" w:rsidP="005E17BA">
      <w:pPr>
        <w:spacing w:after="0" w:line="240" w:lineRule="auto"/>
        <w:ind w:left="567"/>
        <w:jc w:val="both"/>
        <w:rPr>
          <w:rFonts w:ascii="Calibri Light" w:hAnsi="Calibri Light"/>
          <w:color w:val="262626" w:themeColor="text1" w:themeTint="D9"/>
          <w:sz w:val="20"/>
          <w:szCs w:val="20"/>
        </w:rPr>
      </w:pPr>
    </w:p>
    <w:p w14:paraId="6350E26A" w14:textId="2C84FDD3"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0882FDD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opracowania projektu tymczasowej organizacji ruchu na czas prowadzenia robót w pasach drogowych – o ile zajdzie taka potrzeba,</w:t>
      </w:r>
    </w:p>
    <w:p w14:paraId="24519CDE"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69FBB01C"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zasilania energetycznego na placu budowy oraz wszelkich innych kosztów związanych  z wykonaniem przedmiotu umowy,</w:t>
      </w:r>
    </w:p>
    <w:p w14:paraId="77A01C9A" w14:textId="77777777" w:rsidR="005E17BA" w:rsidRPr="00266338" w:rsidRDefault="005E17BA" w:rsidP="005E17BA">
      <w:pPr>
        <w:spacing w:after="0" w:line="240" w:lineRule="auto"/>
        <w:ind w:left="567"/>
        <w:jc w:val="both"/>
        <w:rPr>
          <w:rFonts w:ascii="Calibri Light" w:hAnsi="Calibri Light"/>
          <w:color w:val="262626" w:themeColor="text1" w:themeTint="D9"/>
          <w:sz w:val="20"/>
          <w:szCs w:val="20"/>
        </w:rPr>
      </w:pPr>
    </w:p>
    <w:p w14:paraId="2FA4784A" w14:textId="4E99EA98" w:rsidR="005E17BA" w:rsidRPr="00266338" w:rsidRDefault="00421C85" w:rsidP="005E17BA">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b</w:t>
      </w:r>
      <w:r w:rsidR="005E17BA" w:rsidRPr="00266338">
        <w:rPr>
          <w:rFonts w:ascii="Calibri Light" w:hAnsi="Calibri Light"/>
          <w:color w:val="262626" w:themeColor="text1" w:themeTint="D9"/>
          <w:sz w:val="20"/>
          <w:szCs w:val="20"/>
        </w:rPr>
        <w:t>) Zaplecze wykonawcy: urządzenie i utrzymanie zaplecza wykonawcy, likwidacja zaplecza wykonawcy.</w:t>
      </w:r>
    </w:p>
    <w:p w14:paraId="53A76F18" w14:textId="77777777" w:rsidR="005E17BA" w:rsidRPr="00266338" w:rsidRDefault="005E17BA" w:rsidP="005E17BA">
      <w:pPr>
        <w:tabs>
          <w:tab w:val="left" w:pos="426"/>
        </w:tabs>
        <w:spacing w:after="0" w:line="240" w:lineRule="auto"/>
        <w:jc w:val="both"/>
        <w:rPr>
          <w:rFonts w:ascii="Calibri Light" w:hAnsi="Calibri Light" w:cs="Calibri Light"/>
          <w:bCs/>
          <w:color w:val="262626" w:themeColor="text1" w:themeTint="D9"/>
          <w:sz w:val="20"/>
          <w:szCs w:val="20"/>
        </w:rPr>
      </w:pPr>
    </w:p>
    <w:p w14:paraId="7AAD08EE" w14:textId="77777777" w:rsidR="006E24A2" w:rsidRPr="00CB0FB1" w:rsidRDefault="006E24A2" w:rsidP="006E24A2">
      <w:pPr>
        <w:tabs>
          <w:tab w:val="left" w:pos="426"/>
        </w:tabs>
        <w:spacing w:after="0" w:line="240" w:lineRule="auto"/>
        <w:jc w:val="both"/>
        <w:rPr>
          <w:rFonts w:asciiTheme="majorHAnsi" w:hAnsiTheme="majorHAnsi" w:cstheme="majorHAnsi"/>
          <w:b/>
          <w:color w:val="262626" w:themeColor="text1" w:themeTint="D9"/>
          <w:sz w:val="20"/>
          <w:szCs w:val="20"/>
        </w:rPr>
      </w:pPr>
      <w:r w:rsidRPr="00CB0FB1">
        <w:rPr>
          <w:rFonts w:asciiTheme="majorHAnsi" w:hAnsiTheme="majorHAnsi" w:cstheme="majorHAnsi"/>
          <w:b/>
          <w:color w:val="262626" w:themeColor="text1" w:themeTint="D9"/>
          <w:sz w:val="20"/>
          <w:szCs w:val="20"/>
        </w:rPr>
        <w:t>d) Ubezpieczenie Wykonawcy</w:t>
      </w:r>
    </w:p>
    <w:p w14:paraId="5B3C9CED" w14:textId="63369049" w:rsidR="006E24A2" w:rsidRPr="00E63CB6" w:rsidRDefault="006E24A2" w:rsidP="006E24A2">
      <w:pPr>
        <w:tabs>
          <w:tab w:val="left" w:pos="426"/>
        </w:tabs>
        <w:spacing w:after="0" w:line="240" w:lineRule="auto"/>
        <w:jc w:val="both"/>
        <w:rPr>
          <w:rFonts w:asciiTheme="majorHAnsi" w:hAnsiTheme="majorHAnsi" w:cstheme="majorHAnsi"/>
          <w:bCs/>
          <w:color w:val="262626" w:themeColor="text1" w:themeTint="D9"/>
          <w:sz w:val="20"/>
          <w:szCs w:val="20"/>
        </w:rPr>
      </w:pPr>
      <w:r w:rsidRPr="00CB0FB1">
        <w:rPr>
          <w:rFonts w:asciiTheme="majorHAnsi" w:hAnsiTheme="majorHAnsi" w:cstheme="majorHAnsi"/>
          <w:bCs/>
          <w:color w:val="262626" w:themeColor="text1" w:themeTint="D9"/>
          <w:sz w:val="20"/>
          <w:szCs w:val="20"/>
        </w:rPr>
        <w:t xml:space="preserve">Zgodnie z zapisami zawartymi w § </w:t>
      </w:r>
      <w:r w:rsidR="005B2168">
        <w:rPr>
          <w:rFonts w:asciiTheme="majorHAnsi" w:hAnsiTheme="majorHAnsi" w:cstheme="majorHAnsi"/>
          <w:bCs/>
          <w:color w:val="262626" w:themeColor="text1" w:themeTint="D9"/>
          <w:sz w:val="20"/>
          <w:szCs w:val="20"/>
        </w:rPr>
        <w:t>4</w:t>
      </w:r>
      <w:r w:rsidRPr="00CB0FB1">
        <w:rPr>
          <w:rFonts w:asciiTheme="majorHAnsi" w:hAnsiTheme="majorHAnsi" w:cstheme="majorHAnsi"/>
          <w:bCs/>
          <w:color w:val="262626" w:themeColor="text1" w:themeTint="D9"/>
          <w:sz w:val="20"/>
          <w:szCs w:val="20"/>
        </w:rPr>
        <w:t xml:space="preserve"> wzoru umowy załączonym do SWZ Zamawiający wymaga od Wykonawcy,</w:t>
      </w:r>
      <w:r w:rsidRPr="00CB0FB1">
        <w:rPr>
          <w:rFonts w:asciiTheme="majorHAnsi" w:hAnsiTheme="majorHAnsi" w:cstheme="majorHAnsi"/>
          <w:bCs/>
          <w:color w:val="262626" w:themeColor="text1" w:themeTint="D9"/>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CB0FB1">
        <w:rPr>
          <w:rFonts w:asciiTheme="majorHAnsi" w:hAnsiTheme="majorHAnsi" w:cstheme="majorHAnsi"/>
          <w:bCs/>
          <w:color w:val="262626" w:themeColor="text1" w:themeTint="D9"/>
          <w:sz w:val="20"/>
          <w:szCs w:val="20"/>
        </w:rPr>
        <w:t>.</w:t>
      </w:r>
      <w:r w:rsidRPr="00E63CB6">
        <w:rPr>
          <w:rFonts w:asciiTheme="majorHAnsi" w:hAnsiTheme="majorHAnsi" w:cstheme="majorHAnsi"/>
          <w:bCs/>
          <w:color w:val="262626" w:themeColor="text1" w:themeTint="D9"/>
          <w:sz w:val="20"/>
          <w:szCs w:val="20"/>
        </w:rPr>
        <w:t xml:space="preserve"> </w:t>
      </w:r>
    </w:p>
    <w:p w14:paraId="3F5D23B6" w14:textId="77777777" w:rsidR="006E24A2" w:rsidRPr="005D2FD9" w:rsidRDefault="006E24A2" w:rsidP="006E24A2">
      <w:pPr>
        <w:spacing w:after="0" w:line="240" w:lineRule="auto"/>
        <w:rPr>
          <w:rFonts w:ascii="Calibri Light" w:hAnsi="Calibri Light"/>
          <w:b/>
          <w:bCs/>
          <w:color w:val="262626" w:themeColor="text1" w:themeTint="D9"/>
          <w:sz w:val="20"/>
          <w:szCs w:val="20"/>
        </w:rPr>
      </w:pPr>
    </w:p>
    <w:p w14:paraId="686D4270" w14:textId="77777777" w:rsidR="006E24A2" w:rsidRPr="005D2FD9" w:rsidRDefault="006E24A2" w:rsidP="006E24A2">
      <w:pPr>
        <w:spacing w:after="0" w:line="240" w:lineRule="auto"/>
        <w:rPr>
          <w:rFonts w:ascii="Calibri Light" w:eastAsia="Times New Roman" w:hAnsi="Calibri Light" w:cs="Calibri Light"/>
          <w:b/>
          <w:bCs/>
          <w:color w:val="262626" w:themeColor="text1" w:themeTint="D9"/>
          <w:sz w:val="20"/>
          <w:szCs w:val="20"/>
        </w:rPr>
      </w:pPr>
      <w:bookmarkStart w:id="9" w:name="_Hlk106608128"/>
      <w:r w:rsidRPr="005D2FD9">
        <w:rPr>
          <w:rFonts w:ascii="Calibri Light" w:eastAsia="Times New Roman" w:hAnsi="Calibri Light" w:cs="Calibri Light"/>
          <w:b/>
          <w:bCs/>
          <w:color w:val="262626" w:themeColor="text1" w:themeTint="D9"/>
          <w:sz w:val="20"/>
          <w:szCs w:val="20"/>
        </w:rPr>
        <w:t>e) Elektromobilność</w:t>
      </w:r>
    </w:p>
    <w:p w14:paraId="1A6B4D44" w14:textId="77777777" w:rsidR="00AD7D52"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4240B4C7" w14:textId="77777777" w:rsidR="00AD7D52" w:rsidRDefault="00AD7D52" w:rsidP="006E24A2">
      <w:pPr>
        <w:spacing w:after="0" w:line="240" w:lineRule="auto"/>
        <w:rPr>
          <w:rFonts w:ascii="Calibri Light" w:eastAsia="Times New Roman" w:hAnsi="Calibri Light" w:cs="Calibri Light"/>
          <w:color w:val="262626" w:themeColor="text1" w:themeTint="D9"/>
          <w:sz w:val="20"/>
          <w:szCs w:val="20"/>
        </w:rPr>
      </w:pPr>
    </w:p>
    <w:p w14:paraId="429AB9E6" w14:textId="217FE353"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44DA8605" w14:textId="77777777" w:rsidR="006E24A2" w:rsidRPr="005D2FD9" w:rsidRDefault="006E24A2" w:rsidP="006E24A2">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bookmarkEnd w:id="9"/>
    <w:p w14:paraId="05FE0DBD" w14:textId="77777777" w:rsidR="00EF52B3" w:rsidRPr="00266338" w:rsidRDefault="00EF52B3" w:rsidP="00CC124D">
      <w:pPr>
        <w:spacing w:after="0" w:line="240" w:lineRule="auto"/>
        <w:rPr>
          <w:rFonts w:asciiTheme="majorHAnsi" w:hAnsiTheme="majorHAnsi" w:cstheme="majorHAnsi"/>
          <w:b/>
          <w:bCs/>
          <w:color w:val="262626" w:themeColor="text1" w:themeTint="D9"/>
          <w:sz w:val="20"/>
          <w:szCs w:val="20"/>
        </w:rPr>
      </w:pPr>
    </w:p>
    <w:p w14:paraId="7E61C9B3" w14:textId="77777777"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5414C5B4"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bookmarkStart w:id="10" w:name="_Hlk106608212"/>
      <w:r w:rsidRPr="009D538D">
        <w:rPr>
          <w:rFonts w:asciiTheme="majorHAnsi" w:hAnsiTheme="majorHAnsi" w:cstheme="majorHAnsi"/>
          <w:color w:val="262626" w:themeColor="text1" w:themeTint="D9"/>
          <w:sz w:val="20"/>
          <w:szCs w:val="20"/>
        </w:rPr>
        <w:t xml:space="preserve">a) Wynagrodzenie wykonawcy jest </w:t>
      </w:r>
      <w:r w:rsidRPr="009D538D">
        <w:rPr>
          <w:rFonts w:asciiTheme="majorHAnsi" w:hAnsiTheme="majorHAnsi" w:cstheme="majorHAnsi"/>
          <w:b/>
          <w:bCs/>
          <w:color w:val="262626" w:themeColor="text1" w:themeTint="D9"/>
          <w:sz w:val="20"/>
          <w:szCs w:val="20"/>
        </w:rPr>
        <w:t>ceną ryczałtową</w:t>
      </w:r>
      <w:r w:rsidRPr="009D538D">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 dokumentacji projektowej i specyfikacji technicznej wykonania i odbioru robót (dalej STWiOR). </w:t>
      </w:r>
    </w:p>
    <w:p w14:paraId="3BF17A2F"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p>
    <w:p w14:paraId="39E93737"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42F8002A"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p>
    <w:p w14:paraId="3F2B142A" w14:textId="77777777" w:rsidR="005B2168" w:rsidRPr="009D538D" w:rsidRDefault="005B2168" w:rsidP="005B216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p>
    <w:p w14:paraId="72B15EFB" w14:textId="77777777" w:rsidR="005B2168" w:rsidRPr="009D538D" w:rsidRDefault="005B2168" w:rsidP="005B2168">
      <w:pPr>
        <w:spacing w:after="0" w:line="240" w:lineRule="auto"/>
        <w:jc w:val="both"/>
        <w:rPr>
          <w:rFonts w:asciiTheme="majorHAnsi" w:hAnsiTheme="majorHAnsi" w:cstheme="majorHAnsi"/>
          <w:color w:val="262626" w:themeColor="text1" w:themeTint="D9"/>
          <w:sz w:val="20"/>
          <w:szCs w:val="20"/>
        </w:rPr>
      </w:pPr>
    </w:p>
    <w:p w14:paraId="1995A737" w14:textId="77777777" w:rsidR="005B2168" w:rsidRDefault="005B2168" w:rsidP="005B2168">
      <w:pPr>
        <w:spacing w:after="0" w:line="240" w:lineRule="auto"/>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d) </w:t>
      </w:r>
      <w:r w:rsidRPr="0063300B">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63300B">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63300B">
        <w:rPr>
          <w:rFonts w:asciiTheme="majorHAnsi" w:hAnsiTheme="majorHAnsi" w:cstheme="majorHAnsi"/>
          <w:color w:val="262626" w:themeColor="text1" w:themeTint="D9"/>
          <w:sz w:val="20"/>
          <w:szCs w:val="20"/>
          <w:u w:val="single"/>
        </w:rPr>
        <w:t>.</w:t>
      </w:r>
      <w:r w:rsidRPr="0063300B">
        <w:rPr>
          <w:rFonts w:asciiTheme="majorHAnsi" w:hAnsiTheme="majorHAnsi" w:cstheme="majorHAnsi"/>
          <w:color w:val="262626" w:themeColor="text1" w:themeTint="D9"/>
          <w:sz w:val="20"/>
          <w:szCs w:val="20"/>
        </w:rPr>
        <w:t xml:space="preserve"> W przypadku uchylenia się </w:t>
      </w:r>
      <w:r w:rsidRPr="0063300B">
        <w:rPr>
          <w:rFonts w:asciiTheme="majorHAnsi" w:eastAsia="Times New Roman" w:hAnsiTheme="majorHAnsi" w:cstheme="majorHAnsi"/>
          <w:sz w:val="20"/>
          <w:szCs w:val="20"/>
        </w:rPr>
        <w:t>od obowiązku zapłaty odpowiednio przez wykonawcę, podwykonawcę lub dalszego podwykonawcę</w:t>
      </w:r>
      <w:r w:rsidRPr="0063300B">
        <w:rPr>
          <w:rFonts w:asciiTheme="majorHAnsi" w:hAnsiTheme="majorHAnsi" w:cstheme="majorHAnsi"/>
          <w:color w:val="262626" w:themeColor="text1" w:themeTint="D9"/>
          <w:sz w:val="20"/>
          <w:szCs w:val="20"/>
        </w:rPr>
        <w:t xml:space="preserve"> Zamawiający dokona bezpośredniej zapłaty dla podwykonawcy  Z zastrzeżeniem art. 465</w:t>
      </w:r>
      <w:r>
        <w:rPr>
          <w:rFonts w:asciiTheme="majorHAnsi" w:hAnsiTheme="majorHAnsi" w:cstheme="majorHAnsi"/>
          <w:color w:val="262626" w:themeColor="text1" w:themeTint="D9"/>
          <w:sz w:val="20"/>
          <w:szCs w:val="20"/>
        </w:rPr>
        <w:t xml:space="preserve"> u</w:t>
      </w:r>
      <w:r w:rsidRPr="0063300B">
        <w:rPr>
          <w:rFonts w:asciiTheme="majorHAnsi" w:hAnsiTheme="majorHAnsi" w:cstheme="majorHAnsi"/>
          <w:color w:val="262626" w:themeColor="text1" w:themeTint="D9"/>
          <w:sz w:val="20"/>
          <w:szCs w:val="20"/>
        </w:rPr>
        <w:t>st. 2 – 8</w:t>
      </w:r>
      <w:r>
        <w:rPr>
          <w:rFonts w:asciiTheme="majorHAnsi" w:hAnsiTheme="majorHAnsi" w:cstheme="majorHAnsi"/>
          <w:color w:val="262626" w:themeColor="text1" w:themeTint="D9"/>
          <w:sz w:val="20"/>
          <w:szCs w:val="20"/>
        </w:rPr>
        <w:t xml:space="preserve"> ustawy Pzp</w:t>
      </w:r>
      <w:r w:rsidRPr="0063300B">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47641706"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65D42E20" w14:textId="52908E67" w:rsidR="00AD7D52" w:rsidRDefault="00AD7D52" w:rsidP="00CC124D">
      <w:pPr>
        <w:spacing w:after="0" w:line="240" w:lineRule="auto"/>
        <w:jc w:val="both"/>
        <w:rPr>
          <w:rFonts w:asciiTheme="majorHAnsi" w:hAnsiTheme="majorHAnsi" w:cstheme="majorHAnsi"/>
          <w:color w:val="262626" w:themeColor="text1" w:themeTint="D9"/>
          <w:sz w:val="20"/>
          <w:szCs w:val="20"/>
        </w:rPr>
      </w:pPr>
    </w:p>
    <w:bookmarkEnd w:id="10"/>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224BDEE" w:rsidR="00436F5E"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0697529E" w14:textId="77777777" w:rsidR="003E7D40" w:rsidRPr="009D538D" w:rsidRDefault="003E7D40" w:rsidP="00436F5E">
      <w:pPr>
        <w:autoSpaceDE w:val="0"/>
        <w:spacing w:after="0" w:line="240" w:lineRule="auto"/>
        <w:jc w:val="both"/>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397808">
      <w:pPr>
        <w:spacing w:after="0" w:line="240" w:lineRule="auto"/>
        <w:rPr>
          <w:rFonts w:asciiTheme="majorHAnsi" w:hAnsiTheme="majorHAnsi" w:cstheme="majorHAnsi"/>
          <w:color w:val="262626" w:themeColor="text1" w:themeTint="D9"/>
          <w:sz w:val="20"/>
          <w:szCs w:val="20"/>
        </w:rPr>
      </w:pPr>
    </w:p>
    <w:p w14:paraId="414CE42B" w14:textId="5662A4CC" w:rsidR="00397808" w:rsidRDefault="006D3D6A" w:rsidP="00397808">
      <w:pPr>
        <w:spacing w:after="0" w:line="240" w:lineRule="auto"/>
        <w:rPr>
          <w:rFonts w:ascii="Calibri Light" w:hAnsi="Calibri Light" w:cs="Calibri Light"/>
          <w:b/>
          <w:bCs/>
          <w:color w:val="262626" w:themeColor="text1" w:themeTint="D9"/>
          <w:sz w:val="20"/>
          <w:szCs w:val="20"/>
        </w:rPr>
      </w:pPr>
      <w:r w:rsidRPr="00397808">
        <w:rPr>
          <w:rFonts w:asciiTheme="majorHAnsi" w:hAnsiTheme="majorHAnsi" w:cstheme="majorHAnsi"/>
          <w:color w:val="262626" w:themeColor="text1" w:themeTint="D9"/>
          <w:sz w:val="20"/>
          <w:szCs w:val="20"/>
        </w:rPr>
        <w:t>Termin realizacji zamówienia</w:t>
      </w:r>
      <w:r w:rsidR="005E17BA" w:rsidRPr="00397808">
        <w:rPr>
          <w:rFonts w:asciiTheme="majorHAnsi" w:hAnsiTheme="majorHAnsi" w:cstheme="majorHAnsi"/>
          <w:color w:val="262626" w:themeColor="text1" w:themeTint="D9"/>
          <w:sz w:val="20"/>
          <w:szCs w:val="20"/>
        </w:rPr>
        <w:t>:</w:t>
      </w:r>
      <w:r w:rsidR="009F3911" w:rsidRPr="00397808">
        <w:rPr>
          <w:rFonts w:asciiTheme="majorHAnsi" w:hAnsiTheme="majorHAnsi" w:cstheme="majorHAnsi"/>
          <w:b/>
          <w:bCs/>
          <w:color w:val="262626" w:themeColor="text1" w:themeTint="D9"/>
          <w:sz w:val="20"/>
          <w:szCs w:val="20"/>
        </w:rPr>
        <w:t xml:space="preserve"> </w:t>
      </w:r>
      <w:r w:rsidR="005B2168">
        <w:rPr>
          <w:rFonts w:ascii="Calibri Light" w:hAnsi="Calibri Light" w:cs="Calibri Light"/>
          <w:b/>
          <w:bCs/>
          <w:color w:val="262626" w:themeColor="text1" w:themeTint="D9"/>
          <w:sz w:val="20"/>
          <w:szCs w:val="20"/>
        </w:rPr>
        <w:t>45 dni</w:t>
      </w:r>
      <w:r w:rsidR="00397808" w:rsidRPr="00397808">
        <w:rPr>
          <w:rFonts w:ascii="Calibri Light" w:hAnsi="Calibri Light" w:cs="Calibri Light"/>
          <w:b/>
          <w:bCs/>
          <w:color w:val="262626" w:themeColor="text1" w:themeTint="D9"/>
          <w:sz w:val="20"/>
          <w:szCs w:val="20"/>
        </w:rPr>
        <w:t xml:space="preserve"> od dnia podpisania umowy.</w:t>
      </w:r>
    </w:p>
    <w:p w14:paraId="1B7C7145" w14:textId="40167F69" w:rsidR="003E7D40" w:rsidRDefault="003E7D40" w:rsidP="00397808">
      <w:pPr>
        <w:spacing w:after="0" w:line="240" w:lineRule="auto"/>
        <w:rPr>
          <w:rFonts w:asciiTheme="majorHAnsi" w:hAnsiTheme="majorHAnsi" w:cstheme="majorHAnsi"/>
          <w:b/>
          <w:bCs/>
          <w:color w:val="262626" w:themeColor="text1" w:themeTint="D9"/>
          <w:sz w:val="20"/>
          <w:szCs w:val="20"/>
        </w:rPr>
      </w:pPr>
    </w:p>
    <w:p w14:paraId="3A22B863" w14:textId="610879B7" w:rsidR="00AD7D52" w:rsidRDefault="00AD7D52" w:rsidP="00397808">
      <w:pPr>
        <w:spacing w:after="0" w:line="240" w:lineRule="auto"/>
        <w:rPr>
          <w:rFonts w:asciiTheme="majorHAnsi" w:hAnsiTheme="majorHAnsi" w:cstheme="majorHAnsi"/>
          <w:b/>
          <w:bCs/>
          <w:color w:val="262626" w:themeColor="text1" w:themeTint="D9"/>
          <w:sz w:val="20"/>
          <w:szCs w:val="20"/>
        </w:rPr>
      </w:pPr>
    </w:p>
    <w:p w14:paraId="1D3253D3" w14:textId="2EC6802C" w:rsidR="00AD7D52" w:rsidRDefault="00AD7D52" w:rsidP="00397808">
      <w:pPr>
        <w:spacing w:after="0" w:line="240" w:lineRule="auto"/>
        <w:rPr>
          <w:rFonts w:asciiTheme="majorHAnsi" w:hAnsiTheme="majorHAnsi" w:cstheme="majorHAnsi"/>
          <w:b/>
          <w:bCs/>
          <w:color w:val="262626" w:themeColor="text1" w:themeTint="D9"/>
          <w:sz w:val="20"/>
          <w:szCs w:val="20"/>
        </w:rPr>
      </w:pPr>
    </w:p>
    <w:p w14:paraId="102FEC82" w14:textId="1990E682" w:rsidR="00AD7D52" w:rsidRDefault="00AD7D52" w:rsidP="00397808">
      <w:pPr>
        <w:spacing w:after="0" w:line="240" w:lineRule="auto"/>
        <w:rPr>
          <w:rFonts w:asciiTheme="majorHAnsi" w:hAnsiTheme="majorHAnsi" w:cstheme="majorHAnsi"/>
          <w:b/>
          <w:bCs/>
          <w:color w:val="262626" w:themeColor="text1" w:themeTint="D9"/>
          <w:sz w:val="20"/>
          <w:szCs w:val="20"/>
        </w:rPr>
      </w:pPr>
    </w:p>
    <w:p w14:paraId="66E7D44D" w14:textId="77777777" w:rsidR="00AD7D52" w:rsidRPr="00EA7AB9" w:rsidRDefault="00AD7D52" w:rsidP="00397808">
      <w:pPr>
        <w:spacing w:after="0" w:line="240" w:lineRule="auto"/>
        <w:rPr>
          <w:rFonts w:asciiTheme="majorHAnsi" w:hAnsiTheme="majorHAnsi" w:cstheme="majorHAnsi"/>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2F3D107C"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137482" w:rsidRDefault="008579C0" w:rsidP="0028014F">
      <w:pPr>
        <w:spacing w:after="0" w:line="240" w:lineRule="auto"/>
        <w:rPr>
          <w:rFonts w:asciiTheme="majorHAnsi" w:hAnsiTheme="majorHAnsi" w:cstheme="majorHAnsi"/>
          <w:b/>
          <w:bCs/>
          <w:color w:val="262626" w:themeColor="text1" w:themeTint="D9"/>
          <w:sz w:val="20"/>
          <w:szCs w:val="20"/>
        </w:rPr>
      </w:pPr>
      <w:r w:rsidRPr="00137482">
        <w:rPr>
          <w:rFonts w:asciiTheme="majorHAnsi" w:hAnsiTheme="majorHAnsi" w:cstheme="majorHAnsi"/>
          <w:b/>
          <w:bCs/>
          <w:color w:val="262626" w:themeColor="text1" w:themeTint="D9"/>
          <w:sz w:val="20"/>
          <w:szCs w:val="20"/>
        </w:rPr>
        <w:t>3) Sytuacji ekonomicznej lub finansowej:</w:t>
      </w:r>
    </w:p>
    <w:p w14:paraId="2267FA2D" w14:textId="77777777" w:rsidR="00AB782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09F560F9" w14:textId="77777777" w:rsidR="00AB7823" w:rsidRPr="009D538D"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2595F505" w14:textId="03B24693" w:rsidR="00AB7823" w:rsidRPr="009D538D"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137482">
        <w:rPr>
          <w:rFonts w:asciiTheme="majorHAnsi" w:eastAsia="TimesNewRoman" w:hAnsiTheme="majorHAnsi" w:cstheme="majorHAnsi"/>
          <w:b/>
          <w:color w:val="262626" w:themeColor="text1" w:themeTint="D9"/>
          <w:sz w:val="20"/>
          <w:szCs w:val="20"/>
        </w:rPr>
        <w:t>300</w:t>
      </w:r>
      <w:r w:rsidR="00A20C3C">
        <w:rPr>
          <w:rFonts w:asciiTheme="majorHAnsi" w:eastAsia="TimesNewRoman" w:hAnsiTheme="majorHAnsi" w:cstheme="majorHAnsi"/>
          <w:b/>
          <w:color w:val="262626" w:themeColor="text1" w:themeTint="D9"/>
          <w:sz w:val="20"/>
          <w:szCs w:val="20"/>
        </w:rPr>
        <w:t> 000,00</w:t>
      </w:r>
      <w:r w:rsidRPr="009D538D">
        <w:rPr>
          <w:rFonts w:asciiTheme="majorHAnsi" w:eastAsia="TimesNewRoman" w:hAnsiTheme="majorHAnsi" w:cstheme="majorHAnsi"/>
          <w:b/>
          <w:color w:val="262626" w:themeColor="text1" w:themeTint="D9"/>
          <w:sz w:val="20"/>
          <w:szCs w:val="20"/>
        </w:rPr>
        <w:t xml:space="preserve">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725F00">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17FDE" w:rsidRDefault="000B0B29" w:rsidP="00725F00">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p>
    <w:p w14:paraId="782BB44E" w14:textId="72CDFC88" w:rsidR="00800625" w:rsidRPr="00800625" w:rsidRDefault="00397808" w:rsidP="00397808">
      <w:pPr>
        <w:pStyle w:val="Default"/>
        <w:shd w:val="clear" w:color="auto" w:fill="F2F2F2" w:themeFill="background1" w:themeFillShade="F2"/>
        <w:spacing w:after="0" w:line="240" w:lineRule="auto"/>
        <w:ind w:left="567"/>
        <w:jc w:val="both"/>
        <w:rPr>
          <w:rFonts w:ascii="Calibri Light" w:eastAsia="Calibri" w:hAnsi="Calibri Light" w:cs="Calibri"/>
          <w:b/>
          <w:bCs/>
          <w:color w:val="262626" w:themeColor="text1" w:themeTint="D9"/>
          <w:sz w:val="20"/>
          <w:szCs w:val="20"/>
        </w:rPr>
      </w:pPr>
      <w:r w:rsidRPr="00800625">
        <w:rPr>
          <w:rFonts w:ascii="Calibri Light" w:hAnsi="Calibri Light" w:cs="Calibri Light"/>
          <w:b/>
          <w:bCs/>
          <w:color w:val="262626" w:themeColor="text1" w:themeTint="D9"/>
          <w:sz w:val="20"/>
          <w:szCs w:val="20"/>
        </w:rPr>
        <w:t>- wykonaniem co najmniej 3 robót budowlanych p</w:t>
      </w:r>
      <w:r w:rsidRPr="00800625">
        <w:rPr>
          <w:rFonts w:ascii="Calibri Light" w:eastAsia="Calibri" w:hAnsi="Calibri Light" w:cs="Calibri Light"/>
          <w:b/>
          <w:bCs/>
          <w:color w:val="262626" w:themeColor="text1" w:themeTint="D9"/>
          <w:sz w:val="20"/>
          <w:szCs w:val="20"/>
        </w:rPr>
        <w:t xml:space="preserve">olegających na </w:t>
      </w:r>
      <w:r w:rsidR="00800625" w:rsidRPr="00800625">
        <w:rPr>
          <w:rFonts w:ascii="Calibri Light" w:eastAsia="Calibri" w:hAnsi="Calibri Light" w:cs="Calibri Light"/>
          <w:b/>
          <w:bCs/>
          <w:color w:val="262626" w:themeColor="text1" w:themeTint="D9"/>
          <w:sz w:val="20"/>
          <w:szCs w:val="20"/>
        </w:rPr>
        <w:t>p</w:t>
      </w:r>
      <w:r w:rsidR="00800625" w:rsidRPr="00800625">
        <w:rPr>
          <w:rFonts w:ascii="Calibri Light" w:hAnsi="Calibri Light" w:cs="Tahoma"/>
          <w:b/>
          <w:bCs/>
          <w:color w:val="262626" w:themeColor="text1" w:themeTint="D9"/>
          <w:sz w:val="20"/>
          <w:szCs w:val="20"/>
        </w:rPr>
        <w:t>rzebudowie pasów drogowych dróg gminnych w zakresie jezdni i chodników wraz ze zjazdami</w:t>
      </w:r>
      <w:r w:rsidR="00800625">
        <w:rPr>
          <w:rFonts w:ascii="Calibri Light" w:hAnsi="Calibri Light" w:cs="Tahoma"/>
          <w:b/>
          <w:bCs/>
          <w:color w:val="262626" w:themeColor="text1" w:themeTint="D9"/>
          <w:sz w:val="20"/>
          <w:szCs w:val="20"/>
        </w:rPr>
        <w:t>.</w:t>
      </w:r>
      <w:r w:rsidR="00800625" w:rsidRPr="00800625">
        <w:rPr>
          <w:rFonts w:ascii="Calibri Light" w:eastAsia="Calibri" w:hAnsi="Calibri Light" w:cs="Calibri"/>
          <w:b/>
          <w:bCs/>
          <w:color w:val="262626" w:themeColor="text1" w:themeTint="D9"/>
          <w:sz w:val="20"/>
          <w:szCs w:val="20"/>
        </w:rPr>
        <w:t xml:space="preserve"> </w:t>
      </w:r>
    </w:p>
    <w:p w14:paraId="3B0897C6" w14:textId="241942FD" w:rsidR="00397808" w:rsidRPr="00397808" w:rsidRDefault="00397808" w:rsidP="00397808">
      <w:pPr>
        <w:pStyle w:val="Default"/>
        <w:shd w:val="clear" w:color="auto" w:fill="F2F2F2" w:themeFill="background1" w:themeFillShade="F2"/>
        <w:spacing w:after="0" w:line="240" w:lineRule="auto"/>
        <w:ind w:left="567"/>
        <w:jc w:val="both"/>
        <w:rPr>
          <w:rFonts w:ascii="Calibri Light" w:hAnsi="Calibri Light" w:cs="Calibri Light"/>
          <w:b/>
          <w:bCs/>
          <w:color w:val="262626" w:themeColor="text1" w:themeTint="D9"/>
          <w:sz w:val="20"/>
          <w:szCs w:val="20"/>
        </w:rPr>
      </w:pPr>
      <w:r w:rsidRPr="00397808">
        <w:rPr>
          <w:rFonts w:ascii="Calibri Light" w:eastAsia="Calibri" w:hAnsi="Calibri Light" w:cs="Calibri"/>
          <w:b/>
          <w:bCs/>
          <w:color w:val="262626" w:themeColor="text1" w:themeTint="D9"/>
          <w:sz w:val="20"/>
          <w:szCs w:val="20"/>
        </w:rPr>
        <w:t>Każda z przedstawionych prac musi mieć wartość brutto min. 300</w:t>
      </w:r>
      <w:r>
        <w:rPr>
          <w:rFonts w:ascii="Calibri Light" w:eastAsia="Calibri" w:hAnsi="Calibri Light" w:cs="Calibri"/>
          <w:b/>
          <w:bCs/>
          <w:color w:val="262626" w:themeColor="text1" w:themeTint="D9"/>
          <w:sz w:val="20"/>
          <w:szCs w:val="20"/>
        </w:rPr>
        <w:t> </w:t>
      </w:r>
      <w:r w:rsidRPr="00397808">
        <w:rPr>
          <w:rFonts w:ascii="Calibri Light" w:eastAsia="Calibri" w:hAnsi="Calibri Light" w:cs="Calibri"/>
          <w:b/>
          <w:bCs/>
          <w:color w:val="262626" w:themeColor="text1" w:themeTint="D9"/>
          <w:sz w:val="20"/>
          <w:szCs w:val="20"/>
        </w:rPr>
        <w:t>000</w:t>
      </w:r>
      <w:r>
        <w:rPr>
          <w:rFonts w:ascii="Calibri Light" w:eastAsia="Calibri" w:hAnsi="Calibri Light" w:cs="Calibri"/>
          <w:b/>
          <w:bCs/>
          <w:color w:val="262626" w:themeColor="text1" w:themeTint="D9"/>
          <w:sz w:val="20"/>
          <w:szCs w:val="20"/>
        </w:rPr>
        <w:t>,00</w:t>
      </w:r>
      <w:r w:rsidRPr="00397808">
        <w:rPr>
          <w:rFonts w:ascii="Calibri Light" w:eastAsia="Calibri" w:hAnsi="Calibri Light" w:cs="Calibri"/>
          <w:b/>
          <w:bCs/>
          <w:color w:val="262626" w:themeColor="text1" w:themeTint="D9"/>
          <w:sz w:val="20"/>
          <w:szCs w:val="20"/>
        </w:rPr>
        <w:t xml:space="preserve"> zł</w:t>
      </w:r>
    </w:p>
    <w:p w14:paraId="74035297" w14:textId="77777777" w:rsidR="00397808" w:rsidRDefault="00397808"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1AC789EF"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653B1743"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58F17E" w14:textId="4ED18674" w:rsidR="00E66A3C" w:rsidRPr="003A04D8" w:rsidRDefault="00E66A3C" w:rsidP="003A04D8">
      <w:pPr>
        <w:pStyle w:val="Default"/>
        <w:shd w:val="clear" w:color="auto" w:fill="F2F2F2" w:themeFill="background1" w:themeFillShade="F2"/>
        <w:spacing w:after="0" w:line="240" w:lineRule="auto"/>
        <w:ind w:left="567"/>
        <w:jc w:val="both"/>
        <w:rPr>
          <w:rFonts w:ascii="Calibri Light" w:eastAsia="Tahoma" w:hAnsi="Calibri Light" w:cs="Calibri Light"/>
          <w:b/>
          <w:bCs/>
          <w:color w:val="262626" w:themeColor="text1" w:themeTint="D9"/>
          <w:sz w:val="20"/>
          <w:szCs w:val="20"/>
        </w:rPr>
      </w:pPr>
      <w:r w:rsidRPr="00E66A3C">
        <w:rPr>
          <w:rFonts w:ascii="Calibri Light" w:eastAsia="Tahoma" w:hAnsi="Calibri Light" w:cs="Tahoma"/>
          <w:b/>
          <w:bCs/>
          <w:color w:val="262626" w:themeColor="text1" w:themeTint="D9"/>
          <w:sz w:val="20"/>
          <w:szCs w:val="20"/>
        </w:rPr>
        <w:t>- 1 osobę</w:t>
      </w:r>
      <w:r w:rsidRPr="00E66A3C">
        <w:rPr>
          <w:rFonts w:ascii="Calibri Light" w:eastAsia="Tahoma" w:hAnsi="Calibri Light" w:cs="Tahoma"/>
          <w:color w:val="262626" w:themeColor="text1" w:themeTint="D9"/>
          <w:sz w:val="20"/>
          <w:szCs w:val="20"/>
        </w:rPr>
        <w:t xml:space="preserve"> (kierownik </w:t>
      </w:r>
      <w:r w:rsidR="00814080">
        <w:rPr>
          <w:rFonts w:ascii="Calibri Light" w:eastAsia="Tahoma" w:hAnsi="Calibri Light" w:cs="Tahoma"/>
          <w:color w:val="262626" w:themeColor="text1" w:themeTint="D9"/>
          <w:sz w:val="20"/>
          <w:szCs w:val="20"/>
        </w:rPr>
        <w:t>robót</w:t>
      </w:r>
      <w:r w:rsidRPr="00E66A3C">
        <w:rPr>
          <w:rFonts w:ascii="Calibri Light" w:eastAsia="Tahoma" w:hAnsi="Calibri Light" w:cs="Tahoma"/>
          <w:color w:val="262626" w:themeColor="text1" w:themeTint="D9"/>
          <w:sz w:val="20"/>
          <w:szCs w:val="20"/>
        </w:rPr>
        <w:t xml:space="preserve">) </w:t>
      </w:r>
      <w:r w:rsidRPr="00E66A3C">
        <w:rPr>
          <w:rFonts w:ascii="Calibri Light" w:eastAsia="Tahoma" w:hAnsi="Calibri Light" w:cs="Tahoma"/>
          <w:b/>
          <w:bCs/>
          <w:color w:val="262626" w:themeColor="text1" w:themeTint="D9"/>
          <w:sz w:val="20"/>
          <w:szCs w:val="20"/>
        </w:rPr>
        <w:t>posiadającą uprawnienia budowl</w:t>
      </w:r>
      <w:r w:rsidRPr="00E66A3C">
        <w:rPr>
          <w:rFonts w:ascii="Calibri Light" w:eastAsia="Tahoma" w:hAnsi="Calibri Light" w:cs="Calibri Light"/>
          <w:b/>
          <w:bCs/>
          <w:color w:val="262626" w:themeColor="text1" w:themeTint="D9"/>
          <w:sz w:val="20"/>
          <w:szCs w:val="20"/>
        </w:rPr>
        <w:t>an</w:t>
      </w:r>
      <w:r w:rsidR="003A04D8">
        <w:rPr>
          <w:rFonts w:ascii="Calibri Light" w:eastAsia="Tahoma" w:hAnsi="Calibri Light" w:cs="Calibri Light"/>
          <w:b/>
          <w:bCs/>
          <w:color w:val="262626" w:themeColor="text1" w:themeTint="D9"/>
          <w:sz w:val="20"/>
          <w:szCs w:val="20"/>
        </w:rPr>
        <w:t>e</w:t>
      </w:r>
      <w:r w:rsidRPr="00E66A3C">
        <w:rPr>
          <w:rFonts w:ascii="Calibri Light" w:eastAsia="Tahoma" w:hAnsi="Calibri Light" w:cs="Calibri Light"/>
          <w:b/>
          <w:bCs/>
          <w:color w:val="262626" w:themeColor="text1" w:themeTint="D9"/>
          <w:sz w:val="20"/>
          <w:szCs w:val="20"/>
        </w:rPr>
        <w:t xml:space="preserve"> </w:t>
      </w:r>
      <w:r w:rsidR="00800625">
        <w:rPr>
          <w:rFonts w:ascii="Calibri Light" w:eastAsia="Tahoma" w:hAnsi="Calibri Light" w:cs="Calibri Light"/>
          <w:b/>
          <w:bCs/>
          <w:color w:val="262626" w:themeColor="text1" w:themeTint="D9"/>
          <w:sz w:val="20"/>
          <w:szCs w:val="20"/>
        </w:rPr>
        <w:t xml:space="preserve">bez ograniczeń </w:t>
      </w:r>
      <w:r w:rsidRPr="00E66A3C">
        <w:rPr>
          <w:rFonts w:ascii="Calibri Light" w:hAnsi="Calibri Light" w:cs="Calibri Light"/>
          <w:b/>
          <w:bCs/>
          <w:color w:val="262626" w:themeColor="text1" w:themeTint="D9"/>
          <w:sz w:val="20"/>
          <w:szCs w:val="20"/>
        </w:rPr>
        <w:t xml:space="preserve">w specjalności </w:t>
      </w:r>
      <w:r w:rsidR="00397808">
        <w:rPr>
          <w:rFonts w:ascii="Calibri Light" w:hAnsi="Calibri Light" w:cs="Calibri Light"/>
          <w:b/>
          <w:bCs/>
          <w:color w:val="262626" w:themeColor="text1" w:themeTint="D9"/>
          <w:sz w:val="20"/>
          <w:szCs w:val="20"/>
        </w:rPr>
        <w:t>drogowej</w:t>
      </w:r>
      <w:r w:rsidRPr="00E66A3C">
        <w:rPr>
          <w:rFonts w:ascii="Calibri Light" w:eastAsia="Tahoma" w:hAnsi="Calibri Light" w:cs="Calibri Light"/>
          <w:b/>
          <w:bCs/>
          <w:color w:val="002060"/>
          <w:sz w:val="20"/>
          <w:szCs w:val="20"/>
        </w:rPr>
        <w:t>,</w:t>
      </w:r>
    </w:p>
    <w:p w14:paraId="7725C1C1" w14:textId="7CEDB7F6" w:rsidR="00256256" w:rsidRDefault="00256256" w:rsidP="00256256">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Pr>
          <w:rFonts w:asciiTheme="majorHAnsi" w:eastAsia="Calibri" w:hAnsiTheme="majorHAnsi" w:cstheme="majorHAnsi"/>
          <w:color w:val="262626" w:themeColor="text1" w:themeTint="D9"/>
          <w:sz w:val="20"/>
          <w:szCs w:val="20"/>
        </w:rPr>
        <w:t>będącą czynnym członkiem odpowiedniej izby samorządu zawodowego</w:t>
      </w:r>
      <w:r w:rsidR="002A0899">
        <w:rPr>
          <w:rFonts w:asciiTheme="majorHAnsi" w:eastAsia="Calibri" w:hAnsiTheme="majorHAnsi" w:cstheme="majorHAnsi"/>
          <w:color w:val="262626" w:themeColor="text1" w:themeTint="D9"/>
          <w:sz w:val="20"/>
          <w:szCs w:val="20"/>
        </w:rPr>
        <w:t>.</w:t>
      </w:r>
    </w:p>
    <w:p w14:paraId="5F2FC8E7" w14:textId="77777777" w:rsidR="00137482" w:rsidRDefault="00137482" w:rsidP="00CC124D">
      <w:pPr>
        <w:autoSpaceDE w:val="0"/>
        <w:autoSpaceDN w:val="0"/>
        <w:adjustRightInd w:val="0"/>
        <w:spacing w:after="0" w:line="240" w:lineRule="auto"/>
        <w:jc w:val="both"/>
        <w:rPr>
          <w:rFonts w:ascii="Calibri Light" w:hAnsi="Calibri Light" w:cs="Calibri Light"/>
          <w:iCs/>
          <w:color w:val="262626" w:themeColor="text1" w:themeTint="D9"/>
          <w:sz w:val="20"/>
          <w:szCs w:val="20"/>
        </w:rPr>
      </w:pPr>
    </w:p>
    <w:p w14:paraId="150D89CA" w14:textId="7FE631A5" w:rsidR="008579C0" w:rsidRPr="009D538D" w:rsidRDefault="002A08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W</w:t>
      </w:r>
      <w:r w:rsidR="008579C0" w:rsidRPr="009D538D">
        <w:rPr>
          <w:rFonts w:asciiTheme="majorHAnsi" w:hAnsiTheme="majorHAnsi" w:cstheme="majorHAnsi"/>
          <w:color w:val="262626" w:themeColor="text1" w:themeTint="D9"/>
          <w:sz w:val="20"/>
          <w:szCs w:val="20"/>
        </w:rPr>
        <w:t>w. os</w:t>
      </w:r>
      <w:r w:rsidR="003A04D8">
        <w:rPr>
          <w:rFonts w:asciiTheme="majorHAnsi" w:hAnsiTheme="majorHAnsi" w:cstheme="majorHAnsi"/>
          <w:color w:val="262626" w:themeColor="text1" w:themeTint="D9"/>
          <w:sz w:val="20"/>
          <w:szCs w:val="20"/>
        </w:rPr>
        <w:t>oba</w:t>
      </w:r>
      <w:r w:rsidR="008579C0" w:rsidRPr="009D538D">
        <w:rPr>
          <w:rFonts w:asciiTheme="majorHAnsi" w:hAnsiTheme="majorHAnsi" w:cstheme="majorHAnsi"/>
          <w:color w:val="262626" w:themeColor="text1" w:themeTint="D9"/>
          <w:sz w:val="20"/>
          <w:szCs w:val="20"/>
        </w:rPr>
        <w:t xml:space="preserve"> winna posiadać uprawnienia budowlane zgodne z art. 12-1</w:t>
      </w:r>
      <w:r w:rsidR="00102D1F" w:rsidRPr="009D538D">
        <w:rPr>
          <w:rFonts w:asciiTheme="majorHAnsi" w:hAnsiTheme="majorHAnsi" w:cstheme="majorHAnsi"/>
          <w:color w:val="262626" w:themeColor="text1" w:themeTint="D9"/>
          <w:sz w:val="20"/>
          <w:szCs w:val="20"/>
        </w:rPr>
        <w:t>6</w:t>
      </w:r>
      <w:r w:rsidR="008579C0" w:rsidRPr="009D538D">
        <w:rPr>
          <w:rFonts w:asciiTheme="majorHAnsi" w:hAnsiTheme="majorHAnsi" w:cstheme="majorHAnsi"/>
          <w:color w:val="262626" w:themeColor="text1" w:themeTint="D9"/>
          <w:sz w:val="20"/>
          <w:szCs w:val="20"/>
        </w:rPr>
        <w:t xml:space="preserve"> ustawy z dnia 7 lipca 1994 r.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 xml:space="preserve">2351) </w:t>
      </w:r>
      <w:r w:rsidR="008579C0"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008579C0"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3F63A6E1"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752A8B">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102D1F"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752A8B">
        <w:rPr>
          <w:rFonts w:asciiTheme="majorHAnsi" w:hAnsiTheme="majorHAnsi" w:cstheme="majorHAnsi"/>
          <w:color w:val="262626" w:themeColor="text1" w:themeTint="D9"/>
          <w:sz w:val="20"/>
          <w:szCs w:val="20"/>
        </w:rPr>
        <w:t>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6728D2BE"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Zamawiający dopuszcza kwalifikacje, zdobyte w innych państwach, na zasadach określonych w art. 12 ustawy Prawo budowlane</w:t>
      </w:r>
      <w:r w:rsidR="00752A8B">
        <w:rPr>
          <w:rFonts w:asciiTheme="majorHAnsi" w:hAnsiTheme="majorHAnsi" w:cstheme="majorHAnsi"/>
          <w:color w:val="262626" w:themeColor="text1" w:themeTint="D9"/>
          <w:sz w:val="20"/>
          <w:szCs w:val="20"/>
        </w:rPr>
        <w:t xml:space="preserve"> (Dz</w:t>
      </w:r>
      <w:r w:rsidR="00752A8B" w:rsidRPr="009D538D">
        <w:rPr>
          <w:rFonts w:asciiTheme="majorHAnsi" w:hAnsiTheme="majorHAnsi" w:cstheme="majorHAnsi"/>
          <w:color w:val="262626" w:themeColor="text1" w:themeTint="D9"/>
          <w:sz w:val="20"/>
          <w:szCs w:val="20"/>
        </w:rPr>
        <w:t>. U. 20</w:t>
      </w:r>
      <w:r w:rsidR="00752A8B">
        <w:rPr>
          <w:rFonts w:asciiTheme="majorHAnsi" w:hAnsiTheme="majorHAnsi" w:cstheme="majorHAnsi"/>
          <w:color w:val="262626" w:themeColor="text1" w:themeTint="D9"/>
          <w:sz w:val="20"/>
          <w:szCs w:val="20"/>
        </w:rPr>
        <w:t>21</w:t>
      </w:r>
      <w:r w:rsidR="00752A8B" w:rsidRPr="009D538D">
        <w:rPr>
          <w:rFonts w:asciiTheme="majorHAnsi" w:hAnsiTheme="majorHAnsi" w:cstheme="majorHAnsi"/>
          <w:color w:val="262626" w:themeColor="text1" w:themeTint="D9"/>
          <w:sz w:val="20"/>
          <w:szCs w:val="20"/>
        </w:rPr>
        <w:t xml:space="preserve"> r poz. </w:t>
      </w:r>
      <w:r w:rsidR="00752A8B">
        <w:rPr>
          <w:rFonts w:asciiTheme="majorHAnsi" w:hAnsiTheme="majorHAnsi" w:cstheme="majorHAnsi"/>
          <w:color w:val="262626" w:themeColor="text1" w:themeTint="D9"/>
          <w:sz w:val="20"/>
          <w:szCs w:val="20"/>
        </w:rPr>
        <w:t>2351)</w:t>
      </w:r>
      <w:r w:rsidRPr="009D538D">
        <w:rPr>
          <w:rFonts w:asciiTheme="majorHAnsi" w:hAnsiTheme="majorHAnsi" w:cstheme="majorHAnsi"/>
          <w:color w:val="262626" w:themeColor="text1" w:themeTint="D9"/>
          <w:sz w:val="20"/>
          <w:szCs w:val="20"/>
        </w:rPr>
        <w:t xml:space="preserv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66C88E53"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F234C05" w14:textId="77777777" w:rsidR="005D6695" w:rsidRDefault="005D6695" w:rsidP="005D669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7.3/ W przypadku wspólnego ubiegania się o zamówienie przez Wykonawców, </w:t>
      </w:r>
      <w:r>
        <w:rPr>
          <w:rFonts w:asciiTheme="majorHAnsi" w:hAnsiTheme="majorHAnsi" w:cstheme="majorHAnsi"/>
          <w:b/>
          <w:bCs/>
          <w:color w:val="262626" w:themeColor="text1" w:themeTint="D9"/>
          <w:sz w:val="20"/>
          <w:szCs w:val="20"/>
        </w:rPr>
        <w:t>oświadczenie</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o którym mowa w art. 125 ust. 1 Ustawy Pzp 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Pr>
          <w:rFonts w:ascii="Calibri Light" w:hAnsi="Calibri Light" w:cs="Calibri Light"/>
          <w:sz w:val="20"/>
          <w:szCs w:val="20"/>
        </w:rPr>
        <w:t>,</w:t>
      </w:r>
      <w:r>
        <w:rPr>
          <w:rFonts w:asciiTheme="majorHAnsi" w:hAnsiTheme="majorHAnsi" w:cstheme="majorHAnsi"/>
          <w:b/>
          <w:bCs/>
          <w:color w:val="262626" w:themeColor="text1" w:themeTint="D9"/>
          <w:sz w:val="20"/>
          <w:szCs w:val="20"/>
        </w:rPr>
        <w:t xml:space="preserve"> którego wzór stanowi</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załącznik nr 2 do</w:t>
      </w:r>
      <w:r>
        <w:rPr>
          <w:rFonts w:asciiTheme="majorHAnsi" w:hAnsiTheme="majorHAnsi" w:cstheme="majorHAnsi"/>
          <w:color w:val="262626" w:themeColor="text1" w:themeTint="D9"/>
          <w:sz w:val="20"/>
          <w:szCs w:val="20"/>
        </w:rPr>
        <w:t xml:space="preserve"> </w:t>
      </w:r>
      <w:r>
        <w:rPr>
          <w:rFonts w:asciiTheme="majorHAnsi" w:hAnsiTheme="majorHAnsi" w:cstheme="majorHAnsi"/>
          <w:b/>
          <w:bCs/>
          <w:color w:val="262626" w:themeColor="text1" w:themeTint="D9"/>
          <w:sz w:val="20"/>
          <w:szCs w:val="20"/>
        </w:rPr>
        <w:t xml:space="preserve">SWZ </w:t>
      </w:r>
      <w:r>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11"/>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FD438B7" w14:textId="77777777" w:rsidR="00FD3B42" w:rsidRPr="00D10D1A" w:rsidRDefault="00FD3B42" w:rsidP="00FD3B42">
      <w:pPr>
        <w:spacing w:after="0" w:line="240" w:lineRule="auto"/>
        <w:ind w:left="993"/>
        <w:jc w:val="both"/>
        <w:rPr>
          <w:rFonts w:asciiTheme="majorHAnsi" w:hAnsiTheme="majorHAnsi" w:cstheme="majorHAnsi"/>
          <w:color w:val="262626" w:themeColor="text1" w:themeTint="D9"/>
          <w:sz w:val="20"/>
          <w:szCs w:val="20"/>
        </w:rPr>
      </w:pPr>
      <w:r w:rsidRPr="00D10D1A">
        <w:rPr>
          <w:rFonts w:asciiTheme="majorHAnsi" w:hAnsiTheme="majorHAnsi" w:cstheme="majorHAnsi"/>
          <w:color w:val="262626" w:themeColor="text1" w:themeTint="D9"/>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Pr>
          <w:rFonts w:asciiTheme="majorHAnsi" w:hAnsiTheme="majorHAnsi" w:cstheme="majorHAnsi"/>
          <w:color w:val="262626" w:themeColor="text1" w:themeTint="D9"/>
          <w:sz w:val="20"/>
          <w:szCs w:val="20"/>
        </w:rPr>
        <w:t>,</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24978E7C" w14:textId="5F8CAE15" w:rsidR="00256256" w:rsidRPr="00AD2DB9" w:rsidRDefault="00256256" w:rsidP="00256256">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w:t>
      </w:r>
      <w:r w:rsidRPr="00C93930">
        <w:rPr>
          <w:rFonts w:ascii="Calibri Light" w:hAnsi="Calibri Light"/>
          <w:b/>
          <w:bCs/>
          <w:color w:val="262626" w:themeColor="text1" w:themeTint="D9"/>
          <w:sz w:val="20"/>
          <w:szCs w:val="20"/>
        </w:rPr>
        <w:t xml:space="preserve"> 4</w:t>
      </w:r>
      <w:r w:rsidRPr="00AD2DB9">
        <w:rPr>
          <w:rFonts w:ascii="Calibri Light" w:hAnsi="Calibri Light"/>
          <w:b/>
          <w:bCs/>
          <w:color w:val="0D0D0D" w:themeColor="text1" w:themeTint="F2"/>
          <w:sz w:val="20"/>
          <w:szCs w:val="20"/>
        </w:rPr>
        <w:t xml:space="preserve"> Ustawy Pzp: </w:t>
      </w:r>
    </w:p>
    <w:p w14:paraId="65420269" w14:textId="77777777" w:rsidR="00256256" w:rsidRPr="00982525" w:rsidRDefault="00256256" w:rsidP="00256256">
      <w:pPr>
        <w:pStyle w:val="Default"/>
        <w:spacing w:after="0" w:line="240" w:lineRule="auto"/>
        <w:rPr>
          <w:rFonts w:ascii="Calibri Light" w:hAnsi="Calibri Light"/>
          <w:color w:val="auto"/>
          <w:sz w:val="20"/>
          <w:szCs w:val="20"/>
        </w:rPr>
      </w:pPr>
    </w:p>
    <w:p w14:paraId="228B5558" w14:textId="77777777" w:rsidR="00256256" w:rsidRPr="00461611" w:rsidRDefault="00256256" w:rsidP="00256256">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168D5DB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F4764B8" w14:textId="20EFE22E" w:rsidR="00256256" w:rsidRDefault="00256256" w:rsidP="004C32D2">
      <w:pPr>
        <w:pStyle w:val="Default"/>
        <w:spacing w:after="0" w:line="240" w:lineRule="auto"/>
        <w:jc w:val="both"/>
        <w:rPr>
          <w:rFonts w:ascii="Calibri Light" w:hAnsi="Calibri Light"/>
          <w:color w:val="auto"/>
          <w:sz w:val="20"/>
          <w:szCs w:val="20"/>
        </w:rPr>
      </w:pPr>
    </w:p>
    <w:p w14:paraId="6DDDAE24"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2" w:name="_Hlk10660976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6C6E956F"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50291922" w:rsidR="00256256" w:rsidRDefault="00752A8B"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00256256" w:rsidRPr="007B6734">
        <w:rPr>
          <w:rFonts w:asciiTheme="majorHAnsi" w:eastAsia="Times New Roman" w:hAnsiTheme="majorHAnsi" w:cstheme="majorHAnsi"/>
          <w:sz w:val="20"/>
          <w:szCs w:val="20"/>
        </w:rPr>
        <w:t xml:space="preserve"> zgodnie </w:t>
      </w:r>
      <w:r w:rsidR="00256256"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00256256"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00256256" w:rsidRPr="007B6734">
        <w:rPr>
          <w:rFonts w:asciiTheme="majorHAnsi" w:eastAsia="Times New Roman" w:hAnsiTheme="majorHAnsi" w:cstheme="majorHAnsi"/>
          <w:sz w:val="20"/>
          <w:szCs w:val="20"/>
        </w:rPr>
        <w:t xml:space="preserve"> (Dz. U. z 2022 r. poz. 835)</w:t>
      </w:r>
      <w:r w:rsidR="00256256" w:rsidRPr="003B0E40">
        <w:rPr>
          <w:rFonts w:asciiTheme="majorHAnsi" w:eastAsia="Times New Roman" w:hAnsiTheme="majorHAnsi" w:cstheme="majorHAnsi"/>
          <w:sz w:val="20"/>
          <w:szCs w:val="20"/>
        </w:rPr>
        <w:t xml:space="preserve">, zwana dalej „ustawą” </w:t>
      </w:r>
      <w:r w:rsidR="00256256"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sidR="00256256">
        <w:rPr>
          <w:rStyle w:val="markedcontent"/>
          <w:rFonts w:asciiTheme="majorHAnsi" w:hAnsiTheme="majorHAnsi" w:cstheme="majorHAnsi"/>
          <w:sz w:val="20"/>
          <w:szCs w:val="20"/>
        </w:rPr>
        <w:t>,</w:t>
      </w:r>
      <w:r w:rsidR="00256256" w:rsidRPr="007B6734">
        <w:rPr>
          <w:rStyle w:val="markedcontent"/>
          <w:rFonts w:asciiTheme="majorHAnsi" w:hAnsiTheme="majorHAnsi" w:cstheme="majorHAnsi"/>
          <w:sz w:val="20"/>
          <w:szCs w:val="20"/>
        </w:rPr>
        <w:t xml:space="preserve"> wyklucz</w:t>
      </w:r>
      <w:r w:rsidR="00256256">
        <w:rPr>
          <w:rStyle w:val="markedcontent"/>
          <w:rFonts w:asciiTheme="majorHAnsi" w:hAnsiTheme="majorHAnsi" w:cstheme="majorHAnsi"/>
          <w:sz w:val="20"/>
          <w:szCs w:val="20"/>
        </w:rPr>
        <w:t>a n</w:t>
      </w:r>
      <w:r w:rsidR="00256256" w:rsidRPr="003B0E40">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3B0E40"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77777777" w:rsidR="00256256" w:rsidRPr="003B0E40" w:rsidRDefault="00256256" w:rsidP="004570D1">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AC27CA"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3B0E40" w:rsidRDefault="00256256" w:rsidP="004570D1">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7B6734"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C0065F"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bookmarkEnd w:id="12"/>
    <w:p w14:paraId="2DC4B197" w14:textId="5239EA2D" w:rsidR="00256256" w:rsidRDefault="00256256"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7DFF4AF" w14:textId="77777777" w:rsidR="00CB15CB" w:rsidRDefault="00CB15CB" w:rsidP="00CB15CB">
      <w:pPr>
        <w:spacing w:after="0" w:line="240" w:lineRule="auto"/>
        <w:jc w:val="both"/>
        <w:rPr>
          <w:rFonts w:asciiTheme="majorHAnsi" w:hAnsiTheme="majorHAnsi" w:cstheme="majorHAnsi"/>
          <w:b/>
          <w:bCs/>
          <w:color w:val="C00000"/>
          <w:sz w:val="20"/>
          <w:szCs w:val="20"/>
        </w:rPr>
      </w:pPr>
      <w:r w:rsidRPr="00DE1D44">
        <w:rPr>
          <w:rFonts w:asciiTheme="majorHAnsi" w:hAnsiTheme="majorHAnsi" w:cstheme="majorHAnsi"/>
          <w:b/>
          <w:bCs/>
          <w:color w:val="C00000"/>
          <w:sz w:val="20"/>
          <w:szCs w:val="20"/>
        </w:rPr>
        <w:t>2)</w:t>
      </w:r>
      <w:r w:rsidRPr="00DE1D44">
        <w:rPr>
          <w:rFonts w:asciiTheme="majorHAnsi" w:hAnsiTheme="majorHAnsi" w:cstheme="majorHAnsi"/>
          <w:color w:val="C00000"/>
          <w:sz w:val="20"/>
          <w:szCs w:val="20"/>
        </w:rPr>
        <w:t xml:space="preserve"> </w:t>
      </w:r>
      <w:r w:rsidRPr="00DE1D44">
        <w:rPr>
          <w:rFonts w:asciiTheme="majorHAnsi" w:hAnsiTheme="majorHAnsi" w:cstheme="majorHAnsi"/>
          <w:b/>
          <w:bCs/>
          <w:color w:val="C00000"/>
          <w:sz w:val="20"/>
          <w:szCs w:val="20"/>
        </w:rPr>
        <w:t xml:space="preserve">Formularzu cenowy </w:t>
      </w:r>
      <w:r w:rsidRPr="00DE1D44">
        <w:rPr>
          <w:rFonts w:asciiTheme="majorHAnsi" w:hAnsiTheme="majorHAnsi" w:cstheme="majorHAnsi"/>
          <w:color w:val="C00000"/>
          <w:sz w:val="20"/>
          <w:szCs w:val="20"/>
        </w:rPr>
        <w:t xml:space="preserve">stanowiący </w:t>
      </w:r>
      <w:r w:rsidRPr="00DE1D44">
        <w:rPr>
          <w:rFonts w:asciiTheme="majorHAnsi" w:hAnsiTheme="majorHAnsi" w:cstheme="majorHAnsi"/>
          <w:b/>
          <w:bCs/>
          <w:color w:val="C00000"/>
          <w:sz w:val="20"/>
          <w:szCs w:val="20"/>
        </w:rPr>
        <w:t>załącznik nr 1a do SWZ</w:t>
      </w:r>
      <w:r>
        <w:rPr>
          <w:rFonts w:asciiTheme="majorHAnsi" w:hAnsiTheme="majorHAnsi" w:cstheme="majorHAnsi"/>
          <w:b/>
          <w:bCs/>
          <w:color w:val="C00000"/>
          <w:sz w:val="20"/>
          <w:szCs w:val="20"/>
        </w:rPr>
        <w:t>.</w:t>
      </w:r>
    </w:p>
    <w:p w14:paraId="25BABE4F" w14:textId="77777777" w:rsidR="00CB15CB" w:rsidRDefault="00CB15CB" w:rsidP="00CB15CB">
      <w:pPr>
        <w:spacing w:after="0" w:line="240" w:lineRule="auto"/>
        <w:jc w:val="both"/>
        <w:rPr>
          <w:rFonts w:ascii="Calibri Light" w:hAnsi="Calibri Light" w:cs="Calibri Light"/>
          <w:b/>
          <w:bCs/>
          <w:color w:val="0D0D0D" w:themeColor="text1" w:themeTint="F2"/>
          <w:sz w:val="20"/>
          <w:szCs w:val="20"/>
        </w:rPr>
      </w:pPr>
    </w:p>
    <w:p w14:paraId="0823A349" w14:textId="77777777" w:rsidR="00CB15CB" w:rsidRPr="00F77ADB" w:rsidRDefault="00CB15CB" w:rsidP="00CB15CB">
      <w:pPr>
        <w:spacing w:after="0" w:line="240" w:lineRule="auto"/>
        <w:ind w:left="426"/>
        <w:jc w:val="both"/>
        <w:rPr>
          <w:rFonts w:asciiTheme="majorHAnsi" w:hAnsiTheme="majorHAnsi" w:cstheme="majorHAnsi"/>
          <w:b/>
          <w:bCs/>
          <w:i/>
          <w:iCs/>
          <w:sz w:val="20"/>
          <w:szCs w:val="20"/>
        </w:rPr>
      </w:pPr>
      <w:r w:rsidRPr="00F77ADB">
        <w:rPr>
          <w:rFonts w:asciiTheme="majorHAnsi" w:hAnsiTheme="majorHAnsi" w:cstheme="majorHAnsi"/>
          <w:b/>
          <w:bCs/>
          <w:i/>
          <w:iCs/>
          <w:sz w:val="20"/>
          <w:szCs w:val="20"/>
        </w:rPr>
        <w:t>Wymagana forma:</w:t>
      </w:r>
    </w:p>
    <w:p w14:paraId="5A3BDF0A" w14:textId="77777777" w:rsidR="00CB15CB" w:rsidRPr="00F77ADB" w:rsidRDefault="00CB15CB" w:rsidP="00CB15CB">
      <w:pPr>
        <w:pStyle w:val="Tekstpodstawowy"/>
        <w:spacing w:after="0" w:line="240" w:lineRule="auto"/>
        <w:ind w:left="426" w:right="20"/>
        <w:jc w:val="both"/>
        <w:rPr>
          <w:rFonts w:asciiTheme="majorHAnsi" w:hAnsiTheme="majorHAnsi" w:cstheme="majorHAnsi"/>
          <w:i/>
          <w:iCs/>
          <w:sz w:val="20"/>
          <w:szCs w:val="20"/>
        </w:rPr>
      </w:pPr>
      <w:r w:rsidRPr="00F77ADB">
        <w:rPr>
          <w:rFonts w:asciiTheme="majorHAnsi" w:hAnsiTheme="majorHAnsi" w:cstheme="majorHAnsi"/>
          <w:i/>
          <w:iCs/>
          <w:sz w:val="20"/>
          <w:szCs w:val="20"/>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C3C16BD" w14:textId="77777777" w:rsidR="00CB15CB" w:rsidRDefault="00CB15CB" w:rsidP="00CC124D">
      <w:pPr>
        <w:spacing w:after="0" w:line="240" w:lineRule="auto"/>
        <w:jc w:val="both"/>
        <w:rPr>
          <w:rFonts w:asciiTheme="majorHAnsi" w:hAnsiTheme="majorHAnsi" w:cstheme="majorHAnsi"/>
          <w:b/>
          <w:bCs/>
          <w:color w:val="262626" w:themeColor="text1" w:themeTint="D9"/>
          <w:sz w:val="20"/>
          <w:szCs w:val="20"/>
        </w:rPr>
      </w:pPr>
    </w:p>
    <w:p w14:paraId="265A27BA" w14:textId="79E4E0EA" w:rsidR="006D3D6A" w:rsidRPr="009D538D" w:rsidRDefault="00CB15CB"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C5924D6" w14:textId="77777777" w:rsidR="00CB15CB" w:rsidRDefault="00CB15CB"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52BC773" w:rsidR="006D3D6A" w:rsidRPr="009D538D" w:rsidRDefault="00CB15CB"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61FC92CD" w:rsidR="006D3D6A" w:rsidRPr="009D538D" w:rsidRDefault="00CB15CB"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13A2ED1" w14:textId="77777777" w:rsidR="00CB15CB" w:rsidRDefault="00CB15CB" w:rsidP="00187782">
      <w:pPr>
        <w:spacing w:after="0" w:line="240" w:lineRule="auto"/>
        <w:jc w:val="both"/>
        <w:rPr>
          <w:rFonts w:asciiTheme="majorHAnsi" w:hAnsiTheme="majorHAnsi" w:cstheme="majorHAnsi"/>
          <w:b/>
          <w:bCs/>
          <w:color w:val="262626" w:themeColor="text1" w:themeTint="D9"/>
          <w:sz w:val="20"/>
          <w:szCs w:val="20"/>
        </w:rPr>
      </w:pPr>
    </w:p>
    <w:p w14:paraId="57497E6A" w14:textId="57AA0978"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D201380" w14:textId="77777777" w:rsidR="00596D5F" w:rsidRDefault="00596D5F" w:rsidP="00187782">
      <w:pPr>
        <w:spacing w:after="0" w:line="240" w:lineRule="auto"/>
        <w:jc w:val="both"/>
        <w:rPr>
          <w:rFonts w:asciiTheme="majorHAnsi" w:hAnsiTheme="majorHAnsi" w:cstheme="majorHAnsi"/>
          <w:b/>
          <w:bCs/>
          <w:color w:val="262626" w:themeColor="text1" w:themeTint="D9"/>
          <w:sz w:val="20"/>
          <w:szCs w:val="20"/>
        </w:rPr>
      </w:pPr>
    </w:p>
    <w:p w14:paraId="4AE1CA74" w14:textId="1752DCBE"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53B608D7" w:rsidR="00323F73"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0D0367FA"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5D4766D1" w:rsidR="006D3D6A"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7405950" w14:textId="77777777" w:rsidR="00752A8B" w:rsidRPr="009D538D" w:rsidRDefault="00752A8B" w:rsidP="00187782">
      <w:pPr>
        <w:spacing w:after="0" w:line="240" w:lineRule="auto"/>
        <w:jc w:val="both"/>
        <w:rPr>
          <w:rFonts w:asciiTheme="majorHAnsi" w:hAnsiTheme="majorHAnsi" w:cstheme="majorHAnsi"/>
          <w:color w:val="262626" w:themeColor="text1" w:themeTint="D9"/>
          <w:sz w:val="20"/>
          <w:szCs w:val="20"/>
        </w:rPr>
      </w:pP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D3021D" w14:textId="77777777" w:rsidR="00A8632B" w:rsidRPr="009D538D" w:rsidRDefault="00A8632B" w:rsidP="00A8632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2704FB23" w14:textId="46723D94" w:rsidR="00A8632B" w:rsidRDefault="00A8632B" w:rsidP="00A8632B">
      <w:pPr>
        <w:spacing w:after="0" w:line="240" w:lineRule="auto"/>
        <w:rPr>
          <w:rFonts w:asciiTheme="majorHAnsi" w:hAnsiTheme="majorHAnsi" w:cstheme="majorHAnsi"/>
          <w:color w:val="262626" w:themeColor="text1" w:themeTint="D9"/>
          <w:sz w:val="20"/>
          <w:szCs w:val="20"/>
        </w:rPr>
      </w:pPr>
    </w:p>
    <w:p w14:paraId="05233713" w14:textId="77777777" w:rsidR="00A8632B" w:rsidRPr="00915255" w:rsidRDefault="00A8632B" w:rsidP="00A8632B">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330480B6" w14:textId="77777777" w:rsidR="00A8632B" w:rsidRPr="0066438F" w:rsidRDefault="00A8632B" w:rsidP="00A8632B">
      <w:pPr>
        <w:spacing w:after="0" w:line="240" w:lineRule="auto"/>
        <w:rPr>
          <w:rFonts w:ascii="Calibri Light" w:hAnsi="Calibri Light" w:cs="Calibri Light"/>
          <w:sz w:val="20"/>
          <w:szCs w:val="20"/>
        </w:rPr>
      </w:pPr>
    </w:p>
    <w:p w14:paraId="4ECA916B"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C39A4C4" w14:textId="77777777" w:rsidR="00A8632B" w:rsidRPr="00417878" w:rsidRDefault="00A8632B" w:rsidP="00A8632B">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5A72C672" w14:textId="77777777" w:rsidR="00A8632B" w:rsidRDefault="00A8632B" w:rsidP="00A8632B">
      <w:pPr>
        <w:spacing w:after="0" w:line="240" w:lineRule="auto"/>
        <w:jc w:val="both"/>
        <w:rPr>
          <w:rFonts w:ascii="Calibri Light" w:hAnsi="Calibri Light" w:cs="Calibri Light"/>
          <w:sz w:val="20"/>
          <w:szCs w:val="20"/>
        </w:rPr>
      </w:pPr>
    </w:p>
    <w:p w14:paraId="0033FC0E" w14:textId="77777777" w:rsidR="00A8632B" w:rsidRPr="0066438F" w:rsidRDefault="00A8632B" w:rsidP="00A8632B">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5594321"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p>
    <w:p w14:paraId="2C7142F9" w14:textId="77777777" w:rsidR="00A8632B" w:rsidRPr="00417878" w:rsidRDefault="00A8632B" w:rsidP="00A8632B">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oświadczenia Wykonawcy </w:t>
      </w:r>
      <w:r w:rsidRPr="00417878">
        <w:rPr>
          <w:rFonts w:ascii="Calibri Light" w:hAnsi="Calibri Light" w:cs="Cambria"/>
          <w:sz w:val="20"/>
          <w:szCs w:val="20"/>
        </w:rPr>
        <w:t>w zakresie art.</w:t>
      </w:r>
      <w:r>
        <w:rPr>
          <w:rFonts w:ascii="Calibri Light" w:hAnsi="Calibri Light" w:cs="Cambria"/>
          <w:sz w:val="20"/>
          <w:szCs w:val="20"/>
        </w:rPr>
        <w:t xml:space="preserve"> </w:t>
      </w:r>
      <w:r w:rsidRPr="00417878">
        <w:rPr>
          <w:rFonts w:ascii="Calibri Light" w:hAnsi="Calibri Light" w:cs="Cambria"/>
          <w:sz w:val="20"/>
          <w:szCs w:val="20"/>
        </w:rPr>
        <w:t>108 ust.</w:t>
      </w:r>
      <w:r>
        <w:rPr>
          <w:rFonts w:ascii="Calibri Light" w:hAnsi="Calibri Light" w:cs="Cambria"/>
          <w:sz w:val="20"/>
          <w:szCs w:val="20"/>
        </w:rPr>
        <w:t xml:space="preserve"> </w:t>
      </w:r>
      <w:r w:rsidRPr="00417878">
        <w:rPr>
          <w:rFonts w:ascii="Calibri Light" w:hAnsi="Calibri Light" w:cs="Cambria"/>
          <w:sz w:val="20"/>
          <w:szCs w:val="20"/>
        </w:rPr>
        <w:t>1 pkt</w:t>
      </w:r>
      <w:r>
        <w:rPr>
          <w:rFonts w:ascii="Calibri Light" w:hAnsi="Calibri Light" w:cs="Cambria"/>
          <w:sz w:val="20"/>
          <w:szCs w:val="20"/>
        </w:rPr>
        <w:t xml:space="preserve"> </w:t>
      </w:r>
      <w:r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417878">
        <w:rPr>
          <w:rFonts w:ascii="Calibri Light" w:hAnsi="Calibri Light" w:cs="Cambria"/>
          <w:b/>
          <w:bCs/>
          <w:sz w:val="20"/>
          <w:szCs w:val="20"/>
        </w:rPr>
        <w:t xml:space="preserve">załącznik nr </w:t>
      </w:r>
      <w:r>
        <w:rPr>
          <w:rFonts w:ascii="Calibri Light" w:hAnsi="Calibri Light" w:cs="Cambria"/>
          <w:b/>
          <w:bCs/>
          <w:sz w:val="20"/>
          <w:szCs w:val="20"/>
        </w:rPr>
        <w:t xml:space="preserve">7 </w:t>
      </w:r>
      <w:r w:rsidRPr="00417878">
        <w:rPr>
          <w:rFonts w:ascii="Calibri Light" w:hAnsi="Calibri Light" w:cs="Cambria"/>
          <w:b/>
          <w:bCs/>
          <w:sz w:val="20"/>
          <w:szCs w:val="20"/>
        </w:rPr>
        <w:t xml:space="preserve">do SWZ </w:t>
      </w:r>
    </w:p>
    <w:p w14:paraId="10232799" w14:textId="77777777" w:rsidR="00A8632B" w:rsidRPr="00BC2D78" w:rsidRDefault="00A8632B" w:rsidP="00A8632B">
      <w:pPr>
        <w:autoSpaceDE w:val="0"/>
        <w:autoSpaceDN w:val="0"/>
        <w:adjustRightInd w:val="0"/>
        <w:spacing w:after="0" w:line="240" w:lineRule="auto"/>
        <w:rPr>
          <w:rFonts w:ascii="Cambria" w:hAnsi="Cambria" w:cs="Cambria"/>
          <w:color w:val="7030A0"/>
          <w:sz w:val="24"/>
          <w:szCs w:val="24"/>
        </w:rPr>
      </w:pPr>
    </w:p>
    <w:p w14:paraId="2FB2C398" w14:textId="77777777" w:rsidR="00A8632B" w:rsidRPr="00323F73" w:rsidRDefault="00A8632B" w:rsidP="00A8632B">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8065BBB" w14:textId="050A5657" w:rsidR="00A8632B" w:rsidRDefault="00A8632B" w:rsidP="00A8632B">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89F0C89" w14:textId="77777777" w:rsidR="00137482" w:rsidRPr="00323F73" w:rsidRDefault="00137482" w:rsidP="00A8632B">
      <w:pPr>
        <w:spacing w:after="0" w:line="240" w:lineRule="auto"/>
        <w:ind w:left="567"/>
        <w:jc w:val="both"/>
        <w:rPr>
          <w:rFonts w:ascii="Calibri Light" w:hAnsi="Calibri Light"/>
          <w:color w:val="262626" w:themeColor="text1" w:themeTint="D9"/>
          <w:sz w:val="20"/>
          <w:szCs w:val="20"/>
        </w:rPr>
      </w:pPr>
    </w:p>
    <w:p w14:paraId="26FA1A02" w14:textId="77777777" w:rsidR="00A8632B" w:rsidRPr="00BC2D78" w:rsidRDefault="00A8632B" w:rsidP="00A8632B">
      <w:pPr>
        <w:spacing w:after="0" w:line="240" w:lineRule="auto"/>
        <w:rPr>
          <w:rFonts w:ascii="Cambria" w:hAnsi="Cambria"/>
          <w:sz w:val="20"/>
          <w:szCs w:val="20"/>
        </w:rPr>
      </w:pPr>
    </w:p>
    <w:p w14:paraId="63C488FB" w14:textId="77777777" w:rsidR="00A8632B"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5C7DF40" w14:textId="77777777" w:rsidR="00A8632B" w:rsidRDefault="00A8632B" w:rsidP="00A8632B">
      <w:pPr>
        <w:spacing w:after="0" w:line="240" w:lineRule="auto"/>
        <w:jc w:val="both"/>
        <w:rPr>
          <w:rFonts w:ascii="Calibri Light" w:hAnsi="Calibri Light" w:cs="Calibri Light"/>
          <w:b/>
          <w:bCs/>
          <w:sz w:val="20"/>
          <w:szCs w:val="20"/>
          <w:u w:val="single"/>
        </w:rPr>
      </w:pPr>
    </w:p>
    <w:p w14:paraId="5FCC5A76" w14:textId="77777777" w:rsidR="00A8632B" w:rsidRDefault="00A8632B" w:rsidP="00A8632B">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3DB75442" w14:textId="77777777" w:rsidR="00A8632B" w:rsidRDefault="00A8632B" w:rsidP="00A8632B">
      <w:pPr>
        <w:spacing w:after="0" w:line="240" w:lineRule="auto"/>
        <w:ind w:left="567"/>
        <w:jc w:val="both"/>
        <w:rPr>
          <w:rFonts w:ascii="Calibri Light" w:hAnsi="Calibri Light" w:cs="Calibri Light"/>
          <w:sz w:val="20"/>
          <w:szCs w:val="20"/>
        </w:rPr>
      </w:pPr>
    </w:p>
    <w:p w14:paraId="3D283753" w14:textId="77777777" w:rsidR="00A8632B" w:rsidRPr="00915255" w:rsidRDefault="00A8632B" w:rsidP="00A8632B">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4ADF52B4" w14:textId="77777777" w:rsidR="00A8632B" w:rsidRPr="0066438F" w:rsidRDefault="00A8632B" w:rsidP="00A8632B">
      <w:pPr>
        <w:spacing w:after="0" w:line="240" w:lineRule="auto"/>
        <w:jc w:val="both"/>
        <w:rPr>
          <w:rFonts w:ascii="Calibri Light" w:hAnsi="Calibri Light" w:cs="Calibri Light"/>
          <w:sz w:val="20"/>
          <w:szCs w:val="20"/>
        </w:rPr>
      </w:pPr>
    </w:p>
    <w:p w14:paraId="74749E47" w14:textId="77777777" w:rsidR="00A8632B" w:rsidRPr="0066438F" w:rsidRDefault="00A8632B" w:rsidP="00A8632B">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8E8F04C"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5B5759AA" w14:textId="77777777" w:rsidR="00A8632B" w:rsidRPr="0066438F" w:rsidRDefault="00A8632B" w:rsidP="00A8632B">
      <w:pPr>
        <w:spacing w:after="0" w:line="240" w:lineRule="auto"/>
        <w:ind w:left="567"/>
        <w:jc w:val="both"/>
        <w:rPr>
          <w:rFonts w:ascii="Calibri Light" w:hAnsi="Calibri Light" w:cs="Calibri Light"/>
          <w:sz w:val="20"/>
          <w:szCs w:val="20"/>
        </w:rPr>
      </w:pPr>
    </w:p>
    <w:p w14:paraId="4117C897" w14:textId="77777777" w:rsidR="00A8632B" w:rsidRPr="0066438F" w:rsidRDefault="00A8632B" w:rsidP="00A8632B">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8773008" w14:textId="77777777" w:rsidR="00A8632B" w:rsidRPr="00845B40" w:rsidRDefault="00A8632B" w:rsidP="00A8632B">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1F7A8151" w14:textId="77777777" w:rsidR="00A8632B" w:rsidRDefault="00A8632B" w:rsidP="00A8632B">
      <w:pPr>
        <w:spacing w:after="0" w:line="240" w:lineRule="auto"/>
        <w:rPr>
          <w:rFonts w:ascii="Calibri Light" w:hAnsi="Calibri Light" w:cs="Calibri Light"/>
          <w:sz w:val="20"/>
          <w:szCs w:val="20"/>
        </w:rPr>
      </w:pPr>
    </w:p>
    <w:p w14:paraId="39BFD52C"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0F61BD2C" w14:textId="77777777" w:rsidR="00A8632B" w:rsidRDefault="00A8632B" w:rsidP="00A8632B">
      <w:pPr>
        <w:autoSpaceDE w:val="0"/>
        <w:autoSpaceDN w:val="0"/>
        <w:adjustRightInd w:val="0"/>
        <w:spacing w:after="0" w:line="240" w:lineRule="auto"/>
        <w:jc w:val="both"/>
        <w:rPr>
          <w:rFonts w:ascii="Calibri Light" w:hAnsi="Calibri Light"/>
          <w:b/>
          <w:bCs/>
          <w:sz w:val="20"/>
          <w:szCs w:val="20"/>
        </w:rPr>
      </w:pPr>
    </w:p>
    <w:p w14:paraId="0F385125"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7E8DA71E" w14:textId="77777777" w:rsidR="00A8632B" w:rsidRPr="004C3DC8" w:rsidRDefault="00A8632B" w:rsidP="00A8632B">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1B513053"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14B78E89"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60E3E1F4" w14:textId="77777777" w:rsidR="00A8632B" w:rsidRPr="00915255" w:rsidRDefault="00A8632B" w:rsidP="00A8632B">
      <w:pPr>
        <w:autoSpaceDE w:val="0"/>
        <w:autoSpaceDN w:val="0"/>
        <w:adjustRightInd w:val="0"/>
        <w:spacing w:after="0" w:line="240" w:lineRule="auto"/>
        <w:ind w:left="426"/>
        <w:jc w:val="both"/>
        <w:rPr>
          <w:rFonts w:ascii="Calibri Light" w:hAnsi="Calibri Light"/>
          <w:sz w:val="20"/>
          <w:szCs w:val="20"/>
        </w:rPr>
      </w:pPr>
    </w:p>
    <w:p w14:paraId="216032B9" w14:textId="77777777" w:rsidR="00A8632B" w:rsidRPr="00841289" w:rsidRDefault="00A8632B" w:rsidP="00A8632B">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028697F6" w14:textId="77777777" w:rsidR="00A8632B" w:rsidRDefault="00A8632B" w:rsidP="00A8632B">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080670D" w14:textId="77777777" w:rsidR="00A8632B" w:rsidRPr="0066438F" w:rsidRDefault="00A8632B" w:rsidP="00A8632B">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58FE176B" w14:textId="77777777" w:rsidR="00A8632B" w:rsidRDefault="00A8632B" w:rsidP="00A8632B">
      <w:pPr>
        <w:autoSpaceDE w:val="0"/>
        <w:autoSpaceDN w:val="0"/>
        <w:adjustRightInd w:val="0"/>
        <w:spacing w:after="0" w:line="240" w:lineRule="auto"/>
        <w:jc w:val="both"/>
        <w:rPr>
          <w:rFonts w:ascii="Calibri Light" w:hAnsi="Calibri Light"/>
          <w:sz w:val="20"/>
          <w:szCs w:val="20"/>
        </w:rPr>
      </w:pPr>
    </w:p>
    <w:p w14:paraId="26D54F77" w14:textId="527025BE" w:rsidR="00A8632B" w:rsidRPr="00915255" w:rsidRDefault="00A8632B" w:rsidP="00A8632B">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05648AB" w14:textId="77777777" w:rsidR="00A8632B" w:rsidRPr="009D538D" w:rsidRDefault="00A8632B" w:rsidP="00A8632B">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92EAA0D"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E3E9E13" w14:textId="77777777" w:rsidR="00A8632B" w:rsidRPr="00450969" w:rsidRDefault="00A8632B" w:rsidP="00A8632B">
      <w:pPr>
        <w:autoSpaceDE w:val="0"/>
        <w:autoSpaceDN w:val="0"/>
        <w:adjustRightInd w:val="0"/>
        <w:spacing w:after="0" w:line="240" w:lineRule="auto"/>
        <w:jc w:val="both"/>
        <w:rPr>
          <w:rFonts w:ascii="Calibri Light" w:hAnsi="Calibri Light" w:cs="Cambria"/>
          <w:sz w:val="20"/>
          <w:szCs w:val="20"/>
        </w:rPr>
      </w:pPr>
    </w:p>
    <w:p w14:paraId="03430138" w14:textId="77777777" w:rsidR="00A8632B" w:rsidRPr="00A73764" w:rsidRDefault="00A8632B" w:rsidP="00A8632B">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C926B4E"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582B5E63"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12D0DEA6" w14:textId="77777777" w:rsidR="00A8632B" w:rsidRPr="00450969" w:rsidRDefault="00A8632B" w:rsidP="00A8632B">
      <w:pPr>
        <w:autoSpaceDE w:val="0"/>
        <w:autoSpaceDN w:val="0"/>
        <w:adjustRightInd w:val="0"/>
        <w:spacing w:after="0" w:line="240" w:lineRule="auto"/>
        <w:jc w:val="both"/>
        <w:rPr>
          <w:rFonts w:ascii="Calibri Light" w:hAnsi="Calibri Light"/>
          <w:sz w:val="20"/>
          <w:szCs w:val="20"/>
        </w:rPr>
      </w:pPr>
    </w:p>
    <w:p w14:paraId="71FA423F" w14:textId="77777777" w:rsidR="00A8632B" w:rsidRDefault="00A8632B" w:rsidP="00A8632B">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Default="009D73E7" w:rsidP="00CC124D">
      <w:pPr>
        <w:pStyle w:val="Default"/>
        <w:spacing w:after="0" w:line="240" w:lineRule="auto"/>
        <w:jc w:val="both"/>
        <w:rPr>
          <w:rFonts w:asciiTheme="majorHAnsi" w:hAnsiTheme="majorHAnsi" w:cstheme="majorHAnsi"/>
          <w:color w:val="262626" w:themeColor="text1" w:themeTint="D9"/>
          <w:sz w:val="20"/>
          <w:szCs w:val="20"/>
        </w:rPr>
      </w:pPr>
    </w:p>
    <w:p w14:paraId="66E5A5EF" w14:textId="474A8800"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4DD29419" w:rsidR="00B56E13" w:rsidRDefault="00B56E13" w:rsidP="00CC124D">
      <w:pPr>
        <w:spacing w:after="0" w:line="240" w:lineRule="auto"/>
        <w:rPr>
          <w:rFonts w:asciiTheme="majorHAnsi" w:hAnsiTheme="majorHAnsi" w:cstheme="majorHAnsi"/>
          <w:b/>
          <w:bCs/>
          <w:color w:val="002060"/>
          <w:sz w:val="20"/>
          <w:szCs w:val="20"/>
        </w:rPr>
      </w:pPr>
    </w:p>
    <w:p w14:paraId="54D49DD8" w14:textId="4282CFFB"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3"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3"/>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00747F0F">
          <w:rPr>
            <w:rStyle w:val="Hipercze"/>
            <w:rFonts w:eastAsia="Calibri"/>
            <w:sz w:val="22"/>
            <w:szCs w:val="22"/>
            <w:lang w:eastAsia="pl-PL"/>
          </w:rPr>
          <w:t>http://pruszkow.bip.gmina.pl/</w:t>
        </w:r>
      </w:hyperlink>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55A22678" w:rsidR="00C226CE" w:rsidRPr="009D538D" w:rsidRDefault="00C226CE" w:rsidP="00A825B0">
      <w:pPr>
        <w:spacing w:after="0" w:line="240" w:lineRule="auto"/>
        <w:jc w:val="both"/>
        <w:rPr>
          <w:rFonts w:asciiTheme="majorHAnsi" w:hAnsiTheme="majorHAnsi" w:cstheme="majorHAnsi"/>
          <w:color w:val="262626" w:themeColor="text1" w:themeTint="D9"/>
          <w:sz w:val="20"/>
          <w:szCs w:val="20"/>
        </w:rPr>
      </w:pPr>
      <w:bookmarkStart w:id="14" w:name="_Hlk64372931"/>
      <w:r w:rsidRPr="009D538D">
        <w:rPr>
          <w:rFonts w:asciiTheme="majorHAnsi" w:hAnsiTheme="majorHAnsi" w:cstheme="majorHAnsi"/>
          <w:color w:val="262626" w:themeColor="text1" w:themeTint="D9"/>
          <w:sz w:val="20"/>
          <w:szCs w:val="20"/>
        </w:rPr>
        <w:t xml:space="preserve">- Referat ds. zamówień publicznych </w:t>
      </w:r>
      <w:r w:rsidR="00596D5F">
        <w:rPr>
          <w:rFonts w:asciiTheme="majorHAnsi" w:hAnsiTheme="majorHAnsi" w:cstheme="majorHAnsi"/>
          <w:color w:val="262626" w:themeColor="text1" w:themeTint="D9"/>
          <w:sz w:val="20"/>
          <w:szCs w:val="20"/>
        </w:rPr>
        <w:tab/>
      </w:r>
      <w:r w:rsidRPr="009D538D">
        <w:rPr>
          <w:rFonts w:asciiTheme="majorHAnsi" w:hAnsiTheme="majorHAnsi" w:cstheme="majorHAnsi"/>
          <w:color w:val="262626" w:themeColor="text1" w:themeTint="D9"/>
          <w:sz w:val="20"/>
          <w:szCs w:val="20"/>
        </w:rPr>
        <w:t>– tel. 22 735 87 10 w sprawach proceduralnych,</w:t>
      </w:r>
    </w:p>
    <w:p w14:paraId="298B6C26" w14:textId="14DB820D" w:rsidR="001E6D13" w:rsidRPr="00A825B0" w:rsidRDefault="001E6D13" w:rsidP="00A825B0">
      <w:pPr>
        <w:spacing w:after="0" w:line="240" w:lineRule="auto"/>
        <w:rPr>
          <w:rFonts w:ascii="Calibri Light" w:hAnsi="Calibri Light" w:cs="Calibri Light"/>
          <w:color w:val="262626" w:themeColor="text1" w:themeTint="D9"/>
          <w:sz w:val="20"/>
          <w:szCs w:val="20"/>
        </w:rPr>
      </w:pPr>
      <w:bookmarkStart w:id="15" w:name="_Hlk98760758"/>
      <w:bookmarkEnd w:id="14"/>
      <w:r w:rsidRPr="00A825B0">
        <w:rPr>
          <w:rFonts w:asciiTheme="majorHAnsi" w:hAnsiTheme="majorHAnsi" w:cstheme="majorHAnsi"/>
          <w:color w:val="262626" w:themeColor="text1" w:themeTint="D9"/>
          <w:sz w:val="20"/>
          <w:szCs w:val="20"/>
        </w:rPr>
        <w:t xml:space="preserve">- </w:t>
      </w:r>
      <w:r w:rsidR="00A825B0" w:rsidRPr="00A825B0">
        <w:rPr>
          <w:rFonts w:ascii="Calibri Light" w:hAnsi="Calibri Light" w:cs="Calibri Light"/>
          <w:color w:val="262626" w:themeColor="text1" w:themeTint="D9"/>
          <w:sz w:val="20"/>
          <w:szCs w:val="20"/>
        </w:rPr>
        <w:t xml:space="preserve">Edyta Kulisa </w:t>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r>
      <w:r w:rsidR="00A825B0" w:rsidRPr="00A825B0">
        <w:rPr>
          <w:rFonts w:ascii="Calibri Light" w:hAnsi="Calibri Light" w:cs="Calibri Light"/>
          <w:color w:val="262626" w:themeColor="text1" w:themeTint="D9"/>
          <w:sz w:val="20"/>
          <w:szCs w:val="20"/>
        </w:rPr>
        <w:tab/>
        <w:t>– tel.  22 735 87 12</w:t>
      </w:r>
      <w:r w:rsidRPr="00A825B0">
        <w:rPr>
          <w:rFonts w:asciiTheme="majorHAnsi" w:hAnsiTheme="majorHAnsi" w:cstheme="majorHAnsi"/>
          <w:color w:val="262626" w:themeColor="text1" w:themeTint="D9"/>
          <w:sz w:val="20"/>
          <w:szCs w:val="20"/>
        </w:rPr>
        <w:t xml:space="preserve"> w sprawach technicznych.</w:t>
      </w:r>
    </w:p>
    <w:bookmarkEnd w:id="15"/>
    <w:p w14:paraId="3FA814D0" w14:textId="77777777" w:rsidR="00F12FDE" w:rsidRPr="009D538D" w:rsidRDefault="00F12FDE" w:rsidP="00A825B0">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A825B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B07F99" w14:textId="3708E5C3" w:rsidR="00A825B0" w:rsidRDefault="00A825B0" w:rsidP="00CC124D">
      <w:pPr>
        <w:spacing w:after="0" w:line="240" w:lineRule="auto"/>
        <w:rPr>
          <w:rFonts w:asciiTheme="majorHAnsi" w:hAnsiTheme="majorHAnsi" w:cstheme="majorHAnsi"/>
          <w:color w:val="262626" w:themeColor="text1" w:themeTint="D9"/>
          <w:sz w:val="20"/>
          <w:szCs w:val="20"/>
        </w:rPr>
      </w:pPr>
    </w:p>
    <w:p w14:paraId="6B633AFC" w14:textId="58DACAE2" w:rsidR="00AD7D52" w:rsidRDefault="00AD7D52" w:rsidP="00CC124D">
      <w:pPr>
        <w:spacing w:after="0" w:line="240" w:lineRule="auto"/>
        <w:rPr>
          <w:rFonts w:asciiTheme="majorHAnsi" w:hAnsiTheme="majorHAnsi" w:cstheme="majorHAnsi"/>
          <w:color w:val="262626" w:themeColor="text1" w:themeTint="D9"/>
          <w:sz w:val="20"/>
          <w:szCs w:val="20"/>
        </w:rPr>
      </w:pPr>
    </w:p>
    <w:p w14:paraId="5CA62B53" w14:textId="77777777" w:rsidR="00AD7D52" w:rsidRPr="009D538D" w:rsidRDefault="00AD7D52"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416ED4D1"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AD7D52">
        <w:rPr>
          <w:rFonts w:asciiTheme="majorHAnsi" w:hAnsiTheme="majorHAnsi" w:cstheme="majorHAnsi"/>
          <w:b/>
          <w:bCs/>
          <w:color w:val="262626" w:themeColor="text1" w:themeTint="D9"/>
          <w:sz w:val="20"/>
          <w:szCs w:val="20"/>
        </w:rPr>
        <w:t>26.07</w:t>
      </w:r>
      <w:r w:rsidR="002F129E">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11D4482" w14:textId="1ADA1428" w:rsidR="00B32696"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53D409A2"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CC5D08">
        <w:rPr>
          <w:rFonts w:asciiTheme="majorHAnsi" w:hAnsiTheme="majorHAnsi" w:cstheme="majorHAnsi"/>
          <w:b/>
          <w:bCs/>
          <w:color w:val="262626" w:themeColor="text1" w:themeTint="D9"/>
          <w:sz w:val="20"/>
          <w:szCs w:val="20"/>
        </w:rPr>
        <w:t>26.07</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AF6CC2">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DD451B">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698AA0E9"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CC5D08">
        <w:rPr>
          <w:rFonts w:asciiTheme="majorHAnsi" w:hAnsiTheme="majorHAnsi" w:cstheme="majorHAnsi"/>
          <w:b/>
          <w:bCs/>
          <w:color w:val="262626" w:themeColor="text1" w:themeTint="D9"/>
          <w:sz w:val="20"/>
          <w:szCs w:val="20"/>
        </w:rPr>
        <w:t>24.08</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w:t>
      </w:r>
      <w:r w:rsidR="00381C8A">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77777777"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Default="009D73E7"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08B888C6"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6BF73E1E" w14:textId="77777777" w:rsidR="001E6D13" w:rsidRDefault="001E6D13"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3B9643C9"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20539F">
        <w:rPr>
          <w:rFonts w:asciiTheme="majorHAnsi" w:hAnsiTheme="majorHAnsi" w:cstheme="majorHAnsi"/>
          <w:b/>
          <w:bCs/>
          <w:color w:val="262626" w:themeColor="text1" w:themeTint="D9"/>
          <w:spacing w:val="-1"/>
          <w:sz w:val="20"/>
          <w:szCs w:val="20"/>
        </w:rPr>
        <w:t>24</w:t>
      </w:r>
      <w:r w:rsidRPr="00725A9C">
        <w:rPr>
          <w:rFonts w:asciiTheme="majorHAnsi" w:hAnsiTheme="majorHAnsi" w:cstheme="majorHAnsi"/>
          <w:b/>
          <w:bCs/>
          <w:color w:val="262626" w:themeColor="text1" w:themeTint="D9"/>
          <w:spacing w:val="-1"/>
          <w:sz w:val="20"/>
          <w:szCs w:val="20"/>
        </w:rPr>
        <w:t xml:space="preserve"> miesięcy oraz dłuższy niż </w:t>
      </w:r>
      <w:r w:rsidR="0020539F">
        <w:rPr>
          <w:rFonts w:asciiTheme="majorHAnsi" w:hAnsiTheme="majorHAnsi" w:cstheme="majorHAnsi"/>
          <w:b/>
          <w:bCs/>
          <w:color w:val="262626" w:themeColor="text1" w:themeTint="D9"/>
          <w:spacing w:val="-1"/>
          <w:sz w:val="20"/>
          <w:szCs w:val="20"/>
        </w:rPr>
        <w:t>60</w:t>
      </w:r>
      <w:r w:rsidR="00F7262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2D8830AE"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0AFC1B5F"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20539F">
        <w:rPr>
          <w:rFonts w:asciiTheme="majorHAnsi" w:hAnsiTheme="majorHAnsi" w:cstheme="majorHAnsi"/>
          <w:bCs/>
          <w:color w:val="262626" w:themeColor="text1" w:themeTint="D9"/>
          <w:spacing w:val="-1"/>
          <w:sz w:val="20"/>
          <w:szCs w:val="20"/>
        </w:rPr>
        <w:t>24</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20539F">
        <w:rPr>
          <w:rFonts w:asciiTheme="majorHAnsi" w:hAnsiTheme="majorHAnsi" w:cstheme="majorHAnsi"/>
          <w:bCs/>
          <w:color w:val="262626" w:themeColor="text1" w:themeTint="D9"/>
          <w:spacing w:val="-1"/>
          <w:sz w:val="20"/>
          <w:szCs w:val="20"/>
        </w:rPr>
        <w:t>1</w:t>
      </w:r>
      <w:r w:rsidR="00C64519" w:rsidRPr="00CE7341">
        <w:rPr>
          <w:rFonts w:asciiTheme="majorHAnsi" w:hAnsiTheme="majorHAnsi" w:cstheme="majorHAnsi"/>
          <w:bCs/>
          <w:color w:val="262626" w:themeColor="text1" w:themeTint="D9"/>
          <w:spacing w:val="-1"/>
          <w:sz w:val="20"/>
          <w:szCs w:val="20"/>
        </w:rPr>
        <w:t>0</w:t>
      </w:r>
    </w:p>
    <w:p w14:paraId="537F20B6" w14:textId="58921EDD" w:rsidR="00BB6A90" w:rsidRDefault="00381C8A" w:rsidP="00CC124D">
      <w:pPr>
        <w:widowControl w:val="0"/>
        <w:spacing w:after="0" w:line="240" w:lineRule="auto"/>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ab/>
      </w:r>
      <w:r w:rsidR="0020539F">
        <w:rPr>
          <w:rFonts w:asciiTheme="majorHAnsi" w:hAnsiTheme="majorHAnsi" w:cstheme="majorHAnsi"/>
          <w:bCs/>
          <w:color w:val="262626" w:themeColor="text1" w:themeTint="D9"/>
          <w:spacing w:val="-1"/>
          <w:sz w:val="20"/>
          <w:szCs w:val="20"/>
        </w:rPr>
        <w:t>36</w:t>
      </w:r>
      <w:r>
        <w:rPr>
          <w:rFonts w:asciiTheme="majorHAnsi" w:hAnsiTheme="majorHAnsi" w:cstheme="majorHAnsi"/>
          <w:bCs/>
          <w:color w:val="262626" w:themeColor="text1" w:themeTint="D9"/>
          <w:spacing w:val="-1"/>
          <w:sz w:val="20"/>
          <w:szCs w:val="20"/>
        </w:rPr>
        <w:t xml:space="preserve">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sidR="0020539F">
        <w:rPr>
          <w:rFonts w:asciiTheme="majorHAnsi" w:hAnsiTheme="majorHAnsi" w:cstheme="majorHAnsi"/>
          <w:bCs/>
          <w:color w:val="262626" w:themeColor="text1" w:themeTint="D9"/>
          <w:spacing w:val="-1"/>
          <w:sz w:val="20"/>
          <w:szCs w:val="20"/>
        </w:rPr>
        <w:t>2</w:t>
      </w:r>
      <w:r>
        <w:rPr>
          <w:rFonts w:asciiTheme="majorHAnsi" w:hAnsiTheme="majorHAnsi" w:cstheme="majorHAnsi"/>
          <w:bCs/>
          <w:color w:val="262626" w:themeColor="text1" w:themeTint="D9"/>
          <w:spacing w:val="-1"/>
          <w:sz w:val="20"/>
          <w:szCs w:val="20"/>
        </w:rPr>
        <w:t>0</w:t>
      </w:r>
    </w:p>
    <w:p w14:paraId="06D7E6EC" w14:textId="1EAA32CD" w:rsidR="0020539F" w:rsidRDefault="0020539F" w:rsidP="0020539F">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48 miesięcy</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30</w:t>
      </w:r>
    </w:p>
    <w:p w14:paraId="093284D5" w14:textId="7874EE21" w:rsidR="0020539F" w:rsidRPr="00725A9C" w:rsidRDefault="0020539F" w:rsidP="0020539F">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 xml:space="preserve">60 miesięcy </w:t>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ab/>
        <w:t>40</w:t>
      </w:r>
    </w:p>
    <w:p w14:paraId="4F16BC0F" w14:textId="77777777"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6E1B849D" w14:textId="77777777" w:rsidR="00B07281" w:rsidRDefault="00B07281" w:rsidP="00CC124D">
      <w:pPr>
        <w:widowControl w:val="0"/>
        <w:spacing w:after="0" w:line="240" w:lineRule="auto"/>
        <w:jc w:val="both"/>
        <w:rPr>
          <w:rFonts w:asciiTheme="majorHAnsi" w:hAnsiTheme="majorHAnsi" w:cstheme="majorHAnsi"/>
          <w:b/>
          <w:bCs/>
          <w:color w:val="262626" w:themeColor="text1" w:themeTint="D9"/>
          <w:spacing w:val="-1"/>
          <w:sz w:val="20"/>
          <w:szCs w:val="20"/>
        </w:rPr>
      </w:pPr>
    </w:p>
    <w:p w14:paraId="36397267" w14:textId="107B87F5"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9413272" w14:textId="77777777" w:rsidR="00CC5D08" w:rsidRDefault="00CC5D08"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2F0518D8" w14:textId="064BE948"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030C9">
        <w:rPr>
          <w:rFonts w:asciiTheme="majorHAnsi" w:hAnsiTheme="majorHAnsi" w:cstheme="majorHAnsi"/>
          <w:b/>
          <w:bCs/>
          <w:color w:val="262626" w:themeColor="text1" w:themeTint="D9"/>
          <w:spacing w:val="-1"/>
          <w:sz w:val="20"/>
          <w:szCs w:val="20"/>
        </w:rPr>
        <w:t>24</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7529A089" w14:textId="59008FB2" w:rsidR="00B030C9" w:rsidRDefault="00B030C9" w:rsidP="00CC124D">
      <w:pPr>
        <w:spacing w:after="0" w:line="240" w:lineRule="auto"/>
        <w:rPr>
          <w:rFonts w:asciiTheme="majorHAnsi" w:hAnsiTheme="majorHAnsi" w:cstheme="majorHAnsi"/>
          <w:color w:val="262626" w:themeColor="text1" w:themeTint="D9"/>
          <w:sz w:val="20"/>
          <w:szCs w:val="20"/>
        </w:rPr>
      </w:pPr>
    </w:p>
    <w:p w14:paraId="0595771C" w14:textId="77777777" w:rsidR="00B030C9" w:rsidRPr="009D538D" w:rsidRDefault="00B030C9"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54FAB0E5" w14:textId="72E1C0F7" w:rsidR="005D1DDF" w:rsidRPr="00AD7D52" w:rsidRDefault="00AD7D52" w:rsidP="00CC124D">
      <w:pPr>
        <w:spacing w:after="0" w:line="240" w:lineRule="auto"/>
        <w:jc w:val="both"/>
        <w:rPr>
          <w:rFonts w:asciiTheme="majorHAnsi" w:hAnsiTheme="majorHAnsi" w:cstheme="majorHAnsi"/>
          <w:b/>
          <w:bCs/>
          <w:color w:val="262626" w:themeColor="text1" w:themeTint="D9"/>
          <w:sz w:val="20"/>
          <w:szCs w:val="20"/>
        </w:rPr>
      </w:pPr>
      <w:r w:rsidRPr="00AD7D52">
        <w:rPr>
          <w:rFonts w:ascii="Calibri Light" w:hAnsi="Calibri Light" w:cs="Calibri Light"/>
          <w:b/>
          <w:bCs/>
          <w:sz w:val="20"/>
          <w:szCs w:val="20"/>
        </w:rPr>
        <w:t xml:space="preserve">Zamawiający nie wymaga wpłaty </w:t>
      </w:r>
      <w:r w:rsidRPr="00AD7D52">
        <w:rPr>
          <w:rFonts w:asciiTheme="majorHAnsi" w:hAnsiTheme="majorHAnsi" w:cstheme="majorHAnsi"/>
          <w:b/>
          <w:bCs/>
          <w:color w:val="262626" w:themeColor="text1" w:themeTint="D9"/>
          <w:sz w:val="20"/>
          <w:szCs w:val="20"/>
        </w:rPr>
        <w:t>zabezpieczenia należytego wykonania umowy.</w:t>
      </w:r>
    </w:p>
    <w:p w14:paraId="02EA77F3" w14:textId="77777777" w:rsidR="00AD7D52" w:rsidRPr="009D538D" w:rsidRDefault="00AD7D52"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footerReference w:type="default" r:id="rId20"/>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4C011" w14:textId="77777777" w:rsidR="00EA48D5" w:rsidRDefault="00EA48D5">
      <w:r>
        <w:separator/>
      </w:r>
    </w:p>
  </w:endnote>
  <w:endnote w:type="continuationSeparator" w:id="0">
    <w:p w14:paraId="3A241818" w14:textId="77777777" w:rsidR="00EA48D5" w:rsidRDefault="00EA4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27F6FDA6"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7749FA">
      <w:rPr>
        <w:rFonts w:ascii="Calibri Light" w:hAnsi="Calibri Light" w:cs="Calibri"/>
        <w:b/>
        <w:color w:val="808080"/>
        <w:sz w:val="18"/>
        <w:szCs w:val="18"/>
      </w:rPr>
      <w:t>34</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E85024">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80EF5" w14:textId="77777777" w:rsidR="00EA48D5" w:rsidRDefault="00EA48D5">
      <w:r>
        <w:separator/>
      </w:r>
    </w:p>
  </w:footnote>
  <w:footnote w:type="continuationSeparator" w:id="0">
    <w:p w14:paraId="7F39FC96" w14:textId="77777777" w:rsidR="00EA48D5" w:rsidRDefault="00EA4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F723BC"/>
    <w:multiLevelType w:val="hybridMultilevel"/>
    <w:tmpl w:val="E31C633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9" w15:restartNumberingAfterBreak="0">
    <w:nsid w:val="26460E5A"/>
    <w:multiLevelType w:val="hybridMultilevel"/>
    <w:tmpl w:val="A6F6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6440256E"/>
    <w:multiLevelType w:val="hybridMultilevel"/>
    <w:tmpl w:val="B630D07C"/>
    <w:lvl w:ilvl="0" w:tplc="A44C66CE">
      <w:start w:val="1"/>
      <w:numFmt w:val="bullet"/>
      <w:lvlText w:val=""/>
      <w:lvlJc w:val="left"/>
      <w:pPr>
        <w:ind w:left="720" w:hanging="360"/>
      </w:pPr>
      <w:rPr>
        <w:rFonts w:ascii="Symbol" w:hAnsi="Symbol" w:hint="default"/>
        <w:color w:val="00206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33906842">
    <w:abstractNumId w:val="8"/>
  </w:num>
  <w:num w:numId="2" w16cid:durableId="1050175">
    <w:abstractNumId w:val="10"/>
  </w:num>
  <w:num w:numId="3" w16cid:durableId="828911990">
    <w:abstractNumId w:val="11"/>
  </w:num>
  <w:num w:numId="4" w16cid:durableId="442310390">
    <w:abstractNumId w:val="9"/>
  </w:num>
  <w:num w:numId="5" w16cid:durableId="1277635947">
    <w:abstractNumId w:val="12"/>
  </w:num>
  <w:num w:numId="6" w16cid:durableId="822165751">
    <w:abstractNumId w:val="7"/>
  </w:num>
  <w:num w:numId="7" w16cid:durableId="10122187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8C4"/>
    <w:rsid w:val="00010E8E"/>
    <w:rsid w:val="00011A52"/>
    <w:rsid w:val="000122CD"/>
    <w:rsid w:val="000133F3"/>
    <w:rsid w:val="000134AE"/>
    <w:rsid w:val="00013558"/>
    <w:rsid w:val="000218E7"/>
    <w:rsid w:val="00021BB8"/>
    <w:rsid w:val="000231C3"/>
    <w:rsid w:val="00023E31"/>
    <w:rsid w:val="000262EB"/>
    <w:rsid w:val="00026558"/>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2DC"/>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37482"/>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27AC"/>
    <w:rsid w:val="00172FE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5CDE"/>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6D13"/>
    <w:rsid w:val="001E71ED"/>
    <w:rsid w:val="001E76EB"/>
    <w:rsid w:val="001F0124"/>
    <w:rsid w:val="001F428D"/>
    <w:rsid w:val="001F660E"/>
    <w:rsid w:val="00202383"/>
    <w:rsid w:val="00202A48"/>
    <w:rsid w:val="00202EAE"/>
    <w:rsid w:val="00203509"/>
    <w:rsid w:val="002039ED"/>
    <w:rsid w:val="00204158"/>
    <w:rsid w:val="0020447D"/>
    <w:rsid w:val="0020471F"/>
    <w:rsid w:val="0020539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873DE"/>
    <w:rsid w:val="002905D0"/>
    <w:rsid w:val="0029112C"/>
    <w:rsid w:val="002911B8"/>
    <w:rsid w:val="00291240"/>
    <w:rsid w:val="00292144"/>
    <w:rsid w:val="00294CEF"/>
    <w:rsid w:val="002958B1"/>
    <w:rsid w:val="0029705E"/>
    <w:rsid w:val="002A0112"/>
    <w:rsid w:val="002A084A"/>
    <w:rsid w:val="002A0899"/>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4905"/>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265F"/>
    <w:rsid w:val="00314EB7"/>
    <w:rsid w:val="0031520B"/>
    <w:rsid w:val="00315AF7"/>
    <w:rsid w:val="00316A92"/>
    <w:rsid w:val="0031726F"/>
    <w:rsid w:val="00317C99"/>
    <w:rsid w:val="00317EAF"/>
    <w:rsid w:val="00320A61"/>
    <w:rsid w:val="0032348C"/>
    <w:rsid w:val="00323DC6"/>
    <w:rsid w:val="00323F73"/>
    <w:rsid w:val="00325077"/>
    <w:rsid w:val="00325A1E"/>
    <w:rsid w:val="00326E01"/>
    <w:rsid w:val="00330992"/>
    <w:rsid w:val="003320A1"/>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2B35"/>
    <w:rsid w:val="00386FDA"/>
    <w:rsid w:val="00387D4D"/>
    <w:rsid w:val="00391460"/>
    <w:rsid w:val="0039406E"/>
    <w:rsid w:val="00395CA3"/>
    <w:rsid w:val="00396880"/>
    <w:rsid w:val="00397808"/>
    <w:rsid w:val="003A04D8"/>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E7D40"/>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1C85"/>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0D1"/>
    <w:rsid w:val="00457D7E"/>
    <w:rsid w:val="0046097E"/>
    <w:rsid w:val="00461045"/>
    <w:rsid w:val="00464B75"/>
    <w:rsid w:val="00473C0C"/>
    <w:rsid w:val="00474FE0"/>
    <w:rsid w:val="00475E2F"/>
    <w:rsid w:val="00481909"/>
    <w:rsid w:val="004824DF"/>
    <w:rsid w:val="00482965"/>
    <w:rsid w:val="0048501B"/>
    <w:rsid w:val="004867C8"/>
    <w:rsid w:val="00491379"/>
    <w:rsid w:val="00491416"/>
    <w:rsid w:val="004939EB"/>
    <w:rsid w:val="00493EE1"/>
    <w:rsid w:val="00494F8A"/>
    <w:rsid w:val="00495144"/>
    <w:rsid w:val="0049570E"/>
    <w:rsid w:val="004A06D1"/>
    <w:rsid w:val="004A1A97"/>
    <w:rsid w:val="004A1E9F"/>
    <w:rsid w:val="004A20F3"/>
    <w:rsid w:val="004A2179"/>
    <w:rsid w:val="004A2CD4"/>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4F2E"/>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08D"/>
    <w:rsid w:val="00565E5E"/>
    <w:rsid w:val="00566841"/>
    <w:rsid w:val="0056798B"/>
    <w:rsid w:val="00570B96"/>
    <w:rsid w:val="00571F4C"/>
    <w:rsid w:val="00573B93"/>
    <w:rsid w:val="005748F3"/>
    <w:rsid w:val="00577025"/>
    <w:rsid w:val="00580388"/>
    <w:rsid w:val="0058132D"/>
    <w:rsid w:val="005819B8"/>
    <w:rsid w:val="00582FCA"/>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168"/>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0EF4"/>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20BC"/>
    <w:rsid w:val="00652736"/>
    <w:rsid w:val="00653501"/>
    <w:rsid w:val="00655B99"/>
    <w:rsid w:val="006629CB"/>
    <w:rsid w:val="0066438F"/>
    <w:rsid w:val="006644CC"/>
    <w:rsid w:val="006647EF"/>
    <w:rsid w:val="0066488C"/>
    <w:rsid w:val="006654EE"/>
    <w:rsid w:val="006657FA"/>
    <w:rsid w:val="0066733B"/>
    <w:rsid w:val="00673C24"/>
    <w:rsid w:val="006755A4"/>
    <w:rsid w:val="00676A44"/>
    <w:rsid w:val="00676C12"/>
    <w:rsid w:val="006779D4"/>
    <w:rsid w:val="00682C3A"/>
    <w:rsid w:val="00684A1F"/>
    <w:rsid w:val="00684EC8"/>
    <w:rsid w:val="00685089"/>
    <w:rsid w:val="00686C93"/>
    <w:rsid w:val="006908F2"/>
    <w:rsid w:val="00690E1A"/>
    <w:rsid w:val="006910AB"/>
    <w:rsid w:val="006914C4"/>
    <w:rsid w:val="00691E09"/>
    <w:rsid w:val="00692950"/>
    <w:rsid w:val="0069499E"/>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430"/>
    <w:rsid w:val="006C3B0B"/>
    <w:rsid w:val="006C60C7"/>
    <w:rsid w:val="006C696C"/>
    <w:rsid w:val="006D01A8"/>
    <w:rsid w:val="006D3D6A"/>
    <w:rsid w:val="006D5196"/>
    <w:rsid w:val="006D5612"/>
    <w:rsid w:val="006D572B"/>
    <w:rsid w:val="006E0EED"/>
    <w:rsid w:val="006E1232"/>
    <w:rsid w:val="006E1508"/>
    <w:rsid w:val="006E24A2"/>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47F0F"/>
    <w:rsid w:val="00750E82"/>
    <w:rsid w:val="00751A3C"/>
    <w:rsid w:val="00752A8A"/>
    <w:rsid w:val="00752A8B"/>
    <w:rsid w:val="00755062"/>
    <w:rsid w:val="00757945"/>
    <w:rsid w:val="0077108B"/>
    <w:rsid w:val="00771879"/>
    <w:rsid w:val="007727AD"/>
    <w:rsid w:val="00773829"/>
    <w:rsid w:val="00773E46"/>
    <w:rsid w:val="007749FA"/>
    <w:rsid w:val="007758E1"/>
    <w:rsid w:val="007778DF"/>
    <w:rsid w:val="00781652"/>
    <w:rsid w:val="00781C56"/>
    <w:rsid w:val="007832DB"/>
    <w:rsid w:val="00783454"/>
    <w:rsid w:val="00783655"/>
    <w:rsid w:val="00786909"/>
    <w:rsid w:val="00790D93"/>
    <w:rsid w:val="0079250A"/>
    <w:rsid w:val="00792A70"/>
    <w:rsid w:val="007934BC"/>
    <w:rsid w:val="00794202"/>
    <w:rsid w:val="00795652"/>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0625"/>
    <w:rsid w:val="0080120E"/>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4080"/>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242"/>
    <w:rsid w:val="00847E79"/>
    <w:rsid w:val="00850B06"/>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5693"/>
    <w:rsid w:val="00891B46"/>
    <w:rsid w:val="0089423C"/>
    <w:rsid w:val="0089482F"/>
    <w:rsid w:val="008A01AA"/>
    <w:rsid w:val="008A0BA1"/>
    <w:rsid w:val="008A1770"/>
    <w:rsid w:val="008A2A76"/>
    <w:rsid w:val="008A77A9"/>
    <w:rsid w:val="008A7A23"/>
    <w:rsid w:val="008B1342"/>
    <w:rsid w:val="008B3590"/>
    <w:rsid w:val="008B3F43"/>
    <w:rsid w:val="008B4555"/>
    <w:rsid w:val="008B5008"/>
    <w:rsid w:val="008B5F09"/>
    <w:rsid w:val="008C3E04"/>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57B86"/>
    <w:rsid w:val="00960018"/>
    <w:rsid w:val="00960445"/>
    <w:rsid w:val="009626A4"/>
    <w:rsid w:val="009640BF"/>
    <w:rsid w:val="00965D84"/>
    <w:rsid w:val="009660DD"/>
    <w:rsid w:val="00966662"/>
    <w:rsid w:val="009669B4"/>
    <w:rsid w:val="00970FA9"/>
    <w:rsid w:val="00971797"/>
    <w:rsid w:val="00974B6B"/>
    <w:rsid w:val="00980D24"/>
    <w:rsid w:val="00980FB9"/>
    <w:rsid w:val="00981B1C"/>
    <w:rsid w:val="00982525"/>
    <w:rsid w:val="0098316A"/>
    <w:rsid w:val="00984E3B"/>
    <w:rsid w:val="00987BF5"/>
    <w:rsid w:val="0099006F"/>
    <w:rsid w:val="00993722"/>
    <w:rsid w:val="00993ACF"/>
    <w:rsid w:val="00994498"/>
    <w:rsid w:val="009949B4"/>
    <w:rsid w:val="009966A8"/>
    <w:rsid w:val="00996C3B"/>
    <w:rsid w:val="00997624"/>
    <w:rsid w:val="009A4796"/>
    <w:rsid w:val="009A4FF0"/>
    <w:rsid w:val="009A698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0C3C"/>
    <w:rsid w:val="00A240C6"/>
    <w:rsid w:val="00A25BC4"/>
    <w:rsid w:val="00A265B1"/>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25B0"/>
    <w:rsid w:val="00A830CA"/>
    <w:rsid w:val="00A832E7"/>
    <w:rsid w:val="00A83695"/>
    <w:rsid w:val="00A836CA"/>
    <w:rsid w:val="00A8632B"/>
    <w:rsid w:val="00A87AF0"/>
    <w:rsid w:val="00A904C4"/>
    <w:rsid w:val="00A90F85"/>
    <w:rsid w:val="00A91C54"/>
    <w:rsid w:val="00A91E3A"/>
    <w:rsid w:val="00A93FAD"/>
    <w:rsid w:val="00A9717D"/>
    <w:rsid w:val="00AA3EB8"/>
    <w:rsid w:val="00AA4279"/>
    <w:rsid w:val="00AA43F1"/>
    <w:rsid w:val="00AA499E"/>
    <w:rsid w:val="00AA51AE"/>
    <w:rsid w:val="00AB13FE"/>
    <w:rsid w:val="00AB265F"/>
    <w:rsid w:val="00AB35C8"/>
    <w:rsid w:val="00AB4106"/>
    <w:rsid w:val="00AB5360"/>
    <w:rsid w:val="00AB7823"/>
    <w:rsid w:val="00AC0243"/>
    <w:rsid w:val="00AC107B"/>
    <w:rsid w:val="00AC3A2B"/>
    <w:rsid w:val="00AC7DB7"/>
    <w:rsid w:val="00AD2DB9"/>
    <w:rsid w:val="00AD7D52"/>
    <w:rsid w:val="00AE3291"/>
    <w:rsid w:val="00AE50BC"/>
    <w:rsid w:val="00AE5649"/>
    <w:rsid w:val="00AE5B2E"/>
    <w:rsid w:val="00AF378B"/>
    <w:rsid w:val="00AF3EF9"/>
    <w:rsid w:val="00AF5365"/>
    <w:rsid w:val="00AF6CC2"/>
    <w:rsid w:val="00B002B1"/>
    <w:rsid w:val="00B016F3"/>
    <w:rsid w:val="00B0205F"/>
    <w:rsid w:val="00B030C9"/>
    <w:rsid w:val="00B03E31"/>
    <w:rsid w:val="00B061C8"/>
    <w:rsid w:val="00B07281"/>
    <w:rsid w:val="00B10FA5"/>
    <w:rsid w:val="00B12D7B"/>
    <w:rsid w:val="00B1325E"/>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6A68"/>
    <w:rsid w:val="00B97B9C"/>
    <w:rsid w:val="00B97E70"/>
    <w:rsid w:val="00BA071D"/>
    <w:rsid w:val="00BA1842"/>
    <w:rsid w:val="00BA21DC"/>
    <w:rsid w:val="00BA39DE"/>
    <w:rsid w:val="00BA568F"/>
    <w:rsid w:val="00BB01D6"/>
    <w:rsid w:val="00BB08FA"/>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39BE"/>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2FB6"/>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1B91"/>
    <w:rsid w:val="00C85452"/>
    <w:rsid w:val="00C86B50"/>
    <w:rsid w:val="00C86ED7"/>
    <w:rsid w:val="00C907DB"/>
    <w:rsid w:val="00C90825"/>
    <w:rsid w:val="00C917C6"/>
    <w:rsid w:val="00C919AD"/>
    <w:rsid w:val="00C9365E"/>
    <w:rsid w:val="00C94293"/>
    <w:rsid w:val="00C944C1"/>
    <w:rsid w:val="00C96A01"/>
    <w:rsid w:val="00CA0C09"/>
    <w:rsid w:val="00CA49F8"/>
    <w:rsid w:val="00CA74E8"/>
    <w:rsid w:val="00CB035F"/>
    <w:rsid w:val="00CB0FB1"/>
    <w:rsid w:val="00CB15CB"/>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5D08"/>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1878"/>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0FEF"/>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D3391"/>
    <w:rsid w:val="00DD451B"/>
    <w:rsid w:val="00DD4B03"/>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39DD"/>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66A3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372A"/>
    <w:rsid w:val="00EA40C6"/>
    <w:rsid w:val="00EA48D5"/>
    <w:rsid w:val="00EA4EE8"/>
    <w:rsid w:val="00EA5A5B"/>
    <w:rsid w:val="00EA69FE"/>
    <w:rsid w:val="00EA7AB9"/>
    <w:rsid w:val="00EB0FA6"/>
    <w:rsid w:val="00EB2215"/>
    <w:rsid w:val="00EB42EE"/>
    <w:rsid w:val="00EB5016"/>
    <w:rsid w:val="00EC07F7"/>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539"/>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262C"/>
    <w:rsid w:val="00F73EDC"/>
    <w:rsid w:val="00F746EE"/>
    <w:rsid w:val="00F74A35"/>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A37"/>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3B42"/>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 w:type="character" w:styleId="Nierozpoznanawzmianka">
    <w:name w:val="Unresolved Mention"/>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5560770">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14222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002331">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9257533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34280387">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735</TotalTime>
  <Pages>29</Pages>
  <Words>12551</Words>
  <Characters>75311</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87687</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69</cp:revision>
  <cp:lastPrinted>2022-07-05T08:46:00Z</cp:lastPrinted>
  <dcterms:created xsi:type="dcterms:W3CDTF">2021-04-22T10:37:00Z</dcterms:created>
  <dcterms:modified xsi:type="dcterms:W3CDTF">2022-07-07T07:25:00Z</dcterms:modified>
</cp:coreProperties>
</file>