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55B69687" w:rsidR="00422A62" w:rsidRPr="00AA73C0" w:rsidRDefault="00AA469B"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00422A62" w:rsidRPr="00AA73C0">
        <w:rPr>
          <w:rFonts w:asciiTheme="majorHAnsi" w:hAnsiTheme="majorHAnsi" w:cstheme="majorHAnsi"/>
          <w:sz w:val="20"/>
          <w:szCs w:val="20"/>
        </w:rPr>
        <w:t xml:space="preserve">Zamawiający: </w:t>
      </w:r>
    </w:p>
    <w:p w14:paraId="6F58373C" w14:textId="77777777" w:rsidR="00422A62" w:rsidRPr="00AA73C0" w:rsidRDefault="00422A6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Gmina Miasto Pruszków</w:t>
      </w:r>
    </w:p>
    <w:p w14:paraId="264BFD32" w14:textId="77777777" w:rsidR="00422A62" w:rsidRPr="00AA73C0" w:rsidRDefault="00422A6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Ul. Kraszewskiego 14/16, 05-800 Pruszków</w:t>
      </w:r>
    </w:p>
    <w:p w14:paraId="4C3D3F81" w14:textId="77777777" w:rsidR="00422A62" w:rsidRPr="00AA73C0" w:rsidRDefault="00422A62" w:rsidP="00CC124D">
      <w:pPr>
        <w:spacing w:after="0" w:line="240" w:lineRule="auto"/>
        <w:rPr>
          <w:rFonts w:asciiTheme="majorHAnsi" w:hAnsiTheme="majorHAnsi" w:cstheme="majorHAnsi"/>
          <w:sz w:val="20"/>
          <w:szCs w:val="20"/>
          <w:lang w:val="en-US"/>
        </w:rPr>
      </w:pPr>
      <w:r w:rsidRPr="00AA73C0">
        <w:rPr>
          <w:rFonts w:asciiTheme="majorHAnsi" w:hAnsiTheme="majorHAnsi" w:cstheme="majorHAnsi"/>
          <w:sz w:val="20"/>
          <w:szCs w:val="20"/>
          <w:lang w:val="en-US"/>
        </w:rPr>
        <w:t xml:space="preserve">tel. 22 735 88 88, fax.: 22 758 66 50 </w:t>
      </w:r>
    </w:p>
    <w:p w14:paraId="64BA179F" w14:textId="77777777" w:rsidR="00422A62" w:rsidRPr="00AA73C0" w:rsidRDefault="00E416B9" w:rsidP="00CC124D">
      <w:pPr>
        <w:spacing w:after="0" w:line="240" w:lineRule="auto"/>
        <w:rPr>
          <w:rFonts w:asciiTheme="majorHAnsi" w:hAnsiTheme="majorHAnsi" w:cstheme="majorHAnsi"/>
          <w:sz w:val="20"/>
          <w:szCs w:val="20"/>
          <w:lang w:val="en-US"/>
        </w:rPr>
      </w:pPr>
      <w:hyperlink r:id="rId8" w:history="1">
        <w:r w:rsidR="00422A62" w:rsidRPr="00AA73C0">
          <w:rPr>
            <w:rStyle w:val="Hipercze"/>
            <w:rFonts w:asciiTheme="majorHAnsi" w:hAnsiTheme="majorHAnsi" w:cstheme="majorHAnsi"/>
            <w:color w:val="auto"/>
            <w:sz w:val="20"/>
            <w:szCs w:val="20"/>
            <w:lang w:val="en-US"/>
          </w:rPr>
          <w:t>www.pruszkow.pl</w:t>
        </w:r>
      </w:hyperlink>
      <w:r w:rsidR="00422A62" w:rsidRPr="00AA73C0">
        <w:rPr>
          <w:rFonts w:asciiTheme="majorHAnsi" w:hAnsiTheme="majorHAnsi" w:cstheme="majorHAnsi"/>
          <w:sz w:val="20"/>
          <w:szCs w:val="20"/>
          <w:lang w:val="en-US"/>
        </w:rPr>
        <w:t xml:space="preserve">; e-mail: </w:t>
      </w:r>
      <w:hyperlink r:id="rId9" w:history="1">
        <w:r w:rsidR="00422A62" w:rsidRPr="00AA73C0">
          <w:rPr>
            <w:rStyle w:val="Hipercze"/>
            <w:rFonts w:asciiTheme="majorHAnsi" w:hAnsiTheme="majorHAnsi" w:cstheme="majorHAnsi"/>
            <w:color w:val="auto"/>
            <w:sz w:val="20"/>
            <w:szCs w:val="20"/>
            <w:lang w:val="en-US"/>
          </w:rPr>
          <w:t>prezydent@miasto.pruszkow.pl</w:t>
        </w:r>
      </w:hyperlink>
    </w:p>
    <w:p w14:paraId="52290DD8" w14:textId="77777777" w:rsidR="00422A62" w:rsidRPr="00AA73C0" w:rsidRDefault="00422A62" w:rsidP="00CC124D">
      <w:pPr>
        <w:spacing w:after="0" w:line="240" w:lineRule="auto"/>
        <w:rPr>
          <w:rFonts w:asciiTheme="majorHAnsi" w:hAnsiTheme="majorHAnsi" w:cstheme="majorHAnsi"/>
          <w:sz w:val="20"/>
          <w:szCs w:val="20"/>
          <w:lang w:val="en-US"/>
        </w:rPr>
      </w:pPr>
    </w:p>
    <w:p w14:paraId="0C050491" w14:textId="77777777" w:rsidR="00422A62" w:rsidRPr="00AA73C0" w:rsidRDefault="00422A62" w:rsidP="00CC124D">
      <w:pPr>
        <w:spacing w:after="0" w:line="240" w:lineRule="auto"/>
        <w:rPr>
          <w:rFonts w:asciiTheme="majorHAnsi" w:hAnsiTheme="majorHAnsi" w:cstheme="majorHAnsi"/>
          <w:sz w:val="20"/>
          <w:szCs w:val="20"/>
          <w:lang w:val="en-US"/>
        </w:rPr>
      </w:pPr>
    </w:p>
    <w:p w14:paraId="378CF423" w14:textId="77777777" w:rsidR="00422A62" w:rsidRPr="00AA73C0" w:rsidRDefault="00422A62" w:rsidP="00CC124D">
      <w:pPr>
        <w:spacing w:after="0" w:line="240" w:lineRule="auto"/>
        <w:rPr>
          <w:rFonts w:asciiTheme="majorHAnsi" w:hAnsiTheme="majorHAnsi" w:cstheme="majorHAnsi"/>
          <w:sz w:val="20"/>
          <w:szCs w:val="20"/>
          <w:lang w:val="en-US"/>
        </w:rPr>
      </w:pPr>
    </w:p>
    <w:p w14:paraId="357EA4CD" w14:textId="77777777" w:rsidR="00422A62" w:rsidRPr="00AA73C0" w:rsidRDefault="00422A62" w:rsidP="00CC124D">
      <w:pPr>
        <w:spacing w:after="0" w:line="240" w:lineRule="auto"/>
        <w:rPr>
          <w:rFonts w:asciiTheme="majorHAnsi" w:hAnsiTheme="majorHAnsi" w:cstheme="majorHAnsi"/>
          <w:sz w:val="20"/>
          <w:szCs w:val="20"/>
          <w:lang w:val="en-US"/>
        </w:rPr>
      </w:pPr>
    </w:p>
    <w:p w14:paraId="56852E41" w14:textId="77777777" w:rsidR="00422A62" w:rsidRPr="00AA73C0" w:rsidRDefault="00422A62" w:rsidP="00CC124D">
      <w:pPr>
        <w:spacing w:after="0" w:line="240" w:lineRule="auto"/>
        <w:rPr>
          <w:rFonts w:asciiTheme="majorHAnsi" w:hAnsiTheme="majorHAnsi" w:cstheme="majorHAnsi"/>
          <w:sz w:val="20"/>
          <w:szCs w:val="20"/>
          <w:lang w:val="en-US"/>
        </w:rPr>
      </w:pPr>
    </w:p>
    <w:p w14:paraId="4E4C4F06" w14:textId="77777777" w:rsidR="00422A62" w:rsidRPr="00AA73C0" w:rsidRDefault="00422A62" w:rsidP="00CC124D">
      <w:pPr>
        <w:spacing w:after="0" w:line="240" w:lineRule="auto"/>
        <w:rPr>
          <w:rFonts w:asciiTheme="majorHAnsi" w:hAnsiTheme="majorHAnsi" w:cstheme="majorHAnsi"/>
          <w:b/>
          <w:bCs/>
          <w:sz w:val="36"/>
          <w:szCs w:val="36"/>
        </w:rPr>
      </w:pPr>
      <w:r w:rsidRPr="00AA73C0">
        <w:rPr>
          <w:rFonts w:asciiTheme="majorHAnsi" w:hAnsiTheme="majorHAnsi" w:cstheme="majorHAnsi"/>
          <w:b/>
          <w:bCs/>
          <w:sz w:val="36"/>
          <w:szCs w:val="36"/>
        </w:rPr>
        <w:t>SPECYFIKACJA</w:t>
      </w:r>
      <w:r w:rsidR="00434D3B" w:rsidRPr="00AA73C0">
        <w:rPr>
          <w:rFonts w:asciiTheme="majorHAnsi" w:hAnsiTheme="majorHAnsi" w:cstheme="majorHAnsi"/>
          <w:b/>
          <w:bCs/>
          <w:sz w:val="36"/>
          <w:szCs w:val="36"/>
        </w:rPr>
        <w:t xml:space="preserve"> </w:t>
      </w:r>
      <w:r w:rsidRPr="00AA73C0">
        <w:rPr>
          <w:rFonts w:asciiTheme="majorHAnsi" w:hAnsiTheme="majorHAnsi" w:cstheme="majorHAnsi"/>
          <w:b/>
          <w:bCs/>
          <w:sz w:val="36"/>
          <w:szCs w:val="36"/>
        </w:rPr>
        <w:t>WARUNKÓW ZAMÓWIENIA</w:t>
      </w:r>
    </w:p>
    <w:p w14:paraId="60808A18" w14:textId="77777777" w:rsidR="00422A62" w:rsidRPr="00AA73C0" w:rsidRDefault="00422A62" w:rsidP="00CC124D">
      <w:pPr>
        <w:spacing w:after="0" w:line="240" w:lineRule="auto"/>
        <w:rPr>
          <w:rFonts w:asciiTheme="majorHAnsi" w:hAnsiTheme="majorHAnsi" w:cstheme="majorHAnsi"/>
          <w:sz w:val="20"/>
          <w:szCs w:val="20"/>
        </w:rPr>
      </w:pPr>
    </w:p>
    <w:p w14:paraId="3E3EB0A8" w14:textId="77777777" w:rsidR="00422A62" w:rsidRPr="00AA73C0" w:rsidRDefault="00422A62" w:rsidP="00CC124D">
      <w:pPr>
        <w:spacing w:after="0" w:line="240" w:lineRule="auto"/>
        <w:rPr>
          <w:rFonts w:asciiTheme="majorHAnsi" w:hAnsiTheme="majorHAnsi" w:cstheme="majorHAnsi"/>
          <w:sz w:val="20"/>
          <w:szCs w:val="20"/>
        </w:rPr>
      </w:pPr>
    </w:p>
    <w:p w14:paraId="060BF321" w14:textId="77777777" w:rsidR="003E3D61" w:rsidRPr="00AA73C0" w:rsidRDefault="003E3D61" w:rsidP="00CC124D">
      <w:pPr>
        <w:spacing w:after="0" w:line="240" w:lineRule="auto"/>
        <w:rPr>
          <w:rFonts w:asciiTheme="majorHAnsi" w:hAnsiTheme="majorHAnsi" w:cstheme="majorHAnsi"/>
          <w:sz w:val="20"/>
          <w:szCs w:val="20"/>
        </w:rPr>
      </w:pPr>
    </w:p>
    <w:p w14:paraId="137AE127" w14:textId="465EFFB0" w:rsidR="00D83616" w:rsidRPr="00AA73C0" w:rsidRDefault="00A129EC" w:rsidP="00CC124D">
      <w:pPr>
        <w:spacing w:after="0" w:line="240" w:lineRule="auto"/>
        <w:rPr>
          <w:rFonts w:asciiTheme="majorHAnsi" w:hAnsiTheme="majorHAnsi" w:cstheme="majorHAnsi"/>
          <w:b/>
          <w:bCs/>
          <w:sz w:val="20"/>
          <w:szCs w:val="20"/>
        </w:rPr>
      </w:pPr>
      <w:bookmarkStart w:id="0" w:name="_Hlk535325449"/>
      <w:r w:rsidRPr="00AA73C0">
        <w:rPr>
          <w:rFonts w:asciiTheme="majorHAnsi" w:hAnsiTheme="majorHAnsi" w:cstheme="majorHAnsi"/>
          <w:b/>
          <w:bCs/>
          <w:sz w:val="20"/>
          <w:szCs w:val="20"/>
        </w:rPr>
        <w:t>WSR</w:t>
      </w:r>
      <w:r w:rsidR="00D70A6B" w:rsidRPr="00AA73C0">
        <w:rPr>
          <w:rFonts w:asciiTheme="majorHAnsi" w:hAnsiTheme="majorHAnsi" w:cstheme="majorHAnsi"/>
          <w:b/>
          <w:bCs/>
          <w:sz w:val="20"/>
          <w:szCs w:val="20"/>
        </w:rPr>
        <w:t>.271.</w:t>
      </w:r>
      <w:bookmarkEnd w:id="0"/>
      <w:r w:rsidR="009A58D2" w:rsidRPr="00AA73C0">
        <w:rPr>
          <w:rFonts w:asciiTheme="majorHAnsi" w:hAnsiTheme="majorHAnsi" w:cstheme="majorHAnsi"/>
          <w:b/>
          <w:bCs/>
          <w:sz w:val="20"/>
          <w:szCs w:val="20"/>
        </w:rPr>
        <w:t>27</w:t>
      </w:r>
      <w:r w:rsidR="00E10844" w:rsidRPr="00AA73C0">
        <w:rPr>
          <w:rFonts w:asciiTheme="majorHAnsi" w:hAnsiTheme="majorHAnsi" w:cstheme="majorHAnsi"/>
          <w:b/>
          <w:bCs/>
          <w:sz w:val="20"/>
          <w:szCs w:val="20"/>
        </w:rPr>
        <w:t>.</w:t>
      </w:r>
      <w:r w:rsidR="00796F95" w:rsidRPr="00AA73C0">
        <w:rPr>
          <w:rFonts w:asciiTheme="majorHAnsi" w:hAnsiTheme="majorHAnsi" w:cstheme="majorHAnsi"/>
          <w:b/>
          <w:bCs/>
          <w:sz w:val="20"/>
          <w:szCs w:val="20"/>
        </w:rPr>
        <w:t>202</w:t>
      </w:r>
      <w:r w:rsidR="009A58D2" w:rsidRPr="00AA73C0">
        <w:rPr>
          <w:rFonts w:asciiTheme="majorHAnsi" w:hAnsiTheme="majorHAnsi" w:cstheme="majorHAnsi"/>
          <w:b/>
          <w:bCs/>
          <w:sz w:val="20"/>
          <w:szCs w:val="20"/>
        </w:rPr>
        <w:t>2</w:t>
      </w:r>
    </w:p>
    <w:p w14:paraId="052ADD4F" w14:textId="465B687D" w:rsidR="00705055" w:rsidRPr="00AA73C0" w:rsidRDefault="00705055" w:rsidP="00113EF9">
      <w:pPr>
        <w:shd w:val="clear" w:color="auto" w:fill="F2F2F2" w:themeFill="background1" w:themeFillShade="F2"/>
        <w:spacing w:after="0" w:line="240" w:lineRule="auto"/>
        <w:rPr>
          <w:rFonts w:asciiTheme="majorHAnsi" w:hAnsiTheme="majorHAnsi" w:cstheme="majorHAnsi"/>
          <w:b/>
          <w:bCs/>
          <w:sz w:val="20"/>
          <w:szCs w:val="20"/>
        </w:rPr>
      </w:pPr>
    </w:p>
    <w:p w14:paraId="335120F6" w14:textId="7146129B" w:rsidR="00CB3275" w:rsidRPr="00AA73C0" w:rsidRDefault="00E10844" w:rsidP="00CB3275">
      <w:pPr>
        <w:shd w:val="clear" w:color="auto" w:fill="F2F2F2" w:themeFill="background1" w:themeFillShade="F2"/>
        <w:spacing w:after="0" w:line="240" w:lineRule="auto"/>
        <w:rPr>
          <w:rFonts w:ascii="Calibri Light" w:hAnsi="Calibri Light"/>
          <w:b/>
        </w:rPr>
      </w:pPr>
      <w:r w:rsidRPr="00AA73C0">
        <w:rPr>
          <w:rFonts w:ascii="Calibri Light" w:hAnsi="Calibri Light"/>
          <w:b/>
        </w:rPr>
        <w:t>Modernizacja i przebudowa lokali mieszkalnych z zasobu ko</w:t>
      </w:r>
      <w:r w:rsidR="000432E3" w:rsidRPr="00AA73C0">
        <w:rPr>
          <w:rFonts w:ascii="Calibri Light" w:hAnsi="Calibri Light"/>
          <w:b/>
        </w:rPr>
        <w:t xml:space="preserve">munalnego </w:t>
      </w:r>
      <w:r w:rsidR="00112379" w:rsidRPr="00AA73C0">
        <w:rPr>
          <w:rFonts w:ascii="Calibri Light" w:hAnsi="Calibri Light"/>
          <w:b/>
        </w:rPr>
        <w:t xml:space="preserve">– </w:t>
      </w:r>
      <w:r w:rsidR="007B2140" w:rsidRPr="00AA73C0">
        <w:rPr>
          <w:rFonts w:ascii="Calibri Light" w:hAnsi="Calibri Light"/>
          <w:b/>
        </w:rPr>
        <w:t>I</w:t>
      </w:r>
      <w:r w:rsidR="009A58D2" w:rsidRPr="00AA73C0">
        <w:rPr>
          <w:rFonts w:ascii="Calibri Light" w:hAnsi="Calibri Light"/>
          <w:b/>
        </w:rPr>
        <w:t>II</w:t>
      </w:r>
      <w:r w:rsidR="00112379" w:rsidRPr="00AA73C0">
        <w:rPr>
          <w:rFonts w:ascii="Calibri Light" w:hAnsi="Calibri Light"/>
          <w:b/>
        </w:rPr>
        <w:t xml:space="preserve"> częśc</w:t>
      </w:r>
      <w:r w:rsidR="007B6389" w:rsidRPr="00AA73C0">
        <w:rPr>
          <w:rFonts w:ascii="Calibri Light" w:hAnsi="Calibri Light"/>
          <w:b/>
        </w:rPr>
        <w:t>i.</w:t>
      </w:r>
    </w:p>
    <w:p w14:paraId="67478DAC" w14:textId="77777777" w:rsidR="00CB3275" w:rsidRPr="00AA73C0" w:rsidRDefault="00CB3275" w:rsidP="00CB3275">
      <w:pPr>
        <w:shd w:val="clear" w:color="auto" w:fill="F2F2F2" w:themeFill="background1" w:themeFillShade="F2"/>
        <w:spacing w:after="0" w:line="240" w:lineRule="auto"/>
        <w:rPr>
          <w:rFonts w:asciiTheme="majorHAnsi" w:hAnsiTheme="majorHAnsi" w:cstheme="majorHAnsi"/>
          <w:b/>
          <w:bCs/>
          <w:sz w:val="20"/>
          <w:szCs w:val="20"/>
        </w:rPr>
      </w:pPr>
    </w:p>
    <w:p w14:paraId="363DDD9B" w14:textId="77777777" w:rsidR="00434D3B" w:rsidRPr="00AA73C0" w:rsidRDefault="00434D3B" w:rsidP="00CC124D">
      <w:pPr>
        <w:spacing w:after="0" w:line="240" w:lineRule="auto"/>
        <w:rPr>
          <w:rFonts w:asciiTheme="majorHAnsi" w:hAnsiTheme="majorHAnsi" w:cstheme="majorHAnsi"/>
          <w:sz w:val="20"/>
          <w:szCs w:val="20"/>
        </w:rPr>
      </w:pPr>
    </w:p>
    <w:p w14:paraId="7E6B5773" w14:textId="77777777" w:rsidR="004E5A53" w:rsidRPr="00AA73C0" w:rsidRDefault="004E5A53" w:rsidP="00CC124D">
      <w:pPr>
        <w:tabs>
          <w:tab w:val="left" w:pos="142"/>
        </w:tabs>
        <w:autoSpaceDE w:val="0"/>
        <w:spacing w:after="0" w:line="240" w:lineRule="auto"/>
        <w:jc w:val="both"/>
        <w:rPr>
          <w:rFonts w:asciiTheme="majorHAnsi" w:hAnsiTheme="majorHAnsi" w:cstheme="majorHAnsi"/>
          <w:b/>
          <w:sz w:val="20"/>
          <w:szCs w:val="20"/>
        </w:rPr>
      </w:pPr>
      <w:r w:rsidRPr="00AA73C0">
        <w:rPr>
          <w:rFonts w:asciiTheme="majorHAnsi" w:hAnsiTheme="majorHAnsi" w:cstheme="majorHAnsi"/>
          <w:b/>
          <w:sz w:val="20"/>
          <w:szCs w:val="20"/>
        </w:rPr>
        <w:t>Uwaga:</w:t>
      </w:r>
    </w:p>
    <w:p w14:paraId="7706D64D" w14:textId="77777777" w:rsidR="004E5A53" w:rsidRPr="00AA73C0" w:rsidRDefault="004E5A53" w:rsidP="00CC124D">
      <w:pPr>
        <w:tabs>
          <w:tab w:val="left" w:pos="142"/>
        </w:tabs>
        <w:autoSpaceDE w:val="0"/>
        <w:spacing w:after="0" w:line="240" w:lineRule="auto"/>
        <w:jc w:val="both"/>
        <w:rPr>
          <w:rFonts w:asciiTheme="majorHAnsi" w:hAnsiTheme="majorHAnsi" w:cstheme="majorHAnsi"/>
          <w:bCs/>
          <w:sz w:val="20"/>
          <w:szCs w:val="20"/>
        </w:rPr>
      </w:pPr>
      <w:r w:rsidRPr="00AA73C0">
        <w:rPr>
          <w:rFonts w:asciiTheme="majorHAnsi" w:hAnsiTheme="majorHAnsi" w:cstheme="majorHAnsi"/>
          <w:bCs/>
          <w:sz w:val="20"/>
          <w:szCs w:val="20"/>
        </w:rPr>
        <w:t xml:space="preserve">Zgodnie z art. 61. ust. 1 oraz art. 63 ust. 2 ustawy z dnia 11 września 2019 r. Prawo </w:t>
      </w:r>
      <w:r w:rsidR="00C37EF0" w:rsidRPr="00AA73C0">
        <w:rPr>
          <w:rFonts w:asciiTheme="majorHAnsi" w:hAnsiTheme="majorHAnsi" w:cstheme="majorHAnsi"/>
          <w:bCs/>
          <w:sz w:val="20"/>
          <w:szCs w:val="20"/>
        </w:rPr>
        <w:t>z</w:t>
      </w:r>
      <w:r w:rsidRPr="00AA73C0">
        <w:rPr>
          <w:rFonts w:asciiTheme="majorHAnsi" w:hAnsiTheme="majorHAnsi" w:cstheme="majorHAnsi"/>
          <w:bCs/>
          <w:sz w:val="20"/>
          <w:szCs w:val="20"/>
        </w:rPr>
        <w:t xml:space="preserve">amówień </w:t>
      </w:r>
      <w:r w:rsidR="00C37EF0" w:rsidRPr="00AA73C0">
        <w:rPr>
          <w:rFonts w:asciiTheme="majorHAnsi" w:hAnsiTheme="majorHAnsi" w:cstheme="majorHAnsi"/>
          <w:bCs/>
          <w:sz w:val="20"/>
          <w:szCs w:val="20"/>
        </w:rPr>
        <w:t>p</w:t>
      </w:r>
      <w:r w:rsidRPr="00AA73C0">
        <w:rPr>
          <w:rFonts w:asciiTheme="majorHAnsi" w:hAnsiTheme="majorHAnsi" w:cstheme="majorHAnsi"/>
          <w:bCs/>
          <w:sz w:val="20"/>
          <w:szCs w:val="20"/>
        </w:rPr>
        <w:t xml:space="preserve">ublicznych komunikacja </w:t>
      </w:r>
    </w:p>
    <w:p w14:paraId="5C584E2B" w14:textId="77777777" w:rsidR="004E5A53" w:rsidRPr="00AA73C0" w:rsidRDefault="004E5A53" w:rsidP="00CC124D">
      <w:pPr>
        <w:tabs>
          <w:tab w:val="left" w:pos="142"/>
        </w:tabs>
        <w:autoSpaceDE w:val="0"/>
        <w:spacing w:after="0" w:line="240" w:lineRule="auto"/>
        <w:jc w:val="both"/>
        <w:rPr>
          <w:rFonts w:asciiTheme="majorHAnsi" w:hAnsiTheme="majorHAnsi" w:cstheme="majorHAnsi"/>
          <w:bCs/>
          <w:sz w:val="20"/>
          <w:szCs w:val="20"/>
        </w:rPr>
      </w:pPr>
      <w:r w:rsidRPr="00AA73C0">
        <w:rPr>
          <w:rFonts w:asciiTheme="majorHAnsi" w:hAnsiTheme="majorHAnsi" w:cstheme="majorHAnsi"/>
          <w:bCs/>
          <w:sz w:val="20"/>
          <w:szCs w:val="20"/>
        </w:rPr>
        <w:t xml:space="preserve">w niniejszym postępowaniu odbywa się wyłącznie przy </w:t>
      </w:r>
      <w:bookmarkStart w:id="1" w:name="_Hlk64286913"/>
      <w:r w:rsidRPr="00AA73C0">
        <w:rPr>
          <w:rFonts w:asciiTheme="majorHAnsi" w:hAnsiTheme="majorHAnsi" w:cstheme="majorHAnsi"/>
          <w:bCs/>
          <w:sz w:val="20"/>
          <w:szCs w:val="20"/>
        </w:rPr>
        <w:t>użyciu środków komunikacji elektronicznej</w:t>
      </w:r>
      <w:bookmarkEnd w:id="1"/>
      <w:r w:rsidRPr="00AA73C0">
        <w:rPr>
          <w:rFonts w:asciiTheme="majorHAnsi" w:hAnsiTheme="majorHAnsi" w:cstheme="majorHAnsi"/>
          <w:bCs/>
          <w:sz w:val="20"/>
          <w:szCs w:val="20"/>
        </w:rPr>
        <w:t>, pliki należy opatrzyć:</w:t>
      </w:r>
    </w:p>
    <w:p w14:paraId="42BBADC0" w14:textId="77777777" w:rsidR="004E5A53" w:rsidRPr="00AA73C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AA73C0">
        <w:rPr>
          <w:rFonts w:asciiTheme="majorHAnsi" w:hAnsiTheme="majorHAnsi" w:cstheme="majorHAnsi"/>
          <w:b/>
          <w:i/>
          <w:iCs/>
          <w:sz w:val="20"/>
          <w:szCs w:val="20"/>
        </w:rPr>
        <w:t>- kwalifikowanym podpisem elektronicznym,</w:t>
      </w:r>
    </w:p>
    <w:p w14:paraId="35056855" w14:textId="77777777" w:rsidR="004E5A53" w:rsidRPr="00AA73C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AA73C0">
        <w:rPr>
          <w:rFonts w:asciiTheme="majorHAnsi" w:hAnsiTheme="majorHAnsi" w:cstheme="majorHAnsi"/>
          <w:b/>
          <w:i/>
          <w:iCs/>
          <w:sz w:val="20"/>
          <w:szCs w:val="20"/>
        </w:rPr>
        <w:t>- podpisem zaufanym,</w:t>
      </w:r>
    </w:p>
    <w:p w14:paraId="2B804698" w14:textId="77777777" w:rsidR="004E5A53" w:rsidRPr="00AA73C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AA73C0">
        <w:rPr>
          <w:rFonts w:asciiTheme="majorHAnsi" w:hAnsiTheme="majorHAnsi" w:cstheme="majorHAnsi"/>
          <w:b/>
          <w:i/>
          <w:iCs/>
          <w:sz w:val="20"/>
          <w:szCs w:val="20"/>
        </w:rPr>
        <w:t>- lub podpisem osobistym.</w:t>
      </w:r>
    </w:p>
    <w:p w14:paraId="7320F428" w14:textId="77777777" w:rsidR="00434D3B" w:rsidRPr="00AA73C0" w:rsidRDefault="00434D3B" w:rsidP="00CC124D">
      <w:pPr>
        <w:spacing w:after="0" w:line="240" w:lineRule="auto"/>
        <w:rPr>
          <w:rFonts w:asciiTheme="majorHAnsi" w:hAnsiTheme="majorHAnsi" w:cstheme="majorHAnsi"/>
          <w:i/>
          <w:iCs/>
          <w:sz w:val="20"/>
          <w:szCs w:val="20"/>
        </w:rPr>
      </w:pPr>
    </w:p>
    <w:p w14:paraId="5243928C" w14:textId="77777777" w:rsidR="00FE7EAD" w:rsidRPr="00AA73C0" w:rsidRDefault="00FE7EAD" w:rsidP="00CC124D">
      <w:pPr>
        <w:spacing w:after="0" w:line="240" w:lineRule="auto"/>
        <w:rPr>
          <w:rFonts w:asciiTheme="majorHAnsi" w:hAnsiTheme="majorHAnsi" w:cstheme="majorHAnsi"/>
          <w:sz w:val="20"/>
          <w:szCs w:val="20"/>
        </w:rPr>
      </w:pPr>
    </w:p>
    <w:p w14:paraId="28D7D7E6" w14:textId="77777777" w:rsidR="00112379" w:rsidRPr="00AA73C0" w:rsidRDefault="00112379" w:rsidP="00CC124D">
      <w:pPr>
        <w:spacing w:after="0" w:line="240" w:lineRule="auto"/>
        <w:rPr>
          <w:rFonts w:asciiTheme="majorHAnsi" w:hAnsiTheme="majorHAnsi" w:cstheme="majorHAnsi"/>
          <w:sz w:val="20"/>
          <w:szCs w:val="20"/>
        </w:rPr>
      </w:pPr>
    </w:p>
    <w:p w14:paraId="7B8264D3" w14:textId="77777777" w:rsidR="00112379" w:rsidRPr="00AA73C0" w:rsidRDefault="00112379" w:rsidP="00CC124D">
      <w:pPr>
        <w:spacing w:after="0" w:line="240" w:lineRule="auto"/>
        <w:rPr>
          <w:rFonts w:asciiTheme="majorHAnsi" w:hAnsiTheme="majorHAnsi" w:cstheme="majorHAnsi"/>
          <w:sz w:val="20"/>
          <w:szCs w:val="20"/>
        </w:rPr>
      </w:pPr>
    </w:p>
    <w:p w14:paraId="5462DD6D" w14:textId="77777777" w:rsidR="00112379" w:rsidRPr="00AA73C0" w:rsidRDefault="00112379" w:rsidP="00CC124D">
      <w:pPr>
        <w:spacing w:after="0" w:line="240" w:lineRule="auto"/>
        <w:rPr>
          <w:rFonts w:asciiTheme="majorHAnsi" w:hAnsiTheme="majorHAnsi" w:cstheme="majorHAnsi"/>
          <w:sz w:val="20"/>
          <w:szCs w:val="20"/>
        </w:rPr>
      </w:pPr>
    </w:p>
    <w:p w14:paraId="362EDFEE" w14:textId="77777777" w:rsidR="009A58D2" w:rsidRPr="00AA73C0" w:rsidRDefault="009A58D2" w:rsidP="00CC124D">
      <w:pPr>
        <w:spacing w:after="0" w:line="240" w:lineRule="auto"/>
        <w:rPr>
          <w:rFonts w:asciiTheme="majorHAnsi" w:hAnsiTheme="majorHAnsi" w:cstheme="majorHAnsi"/>
          <w:sz w:val="20"/>
          <w:szCs w:val="20"/>
        </w:rPr>
      </w:pPr>
    </w:p>
    <w:p w14:paraId="3F517910" w14:textId="77777777" w:rsidR="009A58D2" w:rsidRPr="00AA73C0" w:rsidRDefault="009A58D2" w:rsidP="00CC124D">
      <w:pPr>
        <w:spacing w:after="0" w:line="240" w:lineRule="auto"/>
        <w:rPr>
          <w:rFonts w:asciiTheme="majorHAnsi" w:hAnsiTheme="majorHAnsi" w:cstheme="majorHAnsi"/>
          <w:sz w:val="20"/>
          <w:szCs w:val="20"/>
        </w:rPr>
      </w:pPr>
    </w:p>
    <w:p w14:paraId="66F1A5F8" w14:textId="77777777" w:rsidR="007D38B3" w:rsidRPr="00AA73C0" w:rsidRDefault="007D38B3" w:rsidP="00CC124D">
      <w:pPr>
        <w:spacing w:after="0" w:line="240" w:lineRule="auto"/>
        <w:rPr>
          <w:rFonts w:asciiTheme="majorHAnsi" w:hAnsiTheme="majorHAnsi" w:cstheme="majorHAnsi"/>
          <w:sz w:val="20"/>
          <w:szCs w:val="20"/>
        </w:rPr>
      </w:pPr>
    </w:p>
    <w:p w14:paraId="5F79075D" w14:textId="77777777" w:rsidR="00F3239A" w:rsidRPr="00AA73C0" w:rsidRDefault="00645FAC"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ab/>
      </w:r>
    </w:p>
    <w:p w14:paraId="799C10A0" w14:textId="6E0704F1" w:rsidR="00A77037" w:rsidRDefault="00D9740D" w:rsidP="007B6389">
      <w:pPr>
        <w:spacing w:after="0" w:line="240" w:lineRule="auto"/>
        <w:ind w:left="5664" w:firstLine="708"/>
        <w:rPr>
          <w:rFonts w:asciiTheme="majorHAnsi" w:hAnsiTheme="majorHAnsi" w:cstheme="majorHAnsi"/>
          <w:b/>
          <w:bCs/>
          <w:sz w:val="20"/>
          <w:szCs w:val="20"/>
        </w:rPr>
      </w:pPr>
      <w:r>
        <w:rPr>
          <w:rFonts w:asciiTheme="majorHAnsi" w:hAnsiTheme="majorHAnsi" w:cstheme="majorHAnsi"/>
          <w:b/>
          <w:bCs/>
          <w:sz w:val="20"/>
          <w:szCs w:val="20"/>
        </w:rPr>
        <w:t xml:space="preserve">    </w:t>
      </w:r>
      <w:r w:rsidR="00A77037" w:rsidRPr="00AA73C0">
        <w:rPr>
          <w:rFonts w:asciiTheme="majorHAnsi" w:hAnsiTheme="majorHAnsi" w:cstheme="majorHAnsi"/>
          <w:b/>
          <w:bCs/>
          <w:sz w:val="20"/>
          <w:szCs w:val="20"/>
        </w:rPr>
        <w:t>Zatwierdzam:</w:t>
      </w:r>
    </w:p>
    <w:p w14:paraId="641CED48" w14:textId="3DF510F2" w:rsidR="00D9740D" w:rsidRDefault="00D9740D" w:rsidP="007B6389">
      <w:pPr>
        <w:spacing w:after="0" w:line="240" w:lineRule="auto"/>
        <w:ind w:left="5664" w:firstLine="708"/>
        <w:rPr>
          <w:rFonts w:asciiTheme="majorHAnsi" w:hAnsiTheme="majorHAnsi" w:cstheme="majorHAnsi"/>
          <w:b/>
          <w:bCs/>
          <w:sz w:val="20"/>
          <w:szCs w:val="20"/>
        </w:rPr>
      </w:pPr>
      <w:r>
        <w:rPr>
          <w:rFonts w:asciiTheme="majorHAnsi" w:hAnsiTheme="majorHAnsi" w:cstheme="majorHAnsi"/>
          <w:b/>
          <w:bCs/>
          <w:sz w:val="20"/>
          <w:szCs w:val="20"/>
        </w:rPr>
        <w:t xml:space="preserve">PREZYDENT MIASTA </w:t>
      </w:r>
    </w:p>
    <w:p w14:paraId="44C7BEF2" w14:textId="47CBBC63" w:rsidR="00D9740D" w:rsidRDefault="00D9740D" w:rsidP="007B6389">
      <w:pPr>
        <w:spacing w:after="0" w:line="240" w:lineRule="auto"/>
        <w:ind w:left="5664" w:firstLine="708"/>
        <w:rPr>
          <w:rFonts w:asciiTheme="majorHAnsi" w:hAnsiTheme="majorHAnsi" w:cstheme="majorHAnsi"/>
          <w:b/>
          <w:bCs/>
          <w:sz w:val="20"/>
          <w:szCs w:val="20"/>
        </w:rPr>
      </w:pPr>
      <w:r>
        <w:rPr>
          <w:rFonts w:asciiTheme="majorHAnsi" w:hAnsiTheme="majorHAnsi" w:cstheme="majorHAnsi"/>
          <w:b/>
          <w:bCs/>
          <w:sz w:val="20"/>
          <w:szCs w:val="20"/>
        </w:rPr>
        <w:t xml:space="preserve">     PRUSZKOWA</w:t>
      </w:r>
    </w:p>
    <w:p w14:paraId="7D97F53E" w14:textId="582613A0" w:rsidR="00D9740D" w:rsidRPr="00AA73C0" w:rsidRDefault="00D9740D" w:rsidP="007B6389">
      <w:pPr>
        <w:spacing w:after="0" w:line="240" w:lineRule="auto"/>
        <w:ind w:left="5664" w:firstLine="708"/>
        <w:rPr>
          <w:rFonts w:asciiTheme="majorHAnsi" w:hAnsiTheme="majorHAnsi" w:cstheme="majorHAnsi"/>
          <w:b/>
          <w:bCs/>
          <w:sz w:val="20"/>
          <w:szCs w:val="20"/>
        </w:rPr>
      </w:pPr>
      <w:r>
        <w:rPr>
          <w:rFonts w:asciiTheme="majorHAnsi" w:hAnsiTheme="majorHAnsi" w:cstheme="majorHAnsi"/>
          <w:b/>
          <w:bCs/>
          <w:sz w:val="20"/>
          <w:szCs w:val="20"/>
        </w:rPr>
        <w:t>/-/ Paweł Makuch</w:t>
      </w:r>
    </w:p>
    <w:p w14:paraId="719AD5B3" w14:textId="2844B54D" w:rsidR="00730EAD" w:rsidRPr="00AA73C0" w:rsidRDefault="00476E36" w:rsidP="009A58D2">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Pr="00AA73C0">
        <w:rPr>
          <w:rFonts w:asciiTheme="majorHAnsi" w:hAnsiTheme="majorHAnsi" w:cstheme="majorHAnsi"/>
          <w:sz w:val="20"/>
          <w:szCs w:val="20"/>
        </w:rPr>
        <w:tab/>
      </w:r>
      <w:r w:rsidR="00730EAD" w:rsidRPr="00AA73C0">
        <w:rPr>
          <w:rFonts w:asciiTheme="majorHAnsi" w:hAnsiTheme="majorHAnsi" w:cstheme="majorHAnsi"/>
          <w:sz w:val="20"/>
          <w:szCs w:val="20"/>
        </w:rPr>
        <w:tab/>
      </w:r>
    </w:p>
    <w:p w14:paraId="0F7FC71B" w14:textId="77777777" w:rsidR="007B2140" w:rsidRPr="00AA73C0" w:rsidRDefault="007B2140" w:rsidP="007B6389">
      <w:pPr>
        <w:spacing w:after="0" w:line="240" w:lineRule="auto"/>
        <w:ind w:left="5664" w:firstLine="708"/>
        <w:rPr>
          <w:rFonts w:asciiTheme="majorHAnsi" w:hAnsiTheme="majorHAnsi" w:cstheme="majorHAnsi"/>
          <w:sz w:val="20"/>
          <w:szCs w:val="20"/>
        </w:rPr>
      </w:pPr>
    </w:p>
    <w:p w14:paraId="340607D0" w14:textId="77777777" w:rsidR="007B2140" w:rsidRPr="00AA73C0" w:rsidRDefault="007B2140" w:rsidP="007B6389">
      <w:pPr>
        <w:spacing w:after="0" w:line="240" w:lineRule="auto"/>
        <w:ind w:left="5664" w:firstLine="708"/>
        <w:rPr>
          <w:rFonts w:asciiTheme="majorHAnsi" w:hAnsiTheme="majorHAnsi" w:cstheme="majorHAnsi"/>
          <w:sz w:val="20"/>
          <w:szCs w:val="20"/>
        </w:rPr>
      </w:pPr>
    </w:p>
    <w:p w14:paraId="66668875" w14:textId="77777777" w:rsidR="007B2140" w:rsidRPr="00AA73C0" w:rsidRDefault="007B2140" w:rsidP="007B6389">
      <w:pPr>
        <w:spacing w:after="0" w:line="240" w:lineRule="auto"/>
        <w:ind w:left="5664" w:firstLine="708"/>
        <w:rPr>
          <w:rFonts w:asciiTheme="majorHAnsi" w:hAnsiTheme="majorHAnsi" w:cstheme="majorHAnsi"/>
          <w:sz w:val="20"/>
          <w:szCs w:val="20"/>
        </w:rPr>
      </w:pPr>
    </w:p>
    <w:p w14:paraId="0094F97B" w14:textId="2473F851" w:rsidR="00A77DB3" w:rsidRPr="00AA73C0" w:rsidRDefault="00FC6909" w:rsidP="007B6389">
      <w:pPr>
        <w:spacing w:after="0" w:line="240" w:lineRule="auto"/>
        <w:ind w:left="5664" w:firstLine="708"/>
        <w:rPr>
          <w:rFonts w:asciiTheme="majorHAnsi" w:hAnsiTheme="majorHAnsi" w:cstheme="majorHAnsi"/>
          <w:b/>
          <w:bCs/>
          <w:sz w:val="20"/>
          <w:szCs w:val="20"/>
        </w:rPr>
      </w:pP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r w:rsidRPr="00AA73C0">
        <w:rPr>
          <w:rFonts w:asciiTheme="majorHAnsi" w:hAnsiTheme="majorHAnsi" w:cstheme="majorHAnsi"/>
          <w:b/>
          <w:bCs/>
          <w:sz w:val="20"/>
          <w:szCs w:val="20"/>
        </w:rPr>
        <w:tab/>
      </w:r>
    </w:p>
    <w:p w14:paraId="56E13B64" w14:textId="77777777" w:rsidR="00F752ED" w:rsidRPr="00AA73C0" w:rsidRDefault="00F752ED" w:rsidP="00CC124D">
      <w:pPr>
        <w:spacing w:after="0" w:line="240" w:lineRule="auto"/>
        <w:rPr>
          <w:rFonts w:asciiTheme="majorHAnsi" w:hAnsiTheme="majorHAnsi" w:cstheme="majorHAnsi"/>
          <w:sz w:val="20"/>
          <w:szCs w:val="20"/>
        </w:rPr>
      </w:pPr>
    </w:p>
    <w:p w14:paraId="6FD5724A" w14:textId="77777777" w:rsidR="00112379" w:rsidRPr="00AA73C0" w:rsidRDefault="00112379" w:rsidP="00CC124D">
      <w:pPr>
        <w:spacing w:after="0" w:line="240" w:lineRule="auto"/>
        <w:rPr>
          <w:rFonts w:asciiTheme="majorHAnsi" w:hAnsiTheme="majorHAnsi" w:cstheme="majorHAnsi"/>
          <w:sz w:val="20"/>
          <w:szCs w:val="20"/>
        </w:rPr>
      </w:pPr>
    </w:p>
    <w:p w14:paraId="19B047F1" w14:textId="77777777" w:rsidR="00F3239A" w:rsidRPr="00AA73C0" w:rsidRDefault="00F3239A" w:rsidP="00CC124D">
      <w:pPr>
        <w:spacing w:after="0" w:line="240" w:lineRule="auto"/>
        <w:rPr>
          <w:rFonts w:asciiTheme="majorHAnsi" w:hAnsiTheme="majorHAnsi" w:cstheme="majorHAnsi"/>
          <w:sz w:val="20"/>
          <w:szCs w:val="20"/>
        </w:rPr>
      </w:pPr>
    </w:p>
    <w:p w14:paraId="49E79CEB" w14:textId="77777777" w:rsidR="007B6389" w:rsidRPr="00AA73C0" w:rsidRDefault="007B6389" w:rsidP="00CC124D">
      <w:pPr>
        <w:spacing w:after="0" w:line="240" w:lineRule="auto"/>
        <w:jc w:val="center"/>
        <w:rPr>
          <w:rFonts w:asciiTheme="majorHAnsi" w:hAnsiTheme="majorHAnsi" w:cstheme="majorHAnsi"/>
          <w:b/>
          <w:bCs/>
          <w:sz w:val="20"/>
          <w:szCs w:val="20"/>
        </w:rPr>
      </w:pPr>
    </w:p>
    <w:p w14:paraId="6EEC2183" w14:textId="77777777" w:rsidR="009A58D2" w:rsidRPr="00AA73C0" w:rsidRDefault="009A58D2" w:rsidP="00CC124D">
      <w:pPr>
        <w:spacing w:after="0" w:line="240" w:lineRule="auto"/>
        <w:jc w:val="center"/>
        <w:rPr>
          <w:rFonts w:asciiTheme="majorHAnsi" w:hAnsiTheme="majorHAnsi" w:cstheme="majorHAnsi"/>
          <w:b/>
          <w:bCs/>
          <w:sz w:val="20"/>
          <w:szCs w:val="20"/>
        </w:rPr>
      </w:pPr>
    </w:p>
    <w:p w14:paraId="73CE96EC" w14:textId="77777777" w:rsidR="009A58D2" w:rsidRPr="00AA73C0" w:rsidRDefault="009A58D2" w:rsidP="00CC124D">
      <w:pPr>
        <w:spacing w:after="0" w:line="240" w:lineRule="auto"/>
        <w:jc w:val="center"/>
        <w:rPr>
          <w:rFonts w:asciiTheme="majorHAnsi" w:hAnsiTheme="majorHAnsi" w:cstheme="majorHAnsi"/>
          <w:b/>
          <w:bCs/>
          <w:sz w:val="20"/>
          <w:szCs w:val="20"/>
        </w:rPr>
      </w:pPr>
    </w:p>
    <w:p w14:paraId="5780D125" w14:textId="77777777" w:rsidR="009A58D2" w:rsidRPr="00AA73C0" w:rsidRDefault="009A58D2" w:rsidP="00CC124D">
      <w:pPr>
        <w:spacing w:after="0" w:line="240" w:lineRule="auto"/>
        <w:jc w:val="center"/>
        <w:rPr>
          <w:rFonts w:asciiTheme="majorHAnsi" w:hAnsiTheme="majorHAnsi" w:cstheme="majorHAnsi"/>
          <w:b/>
          <w:bCs/>
          <w:sz w:val="20"/>
          <w:szCs w:val="20"/>
        </w:rPr>
      </w:pPr>
    </w:p>
    <w:p w14:paraId="09F6712F" w14:textId="77777777" w:rsidR="007B6389" w:rsidRPr="00AA73C0" w:rsidRDefault="007B6389" w:rsidP="00CC124D">
      <w:pPr>
        <w:spacing w:after="0" w:line="240" w:lineRule="auto"/>
        <w:jc w:val="center"/>
        <w:rPr>
          <w:rFonts w:asciiTheme="majorHAnsi" w:hAnsiTheme="majorHAnsi" w:cstheme="majorHAnsi"/>
          <w:sz w:val="20"/>
          <w:szCs w:val="20"/>
        </w:rPr>
      </w:pPr>
    </w:p>
    <w:p w14:paraId="59997720" w14:textId="77777777" w:rsidR="00730EAD" w:rsidRPr="00AA73C0" w:rsidRDefault="00730EAD" w:rsidP="00CC124D">
      <w:pPr>
        <w:spacing w:after="0" w:line="240" w:lineRule="auto"/>
        <w:jc w:val="center"/>
        <w:rPr>
          <w:rFonts w:asciiTheme="majorHAnsi" w:hAnsiTheme="majorHAnsi" w:cstheme="majorHAnsi"/>
          <w:sz w:val="20"/>
          <w:szCs w:val="20"/>
        </w:rPr>
      </w:pPr>
    </w:p>
    <w:p w14:paraId="63937F28" w14:textId="557BD064" w:rsidR="00617139" w:rsidRPr="00AA73C0" w:rsidRDefault="00617139" w:rsidP="00CC124D">
      <w:pPr>
        <w:spacing w:after="0" w:line="240" w:lineRule="auto"/>
        <w:jc w:val="center"/>
        <w:rPr>
          <w:rFonts w:asciiTheme="majorHAnsi" w:hAnsiTheme="majorHAnsi" w:cstheme="majorHAnsi"/>
          <w:sz w:val="20"/>
          <w:szCs w:val="20"/>
        </w:rPr>
      </w:pPr>
      <w:r w:rsidRPr="00AA73C0">
        <w:rPr>
          <w:rFonts w:asciiTheme="majorHAnsi" w:hAnsiTheme="majorHAnsi" w:cstheme="majorHAnsi"/>
          <w:sz w:val="20"/>
          <w:szCs w:val="20"/>
        </w:rPr>
        <w:t>SPIS TREŚCI:</w:t>
      </w:r>
    </w:p>
    <w:p w14:paraId="2C821D3D" w14:textId="77777777" w:rsidR="00617139" w:rsidRPr="00AA73C0" w:rsidRDefault="00617139" w:rsidP="00CC124D">
      <w:pPr>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Rozdział I – Informacje ogólne</w:t>
      </w:r>
    </w:p>
    <w:p w14:paraId="16A882BB"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 </w:t>
      </w:r>
      <w:r w:rsidR="00617139" w:rsidRPr="00AA73C0">
        <w:rPr>
          <w:rFonts w:asciiTheme="majorHAnsi" w:hAnsiTheme="majorHAnsi" w:cstheme="majorHAnsi"/>
          <w:sz w:val="20"/>
          <w:szCs w:val="20"/>
        </w:rPr>
        <w:t>Dane Zamawiającego</w:t>
      </w:r>
    </w:p>
    <w:p w14:paraId="59AC040B"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2. </w:t>
      </w:r>
      <w:r w:rsidR="00617139" w:rsidRPr="00AA73C0">
        <w:rPr>
          <w:rFonts w:asciiTheme="majorHAnsi" w:hAnsiTheme="majorHAnsi" w:cstheme="majorHAnsi"/>
          <w:sz w:val="20"/>
          <w:szCs w:val="20"/>
        </w:rPr>
        <w:t>Tryb udzielenia zamówienia</w:t>
      </w:r>
    </w:p>
    <w:p w14:paraId="3723F81B"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3. </w:t>
      </w:r>
      <w:r w:rsidR="00617139" w:rsidRPr="00AA73C0">
        <w:rPr>
          <w:rFonts w:asciiTheme="majorHAnsi" w:hAnsiTheme="majorHAnsi" w:cstheme="majorHAnsi"/>
          <w:sz w:val="20"/>
          <w:szCs w:val="20"/>
        </w:rPr>
        <w:t>Wykonawcy/podwykonawcy/podmioty trzecie udostępniające wykonawcy swój potencjał</w:t>
      </w:r>
    </w:p>
    <w:p w14:paraId="79F2030A"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4. </w:t>
      </w:r>
      <w:r w:rsidR="00617139" w:rsidRPr="00AA73C0">
        <w:rPr>
          <w:rFonts w:asciiTheme="majorHAnsi" w:hAnsiTheme="majorHAnsi" w:cstheme="majorHAnsi"/>
          <w:sz w:val="20"/>
          <w:szCs w:val="20"/>
        </w:rPr>
        <w:t>Komunikacja w postępowaniu</w:t>
      </w:r>
    </w:p>
    <w:p w14:paraId="546B91AA"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5. </w:t>
      </w:r>
      <w:r w:rsidR="00617139" w:rsidRPr="00AA73C0">
        <w:rPr>
          <w:rFonts w:asciiTheme="majorHAnsi" w:hAnsiTheme="majorHAnsi" w:cstheme="majorHAnsi"/>
          <w:sz w:val="20"/>
          <w:szCs w:val="20"/>
        </w:rPr>
        <w:t>Wizja lokalna</w:t>
      </w:r>
    </w:p>
    <w:p w14:paraId="3DC00A7D"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6. </w:t>
      </w:r>
      <w:r w:rsidR="00617139" w:rsidRPr="00AA73C0">
        <w:rPr>
          <w:rFonts w:asciiTheme="majorHAnsi" w:hAnsiTheme="majorHAnsi" w:cstheme="majorHAnsi"/>
          <w:sz w:val="20"/>
          <w:szCs w:val="20"/>
        </w:rPr>
        <w:t>Podział zamówienia na części</w:t>
      </w:r>
    </w:p>
    <w:p w14:paraId="0B5F2E30"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7. </w:t>
      </w:r>
      <w:r w:rsidR="00617139" w:rsidRPr="00AA73C0">
        <w:rPr>
          <w:rFonts w:asciiTheme="majorHAnsi" w:hAnsiTheme="majorHAnsi" w:cstheme="majorHAnsi"/>
          <w:sz w:val="20"/>
          <w:szCs w:val="20"/>
        </w:rPr>
        <w:t>Oferty wariantowe</w:t>
      </w:r>
    </w:p>
    <w:p w14:paraId="5D7B9392"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8. </w:t>
      </w:r>
      <w:r w:rsidR="00617139" w:rsidRPr="00AA73C0">
        <w:rPr>
          <w:rFonts w:asciiTheme="majorHAnsi" w:hAnsiTheme="majorHAnsi" w:cstheme="majorHAnsi"/>
          <w:sz w:val="20"/>
          <w:szCs w:val="20"/>
        </w:rPr>
        <w:t xml:space="preserve">Katalogi elektroniczne </w:t>
      </w:r>
    </w:p>
    <w:p w14:paraId="68D9215A"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9. </w:t>
      </w:r>
      <w:r w:rsidR="00617139" w:rsidRPr="00AA73C0">
        <w:rPr>
          <w:rFonts w:asciiTheme="majorHAnsi" w:hAnsiTheme="majorHAnsi" w:cstheme="majorHAnsi"/>
          <w:sz w:val="20"/>
          <w:szCs w:val="20"/>
        </w:rPr>
        <w:t>Umowa ramowa</w:t>
      </w:r>
    </w:p>
    <w:p w14:paraId="6CE16750"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10. </w:t>
      </w:r>
      <w:r w:rsidR="00617139" w:rsidRPr="00AA73C0">
        <w:rPr>
          <w:rFonts w:asciiTheme="majorHAnsi" w:hAnsiTheme="majorHAnsi" w:cstheme="majorHAnsi"/>
          <w:sz w:val="20"/>
          <w:szCs w:val="20"/>
        </w:rPr>
        <w:t>Aukcja elektroniczna</w:t>
      </w:r>
    </w:p>
    <w:p w14:paraId="1E455E4D"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11. </w:t>
      </w:r>
      <w:r w:rsidR="00617139" w:rsidRPr="00AA73C0">
        <w:rPr>
          <w:rFonts w:asciiTheme="majorHAnsi" w:hAnsiTheme="majorHAnsi" w:cstheme="majorHAnsi"/>
          <w:sz w:val="20"/>
          <w:szCs w:val="20"/>
        </w:rPr>
        <w:t>Zamówienia, o których mowa w art. 214 ust. 1 pkt 7 i 8 ustawy Pzp</w:t>
      </w:r>
    </w:p>
    <w:p w14:paraId="663F7BB9"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12. </w:t>
      </w:r>
      <w:r w:rsidR="00617139" w:rsidRPr="00AA73C0">
        <w:rPr>
          <w:rFonts w:asciiTheme="majorHAnsi" w:hAnsiTheme="majorHAnsi" w:cstheme="majorHAnsi"/>
          <w:sz w:val="20"/>
          <w:szCs w:val="20"/>
        </w:rPr>
        <w:t>Rozliczenia w walutach obcych</w:t>
      </w:r>
    </w:p>
    <w:p w14:paraId="2C7A5A8D"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13. </w:t>
      </w:r>
      <w:r w:rsidR="00617139" w:rsidRPr="00AA73C0">
        <w:rPr>
          <w:rFonts w:asciiTheme="majorHAnsi" w:hAnsiTheme="majorHAnsi" w:cstheme="majorHAnsi"/>
          <w:sz w:val="20"/>
          <w:szCs w:val="20"/>
        </w:rPr>
        <w:t>Zwrot kosztów udziału w postępowaniu</w:t>
      </w:r>
    </w:p>
    <w:p w14:paraId="6CF08DBD"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14. </w:t>
      </w:r>
      <w:r w:rsidR="00617139" w:rsidRPr="00AA73C0">
        <w:rPr>
          <w:rFonts w:asciiTheme="majorHAnsi" w:hAnsiTheme="majorHAnsi" w:cstheme="majorHAnsi"/>
          <w:sz w:val="20"/>
          <w:szCs w:val="20"/>
        </w:rPr>
        <w:t>Zaliczki na poczet udzielenia zamówienia</w:t>
      </w:r>
    </w:p>
    <w:p w14:paraId="637A868A"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15. </w:t>
      </w:r>
      <w:r w:rsidR="00617139" w:rsidRPr="00AA73C0">
        <w:rPr>
          <w:rFonts w:asciiTheme="majorHAnsi" w:hAnsiTheme="majorHAnsi" w:cstheme="majorHAnsi"/>
          <w:sz w:val="20"/>
          <w:szCs w:val="20"/>
        </w:rPr>
        <w:t>Unieważnienie postępowania</w:t>
      </w:r>
    </w:p>
    <w:p w14:paraId="6E885823"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16. </w:t>
      </w:r>
      <w:r w:rsidR="00617139" w:rsidRPr="00AA73C0">
        <w:rPr>
          <w:rFonts w:asciiTheme="majorHAnsi" w:hAnsiTheme="majorHAnsi" w:cstheme="majorHAnsi"/>
          <w:sz w:val="20"/>
          <w:szCs w:val="20"/>
        </w:rPr>
        <w:t>Pouczenie o środkach ochrony prawnej</w:t>
      </w:r>
    </w:p>
    <w:p w14:paraId="7FAA2827" w14:textId="77777777" w:rsidR="00617139" w:rsidRPr="00AA73C0" w:rsidRDefault="00317C99"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17. </w:t>
      </w:r>
      <w:r w:rsidR="00617139" w:rsidRPr="00AA73C0">
        <w:rPr>
          <w:rFonts w:asciiTheme="majorHAnsi" w:hAnsiTheme="majorHAnsi" w:cstheme="majorHAnsi"/>
          <w:sz w:val="20"/>
          <w:szCs w:val="20"/>
        </w:rPr>
        <w:t>Ochrona danych osobowych zebranych przez zamawiającego w toku postępowania</w:t>
      </w:r>
      <w:r w:rsidR="00617139" w:rsidRPr="00AA73C0">
        <w:rPr>
          <w:rFonts w:asciiTheme="majorHAnsi" w:hAnsiTheme="majorHAnsi" w:cstheme="majorHAnsi"/>
          <w:sz w:val="20"/>
          <w:szCs w:val="20"/>
        </w:rPr>
        <w:br/>
      </w:r>
    </w:p>
    <w:p w14:paraId="3DD360AC" w14:textId="77777777" w:rsidR="00617139" w:rsidRPr="00AA73C0" w:rsidRDefault="00617139" w:rsidP="00CC124D">
      <w:pPr>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 xml:space="preserve">Rozdział II – Przedmiot zamówienia i wymagania stawiane wykonawcy </w:t>
      </w:r>
    </w:p>
    <w:p w14:paraId="71306DBD"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 </w:t>
      </w:r>
      <w:r w:rsidR="00617139" w:rsidRPr="00AA73C0">
        <w:rPr>
          <w:rFonts w:asciiTheme="majorHAnsi" w:hAnsiTheme="majorHAnsi" w:cstheme="majorHAnsi"/>
          <w:sz w:val="20"/>
          <w:szCs w:val="20"/>
        </w:rPr>
        <w:t>Przedmiot zamówienia</w:t>
      </w:r>
    </w:p>
    <w:p w14:paraId="69EEE1E5"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2. </w:t>
      </w:r>
      <w:r w:rsidR="00617139" w:rsidRPr="00AA73C0">
        <w:rPr>
          <w:rFonts w:asciiTheme="majorHAnsi" w:hAnsiTheme="majorHAnsi" w:cstheme="majorHAnsi"/>
          <w:sz w:val="20"/>
          <w:szCs w:val="20"/>
        </w:rPr>
        <w:t>Rozwiązania równoważne</w:t>
      </w:r>
    </w:p>
    <w:p w14:paraId="0C5D0050"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3. </w:t>
      </w:r>
      <w:r w:rsidR="00617139" w:rsidRPr="00AA73C0">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4. </w:t>
      </w:r>
      <w:r w:rsidR="00617139" w:rsidRPr="00AA73C0">
        <w:rPr>
          <w:rFonts w:asciiTheme="majorHAnsi" w:hAnsiTheme="majorHAnsi" w:cstheme="majorHAnsi"/>
          <w:sz w:val="20"/>
          <w:szCs w:val="20"/>
        </w:rPr>
        <w:t>Wymagania w zakresie zatrudnienia osób, o których mowa w art. 96 ust. 2 pkt 2 ustawy Pzp</w:t>
      </w:r>
    </w:p>
    <w:p w14:paraId="792AA7BA"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5. </w:t>
      </w:r>
      <w:r w:rsidR="00617139" w:rsidRPr="00AA73C0">
        <w:rPr>
          <w:rFonts w:asciiTheme="majorHAnsi" w:hAnsiTheme="majorHAnsi" w:cstheme="majorHAnsi"/>
          <w:sz w:val="20"/>
          <w:szCs w:val="20"/>
        </w:rPr>
        <w:t>Informacja o przedmiotowych środkach dowodowych</w:t>
      </w:r>
    </w:p>
    <w:p w14:paraId="74718573"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6. </w:t>
      </w:r>
      <w:r w:rsidR="00617139" w:rsidRPr="00AA73C0">
        <w:rPr>
          <w:rFonts w:asciiTheme="majorHAnsi" w:hAnsiTheme="majorHAnsi" w:cstheme="majorHAnsi"/>
          <w:sz w:val="20"/>
          <w:szCs w:val="20"/>
        </w:rPr>
        <w:t xml:space="preserve">Termin wykonania zamówienia </w:t>
      </w:r>
    </w:p>
    <w:p w14:paraId="421988C9"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7. </w:t>
      </w:r>
      <w:r w:rsidR="00617139" w:rsidRPr="00AA73C0">
        <w:rPr>
          <w:rFonts w:asciiTheme="majorHAnsi" w:hAnsiTheme="majorHAnsi" w:cstheme="majorHAnsi"/>
          <w:sz w:val="20"/>
          <w:szCs w:val="20"/>
        </w:rPr>
        <w:t>Informacja o warunkach udziału w postępowaniu o udzielenie zamówienia</w:t>
      </w:r>
    </w:p>
    <w:p w14:paraId="68A1522C"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8. </w:t>
      </w:r>
      <w:r w:rsidR="00617139" w:rsidRPr="00AA73C0">
        <w:rPr>
          <w:rFonts w:asciiTheme="majorHAnsi" w:hAnsiTheme="majorHAnsi" w:cstheme="majorHAnsi"/>
          <w:sz w:val="20"/>
          <w:szCs w:val="20"/>
        </w:rPr>
        <w:t>Podstawy wykluczenia</w:t>
      </w:r>
    </w:p>
    <w:p w14:paraId="0FDA42F2"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9. </w:t>
      </w:r>
      <w:r w:rsidR="00617139" w:rsidRPr="00AA73C0">
        <w:rPr>
          <w:rFonts w:asciiTheme="majorHAnsi" w:hAnsiTheme="majorHAnsi" w:cstheme="majorHAnsi"/>
          <w:sz w:val="20"/>
          <w:szCs w:val="20"/>
        </w:rPr>
        <w:t>Wykaz podmiotowych środków dowodowych</w:t>
      </w:r>
    </w:p>
    <w:p w14:paraId="4346F30A"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10. </w:t>
      </w:r>
      <w:r w:rsidR="00617139" w:rsidRPr="00AA73C0">
        <w:rPr>
          <w:rFonts w:asciiTheme="majorHAnsi" w:hAnsiTheme="majorHAnsi" w:cstheme="majorHAnsi"/>
          <w:sz w:val="20"/>
          <w:szCs w:val="20"/>
        </w:rPr>
        <w:t>Wymagania dotyczące wadium</w:t>
      </w:r>
    </w:p>
    <w:p w14:paraId="13E69828"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11. </w:t>
      </w:r>
      <w:r w:rsidR="00617139" w:rsidRPr="00AA73C0">
        <w:rPr>
          <w:rFonts w:asciiTheme="majorHAnsi" w:hAnsiTheme="majorHAnsi" w:cstheme="majorHAnsi"/>
          <w:sz w:val="20"/>
          <w:szCs w:val="20"/>
        </w:rPr>
        <w:t xml:space="preserve">Sposób przygotowania oferty </w:t>
      </w:r>
    </w:p>
    <w:p w14:paraId="106801FD"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12. </w:t>
      </w:r>
      <w:r w:rsidR="00617139" w:rsidRPr="00AA73C0">
        <w:rPr>
          <w:rFonts w:asciiTheme="majorHAnsi" w:hAnsiTheme="majorHAnsi" w:cstheme="majorHAnsi"/>
          <w:sz w:val="20"/>
          <w:szCs w:val="20"/>
        </w:rPr>
        <w:t>Opis sposobu obliczenia ceny</w:t>
      </w:r>
    </w:p>
    <w:p w14:paraId="0120F705" w14:textId="77777777" w:rsidR="00617139" w:rsidRPr="00AA73C0" w:rsidRDefault="00617139" w:rsidP="00CC124D">
      <w:pPr>
        <w:spacing w:after="0" w:line="240" w:lineRule="auto"/>
        <w:rPr>
          <w:rFonts w:asciiTheme="majorHAnsi" w:hAnsiTheme="majorHAnsi" w:cstheme="majorHAnsi"/>
          <w:sz w:val="20"/>
          <w:szCs w:val="20"/>
        </w:rPr>
      </w:pPr>
    </w:p>
    <w:p w14:paraId="68B11F74" w14:textId="77777777" w:rsidR="00617139" w:rsidRPr="00AA73C0" w:rsidRDefault="00617139" w:rsidP="00CC124D">
      <w:pPr>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Rozdział III – Informacje o przebiegu postępowania</w:t>
      </w:r>
    </w:p>
    <w:p w14:paraId="6E109E86"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1. </w:t>
      </w:r>
      <w:r w:rsidR="00617139" w:rsidRPr="00AA73C0">
        <w:rPr>
          <w:rFonts w:asciiTheme="majorHAnsi" w:hAnsiTheme="majorHAnsi" w:cstheme="majorHAnsi"/>
          <w:sz w:val="20"/>
          <w:szCs w:val="20"/>
        </w:rPr>
        <w:t>Sposób porozumiewania się zamawiającego z wykonawcami</w:t>
      </w:r>
    </w:p>
    <w:p w14:paraId="0E9E69E0"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2. </w:t>
      </w:r>
      <w:r w:rsidR="00617139" w:rsidRPr="00AA73C0">
        <w:rPr>
          <w:rFonts w:asciiTheme="majorHAnsi" w:hAnsiTheme="majorHAnsi" w:cstheme="majorHAnsi"/>
          <w:sz w:val="20"/>
          <w:szCs w:val="20"/>
        </w:rPr>
        <w:t>Sposób oraz termin składania ofert</w:t>
      </w:r>
    </w:p>
    <w:p w14:paraId="6E507F21"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3. </w:t>
      </w:r>
      <w:r w:rsidR="00617139" w:rsidRPr="00AA73C0">
        <w:rPr>
          <w:rFonts w:asciiTheme="majorHAnsi" w:hAnsiTheme="majorHAnsi" w:cstheme="majorHAnsi"/>
          <w:sz w:val="20"/>
          <w:szCs w:val="20"/>
        </w:rPr>
        <w:t>Termin otwarcia ofert</w:t>
      </w:r>
    </w:p>
    <w:p w14:paraId="2129FD24"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4. </w:t>
      </w:r>
      <w:r w:rsidR="00617139" w:rsidRPr="00AA73C0">
        <w:rPr>
          <w:rFonts w:asciiTheme="majorHAnsi" w:hAnsiTheme="majorHAnsi" w:cstheme="majorHAnsi"/>
          <w:sz w:val="20"/>
          <w:szCs w:val="20"/>
        </w:rPr>
        <w:t>Termin związania ofertą</w:t>
      </w:r>
    </w:p>
    <w:p w14:paraId="62E11422"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5. </w:t>
      </w:r>
      <w:r w:rsidR="00617139" w:rsidRPr="00AA73C0">
        <w:rPr>
          <w:rFonts w:asciiTheme="majorHAnsi" w:hAnsiTheme="majorHAnsi" w:cstheme="majorHAnsi"/>
          <w:sz w:val="20"/>
          <w:szCs w:val="20"/>
        </w:rPr>
        <w:t>Opis kryteriów oceny ofert wraz z podaniem wag tych kryteriów i sposobu oceny ofert</w:t>
      </w:r>
    </w:p>
    <w:p w14:paraId="6FCE562F"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6. </w:t>
      </w:r>
      <w:r w:rsidR="00617139" w:rsidRPr="00AA73C0">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7. </w:t>
      </w:r>
      <w:r w:rsidR="00617139" w:rsidRPr="00AA73C0">
        <w:rPr>
          <w:rFonts w:asciiTheme="majorHAnsi" w:hAnsiTheme="majorHAnsi" w:cstheme="majorHAnsi"/>
          <w:sz w:val="20"/>
          <w:szCs w:val="20"/>
        </w:rPr>
        <w:t xml:space="preserve">Zabezpieczenie należytego wykonania umowy </w:t>
      </w:r>
    </w:p>
    <w:p w14:paraId="2FC0E5BC" w14:textId="77777777" w:rsidR="00617139" w:rsidRPr="00AA73C0" w:rsidRDefault="006D3D6A"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lastRenderedPageBreak/>
        <w:t xml:space="preserve">8. </w:t>
      </w:r>
      <w:r w:rsidR="00617139" w:rsidRPr="00AA73C0">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6321955" w:rsidR="000231C3" w:rsidRPr="00AA73C0" w:rsidRDefault="000231C3" w:rsidP="00CC124D">
      <w:pPr>
        <w:spacing w:after="0" w:line="240" w:lineRule="auto"/>
        <w:rPr>
          <w:rFonts w:asciiTheme="majorHAnsi" w:hAnsiTheme="majorHAnsi" w:cstheme="majorHAnsi"/>
          <w:sz w:val="20"/>
          <w:szCs w:val="20"/>
        </w:rPr>
      </w:pPr>
    </w:p>
    <w:p w14:paraId="7B02DA18" w14:textId="3775D39D" w:rsidR="007B6389" w:rsidRPr="00AA73C0" w:rsidRDefault="007B6389" w:rsidP="00CC124D">
      <w:pPr>
        <w:spacing w:after="0" w:line="240" w:lineRule="auto"/>
        <w:rPr>
          <w:rFonts w:asciiTheme="majorHAnsi" w:hAnsiTheme="majorHAnsi" w:cstheme="majorHAnsi"/>
          <w:sz w:val="20"/>
          <w:szCs w:val="20"/>
        </w:rPr>
      </w:pPr>
    </w:p>
    <w:p w14:paraId="3E44027B" w14:textId="77777777" w:rsidR="007B6389" w:rsidRPr="00C069CC" w:rsidRDefault="007B6389" w:rsidP="00CC124D">
      <w:pPr>
        <w:spacing w:after="0" w:line="240" w:lineRule="auto"/>
        <w:rPr>
          <w:rFonts w:asciiTheme="majorHAnsi" w:hAnsiTheme="majorHAnsi" w:cstheme="majorHAnsi"/>
          <w:color w:val="FF0000"/>
          <w:sz w:val="20"/>
          <w:szCs w:val="20"/>
        </w:rPr>
      </w:pPr>
    </w:p>
    <w:p w14:paraId="52A9E827" w14:textId="63CD4A01" w:rsidR="006D3D6A" w:rsidRPr="00C069CC" w:rsidRDefault="006D3D6A" w:rsidP="00CC124D">
      <w:pPr>
        <w:spacing w:after="0" w:line="240" w:lineRule="auto"/>
        <w:rPr>
          <w:rFonts w:asciiTheme="majorHAnsi" w:hAnsiTheme="majorHAnsi" w:cstheme="majorHAnsi"/>
          <w:color w:val="FF0000"/>
          <w:sz w:val="20"/>
          <w:szCs w:val="20"/>
        </w:rPr>
      </w:pPr>
    </w:p>
    <w:p w14:paraId="0067C201" w14:textId="77777777" w:rsidR="007B6389" w:rsidRPr="00AA73C0" w:rsidRDefault="007B6389" w:rsidP="007B6389">
      <w:pPr>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Rozdział I – Informacje ogólne</w:t>
      </w:r>
    </w:p>
    <w:p w14:paraId="559CEE1D" w14:textId="77777777" w:rsidR="007B6389" w:rsidRPr="00AA73C0" w:rsidRDefault="007B6389" w:rsidP="00CC124D">
      <w:pPr>
        <w:spacing w:after="0" w:line="240" w:lineRule="auto"/>
        <w:rPr>
          <w:rFonts w:asciiTheme="majorHAnsi" w:hAnsiTheme="majorHAnsi" w:cstheme="majorHAnsi"/>
          <w:sz w:val="20"/>
          <w:szCs w:val="20"/>
        </w:rPr>
      </w:pPr>
    </w:p>
    <w:p w14:paraId="28B07C5B" w14:textId="77777777" w:rsidR="00F31F32" w:rsidRPr="00AA73C0"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1</w:t>
      </w:r>
      <w:r w:rsidR="005F4106" w:rsidRPr="00AA73C0">
        <w:rPr>
          <w:rFonts w:asciiTheme="majorHAnsi" w:hAnsiTheme="majorHAnsi" w:cstheme="majorHAnsi"/>
          <w:b/>
          <w:bCs/>
          <w:sz w:val="20"/>
          <w:szCs w:val="20"/>
        </w:rPr>
        <w:t>.</w:t>
      </w:r>
      <w:r w:rsidRPr="00AA73C0">
        <w:rPr>
          <w:rFonts w:asciiTheme="majorHAnsi" w:hAnsiTheme="majorHAnsi" w:cstheme="majorHAnsi"/>
          <w:b/>
          <w:bCs/>
          <w:sz w:val="20"/>
          <w:szCs w:val="20"/>
        </w:rPr>
        <w:t xml:space="preserve"> NAZWA I ADRES ZAMAWIAJĄCEGO</w:t>
      </w:r>
    </w:p>
    <w:p w14:paraId="159F6F80" w14:textId="77777777" w:rsidR="00F31F32" w:rsidRPr="00AA73C0" w:rsidRDefault="00F31F32" w:rsidP="00CC124D">
      <w:pPr>
        <w:spacing w:after="0" w:line="240" w:lineRule="auto"/>
        <w:rPr>
          <w:rFonts w:asciiTheme="majorHAnsi" w:hAnsiTheme="majorHAnsi" w:cstheme="majorHAnsi"/>
          <w:sz w:val="20"/>
          <w:szCs w:val="20"/>
        </w:rPr>
      </w:pPr>
    </w:p>
    <w:p w14:paraId="20853D12" w14:textId="77777777" w:rsidR="00F31F32" w:rsidRPr="00AA73C0" w:rsidRDefault="00F31F3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Gmina Miasto Pruszków</w:t>
      </w:r>
    </w:p>
    <w:p w14:paraId="32849E87" w14:textId="090895B3" w:rsidR="00F31F32" w:rsidRPr="00AA73C0" w:rsidRDefault="003B45D1"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u</w:t>
      </w:r>
      <w:r w:rsidR="00F31F32" w:rsidRPr="00AA73C0">
        <w:rPr>
          <w:rFonts w:asciiTheme="majorHAnsi" w:hAnsiTheme="majorHAnsi" w:cstheme="majorHAnsi"/>
          <w:sz w:val="20"/>
          <w:szCs w:val="20"/>
        </w:rPr>
        <w:t>l. Kraszewskiego 14/16</w:t>
      </w:r>
    </w:p>
    <w:p w14:paraId="24C2635B" w14:textId="77777777" w:rsidR="00F31F32" w:rsidRPr="00AA73C0" w:rsidRDefault="00F31F3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05-800 Pruszków</w:t>
      </w:r>
    </w:p>
    <w:p w14:paraId="506A6A62" w14:textId="77777777" w:rsidR="00F31F32" w:rsidRPr="00AA73C0" w:rsidRDefault="00F31F3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reprezentowana przez Prezydenta Miasta Pruszkowa</w:t>
      </w:r>
    </w:p>
    <w:p w14:paraId="1D8000A7" w14:textId="77777777" w:rsidR="00F31F32" w:rsidRPr="00AA73C0" w:rsidRDefault="00F31F32" w:rsidP="00CC124D">
      <w:pPr>
        <w:spacing w:after="0" w:line="240" w:lineRule="auto"/>
        <w:rPr>
          <w:rFonts w:asciiTheme="majorHAnsi" w:hAnsiTheme="majorHAnsi" w:cstheme="majorHAnsi"/>
          <w:sz w:val="20"/>
          <w:szCs w:val="20"/>
        </w:rPr>
      </w:pPr>
    </w:p>
    <w:p w14:paraId="52A5D258" w14:textId="77777777" w:rsidR="00F31F32" w:rsidRPr="00AA73C0" w:rsidRDefault="00F31F3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NIP Gminy Miasta Pruszków: 534–24–06–015 </w:t>
      </w:r>
    </w:p>
    <w:p w14:paraId="3E836557" w14:textId="77777777" w:rsidR="00F31F32" w:rsidRPr="00AA73C0" w:rsidRDefault="00F31F32"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Regon Gminy: 015834660</w:t>
      </w:r>
    </w:p>
    <w:p w14:paraId="51D39F9C" w14:textId="77777777" w:rsidR="00F31F32" w:rsidRPr="00AA73C0" w:rsidRDefault="00F31F32" w:rsidP="00CC124D">
      <w:pPr>
        <w:spacing w:after="0" w:line="240" w:lineRule="auto"/>
        <w:rPr>
          <w:rFonts w:asciiTheme="majorHAnsi" w:hAnsiTheme="majorHAnsi" w:cstheme="majorHAnsi"/>
          <w:sz w:val="20"/>
          <w:szCs w:val="20"/>
        </w:rPr>
      </w:pPr>
    </w:p>
    <w:p w14:paraId="3E9EF7D1" w14:textId="77777777" w:rsidR="0093536C" w:rsidRPr="00AA73C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2</w:t>
      </w:r>
      <w:r w:rsidR="005F4106" w:rsidRPr="00AA73C0">
        <w:rPr>
          <w:rFonts w:asciiTheme="majorHAnsi" w:hAnsiTheme="majorHAnsi" w:cstheme="majorHAnsi"/>
          <w:b/>
          <w:bCs/>
          <w:sz w:val="20"/>
          <w:szCs w:val="20"/>
        </w:rPr>
        <w:t>.</w:t>
      </w:r>
      <w:r w:rsidRPr="00AA73C0">
        <w:rPr>
          <w:rFonts w:asciiTheme="majorHAnsi" w:hAnsiTheme="majorHAnsi" w:cstheme="majorHAnsi"/>
          <w:b/>
          <w:bCs/>
          <w:sz w:val="20"/>
          <w:szCs w:val="20"/>
        </w:rPr>
        <w:t xml:space="preserve"> TRYB UDZIELENIA ZAMÓWIENIA</w:t>
      </w:r>
    </w:p>
    <w:p w14:paraId="58A8E00A" w14:textId="77777777" w:rsidR="00F31F32" w:rsidRPr="00AA73C0" w:rsidRDefault="00F31F32" w:rsidP="00CC124D">
      <w:pPr>
        <w:spacing w:after="0" w:line="240" w:lineRule="auto"/>
        <w:rPr>
          <w:rFonts w:asciiTheme="majorHAnsi" w:hAnsiTheme="majorHAnsi" w:cstheme="majorHAnsi"/>
          <w:sz w:val="20"/>
          <w:szCs w:val="20"/>
        </w:rPr>
      </w:pPr>
    </w:p>
    <w:p w14:paraId="61A7B7D2" w14:textId="3B9755A6" w:rsidR="005F4106" w:rsidRPr="00AA73C0" w:rsidRDefault="00FF60F5"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b/>
          <w:bCs/>
          <w:sz w:val="20"/>
          <w:szCs w:val="20"/>
        </w:rPr>
        <w:t>Postępowanie prowadzone jest w trybie podstawowym, bez przeprowadzenia negocjacji</w:t>
      </w:r>
      <w:r w:rsidRPr="00AA73C0">
        <w:rPr>
          <w:rFonts w:asciiTheme="majorHAnsi" w:hAnsiTheme="majorHAnsi" w:cstheme="majorHAnsi"/>
          <w:sz w:val="20"/>
          <w:szCs w:val="20"/>
        </w:rPr>
        <w:t>, o którym mowa w art. 275 pkt 1 ustawy z dnia 11 września 2019 r. Prawo zamówień publicznych, zwanej w dalszej części SWZ „ustawą Pzp” (Dz. U. z 20</w:t>
      </w:r>
      <w:r w:rsidR="00CB66BE" w:rsidRPr="00AA73C0">
        <w:rPr>
          <w:rFonts w:asciiTheme="majorHAnsi" w:hAnsiTheme="majorHAnsi" w:cstheme="majorHAnsi"/>
          <w:sz w:val="20"/>
          <w:szCs w:val="20"/>
        </w:rPr>
        <w:t>21</w:t>
      </w:r>
      <w:r w:rsidRPr="00AA73C0">
        <w:rPr>
          <w:rFonts w:asciiTheme="majorHAnsi" w:hAnsiTheme="majorHAnsi" w:cstheme="majorHAnsi"/>
          <w:sz w:val="20"/>
          <w:szCs w:val="20"/>
        </w:rPr>
        <w:t xml:space="preserve"> r., poz. </w:t>
      </w:r>
      <w:r w:rsidR="00CB66BE" w:rsidRPr="00AA73C0">
        <w:rPr>
          <w:rFonts w:asciiTheme="majorHAnsi" w:hAnsiTheme="majorHAnsi" w:cstheme="majorHAnsi"/>
          <w:sz w:val="20"/>
          <w:szCs w:val="20"/>
        </w:rPr>
        <w:t>1129</w:t>
      </w:r>
      <w:r w:rsidRPr="00AA73C0">
        <w:rPr>
          <w:rFonts w:asciiTheme="majorHAnsi" w:hAnsiTheme="majorHAnsi" w:cstheme="majorHAnsi"/>
          <w:sz w:val="20"/>
          <w:szCs w:val="20"/>
        </w:rPr>
        <w:t xml:space="preserve">). </w:t>
      </w:r>
    </w:p>
    <w:p w14:paraId="7A43EB79" w14:textId="70775C3B" w:rsidR="00FF60F5" w:rsidRPr="00AA73C0" w:rsidRDefault="00FF60F5" w:rsidP="00CC124D">
      <w:pPr>
        <w:spacing w:after="0" w:line="240" w:lineRule="auto"/>
        <w:jc w:val="both"/>
        <w:rPr>
          <w:rFonts w:asciiTheme="majorHAnsi" w:hAnsiTheme="majorHAnsi" w:cstheme="majorHAnsi"/>
          <w:sz w:val="20"/>
          <w:szCs w:val="20"/>
          <w:u w:val="single"/>
        </w:rPr>
      </w:pPr>
      <w:r w:rsidRPr="00AA73C0">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AA73C0" w:rsidRDefault="00FF60F5" w:rsidP="00CC124D">
      <w:pPr>
        <w:spacing w:after="0" w:line="240" w:lineRule="auto"/>
        <w:rPr>
          <w:rFonts w:asciiTheme="majorHAnsi" w:hAnsiTheme="majorHAnsi" w:cstheme="majorHAnsi"/>
          <w:sz w:val="20"/>
          <w:szCs w:val="20"/>
        </w:rPr>
      </w:pPr>
    </w:p>
    <w:p w14:paraId="09867E95" w14:textId="1E4C8161" w:rsidR="00617139" w:rsidRPr="00AA73C0" w:rsidRDefault="00617139"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Adres strony internetowej prowadzonego postępowania: </w:t>
      </w:r>
      <w:hyperlink r:id="rId10" w:history="1">
        <w:r w:rsidR="00113EF9" w:rsidRPr="00AA73C0">
          <w:rPr>
            <w:rStyle w:val="Hipercze"/>
            <w:rFonts w:asciiTheme="majorHAnsi" w:hAnsiTheme="majorHAnsi" w:cstheme="majorHAnsi"/>
            <w:color w:val="auto"/>
            <w:sz w:val="20"/>
            <w:szCs w:val="20"/>
          </w:rPr>
          <w:t>http://bip.um.pruszkow.pl/</w:t>
        </w:r>
      </w:hyperlink>
    </w:p>
    <w:p w14:paraId="07B2C73D" w14:textId="77777777" w:rsidR="00617139" w:rsidRPr="00AA73C0" w:rsidRDefault="00617139"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AA73C0" w:rsidRDefault="00FF60F5" w:rsidP="00CC124D">
      <w:pPr>
        <w:spacing w:after="0" w:line="240" w:lineRule="auto"/>
        <w:rPr>
          <w:rFonts w:asciiTheme="majorHAnsi" w:hAnsiTheme="majorHAnsi" w:cstheme="majorHAnsi"/>
          <w:sz w:val="20"/>
          <w:szCs w:val="20"/>
        </w:rPr>
      </w:pPr>
    </w:p>
    <w:p w14:paraId="334741DE" w14:textId="525C4D07" w:rsidR="00617139" w:rsidRPr="00AA73C0" w:rsidRDefault="00617139" w:rsidP="00113EF9">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Adres strony internetowej prowadzonego postępowania: </w:t>
      </w:r>
      <w:hyperlink r:id="rId11" w:history="1">
        <w:r w:rsidR="00113EF9" w:rsidRPr="00AA73C0">
          <w:rPr>
            <w:rStyle w:val="Hipercze"/>
            <w:rFonts w:asciiTheme="majorHAnsi" w:hAnsiTheme="majorHAnsi" w:cstheme="majorHAnsi"/>
            <w:color w:val="auto"/>
            <w:sz w:val="20"/>
            <w:szCs w:val="20"/>
          </w:rPr>
          <w:t>http://bip.um.pruszkow.pl/</w:t>
        </w:r>
      </w:hyperlink>
    </w:p>
    <w:p w14:paraId="4FB6B664" w14:textId="77777777" w:rsidR="00617139" w:rsidRPr="00AA73C0" w:rsidRDefault="00617139" w:rsidP="00CC124D">
      <w:pPr>
        <w:spacing w:after="0" w:line="240" w:lineRule="auto"/>
        <w:rPr>
          <w:rFonts w:asciiTheme="majorHAnsi" w:hAnsiTheme="majorHAnsi" w:cstheme="majorHAnsi"/>
          <w:sz w:val="20"/>
          <w:szCs w:val="20"/>
        </w:rPr>
      </w:pPr>
    </w:p>
    <w:p w14:paraId="2F8004E1" w14:textId="58566263" w:rsidR="00C37EF0" w:rsidRPr="00AA73C0" w:rsidRDefault="00617139"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Do spraw nieuregulowanych w niniejszej SWZ mają zastosowanie przepisy  </w:t>
      </w:r>
      <w:r w:rsidR="00C37EF0" w:rsidRPr="00AA73C0">
        <w:rPr>
          <w:rFonts w:asciiTheme="majorHAnsi" w:hAnsiTheme="majorHAnsi" w:cstheme="majorHAnsi"/>
          <w:sz w:val="20"/>
          <w:szCs w:val="20"/>
        </w:rPr>
        <w:t xml:space="preserve">ustawy z dnia 11 września 2019 r. Prawo zamówień publicznych </w:t>
      </w:r>
      <w:r w:rsidR="00CB66BE" w:rsidRPr="00AA73C0">
        <w:rPr>
          <w:rFonts w:asciiTheme="majorHAnsi" w:hAnsiTheme="majorHAnsi" w:cstheme="majorHAnsi"/>
          <w:sz w:val="20"/>
          <w:szCs w:val="20"/>
        </w:rPr>
        <w:t>(Dz. U. z 2021 r., poz. 1129).</w:t>
      </w:r>
    </w:p>
    <w:p w14:paraId="2AFA3F41" w14:textId="77777777" w:rsidR="00617139" w:rsidRPr="00C069CC" w:rsidRDefault="00617139" w:rsidP="00CC124D">
      <w:pPr>
        <w:spacing w:after="0" w:line="240" w:lineRule="auto"/>
        <w:rPr>
          <w:rFonts w:asciiTheme="majorHAnsi" w:hAnsiTheme="majorHAnsi" w:cstheme="majorHAnsi"/>
          <w:color w:val="FF0000"/>
          <w:sz w:val="20"/>
          <w:szCs w:val="20"/>
        </w:rPr>
      </w:pPr>
    </w:p>
    <w:p w14:paraId="5D5975A8" w14:textId="77777777" w:rsidR="00FB14CA" w:rsidRPr="00AA73C0"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73C0">
        <w:rPr>
          <w:rFonts w:asciiTheme="majorHAnsi" w:hAnsiTheme="majorHAnsi" w:cstheme="majorHAnsi"/>
          <w:b/>
          <w:bCs/>
          <w:sz w:val="20"/>
          <w:szCs w:val="20"/>
        </w:rPr>
        <w:t>3</w:t>
      </w:r>
      <w:r w:rsidR="005F4106" w:rsidRPr="00AA73C0">
        <w:rPr>
          <w:rFonts w:asciiTheme="majorHAnsi" w:hAnsiTheme="majorHAnsi" w:cstheme="majorHAnsi"/>
          <w:b/>
          <w:bCs/>
          <w:sz w:val="20"/>
          <w:szCs w:val="20"/>
        </w:rPr>
        <w:t>.</w:t>
      </w:r>
      <w:r w:rsidRPr="00AA73C0">
        <w:rPr>
          <w:rFonts w:asciiTheme="majorHAnsi" w:hAnsiTheme="majorHAnsi" w:cstheme="majorHAnsi"/>
          <w:b/>
          <w:bCs/>
          <w:sz w:val="20"/>
          <w:szCs w:val="20"/>
        </w:rPr>
        <w:t xml:space="preserve"> </w:t>
      </w:r>
      <w:r w:rsidR="00FB14CA" w:rsidRPr="00AA73C0">
        <w:rPr>
          <w:rFonts w:asciiTheme="majorHAnsi" w:hAnsiTheme="majorHAnsi" w:cstheme="majorHAnsi"/>
          <w:b/>
          <w:bCs/>
          <w:sz w:val="20"/>
          <w:szCs w:val="20"/>
        </w:rPr>
        <w:t>WYKONAWCY/PODWYKONAWCY/PODMIOTY TRZECIE UDOSTĘPNIAJĄCE WYKONAWCY SWÓJ POTENCJAŁ.</w:t>
      </w:r>
    </w:p>
    <w:p w14:paraId="4C038E17" w14:textId="77777777" w:rsidR="00F31F32" w:rsidRPr="00AA73C0" w:rsidRDefault="00F31F32" w:rsidP="00CC124D">
      <w:pPr>
        <w:spacing w:after="0" w:line="240" w:lineRule="auto"/>
        <w:rPr>
          <w:rFonts w:asciiTheme="majorHAnsi" w:hAnsiTheme="majorHAnsi" w:cstheme="majorHAnsi"/>
          <w:sz w:val="20"/>
          <w:szCs w:val="20"/>
        </w:rPr>
      </w:pPr>
    </w:p>
    <w:p w14:paraId="3F6EDCF3" w14:textId="77777777" w:rsidR="00FB14CA" w:rsidRPr="00AA73C0" w:rsidRDefault="0093536C"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3.1/ </w:t>
      </w:r>
      <w:r w:rsidR="00FB14CA" w:rsidRPr="00AA73C0">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AA73C0" w:rsidRDefault="0093536C" w:rsidP="00CC124D">
      <w:pPr>
        <w:spacing w:after="0" w:line="240" w:lineRule="auto"/>
        <w:rPr>
          <w:rFonts w:asciiTheme="majorHAnsi" w:hAnsiTheme="majorHAnsi" w:cstheme="majorHAnsi"/>
          <w:sz w:val="20"/>
          <w:szCs w:val="20"/>
        </w:rPr>
      </w:pPr>
    </w:p>
    <w:p w14:paraId="16F01BCA" w14:textId="77777777" w:rsidR="00FB14CA" w:rsidRPr="00AA73C0" w:rsidRDefault="0093536C"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3.2/ </w:t>
      </w:r>
      <w:r w:rsidR="00FB14CA" w:rsidRPr="00AA73C0">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AA73C0" w:rsidRDefault="0093536C" w:rsidP="00CC124D">
      <w:pPr>
        <w:spacing w:after="0" w:line="240" w:lineRule="auto"/>
        <w:rPr>
          <w:rFonts w:asciiTheme="majorHAnsi" w:hAnsiTheme="majorHAnsi" w:cstheme="majorHAnsi"/>
          <w:sz w:val="20"/>
          <w:szCs w:val="20"/>
        </w:rPr>
      </w:pPr>
    </w:p>
    <w:p w14:paraId="462233B0" w14:textId="77777777" w:rsidR="00FB14CA" w:rsidRPr="00AA73C0" w:rsidRDefault="0093536C" w:rsidP="00CC124D">
      <w:pPr>
        <w:spacing w:after="0" w:line="240" w:lineRule="auto"/>
        <w:jc w:val="both"/>
        <w:rPr>
          <w:rFonts w:asciiTheme="majorHAnsi" w:hAnsiTheme="majorHAnsi" w:cstheme="majorHAnsi"/>
          <w:sz w:val="20"/>
          <w:szCs w:val="20"/>
        </w:rPr>
      </w:pPr>
      <w:r w:rsidRPr="00AA73C0">
        <w:rPr>
          <w:rFonts w:asciiTheme="majorHAnsi" w:hAnsiTheme="majorHAnsi" w:cstheme="majorHAnsi"/>
          <w:sz w:val="20"/>
          <w:szCs w:val="20"/>
        </w:rPr>
        <w:t xml:space="preserve">3.3/ </w:t>
      </w:r>
      <w:r w:rsidR="00FB14CA" w:rsidRPr="00AA73C0">
        <w:rPr>
          <w:rFonts w:asciiTheme="majorHAnsi" w:hAnsiTheme="majorHAnsi" w:cstheme="majorHAnsi"/>
          <w:sz w:val="20"/>
          <w:szCs w:val="20"/>
        </w:rPr>
        <w:t>Zamówienie może zostać udzielone wykonawcy, który:</w:t>
      </w:r>
    </w:p>
    <w:p w14:paraId="2925C9D8" w14:textId="77777777" w:rsidR="00FB14CA" w:rsidRPr="00AA73C0" w:rsidRDefault="0093536C" w:rsidP="00CC124D">
      <w:pPr>
        <w:spacing w:after="0" w:line="240" w:lineRule="auto"/>
        <w:ind w:left="426"/>
        <w:jc w:val="both"/>
        <w:rPr>
          <w:rFonts w:asciiTheme="majorHAnsi" w:hAnsiTheme="majorHAnsi" w:cstheme="majorHAnsi"/>
          <w:b/>
          <w:bCs/>
          <w:sz w:val="20"/>
          <w:szCs w:val="20"/>
        </w:rPr>
      </w:pPr>
      <w:r w:rsidRPr="00AA73C0">
        <w:rPr>
          <w:rFonts w:asciiTheme="majorHAnsi" w:hAnsiTheme="majorHAnsi" w:cstheme="majorHAnsi"/>
          <w:sz w:val="20"/>
          <w:szCs w:val="20"/>
        </w:rPr>
        <w:t xml:space="preserve">- </w:t>
      </w:r>
      <w:r w:rsidR="00FB14CA" w:rsidRPr="00AA73C0">
        <w:rPr>
          <w:rFonts w:asciiTheme="majorHAnsi" w:hAnsiTheme="majorHAnsi" w:cstheme="majorHAnsi"/>
          <w:sz w:val="20"/>
          <w:szCs w:val="20"/>
        </w:rPr>
        <w:t xml:space="preserve">spełnia warunki udziału w postępowaniu opisane w </w:t>
      </w:r>
      <w:r w:rsidR="00FB14CA" w:rsidRPr="00AA73C0">
        <w:rPr>
          <w:rFonts w:asciiTheme="majorHAnsi" w:hAnsiTheme="majorHAnsi" w:cstheme="majorHAnsi"/>
          <w:b/>
          <w:bCs/>
          <w:sz w:val="20"/>
          <w:szCs w:val="20"/>
        </w:rPr>
        <w:t xml:space="preserve">rozdziale II </w:t>
      </w:r>
      <w:r w:rsidR="005F4106" w:rsidRPr="00AA73C0">
        <w:rPr>
          <w:rFonts w:asciiTheme="majorHAnsi" w:hAnsiTheme="majorHAnsi" w:cstheme="majorHAnsi"/>
          <w:b/>
          <w:bCs/>
          <w:sz w:val="20"/>
          <w:szCs w:val="20"/>
        </w:rPr>
        <w:t xml:space="preserve">ust. </w:t>
      </w:r>
      <w:r w:rsidR="00FB14CA" w:rsidRPr="00AA73C0">
        <w:rPr>
          <w:rFonts w:asciiTheme="majorHAnsi" w:hAnsiTheme="majorHAnsi" w:cstheme="majorHAnsi"/>
          <w:b/>
          <w:bCs/>
          <w:sz w:val="20"/>
          <w:szCs w:val="20"/>
        </w:rPr>
        <w:t xml:space="preserve">7 SWZ, </w:t>
      </w:r>
    </w:p>
    <w:p w14:paraId="29BD3451" w14:textId="301B2835" w:rsidR="00FB14CA" w:rsidRPr="00AA73C0" w:rsidRDefault="0093536C" w:rsidP="00CC124D">
      <w:pPr>
        <w:spacing w:after="0" w:line="240" w:lineRule="auto"/>
        <w:ind w:left="426"/>
        <w:jc w:val="both"/>
        <w:rPr>
          <w:rFonts w:asciiTheme="majorHAnsi" w:hAnsiTheme="majorHAnsi" w:cstheme="majorHAnsi"/>
          <w:b/>
          <w:bCs/>
          <w:sz w:val="20"/>
          <w:szCs w:val="20"/>
        </w:rPr>
      </w:pPr>
      <w:r w:rsidRPr="00AA73C0">
        <w:rPr>
          <w:rFonts w:asciiTheme="majorHAnsi" w:hAnsiTheme="majorHAnsi" w:cstheme="majorHAnsi"/>
          <w:sz w:val="20"/>
          <w:szCs w:val="20"/>
        </w:rPr>
        <w:lastRenderedPageBreak/>
        <w:t>- n</w:t>
      </w:r>
      <w:r w:rsidR="00FB14CA" w:rsidRPr="00AA73C0">
        <w:rPr>
          <w:rFonts w:asciiTheme="majorHAnsi" w:hAnsiTheme="majorHAnsi" w:cstheme="majorHAnsi"/>
          <w:sz w:val="20"/>
          <w:szCs w:val="20"/>
        </w:rPr>
        <w:t xml:space="preserve">ie podlega wykluczeniu na podstawie </w:t>
      </w:r>
      <w:r w:rsidR="00576EE5" w:rsidRPr="00576EE5">
        <w:rPr>
          <w:rFonts w:asciiTheme="majorHAnsi" w:hAnsiTheme="majorHAnsi" w:cstheme="majorHAnsi"/>
          <w:b/>
          <w:bCs/>
          <w:sz w:val="20"/>
          <w:szCs w:val="20"/>
        </w:rPr>
        <w:t>art. 108 i art. 109 Pzp i art. 7 ust. 1 Ustawy o szczególnych rozwiązaniach w zakresie przeciwdziałania wspieraniu agresji na Ukrainę oraz służących ochronie bezpieczeństwa narodowego w zakresie wskazanym w rozdz. II ust. 8 SWZ.</w:t>
      </w:r>
      <w:r w:rsidR="00FB14CA" w:rsidRPr="00AA73C0">
        <w:rPr>
          <w:rFonts w:asciiTheme="majorHAnsi" w:hAnsiTheme="majorHAnsi" w:cstheme="majorHAnsi"/>
          <w:b/>
          <w:bCs/>
          <w:sz w:val="20"/>
          <w:szCs w:val="20"/>
        </w:rPr>
        <w:t xml:space="preserve">, </w:t>
      </w:r>
    </w:p>
    <w:p w14:paraId="5A8CE0E4" w14:textId="77777777" w:rsidR="00FB14CA" w:rsidRPr="00AA73C0" w:rsidRDefault="0093536C" w:rsidP="00CC124D">
      <w:pPr>
        <w:spacing w:after="0" w:line="240" w:lineRule="auto"/>
        <w:ind w:left="426"/>
        <w:jc w:val="both"/>
        <w:rPr>
          <w:rFonts w:asciiTheme="majorHAnsi" w:hAnsiTheme="majorHAnsi" w:cstheme="majorHAnsi"/>
          <w:sz w:val="20"/>
          <w:szCs w:val="20"/>
        </w:rPr>
      </w:pPr>
      <w:r w:rsidRPr="00AA73C0">
        <w:rPr>
          <w:rFonts w:asciiTheme="majorHAnsi" w:hAnsiTheme="majorHAnsi" w:cstheme="majorHAnsi"/>
          <w:sz w:val="20"/>
          <w:szCs w:val="20"/>
        </w:rPr>
        <w:t xml:space="preserve">- </w:t>
      </w:r>
      <w:r w:rsidR="00FB14CA" w:rsidRPr="00AA73C0">
        <w:rPr>
          <w:rFonts w:asciiTheme="majorHAnsi" w:hAnsiTheme="majorHAnsi" w:cstheme="majorHAnsi"/>
          <w:sz w:val="20"/>
          <w:szCs w:val="20"/>
        </w:rPr>
        <w:t>złożył ofertę niepodlegającą odrzuceniu na podstawie art. 226 ust. 1 ustawy Pzp.</w:t>
      </w:r>
    </w:p>
    <w:p w14:paraId="699C6005" w14:textId="278A5052" w:rsidR="0093536C" w:rsidRPr="00AA73C0" w:rsidRDefault="0093536C" w:rsidP="00CC124D">
      <w:pPr>
        <w:spacing w:after="0" w:line="240" w:lineRule="auto"/>
        <w:rPr>
          <w:rFonts w:asciiTheme="majorHAnsi" w:hAnsiTheme="majorHAnsi" w:cstheme="majorHAnsi"/>
          <w:sz w:val="20"/>
          <w:szCs w:val="20"/>
        </w:rPr>
      </w:pPr>
    </w:p>
    <w:p w14:paraId="003816DC" w14:textId="02D1B936" w:rsidR="007B6389" w:rsidRPr="00AA73C0" w:rsidRDefault="007B6389" w:rsidP="00CC124D">
      <w:pPr>
        <w:spacing w:after="0" w:line="240" w:lineRule="auto"/>
        <w:rPr>
          <w:rFonts w:asciiTheme="majorHAnsi" w:hAnsiTheme="majorHAnsi" w:cstheme="majorHAnsi"/>
          <w:sz w:val="20"/>
          <w:szCs w:val="20"/>
        </w:rPr>
      </w:pPr>
    </w:p>
    <w:p w14:paraId="42BB0471" w14:textId="1BA63144" w:rsidR="007B6389" w:rsidRPr="00AA73C0" w:rsidRDefault="007B6389" w:rsidP="00CC124D">
      <w:pPr>
        <w:spacing w:after="0" w:line="240" w:lineRule="auto"/>
        <w:rPr>
          <w:rFonts w:asciiTheme="majorHAnsi" w:hAnsiTheme="majorHAnsi" w:cstheme="majorHAnsi"/>
          <w:sz w:val="20"/>
          <w:szCs w:val="20"/>
        </w:rPr>
      </w:pPr>
    </w:p>
    <w:p w14:paraId="51BCC988" w14:textId="77777777" w:rsidR="007B6389" w:rsidRPr="00AA73C0" w:rsidRDefault="007B6389" w:rsidP="00CC124D">
      <w:pPr>
        <w:spacing w:after="0" w:line="240" w:lineRule="auto"/>
        <w:rPr>
          <w:rFonts w:asciiTheme="majorHAnsi" w:hAnsiTheme="majorHAnsi" w:cstheme="majorHAnsi"/>
          <w:sz w:val="20"/>
          <w:szCs w:val="20"/>
        </w:rPr>
      </w:pPr>
    </w:p>
    <w:p w14:paraId="2F1C8DD0" w14:textId="77777777" w:rsidR="00FB14CA" w:rsidRPr="00AA73C0" w:rsidRDefault="0093536C" w:rsidP="00CC124D">
      <w:pPr>
        <w:spacing w:after="0" w:line="240" w:lineRule="auto"/>
        <w:rPr>
          <w:rFonts w:asciiTheme="majorHAnsi" w:hAnsiTheme="majorHAnsi" w:cstheme="majorHAnsi"/>
          <w:sz w:val="20"/>
          <w:szCs w:val="20"/>
        </w:rPr>
      </w:pPr>
      <w:r w:rsidRPr="00AA73C0">
        <w:rPr>
          <w:rFonts w:asciiTheme="majorHAnsi" w:hAnsiTheme="majorHAnsi" w:cstheme="majorHAnsi"/>
          <w:sz w:val="20"/>
          <w:szCs w:val="20"/>
        </w:rPr>
        <w:t xml:space="preserve">3.4/ </w:t>
      </w:r>
      <w:r w:rsidR="00FB14CA" w:rsidRPr="00AA73C0">
        <w:rPr>
          <w:rFonts w:asciiTheme="majorHAnsi" w:hAnsiTheme="majorHAnsi" w:cstheme="majorHAnsi"/>
          <w:sz w:val="20"/>
          <w:szCs w:val="20"/>
        </w:rPr>
        <w:t>Wykonawcy mogą wspólnie ubiegać się o udzielenie zamówienia. W takim przypadku:</w:t>
      </w:r>
    </w:p>
    <w:p w14:paraId="757930E9" w14:textId="37A8FA8A" w:rsidR="00FB14CA" w:rsidRPr="00AA73C0" w:rsidRDefault="0093536C" w:rsidP="00CC124D">
      <w:pPr>
        <w:spacing w:after="0" w:line="240" w:lineRule="auto"/>
        <w:ind w:left="426"/>
        <w:jc w:val="both"/>
        <w:rPr>
          <w:rFonts w:asciiTheme="majorHAnsi" w:hAnsiTheme="majorHAnsi" w:cstheme="majorHAnsi"/>
          <w:sz w:val="20"/>
          <w:szCs w:val="20"/>
        </w:rPr>
      </w:pPr>
      <w:r w:rsidRPr="00AA73C0">
        <w:rPr>
          <w:rFonts w:asciiTheme="majorHAnsi" w:hAnsiTheme="majorHAnsi" w:cstheme="majorHAnsi"/>
          <w:sz w:val="20"/>
          <w:szCs w:val="20"/>
        </w:rPr>
        <w:t xml:space="preserve">- </w:t>
      </w:r>
      <w:r w:rsidR="00FB14CA" w:rsidRPr="00AA73C0">
        <w:rPr>
          <w:rFonts w:asciiTheme="majorHAnsi" w:hAnsiTheme="majorHAnsi" w:cstheme="majorHAnsi"/>
          <w:sz w:val="20"/>
          <w:szCs w:val="20"/>
        </w:rPr>
        <w:t>Wykonawcy występujący wspólnie są zobowiązani do ustanowienia pełnom</w:t>
      </w:r>
      <w:r w:rsidR="006103EF">
        <w:rPr>
          <w:rFonts w:asciiTheme="majorHAnsi" w:hAnsiTheme="majorHAnsi" w:cstheme="majorHAnsi"/>
          <w:sz w:val="20"/>
          <w:szCs w:val="20"/>
        </w:rPr>
        <w:t>ocnika do reprezentowania ich w </w:t>
      </w:r>
      <w:r w:rsidR="00FB14CA" w:rsidRPr="00AA73C0">
        <w:rPr>
          <w:rFonts w:asciiTheme="majorHAnsi" w:hAnsiTheme="majorHAnsi" w:cstheme="majorHAnsi"/>
          <w:sz w:val="20"/>
          <w:szCs w:val="20"/>
        </w:rPr>
        <w:t>postępowaniu albo do reprezentowania ich w postępowaniu i zawarcia umowy w sprawie przedmiotowego zamówienia publicznego.</w:t>
      </w:r>
    </w:p>
    <w:p w14:paraId="45565E5E" w14:textId="77777777" w:rsidR="00FB14CA" w:rsidRPr="00AA73C0" w:rsidRDefault="0093536C" w:rsidP="00CC124D">
      <w:pPr>
        <w:spacing w:after="0" w:line="240" w:lineRule="auto"/>
        <w:ind w:left="426"/>
        <w:jc w:val="both"/>
        <w:rPr>
          <w:rFonts w:asciiTheme="majorHAnsi" w:hAnsiTheme="majorHAnsi" w:cstheme="majorHAnsi"/>
          <w:sz w:val="20"/>
          <w:szCs w:val="20"/>
        </w:rPr>
      </w:pPr>
      <w:r w:rsidRPr="00AA73C0">
        <w:rPr>
          <w:rFonts w:asciiTheme="majorHAnsi" w:hAnsiTheme="majorHAnsi" w:cstheme="majorHAnsi"/>
          <w:sz w:val="20"/>
          <w:szCs w:val="20"/>
        </w:rPr>
        <w:t xml:space="preserve">- </w:t>
      </w:r>
      <w:r w:rsidR="00FB14CA" w:rsidRPr="00AA73C0">
        <w:rPr>
          <w:rFonts w:asciiTheme="majorHAnsi" w:hAnsiTheme="majorHAnsi" w:cstheme="majorHAnsi"/>
          <w:sz w:val="20"/>
          <w:szCs w:val="20"/>
        </w:rPr>
        <w:t>Wszelka korespondencja będzie prowadzona przez zamawiającego wyłącznie z pełnomocnikiem.</w:t>
      </w:r>
    </w:p>
    <w:p w14:paraId="1D6F2294" w14:textId="77777777" w:rsidR="005F4106" w:rsidRPr="00C069CC" w:rsidRDefault="005F4106" w:rsidP="00CC124D">
      <w:pPr>
        <w:spacing w:after="0" w:line="240" w:lineRule="auto"/>
        <w:rPr>
          <w:rFonts w:asciiTheme="majorHAnsi" w:hAnsiTheme="majorHAnsi" w:cstheme="majorHAnsi"/>
          <w:color w:val="FF0000"/>
          <w:sz w:val="20"/>
          <w:szCs w:val="20"/>
        </w:rPr>
      </w:pPr>
    </w:p>
    <w:p w14:paraId="4B8E46DB" w14:textId="77777777" w:rsidR="00FB14CA" w:rsidRPr="00576EE5" w:rsidRDefault="0093536C" w:rsidP="00CC124D">
      <w:pPr>
        <w:spacing w:after="0" w:line="240" w:lineRule="auto"/>
        <w:rPr>
          <w:rFonts w:asciiTheme="majorHAnsi" w:hAnsiTheme="majorHAnsi" w:cstheme="majorHAnsi"/>
          <w:b/>
          <w:bCs/>
          <w:sz w:val="20"/>
          <w:szCs w:val="20"/>
        </w:rPr>
      </w:pPr>
      <w:r w:rsidRPr="00576EE5">
        <w:rPr>
          <w:rFonts w:asciiTheme="majorHAnsi" w:hAnsiTheme="majorHAnsi" w:cstheme="majorHAnsi"/>
          <w:b/>
          <w:bCs/>
          <w:sz w:val="20"/>
          <w:szCs w:val="20"/>
        </w:rPr>
        <w:t xml:space="preserve">3.5/ </w:t>
      </w:r>
      <w:r w:rsidR="00FB14CA" w:rsidRPr="00576EE5">
        <w:rPr>
          <w:rFonts w:asciiTheme="majorHAnsi" w:hAnsiTheme="majorHAnsi" w:cstheme="majorHAnsi"/>
          <w:b/>
          <w:bCs/>
          <w:sz w:val="20"/>
          <w:szCs w:val="20"/>
        </w:rPr>
        <w:t xml:space="preserve">Potencjał podmiotu trzeciego. </w:t>
      </w:r>
    </w:p>
    <w:p w14:paraId="5821F39B" w14:textId="415E2183" w:rsidR="00281EDE" w:rsidRPr="00576EE5" w:rsidRDefault="00FB14CA" w:rsidP="00CC124D">
      <w:pPr>
        <w:spacing w:after="0" w:line="240" w:lineRule="auto"/>
        <w:jc w:val="both"/>
        <w:rPr>
          <w:rFonts w:asciiTheme="majorHAnsi" w:hAnsiTheme="majorHAnsi" w:cstheme="majorHAnsi"/>
          <w:b/>
          <w:bCs/>
          <w:sz w:val="20"/>
          <w:szCs w:val="20"/>
        </w:rPr>
      </w:pPr>
      <w:r w:rsidRPr="00576EE5">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576EE5" w:rsidRPr="00576EE5">
        <w:rPr>
          <w:rFonts w:asciiTheme="majorHAnsi" w:hAnsiTheme="majorHAnsi" w:cstheme="majorHAnsi"/>
          <w:b/>
          <w:bCs/>
          <w:sz w:val="20"/>
          <w:szCs w:val="20"/>
        </w:rPr>
        <w:t>art. 108 i art. 109 Pzp i art. 7 ust. 1 Ustawy o szczególnych rozwiązaniach w zakresie przeciwdziałania wspieraniu agresji na Ukrainę oraz służących ochronie bezpieczeństwa narodowego w zakresie wskazanym w rozdz. II ust. 8 SWZ.</w:t>
      </w:r>
    </w:p>
    <w:p w14:paraId="53386373" w14:textId="77777777" w:rsidR="00576EE5" w:rsidRPr="00576EE5" w:rsidRDefault="00576EE5" w:rsidP="00CC124D">
      <w:pPr>
        <w:spacing w:after="0" w:line="240" w:lineRule="auto"/>
        <w:jc w:val="both"/>
        <w:rPr>
          <w:rFonts w:asciiTheme="majorHAnsi" w:hAnsiTheme="majorHAnsi" w:cstheme="majorHAnsi"/>
          <w:b/>
          <w:bCs/>
          <w:sz w:val="20"/>
          <w:szCs w:val="20"/>
        </w:rPr>
      </w:pPr>
    </w:p>
    <w:p w14:paraId="298B633E" w14:textId="77777777" w:rsidR="00FB14CA" w:rsidRPr="00576EE5" w:rsidRDefault="0093536C" w:rsidP="00CC124D">
      <w:pPr>
        <w:spacing w:after="0" w:line="240" w:lineRule="auto"/>
        <w:rPr>
          <w:rFonts w:asciiTheme="majorHAnsi" w:hAnsiTheme="majorHAnsi" w:cstheme="majorHAnsi"/>
          <w:b/>
          <w:bCs/>
          <w:sz w:val="20"/>
          <w:szCs w:val="20"/>
        </w:rPr>
      </w:pPr>
      <w:r w:rsidRPr="00576EE5">
        <w:rPr>
          <w:rFonts w:asciiTheme="majorHAnsi" w:hAnsiTheme="majorHAnsi" w:cstheme="majorHAnsi"/>
          <w:b/>
          <w:bCs/>
          <w:sz w:val="20"/>
          <w:szCs w:val="20"/>
        </w:rPr>
        <w:t xml:space="preserve">3.6/ </w:t>
      </w:r>
      <w:r w:rsidR="00FB14CA" w:rsidRPr="00576EE5">
        <w:rPr>
          <w:rFonts w:asciiTheme="majorHAnsi" w:hAnsiTheme="majorHAnsi" w:cstheme="majorHAnsi"/>
          <w:b/>
          <w:bCs/>
          <w:sz w:val="20"/>
          <w:szCs w:val="20"/>
        </w:rPr>
        <w:t>Podwykonawstwo.</w:t>
      </w:r>
    </w:p>
    <w:p w14:paraId="636B0482" w14:textId="77777777" w:rsidR="00D9613C" w:rsidRPr="00576EE5" w:rsidRDefault="00D9613C" w:rsidP="00CC124D">
      <w:pPr>
        <w:autoSpaceDE w:val="0"/>
        <w:autoSpaceDN w:val="0"/>
        <w:adjustRightInd w:val="0"/>
        <w:spacing w:after="0" w:line="240" w:lineRule="auto"/>
        <w:rPr>
          <w:rFonts w:asciiTheme="majorHAnsi" w:hAnsiTheme="majorHAnsi" w:cstheme="majorHAnsi"/>
          <w:sz w:val="20"/>
          <w:szCs w:val="20"/>
        </w:rPr>
      </w:pPr>
      <w:r w:rsidRPr="00576EE5">
        <w:rPr>
          <w:rFonts w:asciiTheme="majorHAnsi" w:hAnsiTheme="majorHAnsi" w:cstheme="majorHAnsi"/>
          <w:sz w:val="20"/>
          <w:szCs w:val="20"/>
        </w:rPr>
        <w:t>a) Wykonawca może powierzyć wykonanie części zamówienia podwykonawcy (podwykonawcom).</w:t>
      </w:r>
    </w:p>
    <w:p w14:paraId="1B98D7E7" w14:textId="77777777" w:rsidR="00D9613C" w:rsidRPr="00576EE5"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76EE5" w:rsidRDefault="00D9613C" w:rsidP="00CC124D">
      <w:pPr>
        <w:autoSpaceDE w:val="0"/>
        <w:autoSpaceDN w:val="0"/>
        <w:adjustRightInd w:val="0"/>
        <w:spacing w:after="0" w:line="240" w:lineRule="auto"/>
        <w:rPr>
          <w:rFonts w:asciiTheme="majorHAnsi" w:hAnsiTheme="majorHAnsi" w:cstheme="majorHAnsi"/>
          <w:sz w:val="20"/>
          <w:szCs w:val="20"/>
        </w:rPr>
      </w:pPr>
      <w:r w:rsidRPr="00576EE5">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76EE5"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76EE5" w:rsidRDefault="00D9613C" w:rsidP="00CC124D">
      <w:pPr>
        <w:autoSpaceDE w:val="0"/>
        <w:autoSpaceDN w:val="0"/>
        <w:adjustRightInd w:val="0"/>
        <w:spacing w:after="0" w:line="240" w:lineRule="auto"/>
        <w:rPr>
          <w:rFonts w:asciiTheme="majorHAnsi" w:hAnsiTheme="majorHAnsi" w:cstheme="majorHAnsi"/>
          <w:sz w:val="20"/>
          <w:szCs w:val="20"/>
        </w:rPr>
      </w:pPr>
      <w:r w:rsidRPr="00576EE5">
        <w:rPr>
          <w:rFonts w:asciiTheme="majorHAnsi" w:hAnsiTheme="majorHAnsi" w:cstheme="majorHAnsi"/>
          <w:sz w:val="20"/>
          <w:szCs w:val="20"/>
        </w:rPr>
        <w:t xml:space="preserve">c) Zamawiający wymaga, aby w przypadku powierzenia części zamówienia podwykonawcom, Wykonawca wskazał w ofercie </w:t>
      </w:r>
      <w:r w:rsidR="00482965" w:rsidRPr="00576EE5">
        <w:rPr>
          <w:rFonts w:asciiTheme="majorHAnsi" w:hAnsiTheme="majorHAnsi" w:cstheme="majorHAnsi"/>
          <w:sz w:val="20"/>
          <w:szCs w:val="20"/>
        </w:rPr>
        <w:t xml:space="preserve">(załącznik nr 1 do SWZ) </w:t>
      </w:r>
      <w:r w:rsidRPr="00576EE5">
        <w:rPr>
          <w:rFonts w:asciiTheme="majorHAnsi" w:hAnsiTheme="majorHAnsi" w:cstheme="majorHAnsi"/>
          <w:sz w:val="20"/>
          <w:szCs w:val="20"/>
        </w:rPr>
        <w:t>części zamówienia, których wykonanie zamierza powierzyć podwykonawcom oraz podał (o ile są mu wiadome na tym etapie)</w:t>
      </w:r>
      <w:r w:rsidR="00482965" w:rsidRPr="00576EE5">
        <w:rPr>
          <w:rFonts w:asciiTheme="majorHAnsi" w:hAnsiTheme="majorHAnsi" w:cstheme="majorHAnsi"/>
          <w:sz w:val="20"/>
          <w:szCs w:val="20"/>
        </w:rPr>
        <w:t xml:space="preserve"> </w:t>
      </w:r>
      <w:r w:rsidRPr="00576EE5">
        <w:rPr>
          <w:rFonts w:asciiTheme="majorHAnsi" w:hAnsiTheme="majorHAnsi" w:cstheme="majorHAnsi"/>
          <w:sz w:val="20"/>
          <w:szCs w:val="20"/>
        </w:rPr>
        <w:t>nazwy (firmy) tych podwykonawców.</w:t>
      </w:r>
    </w:p>
    <w:p w14:paraId="118AED46" w14:textId="77777777" w:rsidR="00D9613C" w:rsidRDefault="00D9613C" w:rsidP="00CC124D">
      <w:pPr>
        <w:spacing w:after="0" w:line="240" w:lineRule="auto"/>
        <w:rPr>
          <w:rFonts w:asciiTheme="majorHAnsi" w:hAnsiTheme="majorHAnsi" w:cstheme="majorHAnsi"/>
          <w:color w:val="FF0000"/>
          <w:sz w:val="20"/>
          <w:szCs w:val="20"/>
        </w:rPr>
      </w:pPr>
    </w:p>
    <w:p w14:paraId="01A9F630" w14:textId="77777777" w:rsidR="006A3092" w:rsidRPr="00C069CC" w:rsidRDefault="006A3092" w:rsidP="00CC124D">
      <w:pPr>
        <w:spacing w:after="0" w:line="240" w:lineRule="auto"/>
        <w:rPr>
          <w:rFonts w:asciiTheme="majorHAnsi" w:hAnsiTheme="majorHAnsi" w:cstheme="majorHAnsi"/>
          <w:color w:val="FF0000"/>
          <w:sz w:val="20"/>
          <w:szCs w:val="20"/>
        </w:rPr>
      </w:pPr>
    </w:p>
    <w:p w14:paraId="19BD49FC" w14:textId="77777777" w:rsidR="00FB14CA" w:rsidRPr="00D90443"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4</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KOMUNIKACJA W POSTĘPOWANIU.</w:t>
      </w:r>
    </w:p>
    <w:p w14:paraId="0DCBFAD4" w14:textId="77777777" w:rsidR="0093536C" w:rsidRPr="00D90443" w:rsidRDefault="0093536C" w:rsidP="00CC124D">
      <w:pPr>
        <w:spacing w:after="0" w:line="240" w:lineRule="auto"/>
        <w:rPr>
          <w:rFonts w:asciiTheme="majorHAnsi" w:hAnsiTheme="majorHAnsi" w:cstheme="majorHAnsi"/>
          <w:sz w:val="20"/>
          <w:szCs w:val="20"/>
        </w:rPr>
      </w:pPr>
    </w:p>
    <w:p w14:paraId="656245EB" w14:textId="77777777" w:rsidR="0093536C" w:rsidRPr="00D90443" w:rsidRDefault="0093536C" w:rsidP="00CC124D">
      <w:pPr>
        <w:autoSpaceDE w:val="0"/>
        <w:autoSpaceDN w:val="0"/>
        <w:adjustRightInd w:val="0"/>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D90443">
        <w:rPr>
          <w:rFonts w:asciiTheme="majorHAnsi" w:hAnsiTheme="majorHAnsi" w:cstheme="majorHAnsi"/>
          <w:sz w:val="20"/>
          <w:szCs w:val="20"/>
        </w:rPr>
        <w:t>miniPortalu</w:t>
      </w:r>
      <w:proofErr w:type="spellEnd"/>
      <w:r w:rsidRPr="00D90443">
        <w:rPr>
          <w:rFonts w:asciiTheme="majorHAnsi" w:hAnsiTheme="majorHAnsi" w:cstheme="majorHAnsi"/>
          <w:sz w:val="20"/>
          <w:szCs w:val="20"/>
        </w:rPr>
        <w:t xml:space="preserve"> https://miniportal.uzp.gov.pl/, </w:t>
      </w:r>
      <w:proofErr w:type="spellStart"/>
      <w:r w:rsidRPr="00D90443">
        <w:rPr>
          <w:rFonts w:asciiTheme="majorHAnsi" w:hAnsiTheme="majorHAnsi" w:cstheme="majorHAnsi"/>
          <w:sz w:val="20"/>
          <w:szCs w:val="20"/>
        </w:rPr>
        <w:t>ePUAPu</w:t>
      </w:r>
      <w:proofErr w:type="spellEnd"/>
      <w:r w:rsidRPr="00D90443">
        <w:rPr>
          <w:rFonts w:asciiTheme="majorHAnsi" w:hAnsiTheme="majorHAnsi" w:cstheme="majorHAnsi"/>
          <w:sz w:val="20"/>
          <w:szCs w:val="20"/>
        </w:rPr>
        <w:t xml:space="preserve"> </w:t>
      </w:r>
      <w:hyperlink r:id="rId12" w:history="1">
        <w:r w:rsidR="00317C99" w:rsidRPr="00D90443">
          <w:rPr>
            <w:rStyle w:val="Hipercze"/>
            <w:rFonts w:asciiTheme="majorHAnsi" w:hAnsiTheme="majorHAnsi" w:cstheme="majorHAnsi"/>
            <w:color w:val="auto"/>
            <w:sz w:val="20"/>
            <w:szCs w:val="20"/>
          </w:rPr>
          <w:t>https://epuap.gov.pl/wps/portal</w:t>
        </w:r>
      </w:hyperlink>
      <w:r w:rsidR="00317C99" w:rsidRPr="00D90443">
        <w:rPr>
          <w:rFonts w:asciiTheme="majorHAnsi" w:hAnsiTheme="majorHAnsi" w:cstheme="majorHAnsi"/>
          <w:sz w:val="20"/>
          <w:szCs w:val="20"/>
        </w:rPr>
        <w:t xml:space="preserve"> </w:t>
      </w:r>
      <w:r w:rsidRPr="00D90443">
        <w:rPr>
          <w:rFonts w:asciiTheme="majorHAnsi" w:hAnsiTheme="majorHAnsi" w:cstheme="majorHAnsi"/>
          <w:sz w:val="20"/>
          <w:szCs w:val="20"/>
        </w:rPr>
        <w:t xml:space="preserve">oraz poczty elektronicznej - </w:t>
      </w:r>
      <w:hyperlink r:id="rId13" w:history="1">
        <w:r w:rsidR="00317C99" w:rsidRPr="00D90443">
          <w:rPr>
            <w:rStyle w:val="Hipercze"/>
            <w:rFonts w:asciiTheme="majorHAnsi" w:hAnsiTheme="majorHAnsi" w:cstheme="majorHAnsi"/>
            <w:color w:val="auto"/>
            <w:sz w:val="20"/>
            <w:szCs w:val="20"/>
          </w:rPr>
          <w:t>bzp@miasto.pruszkow.pl</w:t>
        </w:r>
      </w:hyperlink>
      <w:r w:rsidRPr="00D90443">
        <w:rPr>
          <w:rFonts w:asciiTheme="majorHAnsi" w:hAnsiTheme="majorHAnsi" w:cstheme="majorHAnsi"/>
          <w:sz w:val="20"/>
          <w:szCs w:val="20"/>
        </w:rPr>
        <w:t xml:space="preserve">. </w:t>
      </w:r>
    </w:p>
    <w:p w14:paraId="06213D57" w14:textId="77777777" w:rsidR="00317C99" w:rsidRPr="00D90443"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D90443" w:rsidRDefault="0093536C" w:rsidP="00CC124D">
      <w:pPr>
        <w:autoSpaceDE w:val="0"/>
        <w:autoSpaceDN w:val="0"/>
        <w:adjustRightInd w:val="0"/>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Uczestnicy postępowania składając ofertę akceptują postanowienia: </w:t>
      </w:r>
    </w:p>
    <w:p w14:paraId="1FF603B2" w14:textId="77777777" w:rsidR="0093536C" w:rsidRPr="00D90443"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D90443">
        <w:rPr>
          <w:rFonts w:asciiTheme="majorHAnsi" w:hAnsiTheme="majorHAnsi" w:cstheme="majorHAnsi"/>
          <w:sz w:val="20"/>
          <w:szCs w:val="20"/>
        </w:rPr>
        <w:t xml:space="preserve">1) Regulaminu korzystania z systemu </w:t>
      </w:r>
      <w:proofErr w:type="spellStart"/>
      <w:r w:rsidRPr="00D90443">
        <w:rPr>
          <w:rFonts w:asciiTheme="majorHAnsi" w:hAnsiTheme="majorHAnsi" w:cstheme="majorHAnsi"/>
          <w:sz w:val="20"/>
          <w:szCs w:val="20"/>
        </w:rPr>
        <w:t>miniPortal</w:t>
      </w:r>
      <w:proofErr w:type="spellEnd"/>
      <w:r w:rsidRPr="00D90443">
        <w:rPr>
          <w:rFonts w:asciiTheme="majorHAnsi" w:hAnsiTheme="majorHAnsi" w:cstheme="majorHAnsi"/>
          <w:sz w:val="20"/>
          <w:szCs w:val="20"/>
        </w:rPr>
        <w:t xml:space="preserve"> – dostępnego pod adresem: https://miniportal.uzp.gov.pl/WarunkiUslugi </w:t>
      </w:r>
    </w:p>
    <w:p w14:paraId="3BF8800F" w14:textId="77777777" w:rsidR="0093536C" w:rsidRPr="00D90443"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D90443">
        <w:rPr>
          <w:rFonts w:asciiTheme="majorHAnsi" w:hAnsiTheme="majorHAnsi" w:cstheme="majorHAnsi"/>
          <w:sz w:val="20"/>
          <w:szCs w:val="20"/>
        </w:rPr>
        <w:t xml:space="preserve">2) Instrukcji użytkownika systemu </w:t>
      </w:r>
      <w:proofErr w:type="spellStart"/>
      <w:r w:rsidRPr="00D90443">
        <w:rPr>
          <w:rFonts w:asciiTheme="majorHAnsi" w:hAnsiTheme="majorHAnsi" w:cstheme="majorHAnsi"/>
          <w:sz w:val="20"/>
          <w:szCs w:val="20"/>
        </w:rPr>
        <w:t>miniPortal-ePUAP</w:t>
      </w:r>
      <w:proofErr w:type="spellEnd"/>
      <w:r w:rsidRPr="00D90443">
        <w:rPr>
          <w:rFonts w:asciiTheme="majorHAnsi" w:hAnsiTheme="majorHAnsi" w:cstheme="majorHAnsi"/>
          <w:sz w:val="20"/>
          <w:szCs w:val="20"/>
        </w:rPr>
        <w:t xml:space="preserve"> – dostępnego pod adresem </w:t>
      </w:r>
      <w:hyperlink r:id="rId14" w:history="1">
        <w:r w:rsidR="00317C99" w:rsidRPr="00D90443">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D90443" w:rsidRDefault="0093536C" w:rsidP="00CC124D">
      <w:pPr>
        <w:spacing w:after="0" w:line="240" w:lineRule="auto"/>
        <w:rPr>
          <w:rFonts w:asciiTheme="majorHAnsi" w:hAnsiTheme="majorHAnsi" w:cstheme="majorHAnsi"/>
          <w:sz w:val="20"/>
          <w:szCs w:val="20"/>
        </w:rPr>
      </w:pPr>
    </w:p>
    <w:p w14:paraId="0A40F770" w14:textId="77777777" w:rsidR="00FB14CA" w:rsidRPr="00D904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5</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WIZJA LOKALNA.</w:t>
      </w:r>
    </w:p>
    <w:p w14:paraId="79612BFF" w14:textId="77777777" w:rsidR="00317C99" w:rsidRPr="00D90443" w:rsidRDefault="00317C99" w:rsidP="00CC124D">
      <w:pPr>
        <w:spacing w:after="0" w:line="240" w:lineRule="auto"/>
        <w:rPr>
          <w:rFonts w:asciiTheme="majorHAnsi" w:hAnsiTheme="majorHAnsi" w:cstheme="majorHAnsi"/>
          <w:sz w:val="20"/>
          <w:szCs w:val="20"/>
        </w:rPr>
      </w:pPr>
    </w:p>
    <w:p w14:paraId="64605731" w14:textId="77777777" w:rsidR="00F13E83" w:rsidRPr="00D90443" w:rsidRDefault="00F13E83" w:rsidP="00F13E83">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C069CC" w:rsidRDefault="00FB14CA" w:rsidP="00CC124D">
      <w:pPr>
        <w:spacing w:after="0" w:line="240" w:lineRule="auto"/>
        <w:rPr>
          <w:rFonts w:asciiTheme="majorHAnsi" w:hAnsiTheme="majorHAnsi" w:cstheme="majorHAnsi"/>
          <w:color w:val="FF0000"/>
          <w:sz w:val="20"/>
          <w:szCs w:val="20"/>
        </w:rPr>
      </w:pPr>
    </w:p>
    <w:p w14:paraId="52CD4DE5" w14:textId="77777777" w:rsidR="00FB14CA" w:rsidRPr="00D904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6</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PODZIAŁ ZAMÓWIENIA NA CZĘŚCI.</w:t>
      </w:r>
    </w:p>
    <w:p w14:paraId="29323E08" w14:textId="77777777" w:rsidR="00317C99" w:rsidRPr="00D90443" w:rsidRDefault="00317C99" w:rsidP="00CC124D">
      <w:pPr>
        <w:spacing w:after="0" w:line="240" w:lineRule="auto"/>
        <w:rPr>
          <w:rFonts w:asciiTheme="majorHAnsi" w:hAnsiTheme="majorHAnsi" w:cstheme="majorHAnsi"/>
          <w:sz w:val="20"/>
          <w:szCs w:val="20"/>
        </w:rPr>
      </w:pPr>
    </w:p>
    <w:p w14:paraId="23039A09" w14:textId="77777777" w:rsidR="007B6389" w:rsidRPr="00D90443" w:rsidRDefault="007B6389" w:rsidP="007B6389">
      <w:pPr>
        <w:spacing w:line="252" w:lineRule="auto"/>
        <w:contextualSpacing/>
        <w:jc w:val="both"/>
        <w:rPr>
          <w:rFonts w:asciiTheme="majorHAnsi" w:eastAsiaTheme="majorEastAsia" w:hAnsiTheme="majorHAnsi" w:cstheme="majorHAnsi"/>
          <w:b/>
          <w:bCs/>
          <w:sz w:val="20"/>
          <w:szCs w:val="20"/>
          <w:lang w:eastAsia="en-US"/>
        </w:rPr>
      </w:pPr>
      <w:r w:rsidRPr="00D90443">
        <w:rPr>
          <w:rFonts w:asciiTheme="majorHAnsi" w:eastAsiaTheme="majorEastAsia" w:hAnsiTheme="majorHAnsi" w:cstheme="majorHAnsi"/>
          <w:b/>
          <w:bCs/>
          <w:sz w:val="20"/>
          <w:szCs w:val="20"/>
          <w:lang w:eastAsia="en-US"/>
        </w:rPr>
        <w:t xml:space="preserve">Zamawiający dokonuje podziału zamówienia na części. Opis poszczególnych części znajduje się w rozdziale II pkt. 1 SWZ.  </w:t>
      </w:r>
    </w:p>
    <w:p w14:paraId="5C38FEAB" w14:textId="0F48C683" w:rsidR="007B6389" w:rsidRPr="00D90443" w:rsidRDefault="007B6389" w:rsidP="007B6389">
      <w:pPr>
        <w:spacing w:after="0" w:line="240" w:lineRule="auto"/>
        <w:jc w:val="both"/>
        <w:rPr>
          <w:rFonts w:asciiTheme="majorHAnsi" w:eastAsia="Times New Roman" w:hAnsiTheme="majorHAnsi" w:cstheme="majorHAnsi"/>
          <w:b/>
          <w:bCs/>
          <w:sz w:val="20"/>
          <w:szCs w:val="20"/>
          <w:lang w:eastAsia="ar-SA"/>
        </w:rPr>
      </w:pPr>
      <w:r w:rsidRPr="00D90443">
        <w:rPr>
          <w:rFonts w:asciiTheme="majorHAnsi" w:eastAsia="Times New Roman" w:hAnsiTheme="majorHAnsi" w:cstheme="majorHAnsi"/>
          <w:b/>
          <w:bCs/>
          <w:sz w:val="20"/>
          <w:szCs w:val="20"/>
          <w:lang w:eastAsia="ar-SA"/>
        </w:rPr>
        <w:t>Zamawiający dopuszcza możliwość składania ofert częściowych</w:t>
      </w:r>
      <w:r w:rsidR="00787AA6" w:rsidRPr="00D90443">
        <w:rPr>
          <w:rFonts w:asciiTheme="majorHAnsi" w:eastAsia="Times New Roman" w:hAnsiTheme="majorHAnsi" w:cstheme="majorHAnsi"/>
          <w:b/>
          <w:bCs/>
          <w:sz w:val="20"/>
          <w:szCs w:val="20"/>
          <w:lang w:eastAsia="ar-SA"/>
        </w:rPr>
        <w:t xml:space="preserve"> w odniesieniu do jednej części, kilku części </w:t>
      </w:r>
      <w:r w:rsidRPr="00D90443">
        <w:rPr>
          <w:rFonts w:asciiTheme="majorHAnsi" w:eastAsia="Times New Roman" w:hAnsiTheme="majorHAnsi" w:cstheme="majorHAnsi"/>
          <w:b/>
          <w:bCs/>
          <w:sz w:val="20"/>
          <w:szCs w:val="20"/>
          <w:lang w:eastAsia="ar-SA"/>
        </w:rPr>
        <w:t>lub wszystkich części.</w:t>
      </w:r>
    </w:p>
    <w:p w14:paraId="1C8F995B" w14:textId="77777777" w:rsidR="00F83AE3" w:rsidRPr="00C069CC" w:rsidRDefault="00F83AE3" w:rsidP="00967D28">
      <w:pPr>
        <w:spacing w:after="0" w:line="240" w:lineRule="auto"/>
        <w:jc w:val="both"/>
        <w:rPr>
          <w:rFonts w:ascii="Calibri Light" w:eastAsia="Times New Roman" w:hAnsi="Calibri Light" w:cs="Calibri Light"/>
          <w:color w:val="FF0000"/>
          <w:sz w:val="20"/>
          <w:szCs w:val="20"/>
          <w:lang w:eastAsia="ar-SA"/>
        </w:rPr>
      </w:pPr>
    </w:p>
    <w:p w14:paraId="5C47829F" w14:textId="77777777" w:rsidR="00FB14CA" w:rsidRPr="00D904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7</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OFERTY WARIANTOWE.</w:t>
      </w:r>
    </w:p>
    <w:p w14:paraId="3E6AFE61" w14:textId="77777777" w:rsidR="006D3D6A" w:rsidRPr="00D90443" w:rsidRDefault="006D3D6A" w:rsidP="00CC124D">
      <w:pPr>
        <w:spacing w:after="0" w:line="240" w:lineRule="auto"/>
        <w:rPr>
          <w:rFonts w:asciiTheme="majorHAnsi" w:hAnsiTheme="majorHAnsi" w:cstheme="majorHAnsi"/>
          <w:sz w:val="20"/>
          <w:szCs w:val="20"/>
        </w:rPr>
      </w:pPr>
    </w:p>
    <w:p w14:paraId="0644D58E" w14:textId="3D6E5AE5" w:rsidR="004E5A53" w:rsidRPr="00D90443" w:rsidRDefault="00FB14CA" w:rsidP="003361A8">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D90443" w:rsidRDefault="006D3D6A" w:rsidP="00CC124D">
      <w:pPr>
        <w:spacing w:after="0" w:line="240" w:lineRule="auto"/>
        <w:rPr>
          <w:rFonts w:asciiTheme="majorHAnsi" w:hAnsiTheme="majorHAnsi" w:cstheme="majorHAnsi"/>
          <w:sz w:val="20"/>
          <w:szCs w:val="20"/>
        </w:rPr>
      </w:pPr>
    </w:p>
    <w:p w14:paraId="280A199A" w14:textId="77777777" w:rsidR="00FB14CA" w:rsidRPr="00D904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8</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KATALOGI ELEKTRONICZNE.</w:t>
      </w:r>
    </w:p>
    <w:p w14:paraId="2684EA23" w14:textId="77777777" w:rsidR="006D3D6A" w:rsidRPr="00D90443" w:rsidRDefault="006D3D6A" w:rsidP="00CC124D">
      <w:pPr>
        <w:spacing w:after="0" w:line="240" w:lineRule="auto"/>
        <w:rPr>
          <w:rFonts w:asciiTheme="majorHAnsi" w:hAnsiTheme="majorHAnsi" w:cstheme="majorHAnsi"/>
          <w:sz w:val="20"/>
          <w:szCs w:val="20"/>
        </w:rPr>
      </w:pPr>
    </w:p>
    <w:p w14:paraId="0FCB0BAA" w14:textId="2E1A2E48" w:rsidR="004E5A53" w:rsidRPr="00D90443" w:rsidRDefault="00FB14CA" w:rsidP="003361A8">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wymaga złożenia ofert w postaci katalogów elektronicznych.</w:t>
      </w:r>
    </w:p>
    <w:p w14:paraId="7B8B3ED0" w14:textId="77777777" w:rsidR="006D3D6A" w:rsidRPr="00D90443" w:rsidRDefault="006D3D6A" w:rsidP="00CC124D">
      <w:pPr>
        <w:spacing w:after="0" w:line="240" w:lineRule="auto"/>
        <w:rPr>
          <w:rFonts w:asciiTheme="majorHAnsi" w:hAnsiTheme="majorHAnsi" w:cstheme="majorHAnsi"/>
          <w:sz w:val="20"/>
          <w:szCs w:val="20"/>
        </w:rPr>
      </w:pPr>
    </w:p>
    <w:p w14:paraId="27F5AB66"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9</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UMOWA RAMOWA.</w:t>
      </w:r>
    </w:p>
    <w:p w14:paraId="16BD2905" w14:textId="77777777" w:rsidR="006D3D6A" w:rsidRPr="00D90443" w:rsidRDefault="006D3D6A" w:rsidP="00CC124D">
      <w:pPr>
        <w:spacing w:after="0" w:line="240" w:lineRule="auto"/>
        <w:rPr>
          <w:rFonts w:asciiTheme="majorHAnsi" w:hAnsiTheme="majorHAnsi" w:cstheme="majorHAnsi"/>
          <w:sz w:val="20"/>
          <w:szCs w:val="20"/>
        </w:rPr>
      </w:pPr>
    </w:p>
    <w:p w14:paraId="71DB6ACC" w14:textId="77777777" w:rsidR="00FB14CA" w:rsidRPr="00D90443" w:rsidRDefault="00FB14CA" w:rsidP="00CC124D">
      <w:pPr>
        <w:spacing w:after="0" w:line="240" w:lineRule="auto"/>
        <w:rPr>
          <w:rFonts w:asciiTheme="majorHAnsi" w:hAnsiTheme="majorHAnsi" w:cstheme="majorHAnsi"/>
          <w:sz w:val="20"/>
          <w:szCs w:val="20"/>
        </w:rPr>
      </w:pPr>
      <w:r w:rsidRPr="00D90443">
        <w:rPr>
          <w:rFonts w:asciiTheme="majorHAnsi" w:hAnsiTheme="majorHAnsi" w:cstheme="majorHAnsi"/>
          <w:sz w:val="20"/>
          <w:szCs w:val="20"/>
        </w:rPr>
        <w:t>Zamawiający nie przewiduje zawarcia umowy ramowej, o  której mowa w art. 311–315 ustawy Pzp.</w:t>
      </w:r>
    </w:p>
    <w:p w14:paraId="682169D4" w14:textId="77777777" w:rsidR="006D3D6A" w:rsidRPr="00D90443" w:rsidRDefault="006D3D6A" w:rsidP="00CC124D">
      <w:pPr>
        <w:spacing w:after="0" w:line="240" w:lineRule="auto"/>
        <w:rPr>
          <w:rFonts w:asciiTheme="majorHAnsi" w:hAnsiTheme="majorHAnsi" w:cstheme="majorHAnsi"/>
          <w:sz w:val="20"/>
          <w:szCs w:val="20"/>
        </w:rPr>
      </w:pPr>
    </w:p>
    <w:p w14:paraId="64E5CF04" w14:textId="77777777" w:rsidR="00FB14CA" w:rsidRPr="00D904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10</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AUKCJA ELEKTRONICZNA.</w:t>
      </w:r>
    </w:p>
    <w:p w14:paraId="5F43C6F6" w14:textId="77777777" w:rsidR="006D3D6A" w:rsidRPr="00D90443" w:rsidRDefault="006D3D6A" w:rsidP="00CC124D">
      <w:pPr>
        <w:spacing w:after="0" w:line="240" w:lineRule="auto"/>
        <w:rPr>
          <w:rFonts w:asciiTheme="majorHAnsi" w:hAnsiTheme="majorHAnsi" w:cstheme="majorHAnsi"/>
          <w:sz w:val="20"/>
          <w:szCs w:val="20"/>
        </w:rPr>
      </w:pPr>
    </w:p>
    <w:p w14:paraId="6C98D516" w14:textId="4DA1DBC2" w:rsidR="004E5A53" w:rsidRPr="00D90443" w:rsidRDefault="00FB14CA" w:rsidP="00CC124D">
      <w:pPr>
        <w:spacing w:after="0" w:line="240" w:lineRule="auto"/>
        <w:rPr>
          <w:rFonts w:asciiTheme="majorHAnsi" w:hAnsiTheme="majorHAnsi" w:cstheme="majorHAnsi"/>
          <w:sz w:val="20"/>
          <w:szCs w:val="20"/>
        </w:rPr>
      </w:pPr>
      <w:r w:rsidRPr="00D90443">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C069CC" w:rsidRDefault="00FB14CA" w:rsidP="00CC124D">
      <w:pPr>
        <w:spacing w:after="0" w:line="240" w:lineRule="auto"/>
        <w:rPr>
          <w:rFonts w:asciiTheme="majorHAnsi" w:hAnsiTheme="majorHAnsi" w:cstheme="majorHAnsi"/>
          <w:color w:val="FF0000"/>
          <w:sz w:val="20"/>
          <w:szCs w:val="20"/>
        </w:rPr>
      </w:pPr>
    </w:p>
    <w:p w14:paraId="5F460BCF"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11</w:t>
      </w:r>
      <w:r w:rsidR="007E6F19" w:rsidRPr="00D90443">
        <w:rPr>
          <w:rFonts w:asciiTheme="majorHAnsi" w:hAnsiTheme="majorHAnsi" w:cstheme="majorHAnsi"/>
          <w:b/>
          <w:bCs/>
          <w:sz w:val="20"/>
          <w:szCs w:val="20"/>
        </w:rPr>
        <w:t xml:space="preserve">. </w:t>
      </w:r>
      <w:r w:rsidR="00FB14CA" w:rsidRPr="00D90443">
        <w:rPr>
          <w:rFonts w:asciiTheme="majorHAnsi" w:hAnsiTheme="majorHAnsi" w:cstheme="majorHAnsi"/>
          <w:b/>
          <w:bCs/>
          <w:sz w:val="20"/>
          <w:szCs w:val="20"/>
        </w:rPr>
        <w:t>ZAMÓWIENIA, O KTÓRYCH MOWA W ART. 214 UST. 1 PKT 7 I 8 USTAWY PZP.</w:t>
      </w:r>
    </w:p>
    <w:p w14:paraId="1D3FEFA6" w14:textId="77777777" w:rsidR="006D3D6A" w:rsidRPr="00D90443" w:rsidRDefault="006D3D6A" w:rsidP="00CC124D">
      <w:pPr>
        <w:spacing w:after="0" w:line="240" w:lineRule="auto"/>
        <w:rPr>
          <w:rFonts w:asciiTheme="majorHAnsi" w:hAnsiTheme="majorHAnsi" w:cstheme="majorHAnsi"/>
          <w:sz w:val="20"/>
          <w:szCs w:val="20"/>
        </w:rPr>
      </w:pPr>
    </w:p>
    <w:p w14:paraId="5FAA0094" w14:textId="04935929"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11.1/ Zamawiający </w:t>
      </w:r>
      <w:r w:rsidRPr="00D90443">
        <w:rPr>
          <w:rFonts w:asciiTheme="majorHAnsi" w:hAnsiTheme="majorHAnsi" w:cstheme="majorHAnsi"/>
          <w:b/>
          <w:sz w:val="20"/>
          <w:szCs w:val="20"/>
        </w:rPr>
        <w:t>przewiduje</w:t>
      </w:r>
      <w:r w:rsidRPr="00D90443">
        <w:rPr>
          <w:rFonts w:asciiTheme="majorHAnsi" w:hAnsiTheme="majorHAnsi" w:cstheme="majorHAnsi"/>
          <w:sz w:val="20"/>
          <w:szCs w:val="20"/>
        </w:rPr>
        <w:t xml:space="preserve"> udzielenie zamówień na podstawie art. 214 ust. 1 pkt 7 ustawy Pzp/zamówienia polegającego na powtórzeniu podobnych robót budowlanych, zamówienia na dodatkowe roboty budowlane</w:t>
      </w:r>
      <w:r w:rsidR="002007F3">
        <w:rPr>
          <w:rFonts w:asciiTheme="majorHAnsi" w:hAnsiTheme="majorHAnsi" w:cstheme="majorHAnsi"/>
          <w:sz w:val="20"/>
          <w:szCs w:val="20"/>
        </w:rPr>
        <w:t xml:space="preserve"> w każdej części</w:t>
      </w:r>
      <w:r w:rsidRPr="00D90443">
        <w:rPr>
          <w:rFonts w:asciiTheme="majorHAnsi" w:hAnsiTheme="majorHAnsi" w:cstheme="majorHAnsi"/>
          <w:sz w:val="20"/>
          <w:szCs w:val="20"/>
        </w:rPr>
        <w:t xml:space="preserve">, które stanowić będą nie więcej niż </w:t>
      </w:r>
      <w:r w:rsidR="00D90443" w:rsidRPr="00D90443">
        <w:rPr>
          <w:rFonts w:asciiTheme="majorHAnsi" w:hAnsiTheme="majorHAnsi" w:cstheme="majorHAnsi"/>
          <w:b/>
          <w:sz w:val="20"/>
          <w:szCs w:val="20"/>
        </w:rPr>
        <w:t>4</w:t>
      </w:r>
      <w:r w:rsidRPr="00D90443">
        <w:rPr>
          <w:rFonts w:asciiTheme="majorHAnsi" w:hAnsiTheme="majorHAnsi" w:cstheme="majorHAnsi"/>
          <w:b/>
          <w:sz w:val="20"/>
          <w:szCs w:val="20"/>
        </w:rPr>
        <w:t>0 %</w:t>
      </w:r>
      <w:r w:rsidRPr="00D90443">
        <w:rPr>
          <w:rFonts w:asciiTheme="majorHAnsi" w:hAnsiTheme="majorHAnsi" w:cstheme="majorHAnsi"/>
          <w:sz w:val="20"/>
          <w:szCs w:val="20"/>
        </w:rPr>
        <w:t xml:space="preserve"> wartości zamówienia podstawowego.</w:t>
      </w:r>
    </w:p>
    <w:p w14:paraId="17E5261A" w14:textId="77777777" w:rsidR="00532027" w:rsidRPr="00D90443" w:rsidRDefault="00532027" w:rsidP="00532027">
      <w:pPr>
        <w:spacing w:after="0" w:line="240" w:lineRule="auto"/>
        <w:jc w:val="both"/>
        <w:rPr>
          <w:rFonts w:asciiTheme="majorHAnsi" w:hAnsiTheme="majorHAnsi" w:cstheme="majorHAnsi"/>
          <w:sz w:val="20"/>
          <w:szCs w:val="20"/>
        </w:rPr>
      </w:pPr>
    </w:p>
    <w:p w14:paraId="4CF38258" w14:textId="77777777"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Zakres w/w zamówienia podobne roboty budowlane, w tym:</w:t>
      </w:r>
    </w:p>
    <w:p w14:paraId="748C0628" w14:textId="3371FE42" w:rsidR="0071246F" w:rsidRPr="00D90443" w:rsidRDefault="00532027" w:rsidP="00532027">
      <w:pPr>
        <w:shd w:val="clear" w:color="auto" w:fill="E7E6E6" w:themeFill="background2"/>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Wykonanie robót budowlano – modernizacyjnych, instalacji tego samego rodzaju, który został określony w zamówieniu podstawowym (zamówienie powinno polegać na powtórzeniu podobnych usług lub robót budowlanych i powinno być zgodne z jego przedmiotem).</w:t>
      </w:r>
    </w:p>
    <w:p w14:paraId="1BACA1E1" w14:textId="77777777" w:rsidR="0071246F" w:rsidRPr="00D90443" w:rsidRDefault="0071246F" w:rsidP="00532027">
      <w:pPr>
        <w:spacing w:after="0" w:line="240" w:lineRule="auto"/>
        <w:jc w:val="both"/>
        <w:rPr>
          <w:rFonts w:asciiTheme="majorHAnsi" w:hAnsiTheme="majorHAnsi" w:cstheme="majorHAnsi"/>
          <w:sz w:val="20"/>
          <w:szCs w:val="20"/>
        </w:rPr>
      </w:pPr>
    </w:p>
    <w:p w14:paraId="4EE8326D" w14:textId="77777777"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uwzględnił całkowitą wartość tego zamówienia przy obliczaniu wartości niniejszego zamówienia publicznego.</w:t>
      </w:r>
    </w:p>
    <w:p w14:paraId="3CE34C40" w14:textId="77777777" w:rsidR="00532027" w:rsidRPr="00D90443" w:rsidRDefault="00532027" w:rsidP="00532027">
      <w:pPr>
        <w:spacing w:after="0" w:line="240" w:lineRule="auto"/>
        <w:jc w:val="both"/>
        <w:rPr>
          <w:rFonts w:asciiTheme="majorHAnsi" w:hAnsiTheme="majorHAnsi" w:cstheme="majorHAnsi"/>
          <w:sz w:val="20"/>
          <w:szCs w:val="20"/>
        </w:rPr>
      </w:pPr>
    </w:p>
    <w:p w14:paraId="76F1061E" w14:textId="77777777"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1784A90F" w14:textId="77777777" w:rsidR="00532027" w:rsidRPr="00D90443" w:rsidRDefault="00532027" w:rsidP="00532027">
      <w:pPr>
        <w:spacing w:after="0" w:line="240" w:lineRule="auto"/>
        <w:jc w:val="both"/>
        <w:rPr>
          <w:rFonts w:asciiTheme="majorHAnsi" w:hAnsiTheme="majorHAnsi" w:cstheme="majorHAnsi"/>
          <w:sz w:val="20"/>
          <w:szCs w:val="20"/>
        </w:rPr>
      </w:pPr>
    </w:p>
    <w:p w14:paraId="5756572D" w14:textId="5290D005"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Prace te będą zlecone na podstawie kosztorysu ofertowego w oparciu o ceny jednostkowe przyjęte w kosztorysie ofertowym zamówienia podstawowego</w:t>
      </w:r>
      <w:r w:rsidR="00112379" w:rsidRPr="00D90443">
        <w:rPr>
          <w:rFonts w:asciiTheme="majorHAnsi" w:hAnsiTheme="majorHAnsi" w:cstheme="majorHAnsi"/>
          <w:sz w:val="20"/>
          <w:szCs w:val="20"/>
        </w:rPr>
        <w:t>, złożonego przez wykonawcę w dacie podpisania umowy</w:t>
      </w:r>
      <w:r w:rsidRPr="00D90443">
        <w:rPr>
          <w:rFonts w:asciiTheme="majorHAnsi" w:hAnsiTheme="majorHAnsi" w:cstheme="majorHAnsi"/>
          <w:sz w:val="20"/>
          <w:szCs w:val="20"/>
        </w:rPr>
        <w:t xml:space="preserve"> i oddzielnej umowy zaś dla robót nie występujących w zamówieniu podstawowym kalkulacja będzie oparta na kosztorysie sporządzonym w oparciu o dane wyjściowe do kosztorysowania podanych w </w:t>
      </w:r>
      <w:r w:rsidR="001D78D4">
        <w:rPr>
          <w:rFonts w:asciiTheme="majorHAnsi" w:hAnsiTheme="majorHAnsi" w:cstheme="majorHAnsi"/>
          <w:sz w:val="20"/>
          <w:szCs w:val="20"/>
        </w:rPr>
        <w:t xml:space="preserve">kosztorysie złożonym w </w:t>
      </w:r>
      <w:r w:rsidR="001D78D4" w:rsidRPr="00D90443">
        <w:rPr>
          <w:rFonts w:asciiTheme="majorHAnsi" w:hAnsiTheme="majorHAnsi" w:cstheme="majorHAnsi"/>
          <w:sz w:val="20"/>
          <w:szCs w:val="20"/>
        </w:rPr>
        <w:t xml:space="preserve">dacie </w:t>
      </w:r>
      <w:r w:rsidR="001D78D4">
        <w:rPr>
          <w:rFonts w:asciiTheme="majorHAnsi" w:hAnsiTheme="majorHAnsi" w:cstheme="majorHAnsi"/>
          <w:sz w:val="20"/>
          <w:szCs w:val="20"/>
        </w:rPr>
        <w:t>podpisania umowy</w:t>
      </w:r>
      <w:r w:rsidRPr="00D90443">
        <w:rPr>
          <w:rFonts w:asciiTheme="majorHAnsi" w:hAnsiTheme="majorHAnsi" w:cstheme="majorHAnsi"/>
          <w:sz w:val="20"/>
          <w:szCs w:val="20"/>
        </w:rPr>
        <w:t>.</w:t>
      </w:r>
    </w:p>
    <w:p w14:paraId="265B3211" w14:textId="77777777" w:rsidR="00532027" w:rsidRPr="00D90443" w:rsidRDefault="00532027" w:rsidP="00532027">
      <w:pPr>
        <w:spacing w:after="0" w:line="240" w:lineRule="auto"/>
        <w:jc w:val="both"/>
        <w:rPr>
          <w:rFonts w:asciiTheme="majorHAnsi" w:hAnsiTheme="majorHAnsi" w:cstheme="majorHAnsi"/>
          <w:sz w:val="20"/>
          <w:szCs w:val="20"/>
        </w:rPr>
      </w:pPr>
    </w:p>
    <w:p w14:paraId="139C6C0D" w14:textId="77777777"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72E9F933" w14:textId="77777777" w:rsidR="00532027" w:rsidRPr="00C069CC" w:rsidRDefault="00532027" w:rsidP="00532027">
      <w:pPr>
        <w:spacing w:after="0" w:line="240" w:lineRule="auto"/>
        <w:jc w:val="both"/>
        <w:rPr>
          <w:rFonts w:asciiTheme="majorHAnsi" w:hAnsiTheme="majorHAnsi" w:cstheme="majorHAnsi"/>
          <w:color w:val="FF0000"/>
          <w:sz w:val="20"/>
          <w:szCs w:val="20"/>
        </w:rPr>
      </w:pPr>
    </w:p>
    <w:p w14:paraId="150A0880" w14:textId="77777777" w:rsidR="0053202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lastRenderedPageBreak/>
        <w:t>Ceny jednostkowe na roboty tego samego rodzaju co w zamówieniu podstawowym zostaną ustalone w oparciu o zapisy przyjęte z kosztorysu złożonego przez Wykonawcę w dacie podpisania umowy.</w:t>
      </w:r>
    </w:p>
    <w:p w14:paraId="5DB21169" w14:textId="3CF4CA6D" w:rsidR="00B729A7" w:rsidRPr="00D90443" w:rsidRDefault="00532027" w:rsidP="00532027">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7D584C9C" w14:textId="77777777" w:rsidR="00532027" w:rsidRPr="00D90443" w:rsidRDefault="00532027" w:rsidP="00532027">
      <w:pPr>
        <w:spacing w:after="0" w:line="240" w:lineRule="auto"/>
        <w:jc w:val="both"/>
        <w:rPr>
          <w:rFonts w:asciiTheme="majorHAnsi" w:hAnsiTheme="majorHAnsi" w:cstheme="majorHAnsi"/>
          <w:sz w:val="20"/>
          <w:szCs w:val="20"/>
        </w:rPr>
      </w:pPr>
    </w:p>
    <w:p w14:paraId="6D7B9C43" w14:textId="281F5300"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D90443">
        <w:rPr>
          <w:rFonts w:asciiTheme="majorHAnsi" w:hAnsiTheme="majorHAnsi" w:cstheme="majorHAnsi"/>
          <w:b/>
          <w:bCs/>
          <w:sz w:val="20"/>
          <w:szCs w:val="20"/>
        </w:rPr>
        <w:t>12</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ROZLICZENIA W WALUTACH OBCYCH.</w:t>
      </w:r>
    </w:p>
    <w:p w14:paraId="3A26A9A8" w14:textId="77777777" w:rsidR="006D3D6A" w:rsidRPr="00D90443" w:rsidRDefault="006D3D6A" w:rsidP="00CC124D">
      <w:pPr>
        <w:spacing w:after="0" w:line="240" w:lineRule="auto"/>
        <w:rPr>
          <w:rFonts w:asciiTheme="majorHAnsi" w:hAnsiTheme="majorHAnsi" w:cstheme="majorHAnsi"/>
          <w:sz w:val="20"/>
          <w:szCs w:val="20"/>
        </w:rPr>
      </w:pPr>
    </w:p>
    <w:p w14:paraId="78475A7C" w14:textId="1F72A091" w:rsidR="00FB14CA" w:rsidRPr="00D90443" w:rsidRDefault="00FB14CA"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066C8D" w:rsidRPr="00D90443">
        <w:rPr>
          <w:rFonts w:asciiTheme="majorHAnsi" w:hAnsiTheme="majorHAnsi" w:cstheme="majorHAnsi"/>
          <w:sz w:val="20"/>
          <w:szCs w:val="20"/>
        </w:rPr>
        <w:br/>
      </w:r>
      <w:r w:rsidRPr="00D90443">
        <w:rPr>
          <w:rFonts w:asciiTheme="majorHAnsi" w:hAnsiTheme="majorHAnsi" w:cstheme="majorHAnsi"/>
          <w:sz w:val="20"/>
          <w:szCs w:val="20"/>
        </w:rPr>
        <w:t xml:space="preserve">o protokół odbioru podpisany przez obie strony.  </w:t>
      </w:r>
    </w:p>
    <w:p w14:paraId="671CEB7A" w14:textId="77777777" w:rsidR="006D3D6A" w:rsidRPr="00D90443" w:rsidRDefault="006D3D6A" w:rsidP="00CC124D">
      <w:pPr>
        <w:spacing w:after="0" w:line="240" w:lineRule="auto"/>
        <w:rPr>
          <w:rFonts w:asciiTheme="majorHAnsi" w:hAnsiTheme="majorHAnsi" w:cstheme="majorHAnsi"/>
          <w:sz w:val="20"/>
          <w:szCs w:val="20"/>
        </w:rPr>
      </w:pPr>
    </w:p>
    <w:p w14:paraId="5B829FA7"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13</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ZWROT KOSZTÓW UDZIAŁU W POSTĘPOWANIU.</w:t>
      </w:r>
    </w:p>
    <w:p w14:paraId="3D33BEEE" w14:textId="77777777" w:rsidR="006D3D6A" w:rsidRPr="00D90443" w:rsidRDefault="006D3D6A" w:rsidP="00CC124D">
      <w:pPr>
        <w:spacing w:after="0" w:line="240" w:lineRule="auto"/>
        <w:rPr>
          <w:rFonts w:asciiTheme="majorHAnsi" w:hAnsiTheme="majorHAnsi" w:cstheme="majorHAnsi"/>
          <w:sz w:val="20"/>
          <w:szCs w:val="20"/>
        </w:rPr>
      </w:pPr>
    </w:p>
    <w:p w14:paraId="05309492" w14:textId="7499B596" w:rsidR="00FB14CA" w:rsidRPr="00D90443" w:rsidRDefault="00FB14CA"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przewiduje zwrotu kosztów udziału w postępowaniu, za wyjątkiem przypadku unieważnienia postępowania</w:t>
      </w:r>
      <w:r w:rsidR="00066C8D" w:rsidRPr="00D90443">
        <w:rPr>
          <w:rFonts w:asciiTheme="majorHAnsi" w:hAnsiTheme="majorHAnsi" w:cstheme="majorHAnsi"/>
          <w:sz w:val="20"/>
          <w:szCs w:val="20"/>
        </w:rPr>
        <w:br/>
      </w:r>
      <w:r w:rsidRPr="00D90443">
        <w:rPr>
          <w:rFonts w:asciiTheme="majorHAnsi" w:hAnsiTheme="majorHAnsi" w:cstheme="majorHAnsi"/>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066C8D" w:rsidRPr="00D90443">
        <w:rPr>
          <w:rFonts w:asciiTheme="majorHAnsi" w:hAnsiTheme="majorHAnsi" w:cstheme="majorHAnsi"/>
          <w:sz w:val="20"/>
          <w:szCs w:val="20"/>
        </w:rPr>
        <w:br/>
      </w:r>
      <w:r w:rsidRPr="00D90443">
        <w:rPr>
          <w:rFonts w:asciiTheme="majorHAnsi" w:hAnsiTheme="majorHAnsi" w:cstheme="majorHAnsi"/>
          <w:sz w:val="20"/>
          <w:szCs w:val="20"/>
        </w:rPr>
        <w:t>w szczególności kosztów przygotowania oferty (art. 261 ustawy Pzp).</w:t>
      </w:r>
    </w:p>
    <w:p w14:paraId="64EA29E8" w14:textId="77777777" w:rsidR="001F1300" w:rsidRPr="00D90443" w:rsidRDefault="001F1300" w:rsidP="00CC124D">
      <w:pPr>
        <w:spacing w:after="0" w:line="240" w:lineRule="auto"/>
        <w:rPr>
          <w:rFonts w:asciiTheme="majorHAnsi" w:hAnsiTheme="majorHAnsi" w:cstheme="majorHAnsi"/>
          <w:sz w:val="20"/>
          <w:szCs w:val="20"/>
        </w:rPr>
      </w:pPr>
    </w:p>
    <w:p w14:paraId="732DA759"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14</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ZALICZKI NA POCZET UDZIELENIA ZAMÓWIENIA.</w:t>
      </w:r>
    </w:p>
    <w:p w14:paraId="397A02E2" w14:textId="77777777" w:rsidR="006D3D6A" w:rsidRPr="00D90443" w:rsidRDefault="006D3D6A" w:rsidP="00CC124D">
      <w:pPr>
        <w:spacing w:after="0" w:line="240" w:lineRule="auto"/>
        <w:rPr>
          <w:rFonts w:asciiTheme="majorHAnsi" w:hAnsiTheme="majorHAnsi" w:cstheme="majorHAnsi"/>
          <w:sz w:val="20"/>
          <w:szCs w:val="20"/>
        </w:rPr>
      </w:pPr>
    </w:p>
    <w:p w14:paraId="18CD7431" w14:textId="77777777" w:rsidR="00FB14CA" w:rsidRPr="00D90443" w:rsidRDefault="00FB14CA"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nie przewiduje udzielenia zaliczek na poczet wykonania zamówienia.</w:t>
      </w:r>
    </w:p>
    <w:p w14:paraId="1CEF3858" w14:textId="77777777" w:rsidR="006D3D6A" w:rsidRPr="00C069CC" w:rsidRDefault="006D3D6A" w:rsidP="00CC124D">
      <w:pPr>
        <w:spacing w:after="0" w:line="240" w:lineRule="auto"/>
        <w:rPr>
          <w:rFonts w:asciiTheme="majorHAnsi" w:hAnsiTheme="majorHAnsi" w:cstheme="majorHAnsi"/>
          <w:color w:val="FF0000"/>
          <w:sz w:val="20"/>
          <w:szCs w:val="20"/>
        </w:rPr>
      </w:pPr>
    </w:p>
    <w:p w14:paraId="205158D2"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15</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UNIEWAŻNIENIE POSTĘPOWANIA.</w:t>
      </w:r>
    </w:p>
    <w:p w14:paraId="6BC92363" w14:textId="77777777" w:rsidR="006D3D6A" w:rsidRPr="00D90443" w:rsidRDefault="006D3D6A" w:rsidP="00CC124D">
      <w:pPr>
        <w:spacing w:after="0" w:line="240" w:lineRule="auto"/>
        <w:rPr>
          <w:rFonts w:asciiTheme="majorHAnsi" w:hAnsiTheme="majorHAnsi" w:cstheme="majorHAnsi"/>
          <w:sz w:val="20"/>
          <w:szCs w:val="20"/>
        </w:rPr>
      </w:pPr>
    </w:p>
    <w:p w14:paraId="1E5F8886" w14:textId="77777777" w:rsidR="00FB14CA" w:rsidRPr="00D90443" w:rsidRDefault="00FB14CA"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489C4DDC" w14:textId="77777777" w:rsidR="00066C8D" w:rsidRPr="00D90443" w:rsidRDefault="00066C8D" w:rsidP="00CC124D">
      <w:pPr>
        <w:spacing w:after="0" w:line="240" w:lineRule="auto"/>
        <w:rPr>
          <w:rFonts w:asciiTheme="majorHAnsi" w:hAnsiTheme="majorHAnsi" w:cstheme="majorHAnsi"/>
          <w:sz w:val="20"/>
          <w:szCs w:val="20"/>
        </w:rPr>
      </w:pPr>
    </w:p>
    <w:p w14:paraId="2F1D5D49"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16</w:t>
      </w:r>
      <w:r w:rsidR="007E6F19" w:rsidRPr="00D90443">
        <w:rPr>
          <w:rFonts w:asciiTheme="majorHAnsi" w:hAnsiTheme="majorHAnsi" w:cstheme="majorHAnsi"/>
          <w:b/>
          <w:bCs/>
          <w:sz w:val="20"/>
          <w:szCs w:val="20"/>
        </w:rPr>
        <w:t>.</w:t>
      </w:r>
      <w:r w:rsidR="00FB14CA" w:rsidRPr="00D90443">
        <w:rPr>
          <w:rFonts w:asciiTheme="majorHAnsi" w:hAnsiTheme="majorHAnsi" w:cstheme="majorHAnsi"/>
          <w:b/>
          <w:bCs/>
          <w:sz w:val="20"/>
          <w:szCs w:val="20"/>
        </w:rPr>
        <w:t xml:space="preserve"> POUCZENIE O ŚRODKACH OCHRONY PRAWNEJ.</w:t>
      </w:r>
    </w:p>
    <w:p w14:paraId="149092C3" w14:textId="77777777" w:rsidR="006D3D6A" w:rsidRPr="00D90443" w:rsidRDefault="006D3D6A" w:rsidP="00CC124D">
      <w:pPr>
        <w:spacing w:after="0" w:line="240" w:lineRule="auto"/>
        <w:rPr>
          <w:rFonts w:asciiTheme="majorHAnsi" w:hAnsiTheme="majorHAnsi" w:cstheme="majorHAnsi"/>
          <w:sz w:val="20"/>
          <w:szCs w:val="20"/>
        </w:rPr>
      </w:pPr>
    </w:p>
    <w:p w14:paraId="0393DCFD" w14:textId="705641C9" w:rsidR="004E5A53" w:rsidRPr="006A3092" w:rsidRDefault="00C52C79" w:rsidP="006A3092">
      <w:pPr>
        <w:jc w:val="both"/>
        <w:rPr>
          <w:rFonts w:ascii="Calibri Light" w:hAnsi="Calibri Light" w:cs="Calibri Light"/>
          <w:sz w:val="20"/>
          <w:szCs w:val="20"/>
        </w:rPr>
      </w:pPr>
      <w:r w:rsidRPr="00D90443">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D904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17</w:t>
      </w:r>
      <w:r w:rsidR="007E6F19" w:rsidRPr="00D90443">
        <w:rPr>
          <w:rFonts w:asciiTheme="majorHAnsi" w:hAnsiTheme="majorHAnsi" w:cstheme="majorHAnsi"/>
          <w:b/>
          <w:bCs/>
          <w:sz w:val="20"/>
          <w:szCs w:val="20"/>
        </w:rPr>
        <w:t>.</w:t>
      </w:r>
      <w:r w:rsidR="002C26D4" w:rsidRPr="00D90443">
        <w:rPr>
          <w:rFonts w:asciiTheme="majorHAnsi" w:hAnsiTheme="majorHAnsi" w:cstheme="majorHAnsi"/>
          <w:b/>
          <w:bCs/>
          <w:sz w:val="20"/>
          <w:szCs w:val="20"/>
        </w:rPr>
        <w:t xml:space="preserve"> </w:t>
      </w:r>
      <w:r w:rsidR="00FB14CA" w:rsidRPr="00D90443">
        <w:rPr>
          <w:rFonts w:asciiTheme="majorHAnsi" w:hAnsiTheme="majorHAnsi" w:cstheme="majorHAnsi"/>
          <w:b/>
          <w:bCs/>
          <w:sz w:val="20"/>
          <w:szCs w:val="20"/>
        </w:rPr>
        <w:t>OCHRONA DANYCH OSOBOWYCH ZEBRANYCH PRZEZ ZAMAWIAJĄCEGO W TOKU POSTĘPOWANIA.</w:t>
      </w:r>
    </w:p>
    <w:p w14:paraId="1A1FE5DC" w14:textId="77777777" w:rsidR="006501E9" w:rsidRPr="00D90443" w:rsidRDefault="006501E9" w:rsidP="00CC124D">
      <w:pPr>
        <w:spacing w:after="0" w:line="240" w:lineRule="auto"/>
        <w:rPr>
          <w:rFonts w:asciiTheme="majorHAnsi" w:hAnsiTheme="majorHAnsi" w:cstheme="majorHAnsi"/>
          <w:sz w:val="20"/>
          <w:szCs w:val="20"/>
        </w:rPr>
      </w:pPr>
    </w:p>
    <w:p w14:paraId="54C1D9ED" w14:textId="77777777" w:rsidR="00FB14CA" w:rsidRPr="00D90443" w:rsidRDefault="004E5A53" w:rsidP="00CC124D">
      <w:pPr>
        <w:spacing w:after="0" w:line="240" w:lineRule="auto"/>
        <w:jc w:val="both"/>
        <w:rPr>
          <w:rFonts w:asciiTheme="majorHAnsi" w:hAnsiTheme="majorHAnsi" w:cstheme="majorHAnsi"/>
          <w:sz w:val="20"/>
          <w:szCs w:val="20"/>
        </w:rPr>
      </w:pPr>
      <w:bookmarkStart w:id="2" w:name="_Hlk64893669"/>
      <w:r w:rsidRPr="00D90443">
        <w:rPr>
          <w:rFonts w:asciiTheme="majorHAnsi" w:hAnsiTheme="majorHAnsi" w:cstheme="majorHAnsi"/>
          <w:sz w:val="20"/>
          <w:szCs w:val="20"/>
        </w:rPr>
        <w:t xml:space="preserve">17.1/ </w:t>
      </w:r>
      <w:r w:rsidR="00FB14CA" w:rsidRPr="00D90443">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D90443" w:rsidRDefault="006501E9" w:rsidP="007B6389">
      <w:pPr>
        <w:spacing w:after="0" w:line="240" w:lineRule="auto"/>
        <w:jc w:val="both"/>
        <w:rPr>
          <w:rFonts w:asciiTheme="majorHAnsi" w:hAnsiTheme="majorHAnsi" w:cstheme="majorHAnsi"/>
          <w:sz w:val="20"/>
          <w:szCs w:val="20"/>
        </w:rPr>
      </w:pPr>
    </w:p>
    <w:p w14:paraId="4B6DB30A" w14:textId="4CC9B5FF" w:rsidR="007B6389" w:rsidRPr="00D90443" w:rsidRDefault="00E458A9" w:rsidP="001E36B2">
      <w:pPr>
        <w:spacing w:after="0" w:line="240" w:lineRule="auto"/>
        <w:jc w:val="both"/>
        <w:rPr>
          <w:rFonts w:ascii="Calibri Light" w:hAnsi="Calibri Light"/>
          <w:b/>
          <w:sz w:val="20"/>
          <w:szCs w:val="20"/>
        </w:rPr>
      </w:pPr>
      <w:r w:rsidRPr="00D90443">
        <w:rPr>
          <w:rFonts w:asciiTheme="majorHAnsi" w:hAnsiTheme="majorHAnsi" w:cstheme="majorHAnsi"/>
          <w:sz w:val="20"/>
          <w:szCs w:val="20"/>
        </w:rPr>
        <w:lastRenderedPageBreak/>
        <w:t xml:space="preserve">17.2/ </w:t>
      </w:r>
      <w:r w:rsidR="00FB14CA" w:rsidRPr="00D90443">
        <w:rPr>
          <w:rFonts w:asciiTheme="majorHAnsi" w:hAnsiTheme="majorHAnsi" w:cstheme="majorHAnsi"/>
          <w:sz w:val="20"/>
          <w:szCs w:val="20"/>
        </w:rPr>
        <w:t xml:space="preserve">Dane osobowe wykonawcy będą przetwarzane na podstawie art. 6 ust. 1 lit. c RODO </w:t>
      </w:r>
      <w:r w:rsidR="006501E9"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 xml:space="preserve">w celu związanym z przedmiotowym postępowaniem o udzielenie zamówienia publicznego pn. </w:t>
      </w:r>
      <w:r w:rsidR="001E36B2" w:rsidRPr="00D90443">
        <w:rPr>
          <w:rFonts w:ascii="Calibri Light" w:hAnsi="Calibri Light"/>
          <w:b/>
          <w:sz w:val="20"/>
          <w:szCs w:val="20"/>
        </w:rPr>
        <w:t>Modernizacja i przebudowa lokali mieszkalnych z zasobu komunalnego – I</w:t>
      </w:r>
      <w:r w:rsidR="00D90443" w:rsidRPr="00D90443">
        <w:rPr>
          <w:rFonts w:ascii="Calibri Light" w:hAnsi="Calibri Light"/>
          <w:b/>
          <w:sz w:val="20"/>
          <w:szCs w:val="20"/>
        </w:rPr>
        <w:t>II</w:t>
      </w:r>
      <w:r w:rsidR="001E36B2" w:rsidRPr="00D90443">
        <w:rPr>
          <w:rFonts w:ascii="Calibri Light" w:hAnsi="Calibri Light"/>
          <w:b/>
          <w:sz w:val="20"/>
          <w:szCs w:val="20"/>
        </w:rPr>
        <w:t xml:space="preserve"> części.</w:t>
      </w:r>
    </w:p>
    <w:p w14:paraId="76022BF7" w14:textId="77777777" w:rsidR="001E36B2" w:rsidRPr="00D90443" w:rsidRDefault="001E36B2" w:rsidP="001E36B2">
      <w:pPr>
        <w:spacing w:after="0" w:line="240" w:lineRule="auto"/>
        <w:rPr>
          <w:rFonts w:asciiTheme="majorHAnsi" w:hAnsiTheme="majorHAnsi" w:cstheme="majorHAnsi"/>
          <w:sz w:val="20"/>
          <w:szCs w:val="20"/>
        </w:rPr>
      </w:pPr>
    </w:p>
    <w:p w14:paraId="474A84CB" w14:textId="787569ED"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17.3/ </w:t>
      </w:r>
      <w:r w:rsidR="00FB14CA" w:rsidRPr="00D90443">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D90443" w:rsidRDefault="006501E9" w:rsidP="00CC124D">
      <w:pPr>
        <w:spacing w:after="0" w:line="240" w:lineRule="auto"/>
        <w:jc w:val="both"/>
        <w:rPr>
          <w:rFonts w:asciiTheme="majorHAnsi" w:hAnsiTheme="majorHAnsi" w:cstheme="majorHAnsi"/>
          <w:sz w:val="20"/>
          <w:szCs w:val="20"/>
        </w:rPr>
      </w:pPr>
    </w:p>
    <w:p w14:paraId="612B68D9"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17.4/ </w:t>
      </w:r>
      <w:r w:rsidR="00FB14CA" w:rsidRPr="00D90443">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D90443" w:rsidRDefault="00E458A9" w:rsidP="00CC124D">
      <w:pPr>
        <w:spacing w:after="0" w:line="240" w:lineRule="auto"/>
        <w:jc w:val="both"/>
        <w:rPr>
          <w:rFonts w:asciiTheme="majorHAnsi" w:hAnsiTheme="majorHAnsi" w:cstheme="majorHAnsi"/>
          <w:sz w:val="20"/>
          <w:szCs w:val="20"/>
        </w:rPr>
      </w:pPr>
    </w:p>
    <w:p w14:paraId="2A0171A7" w14:textId="29C5CDD6" w:rsidR="00FB14CA" w:rsidRPr="00D90443" w:rsidRDefault="00E458A9" w:rsidP="00CC124D">
      <w:pPr>
        <w:spacing w:after="0" w:line="240" w:lineRule="auto"/>
        <w:jc w:val="both"/>
        <w:rPr>
          <w:rFonts w:asciiTheme="majorHAnsi" w:hAnsiTheme="majorHAnsi" w:cstheme="majorHAnsi"/>
          <w:b/>
          <w:bCs/>
          <w:sz w:val="20"/>
          <w:szCs w:val="20"/>
        </w:rPr>
      </w:pPr>
      <w:r w:rsidRPr="00D90443">
        <w:rPr>
          <w:rFonts w:asciiTheme="majorHAnsi" w:hAnsiTheme="majorHAnsi" w:cstheme="majorHAnsi"/>
          <w:sz w:val="20"/>
          <w:szCs w:val="20"/>
        </w:rPr>
        <w:t xml:space="preserve">17.5/ </w:t>
      </w:r>
      <w:r w:rsidR="00FB14CA" w:rsidRPr="00D90443">
        <w:rPr>
          <w:rFonts w:asciiTheme="majorHAnsi" w:hAnsiTheme="majorHAnsi" w:cstheme="majorHAnsi"/>
          <w:sz w:val="20"/>
          <w:szCs w:val="20"/>
        </w:rPr>
        <w:t xml:space="preserve">Klauzula informacyjna, o której mowa w art. 13 ust. 1 i 2 RODO znajduje się </w:t>
      </w:r>
      <w:r w:rsidR="00FB14CA" w:rsidRPr="00D90443">
        <w:rPr>
          <w:rFonts w:asciiTheme="majorHAnsi" w:hAnsiTheme="majorHAnsi" w:cstheme="majorHAnsi"/>
          <w:b/>
          <w:bCs/>
          <w:sz w:val="20"/>
          <w:szCs w:val="20"/>
        </w:rPr>
        <w:t xml:space="preserve">w załączniku nr </w:t>
      </w:r>
      <w:r w:rsidR="00262275" w:rsidRPr="00D90443">
        <w:rPr>
          <w:rFonts w:asciiTheme="majorHAnsi" w:hAnsiTheme="majorHAnsi" w:cstheme="majorHAnsi"/>
          <w:b/>
          <w:bCs/>
          <w:sz w:val="20"/>
          <w:szCs w:val="20"/>
        </w:rPr>
        <w:t>9</w:t>
      </w:r>
      <w:r w:rsidR="00FB14CA" w:rsidRPr="00D90443">
        <w:rPr>
          <w:rFonts w:asciiTheme="majorHAnsi" w:hAnsiTheme="majorHAnsi" w:cstheme="majorHAnsi"/>
          <w:b/>
          <w:bCs/>
          <w:sz w:val="20"/>
          <w:szCs w:val="20"/>
        </w:rPr>
        <w:t xml:space="preserve"> do SWZ.</w:t>
      </w:r>
    </w:p>
    <w:p w14:paraId="1471D588" w14:textId="77777777" w:rsidR="006501E9" w:rsidRPr="00D90443" w:rsidRDefault="006501E9" w:rsidP="00CC124D">
      <w:pPr>
        <w:spacing w:after="0" w:line="240" w:lineRule="auto"/>
        <w:jc w:val="both"/>
        <w:rPr>
          <w:rFonts w:asciiTheme="majorHAnsi" w:hAnsiTheme="majorHAnsi" w:cstheme="majorHAnsi"/>
          <w:sz w:val="20"/>
          <w:szCs w:val="20"/>
        </w:rPr>
      </w:pPr>
    </w:p>
    <w:p w14:paraId="6E198F48"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17.6/ </w:t>
      </w:r>
      <w:r w:rsidR="00FB14CA" w:rsidRPr="00D90443">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D90443">
        <w:rPr>
          <w:rFonts w:asciiTheme="majorHAnsi" w:hAnsiTheme="majorHAnsi" w:cstheme="majorHAnsi"/>
          <w:sz w:val="20"/>
          <w:szCs w:val="20"/>
        </w:rPr>
        <w:t>ppkt</w:t>
      </w:r>
      <w:proofErr w:type="spellEnd"/>
      <w:r w:rsidR="00FB14CA" w:rsidRPr="00D90443">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D90443">
        <w:rPr>
          <w:rFonts w:asciiTheme="majorHAnsi" w:hAnsiTheme="majorHAnsi" w:cstheme="majorHAnsi"/>
          <w:sz w:val="20"/>
          <w:szCs w:val="20"/>
        </w:rPr>
        <w:t>ppkt</w:t>
      </w:r>
      <w:proofErr w:type="spellEnd"/>
      <w:r w:rsidR="00FB14CA" w:rsidRPr="00D90443">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C069CC" w:rsidRDefault="006501E9" w:rsidP="00CC124D">
      <w:pPr>
        <w:spacing w:after="0" w:line="240" w:lineRule="auto"/>
        <w:jc w:val="both"/>
        <w:rPr>
          <w:rFonts w:asciiTheme="majorHAnsi" w:hAnsiTheme="majorHAnsi" w:cstheme="majorHAnsi"/>
          <w:color w:val="FF0000"/>
          <w:sz w:val="20"/>
          <w:szCs w:val="20"/>
        </w:rPr>
      </w:pPr>
    </w:p>
    <w:p w14:paraId="78B62E53"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17.7/ </w:t>
      </w:r>
      <w:r w:rsidR="00FB14CA" w:rsidRPr="00D90443">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Do obowiązków tych należą:</w:t>
      </w:r>
    </w:p>
    <w:p w14:paraId="001C2DA0"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D90443" w:rsidRDefault="00E458A9" w:rsidP="00CC124D">
      <w:pPr>
        <w:spacing w:after="0" w:line="240" w:lineRule="auto"/>
        <w:jc w:val="both"/>
        <w:rPr>
          <w:rFonts w:asciiTheme="majorHAnsi" w:hAnsiTheme="majorHAnsi" w:cstheme="majorHAnsi"/>
          <w:sz w:val="20"/>
          <w:szCs w:val="20"/>
        </w:rPr>
      </w:pPr>
    </w:p>
    <w:p w14:paraId="759C856E" w14:textId="41119528" w:rsidR="00FB14CA" w:rsidRPr="00D90443" w:rsidRDefault="00E458A9" w:rsidP="00CC124D">
      <w:pPr>
        <w:spacing w:after="0" w:line="240" w:lineRule="auto"/>
        <w:jc w:val="both"/>
        <w:rPr>
          <w:rFonts w:asciiTheme="majorHAnsi" w:hAnsiTheme="majorHAnsi" w:cstheme="majorHAnsi"/>
          <w:b/>
          <w:bCs/>
          <w:sz w:val="20"/>
          <w:szCs w:val="20"/>
        </w:rPr>
      </w:pPr>
      <w:r w:rsidRPr="00D90443">
        <w:rPr>
          <w:rFonts w:asciiTheme="majorHAnsi" w:hAnsiTheme="majorHAnsi" w:cstheme="majorHAnsi"/>
          <w:sz w:val="20"/>
          <w:szCs w:val="20"/>
        </w:rPr>
        <w:t xml:space="preserve">17.8/ </w:t>
      </w:r>
      <w:r w:rsidR="00FB14CA" w:rsidRPr="00D90443">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D90443">
        <w:rPr>
          <w:rFonts w:asciiTheme="majorHAnsi" w:hAnsiTheme="majorHAnsi" w:cstheme="majorHAnsi"/>
          <w:b/>
          <w:bCs/>
          <w:sz w:val="20"/>
          <w:szCs w:val="20"/>
        </w:rPr>
        <w:t xml:space="preserve">załącznik nr </w:t>
      </w:r>
      <w:r w:rsidR="00B87A4C" w:rsidRPr="00D90443">
        <w:rPr>
          <w:rFonts w:asciiTheme="majorHAnsi" w:hAnsiTheme="majorHAnsi" w:cstheme="majorHAnsi"/>
          <w:b/>
          <w:bCs/>
          <w:sz w:val="20"/>
          <w:szCs w:val="20"/>
        </w:rPr>
        <w:t>6</w:t>
      </w:r>
      <w:r w:rsidR="00FB14CA" w:rsidRPr="00D90443">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D90443" w:rsidRDefault="00E458A9" w:rsidP="00CC124D">
      <w:pPr>
        <w:spacing w:after="0" w:line="240" w:lineRule="auto"/>
        <w:jc w:val="both"/>
        <w:rPr>
          <w:rFonts w:asciiTheme="majorHAnsi" w:hAnsiTheme="majorHAnsi" w:cstheme="majorHAnsi"/>
          <w:sz w:val="20"/>
          <w:szCs w:val="20"/>
        </w:rPr>
      </w:pPr>
    </w:p>
    <w:p w14:paraId="73FF102E"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17.9/ </w:t>
      </w:r>
      <w:r w:rsidR="00FB14CA" w:rsidRPr="00D90443">
        <w:rPr>
          <w:rFonts w:asciiTheme="majorHAnsi" w:hAnsiTheme="majorHAnsi" w:cstheme="majorHAnsi"/>
          <w:sz w:val="20"/>
          <w:szCs w:val="20"/>
        </w:rPr>
        <w:t>Zamawiający informuje, że:</w:t>
      </w:r>
    </w:p>
    <w:p w14:paraId="1B1CAD0C"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D90443" w:rsidRDefault="00FB14CA"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w:t>
      </w:r>
      <w:r w:rsidR="00FB14CA" w:rsidRPr="00D90443">
        <w:rPr>
          <w:rFonts w:asciiTheme="majorHAnsi" w:hAnsiTheme="majorHAnsi" w:cstheme="majorHAnsi"/>
          <w:sz w:val="20"/>
          <w:szCs w:val="20"/>
        </w:rPr>
        <w:lastRenderedPageBreak/>
        <w:t>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D90443" w:rsidRDefault="00E458A9" w:rsidP="00CC124D">
      <w:pPr>
        <w:spacing w:after="0" w:line="240" w:lineRule="auto"/>
        <w:jc w:val="both"/>
        <w:rPr>
          <w:rFonts w:asciiTheme="majorHAnsi" w:hAnsiTheme="majorHAnsi" w:cstheme="majorHAnsi"/>
          <w:sz w:val="20"/>
          <w:szCs w:val="20"/>
        </w:rPr>
      </w:pPr>
      <w:r w:rsidRPr="00D90443">
        <w:rPr>
          <w:rFonts w:asciiTheme="majorHAnsi" w:hAnsiTheme="majorHAnsi" w:cstheme="majorHAnsi"/>
          <w:sz w:val="20"/>
          <w:szCs w:val="20"/>
        </w:rPr>
        <w:t xml:space="preserve">- </w:t>
      </w:r>
      <w:r w:rsidR="00FB14CA" w:rsidRPr="00D90443">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Default="00FB14CA" w:rsidP="00CC124D">
      <w:pPr>
        <w:spacing w:after="0" w:line="240" w:lineRule="auto"/>
        <w:rPr>
          <w:rFonts w:asciiTheme="majorHAnsi" w:hAnsiTheme="majorHAnsi" w:cstheme="majorHAnsi"/>
          <w:sz w:val="20"/>
          <w:szCs w:val="20"/>
        </w:rPr>
      </w:pPr>
    </w:p>
    <w:p w14:paraId="3826BE9F" w14:textId="77777777" w:rsidR="006A3092" w:rsidRPr="00D90443" w:rsidRDefault="006A3092" w:rsidP="00CC124D">
      <w:pPr>
        <w:spacing w:after="0" w:line="240" w:lineRule="auto"/>
        <w:rPr>
          <w:rFonts w:asciiTheme="majorHAnsi" w:hAnsiTheme="majorHAnsi" w:cstheme="majorHAnsi"/>
          <w:sz w:val="20"/>
          <w:szCs w:val="20"/>
        </w:rPr>
      </w:pPr>
    </w:p>
    <w:p w14:paraId="071D14AB" w14:textId="77777777" w:rsidR="006D3D6A" w:rsidRPr="00D90443" w:rsidRDefault="006D3D6A" w:rsidP="00CC124D">
      <w:pP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 xml:space="preserve">Rozdział II. </w:t>
      </w:r>
    </w:p>
    <w:p w14:paraId="01AE889E" w14:textId="77777777" w:rsidR="006D3D6A" w:rsidRPr="00D90443" w:rsidRDefault="006D3D6A" w:rsidP="00CC124D">
      <w:pPr>
        <w:shd w:val="clear" w:color="auto" w:fill="F2F2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PRZEDMIOT ZAMÓWIENIA I WYMAGANIA STAWIANIE WYKONAWCOM</w:t>
      </w:r>
    </w:p>
    <w:p w14:paraId="1FBBB41F" w14:textId="77777777" w:rsidR="006D3D6A" w:rsidRPr="00D90443" w:rsidRDefault="006D3D6A" w:rsidP="00CC124D">
      <w:pPr>
        <w:spacing w:after="0" w:line="240" w:lineRule="auto"/>
        <w:rPr>
          <w:rFonts w:asciiTheme="majorHAnsi" w:hAnsiTheme="majorHAnsi" w:cstheme="majorHAnsi"/>
          <w:sz w:val="20"/>
          <w:szCs w:val="20"/>
        </w:rPr>
      </w:pPr>
    </w:p>
    <w:p w14:paraId="7EF9CEDE" w14:textId="77777777" w:rsidR="006D3D6A" w:rsidRPr="00D90443"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 xml:space="preserve">1. </w:t>
      </w:r>
      <w:r w:rsidR="006D3D6A" w:rsidRPr="00D90443">
        <w:rPr>
          <w:rFonts w:asciiTheme="majorHAnsi" w:hAnsiTheme="majorHAnsi" w:cstheme="majorHAnsi"/>
          <w:b/>
          <w:bCs/>
          <w:sz w:val="20"/>
          <w:szCs w:val="20"/>
        </w:rPr>
        <w:t>PRZEDMIOT ZAMÓWIENIA.</w:t>
      </w:r>
    </w:p>
    <w:p w14:paraId="5082280A" w14:textId="77777777" w:rsidR="00203509" w:rsidRPr="00D90443" w:rsidRDefault="00203509" w:rsidP="00CC124D">
      <w:pPr>
        <w:spacing w:after="0" w:line="240" w:lineRule="auto"/>
        <w:rPr>
          <w:rFonts w:asciiTheme="majorHAnsi" w:hAnsiTheme="majorHAnsi" w:cstheme="majorHAnsi"/>
          <w:b/>
          <w:bCs/>
          <w:sz w:val="20"/>
          <w:szCs w:val="20"/>
        </w:rPr>
      </w:pPr>
    </w:p>
    <w:p w14:paraId="2C46D82F" w14:textId="77777777" w:rsidR="006D3D6A" w:rsidRPr="00D90443" w:rsidRDefault="00E458A9" w:rsidP="003361A8">
      <w:pPr>
        <w:spacing w:after="0" w:line="240" w:lineRule="auto"/>
        <w:rPr>
          <w:rFonts w:asciiTheme="majorHAnsi" w:hAnsiTheme="majorHAnsi" w:cstheme="majorHAnsi"/>
          <w:b/>
          <w:bCs/>
          <w:sz w:val="20"/>
          <w:szCs w:val="20"/>
        </w:rPr>
      </w:pPr>
      <w:r w:rsidRPr="00D90443">
        <w:rPr>
          <w:rFonts w:asciiTheme="majorHAnsi" w:hAnsiTheme="majorHAnsi" w:cstheme="majorHAnsi"/>
          <w:b/>
          <w:bCs/>
          <w:sz w:val="20"/>
          <w:szCs w:val="20"/>
        </w:rPr>
        <w:t xml:space="preserve">1.1/ </w:t>
      </w:r>
      <w:r w:rsidR="006D3D6A" w:rsidRPr="00D90443">
        <w:rPr>
          <w:rFonts w:asciiTheme="majorHAnsi" w:hAnsiTheme="majorHAnsi" w:cstheme="majorHAnsi"/>
          <w:b/>
          <w:bCs/>
          <w:sz w:val="20"/>
          <w:szCs w:val="20"/>
        </w:rPr>
        <w:t>Przedmiotem zamówienia jest:</w:t>
      </w:r>
    </w:p>
    <w:p w14:paraId="34E040AB" w14:textId="77777777" w:rsidR="0085768D" w:rsidRPr="00D90443" w:rsidRDefault="0085768D" w:rsidP="003361A8">
      <w:pPr>
        <w:spacing w:after="0" w:line="240" w:lineRule="auto"/>
        <w:rPr>
          <w:rFonts w:asciiTheme="majorHAnsi" w:hAnsiTheme="majorHAnsi" w:cstheme="majorHAnsi"/>
          <w:sz w:val="20"/>
          <w:szCs w:val="20"/>
        </w:rPr>
      </w:pPr>
    </w:p>
    <w:p w14:paraId="59648548" w14:textId="3BD3B22D" w:rsidR="00032E47" w:rsidRPr="00D90443" w:rsidRDefault="001E36B2" w:rsidP="007B6389">
      <w:pPr>
        <w:spacing w:after="0" w:line="240" w:lineRule="auto"/>
        <w:jc w:val="both"/>
        <w:rPr>
          <w:rFonts w:asciiTheme="majorHAnsi" w:hAnsiTheme="majorHAnsi" w:cstheme="majorHAnsi"/>
          <w:b/>
          <w:bCs/>
          <w:sz w:val="20"/>
          <w:szCs w:val="20"/>
        </w:rPr>
      </w:pPr>
      <w:r w:rsidRPr="00D90443">
        <w:rPr>
          <w:rFonts w:asciiTheme="majorHAnsi" w:hAnsiTheme="majorHAnsi" w:cstheme="majorHAnsi"/>
          <w:sz w:val="20"/>
          <w:szCs w:val="20"/>
        </w:rPr>
        <w:t>Modernizacja i przebudowa lokali mieszkalnych z zasobu komunalnego – I</w:t>
      </w:r>
      <w:r w:rsidR="00D90443">
        <w:rPr>
          <w:rFonts w:asciiTheme="majorHAnsi" w:hAnsiTheme="majorHAnsi" w:cstheme="majorHAnsi"/>
          <w:sz w:val="20"/>
          <w:szCs w:val="20"/>
        </w:rPr>
        <w:t>II</w:t>
      </w:r>
      <w:r w:rsidRPr="00D90443">
        <w:rPr>
          <w:rFonts w:asciiTheme="majorHAnsi" w:hAnsiTheme="majorHAnsi" w:cstheme="majorHAnsi"/>
          <w:sz w:val="20"/>
          <w:szCs w:val="20"/>
        </w:rPr>
        <w:t xml:space="preserve"> części.</w:t>
      </w:r>
    </w:p>
    <w:p w14:paraId="18C4BFA6" w14:textId="77777777" w:rsidR="007B6389" w:rsidRPr="00D90443" w:rsidRDefault="007B6389" w:rsidP="007B6389">
      <w:pPr>
        <w:spacing w:after="0" w:line="240" w:lineRule="auto"/>
        <w:jc w:val="both"/>
        <w:rPr>
          <w:rFonts w:asciiTheme="majorHAnsi" w:hAnsiTheme="majorHAnsi" w:cstheme="majorHAnsi"/>
          <w:b/>
          <w:bCs/>
          <w:sz w:val="20"/>
          <w:szCs w:val="20"/>
        </w:rPr>
      </w:pPr>
    </w:p>
    <w:p w14:paraId="0398FEB3" w14:textId="301B0CBF" w:rsidR="007673B6" w:rsidRPr="00D90443" w:rsidRDefault="00986D06" w:rsidP="003A5ADF">
      <w:pPr>
        <w:spacing w:after="0" w:line="240" w:lineRule="auto"/>
        <w:jc w:val="both"/>
        <w:rPr>
          <w:rFonts w:asciiTheme="majorHAnsi" w:hAnsiTheme="majorHAnsi" w:cstheme="majorHAnsi"/>
          <w:b/>
          <w:bCs/>
          <w:sz w:val="20"/>
          <w:szCs w:val="20"/>
        </w:rPr>
      </w:pPr>
      <w:r w:rsidRPr="00D90443">
        <w:rPr>
          <w:rFonts w:asciiTheme="majorHAnsi" w:hAnsiTheme="majorHAnsi" w:cstheme="majorHAnsi"/>
          <w:b/>
          <w:bCs/>
          <w:sz w:val="20"/>
          <w:szCs w:val="20"/>
        </w:rPr>
        <w:t>1.2/</w:t>
      </w:r>
      <w:r w:rsidR="007673B6" w:rsidRPr="00D90443">
        <w:rPr>
          <w:rFonts w:asciiTheme="majorHAnsi" w:hAnsiTheme="majorHAnsi" w:cstheme="majorHAnsi"/>
          <w:b/>
          <w:bCs/>
          <w:sz w:val="20"/>
          <w:szCs w:val="20"/>
        </w:rPr>
        <w:t xml:space="preserve"> Szczegółowy opis przedmiotu zamówienia:</w:t>
      </w:r>
    </w:p>
    <w:p w14:paraId="56501462" w14:textId="11AB53D3" w:rsidR="007B6389" w:rsidRPr="00D90443" w:rsidRDefault="007B6389" w:rsidP="00D90443">
      <w:pPr>
        <w:spacing w:after="0" w:line="240" w:lineRule="auto"/>
        <w:jc w:val="both"/>
        <w:rPr>
          <w:rFonts w:ascii="Calibri Light" w:hAnsi="Calibri Light"/>
          <w:b/>
          <w:sz w:val="20"/>
          <w:szCs w:val="20"/>
          <w:lang w:eastAsia="en-US"/>
        </w:rPr>
      </w:pPr>
    </w:p>
    <w:p w14:paraId="534AB7E3" w14:textId="77777777" w:rsidR="00D90443" w:rsidRPr="00D90443" w:rsidRDefault="00D90443" w:rsidP="00D90443">
      <w:pPr>
        <w:suppressAutoHyphens/>
        <w:spacing w:after="0" w:line="240" w:lineRule="auto"/>
        <w:jc w:val="both"/>
        <w:rPr>
          <w:rFonts w:ascii="Calibri Light" w:eastAsia="Times New Roman" w:hAnsi="Calibri Light"/>
          <w:b/>
          <w:sz w:val="20"/>
          <w:szCs w:val="20"/>
          <w:lang w:eastAsia="en-US"/>
        </w:rPr>
      </w:pPr>
      <w:r w:rsidRPr="00D90443">
        <w:rPr>
          <w:rFonts w:ascii="Calibri Light" w:eastAsia="Times New Roman" w:hAnsi="Calibri Light"/>
          <w:b/>
          <w:sz w:val="20"/>
          <w:szCs w:val="20"/>
          <w:lang w:eastAsia="en-US"/>
        </w:rPr>
        <w:t>Część I       ul. Daszyńskiego 13 m. 8, Pruszków - mieszkanie (1p+k) zlokalizowane na II piętrze, metraż 28,00 m</w:t>
      </w:r>
      <w:r w:rsidRPr="00D90443">
        <w:rPr>
          <w:rFonts w:ascii="Calibri Light" w:eastAsia="Times New Roman" w:hAnsi="Calibri Light" w:cs="Calibri Light"/>
          <w:b/>
          <w:sz w:val="20"/>
          <w:szCs w:val="20"/>
          <w:lang w:eastAsia="en-US"/>
        </w:rPr>
        <w:t>²</w:t>
      </w:r>
      <w:r w:rsidRPr="00D90443">
        <w:rPr>
          <w:rFonts w:ascii="Calibri Light" w:eastAsia="Times New Roman" w:hAnsi="Calibri Light"/>
          <w:b/>
          <w:sz w:val="20"/>
          <w:szCs w:val="20"/>
          <w:lang w:eastAsia="en-US"/>
        </w:rPr>
        <w:t>:</w:t>
      </w:r>
    </w:p>
    <w:p w14:paraId="747D5AF3" w14:textId="35B90F98" w:rsidR="00D90443" w:rsidRPr="00D90443" w:rsidRDefault="00D90443" w:rsidP="00D90443">
      <w:pPr>
        <w:suppressAutoHyphens/>
        <w:spacing w:after="0" w:line="240" w:lineRule="auto"/>
        <w:ind w:left="720"/>
        <w:jc w:val="both"/>
        <w:rPr>
          <w:rFonts w:ascii="Calibri Light" w:eastAsia="Times New Roman" w:hAnsi="Calibri Light"/>
          <w:bCs/>
          <w:sz w:val="20"/>
          <w:szCs w:val="20"/>
          <w:lang w:eastAsia="en-US"/>
        </w:rPr>
      </w:pPr>
      <w:r w:rsidRPr="00D90443">
        <w:rPr>
          <w:rFonts w:ascii="Calibri Light" w:eastAsia="Times New Roman" w:hAnsi="Calibri Light"/>
          <w:bCs/>
          <w:sz w:val="20"/>
          <w:szCs w:val="20"/>
          <w:lang w:eastAsia="en-US"/>
        </w:rPr>
        <w:t>Do wykonania: prace rozbiórkowe, rozebranie ścian, postawienie nowych z płyt GK, budowa łazienki, rozbiórka pieca, tynkowanie, roboty elektryczne, kładzenie płytek, roboty remontowe, demontaż posadzki, wykucie ościeżnic, izolacje przeciwwilgociowe, położenie płytek i paneli podłogowych, montaż szafek zlewozmywaka i sanitariatów, wywiezienie gruzu.</w:t>
      </w:r>
    </w:p>
    <w:p w14:paraId="0817142B" w14:textId="77777777" w:rsidR="00D90443" w:rsidRPr="00D90443" w:rsidRDefault="00D90443" w:rsidP="00D90443">
      <w:pPr>
        <w:suppressAutoHyphens/>
        <w:spacing w:after="0" w:line="240" w:lineRule="auto"/>
        <w:ind w:left="720"/>
        <w:rPr>
          <w:rFonts w:ascii="Calibri Light" w:eastAsia="Times New Roman" w:hAnsi="Calibri Light"/>
          <w:b/>
          <w:sz w:val="20"/>
          <w:szCs w:val="20"/>
          <w:u w:val="single"/>
          <w:lang w:eastAsia="en-US"/>
        </w:rPr>
      </w:pPr>
    </w:p>
    <w:p w14:paraId="786D5AB5" w14:textId="77777777" w:rsidR="00D90443" w:rsidRPr="00D90443" w:rsidRDefault="00D90443" w:rsidP="00D90443">
      <w:pPr>
        <w:suppressAutoHyphens/>
        <w:spacing w:after="0" w:line="240" w:lineRule="auto"/>
        <w:jc w:val="both"/>
        <w:rPr>
          <w:rFonts w:ascii="Calibri Light" w:eastAsia="Times New Roman" w:hAnsi="Calibri Light"/>
          <w:bCs/>
          <w:sz w:val="20"/>
          <w:szCs w:val="20"/>
          <w:lang w:eastAsia="en-US"/>
        </w:rPr>
      </w:pPr>
      <w:r w:rsidRPr="00D90443">
        <w:rPr>
          <w:rFonts w:ascii="Calibri Light" w:eastAsia="Times New Roman" w:hAnsi="Calibri Light"/>
          <w:b/>
          <w:sz w:val="20"/>
          <w:szCs w:val="20"/>
          <w:lang w:eastAsia="en-US"/>
        </w:rPr>
        <w:t>Część II     ul. Chrobrego 14 m. 9, Pruszków  - mieszkanie (2p.+k) zlokalizowane na parterze, metraż 36,97 m</w:t>
      </w:r>
      <w:r w:rsidRPr="00D90443">
        <w:rPr>
          <w:rFonts w:ascii="Calibri Light" w:eastAsia="Times New Roman" w:hAnsi="Calibri Light" w:cs="Calibri Light"/>
          <w:b/>
          <w:sz w:val="20"/>
          <w:szCs w:val="20"/>
          <w:lang w:eastAsia="en-US"/>
        </w:rPr>
        <w:t>²</w:t>
      </w:r>
      <w:r w:rsidRPr="00D90443">
        <w:rPr>
          <w:rFonts w:ascii="Calibri Light" w:eastAsia="Times New Roman" w:hAnsi="Calibri Light"/>
          <w:b/>
          <w:sz w:val="20"/>
          <w:szCs w:val="20"/>
          <w:lang w:eastAsia="en-US"/>
        </w:rPr>
        <w:t>:</w:t>
      </w:r>
    </w:p>
    <w:p w14:paraId="163DCE96" w14:textId="17980CA5" w:rsidR="00D90443" w:rsidRPr="00D90443" w:rsidRDefault="00D90443" w:rsidP="00D90443">
      <w:pPr>
        <w:suppressAutoHyphens/>
        <w:spacing w:after="0" w:line="240" w:lineRule="auto"/>
        <w:ind w:left="720"/>
        <w:jc w:val="both"/>
        <w:rPr>
          <w:rFonts w:ascii="Calibri Light" w:eastAsia="Times New Roman" w:hAnsi="Calibri Light"/>
          <w:bCs/>
          <w:sz w:val="20"/>
          <w:szCs w:val="20"/>
          <w:lang w:eastAsia="en-US"/>
        </w:rPr>
      </w:pPr>
      <w:r w:rsidRPr="00D90443">
        <w:rPr>
          <w:rFonts w:ascii="Calibri Light" w:eastAsia="Times New Roman" w:hAnsi="Calibri Light"/>
          <w:bCs/>
          <w:sz w:val="20"/>
          <w:szCs w:val="20"/>
          <w:lang w:eastAsia="en-US"/>
        </w:rPr>
        <w:t>Do wykonania: prace rozbiórkowe, roboty instalacyjne, tynkowanie, kładzenie płytek, roboty malarskie i szklarskie, roboty remontowe, modernizacyjne, wodno-kanalizacyjne i sanitarne. Zerwanie podłóg, montaż ościeżnic, montaż wanny, gruntowanie podłoży,  PCV, położenie płytek, malowanie, wywiezienie gruzu.</w:t>
      </w:r>
    </w:p>
    <w:p w14:paraId="5C2B1BA5" w14:textId="77777777" w:rsidR="00D90443" w:rsidRPr="00D90443" w:rsidRDefault="00D90443" w:rsidP="00D90443">
      <w:pPr>
        <w:suppressAutoHyphens/>
        <w:spacing w:after="0" w:line="240" w:lineRule="auto"/>
        <w:jc w:val="both"/>
        <w:rPr>
          <w:rFonts w:ascii="Calibri Light" w:eastAsia="Times New Roman" w:hAnsi="Calibri Light"/>
          <w:bCs/>
          <w:sz w:val="20"/>
          <w:szCs w:val="20"/>
          <w:u w:val="single"/>
          <w:lang w:eastAsia="en-US"/>
        </w:rPr>
      </w:pPr>
    </w:p>
    <w:p w14:paraId="7CD069E5" w14:textId="77777777" w:rsidR="00D90443" w:rsidRPr="00D90443" w:rsidRDefault="00D90443" w:rsidP="00D90443">
      <w:pPr>
        <w:suppressAutoHyphens/>
        <w:spacing w:after="0" w:line="240" w:lineRule="auto"/>
        <w:jc w:val="both"/>
        <w:rPr>
          <w:rFonts w:ascii="Calibri Light" w:eastAsia="Times New Roman" w:hAnsi="Calibri Light"/>
          <w:bCs/>
          <w:sz w:val="20"/>
          <w:szCs w:val="20"/>
          <w:lang w:eastAsia="en-US"/>
        </w:rPr>
      </w:pPr>
      <w:r w:rsidRPr="00D90443">
        <w:rPr>
          <w:rFonts w:ascii="Calibri Light" w:eastAsia="Times New Roman" w:hAnsi="Calibri Light"/>
          <w:b/>
          <w:sz w:val="20"/>
          <w:szCs w:val="20"/>
          <w:lang w:eastAsia="en-US"/>
        </w:rPr>
        <w:t xml:space="preserve">Część III    ul. </w:t>
      </w:r>
      <w:proofErr w:type="spellStart"/>
      <w:r w:rsidRPr="00D90443">
        <w:rPr>
          <w:rFonts w:ascii="Calibri Light" w:eastAsia="Times New Roman" w:hAnsi="Calibri Light"/>
          <w:b/>
          <w:sz w:val="20"/>
          <w:szCs w:val="20"/>
          <w:lang w:eastAsia="en-US"/>
        </w:rPr>
        <w:t>Trojdena</w:t>
      </w:r>
      <w:proofErr w:type="spellEnd"/>
      <w:r w:rsidRPr="00D90443">
        <w:rPr>
          <w:rFonts w:ascii="Calibri Light" w:eastAsia="Times New Roman" w:hAnsi="Calibri Light"/>
          <w:b/>
          <w:sz w:val="20"/>
          <w:szCs w:val="20"/>
          <w:lang w:eastAsia="en-US"/>
        </w:rPr>
        <w:t xml:space="preserve"> 3 m. 2, Pruszków -  mieszkanie (1p. +k) zlokalizowany na I piętrze, wejście po schodach, metraż 36,30 m</w:t>
      </w:r>
      <w:r w:rsidRPr="00D90443">
        <w:rPr>
          <w:rFonts w:ascii="Calibri Light" w:eastAsia="Times New Roman" w:hAnsi="Calibri Light" w:cs="Calibri Light"/>
          <w:b/>
          <w:sz w:val="20"/>
          <w:szCs w:val="20"/>
          <w:lang w:eastAsia="en-US"/>
        </w:rPr>
        <w:t>²</w:t>
      </w:r>
      <w:r w:rsidRPr="00D90443">
        <w:rPr>
          <w:rFonts w:ascii="Calibri Light" w:eastAsia="Times New Roman" w:hAnsi="Calibri Light"/>
          <w:b/>
          <w:sz w:val="20"/>
          <w:szCs w:val="20"/>
          <w:lang w:eastAsia="en-US"/>
        </w:rPr>
        <w:t xml:space="preserve">: </w:t>
      </w:r>
    </w:p>
    <w:p w14:paraId="627B780A" w14:textId="77777777" w:rsidR="00D90443" w:rsidRPr="00D90443" w:rsidRDefault="00D90443" w:rsidP="00D90443">
      <w:pPr>
        <w:suppressAutoHyphens/>
        <w:spacing w:after="0" w:line="240" w:lineRule="auto"/>
        <w:ind w:left="720"/>
        <w:jc w:val="both"/>
        <w:rPr>
          <w:rFonts w:ascii="Calibri Light" w:eastAsia="Times New Roman" w:hAnsi="Calibri Light"/>
          <w:bCs/>
          <w:sz w:val="20"/>
          <w:szCs w:val="20"/>
          <w:lang w:eastAsia="en-US"/>
        </w:rPr>
      </w:pPr>
      <w:r w:rsidRPr="00D90443">
        <w:rPr>
          <w:rFonts w:ascii="Calibri Light" w:eastAsia="Times New Roman" w:hAnsi="Calibri Light"/>
          <w:bCs/>
          <w:sz w:val="20"/>
          <w:szCs w:val="20"/>
          <w:lang w:eastAsia="en-US"/>
        </w:rPr>
        <w:t>do wykonania prace remontowe, malowanie pomieszczenia, wykucie spoin, malowanie, szklenie zewnętrznej części wejścia - ganek, demontaż, montaż grzejnika elektrycznego, płyty GK, malowanie schodów,</w:t>
      </w:r>
      <w:r w:rsidRPr="00D90443">
        <w:rPr>
          <w:rFonts w:ascii="Calibri Light" w:eastAsia="Times New Roman" w:hAnsi="Calibri Light"/>
          <w:b/>
          <w:sz w:val="20"/>
          <w:szCs w:val="20"/>
          <w:lang w:eastAsia="en-US"/>
        </w:rPr>
        <w:t xml:space="preserve"> </w:t>
      </w:r>
      <w:r w:rsidRPr="00D90443">
        <w:rPr>
          <w:rFonts w:ascii="Calibri Light" w:eastAsia="Times New Roman" w:hAnsi="Calibri Light"/>
          <w:bCs/>
          <w:sz w:val="20"/>
          <w:szCs w:val="20"/>
          <w:lang w:eastAsia="en-US"/>
        </w:rPr>
        <w:t>montaż rur PCV, montaż kabiny prysznicowej, grzejnika elektrycznego, montaż skrzynek i rozdzielnic elektrycznych, wywiezienie gruzu.</w:t>
      </w:r>
    </w:p>
    <w:p w14:paraId="4AC298C4" w14:textId="77777777" w:rsidR="004155AC" w:rsidRPr="00D90443" w:rsidRDefault="004155AC" w:rsidP="004155AC">
      <w:pPr>
        <w:spacing w:after="0" w:line="240" w:lineRule="auto"/>
        <w:ind w:left="426"/>
        <w:rPr>
          <w:rFonts w:asciiTheme="majorHAnsi" w:hAnsiTheme="majorHAnsi" w:cstheme="majorHAnsi"/>
          <w:sz w:val="20"/>
          <w:szCs w:val="20"/>
        </w:rPr>
      </w:pPr>
    </w:p>
    <w:p w14:paraId="76E15042" w14:textId="12A43AA2" w:rsidR="00F74A97" w:rsidRPr="00D90443" w:rsidRDefault="00D52632" w:rsidP="00CC124D">
      <w:pPr>
        <w:spacing w:after="0" w:line="240" w:lineRule="auto"/>
        <w:rPr>
          <w:rFonts w:asciiTheme="majorHAnsi" w:hAnsiTheme="majorHAnsi" w:cstheme="majorHAnsi"/>
          <w:sz w:val="20"/>
          <w:szCs w:val="20"/>
        </w:rPr>
      </w:pPr>
      <w:r w:rsidRPr="00D90443">
        <w:rPr>
          <w:rFonts w:asciiTheme="majorHAnsi" w:hAnsiTheme="majorHAnsi" w:cstheme="majorHAnsi"/>
          <w:sz w:val="20"/>
          <w:szCs w:val="20"/>
        </w:rPr>
        <w:t xml:space="preserve">Szczegółowy zakres robót w każdym z lokali znajduje się w załączonej dokumentacji </w:t>
      </w:r>
      <w:r w:rsidR="00DE729A" w:rsidRPr="00D90443">
        <w:rPr>
          <w:rFonts w:asciiTheme="majorHAnsi" w:hAnsiTheme="majorHAnsi" w:cstheme="majorHAnsi"/>
          <w:sz w:val="20"/>
          <w:szCs w:val="20"/>
        </w:rPr>
        <w:t>technicznej</w:t>
      </w:r>
      <w:r w:rsidRPr="00D90443">
        <w:rPr>
          <w:rFonts w:asciiTheme="majorHAnsi" w:hAnsiTheme="majorHAnsi" w:cstheme="majorHAnsi"/>
          <w:sz w:val="20"/>
          <w:szCs w:val="20"/>
        </w:rPr>
        <w:t>.</w:t>
      </w:r>
    </w:p>
    <w:p w14:paraId="7E8359CC" w14:textId="77777777" w:rsidR="00C8012A" w:rsidRPr="00C069CC" w:rsidRDefault="00C8012A" w:rsidP="00CC124D">
      <w:pPr>
        <w:spacing w:after="0" w:line="240" w:lineRule="auto"/>
        <w:rPr>
          <w:rFonts w:asciiTheme="majorHAnsi" w:hAnsiTheme="majorHAnsi" w:cstheme="majorHAnsi"/>
          <w:color w:val="FF0000"/>
          <w:sz w:val="20"/>
          <w:szCs w:val="20"/>
        </w:rPr>
      </w:pPr>
    </w:p>
    <w:p w14:paraId="6437D3AE" w14:textId="77777777" w:rsidR="003A5ADF" w:rsidRPr="00C069CC" w:rsidRDefault="003A5ADF" w:rsidP="00CC124D">
      <w:pPr>
        <w:spacing w:after="0" w:line="240" w:lineRule="auto"/>
        <w:rPr>
          <w:rFonts w:asciiTheme="majorHAnsi" w:hAnsiTheme="majorHAnsi" w:cstheme="majorHAnsi"/>
          <w:b/>
          <w:bCs/>
          <w:color w:val="FF0000"/>
          <w:sz w:val="20"/>
          <w:szCs w:val="20"/>
        </w:rPr>
      </w:pPr>
    </w:p>
    <w:p w14:paraId="2477AB90" w14:textId="7E1E1C7D" w:rsidR="006D3D6A" w:rsidRPr="00AD548A" w:rsidRDefault="007E6F19" w:rsidP="00CC124D">
      <w:pPr>
        <w:spacing w:after="0" w:line="240" w:lineRule="auto"/>
        <w:rPr>
          <w:rFonts w:asciiTheme="majorHAnsi" w:hAnsiTheme="majorHAnsi" w:cstheme="majorHAnsi"/>
          <w:b/>
          <w:bCs/>
          <w:sz w:val="20"/>
          <w:szCs w:val="20"/>
        </w:rPr>
      </w:pPr>
      <w:r w:rsidRPr="00AD548A">
        <w:rPr>
          <w:rFonts w:asciiTheme="majorHAnsi" w:hAnsiTheme="majorHAnsi" w:cstheme="majorHAnsi"/>
          <w:b/>
          <w:bCs/>
          <w:sz w:val="20"/>
          <w:szCs w:val="20"/>
        </w:rPr>
        <w:t xml:space="preserve">1.3/ </w:t>
      </w:r>
      <w:r w:rsidR="006D3D6A" w:rsidRPr="00AD548A">
        <w:rPr>
          <w:rFonts w:asciiTheme="majorHAnsi" w:hAnsiTheme="majorHAnsi" w:cstheme="majorHAnsi"/>
          <w:b/>
          <w:bCs/>
          <w:sz w:val="20"/>
          <w:szCs w:val="20"/>
        </w:rPr>
        <w:t xml:space="preserve">Wspólny Słownik Zamówień - CPV: </w:t>
      </w:r>
    </w:p>
    <w:p w14:paraId="695673EA" w14:textId="77777777" w:rsidR="00F526B6" w:rsidRPr="00AD548A" w:rsidRDefault="00F526B6" w:rsidP="00CC124D">
      <w:pPr>
        <w:spacing w:after="0" w:line="240" w:lineRule="auto"/>
        <w:rPr>
          <w:rFonts w:asciiTheme="majorHAnsi" w:hAnsiTheme="majorHAnsi" w:cstheme="majorHAnsi"/>
          <w:b/>
          <w:bCs/>
          <w:sz w:val="20"/>
          <w:szCs w:val="20"/>
        </w:rPr>
      </w:pPr>
    </w:p>
    <w:p w14:paraId="64A53FFA" w14:textId="6591D692" w:rsidR="007768B0" w:rsidRPr="00AD548A" w:rsidRDefault="007673B6" w:rsidP="00CC124D">
      <w:pPr>
        <w:spacing w:after="0" w:line="240" w:lineRule="auto"/>
        <w:rPr>
          <w:rFonts w:asciiTheme="majorHAnsi" w:hAnsiTheme="majorHAnsi" w:cstheme="majorHAnsi"/>
          <w:bCs/>
          <w:sz w:val="20"/>
          <w:szCs w:val="20"/>
        </w:rPr>
      </w:pPr>
      <w:r w:rsidRPr="00AD548A">
        <w:rPr>
          <w:rFonts w:asciiTheme="majorHAnsi" w:hAnsiTheme="majorHAnsi" w:cstheme="majorHAnsi"/>
          <w:bCs/>
          <w:sz w:val="20"/>
          <w:szCs w:val="20"/>
        </w:rPr>
        <w:t>45</w:t>
      </w:r>
      <w:r w:rsidR="00E416B9">
        <w:rPr>
          <w:rFonts w:asciiTheme="majorHAnsi" w:hAnsiTheme="majorHAnsi" w:cstheme="majorHAnsi"/>
          <w:bCs/>
          <w:sz w:val="20"/>
          <w:szCs w:val="20"/>
        </w:rPr>
        <w:t>4</w:t>
      </w:r>
      <w:r w:rsidR="00730EAD" w:rsidRPr="00AD548A">
        <w:rPr>
          <w:rFonts w:asciiTheme="majorHAnsi" w:hAnsiTheme="majorHAnsi" w:cstheme="majorHAnsi"/>
          <w:bCs/>
          <w:sz w:val="20"/>
          <w:szCs w:val="20"/>
        </w:rPr>
        <w:t>0</w:t>
      </w:r>
      <w:r w:rsidR="0043119D" w:rsidRPr="00AD548A">
        <w:rPr>
          <w:rFonts w:asciiTheme="majorHAnsi" w:hAnsiTheme="majorHAnsi" w:cstheme="majorHAnsi"/>
          <w:bCs/>
          <w:sz w:val="20"/>
          <w:szCs w:val="20"/>
        </w:rPr>
        <w:t>000</w:t>
      </w:r>
      <w:r w:rsidRPr="00AD548A">
        <w:rPr>
          <w:rFonts w:asciiTheme="majorHAnsi" w:hAnsiTheme="majorHAnsi" w:cstheme="majorHAnsi"/>
          <w:bCs/>
          <w:sz w:val="20"/>
          <w:szCs w:val="20"/>
        </w:rPr>
        <w:t>-</w:t>
      </w:r>
      <w:r w:rsidR="008D24E8" w:rsidRPr="00AD548A">
        <w:rPr>
          <w:rFonts w:asciiTheme="majorHAnsi" w:hAnsiTheme="majorHAnsi" w:cstheme="majorHAnsi"/>
          <w:bCs/>
          <w:sz w:val="20"/>
          <w:szCs w:val="20"/>
        </w:rPr>
        <w:t xml:space="preserve">1 </w:t>
      </w:r>
      <w:r w:rsidR="00F526B6" w:rsidRPr="00AD548A">
        <w:rPr>
          <w:rFonts w:asciiTheme="majorHAnsi" w:hAnsiTheme="majorHAnsi" w:cstheme="majorHAnsi"/>
          <w:bCs/>
          <w:sz w:val="20"/>
          <w:szCs w:val="20"/>
        </w:rPr>
        <w:t xml:space="preserve">– roboty </w:t>
      </w:r>
      <w:r w:rsidR="00730EAD" w:rsidRPr="00AD548A">
        <w:rPr>
          <w:rFonts w:asciiTheme="majorHAnsi" w:hAnsiTheme="majorHAnsi" w:cstheme="majorHAnsi"/>
          <w:bCs/>
          <w:sz w:val="20"/>
          <w:szCs w:val="20"/>
        </w:rPr>
        <w:t>budowlane</w:t>
      </w:r>
      <w:r w:rsidR="008D24E8" w:rsidRPr="00AD548A">
        <w:rPr>
          <w:rFonts w:asciiTheme="majorHAnsi" w:hAnsiTheme="majorHAnsi" w:cstheme="majorHAnsi"/>
          <w:bCs/>
          <w:sz w:val="20"/>
          <w:szCs w:val="20"/>
        </w:rPr>
        <w:t xml:space="preserve"> wykończeniowe</w:t>
      </w:r>
    </w:p>
    <w:p w14:paraId="54DB606B" w14:textId="77777777" w:rsidR="0085768D" w:rsidRPr="00AD548A" w:rsidRDefault="0085768D" w:rsidP="003361A8">
      <w:pPr>
        <w:spacing w:after="0" w:line="240" w:lineRule="auto"/>
        <w:rPr>
          <w:rFonts w:asciiTheme="majorHAnsi" w:hAnsiTheme="majorHAnsi" w:cstheme="majorHAnsi"/>
          <w:sz w:val="20"/>
          <w:szCs w:val="20"/>
        </w:rPr>
      </w:pPr>
    </w:p>
    <w:p w14:paraId="7F0EC81A" w14:textId="2FE96CBD" w:rsidR="006D3D6A" w:rsidRPr="0065654A" w:rsidRDefault="007E6F19" w:rsidP="003361A8">
      <w:pPr>
        <w:spacing w:after="0" w:line="240" w:lineRule="auto"/>
        <w:rPr>
          <w:rFonts w:asciiTheme="majorHAnsi" w:hAnsiTheme="majorHAnsi" w:cstheme="majorHAnsi"/>
          <w:b/>
          <w:bCs/>
          <w:sz w:val="20"/>
          <w:szCs w:val="20"/>
        </w:rPr>
      </w:pPr>
      <w:r w:rsidRPr="0065654A">
        <w:rPr>
          <w:rFonts w:asciiTheme="majorHAnsi" w:hAnsiTheme="majorHAnsi" w:cstheme="majorHAnsi"/>
          <w:b/>
          <w:bCs/>
          <w:sz w:val="20"/>
          <w:szCs w:val="20"/>
        </w:rPr>
        <w:t xml:space="preserve">1.4/ </w:t>
      </w:r>
      <w:r w:rsidR="006D3D6A" w:rsidRPr="0065654A">
        <w:rPr>
          <w:rFonts w:asciiTheme="majorHAnsi" w:hAnsiTheme="majorHAnsi" w:cstheme="majorHAnsi"/>
          <w:b/>
          <w:bCs/>
          <w:sz w:val="20"/>
          <w:szCs w:val="20"/>
        </w:rPr>
        <w:t xml:space="preserve">Warunki gwarancji i rękojmi za wady.  </w:t>
      </w:r>
    </w:p>
    <w:p w14:paraId="751F887A" w14:textId="77777777" w:rsidR="001B7084" w:rsidRPr="0065654A" w:rsidRDefault="001B7084" w:rsidP="00CC124D">
      <w:pPr>
        <w:spacing w:after="0" w:line="240" w:lineRule="auto"/>
        <w:rPr>
          <w:rFonts w:asciiTheme="majorHAnsi" w:hAnsiTheme="majorHAnsi" w:cstheme="majorHAnsi"/>
          <w:b/>
          <w:bCs/>
          <w:sz w:val="20"/>
          <w:szCs w:val="20"/>
        </w:rPr>
      </w:pPr>
    </w:p>
    <w:p w14:paraId="55C3940D" w14:textId="56C6B721" w:rsidR="006D3D6A" w:rsidRPr="0065654A" w:rsidRDefault="007E6F19"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a) </w:t>
      </w:r>
      <w:r w:rsidR="006D3D6A" w:rsidRPr="0065654A">
        <w:rPr>
          <w:rFonts w:asciiTheme="majorHAnsi" w:hAnsiTheme="majorHAnsi" w:cstheme="majorHAnsi"/>
          <w:sz w:val="20"/>
          <w:szCs w:val="20"/>
        </w:rPr>
        <w:t xml:space="preserve">Wykonawca zobowiązuje się do udzielenia gwarancji </w:t>
      </w:r>
      <w:r w:rsidR="00C370CD" w:rsidRPr="0065654A">
        <w:rPr>
          <w:rFonts w:ascii="Calibri Light" w:hAnsi="Calibri Light" w:cs="Calibri Light"/>
          <w:sz w:val="20"/>
          <w:szCs w:val="20"/>
        </w:rPr>
        <w:t xml:space="preserve">w rozumieniu art. 577 kodeksu cywilnego </w:t>
      </w:r>
      <w:r w:rsidR="006D3D6A" w:rsidRPr="0065654A">
        <w:rPr>
          <w:rFonts w:asciiTheme="majorHAnsi" w:hAnsiTheme="majorHAnsi" w:cstheme="majorHAnsi"/>
          <w:sz w:val="20"/>
          <w:szCs w:val="20"/>
        </w:rPr>
        <w:t>na cały zakres zamówienia.</w:t>
      </w:r>
    </w:p>
    <w:p w14:paraId="4B138792" w14:textId="77777777" w:rsidR="0085768D" w:rsidRPr="0065654A" w:rsidRDefault="0085768D" w:rsidP="00CC124D">
      <w:pPr>
        <w:spacing w:after="0" w:line="240" w:lineRule="auto"/>
        <w:jc w:val="both"/>
        <w:rPr>
          <w:rFonts w:asciiTheme="majorHAnsi" w:hAnsiTheme="majorHAnsi" w:cstheme="majorHAnsi"/>
          <w:sz w:val="20"/>
          <w:szCs w:val="20"/>
        </w:rPr>
      </w:pPr>
    </w:p>
    <w:p w14:paraId="4744C581" w14:textId="6733E650" w:rsidR="0085768D" w:rsidRPr="0065654A" w:rsidRDefault="007E6F19"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b) </w:t>
      </w:r>
      <w:r w:rsidR="006D3D6A" w:rsidRPr="0065654A">
        <w:rPr>
          <w:rFonts w:asciiTheme="majorHAnsi" w:hAnsiTheme="majorHAnsi" w:cstheme="majorHAnsi"/>
          <w:sz w:val="20"/>
          <w:szCs w:val="20"/>
        </w:rPr>
        <w:t>Wykonawca udzieli Zamawiającemu</w:t>
      </w:r>
      <w:bookmarkStart w:id="3" w:name="_GoBack"/>
      <w:bookmarkEnd w:id="3"/>
      <w:r w:rsidR="006D3D6A" w:rsidRPr="0065654A">
        <w:rPr>
          <w:rFonts w:asciiTheme="majorHAnsi" w:hAnsiTheme="majorHAnsi" w:cstheme="majorHAnsi"/>
          <w:sz w:val="20"/>
          <w:szCs w:val="20"/>
        </w:rPr>
        <w:t xml:space="preserve"> gwarancji na wykonany przedmiot zamówienia i wbudowane materiały oraz zamontowane urządzenia przez wskazany przez siebie okres,</w:t>
      </w:r>
      <w:r w:rsidR="006D3D6A" w:rsidRPr="0065654A">
        <w:rPr>
          <w:rFonts w:asciiTheme="majorHAnsi" w:hAnsiTheme="majorHAnsi" w:cstheme="majorHAnsi"/>
          <w:b/>
          <w:bCs/>
          <w:sz w:val="20"/>
          <w:szCs w:val="20"/>
        </w:rPr>
        <w:t xml:space="preserve"> stanowiący kryterium oceny ofert</w:t>
      </w:r>
      <w:r w:rsidR="006D3D6A" w:rsidRPr="0065654A">
        <w:rPr>
          <w:rFonts w:asciiTheme="majorHAnsi" w:hAnsiTheme="majorHAnsi" w:cstheme="majorHAnsi"/>
          <w:sz w:val="20"/>
          <w:szCs w:val="20"/>
        </w:rPr>
        <w:t xml:space="preserve">. Okres gwarancji liczony będzie od dnia </w:t>
      </w:r>
      <w:r w:rsidR="00821957" w:rsidRPr="0065654A">
        <w:rPr>
          <w:rFonts w:asciiTheme="majorHAnsi" w:hAnsiTheme="majorHAnsi" w:cstheme="majorHAnsi"/>
          <w:sz w:val="20"/>
          <w:szCs w:val="20"/>
        </w:rPr>
        <w:t>podpisania</w:t>
      </w:r>
      <w:r w:rsidR="006D3D6A" w:rsidRPr="0065654A">
        <w:rPr>
          <w:rFonts w:asciiTheme="majorHAnsi" w:hAnsiTheme="majorHAnsi" w:cstheme="majorHAnsi"/>
          <w:sz w:val="20"/>
          <w:szCs w:val="20"/>
        </w:rPr>
        <w:t xml:space="preserve"> </w:t>
      </w:r>
      <w:r w:rsidR="00EB69B7" w:rsidRPr="0065654A">
        <w:rPr>
          <w:rFonts w:asciiTheme="majorHAnsi" w:hAnsiTheme="majorHAnsi" w:cstheme="majorHAnsi"/>
          <w:sz w:val="20"/>
          <w:szCs w:val="20"/>
        </w:rPr>
        <w:t xml:space="preserve">bezusterkowego </w:t>
      </w:r>
      <w:r w:rsidR="00821957" w:rsidRPr="0065654A">
        <w:rPr>
          <w:rFonts w:asciiTheme="majorHAnsi" w:hAnsiTheme="majorHAnsi" w:cstheme="majorHAnsi"/>
          <w:sz w:val="20"/>
          <w:szCs w:val="20"/>
        </w:rPr>
        <w:t xml:space="preserve">protokołu </w:t>
      </w:r>
      <w:r w:rsidR="006D3D6A" w:rsidRPr="0065654A">
        <w:rPr>
          <w:rFonts w:asciiTheme="majorHAnsi" w:hAnsiTheme="majorHAnsi" w:cstheme="majorHAnsi"/>
          <w:sz w:val="20"/>
          <w:szCs w:val="20"/>
        </w:rPr>
        <w:t>odbioru końcowego.</w:t>
      </w:r>
    </w:p>
    <w:p w14:paraId="3459BB0F" w14:textId="77777777" w:rsidR="0085768D" w:rsidRPr="0065654A" w:rsidRDefault="0085768D" w:rsidP="00CC124D">
      <w:pPr>
        <w:spacing w:after="0" w:line="240" w:lineRule="auto"/>
        <w:jc w:val="both"/>
        <w:rPr>
          <w:rFonts w:asciiTheme="majorHAnsi" w:hAnsiTheme="majorHAnsi" w:cstheme="majorHAnsi"/>
          <w:sz w:val="20"/>
          <w:szCs w:val="20"/>
        </w:rPr>
      </w:pPr>
    </w:p>
    <w:p w14:paraId="7169F614" w14:textId="0B73D1E6" w:rsidR="006D3D6A" w:rsidRPr="0065654A" w:rsidRDefault="007E6F19"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c) </w:t>
      </w:r>
      <w:r w:rsidR="006D3D6A" w:rsidRPr="0065654A">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65654A">
        <w:rPr>
          <w:rFonts w:asciiTheme="majorHAnsi" w:hAnsiTheme="majorHAnsi" w:cstheme="majorHAnsi"/>
          <w:sz w:val="20"/>
          <w:szCs w:val="20"/>
        </w:rPr>
        <w:t>.</w:t>
      </w:r>
    </w:p>
    <w:p w14:paraId="09124FFC" w14:textId="77777777" w:rsidR="0085768D" w:rsidRPr="0065654A" w:rsidRDefault="0085768D" w:rsidP="00CC124D">
      <w:pPr>
        <w:spacing w:after="0" w:line="240" w:lineRule="auto"/>
        <w:jc w:val="both"/>
        <w:rPr>
          <w:rFonts w:asciiTheme="majorHAnsi" w:hAnsiTheme="majorHAnsi" w:cstheme="majorHAnsi"/>
          <w:sz w:val="20"/>
          <w:szCs w:val="20"/>
        </w:rPr>
      </w:pPr>
    </w:p>
    <w:p w14:paraId="1E932D9F" w14:textId="77777777" w:rsidR="006D3D6A" w:rsidRPr="0065654A" w:rsidRDefault="007E6F19"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d) </w:t>
      </w:r>
      <w:r w:rsidR="006D3D6A" w:rsidRPr="0065654A">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65654A" w:rsidRDefault="0085768D" w:rsidP="00CC124D">
      <w:pPr>
        <w:spacing w:after="0" w:line="240" w:lineRule="auto"/>
        <w:jc w:val="both"/>
        <w:rPr>
          <w:rFonts w:asciiTheme="majorHAnsi" w:hAnsiTheme="majorHAnsi" w:cstheme="majorHAnsi"/>
          <w:sz w:val="20"/>
          <w:szCs w:val="20"/>
        </w:rPr>
      </w:pPr>
    </w:p>
    <w:p w14:paraId="2314D457" w14:textId="44ABA4AA" w:rsidR="006D3D6A" w:rsidRPr="0065654A" w:rsidRDefault="00A9717D"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e</w:t>
      </w:r>
      <w:r w:rsidR="007E6F19" w:rsidRPr="0065654A">
        <w:rPr>
          <w:rFonts w:asciiTheme="majorHAnsi" w:hAnsiTheme="majorHAnsi" w:cstheme="majorHAnsi"/>
          <w:sz w:val="20"/>
          <w:szCs w:val="20"/>
        </w:rPr>
        <w:t xml:space="preserve">) </w:t>
      </w:r>
      <w:r w:rsidR="006D3D6A" w:rsidRPr="0065654A">
        <w:rPr>
          <w:rFonts w:asciiTheme="majorHAnsi" w:hAnsiTheme="majorHAnsi" w:cstheme="majorHAnsi"/>
          <w:sz w:val="20"/>
          <w:szCs w:val="20"/>
        </w:rPr>
        <w:t xml:space="preserve">Wykonawca zobowiązany będzie, </w:t>
      </w:r>
      <w:r w:rsidRPr="0065654A">
        <w:rPr>
          <w:rFonts w:asciiTheme="majorHAnsi" w:hAnsiTheme="majorHAnsi" w:cstheme="majorHAnsi"/>
          <w:sz w:val="20"/>
          <w:szCs w:val="20"/>
        </w:rPr>
        <w:t>na własny koszt</w:t>
      </w:r>
      <w:r w:rsidR="006D3D6A" w:rsidRPr="0065654A">
        <w:rPr>
          <w:rFonts w:asciiTheme="majorHAnsi" w:hAnsiTheme="majorHAnsi" w:cstheme="majorHAnsi"/>
          <w:sz w:val="20"/>
          <w:szCs w:val="20"/>
        </w:rPr>
        <w:t xml:space="preserve"> w okresie gwarancyjnym, do realizacji </w:t>
      </w:r>
      <w:r w:rsidR="00C370CD" w:rsidRPr="0065654A">
        <w:rPr>
          <w:rFonts w:asciiTheme="majorHAnsi" w:hAnsiTheme="majorHAnsi" w:cstheme="majorHAnsi"/>
          <w:sz w:val="20"/>
          <w:szCs w:val="20"/>
        </w:rPr>
        <w:t>niezbędnych</w:t>
      </w:r>
      <w:r w:rsidR="006D3D6A" w:rsidRPr="0065654A">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C069CC" w:rsidRDefault="00755062" w:rsidP="00CC124D">
      <w:pPr>
        <w:spacing w:after="0" w:line="240" w:lineRule="auto"/>
        <w:jc w:val="both"/>
        <w:rPr>
          <w:rFonts w:asciiTheme="majorHAnsi" w:hAnsiTheme="majorHAnsi" w:cstheme="majorHAnsi"/>
          <w:b/>
          <w:bCs/>
          <w:color w:val="FF0000"/>
          <w:sz w:val="20"/>
          <w:szCs w:val="20"/>
        </w:rPr>
      </w:pPr>
    </w:p>
    <w:p w14:paraId="67B6D024" w14:textId="77777777" w:rsidR="006D3D6A" w:rsidRPr="0065654A" w:rsidRDefault="00E458A9" w:rsidP="00CC124D">
      <w:pPr>
        <w:spacing w:after="0" w:line="240" w:lineRule="auto"/>
        <w:jc w:val="both"/>
        <w:rPr>
          <w:rFonts w:asciiTheme="majorHAnsi" w:hAnsiTheme="majorHAnsi" w:cstheme="majorHAnsi"/>
          <w:b/>
          <w:bCs/>
          <w:sz w:val="20"/>
          <w:szCs w:val="20"/>
        </w:rPr>
      </w:pPr>
      <w:r w:rsidRPr="0065654A">
        <w:rPr>
          <w:rFonts w:asciiTheme="majorHAnsi" w:hAnsiTheme="majorHAnsi" w:cstheme="majorHAnsi"/>
          <w:b/>
          <w:bCs/>
          <w:sz w:val="20"/>
          <w:szCs w:val="20"/>
        </w:rPr>
        <w:t>1.</w:t>
      </w:r>
      <w:r w:rsidR="007E6F19" w:rsidRPr="0065654A">
        <w:rPr>
          <w:rFonts w:asciiTheme="majorHAnsi" w:hAnsiTheme="majorHAnsi" w:cstheme="majorHAnsi"/>
          <w:b/>
          <w:bCs/>
          <w:sz w:val="20"/>
          <w:szCs w:val="20"/>
        </w:rPr>
        <w:t>5</w:t>
      </w:r>
      <w:r w:rsidRPr="0065654A">
        <w:rPr>
          <w:rFonts w:asciiTheme="majorHAnsi" w:hAnsiTheme="majorHAnsi" w:cstheme="majorHAnsi"/>
          <w:b/>
          <w:bCs/>
          <w:sz w:val="20"/>
          <w:szCs w:val="20"/>
        </w:rPr>
        <w:t xml:space="preserve">/ </w:t>
      </w:r>
      <w:r w:rsidR="006D3D6A" w:rsidRPr="0065654A">
        <w:rPr>
          <w:rFonts w:asciiTheme="majorHAnsi" w:hAnsiTheme="majorHAnsi" w:cstheme="majorHAnsi"/>
          <w:b/>
          <w:bCs/>
          <w:sz w:val="20"/>
          <w:szCs w:val="20"/>
        </w:rPr>
        <w:t xml:space="preserve">Wykonanie przedmiotu zamówienia. </w:t>
      </w:r>
    </w:p>
    <w:p w14:paraId="6B5BEA1D" w14:textId="77777777" w:rsidR="00E46A90" w:rsidRPr="0065654A"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0D020FA9" w:rsidR="007157C3" w:rsidRPr="001D78D4"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Pr="001D78D4">
        <w:rPr>
          <w:rFonts w:asciiTheme="majorHAnsi" w:hAnsiTheme="majorHAnsi" w:cstheme="majorHAnsi"/>
          <w:sz w:val="20"/>
          <w:szCs w:val="20"/>
        </w:rPr>
        <w:t>.</w:t>
      </w:r>
      <w:r w:rsidR="008004F0" w:rsidRPr="001D78D4">
        <w:rPr>
          <w:rFonts w:asciiTheme="majorHAnsi" w:hAnsiTheme="majorHAnsi" w:cstheme="majorHAnsi"/>
          <w:sz w:val="20"/>
          <w:szCs w:val="20"/>
        </w:rPr>
        <w:t xml:space="preserve">, </w:t>
      </w:r>
      <w:r w:rsidRPr="001D78D4">
        <w:rPr>
          <w:rFonts w:asciiTheme="majorHAnsi" w:hAnsiTheme="majorHAnsi" w:cstheme="majorHAnsi"/>
          <w:sz w:val="20"/>
          <w:szCs w:val="20"/>
        </w:rPr>
        <w:t xml:space="preserve"> </w:t>
      </w:r>
      <w:r w:rsidR="008004F0" w:rsidRPr="001D78D4">
        <w:rPr>
          <w:rFonts w:asciiTheme="majorHAnsi" w:hAnsiTheme="majorHAnsi" w:cstheme="majorHAnsi"/>
          <w:sz w:val="20"/>
          <w:szCs w:val="20"/>
          <w:u w:val="single"/>
        </w:rPr>
        <w:t>przepisami i wytycznymi odnoszącymi się do zapobiegania epidemii COVID – 19</w:t>
      </w:r>
      <w:r w:rsidR="008004F0" w:rsidRPr="001D78D4">
        <w:rPr>
          <w:rFonts w:asciiTheme="majorHAnsi" w:hAnsiTheme="majorHAnsi" w:cstheme="majorHAnsi"/>
          <w:sz w:val="20"/>
          <w:szCs w:val="20"/>
        </w:rPr>
        <w:t xml:space="preserve"> oraz zgodnie z zaleceniami </w:t>
      </w:r>
      <w:r w:rsidR="00EB69B7" w:rsidRPr="001D78D4">
        <w:rPr>
          <w:rFonts w:asciiTheme="majorHAnsi" w:hAnsiTheme="majorHAnsi" w:cstheme="majorHAnsi"/>
          <w:sz w:val="20"/>
          <w:szCs w:val="20"/>
        </w:rPr>
        <w:t>Zamawiającego.</w:t>
      </w:r>
    </w:p>
    <w:p w14:paraId="3EDAA8C6" w14:textId="77777777" w:rsidR="004F0564" w:rsidRPr="001D78D4" w:rsidRDefault="004F0564" w:rsidP="00CC124D">
      <w:pPr>
        <w:spacing w:after="0" w:line="240" w:lineRule="auto"/>
        <w:jc w:val="both"/>
        <w:rPr>
          <w:rFonts w:asciiTheme="majorHAnsi" w:hAnsiTheme="majorHAnsi" w:cstheme="majorHAnsi"/>
          <w:sz w:val="20"/>
          <w:szCs w:val="20"/>
        </w:rPr>
      </w:pPr>
    </w:p>
    <w:p w14:paraId="658977AA"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65654A" w:rsidRDefault="004F0564" w:rsidP="00CC124D">
      <w:pPr>
        <w:spacing w:after="0" w:line="240" w:lineRule="auto"/>
        <w:jc w:val="both"/>
        <w:rPr>
          <w:rFonts w:asciiTheme="majorHAnsi" w:hAnsiTheme="majorHAnsi" w:cstheme="majorHAnsi"/>
          <w:sz w:val="20"/>
          <w:szCs w:val="20"/>
        </w:rPr>
      </w:pPr>
    </w:p>
    <w:p w14:paraId="285647CE"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65654A" w:rsidRDefault="004F0564" w:rsidP="00CC124D">
      <w:pPr>
        <w:spacing w:after="0" w:line="240" w:lineRule="auto"/>
        <w:jc w:val="both"/>
        <w:rPr>
          <w:rFonts w:asciiTheme="majorHAnsi" w:hAnsiTheme="majorHAnsi" w:cstheme="majorHAnsi"/>
          <w:sz w:val="20"/>
          <w:szCs w:val="20"/>
        </w:rPr>
      </w:pPr>
    </w:p>
    <w:p w14:paraId="4D7321AD"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65654A" w:rsidRDefault="004F0564" w:rsidP="00CC124D">
      <w:pPr>
        <w:spacing w:after="0" w:line="240" w:lineRule="auto"/>
        <w:jc w:val="both"/>
        <w:rPr>
          <w:rFonts w:asciiTheme="majorHAnsi" w:hAnsiTheme="majorHAnsi" w:cstheme="majorHAnsi"/>
          <w:sz w:val="20"/>
          <w:szCs w:val="20"/>
        </w:rPr>
      </w:pPr>
    </w:p>
    <w:p w14:paraId="27E182EC" w14:textId="17C04ABF"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65654A">
        <w:rPr>
          <w:rFonts w:asciiTheme="majorHAnsi" w:hAnsiTheme="majorHAnsi" w:cstheme="majorHAnsi"/>
          <w:sz w:val="20"/>
          <w:szCs w:val="20"/>
        </w:rPr>
        <w:t xml:space="preserve">w sprawie informacji dotyczącej bezpieczeństwa i ochrony zdrowia oraz planu bezpieczeństwa i ochrony zdrowia </w:t>
      </w:r>
      <w:r w:rsidRPr="0065654A">
        <w:rPr>
          <w:rFonts w:asciiTheme="majorHAnsi" w:hAnsiTheme="majorHAnsi" w:cstheme="majorHAnsi"/>
          <w:sz w:val="20"/>
          <w:szCs w:val="20"/>
        </w:rPr>
        <w:t>(Dz. U. Nr. 120 poz. 1126).</w:t>
      </w:r>
    </w:p>
    <w:p w14:paraId="11685541" w14:textId="77777777" w:rsidR="004F0564" w:rsidRPr="0065654A" w:rsidRDefault="004F0564" w:rsidP="00CC124D">
      <w:pPr>
        <w:spacing w:after="0" w:line="240" w:lineRule="auto"/>
        <w:jc w:val="both"/>
        <w:rPr>
          <w:rFonts w:asciiTheme="majorHAnsi" w:hAnsiTheme="majorHAnsi" w:cstheme="majorHAnsi"/>
          <w:sz w:val="20"/>
          <w:szCs w:val="20"/>
        </w:rPr>
      </w:pPr>
    </w:p>
    <w:p w14:paraId="6A9B56F5"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65654A" w:rsidRDefault="004F0564" w:rsidP="00CC124D">
      <w:pPr>
        <w:spacing w:after="0" w:line="240" w:lineRule="auto"/>
        <w:jc w:val="both"/>
        <w:rPr>
          <w:rFonts w:asciiTheme="majorHAnsi" w:hAnsiTheme="majorHAnsi" w:cstheme="majorHAnsi"/>
          <w:sz w:val="20"/>
          <w:szCs w:val="20"/>
        </w:rPr>
      </w:pPr>
    </w:p>
    <w:p w14:paraId="676CDED3"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65654A" w:rsidRDefault="004F0564" w:rsidP="00CC124D">
      <w:pPr>
        <w:spacing w:after="0" w:line="240" w:lineRule="auto"/>
        <w:jc w:val="both"/>
        <w:rPr>
          <w:rFonts w:asciiTheme="majorHAnsi" w:hAnsiTheme="majorHAnsi" w:cstheme="majorHAnsi"/>
          <w:sz w:val="20"/>
          <w:szCs w:val="20"/>
        </w:rPr>
      </w:pPr>
    </w:p>
    <w:p w14:paraId="4C604376"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65654A" w:rsidRDefault="004F0564" w:rsidP="00CC124D">
      <w:pPr>
        <w:spacing w:after="0" w:line="240" w:lineRule="auto"/>
        <w:jc w:val="both"/>
        <w:rPr>
          <w:rFonts w:asciiTheme="majorHAnsi" w:hAnsiTheme="majorHAnsi" w:cstheme="majorHAnsi"/>
          <w:sz w:val="20"/>
          <w:szCs w:val="20"/>
        </w:rPr>
      </w:pPr>
    </w:p>
    <w:p w14:paraId="01E88689" w14:textId="4AF103C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i) Zabrania się stosowania materiałów nieodpowiadających wymaganiom obowiązujących norm oraz o </w:t>
      </w:r>
      <w:r w:rsidR="00EB69B7" w:rsidRPr="0065654A">
        <w:rPr>
          <w:rFonts w:asciiTheme="majorHAnsi" w:hAnsiTheme="majorHAnsi" w:cstheme="majorHAnsi"/>
          <w:sz w:val="20"/>
          <w:szCs w:val="20"/>
        </w:rPr>
        <w:t>niższych</w:t>
      </w:r>
      <w:r w:rsidRPr="0065654A">
        <w:rPr>
          <w:rFonts w:asciiTheme="majorHAnsi" w:hAnsiTheme="majorHAnsi" w:cstheme="majorHAnsi"/>
          <w:sz w:val="20"/>
          <w:szCs w:val="20"/>
        </w:rPr>
        <w:t xml:space="preserve"> parametrach niż określone w projekcie.</w:t>
      </w:r>
    </w:p>
    <w:p w14:paraId="507DEA4B" w14:textId="77777777" w:rsidR="004F0564" w:rsidRPr="0065654A" w:rsidRDefault="004F0564" w:rsidP="00CC124D">
      <w:pPr>
        <w:spacing w:after="0" w:line="240" w:lineRule="auto"/>
        <w:jc w:val="both"/>
        <w:rPr>
          <w:rFonts w:asciiTheme="majorHAnsi" w:hAnsiTheme="majorHAnsi" w:cstheme="majorHAnsi"/>
          <w:sz w:val="20"/>
          <w:szCs w:val="20"/>
        </w:rPr>
      </w:pPr>
    </w:p>
    <w:p w14:paraId="099225C1"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lastRenderedPageBreak/>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65654A" w:rsidRDefault="004F0564" w:rsidP="00CC124D">
      <w:pPr>
        <w:spacing w:after="0" w:line="240" w:lineRule="auto"/>
        <w:jc w:val="both"/>
        <w:rPr>
          <w:rFonts w:asciiTheme="majorHAnsi" w:hAnsiTheme="majorHAnsi" w:cstheme="majorHAnsi"/>
          <w:sz w:val="20"/>
          <w:szCs w:val="20"/>
        </w:rPr>
      </w:pPr>
    </w:p>
    <w:p w14:paraId="2B67DCF8" w14:textId="77777777" w:rsidR="007157C3" w:rsidRPr="0065654A" w:rsidRDefault="007157C3" w:rsidP="00A9717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65654A" w:rsidRDefault="004F0564" w:rsidP="00A9717D">
      <w:pPr>
        <w:spacing w:after="0" w:line="240" w:lineRule="auto"/>
        <w:jc w:val="both"/>
        <w:rPr>
          <w:rFonts w:asciiTheme="majorHAnsi" w:hAnsiTheme="majorHAnsi" w:cstheme="majorHAnsi"/>
          <w:sz w:val="20"/>
          <w:szCs w:val="20"/>
        </w:rPr>
      </w:pPr>
    </w:p>
    <w:p w14:paraId="4B24FF45" w14:textId="77777777" w:rsidR="007157C3" w:rsidRPr="0065654A" w:rsidRDefault="007157C3" w:rsidP="00A9717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65654A" w:rsidRDefault="004F0564" w:rsidP="00A9717D">
      <w:pPr>
        <w:spacing w:after="0" w:line="240" w:lineRule="auto"/>
        <w:jc w:val="both"/>
        <w:rPr>
          <w:rFonts w:asciiTheme="majorHAnsi" w:hAnsiTheme="majorHAnsi" w:cstheme="majorHAnsi"/>
          <w:sz w:val="20"/>
          <w:szCs w:val="20"/>
        </w:rPr>
      </w:pPr>
    </w:p>
    <w:p w14:paraId="33DD2E7D" w14:textId="49867B51" w:rsidR="00755062" w:rsidRPr="0065654A" w:rsidRDefault="00A9717D" w:rsidP="00A9717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m</w:t>
      </w:r>
      <w:r w:rsidR="00755062" w:rsidRPr="0065654A">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65654A" w:rsidRDefault="00A9717D"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n</w:t>
      </w:r>
      <w:r w:rsidR="00755062" w:rsidRPr="0065654A">
        <w:rPr>
          <w:rFonts w:asciiTheme="majorHAnsi" w:hAnsiTheme="majorHAnsi" w:cstheme="majorHAnsi"/>
          <w:sz w:val="20"/>
          <w:szCs w:val="20"/>
        </w:rPr>
        <w:t xml:space="preserve">) Prace należy wykonać w sposób nie narażający drzew i krzewów na uszkodzenia. </w:t>
      </w:r>
    </w:p>
    <w:p w14:paraId="0C4ECAEE" w14:textId="7AFF4FE0" w:rsidR="00755062" w:rsidRPr="0065654A" w:rsidRDefault="00755062" w:rsidP="00A9717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W bezpośrednim sąsiedztwie drzew zabrania się składowania materiałów</w:t>
      </w:r>
      <w:r w:rsidR="006F15B6" w:rsidRPr="0065654A">
        <w:rPr>
          <w:rFonts w:asciiTheme="majorHAnsi" w:hAnsiTheme="majorHAnsi" w:cstheme="majorHAnsi"/>
          <w:sz w:val="20"/>
          <w:szCs w:val="20"/>
        </w:rPr>
        <w:t>,</w:t>
      </w:r>
      <w:r w:rsidRPr="0065654A">
        <w:rPr>
          <w:rFonts w:asciiTheme="majorHAnsi" w:hAnsiTheme="majorHAnsi" w:cstheme="majorHAnsi"/>
          <w:sz w:val="20"/>
          <w:szCs w:val="20"/>
        </w:rPr>
        <w:t xml:space="preserve"> przechowywania i uruchamiania maszyn i urządzeń budowlanych. Prace ziemne w obrębie koron drzew należy wykonywać ręcznie nie powodując uszkodzeń systemu korzeniowego.</w:t>
      </w:r>
    </w:p>
    <w:p w14:paraId="45CBB718"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 </w:t>
      </w:r>
    </w:p>
    <w:p w14:paraId="333BFB1F" w14:textId="477E3F87" w:rsidR="00755062" w:rsidRPr="0065654A" w:rsidRDefault="00A9717D"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o</w:t>
      </w:r>
      <w:r w:rsidR="00755062" w:rsidRPr="0065654A">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Środowiska Urzędu Miasta Pruszkowa.</w:t>
      </w:r>
    </w:p>
    <w:p w14:paraId="7DC24C17"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 xml:space="preserve">W przypadku nowych </w:t>
      </w:r>
      <w:proofErr w:type="spellStart"/>
      <w:r w:rsidRPr="0065654A">
        <w:rPr>
          <w:rFonts w:asciiTheme="majorHAnsi" w:hAnsiTheme="majorHAnsi" w:cstheme="majorHAnsi"/>
          <w:sz w:val="20"/>
          <w:szCs w:val="20"/>
        </w:rPr>
        <w:t>nasadzeń</w:t>
      </w:r>
      <w:proofErr w:type="spellEnd"/>
      <w:r w:rsidRPr="0065654A">
        <w:rPr>
          <w:rFonts w:asciiTheme="majorHAnsi" w:hAnsiTheme="majorHAnsi" w:cstheme="majorHAnsi"/>
          <w:sz w:val="20"/>
          <w:szCs w:val="20"/>
        </w:rPr>
        <w:t>:</w:t>
      </w:r>
    </w:p>
    <w:p w14:paraId="21EE0F3C"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w:t>
      </w:r>
      <w:r w:rsidRPr="0065654A">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w:t>
      </w:r>
      <w:r w:rsidRPr="0065654A">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 xml:space="preserve">Wykonawca udziela rocznej gwarancji na wykonane nasadzenia i zobowiązany jest do rocznej pielęgnacji  </w:t>
      </w:r>
      <w:proofErr w:type="spellStart"/>
      <w:r w:rsidRPr="0065654A">
        <w:rPr>
          <w:rFonts w:asciiTheme="majorHAnsi" w:hAnsiTheme="majorHAnsi" w:cstheme="majorHAnsi"/>
          <w:sz w:val="20"/>
          <w:szCs w:val="20"/>
        </w:rPr>
        <w:t>nasadzeń</w:t>
      </w:r>
      <w:proofErr w:type="spellEnd"/>
      <w:r w:rsidRPr="0065654A">
        <w:rPr>
          <w:rFonts w:asciiTheme="majorHAnsi" w:hAnsiTheme="majorHAnsi" w:cstheme="majorHAnsi"/>
          <w:sz w:val="20"/>
          <w:szCs w:val="20"/>
        </w:rPr>
        <w:t xml:space="preserve">.    </w:t>
      </w:r>
    </w:p>
    <w:p w14:paraId="4CBF0E38" w14:textId="77777777" w:rsidR="00755062" w:rsidRPr="00C069CC" w:rsidRDefault="00755062" w:rsidP="00A9717D">
      <w:pPr>
        <w:spacing w:after="0" w:line="240" w:lineRule="auto"/>
        <w:ind w:left="142" w:hanging="142"/>
        <w:jc w:val="both"/>
        <w:rPr>
          <w:rFonts w:asciiTheme="majorHAnsi" w:hAnsiTheme="majorHAnsi" w:cstheme="majorHAnsi"/>
          <w:color w:val="FF0000"/>
          <w:sz w:val="20"/>
          <w:szCs w:val="20"/>
        </w:rPr>
      </w:pPr>
      <w:r w:rsidRPr="00C069CC">
        <w:rPr>
          <w:rFonts w:asciiTheme="majorHAnsi" w:hAnsiTheme="majorHAnsi" w:cstheme="majorHAnsi"/>
          <w:color w:val="FF0000"/>
          <w:sz w:val="20"/>
          <w:szCs w:val="20"/>
        </w:rPr>
        <w:t xml:space="preserve">                </w:t>
      </w:r>
    </w:p>
    <w:p w14:paraId="58914CC4" w14:textId="38F27213" w:rsidR="00755062" w:rsidRPr="0065654A" w:rsidRDefault="00A9717D"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p</w:t>
      </w:r>
      <w:r w:rsidR="00755062" w:rsidRPr="0065654A">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65654A" w:rsidRDefault="00755062" w:rsidP="00A9717D">
      <w:pPr>
        <w:spacing w:after="0" w:line="240" w:lineRule="auto"/>
        <w:ind w:left="142" w:hanging="142"/>
        <w:jc w:val="both"/>
        <w:rPr>
          <w:rFonts w:asciiTheme="majorHAnsi" w:hAnsiTheme="majorHAnsi" w:cstheme="majorHAnsi"/>
          <w:sz w:val="20"/>
          <w:szCs w:val="20"/>
        </w:rPr>
      </w:pPr>
      <w:r w:rsidRPr="0065654A">
        <w:rPr>
          <w:rFonts w:asciiTheme="majorHAnsi" w:hAnsiTheme="majorHAnsi" w:cstheme="majorHAnsi"/>
          <w:sz w:val="20"/>
          <w:szCs w:val="20"/>
        </w:rPr>
        <w:t xml:space="preserve">uprawnienia w zakresie pielęgnacji drzew. Zapłatę za nadzór  pokrywa Wykonawca.     </w:t>
      </w:r>
    </w:p>
    <w:p w14:paraId="3FEC659A" w14:textId="77777777" w:rsidR="00755062" w:rsidRPr="0065654A" w:rsidRDefault="00755062" w:rsidP="00CC124D">
      <w:pPr>
        <w:spacing w:after="0" w:line="240" w:lineRule="auto"/>
        <w:rPr>
          <w:rFonts w:asciiTheme="majorHAnsi" w:hAnsiTheme="majorHAnsi" w:cstheme="majorHAnsi"/>
          <w:b/>
          <w:bCs/>
          <w:sz w:val="20"/>
          <w:szCs w:val="20"/>
        </w:rPr>
      </w:pPr>
    </w:p>
    <w:p w14:paraId="6B029471" w14:textId="77777777" w:rsidR="007157C3" w:rsidRPr="0065654A" w:rsidRDefault="007157C3" w:rsidP="00CC124D">
      <w:pPr>
        <w:spacing w:after="0" w:line="240" w:lineRule="auto"/>
        <w:rPr>
          <w:rFonts w:asciiTheme="majorHAnsi" w:hAnsiTheme="majorHAnsi" w:cstheme="majorHAnsi"/>
          <w:b/>
          <w:bCs/>
          <w:sz w:val="20"/>
          <w:szCs w:val="20"/>
        </w:rPr>
      </w:pPr>
      <w:r w:rsidRPr="0065654A">
        <w:rPr>
          <w:rFonts w:asciiTheme="majorHAnsi" w:hAnsiTheme="majorHAnsi" w:cstheme="majorHAnsi"/>
          <w:b/>
          <w:bCs/>
          <w:sz w:val="20"/>
          <w:szCs w:val="20"/>
        </w:rPr>
        <w:t>1.6</w:t>
      </w:r>
      <w:r w:rsidR="00203509" w:rsidRPr="0065654A">
        <w:rPr>
          <w:rFonts w:asciiTheme="majorHAnsi" w:hAnsiTheme="majorHAnsi" w:cstheme="majorHAnsi"/>
          <w:b/>
          <w:bCs/>
          <w:sz w:val="20"/>
          <w:szCs w:val="20"/>
        </w:rPr>
        <w:t>/</w:t>
      </w:r>
      <w:r w:rsidRPr="0065654A">
        <w:rPr>
          <w:rFonts w:asciiTheme="majorHAnsi" w:hAnsiTheme="majorHAnsi" w:cstheme="majorHAnsi"/>
          <w:b/>
          <w:bCs/>
          <w:sz w:val="20"/>
          <w:szCs w:val="20"/>
        </w:rPr>
        <w:t xml:space="preserve"> Dodatkowe obowiązki Wykonawcy:</w:t>
      </w:r>
    </w:p>
    <w:p w14:paraId="5D05A889" w14:textId="77777777" w:rsidR="00203509" w:rsidRPr="0065654A" w:rsidRDefault="00203509" w:rsidP="00CC124D">
      <w:pPr>
        <w:spacing w:after="0" w:line="240" w:lineRule="auto"/>
        <w:rPr>
          <w:rFonts w:asciiTheme="majorHAnsi" w:hAnsiTheme="majorHAnsi" w:cstheme="majorHAnsi"/>
          <w:b/>
          <w:bCs/>
          <w:sz w:val="20"/>
          <w:szCs w:val="20"/>
        </w:rPr>
      </w:pPr>
    </w:p>
    <w:p w14:paraId="3D1F88C7" w14:textId="77777777" w:rsidR="007157C3" w:rsidRPr="0065654A" w:rsidRDefault="007157C3" w:rsidP="00CC124D">
      <w:pPr>
        <w:spacing w:after="0" w:line="240" w:lineRule="auto"/>
        <w:jc w:val="both"/>
        <w:rPr>
          <w:rFonts w:asciiTheme="majorHAnsi" w:hAnsiTheme="majorHAnsi" w:cstheme="majorHAnsi"/>
          <w:sz w:val="20"/>
          <w:szCs w:val="20"/>
        </w:rPr>
      </w:pPr>
      <w:r w:rsidRPr="0065654A">
        <w:rPr>
          <w:rFonts w:asciiTheme="majorHAnsi" w:eastAsia="Tahoma" w:hAnsiTheme="majorHAnsi" w:cstheme="majorHAnsi"/>
          <w:sz w:val="20"/>
          <w:szCs w:val="20"/>
        </w:rPr>
        <w:t xml:space="preserve">a) </w:t>
      </w:r>
      <w:r w:rsidRPr="0065654A">
        <w:rPr>
          <w:rFonts w:asciiTheme="majorHAnsi" w:hAnsiTheme="majorHAnsi" w:cstheme="majorHAnsi"/>
          <w:sz w:val="20"/>
          <w:szCs w:val="20"/>
        </w:rPr>
        <w:t xml:space="preserve">Po stronie wykonawcy leży wykonanie i poniesienie kosztów: </w:t>
      </w:r>
    </w:p>
    <w:p w14:paraId="7DCF218A" w14:textId="77777777" w:rsidR="004F0564" w:rsidRPr="0065654A"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65654A" w:rsidRDefault="007157C3" w:rsidP="00CC124D">
      <w:pPr>
        <w:spacing w:after="0" w:line="240" w:lineRule="auto"/>
        <w:ind w:left="567"/>
        <w:jc w:val="both"/>
        <w:rPr>
          <w:rFonts w:asciiTheme="majorHAnsi" w:hAnsiTheme="majorHAnsi" w:cstheme="majorHAnsi"/>
          <w:sz w:val="20"/>
          <w:szCs w:val="20"/>
        </w:rPr>
      </w:pPr>
      <w:r w:rsidRPr="0065654A">
        <w:rPr>
          <w:rFonts w:asciiTheme="majorHAnsi" w:eastAsia="Tahoma" w:hAnsiTheme="majorHAnsi" w:cstheme="majorHAnsi"/>
          <w:sz w:val="20"/>
          <w:szCs w:val="20"/>
        </w:rPr>
        <w:t xml:space="preserve">- </w:t>
      </w:r>
      <w:r w:rsidRPr="0065654A">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65654A">
        <w:rPr>
          <w:rFonts w:asciiTheme="majorHAnsi" w:hAnsiTheme="majorHAnsi" w:cstheme="majorHAnsi"/>
          <w:sz w:val="20"/>
          <w:szCs w:val="20"/>
        </w:rPr>
        <w:t xml:space="preserve">należy </w:t>
      </w:r>
      <w:r w:rsidRPr="0065654A">
        <w:rPr>
          <w:rFonts w:asciiTheme="majorHAnsi" w:hAnsiTheme="majorHAnsi" w:cstheme="majorHAnsi"/>
          <w:sz w:val="20"/>
          <w:szCs w:val="20"/>
        </w:rPr>
        <w:t>uzyskać protokół odbioru prac prowadzonych w rejonie tych urządzeń.</w:t>
      </w:r>
    </w:p>
    <w:p w14:paraId="15B4291A" w14:textId="77777777" w:rsidR="003A5ADF" w:rsidRPr="0065654A" w:rsidRDefault="003A5ADF" w:rsidP="00CC124D">
      <w:pPr>
        <w:spacing w:after="0" w:line="240" w:lineRule="auto"/>
        <w:ind w:left="567"/>
        <w:jc w:val="both"/>
        <w:rPr>
          <w:rFonts w:asciiTheme="majorHAnsi" w:hAnsiTheme="majorHAnsi" w:cstheme="majorHAnsi"/>
          <w:sz w:val="20"/>
          <w:szCs w:val="20"/>
        </w:rPr>
      </w:pPr>
    </w:p>
    <w:p w14:paraId="5A853E14" w14:textId="292DE089" w:rsidR="007157C3" w:rsidRPr="0065654A" w:rsidRDefault="007157C3" w:rsidP="00CC124D">
      <w:pPr>
        <w:spacing w:after="0" w:line="240" w:lineRule="auto"/>
        <w:ind w:left="567"/>
        <w:jc w:val="both"/>
        <w:rPr>
          <w:rFonts w:asciiTheme="majorHAnsi" w:hAnsiTheme="majorHAnsi" w:cstheme="majorHAnsi"/>
          <w:sz w:val="20"/>
          <w:szCs w:val="20"/>
        </w:rPr>
      </w:pPr>
      <w:r w:rsidRPr="0065654A">
        <w:rPr>
          <w:rFonts w:asciiTheme="majorHAnsi" w:hAnsiTheme="majorHAnsi" w:cstheme="majorHAnsi"/>
          <w:sz w:val="20"/>
          <w:szCs w:val="20"/>
        </w:rPr>
        <w:t xml:space="preserve">- zasilania </w:t>
      </w:r>
      <w:r w:rsidR="007F110A" w:rsidRPr="0065654A">
        <w:rPr>
          <w:rFonts w:asciiTheme="majorHAnsi" w:hAnsiTheme="majorHAnsi" w:cstheme="majorHAnsi"/>
          <w:sz w:val="20"/>
          <w:szCs w:val="20"/>
        </w:rPr>
        <w:t xml:space="preserve">w energię elektryczną i wodę </w:t>
      </w:r>
      <w:r w:rsidRPr="0065654A">
        <w:rPr>
          <w:rFonts w:asciiTheme="majorHAnsi" w:hAnsiTheme="majorHAnsi" w:cstheme="majorHAnsi"/>
          <w:sz w:val="20"/>
          <w:szCs w:val="20"/>
        </w:rPr>
        <w:t xml:space="preserve"> na placu budowy oraz wszelkich innych kosztów związanych  z wykonaniem przedmiotu umowy,</w:t>
      </w:r>
    </w:p>
    <w:p w14:paraId="44AB5F8E" w14:textId="77777777" w:rsidR="004F0564" w:rsidRPr="0065654A"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65654A" w:rsidRDefault="007157C3" w:rsidP="00CC124D">
      <w:pPr>
        <w:spacing w:after="0" w:line="240" w:lineRule="auto"/>
        <w:ind w:left="567"/>
        <w:jc w:val="both"/>
        <w:rPr>
          <w:rFonts w:asciiTheme="majorHAnsi" w:hAnsiTheme="majorHAnsi" w:cstheme="majorHAnsi"/>
          <w:sz w:val="20"/>
          <w:szCs w:val="20"/>
        </w:rPr>
      </w:pPr>
      <w:r w:rsidRPr="0065654A">
        <w:rPr>
          <w:rFonts w:asciiTheme="majorHAnsi" w:hAnsiTheme="majorHAnsi" w:cstheme="majorHAnsi"/>
          <w:sz w:val="20"/>
          <w:szCs w:val="20"/>
        </w:rPr>
        <w:t xml:space="preserve">- zorganizowania zaplecza sanitarno-higienicznego na placu budowy. </w:t>
      </w:r>
    </w:p>
    <w:p w14:paraId="4428BCD3" w14:textId="77777777" w:rsidR="004F0564" w:rsidRPr="0065654A" w:rsidRDefault="004F0564" w:rsidP="00CC124D">
      <w:pPr>
        <w:spacing w:after="0" w:line="240" w:lineRule="auto"/>
        <w:jc w:val="both"/>
        <w:rPr>
          <w:rFonts w:asciiTheme="majorHAnsi" w:hAnsiTheme="majorHAnsi" w:cstheme="majorHAnsi"/>
          <w:sz w:val="20"/>
          <w:szCs w:val="20"/>
        </w:rPr>
      </w:pPr>
    </w:p>
    <w:p w14:paraId="69E0D054" w14:textId="4A669405" w:rsidR="007157C3" w:rsidRPr="0065654A" w:rsidRDefault="00EB69B7" w:rsidP="00CC124D">
      <w:pPr>
        <w:spacing w:after="0" w:line="240" w:lineRule="auto"/>
        <w:jc w:val="both"/>
        <w:rPr>
          <w:rFonts w:asciiTheme="majorHAnsi" w:hAnsiTheme="majorHAnsi" w:cstheme="majorHAnsi"/>
          <w:sz w:val="20"/>
          <w:szCs w:val="20"/>
        </w:rPr>
      </w:pPr>
      <w:r w:rsidRPr="0065654A">
        <w:rPr>
          <w:rFonts w:asciiTheme="majorHAnsi" w:hAnsiTheme="majorHAnsi" w:cstheme="majorHAnsi"/>
          <w:sz w:val="20"/>
          <w:szCs w:val="20"/>
        </w:rPr>
        <w:t>b</w:t>
      </w:r>
      <w:r w:rsidR="007157C3" w:rsidRPr="0065654A">
        <w:rPr>
          <w:rFonts w:asciiTheme="majorHAnsi" w:hAnsiTheme="majorHAnsi" w:cstheme="majorHAnsi"/>
          <w:sz w:val="20"/>
          <w:szCs w:val="20"/>
        </w:rPr>
        <w:t>) Zaplecze wykonawcy: urządzenie i utrzymanie zaplecza wykonawcy, likwidacja zaplecza wykonawcy.</w:t>
      </w:r>
    </w:p>
    <w:p w14:paraId="0AC0B477" w14:textId="77777777" w:rsidR="00642C8D" w:rsidRPr="0065654A" w:rsidRDefault="00642C8D" w:rsidP="00436F5E">
      <w:pPr>
        <w:tabs>
          <w:tab w:val="left" w:pos="426"/>
        </w:tabs>
        <w:spacing w:after="0" w:line="240" w:lineRule="auto"/>
        <w:jc w:val="both"/>
        <w:rPr>
          <w:rFonts w:asciiTheme="majorHAnsi" w:hAnsiTheme="majorHAnsi" w:cstheme="majorHAnsi"/>
          <w:bCs/>
          <w:sz w:val="20"/>
          <w:szCs w:val="20"/>
        </w:rPr>
      </w:pPr>
    </w:p>
    <w:p w14:paraId="17AA535A" w14:textId="06A61BAE" w:rsidR="00436F5E" w:rsidRPr="001D78D4" w:rsidRDefault="00EB69B7" w:rsidP="00436F5E">
      <w:pPr>
        <w:tabs>
          <w:tab w:val="left" w:pos="426"/>
        </w:tabs>
        <w:spacing w:after="0" w:line="240" w:lineRule="auto"/>
        <w:jc w:val="both"/>
        <w:rPr>
          <w:rFonts w:asciiTheme="majorHAnsi" w:hAnsiTheme="majorHAnsi" w:cstheme="majorHAnsi"/>
          <w:bCs/>
          <w:sz w:val="20"/>
          <w:szCs w:val="20"/>
        </w:rPr>
      </w:pPr>
      <w:r w:rsidRPr="001D78D4">
        <w:rPr>
          <w:rFonts w:asciiTheme="majorHAnsi" w:hAnsiTheme="majorHAnsi" w:cstheme="majorHAnsi"/>
          <w:bCs/>
          <w:sz w:val="20"/>
          <w:szCs w:val="20"/>
        </w:rPr>
        <w:t>c</w:t>
      </w:r>
      <w:r w:rsidR="00436F5E" w:rsidRPr="001D78D4">
        <w:rPr>
          <w:rFonts w:asciiTheme="majorHAnsi" w:hAnsiTheme="majorHAnsi" w:cstheme="majorHAnsi"/>
          <w:bCs/>
          <w:sz w:val="20"/>
          <w:szCs w:val="20"/>
        </w:rPr>
        <w:t>) Ubezpieczenie Wykonawcy</w:t>
      </w:r>
    </w:p>
    <w:p w14:paraId="5A687AB0" w14:textId="77777777" w:rsidR="00AA4D04" w:rsidRPr="001D78D4" w:rsidRDefault="00AA4D04" w:rsidP="00436F5E">
      <w:pPr>
        <w:tabs>
          <w:tab w:val="left" w:pos="426"/>
        </w:tabs>
        <w:spacing w:after="0" w:line="240" w:lineRule="auto"/>
        <w:jc w:val="both"/>
        <w:rPr>
          <w:rFonts w:asciiTheme="majorHAnsi" w:hAnsiTheme="majorHAnsi" w:cstheme="majorHAnsi"/>
          <w:bCs/>
          <w:sz w:val="20"/>
          <w:szCs w:val="20"/>
        </w:rPr>
      </w:pPr>
    </w:p>
    <w:p w14:paraId="7DF4EA77" w14:textId="0A63ADCB" w:rsidR="00436F5E" w:rsidRPr="001D78D4" w:rsidRDefault="00436F5E" w:rsidP="00436F5E">
      <w:pPr>
        <w:tabs>
          <w:tab w:val="left" w:pos="426"/>
        </w:tabs>
        <w:spacing w:after="0" w:line="240" w:lineRule="auto"/>
        <w:jc w:val="both"/>
        <w:rPr>
          <w:rFonts w:asciiTheme="majorHAnsi" w:hAnsiTheme="majorHAnsi" w:cstheme="majorHAnsi"/>
          <w:bCs/>
          <w:sz w:val="20"/>
          <w:szCs w:val="20"/>
        </w:rPr>
      </w:pPr>
      <w:r w:rsidRPr="001D78D4">
        <w:rPr>
          <w:rFonts w:asciiTheme="majorHAnsi" w:hAnsiTheme="majorHAnsi" w:cstheme="majorHAnsi"/>
          <w:bCs/>
          <w:sz w:val="20"/>
          <w:szCs w:val="20"/>
        </w:rPr>
        <w:t xml:space="preserve">Zgodnie z zapisami zawartymi </w:t>
      </w:r>
      <w:r w:rsidRPr="001D78D4">
        <w:rPr>
          <w:rFonts w:asciiTheme="majorHAnsi" w:hAnsiTheme="majorHAnsi" w:cstheme="majorHAnsi"/>
          <w:b/>
          <w:bCs/>
          <w:sz w:val="20"/>
          <w:szCs w:val="20"/>
        </w:rPr>
        <w:t xml:space="preserve">w § </w:t>
      </w:r>
      <w:r w:rsidR="006F1506" w:rsidRPr="001D78D4">
        <w:rPr>
          <w:rFonts w:asciiTheme="majorHAnsi" w:hAnsiTheme="majorHAnsi" w:cstheme="majorHAnsi"/>
          <w:b/>
          <w:bCs/>
          <w:sz w:val="20"/>
          <w:szCs w:val="20"/>
        </w:rPr>
        <w:t>5</w:t>
      </w:r>
      <w:r w:rsidR="00B3191F" w:rsidRPr="001D78D4">
        <w:rPr>
          <w:rFonts w:asciiTheme="majorHAnsi" w:hAnsiTheme="majorHAnsi" w:cstheme="majorHAnsi"/>
          <w:b/>
          <w:bCs/>
          <w:sz w:val="20"/>
          <w:szCs w:val="20"/>
        </w:rPr>
        <w:t xml:space="preserve"> </w:t>
      </w:r>
      <w:r w:rsidR="00EE1342" w:rsidRPr="001D78D4">
        <w:rPr>
          <w:rFonts w:asciiTheme="majorHAnsi" w:hAnsiTheme="majorHAnsi" w:cstheme="majorHAnsi"/>
          <w:b/>
          <w:bCs/>
          <w:sz w:val="20"/>
          <w:szCs w:val="20"/>
        </w:rPr>
        <w:t xml:space="preserve">ust. 6 </w:t>
      </w:r>
      <w:r w:rsidR="00592043" w:rsidRPr="001D78D4">
        <w:rPr>
          <w:rFonts w:asciiTheme="majorHAnsi" w:hAnsiTheme="majorHAnsi" w:cstheme="majorHAnsi"/>
          <w:b/>
          <w:bCs/>
          <w:sz w:val="20"/>
          <w:szCs w:val="20"/>
        </w:rPr>
        <w:t xml:space="preserve">pkt </w:t>
      </w:r>
      <w:r w:rsidR="006F1506" w:rsidRPr="001D78D4">
        <w:rPr>
          <w:rFonts w:asciiTheme="majorHAnsi" w:hAnsiTheme="majorHAnsi" w:cstheme="majorHAnsi"/>
          <w:b/>
          <w:bCs/>
          <w:sz w:val="20"/>
          <w:szCs w:val="20"/>
        </w:rPr>
        <w:t>2</w:t>
      </w:r>
      <w:r w:rsidR="003670B3" w:rsidRPr="001D78D4">
        <w:rPr>
          <w:rFonts w:asciiTheme="majorHAnsi" w:hAnsiTheme="majorHAnsi" w:cstheme="majorHAnsi"/>
          <w:b/>
          <w:bCs/>
          <w:sz w:val="20"/>
          <w:szCs w:val="20"/>
        </w:rPr>
        <w:t>7</w:t>
      </w:r>
      <w:r w:rsidR="00B3191F" w:rsidRPr="001D78D4">
        <w:rPr>
          <w:rFonts w:asciiTheme="majorHAnsi" w:hAnsiTheme="majorHAnsi" w:cstheme="majorHAnsi"/>
          <w:b/>
          <w:bCs/>
          <w:sz w:val="20"/>
          <w:szCs w:val="20"/>
        </w:rPr>
        <w:t xml:space="preserve"> </w:t>
      </w:r>
      <w:r w:rsidRPr="001D78D4">
        <w:rPr>
          <w:rFonts w:asciiTheme="majorHAnsi" w:hAnsiTheme="majorHAnsi" w:cstheme="majorHAnsi"/>
          <w:bCs/>
          <w:sz w:val="20"/>
          <w:szCs w:val="20"/>
        </w:rPr>
        <w:t>wzoru umowy załączonym do SWZ Zamawiający wymaga od Wykonawcy,</w:t>
      </w:r>
      <w:r w:rsidR="00263F1E" w:rsidRPr="001D78D4">
        <w:rPr>
          <w:rFonts w:asciiTheme="majorHAnsi" w:hAnsiTheme="majorHAnsi" w:cstheme="majorHAnsi"/>
          <w:bCs/>
          <w:sz w:val="20"/>
          <w:szCs w:val="20"/>
        </w:rPr>
        <w:br/>
      </w:r>
      <w:r w:rsidRPr="001D78D4">
        <w:rPr>
          <w:rFonts w:asciiTheme="majorHAnsi" w:hAnsiTheme="majorHAnsi" w:cstheme="majorHAnsi"/>
          <w:bCs/>
          <w:sz w:val="20"/>
          <w:szCs w:val="20"/>
        </w:rPr>
        <w:t xml:space="preserve">z którym podpisze umowę posiadania ubezpieczenia odpowiedzialności cywilnej w zakresie prowadzonej działalności </w:t>
      </w:r>
      <w:r w:rsidRPr="001D78D4">
        <w:rPr>
          <w:rFonts w:asciiTheme="majorHAnsi" w:hAnsiTheme="majorHAnsi" w:cstheme="majorHAnsi"/>
          <w:bCs/>
          <w:sz w:val="20"/>
          <w:szCs w:val="20"/>
        </w:rPr>
        <w:lastRenderedPageBreak/>
        <w:t xml:space="preserve">gospodarczej związanej z przedmiotem zamówienia przez okres nie krótszy niż od daty zawarcia niniejszej umowy do daty odbioru końcowego przedmiotu umowy. </w:t>
      </w:r>
    </w:p>
    <w:p w14:paraId="590AA785" w14:textId="77777777" w:rsidR="005473C6" w:rsidRPr="00C069CC" w:rsidRDefault="005473C6" w:rsidP="00436F5E">
      <w:pPr>
        <w:tabs>
          <w:tab w:val="left" w:pos="426"/>
        </w:tabs>
        <w:spacing w:after="0" w:line="240" w:lineRule="auto"/>
        <w:jc w:val="both"/>
        <w:rPr>
          <w:rFonts w:asciiTheme="majorHAnsi" w:hAnsiTheme="majorHAnsi" w:cstheme="majorHAnsi"/>
          <w:bCs/>
          <w:color w:val="FF0000"/>
          <w:sz w:val="20"/>
          <w:szCs w:val="20"/>
        </w:rPr>
      </w:pPr>
    </w:p>
    <w:p w14:paraId="714BF2A8" w14:textId="378F4673" w:rsidR="005473C6" w:rsidRPr="00057067" w:rsidRDefault="005473C6" w:rsidP="005473C6">
      <w:pPr>
        <w:suppressAutoHyphens/>
        <w:autoSpaceDN w:val="0"/>
        <w:jc w:val="both"/>
        <w:textAlignment w:val="baseline"/>
        <w:rPr>
          <w:rFonts w:ascii="Calibri Light" w:eastAsia="Times New Roman" w:hAnsi="Calibri Light" w:cs="Calibri Light"/>
          <w:sz w:val="20"/>
          <w:szCs w:val="20"/>
        </w:rPr>
      </w:pPr>
      <w:r w:rsidRPr="006A3092">
        <w:rPr>
          <w:rFonts w:asciiTheme="majorHAnsi" w:hAnsiTheme="majorHAnsi" w:cstheme="majorHAnsi"/>
          <w:bCs/>
          <w:sz w:val="20"/>
          <w:szCs w:val="20"/>
        </w:rPr>
        <w:t>d)</w:t>
      </w:r>
      <w:r w:rsidRPr="00057067">
        <w:rPr>
          <w:rFonts w:ascii="Calibri Light" w:eastAsia="Times New Roman" w:hAnsi="Calibri Light" w:cs="Calibri Light"/>
          <w:sz w:val="20"/>
          <w:szCs w:val="20"/>
        </w:rPr>
        <w:t xml:space="preserve">  Zgodnie z art. 35 ust. 2 pkt 1) i 68 ust. 3 ustawy z dnia 11 stycznia 2018 r. o </w:t>
      </w:r>
      <w:proofErr w:type="spellStart"/>
      <w:r w:rsidRPr="00057067">
        <w:rPr>
          <w:rFonts w:ascii="Calibri Light" w:eastAsia="Times New Roman" w:hAnsi="Calibri Light" w:cs="Calibri Light"/>
          <w:sz w:val="20"/>
          <w:szCs w:val="20"/>
        </w:rPr>
        <w:t>elektromobilności</w:t>
      </w:r>
      <w:proofErr w:type="spellEnd"/>
      <w:r w:rsidRPr="00057067">
        <w:rPr>
          <w:rFonts w:ascii="Calibri Light" w:eastAsia="Times New Roman" w:hAnsi="Calibri Light" w:cs="Calibri Light"/>
          <w:sz w:val="20"/>
          <w:szCs w:val="20"/>
        </w:rPr>
        <w:t xml:space="preserve"> i paliwach alternatywnych (Dz. U. z 2021 r. poz. 110 z </w:t>
      </w:r>
      <w:proofErr w:type="spellStart"/>
      <w:r w:rsidRPr="00057067">
        <w:rPr>
          <w:rFonts w:ascii="Calibri Light" w:eastAsia="Times New Roman" w:hAnsi="Calibri Light" w:cs="Calibri Light"/>
          <w:sz w:val="20"/>
          <w:szCs w:val="20"/>
        </w:rPr>
        <w:t>późn</w:t>
      </w:r>
      <w:proofErr w:type="spellEnd"/>
      <w:r w:rsidRPr="00057067">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09A9028F"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33D3CE3D"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p>
    <w:p w14:paraId="5F9BCD07"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Przykład:</w:t>
      </w:r>
      <w:r w:rsidRPr="00057067">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771581B2"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0F1D890C"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057067">
        <w:rPr>
          <w:rFonts w:ascii="Calibri Light" w:eastAsia="Times New Roman" w:hAnsi="Calibri Light" w:cs="Calibri Light"/>
          <w:sz w:val="20"/>
          <w:szCs w:val="20"/>
        </w:rPr>
        <w:br/>
      </w:r>
    </w:p>
    <w:p w14:paraId="7B1F3CBD"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b/>
          <w:bCs/>
          <w:sz w:val="20"/>
          <w:szCs w:val="20"/>
        </w:rPr>
      </w:pPr>
      <w:r w:rsidRPr="00057067">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057067">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786A2561"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p>
    <w:p w14:paraId="1B28EADC"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057067">
        <w:rPr>
          <w:rFonts w:ascii="Calibri Light" w:eastAsia="Times New Roman" w:hAnsi="Calibri Light" w:cs="Calibri Light"/>
          <w:b/>
          <w:bCs/>
          <w:sz w:val="20"/>
          <w:szCs w:val="20"/>
        </w:rPr>
        <w:t>biometanu</w:t>
      </w:r>
      <w:proofErr w:type="spellEnd"/>
      <w:r w:rsidRPr="00057067">
        <w:rPr>
          <w:rFonts w:ascii="Calibri Light" w:eastAsia="Times New Roman" w:hAnsi="Calibri Light" w:cs="Calibri Light"/>
          <w:b/>
          <w:bCs/>
          <w:sz w:val="20"/>
          <w:szCs w:val="20"/>
        </w:rPr>
        <w:t>, oraz posiadający</w:t>
      </w:r>
      <w:r w:rsidRPr="00057067">
        <w:rPr>
          <w:rFonts w:ascii="Calibri Light" w:eastAsia="Times New Roman" w:hAnsi="Calibri Light" w:cs="Calibri Light"/>
          <w:sz w:val="20"/>
          <w:szCs w:val="20"/>
        </w:rPr>
        <w:t xml:space="preserve">: </w:t>
      </w:r>
    </w:p>
    <w:p w14:paraId="0BC6ADB3"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 xml:space="preserve">- silnik jednopaliwowy albo, </w:t>
      </w:r>
    </w:p>
    <w:p w14:paraId="60027335" w14:textId="77777777" w:rsidR="005473C6" w:rsidRPr="00057067" w:rsidRDefault="005473C6" w:rsidP="005473C6">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7D73488" w14:textId="3B997D9F" w:rsidR="00755062" w:rsidRPr="00C069CC" w:rsidRDefault="00755062" w:rsidP="00CC124D">
      <w:pPr>
        <w:spacing w:after="0" w:line="240" w:lineRule="auto"/>
        <w:rPr>
          <w:rFonts w:asciiTheme="majorHAnsi" w:hAnsiTheme="majorHAnsi" w:cstheme="majorHAnsi"/>
          <w:b/>
          <w:bCs/>
          <w:color w:val="FF0000"/>
          <w:sz w:val="20"/>
          <w:szCs w:val="20"/>
        </w:rPr>
      </w:pPr>
    </w:p>
    <w:p w14:paraId="6607022C" w14:textId="77777777" w:rsidR="006D3D6A" w:rsidRPr="00EE4B26" w:rsidRDefault="007157C3" w:rsidP="00CC124D">
      <w:pPr>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1.7</w:t>
      </w:r>
      <w:r w:rsidR="00203509" w:rsidRPr="00EE4B26">
        <w:rPr>
          <w:rFonts w:asciiTheme="majorHAnsi" w:hAnsiTheme="majorHAnsi" w:cstheme="majorHAnsi"/>
          <w:b/>
          <w:bCs/>
          <w:sz w:val="20"/>
          <w:szCs w:val="20"/>
        </w:rPr>
        <w:t>/</w:t>
      </w:r>
      <w:r w:rsidRPr="00EE4B26">
        <w:rPr>
          <w:rFonts w:asciiTheme="majorHAnsi" w:hAnsiTheme="majorHAnsi" w:cstheme="majorHAnsi"/>
          <w:b/>
          <w:bCs/>
          <w:sz w:val="20"/>
          <w:szCs w:val="20"/>
        </w:rPr>
        <w:t xml:space="preserve"> </w:t>
      </w:r>
      <w:r w:rsidR="006D3D6A" w:rsidRPr="00EE4B26">
        <w:rPr>
          <w:rFonts w:asciiTheme="majorHAnsi" w:hAnsiTheme="majorHAnsi" w:cstheme="majorHAnsi"/>
          <w:b/>
          <w:bCs/>
          <w:sz w:val="20"/>
          <w:szCs w:val="20"/>
        </w:rPr>
        <w:t>Warunki rozliczenia wykonania przedmiotu zamówienia.</w:t>
      </w:r>
    </w:p>
    <w:p w14:paraId="35EB37BD" w14:textId="77777777" w:rsidR="00203509" w:rsidRPr="00EE4B26" w:rsidRDefault="00203509" w:rsidP="00CC124D">
      <w:pPr>
        <w:spacing w:after="0" w:line="240" w:lineRule="auto"/>
        <w:rPr>
          <w:rFonts w:asciiTheme="majorHAnsi" w:hAnsiTheme="majorHAnsi" w:cstheme="majorHAnsi"/>
          <w:sz w:val="20"/>
          <w:szCs w:val="20"/>
        </w:rPr>
      </w:pPr>
    </w:p>
    <w:p w14:paraId="1BC61AC4" w14:textId="67B3CDBD" w:rsidR="006D3D6A" w:rsidRPr="00EE4B26" w:rsidRDefault="007157C3" w:rsidP="00CC124D">
      <w:pPr>
        <w:spacing w:after="0" w:line="240" w:lineRule="auto"/>
        <w:jc w:val="both"/>
        <w:rPr>
          <w:rFonts w:asciiTheme="majorHAnsi" w:hAnsiTheme="majorHAnsi" w:cstheme="majorHAnsi"/>
          <w:sz w:val="20"/>
          <w:szCs w:val="20"/>
        </w:rPr>
      </w:pPr>
      <w:r w:rsidRPr="00EE4B26">
        <w:rPr>
          <w:rFonts w:asciiTheme="majorHAnsi" w:hAnsiTheme="majorHAnsi" w:cstheme="majorHAnsi"/>
          <w:sz w:val="20"/>
          <w:szCs w:val="20"/>
        </w:rPr>
        <w:t xml:space="preserve">a) </w:t>
      </w:r>
      <w:r w:rsidR="006D3D6A" w:rsidRPr="00EE4B26">
        <w:rPr>
          <w:rFonts w:asciiTheme="majorHAnsi" w:hAnsiTheme="majorHAnsi" w:cstheme="majorHAnsi"/>
          <w:sz w:val="20"/>
          <w:szCs w:val="20"/>
        </w:rPr>
        <w:t xml:space="preserve">Wynagrodzenie wykonawcy jest </w:t>
      </w:r>
      <w:r w:rsidR="006D3D6A" w:rsidRPr="00EE4B26">
        <w:rPr>
          <w:rFonts w:asciiTheme="majorHAnsi" w:hAnsiTheme="majorHAnsi" w:cstheme="majorHAnsi"/>
          <w:b/>
          <w:bCs/>
          <w:sz w:val="20"/>
          <w:szCs w:val="20"/>
        </w:rPr>
        <w:t>ceną ryczałtową</w:t>
      </w:r>
      <w:r w:rsidR="006D3D6A" w:rsidRPr="00EE4B26">
        <w:rPr>
          <w:rFonts w:asciiTheme="majorHAnsi" w:hAnsiTheme="majorHAnsi" w:cstheme="majorHAnsi"/>
          <w:sz w:val="20"/>
          <w:szCs w:val="20"/>
        </w:rPr>
        <w:t xml:space="preserve"> za wykonanie przedmiotu zamówienia, wynikającą swoim zakresem</w:t>
      </w:r>
      <w:r w:rsidR="00263F1E" w:rsidRPr="00EE4B26">
        <w:rPr>
          <w:rFonts w:asciiTheme="majorHAnsi" w:hAnsiTheme="majorHAnsi" w:cstheme="majorHAnsi"/>
          <w:sz w:val="20"/>
          <w:szCs w:val="20"/>
        </w:rPr>
        <w:br/>
      </w:r>
      <w:r w:rsidR="006D3D6A" w:rsidRPr="00EE4B26">
        <w:rPr>
          <w:rFonts w:asciiTheme="majorHAnsi" w:hAnsiTheme="majorHAnsi" w:cstheme="majorHAnsi"/>
          <w:sz w:val="20"/>
          <w:szCs w:val="20"/>
        </w:rPr>
        <w:t xml:space="preserve">z niniejszej </w:t>
      </w:r>
      <w:r w:rsidR="00102D1F" w:rsidRPr="00EE4B26">
        <w:rPr>
          <w:rFonts w:asciiTheme="majorHAnsi" w:hAnsiTheme="majorHAnsi" w:cstheme="majorHAnsi"/>
          <w:sz w:val="20"/>
          <w:szCs w:val="20"/>
        </w:rPr>
        <w:t>specyfikacji</w:t>
      </w:r>
      <w:r w:rsidR="006D3D6A" w:rsidRPr="00EE4B2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EE4B26">
        <w:rPr>
          <w:rFonts w:asciiTheme="majorHAnsi" w:hAnsiTheme="majorHAnsi" w:cstheme="majorHAnsi"/>
          <w:sz w:val="20"/>
          <w:szCs w:val="20"/>
        </w:rPr>
        <w:t>STWiOR</w:t>
      </w:r>
      <w:proofErr w:type="spellEnd"/>
      <w:r w:rsidR="006D3D6A" w:rsidRPr="00EE4B26">
        <w:rPr>
          <w:rFonts w:asciiTheme="majorHAnsi" w:hAnsiTheme="majorHAnsi" w:cstheme="majorHAnsi"/>
          <w:sz w:val="20"/>
          <w:szCs w:val="20"/>
        </w:rPr>
        <w:t xml:space="preserve">). </w:t>
      </w:r>
    </w:p>
    <w:p w14:paraId="19FD8129" w14:textId="77777777" w:rsidR="00203509" w:rsidRPr="00EE4B26" w:rsidRDefault="00203509" w:rsidP="00CC124D">
      <w:pPr>
        <w:spacing w:after="0" w:line="240" w:lineRule="auto"/>
        <w:jc w:val="both"/>
        <w:rPr>
          <w:rFonts w:asciiTheme="majorHAnsi" w:hAnsiTheme="majorHAnsi" w:cstheme="majorHAnsi"/>
          <w:sz w:val="20"/>
          <w:szCs w:val="20"/>
        </w:rPr>
      </w:pPr>
    </w:p>
    <w:p w14:paraId="2D50BEF6" w14:textId="77777777" w:rsidR="006D3D6A" w:rsidRPr="00EE4B26" w:rsidRDefault="007157C3" w:rsidP="00CC124D">
      <w:pPr>
        <w:spacing w:after="0" w:line="240" w:lineRule="auto"/>
        <w:jc w:val="both"/>
        <w:rPr>
          <w:rFonts w:asciiTheme="majorHAnsi" w:hAnsiTheme="majorHAnsi" w:cstheme="majorHAnsi"/>
          <w:sz w:val="20"/>
          <w:szCs w:val="20"/>
        </w:rPr>
      </w:pPr>
      <w:r w:rsidRPr="00EE4B26">
        <w:rPr>
          <w:rFonts w:asciiTheme="majorHAnsi" w:hAnsiTheme="majorHAnsi" w:cstheme="majorHAnsi"/>
          <w:sz w:val="20"/>
          <w:szCs w:val="20"/>
        </w:rPr>
        <w:lastRenderedPageBreak/>
        <w:t xml:space="preserve">b) </w:t>
      </w:r>
      <w:r w:rsidR="006D3D6A" w:rsidRPr="00EE4B2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EE4B26" w:rsidRDefault="00203509" w:rsidP="00CC124D">
      <w:pPr>
        <w:spacing w:after="0" w:line="240" w:lineRule="auto"/>
        <w:jc w:val="both"/>
        <w:rPr>
          <w:rFonts w:asciiTheme="majorHAnsi" w:hAnsiTheme="majorHAnsi" w:cstheme="majorHAnsi"/>
          <w:sz w:val="20"/>
          <w:szCs w:val="20"/>
        </w:rPr>
      </w:pPr>
    </w:p>
    <w:p w14:paraId="50300978" w14:textId="77777777" w:rsidR="006D3D6A" w:rsidRPr="00EE4B26" w:rsidRDefault="007157C3" w:rsidP="00CC124D">
      <w:pPr>
        <w:spacing w:after="0" w:line="240" w:lineRule="auto"/>
        <w:jc w:val="both"/>
        <w:rPr>
          <w:rFonts w:asciiTheme="majorHAnsi" w:hAnsiTheme="majorHAnsi" w:cstheme="majorHAnsi"/>
          <w:b/>
          <w:bCs/>
          <w:sz w:val="20"/>
          <w:szCs w:val="20"/>
          <w:u w:val="single"/>
        </w:rPr>
      </w:pPr>
      <w:r w:rsidRPr="00EE4B26">
        <w:rPr>
          <w:rFonts w:asciiTheme="majorHAnsi" w:hAnsiTheme="majorHAnsi" w:cstheme="majorHAnsi"/>
          <w:sz w:val="20"/>
          <w:szCs w:val="20"/>
        </w:rPr>
        <w:t xml:space="preserve">c) </w:t>
      </w:r>
      <w:r w:rsidR="006D3D6A" w:rsidRPr="00EE4B26">
        <w:rPr>
          <w:rFonts w:asciiTheme="majorHAnsi" w:hAnsiTheme="majorHAnsi" w:cstheme="majorHAnsi"/>
          <w:sz w:val="20"/>
          <w:szCs w:val="20"/>
        </w:rPr>
        <w:t xml:space="preserve">Ceną oferty jest kwota wynagrodzenia ryczałtowego zaoferowana przez Wykonawcę w formularzu oferty. </w:t>
      </w:r>
      <w:r w:rsidR="006D3D6A" w:rsidRPr="00EE4B2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EE4B26" w:rsidRDefault="00203509" w:rsidP="00CC124D">
      <w:pPr>
        <w:spacing w:after="0" w:line="240" w:lineRule="auto"/>
        <w:jc w:val="both"/>
        <w:rPr>
          <w:rFonts w:asciiTheme="majorHAnsi" w:hAnsiTheme="majorHAnsi" w:cstheme="majorHAnsi"/>
          <w:sz w:val="20"/>
          <w:szCs w:val="20"/>
        </w:rPr>
      </w:pPr>
    </w:p>
    <w:p w14:paraId="24CD024C" w14:textId="237BFAA0" w:rsidR="006D3D6A" w:rsidRPr="00EE4B26" w:rsidRDefault="00A9717D" w:rsidP="004A196F">
      <w:pPr>
        <w:spacing w:after="0" w:line="240" w:lineRule="auto"/>
        <w:jc w:val="both"/>
        <w:rPr>
          <w:rFonts w:asciiTheme="minorHAnsi" w:eastAsia="Times New Roman" w:hAnsiTheme="minorHAnsi" w:cstheme="minorHAnsi"/>
          <w:sz w:val="20"/>
          <w:szCs w:val="20"/>
        </w:rPr>
      </w:pPr>
      <w:r w:rsidRPr="00EE4B26">
        <w:rPr>
          <w:rFonts w:asciiTheme="majorHAnsi" w:hAnsiTheme="majorHAnsi" w:cstheme="majorHAnsi"/>
          <w:sz w:val="20"/>
          <w:szCs w:val="20"/>
        </w:rPr>
        <w:t>d</w:t>
      </w:r>
      <w:r w:rsidR="007157C3" w:rsidRPr="00EE4B26">
        <w:rPr>
          <w:rFonts w:asciiTheme="majorHAnsi" w:hAnsiTheme="majorHAnsi" w:cstheme="majorHAnsi"/>
          <w:sz w:val="20"/>
          <w:szCs w:val="20"/>
        </w:rPr>
        <w:t xml:space="preserve">) </w:t>
      </w:r>
      <w:r w:rsidR="006D3D6A" w:rsidRPr="00EE4B26">
        <w:rPr>
          <w:rFonts w:asciiTheme="minorHAnsi" w:hAnsiTheme="minorHAnsi" w:cstheme="minorHAnsi"/>
          <w:sz w:val="20"/>
          <w:szCs w:val="20"/>
          <w:u w:val="single"/>
        </w:rPr>
        <w:t xml:space="preserve">Warunkiem zapłaty należności dla Wykonawcy za wykonane roboty będzie otrzymanie przez Zamawiającego </w:t>
      </w:r>
      <w:r w:rsidR="00A64DA7" w:rsidRPr="00EE4B26">
        <w:rPr>
          <w:rFonts w:asciiTheme="minorHAnsi" w:hAnsiTheme="minorHAnsi" w:cstheme="minorHAnsi"/>
          <w:sz w:val="20"/>
          <w:szCs w:val="20"/>
          <w:u w:val="single"/>
        </w:rPr>
        <w:t>podpisanych</w:t>
      </w:r>
      <w:r w:rsidR="006D3D6A" w:rsidRPr="00EE4B26">
        <w:rPr>
          <w:rFonts w:asciiTheme="minorHAnsi" w:hAnsiTheme="minorHAnsi" w:cstheme="minorHAnsi"/>
          <w:sz w:val="20"/>
          <w:szCs w:val="20"/>
          <w:u w:val="single"/>
        </w:rPr>
        <w:t xml:space="preserve"> przez podwykonawców potwierdzeń otrzymania zapłaty zgodnie z zawartymi z nimi umowami.</w:t>
      </w:r>
      <w:r w:rsidR="006D3D6A" w:rsidRPr="00EE4B26">
        <w:rPr>
          <w:rFonts w:asciiTheme="minorHAnsi" w:hAnsiTheme="minorHAnsi" w:cstheme="minorHAnsi"/>
          <w:sz w:val="20"/>
          <w:szCs w:val="20"/>
        </w:rPr>
        <w:t xml:space="preserve"> </w:t>
      </w:r>
      <w:r w:rsidR="00AA67FC" w:rsidRPr="00EE4B26">
        <w:rPr>
          <w:rFonts w:asciiTheme="minorHAnsi" w:hAnsiTheme="minorHAnsi" w:cstheme="minorHAnsi"/>
          <w:sz w:val="20"/>
          <w:szCs w:val="20"/>
        </w:rPr>
        <w:t xml:space="preserve">W przypadku uchylenia się </w:t>
      </w:r>
      <w:r w:rsidR="00AA67FC" w:rsidRPr="00EE4B26">
        <w:rPr>
          <w:rFonts w:asciiTheme="minorHAnsi" w:eastAsia="Times New Roman" w:hAnsiTheme="minorHAnsi" w:cstheme="minorHAnsi"/>
          <w:sz w:val="20"/>
          <w:szCs w:val="20"/>
        </w:rPr>
        <w:t>od obowiązku zapłaty  przez wykonawcę</w:t>
      </w:r>
      <w:r w:rsidR="007F110A" w:rsidRPr="00EE4B26">
        <w:rPr>
          <w:rFonts w:asciiTheme="minorHAnsi" w:eastAsia="Times New Roman" w:hAnsiTheme="minorHAnsi" w:cstheme="minorHAnsi"/>
          <w:sz w:val="20"/>
          <w:szCs w:val="20"/>
        </w:rPr>
        <w:t xml:space="preserve"> </w:t>
      </w:r>
      <w:r w:rsidR="006D3D6A" w:rsidRPr="00EE4B26">
        <w:rPr>
          <w:rFonts w:asciiTheme="minorHAnsi" w:hAnsiTheme="minorHAnsi" w:cstheme="minorHAnsi"/>
          <w:sz w:val="20"/>
          <w:szCs w:val="20"/>
        </w:rPr>
        <w:t xml:space="preserve">Zamawiający dokona </w:t>
      </w:r>
      <w:r w:rsidR="00AA67FC" w:rsidRPr="00EE4B26">
        <w:rPr>
          <w:rFonts w:asciiTheme="minorHAnsi" w:hAnsiTheme="minorHAnsi" w:cstheme="minorHAnsi"/>
          <w:sz w:val="20"/>
          <w:szCs w:val="20"/>
        </w:rPr>
        <w:t xml:space="preserve">bezpośredniej </w:t>
      </w:r>
      <w:r w:rsidR="006D3D6A" w:rsidRPr="00EE4B26">
        <w:rPr>
          <w:rFonts w:asciiTheme="minorHAnsi" w:hAnsiTheme="minorHAnsi" w:cstheme="minorHAnsi"/>
          <w:sz w:val="20"/>
          <w:szCs w:val="20"/>
        </w:rPr>
        <w:t>zapłaty dla po</w:t>
      </w:r>
      <w:r w:rsidR="007F110A" w:rsidRPr="00EE4B26">
        <w:rPr>
          <w:rFonts w:asciiTheme="minorHAnsi" w:hAnsiTheme="minorHAnsi" w:cstheme="minorHAnsi"/>
          <w:sz w:val="20"/>
          <w:szCs w:val="20"/>
        </w:rPr>
        <w:t xml:space="preserve">dwykonawcy , z </w:t>
      </w:r>
      <w:r w:rsidR="00AA67FC" w:rsidRPr="00EE4B26">
        <w:rPr>
          <w:rFonts w:asciiTheme="minorHAnsi" w:hAnsiTheme="minorHAnsi" w:cstheme="minorHAnsi"/>
          <w:sz w:val="20"/>
          <w:szCs w:val="20"/>
        </w:rPr>
        <w:t>zastrzeżeniem art. 465</w:t>
      </w:r>
      <w:r w:rsidR="007F110A" w:rsidRPr="00EE4B26">
        <w:rPr>
          <w:rFonts w:asciiTheme="minorHAnsi" w:hAnsiTheme="minorHAnsi" w:cstheme="minorHAnsi"/>
          <w:sz w:val="20"/>
          <w:szCs w:val="20"/>
        </w:rPr>
        <w:t xml:space="preserve"> u </w:t>
      </w:r>
      <w:r w:rsidR="00AA67FC" w:rsidRPr="00EE4B26">
        <w:rPr>
          <w:rFonts w:asciiTheme="minorHAnsi" w:hAnsiTheme="minorHAnsi" w:cstheme="minorHAnsi"/>
          <w:sz w:val="20"/>
          <w:szCs w:val="20"/>
        </w:rPr>
        <w:t>st. 2 – 8</w:t>
      </w:r>
      <w:r w:rsidR="00E9134B" w:rsidRPr="00EE4B26">
        <w:rPr>
          <w:rFonts w:asciiTheme="minorHAnsi" w:hAnsiTheme="minorHAnsi" w:cstheme="minorHAnsi"/>
          <w:sz w:val="20"/>
          <w:szCs w:val="20"/>
        </w:rPr>
        <w:t xml:space="preserve"> ustawy Pzp</w:t>
      </w:r>
      <w:r w:rsidR="00AA67FC" w:rsidRPr="00EE4B26">
        <w:rPr>
          <w:rFonts w:asciiTheme="minorHAnsi" w:hAnsiTheme="minorHAnsi" w:cstheme="minorHAnsi"/>
          <w:sz w:val="20"/>
          <w:szCs w:val="20"/>
        </w:rPr>
        <w:t>.</w:t>
      </w:r>
      <w:r w:rsidR="006D3D6A" w:rsidRPr="00EE4B2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C069CC" w:rsidRDefault="00490F59" w:rsidP="00CC124D">
      <w:pPr>
        <w:spacing w:after="0" w:line="240" w:lineRule="auto"/>
        <w:rPr>
          <w:rFonts w:asciiTheme="majorHAnsi" w:hAnsiTheme="majorHAnsi" w:cstheme="majorHAnsi"/>
          <w:color w:val="FF0000"/>
          <w:sz w:val="20"/>
          <w:szCs w:val="20"/>
        </w:rPr>
      </w:pPr>
    </w:p>
    <w:p w14:paraId="217288EB" w14:textId="77777777" w:rsidR="006D3D6A" w:rsidRPr="00EE4B2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2. </w:t>
      </w:r>
      <w:r w:rsidR="006D3D6A" w:rsidRPr="00EE4B26">
        <w:rPr>
          <w:rFonts w:asciiTheme="majorHAnsi" w:hAnsiTheme="majorHAnsi" w:cstheme="majorHAnsi"/>
          <w:b/>
          <w:bCs/>
          <w:sz w:val="20"/>
          <w:szCs w:val="20"/>
        </w:rPr>
        <w:t>ROZWIĄZANIA RÓWNOWAŻNE.</w:t>
      </w:r>
    </w:p>
    <w:p w14:paraId="41FB5C96" w14:textId="77777777" w:rsidR="00203509" w:rsidRPr="00EE4B26" w:rsidRDefault="00203509" w:rsidP="00CC124D">
      <w:pPr>
        <w:spacing w:after="0" w:line="240" w:lineRule="auto"/>
        <w:rPr>
          <w:rFonts w:asciiTheme="majorHAnsi" w:hAnsiTheme="majorHAnsi" w:cstheme="majorHAnsi"/>
          <w:sz w:val="20"/>
          <w:szCs w:val="20"/>
        </w:rPr>
      </w:pPr>
    </w:p>
    <w:p w14:paraId="6ABB1A01" w14:textId="04506016" w:rsidR="00436F5E" w:rsidRPr="00EE4B26" w:rsidRDefault="00436F5E" w:rsidP="00436F5E">
      <w:pPr>
        <w:autoSpaceDE w:val="0"/>
        <w:spacing w:after="0" w:line="240" w:lineRule="auto"/>
        <w:jc w:val="both"/>
        <w:rPr>
          <w:rFonts w:asciiTheme="majorHAnsi" w:hAnsiTheme="majorHAnsi" w:cstheme="majorHAnsi"/>
          <w:sz w:val="20"/>
          <w:szCs w:val="20"/>
        </w:rPr>
      </w:pPr>
      <w:r w:rsidRPr="00EE4B26">
        <w:rPr>
          <w:rFonts w:asciiTheme="majorHAnsi" w:hAnsiTheme="majorHAnsi" w:cstheme="majorHAnsi"/>
          <w:sz w:val="20"/>
          <w:szCs w:val="20"/>
        </w:rPr>
        <w:t xml:space="preserve">2.1/ Zastosowane w dokumentacji projektowej i </w:t>
      </w:r>
      <w:proofErr w:type="spellStart"/>
      <w:r w:rsidR="007F110A" w:rsidRPr="00EE4B26">
        <w:rPr>
          <w:rFonts w:asciiTheme="majorHAnsi" w:hAnsiTheme="majorHAnsi" w:cstheme="majorHAnsi"/>
          <w:sz w:val="20"/>
          <w:szCs w:val="20"/>
        </w:rPr>
        <w:t>STWiOR</w:t>
      </w:r>
      <w:proofErr w:type="spellEnd"/>
      <w:r w:rsidR="007F110A" w:rsidRPr="00EE4B26">
        <w:rPr>
          <w:rFonts w:asciiTheme="majorHAnsi" w:hAnsiTheme="majorHAnsi" w:cstheme="majorHAnsi"/>
          <w:sz w:val="20"/>
          <w:szCs w:val="20"/>
        </w:rPr>
        <w:t xml:space="preserve"> </w:t>
      </w:r>
      <w:r w:rsidRPr="00EE4B26">
        <w:rPr>
          <w:rFonts w:asciiTheme="majorHAnsi" w:hAnsiTheme="majorHAnsi" w:cstheme="majorHAnsi"/>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w:t>
      </w:r>
      <w:r w:rsidR="007F110A" w:rsidRPr="00EE4B26">
        <w:rPr>
          <w:rFonts w:asciiTheme="majorHAnsi" w:hAnsiTheme="majorHAnsi" w:cstheme="majorHAnsi"/>
          <w:sz w:val="20"/>
          <w:szCs w:val="20"/>
        </w:rPr>
        <w:t xml:space="preserve">wyboru </w:t>
      </w:r>
      <w:r w:rsidRPr="00EE4B26">
        <w:rPr>
          <w:rFonts w:asciiTheme="majorHAnsi" w:hAnsiTheme="majorHAnsi" w:cstheme="majorHAnsi"/>
          <w:sz w:val="20"/>
          <w:szCs w:val="20"/>
        </w:rPr>
        <w:t xml:space="preserve">oraz posiadające właściwości użytkowe spełniające wymogi określone dla przedmiotu opisanego w dokumentacji. </w:t>
      </w:r>
    </w:p>
    <w:p w14:paraId="34B8861A" w14:textId="77777777" w:rsidR="00436F5E" w:rsidRPr="00EE4B2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EE4B26" w:rsidRDefault="00436F5E" w:rsidP="00436F5E">
      <w:pPr>
        <w:autoSpaceDE w:val="0"/>
        <w:spacing w:after="0" w:line="240" w:lineRule="auto"/>
        <w:jc w:val="both"/>
        <w:rPr>
          <w:rFonts w:asciiTheme="majorHAnsi" w:hAnsiTheme="majorHAnsi" w:cstheme="majorHAnsi"/>
          <w:sz w:val="20"/>
          <w:szCs w:val="20"/>
        </w:rPr>
      </w:pPr>
      <w:r w:rsidRPr="00EE4B2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EE4B26" w:rsidRDefault="00B729A7" w:rsidP="00CC124D">
      <w:pPr>
        <w:spacing w:after="0" w:line="240" w:lineRule="auto"/>
        <w:rPr>
          <w:rFonts w:asciiTheme="majorHAnsi" w:hAnsiTheme="majorHAnsi" w:cstheme="majorHAnsi"/>
          <w:sz w:val="20"/>
          <w:szCs w:val="20"/>
        </w:rPr>
      </w:pPr>
    </w:p>
    <w:p w14:paraId="3D70967F" w14:textId="77777777" w:rsidR="00935D28" w:rsidRPr="00EE4B2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3. </w:t>
      </w:r>
      <w:r w:rsidR="006D3D6A" w:rsidRPr="00EE4B2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EE4B2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NA PODSTAWIE STOSUNKU PRACY.</w:t>
      </w:r>
    </w:p>
    <w:p w14:paraId="279F5A27" w14:textId="77777777" w:rsidR="00CB2B99" w:rsidRPr="00EE4B26" w:rsidRDefault="00CB2B99" w:rsidP="00CC124D">
      <w:pPr>
        <w:spacing w:after="0" w:line="240" w:lineRule="auto"/>
        <w:rPr>
          <w:rFonts w:asciiTheme="majorHAnsi" w:hAnsiTheme="majorHAnsi" w:cstheme="majorHAnsi"/>
          <w:sz w:val="20"/>
          <w:szCs w:val="20"/>
        </w:rPr>
      </w:pPr>
    </w:p>
    <w:p w14:paraId="1EA057F0" w14:textId="649CDDE7" w:rsidR="00CE2573" w:rsidRPr="00EE4B26" w:rsidRDefault="00CE2573" w:rsidP="00CE2573">
      <w:pPr>
        <w:spacing w:after="0" w:line="240" w:lineRule="auto"/>
        <w:jc w:val="both"/>
        <w:rPr>
          <w:rFonts w:ascii="Calibri Light" w:hAnsi="Calibri Light"/>
          <w:sz w:val="20"/>
          <w:szCs w:val="20"/>
          <w:lang w:eastAsia="en-US"/>
        </w:rPr>
      </w:pPr>
      <w:r w:rsidRPr="00EE4B26">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w:t>
      </w:r>
      <w:r w:rsidR="000F745D" w:rsidRPr="00EE4B26">
        <w:rPr>
          <w:rFonts w:ascii="Calibri Light" w:hAnsi="Calibri Light"/>
          <w:sz w:val="20"/>
          <w:szCs w:val="20"/>
          <w:lang w:eastAsia="en-US"/>
        </w:rPr>
        <w:br/>
      </w:r>
      <w:r w:rsidRPr="00EE4B26">
        <w:rPr>
          <w:rFonts w:ascii="Calibri Light" w:hAnsi="Calibri Light"/>
          <w:sz w:val="20"/>
          <w:szCs w:val="20"/>
          <w:lang w:eastAsia="en-US"/>
        </w:rPr>
        <w:t>z 2020 r., poz. 1320 ze zm.) z wyłączeniem osób samodzielnie wykonujących daną czynność w ramach jednoosobowej działalności gospodarczej tzw. „samo zatrudnienie”</w:t>
      </w:r>
      <w:r w:rsidR="00937CCB" w:rsidRPr="00EE4B26">
        <w:rPr>
          <w:rFonts w:asciiTheme="majorHAnsi" w:hAnsiTheme="majorHAnsi" w:cstheme="majorHAnsi"/>
          <w:sz w:val="20"/>
          <w:szCs w:val="20"/>
        </w:rPr>
        <w:t xml:space="preserve"> lub na podstawie umowy </w:t>
      </w:r>
      <w:proofErr w:type="spellStart"/>
      <w:r w:rsidR="00937CCB" w:rsidRPr="00EE4B26">
        <w:rPr>
          <w:rFonts w:asciiTheme="majorHAnsi" w:hAnsiTheme="majorHAnsi" w:cstheme="majorHAnsi"/>
          <w:sz w:val="20"/>
          <w:szCs w:val="20"/>
        </w:rPr>
        <w:t>cywilno</w:t>
      </w:r>
      <w:proofErr w:type="spellEnd"/>
      <w:r w:rsidR="00937CCB" w:rsidRPr="00EE4B26">
        <w:rPr>
          <w:rFonts w:asciiTheme="majorHAnsi" w:hAnsiTheme="majorHAnsi" w:cstheme="majorHAnsi"/>
          <w:sz w:val="20"/>
          <w:szCs w:val="20"/>
        </w:rPr>
        <w:t xml:space="preserve"> – prawnej. </w:t>
      </w:r>
      <w:r w:rsidRPr="00EE4B26">
        <w:rPr>
          <w:rFonts w:ascii="Calibri Light" w:hAnsi="Calibri Light"/>
          <w:sz w:val="20"/>
          <w:szCs w:val="20"/>
          <w:lang w:eastAsia="en-US"/>
        </w:rPr>
        <w:t xml:space="preserve"> </w:t>
      </w:r>
    </w:p>
    <w:p w14:paraId="085A5E52" w14:textId="77777777" w:rsidR="00CE2573" w:rsidRPr="00EE4B2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1D78D4" w:rsidRDefault="00CE2573" w:rsidP="00CE2573">
      <w:pPr>
        <w:autoSpaceDE w:val="0"/>
        <w:autoSpaceDN w:val="0"/>
        <w:spacing w:after="0" w:line="240" w:lineRule="auto"/>
        <w:jc w:val="both"/>
        <w:rPr>
          <w:rFonts w:ascii="Calibri Light" w:hAnsi="Calibri Light"/>
          <w:b/>
          <w:bCs/>
          <w:sz w:val="20"/>
          <w:szCs w:val="20"/>
          <w:lang w:eastAsia="en-US"/>
        </w:rPr>
      </w:pPr>
      <w:r w:rsidRPr="00EE4B2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t>
      </w:r>
      <w:r w:rsidRPr="001D78D4">
        <w:rPr>
          <w:rFonts w:ascii="Calibri Light" w:hAnsi="Calibri Light"/>
          <w:sz w:val="20"/>
          <w:szCs w:val="20"/>
          <w:lang w:eastAsia="en-US"/>
        </w:rPr>
        <w:t xml:space="preserve">w </w:t>
      </w:r>
      <w:r w:rsidRPr="001D78D4">
        <w:rPr>
          <w:rFonts w:ascii="Calibri Light" w:hAnsi="Calibri Light"/>
          <w:b/>
          <w:bCs/>
          <w:sz w:val="20"/>
          <w:szCs w:val="20"/>
          <w:lang w:eastAsia="en-US"/>
        </w:rPr>
        <w:t>projekcie umowy stanowiącej</w:t>
      </w:r>
      <w:r w:rsidRPr="001D78D4">
        <w:rPr>
          <w:rFonts w:ascii="Calibri Light" w:hAnsi="Calibri Light"/>
          <w:sz w:val="20"/>
          <w:szCs w:val="20"/>
          <w:lang w:eastAsia="en-US"/>
        </w:rPr>
        <w:t xml:space="preserve"> </w:t>
      </w:r>
      <w:r w:rsidRPr="001D78D4">
        <w:rPr>
          <w:rFonts w:ascii="Calibri Light" w:hAnsi="Calibri Light"/>
          <w:b/>
          <w:bCs/>
          <w:sz w:val="20"/>
          <w:szCs w:val="20"/>
          <w:lang w:eastAsia="en-US"/>
        </w:rPr>
        <w:t xml:space="preserve">załącznik Nr 4 do SWZ. </w:t>
      </w:r>
    </w:p>
    <w:p w14:paraId="0E77D762" w14:textId="77777777" w:rsidR="00CE2573" w:rsidRPr="00C069CC" w:rsidRDefault="00CE2573" w:rsidP="00CE2573">
      <w:pPr>
        <w:autoSpaceDE w:val="0"/>
        <w:autoSpaceDN w:val="0"/>
        <w:spacing w:after="0" w:line="240" w:lineRule="auto"/>
        <w:rPr>
          <w:rFonts w:ascii="Calibri Light" w:hAnsi="Calibri Light"/>
          <w:color w:val="FF0000"/>
          <w:sz w:val="20"/>
          <w:szCs w:val="20"/>
          <w:lang w:eastAsia="en-US"/>
        </w:rPr>
      </w:pPr>
    </w:p>
    <w:p w14:paraId="268E7AA2" w14:textId="77777777" w:rsidR="00CE2573" w:rsidRPr="00EE4B26" w:rsidRDefault="00CE2573" w:rsidP="00CE2573">
      <w:pPr>
        <w:autoSpaceDE w:val="0"/>
        <w:autoSpaceDN w:val="0"/>
        <w:spacing w:after="0" w:line="240" w:lineRule="auto"/>
        <w:rPr>
          <w:rFonts w:ascii="Calibri Light" w:hAnsi="Calibri Light"/>
          <w:sz w:val="20"/>
          <w:szCs w:val="20"/>
          <w:lang w:eastAsia="en-US"/>
        </w:rPr>
      </w:pPr>
      <w:r w:rsidRPr="00EE4B26">
        <w:rPr>
          <w:rFonts w:ascii="Calibri Light" w:hAnsi="Calibri Light"/>
          <w:sz w:val="20"/>
          <w:szCs w:val="20"/>
          <w:lang w:eastAsia="en-US"/>
        </w:rPr>
        <w:t xml:space="preserve">Powyższe wymagania mogą określać w szczególności: </w:t>
      </w:r>
    </w:p>
    <w:p w14:paraId="43035CE3" w14:textId="77777777" w:rsidR="00CE2573" w:rsidRPr="00EE4B26" w:rsidRDefault="00CE2573" w:rsidP="00CE2573">
      <w:pPr>
        <w:autoSpaceDE w:val="0"/>
        <w:autoSpaceDN w:val="0"/>
        <w:spacing w:after="0" w:line="240" w:lineRule="auto"/>
        <w:ind w:left="426"/>
        <w:jc w:val="both"/>
        <w:rPr>
          <w:rFonts w:ascii="Calibri Light" w:hAnsi="Calibri Light"/>
          <w:sz w:val="20"/>
          <w:szCs w:val="20"/>
          <w:lang w:eastAsia="en-US"/>
        </w:rPr>
      </w:pPr>
      <w:r w:rsidRPr="00EE4B26">
        <w:rPr>
          <w:rFonts w:ascii="Calibri Light" w:hAnsi="Calibri Light"/>
          <w:sz w:val="20"/>
          <w:szCs w:val="20"/>
          <w:lang w:eastAsia="en-US"/>
        </w:rPr>
        <w:t xml:space="preserve">a) sposób dokumentowania zatrudnienia osób, o których mowa w art. 95 ust. 1 ustawy Pzp, </w:t>
      </w:r>
    </w:p>
    <w:p w14:paraId="730F479B" w14:textId="01225566" w:rsidR="00CE2573" w:rsidRPr="00EE4B26" w:rsidRDefault="00CE2573" w:rsidP="007F110A">
      <w:pPr>
        <w:autoSpaceDE w:val="0"/>
        <w:autoSpaceDN w:val="0"/>
        <w:spacing w:after="0" w:line="240" w:lineRule="auto"/>
        <w:ind w:left="426"/>
        <w:jc w:val="both"/>
        <w:rPr>
          <w:rFonts w:ascii="Calibri Light" w:hAnsi="Calibri Light"/>
          <w:sz w:val="20"/>
          <w:szCs w:val="20"/>
          <w:lang w:eastAsia="en-US"/>
        </w:rPr>
      </w:pPr>
      <w:r w:rsidRPr="00EE4B26">
        <w:rPr>
          <w:rFonts w:ascii="Calibri Light" w:hAnsi="Calibri Light"/>
          <w:sz w:val="20"/>
          <w:szCs w:val="20"/>
          <w:lang w:eastAsia="en-US"/>
        </w:rPr>
        <w:t>b) uprawnienia Zamawiającego w zakresie kontroli spełniania przez Wykonawcę wymagań,</w:t>
      </w:r>
      <w:r w:rsidR="007F110A" w:rsidRPr="00EE4B26">
        <w:rPr>
          <w:rFonts w:ascii="Calibri Light" w:hAnsi="Calibri Light"/>
          <w:sz w:val="20"/>
          <w:szCs w:val="20"/>
          <w:lang w:eastAsia="en-US"/>
        </w:rPr>
        <w:t xml:space="preserve"> </w:t>
      </w:r>
      <w:r w:rsidRPr="00EE4B26">
        <w:rPr>
          <w:rFonts w:ascii="Calibri Light" w:hAnsi="Calibri Light"/>
          <w:sz w:val="20"/>
          <w:szCs w:val="20"/>
          <w:lang w:eastAsia="en-US"/>
        </w:rPr>
        <w:t xml:space="preserve">związanych z zatrudnieniem tych osób oraz sankcje z tytułu niespełnienia tych wymagań, </w:t>
      </w:r>
    </w:p>
    <w:p w14:paraId="1C0A32EE" w14:textId="07147DA7" w:rsidR="00CE2573" w:rsidRPr="00EE4B26" w:rsidRDefault="00CE2573" w:rsidP="000F745D">
      <w:pPr>
        <w:autoSpaceDE w:val="0"/>
        <w:autoSpaceDN w:val="0"/>
        <w:spacing w:after="0" w:line="240" w:lineRule="auto"/>
        <w:ind w:left="426"/>
        <w:jc w:val="both"/>
        <w:rPr>
          <w:rFonts w:ascii="Calibri Light" w:hAnsi="Calibri Light"/>
          <w:sz w:val="20"/>
          <w:szCs w:val="20"/>
          <w:lang w:eastAsia="en-US"/>
        </w:rPr>
      </w:pPr>
      <w:r w:rsidRPr="00EE4B2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38252A3A" w14:textId="77777777" w:rsidR="004836D0" w:rsidRPr="00EE4B26" w:rsidRDefault="004836D0" w:rsidP="000F745D">
      <w:pPr>
        <w:autoSpaceDE w:val="0"/>
        <w:autoSpaceDN w:val="0"/>
        <w:spacing w:after="0" w:line="240" w:lineRule="auto"/>
        <w:ind w:left="426"/>
        <w:jc w:val="both"/>
        <w:rPr>
          <w:rFonts w:ascii="Calibri Light" w:hAnsi="Calibri Light"/>
          <w:sz w:val="20"/>
          <w:szCs w:val="20"/>
          <w:lang w:eastAsia="en-US"/>
        </w:rPr>
      </w:pPr>
    </w:p>
    <w:p w14:paraId="4E508C48" w14:textId="77777777" w:rsidR="00CE2573" w:rsidRPr="00EE4B26" w:rsidRDefault="00CE2573" w:rsidP="00CC124D">
      <w:pPr>
        <w:spacing w:after="0" w:line="240" w:lineRule="auto"/>
        <w:rPr>
          <w:rFonts w:asciiTheme="majorHAnsi" w:hAnsiTheme="majorHAnsi" w:cstheme="majorHAnsi"/>
          <w:sz w:val="20"/>
          <w:szCs w:val="20"/>
        </w:rPr>
      </w:pPr>
    </w:p>
    <w:p w14:paraId="26EFF2A5" w14:textId="77777777" w:rsidR="006D3D6A" w:rsidRPr="00EE4B2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4. </w:t>
      </w:r>
      <w:r w:rsidR="006D3D6A" w:rsidRPr="00EE4B26">
        <w:rPr>
          <w:rFonts w:asciiTheme="majorHAnsi" w:hAnsiTheme="majorHAnsi" w:cstheme="majorHAnsi"/>
          <w:b/>
          <w:bCs/>
          <w:sz w:val="20"/>
          <w:szCs w:val="20"/>
        </w:rPr>
        <w:t>WYMAGANIA W ZAKRESIE ZATRUDNIENIA OSÓB, O KTÓRYCH MOWA W ART. 96 UST. 2 PKT 2 USTAWY PZP.</w:t>
      </w:r>
    </w:p>
    <w:p w14:paraId="5E3C7490" w14:textId="77777777" w:rsidR="00203509" w:rsidRPr="00EE4B26" w:rsidRDefault="00203509" w:rsidP="00CC124D">
      <w:pPr>
        <w:spacing w:after="0" w:line="240" w:lineRule="auto"/>
        <w:rPr>
          <w:rFonts w:asciiTheme="majorHAnsi" w:hAnsiTheme="majorHAnsi" w:cstheme="majorHAnsi"/>
          <w:sz w:val="20"/>
          <w:szCs w:val="20"/>
        </w:rPr>
      </w:pPr>
    </w:p>
    <w:p w14:paraId="5F975A97" w14:textId="0A19F191" w:rsidR="00AD2DB9" w:rsidRPr="00EE4B26" w:rsidRDefault="006D3D6A" w:rsidP="00CC124D">
      <w:pPr>
        <w:spacing w:after="0" w:line="240" w:lineRule="auto"/>
        <w:rPr>
          <w:rFonts w:asciiTheme="majorHAnsi" w:hAnsiTheme="majorHAnsi" w:cstheme="majorHAnsi"/>
          <w:sz w:val="20"/>
          <w:szCs w:val="20"/>
        </w:rPr>
      </w:pPr>
      <w:r w:rsidRPr="00EE4B26">
        <w:rPr>
          <w:rFonts w:asciiTheme="majorHAnsi" w:hAnsiTheme="majorHAnsi" w:cstheme="majorHAnsi"/>
          <w:sz w:val="20"/>
          <w:szCs w:val="20"/>
        </w:rPr>
        <w:t>Zamawiający nie wskazuje wymagań związanych z realizacją zamówienia, o których mowa w art. 96 ust</w:t>
      </w:r>
      <w:r w:rsidR="007F110A" w:rsidRPr="00EE4B26">
        <w:rPr>
          <w:rFonts w:asciiTheme="majorHAnsi" w:hAnsiTheme="majorHAnsi" w:cstheme="majorHAnsi"/>
          <w:sz w:val="20"/>
          <w:szCs w:val="20"/>
        </w:rPr>
        <w:t>.</w:t>
      </w:r>
      <w:r w:rsidRPr="00EE4B26">
        <w:rPr>
          <w:rFonts w:asciiTheme="majorHAnsi" w:hAnsiTheme="majorHAnsi" w:cstheme="majorHAnsi"/>
          <w:sz w:val="20"/>
          <w:szCs w:val="20"/>
        </w:rPr>
        <w:t xml:space="preserve"> 1</w:t>
      </w:r>
      <w:r w:rsidR="007F110A" w:rsidRPr="00EE4B26">
        <w:rPr>
          <w:rFonts w:asciiTheme="majorHAnsi" w:hAnsiTheme="majorHAnsi" w:cstheme="majorHAnsi"/>
          <w:sz w:val="20"/>
          <w:szCs w:val="20"/>
        </w:rPr>
        <w:t xml:space="preserve"> </w:t>
      </w:r>
      <w:r w:rsidRPr="00EE4B26">
        <w:rPr>
          <w:rFonts w:asciiTheme="majorHAnsi" w:hAnsiTheme="majorHAnsi" w:cstheme="majorHAnsi"/>
          <w:sz w:val="20"/>
          <w:szCs w:val="20"/>
        </w:rPr>
        <w:t xml:space="preserve">ustawy Pzp. </w:t>
      </w:r>
    </w:p>
    <w:p w14:paraId="31E6487E" w14:textId="77777777" w:rsidR="00AD7CF2" w:rsidRPr="00EE4B26" w:rsidRDefault="00AD7CF2" w:rsidP="00CC124D">
      <w:pPr>
        <w:spacing w:after="0" w:line="240" w:lineRule="auto"/>
        <w:rPr>
          <w:rFonts w:asciiTheme="majorHAnsi" w:hAnsiTheme="majorHAnsi" w:cstheme="majorHAnsi"/>
          <w:sz w:val="20"/>
          <w:szCs w:val="20"/>
        </w:rPr>
      </w:pPr>
    </w:p>
    <w:p w14:paraId="140AFC98" w14:textId="77777777" w:rsidR="006D3D6A" w:rsidRPr="00EE4B2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5. </w:t>
      </w:r>
      <w:r w:rsidR="006D3D6A" w:rsidRPr="00EE4B26">
        <w:rPr>
          <w:rFonts w:asciiTheme="majorHAnsi" w:hAnsiTheme="majorHAnsi" w:cstheme="majorHAnsi"/>
          <w:b/>
          <w:bCs/>
          <w:sz w:val="20"/>
          <w:szCs w:val="20"/>
        </w:rPr>
        <w:t>INFORMACJA O PRZEDMIOTOWYCH ŚRODKACH DOWODOWYCH.</w:t>
      </w:r>
    </w:p>
    <w:p w14:paraId="048921AC" w14:textId="77777777" w:rsidR="00203509" w:rsidRPr="00EE4B26" w:rsidRDefault="00203509" w:rsidP="00CC124D">
      <w:pPr>
        <w:spacing w:after="0" w:line="240" w:lineRule="auto"/>
        <w:rPr>
          <w:rFonts w:asciiTheme="majorHAnsi" w:hAnsiTheme="majorHAnsi" w:cstheme="majorHAnsi"/>
          <w:sz w:val="20"/>
          <w:szCs w:val="20"/>
        </w:rPr>
      </w:pPr>
    </w:p>
    <w:p w14:paraId="1B2F2146" w14:textId="236F01D8" w:rsidR="006D3D6A" w:rsidRPr="00EE4B26" w:rsidRDefault="00D628FA" w:rsidP="00CC124D">
      <w:pPr>
        <w:spacing w:after="0" w:line="240" w:lineRule="auto"/>
        <w:rPr>
          <w:rFonts w:asciiTheme="majorHAnsi" w:hAnsiTheme="majorHAnsi" w:cstheme="majorHAnsi"/>
          <w:sz w:val="20"/>
          <w:szCs w:val="20"/>
        </w:rPr>
      </w:pPr>
      <w:r w:rsidRPr="00EE4B26">
        <w:rPr>
          <w:rFonts w:asciiTheme="majorHAnsi" w:hAnsiTheme="majorHAnsi" w:cstheme="majorHAnsi"/>
          <w:sz w:val="20"/>
          <w:szCs w:val="20"/>
        </w:rPr>
        <w:t xml:space="preserve">Zamawiający nie </w:t>
      </w:r>
      <w:r w:rsidR="00203509" w:rsidRPr="00EE4B26">
        <w:rPr>
          <w:rFonts w:asciiTheme="majorHAnsi" w:hAnsiTheme="majorHAnsi" w:cstheme="majorHAnsi"/>
          <w:sz w:val="20"/>
          <w:szCs w:val="20"/>
        </w:rPr>
        <w:t xml:space="preserve">wymaga </w:t>
      </w:r>
      <w:r w:rsidR="0028014F" w:rsidRPr="00EE4B26">
        <w:rPr>
          <w:rFonts w:asciiTheme="majorHAnsi" w:hAnsiTheme="majorHAnsi" w:cstheme="majorHAnsi"/>
          <w:sz w:val="20"/>
          <w:szCs w:val="20"/>
        </w:rPr>
        <w:t xml:space="preserve">złożenia wraz z ofertą </w:t>
      </w:r>
      <w:r w:rsidR="00FB1441" w:rsidRPr="00EE4B26">
        <w:rPr>
          <w:rFonts w:asciiTheme="majorHAnsi" w:hAnsiTheme="majorHAnsi" w:cstheme="majorHAnsi"/>
          <w:sz w:val="20"/>
          <w:szCs w:val="20"/>
        </w:rPr>
        <w:t>przedmiotowych</w:t>
      </w:r>
      <w:r w:rsidRPr="00EE4B26">
        <w:rPr>
          <w:rFonts w:asciiTheme="majorHAnsi" w:hAnsiTheme="majorHAnsi" w:cstheme="majorHAnsi"/>
          <w:sz w:val="20"/>
          <w:szCs w:val="20"/>
        </w:rPr>
        <w:t xml:space="preserve"> środków dowodowych.</w:t>
      </w:r>
    </w:p>
    <w:p w14:paraId="40B38026" w14:textId="77777777" w:rsidR="00102D1F" w:rsidRPr="00EE4B26" w:rsidRDefault="00102D1F" w:rsidP="00CC124D">
      <w:pPr>
        <w:spacing w:after="0" w:line="240" w:lineRule="auto"/>
        <w:rPr>
          <w:rFonts w:asciiTheme="majorHAnsi" w:hAnsiTheme="majorHAnsi" w:cstheme="majorHAnsi"/>
          <w:sz w:val="20"/>
          <w:szCs w:val="20"/>
        </w:rPr>
      </w:pPr>
    </w:p>
    <w:p w14:paraId="7A1C3612" w14:textId="77777777" w:rsidR="006D3D6A" w:rsidRPr="00EE4B2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6. </w:t>
      </w:r>
      <w:r w:rsidR="006D3D6A" w:rsidRPr="00EE4B26">
        <w:rPr>
          <w:rFonts w:asciiTheme="majorHAnsi" w:hAnsiTheme="majorHAnsi" w:cstheme="majorHAnsi"/>
          <w:b/>
          <w:bCs/>
          <w:sz w:val="20"/>
          <w:szCs w:val="20"/>
        </w:rPr>
        <w:t>TERMIN WYKONANIA ZAMÓWIENIA.</w:t>
      </w:r>
    </w:p>
    <w:p w14:paraId="275340DC" w14:textId="77777777" w:rsidR="00203509" w:rsidRPr="00EE4B26" w:rsidRDefault="00203509" w:rsidP="00CC124D">
      <w:pPr>
        <w:spacing w:after="0" w:line="240" w:lineRule="auto"/>
        <w:rPr>
          <w:rFonts w:asciiTheme="majorHAnsi" w:hAnsiTheme="majorHAnsi" w:cstheme="majorHAnsi"/>
          <w:sz w:val="20"/>
          <w:szCs w:val="20"/>
        </w:rPr>
      </w:pPr>
    </w:p>
    <w:p w14:paraId="3FEBF630" w14:textId="77777777" w:rsidR="0028014F" w:rsidRPr="00EE4B26" w:rsidRDefault="006D3D6A" w:rsidP="0028014F">
      <w:pPr>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Termin realizacji zamówienia </w:t>
      </w:r>
      <w:r w:rsidR="0028014F" w:rsidRPr="00EE4B26">
        <w:rPr>
          <w:rFonts w:asciiTheme="majorHAnsi" w:hAnsiTheme="majorHAnsi" w:cstheme="majorHAnsi"/>
          <w:b/>
          <w:bCs/>
          <w:sz w:val="20"/>
          <w:szCs w:val="20"/>
        </w:rPr>
        <w:t>:</w:t>
      </w:r>
    </w:p>
    <w:p w14:paraId="59903E37" w14:textId="6901D55C" w:rsidR="0028014F" w:rsidRPr="00EE4B26" w:rsidRDefault="00642C8D" w:rsidP="0028014F">
      <w:pPr>
        <w:spacing w:after="0" w:line="240" w:lineRule="auto"/>
        <w:jc w:val="both"/>
        <w:rPr>
          <w:rFonts w:asciiTheme="majorHAnsi" w:hAnsiTheme="majorHAnsi" w:cstheme="majorHAnsi"/>
          <w:b/>
          <w:bCs/>
          <w:sz w:val="20"/>
          <w:szCs w:val="20"/>
        </w:rPr>
      </w:pPr>
      <w:bookmarkStart w:id="4" w:name="_Hlk65509195"/>
      <w:r w:rsidRPr="00EE4B26">
        <w:rPr>
          <w:rFonts w:asciiTheme="majorHAnsi" w:hAnsiTheme="majorHAnsi" w:cstheme="majorHAnsi"/>
          <w:sz w:val="20"/>
          <w:szCs w:val="20"/>
        </w:rPr>
        <w:t>Wykonanie całego zakresu prac</w:t>
      </w:r>
      <w:r w:rsidR="006F15B6" w:rsidRPr="00EE4B26">
        <w:rPr>
          <w:rFonts w:asciiTheme="majorHAnsi" w:hAnsiTheme="majorHAnsi" w:cstheme="majorHAnsi"/>
          <w:sz w:val="20"/>
          <w:szCs w:val="20"/>
        </w:rPr>
        <w:t xml:space="preserve"> dla każdej części</w:t>
      </w:r>
      <w:r w:rsidRPr="00EE4B26">
        <w:rPr>
          <w:rFonts w:asciiTheme="majorHAnsi" w:hAnsiTheme="majorHAnsi" w:cstheme="majorHAnsi"/>
          <w:sz w:val="20"/>
          <w:szCs w:val="20"/>
        </w:rPr>
        <w:t xml:space="preserve"> </w:t>
      </w:r>
      <w:r w:rsidR="00CE2573" w:rsidRPr="00EE4B26">
        <w:rPr>
          <w:rFonts w:asciiTheme="majorHAnsi" w:hAnsiTheme="majorHAnsi" w:cstheme="majorHAnsi"/>
          <w:b/>
          <w:bCs/>
          <w:sz w:val="20"/>
          <w:szCs w:val="20"/>
        </w:rPr>
        <w:t xml:space="preserve">: </w:t>
      </w:r>
      <w:r w:rsidR="00E36B28" w:rsidRPr="00EE4B26">
        <w:rPr>
          <w:rFonts w:asciiTheme="majorHAnsi" w:hAnsiTheme="majorHAnsi" w:cstheme="majorHAnsi"/>
          <w:b/>
          <w:bCs/>
          <w:sz w:val="20"/>
          <w:szCs w:val="20"/>
        </w:rPr>
        <w:t>cztery miesiące od dnia podpisania umowy.</w:t>
      </w:r>
    </w:p>
    <w:bookmarkEnd w:id="4"/>
    <w:p w14:paraId="163809A0" w14:textId="77777777" w:rsidR="0051573F" w:rsidRPr="00C069CC" w:rsidRDefault="0051573F" w:rsidP="00CC124D">
      <w:pPr>
        <w:spacing w:after="0" w:line="240" w:lineRule="auto"/>
        <w:rPr>
          <w:rFonts w:asciiTheme="majorHAnsi" w:hAnsiTheme="majorHAnsi" w:cstheme="majorHAnsi"/>
          <w:color w:val="FF0000"/>
          <w:sz w:val="20"/>
          <w:szCs w:val="20"/>
        </w:rPr>
      </w:pPr>
    </w:p>
    <w:p w14:paraId="68C9FB72" w14:textId="77777777" w:rsidR="006D3D6A" w:rsidRPr="00EE4B2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 xml:space="preserve">7. </w:t>
      </w:r>
      <w:r w:rsidR="006D3D6A" w:rsidRPr="00EE4B26">
        <w:rPr>
          <w:rFonts w:asciiTheme="majorHAnsi" w:hAnsiTheme="majorHAnsi" w:cstheme="majorHAnsi"/>
          <w:b/>
          <w:bCs/>
          <w:sz w:val="20"/>
          <w:szCs w:val="20"/>
        </w:rPr>
        <w:t>INFORMACJA O WARUNKACH UDZIAŁU W POSTĘPOWANIU O UDZIELENIE ZAMÓWIENIA.</w:t>
      </w:r>
    </w:p>
    <w:p w14:paraId="27C03BB4" w14:textId="77777777" w:rsidR="000E47C6" w:rsidRPr="00EE4B26" w:rsidRDefault="000E47C6" w:rsidP="00CC124D">
      <w:pPr>
        <w:spacing w:after="0" w:line="240" w:lineRule="auto"/>
        <w:rPr>
          <w:rFonts w:asciiTheme="majorHAnsi" w:hAnsiTheme="majorHAnsi" w:cstheme="majorHAnsi"/>
          <w:sz w:val="20"/>
          <w:szCs w:val="20"/>
        </w:rPr>
      </w:pPr>
    </w:p>
    <w:p w14:paraId="14BF2277" w14:textId="77777777" w:rsidR="008579C0" w:rsidRPr="00EE4B26" w:rsidRDefault="008579C0" w:rsidP="00CC124D">
      <w:pPr>
        <w:spacing w:after="0" w:line="240" w:lineRule="auto"/>
        <w:rPr>
          <w:rFonts w:asciiTheme="majorHAnsi" w:hAnsiTheme="majorHAnsi" w:cstheme="majorHAnsi"/>
          <w:sz w:val="20"/>
          <w:szCs w:val="20"/>
        </w:rPr>
      </w:pPr>
      <w:r w:rsidRPr="00EE4B2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EE4B26" w:rsidRDefault="008579C0" w:rsidP="0028014F">
      <w:pPr>
        <w:spacing w:after="0" w:line="240" w:lineRule="auto"/>
        <w:rPr>
          <w:rFonts w:asciiTheme="majorHAnsi" w:hAnsiTheme="majorHAnsi" w:cstheme="majorHAnsi"/>
          <w:sz w:val="20"/>
          <w:szCs w:val="20"/>
        </w:rPr>
      </w:pPr>
    </w:p>
    <w:p w14:paraId="404ABA8F" w14:textId="520321C6" w:rsidR="008579C0" w:rsidRPr="00EE4B26" w:rsidRDefault="008579C0" w:rsidP="0028014F">
      <w:pPr>
        <w:spacing w:after="0" w:line="240" w:lineRule="auto"/>
        <w:rPr>
          <w:rFonts w:asciiTheme="majorHAnsi" w:hAnsiTheme="majorHAnsi" w:cstheme="majorHAnsi"/>
          <w:sz w:val="20"/>
          <w:szCs w:val="20"/>
        </w:rPr>
      </w:pPr>
      <w:r w:rsidRPr="00EE4B26">
        <w:rPr>
          <w:rFonts w:asciiTheme="majorHAnsi" w:hAnsiTheme="majorHAnsi" w:cstheme="majorHAnsi"/>
          <w:sz w:val="20"/>
          <w:szCs w:val="20"/>
        </w:rPr>
        <w:t>1) Zdolnoś</w:t>
      </w:r>
      <w:r w:rsidR="006411CB" w:rsidRPr="00EE4B26">
        <w:rPr>
          <w:rFonts w:asciiTheme="majorHAnsi" w:hAnsiTheme="majorHAnsi" w:cstheme="majorHAnsi"/>
          <w:sz w:val="20"/>
          <w:szCs w:val="20"/>
        </w:rPr>
        <w:t>ci</w:t>
      </w:r>
      <w:r w:rsidRPr="00EE4B26">
        <w:rPr>
          <w:rFonts w:asciiTheme="majorHAnsi" w:hAnsiTheme="majorHAnsi" w:cstheme="majorHAnsi"/>
          <w:sz w:val="20"/>
          <w:szCs w:val="20"/>
        </w:rPr>
        <w:t xml:space="preserve"> do występowania w obrocie w gospodarczym.</w:t>
      </w:r>
    </w:p>
    <w:p w14:paraId="0DE3C8C8" w14:textId="77777777" w:rsidR="008579C0" w:rsidRPr="00EE4B26" w:rsidRDefault="008579C0" w:rsidP="0028014F">
      <w:pPr>
        <w:tabs>
          <w:tab w:val="left" w:pos="284"/>
        </w:tabs>
        <w:autoSpaceDE w:val="0"/>
        <w:spacing w:after="0" w:line="240" w:lineRule="auto"/>
        <w:jc w:val="both"/>
        <w:rPr>
          <w:rFonts w:asciiTheme="majorHAnsi" w:hAnsiTheme="majorHAnsi" w:cstheme="majorHAnsi"/>
          <w:i/>
          <w:sz w:val="20"/>
          <w:szCs w:val="20"/>
        </w:rPr>
      </w:pPr>
      <w:r w:rsidRPr="00EE4B26">
        <w:rPr>
          <w:rFonts w:asciiTheme="majorHAnsi" w:hAnsiTheme="majorHAnsi" w:cstheme="majorHAnsi"/>
          <w:i/>
          <w:sz w:val="20"/>
          <w:szCs w:val="20"/>
        </w:rPr>
        <w:t xml:space="preserve">Zamawiający nie stawia szczególnych wymagań z zakresu tego warunku. </w:t>
      </w:r>
    </w:p>
    <w:p w14:paraId="769A6969" w14:textId="77777777" w:rsidR="008579C0" w:rsidRPr="00EE4B26" w:rsidRDefault="008579C0" w:rsidP="0028014F">
      <w:pPr>
        <w:spacing w:after="0" w:line="240" w:lineRule="auto"/>
        <w:rPr>
          <w:rFonts w:asciiTheme="majorHAnsi" w:hAnsiTheme="majorHAnsi" w:cstheme="majorHAnsi"/>
          <w:sz w:val="20"/>
          <w:szCs w:val="20"/>
        </w:rPr>
      </w:pPr>
    </w:p>
    <w:p w14:paraId="1CCAC94C" w14:textId="77777777" w:rsidR="008579C0" w:rsidRPr="00EE4B26" w:rsidRDefault="008579C0" w:rsidP="0028014F">
      <w:pPr>
        <w:spacing w:after="0" w:line="240" w:lineRule="auto"/>
        <w:rPr>
          <w:rFonts w:asciiTheme="majorHAnsi" w:hAnsiTheme="majorHAnsi" w:cstheme="majorHAnsi"/>
          <w:sz w:val="20"/>
          <w:szCs w:val="20"/>
        </w:rPr>
      </w:pPr>
      <w:r w:rsidRPr="00EE4B2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EE4B26" w:rsidRDefault="008579C0" w:rsidP="0028014F">
      <w:pPr>
        <w:tabs>
          <w:tab w:val="left" w:pos="284"/>
        </w:tabs>
        <w:autoSpaceDE w:val="0"/>
        <w:spacing w:after="0" w:line="240" w:lineRule="auto"/>
        <w:jc w:val="both"/>
        <w:rPr>
          <w:rFonts w:asciiTheme="majorHAnsi" w:hAnsiTheme="majorHAnsi" w:cstheme="majorHAnsi"/>
          <w:i/>
          <w:sz w:val="20"/>
          <w:szCs w:val="20"/>
        </w:rPr>
      </w:pPr>
      <w:r w:rsidRPr="00EE4B26">
        <w:rPr>
          <w:rFonts w:asciiTheme="majorHAnsi" w:hAnsiTheme="majorHAnsi" w:cstheme="majorHAnsi"/>
          <w:i/>
          <w:sz w:val="20"/>
          <w:szCs w:val="20"/>
        </w:rPr>
        <w:t xml:space="preserve">Zamawiający nie stawia szczególnych wymagań z zakresu tego warunku. </w:t>
      </w:r>
    </w:p>
    <w:p w14:paraId="51A02997" w14:textId="77777777" w:rsidR="008579C0" w:rsidRPr="00EE4B26" w:rsidRDefault="008579C0" w:rsidP="0028014F">
      <w:pPr>
        <w:spacing w:after="0" w:line="240" w:lineRule="auto"/>
        <w:rPr>
          <w:rFonts w:asciiTheme="majorHAnsi" w:hAnsiTheme="majorHAnsi" w:cstheme="majorHAnsi"/>
          <w:sz w:val="20"/>
          <w:szCs w:val="20"/>
        </w:rPr>
      </w:pPr>
    </w:p>
    <w:p w14:paraId="08686D09" w14:textId="77777777" w:rsidR="008579C0" w:rsidRPr="00EE4B26" w:rsidRDefault="008579C0" w:rsidP="00BF0BA4">
      <w:pPr>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3) Sytuacji ekonomicznej lub finansowej:</w:t>
      </w:r>
    </w:p>
    <w:p w14:paraId="69A9F22F" w14:textId="626E7C1E" w:rsidR="00BF0BA4" w:rsidRPr="00EE4B26" w:rsidRDefault="008C7194" w:rsidP="0028014F">
      <w:pPr>
        <w:spacing w:after="0" w:line="240" w:lineRule="auto"/>
        <w:rPr>
          <w:rFonts w:asciiTheme="majorHAnsi" w:hAnsiTheme="majorHAnsi" w:cstheme="majorHAnsi"/>
          <w:b/>
          <w:bCs/>
          <w:sz w:val="20"/>
          <w:szCs w:val="20"/>
        </w:rPr>
      </w:pPr>
      <w:r w:rsidRPr="00EE4B26">
        <w:rPr>
          <w:rFonts w:asciiTheme="majorHAnsi" w:hAnsiTheme="majorHAnsi" w:cstheme="majorHAnsi"/>
          <w:i/>
          <w:sz w:val="20"/>
          <w:szCs w:val="20"/>
        </w:rPr>
        <w:t>Zamawiający nie stawia szczególnych wymagań z zakresu tego warunku.</w:t>
      </w:r>
    </w:p>
    <w:p w14:paraId="660D330A" w14:textId="77777777" w:rsidR="008C7194" w:rsidRPr="00C069CC" w:rsidRDefault="008C7194" w:rsidP="0028014F">
      <w:pPr>
        <w:spacing w:after="0" w:line="240" w:lineRule="auto"/>
        <w:rPr>
          <w:rFonts w:asciiTheme="majorHAnsi" w:hAnsiTheme="majorHAnsi" w:cstheme="majorHAnsi"/>
          <w:b/>
          <w:bCs/>
          <w:color w:val="FF0000"/>
          <w:sz w:val="20"/>
          <w:szCs w:val="20"/>
        </w:rPr>
      </w:pPr>
    </w:p>
    <w:p w14:paraId="6FAC9C1F" w14:textId="4FED9CEC" w:rsidR="008579C0" w:rsidRPr="00EE4B26" w:rsidRDefault="008579C0" w:rsidP="0028014F">
      <w:pPr>
        <w:spacing w:after="0" w:line="240" w:lineRule="auto"/>
        <w:rPr>
          <w:rFonts w:asciiTheme="majorHAnsi" w:hAnsiTheme="majorHAnsi" w:cstheme="majorHAnsi"/>
          <w:b/>
          <w:bCs/>
          <w:sz w:val="20"/>
          <w:szCs w:val="20"/>
        </w:rPr>
      </w:pPr>
      <w:r w:rsidRPr="00EE4B26">
        <w:rPr>
          <w:rFonts w:asciiTheme="majorHAnsi" w:hAnsiTheme="majorHAnsi" w:cstheme="majorHAnsi"/>
          <w:b/>
          <w:bCs/>
          <w:sz w:val="20"/>
          <w:szCs w:val="20"/>
        </w:rPr>
        <w:t>4) Zdolności technicznej lub zawodowej:</w:t>
      </w:r>
    </w:p>
    <w:p w14:paraId="4BEE3152" w14:textId="77777777" w:rsidR="008579C0" w:rsidRPr="00EE4B26" w:rsidRDefault="008579C0" w:rsidP="0028014F">
      <w:pPr>
        <w:autoSpaceDE w:val="0"/>
        <w:autoSpaceDN w:val="0"/>
        <w:adjustRightInd w:val="0"/>
        <w:spacing w:after="0" w:line="240" w:lineRule="auto"/>
        <w:rPr>
          <w:rFonts w:asciiTheme="majorHAnsi" w:hAnsiTheme="majorHAnsi" w:cstheme="majorHAnsi"/>
          <w:sz w:val="20"/>
          <w:szCs w:val="20"/>
        </w:rPr>
      </w:pPr>
      <w:r w:rsidRPr="00EE4B26">
        <w:rPr>
          <w:rFonts w:asciiTheme="majorHAnsi" w:hAnsiTheme="majorHAnsi" w:cstheme="majorHAnsi"/>
          <w:sz w:val="20"/>
          <w:szCs w:val="20"/>
        </w:rPr>
        <w:t xml:space="preserve">Wykonawca spełni ten warunek udziału w postępowaniu, jeżeli wykaże, że </w:t>
      </w:r>
    </w:p>
    <w:p w14:paraId="628B6AF8" w14:textId="77777777" w:rsidR="00BF0BA4" w:rsidRPr="00EE4B26" w:rsidRDefault="00BF0BA4" w:rsidP="00963B7D">
      <w:pPr>
        <w:widowControl w:val="0"/>
        <w:suppressAutoHyphens/>
        <w:autoSpaceDE w:val="0"/>
        <w:spacing w:after="0" w:line="240" w:lineRule="auto"/>
        <w:jc w:val="both"/>
        <w:rPr>
          <w:rFonts w:ascii="Calibri Light" w:eastAsia="Times New Roman" w:hAnsi="Calibri Light" w:cs="Calibri Light"/>
          <w:b/>
          <w:bCs/>
          <w:iCs/>
          <w:sz w:val="20"/>
          <w:szCs w:val="20"/>
          <w:lang w:eastAsia="ar-SA"/>
        </w:rPr>
      </w:pPr>
    </w:p>
    <w:p w14:paraId="009BE13D" w14:textId="3CEA3145" w:rsidR="00963B7D" w:rsidRPr="00EE4B26" w:rsidRDefault="00963B7D" w:rsidP="00963B7D">
      <w:pPr>
        <w:widowControl w:val="0"/>
        <w:suppressAutoHyphens/>
        <w:autoSpaceDE w:val="0"/>
        <w:spacing w:after="0" w:line="240" w:lineRule="auto"/>
        <w:jc w:val="both"/>
        <w:rPr>
          <w:rFonts w:ascii="Calibri Light" w:eastAsia="Times New Roman" w:hAnsi="Calibri Light" w:cs="Calibri Light"/>
          <w:b/>
          <w:bCs/>
          <w:iCs/>
          <w:sz w:val="20"/>
          <w:szCs w:val="20"/>
          <w:lang w:eastAsia="ar-SA"/>
        </w:rPr>
      </w:pPr>
      <w:r w:rsidRPr="00EE4B26">
        <w:rPr>
          <w:rFonts w:ascii="Calibri Light" w:eastAsia="Times New Roman" w:hAnsi="Calibri Light" w:cs="Calibri Light"/>
          <w:b/>
          <w:bCs/>
          <w:iCs/>
          <w:sz w:val="20"/>
          <w:szCs w:val="20"/>
          <w:lang w:eastAsia="ar-SA"/>
        </w:rPr>
        <w:t>dla  części: I,</w:t>
      </w:r>
      <w:r w:rsidR="00EE4B26" w:rsidRPr="00EE4B26">
        <w:rPr>
          <w:rFonts w:ascii="Calibri Light" w:eastAsia="Times New Roman" w:hAnsi="Calibri Light" w:cs="Calibri Light"/>
          <w:b/>
          <w:bCs/>
          <w:iCs/>
          <w:sz w:val="20"/>
          <w:szCs w:val="20"/>
          <w:lang w:eastAsia="ar-SA"/>
        </w:rPr>
        <w:t xml:space="preserve">  II, III</w:t>
      </w:r>
      <w:r w:rsidRPr="00EE4B26">
        <w:rPr>
          <w:rFonts w:ascii="Calibri Light" w:eastAsia="Times New Roman" w:hAnsi="Calibri Light" w:cs="Calibri Light"/>
          <w:b/>
          <w:bCs/>
          <w:iCs/>
          <w:sz w:val="20"/>
          <w:szCs w:val="20"/>
          <w:lang w:eastAsia="ar-SA"/>
        </w:rPr>
        <w:t>.</w:t>
      </w:r>
    </w:p>
    <w:p w14:paraId="70352AEF" w14:textId="77777777" w:rsidR="00963B7D" w:rsidRPr="00EE4B26" w:rsidRDefault="00963B7D" w:rsidP="00963B7D">
      <w:pPr>
        <w:widowControl w:val="0"/>
        <w:suppressAutoHyphens/>
        <w:autoSpaceDE w:val="0"/>
        <w:spacing w:after="0" w:line="240" w:lineRule="auto"/>
        <w:jc w:val="both"/>
        <w:rPr>
          <w:rFonts w:ascii="Calibri Light" w:eastAsia="Times New Roman" w:hAnsi="Calibri Light" w:cs="Calibri Light"/>
          <w:b/>
          <w:bCs/>
          <w:iCs/>
          <w:sz w:val="20"/>
          <w:szCs w:val="20"/>
          <w:lang w:eastAsia="ar-SA"/>
        </w:rPr>
      </w:pPr>
    </w:p>
    <w:p w14:paraId="3B377DA5" w14:textId="03BBC8B7" w:rsidR="00967EB1" w:rsidRPr="00EE4B2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EE4B26">
        <w:rPr>
          <w:rFonts w:ascii="Calibri Light" w:eastAsia="TimesNewRoman" w:hAnsi="Calibri Light" w:cs="TimesNewRoman"/>
          <w:sz w:val="20"/>
          <w:szCs w:val="20"/>
        </w:rPr>
        <w:t>4.1/ 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560FBFF0" w14:textId="77777777" w:rsidR="00963B7D" w:rsidRPr="00EE4B26" w:rsidRDefault="00963B7D" w:rsidP="007E635F">
      <w:pPr>
        <w:autoSpaceDE w:val="0"/>
        <w:autoSpaceDN w:val="0"/>
        <w:adjustRightInd w:val="0"/>
        <w:spacing w:after="0" w:line="240" w:lineRule="auto"/>
        <w:jc w:val="both"/>
        <w:rPr>
          <w:rFonts w:ascii="Calibri Light" w:eastAsia="TimesNewRoman" w:hAnsi="Calibri Light" w:cs="TimesNewRoman"/>
          <w:sz w:val="20"/>
          <w:szCs w:val="20"/>
        </w:rPr>
      </w:pPr>
    </w:p>
    <w:p w14:paraId="2C173570" w14:textId="77777777" w:rsidR="001122BD" w:rsidRPr="00EE4B26" w:rsidRDefault="001122BD" w:rsidP="007E635F">
      <w:pPr>
        <w:autoSpaceDE w:val="0"/>
        <w:autoSpaceDN w:val="0"/>
        <w:adjustRightInd w:val="0"/>
        <w:spacing w:after="0" w:line="240" w:lineRule="auto"/>
        <w:jc w:val="both"/>
        <w:rPr>
          <w:rFonts w:ascii="Calibri Light" w:eastAsia="TimesNewRoman" w:hAnsi="Calibri Light" w:cs="TimesNewRoman"/>
          <w:sz w:val="20"/>
          <w:szCs w:val="20"/>
        </w:rPr>
      </w:pPr>
    </w:p>
    <w:p w14:paraId="0AF890DA" w14:textId="74C27E1C" w:rsidR="00154145" w:rsidRPr="00EE4B26" w:rsidRDefault="00967EB1" w:rsidP="00963B7D">
      <w:pPr>
        <w:pStyle w:val="Default"/>
        <w:shd w:val="clear" w:color="auto" w:fill="F2F2F2" w:themeFill="background1" w:themeFillShade="F2"/>
        <w:ind w:left="426"/>
        <w:jc w:val="both"/>
        <w:rPr>
          <w:rFonts w:ascii="Calibri Light" w:hAnsi="Calibri Light" w:cs="Calibri Light"/>
          <w:b/>
          <w:bCs/>
          <w:color w:val="auto"/>
          <w:sz w:val="20"/>
          <w:szCs w:val="20"/>
        </w:rPr>
      </w:pPr>
      <w:r w:rsidRPr="00EE4B26">
        <w:rPr>
          <w:rFonts w:ascii="Calibri Light" w:hAnsi="Calibri Light" w:cs="Calibri Light"/>
          <w:color w:val="auto"/>
          <w:sz w:val="20"/>
          <w:szCs w:val="20"/>
        </w:rPr>
        <w:t xml:space="preserve">- </w:t>
      </w:r>
      <w:r w:rsidRPr="00EE4B26">
        <w:rPr>
          <w:rFonts w:ascii="Calibri Light" w:hAnsi="Calibri Light" w:cs="Calibri Light"/>
          <w:b/>
          <w:color w:val="auto"/>
          <w:sz w:val="20"/>
          <w:szCs w:val="20"/>
        </w:rPr>
        <w:t xml:space="preserve">co najmniej </w:t>
      </w:r>
      <w:r w:rsidR="006F3C1A" w:rsidRPr="00EE4B26">
        <w:rPr>
          <w:rFonts w:ascii="Calibri Light" w:hAnsi="Calibri Light" w:cs="Calibri Light"/>
          <w:b/>
          <w:color w:val="auto"/>
          <w:sz w:val="20"/>
          <w:szCs w:val="20"/>
        </w:rPr>
        <w:t>3</w:t>
      </w:r>
      <w:r w:rsidRPr="00EE4B26">
        <w:rPr>
          <w:rFonts w:ascii="Calibri Light" w:hAnsi="Calibri Light" w:cs="Calibri Light"/>
          <w:b/>
          <w:color w:val="auto"/>
          <w:sz w:val="20"/>
          <w:szCs w:val="20"/>
        </w:rPr>
        <w:t xml:space="preserve"> roboty budowlane</w:t>
      </w:r>
      <w:r w:rsidRPr="00EE4B26">
        <w:rPr>
          <w:rFonts w:ascii="Calibri Light" w:hAnsi="Calibri Light" w:cs="Calibri Light"/>
          <w:color w:val="auto"/>
          <w:sz w:val="20"/>
          <w:szCs w:val="20"/>
        </w:rPr>
        <w:t xml:space="preserve"> odpowiadające swoim rodzajem robotom budowlanym </w:t>
      </w:r>
      <w:r w:rsidRPr="00EE4B26">
        <w:rPr>
          <w:rFonts w:ascii="Calibri Light" w:hAnsi="Calibri Light" w:cs="Calibri Light"/>
          <w:bCs/>
          <w:color w:val="auto"/>
          <w:sz w:val="20"/>
          <w:szCs w:val="20"/>
        </w:rPr>
        <w:t>stanowiącym przedmiot zamówienia tj.</w:t>
      </w:r>
      <w:r w:rsidR="008262D3" w:rsidRPr="00EE4B26">
        <w:rPr>
          <w:rFonts w:ascii="Calibri Light" w:hAnsi="Calibri Light" w:cs="Calibri Light"/>
          <w:bCs/>
          <w:color w:val="auto"/>
          <w:sz w:val="20"/>
          <w:szCs w:val="20"/>
        </w:rPr>
        <w:t xml:space="preserve"> polegające na:</w:t>
      </w:r>
      <w:r w:rsidR="00963B7D" w:rsidRPr="00EE4B26">
        <w:rPr>
          <w:rFonts w:ascii="Calibri Light" w:hAnsi="Calibri Light" w:cs="Calibri Light"/>
          <w:bCs/>
          <w:color w:val="auto"/>
          <w:sz w:val="20"/>
          <w:szCs w:val="20"/>
        </w:rPr>
        <w:t xml:space="preserve"> </w:t>
      </w:r>
      <w:r w:rsidR="008262D3" w:rsidRPr="00EE4B26">
        <w:rPr>
          <w:rFonts w:ascii="Calibri Light" w:eastAsia="Calibri" w:hAnsi="Calibri Light" w:cs="Calibri Light"/>
          <w:color w:val="auto"/>
          <w:sz w:val="20"/>
          <w:szCs w:val="20"/>
        </w:rPr>
        <w:t xml:space="preserve"> </w:t>
      </w:r>
      <w:r w:rsidR="006F3C1A" w:rsidRPr="00EE4B26">
        <w:rPr>
          <w:rFonts w:ascii="Calibri Light" w:eastAsia="Calibri" w:hAnsi="Calibri Light" w:cs="Calibri Light"/>
          <w:b/>
          <w:bCs/>
          <w:color w:val="auto"/>
          <w:sz w:val="20"/>
          <w:szCs w:val="20"/>
        </w:rPr>
        <w:t xml:space="preserve">wykonaniu remontów, modernizacji </w:t>
      </w:r>
      <w:r w:rsidR="008C7194" w:rsidRPr="00EE4B26">
        <w:rPr>
          <w:rFonts w:ascii="Calibri Light" w:eastAsia="Calibri" w:hAnsi="Calibri Light" w:cs="Calibri Light"/>
          <w:b/>
          <w:bCs/>
          <w:color w:val="auto"/>
          <w:sz w:val="20"/>
          <w:szCs w:val="20"/>
        </w:rPr>
        <w:t xml:space="preserve">budynków i </w:t>
      </w:r>
      <w:r w:rsidR="006F3C1A" w:rsidRPr="00EE4B26">
        <w:rPr>
          <w:rFonts w:ascii="Calibri Light" w:eastAsia="Calibri" w:hAnsi="Calibri Light" w:cs="Calibri Light"/>
          <w:b/>
          <w:bCs/>
          <w:color w:val="auto"/>
          <w:sz w:val="20"/>
          <w:szCs w:val="20"/>
        </w:rPr>
        <w:t>lokali mieszkalnych</w:t>
      </w:r>
      <w:r w:rsidR="00963B7D" w:rsidRPr="00EE4B26">
        <w:rPr>
          <w:rFonts w:ascii="Calibri Light" w:eastAsia="Calibri" w:hAnsi="Calibri Light" w:cs="Calibri Light"/>
          <w:b/>
          <w:bCs/>
          <w:color w:val="auto"/>
          <w:sz w:val="20"/>
          <w:szCs w:val="20"/>
        </w:rPr>
        <w:t xml:space="preserve"> </w:t>
      </w:r>
      <w:r w:rsidR="008C7194" w:rsidRPr="00EE4B26">
        <w:rPr>
          <w:rFonts w:ascii="Calibri Light" w:eastAsia="Calibri" w:hAnsi="Calibri Light" w:cs="Calibri Light"/>
          <w:b/>
          <w:bCs/>
          <w:color w:val="auto"/>
          <w:sz w:val="20"/>
          <w:szCs w:val="20"/>
        </w:rPr>
        <w:t xml:space="preserve">o wartości nie mniejszej niż </w:t>
      </w:r>
      <w:r w:rsidR="00EE4B26" w:rsidRPr="00EE4B26">
        <w:rPr>
          <w:rFonts w:ascii="Calibri Light" w:eastAsia="Calibri" w:hAnsi="Calibri Light" w:cs="Calibri Light"/>
          <w:b/>
          <w:bCs/>
          <w:color w:val="auto"/>
          <w:sz w:val="20"/>
          <w:szCs w:val="20"/>
        </w:rPr>
        <w:t>3</w:t>
      </w:r>
      <w:r w:rsidR="008C7194" w:rsidRPr="00EE4B26">
        <w:rPr>
          <w:rFonts w:ascii="Calibri Light" w:eastAsia="Calibri" w:hAnsi="Calibri Light" w:cs="Calibri Light"/>
          <w:b/>
          <w:bCs/>
          <w:color w:val="auto"/>
          <w:sz w:val="20"/>
          <w:szCs w:val="20"/>
        </w:rPr>
        <w:t>0 000,00 brutto</w:t>
      </w:r>
      <w:r w:rsidR="00EE4B26" w:rsidRPr="00EE4B26">
        <w:rPr>
          <w:rFonts w:ascii="Calibri Light" w:eastAsia="Calibri" w:hAnsi="Calibri Light" w:cs="Calibri Light"/>
          <w:b/>
          <w:bCs/>
          <w:color w:val="auto"/>
          <w:sz w:val="20"/>
          <w:szCs w:val="20"/>
        </w:rPr>
        <w:t xml:space="preserve"> każda</w:t>
      </w:r>
      <w:r w:rsidR="008C7194" w:rsidRPr="00EE4B26">
        <w:rPr>
          <w:rFonts w:ascii="Calibri Light" w:eastAsia="Calibri" w:hAnsi="Calibri Light" w:cs="Calibri Light"/>
          <w:b/>
          <w:bCs/>
          <w:color w:val="auto"/>
          <w:sz w:val="20"/>
          <w:szCs w:val="20"/>
        </w:rPr>
        <w:t>.</w:t>
      </w:r>
    </w:p>
    <w:p w14:paraId="1C9E61BC" w14:textId="77777777" w:rsidR="00DE729A" w:rsidRPr="00EE4B26" w:rsidRDefault="00DE729A" w:rsidP="00CC124D">
      <w:pPr>
        <w:autoSpaceDE w:val="0"/>
        <w:autoSpaceDN w:val="0"/>
        <w:adjustRightInd w:val="0"/>
        <w:spacing w:after="0" w:line="240" w:lineRule="auto"/>
        <w:jc w:val="both"/>
        <w:rPr>
          <w:rFonts w:asciiTheme="majorHAnsi" w:hAnsiTheme="majorHAnsi" w:cstheme="majorHAnsi"/>
          <w:sz w:val="20"/>
          <w:szCs w:val="20"/>
        </w:rPr>
      </w:pPr>
    </w:p>
    <w:p w14:paraId="2FC2F49B" w14:textId="77777777" w:rsidR="008579C0" w:rsidRPr="00EE4B2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EE4B26">
        <w:rPr>
          <w:rFonts w:asciiTheme="majorHAnsi" w:hAnsiTheme="majorHAnsi" w:cstheme="majorHAnsi"/>
          <w:sz w:val="20"/>
          <w:szCs w:val="20"/>
        </w:rPr>
        <w:t xml:space="preserve">UWAGA </w:t>
      </w:r>
    </w:p>
    <w:p w14:paraId="652EA184"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95850">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95850">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95850">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w:t>
      </w:r>
      <w:r w:rsidRPr="00395850">
        <w:rPr>
          <w:rFonts w:asciiTheme="majorHAnsi" w:hAnsiTheme="majorHAnsi" w:cstheme="majorHAnsi"/>
          <w:sz w:val="20"/>
          <w:szCs w:val="20"/>
        </w:rPr>
        <w:lastRenderedPageBreak/>
        <w:t xml:space="preserve">Zamawiającego należy w wykazie robót budowlanych podać wartość robót potwierdzających spełnienie warunku udziału w postępowaniu. </w:t>
      </w:r>
    </w:p>
    <w:p w14:paraId="40096A84"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95850">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2C9A27A2" w:rsidR="008579C0" w:rsidRPr="0039585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95850">
        <w:rPr>
          <w:rFonts w:asciiTheme="majorHAnsi" w:hAnsiTheme="majorHAnsi" w:cstheme="majorHAnsi"/>
          <w:sz w:val="20"/>
          <w:szCs w:val="20"/>
        </w:rPr>
        <w:t>5) Wykonawca jest obowiązany wykazać spełnienie warunków udziału w postępow</w:t>
      </w:r>
      <w:r w:rsidR="008C7194" w:rsidRPr="00395850">
        <w:rPr>
          <w:rFonts w:asciiTheme="majorHAnsi" w:hAnsiTheme="majorHAnsi" w:cstheme="majorHAnsi"/>
          <w:sz w:val="20"/>
          <w:szCs w:val="20"/>
        </w:rPr>
        <w:t>aniu określonych w Ogłoszeniu o </w:t>
      </w:r>
      <w:r w:rsidRPr="00395850">
        <w:rPr>
          <w:rFonts w:asciiTheme="majorHAnsi" w:hAnsiTheme="majorHAnsi" w:cstheme="majorHAnsi"/>
          <w:sz w:val="20"/>
          <w:szCs w:val="20"/>
        </w:rPr>
        <w:t>zamówieniu i SWZ, w sposób i za pomocą dowodów określonych w ustawie Pzp, w Rozporzą</w:t>
      </w:r>
      <w:r w:rsidR="008C7194" w:rsidRPr="00395850">
        <w:rPr>
          <w:rFonts w:asciiTheme="majorHAnsi" w:hAnsiTheme="majorHAnsi" w:cstheme="majorHAnsi"/>
          <w:sz w:val="20"/>
          <w:szCs w:val="20"/>
        </w:rPr>
        <w:t>dzeniu Ministra Rozwoju Pracy i </w:t>
      </w:r>
      <w:r w:rsidRPr="00395850">
        <w:rPr>
          <w:rFonts w:asciiTheme="majorHAnsi" w:hAnsiTheme="majorHAnsi" w:cstheme="majorHAnsi"/>
          <w:sz w:val="20"/>
          <w:szCs w:val="20"/>
        </w:rPr>
        <w:t>Technologii z dnia 23 grudnia 2020</w:t>
      </w:r>
      <w:r w:rsidR="002C4580" w:rsidRPr="00395850">
        <w:rPr>
          <w:rFonts w:asciiTheme="majorHAnsi" w:hAnsiTheme="majorHAnsi" w:cstheme="majorHAnsi"/>
          <w:sz w:val="20"/>
          <w:szCs w:val="20"/>
        </w:rPr>
        <w:t xml:space="preserve"> </w:t>
      </w:r>
      <w:r w:rsidRPr="00395850">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25A9FAA1" w:rsidR="007E635F"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251A396A" w14:textId="25696E9F" w:rsidR="001D78D4" w:rsidRPr="001D78D4" w:rsidRDefault="001D78D4" w:rsidP="001D78D4">
      <w:pPr>
        <w:widowControl w:val="0"/>
        <w:suppressAutoHyphens/>
        <w:autoSpaceDE w:val="0"/>
        <w:spacing w:after="0" w:line="240" w:lineRule="auto"/>
        <w:jc w:val="both"/>
        <w:rPr>
          <w:rFonts w:ascii="Calibri Light" w:eastAsia="Times New Roman" w:hAnsi="Calibri Light" w:cs="Calibri Light"/>
          <w:b/>
          <w:bCs/>
          <w:iCs/>
          <w:sz w:val="20"/>
          <w:szCs w:val="20"/>
          <w:lang w:eastAsia="ar-SA"/>
        </w:rPr>
      </w:pPr>
      <w:r w:rsidRPr="00EE4B26">
        <w:rPr>
          <w:rFonts w:ascii="Calibri Light" w:eastAsia="Times New Roman" w:hAnsi="Calibri Light" w:cs="Calibri Light"/>
          <w:b/>
          <w:bCs/>
          <w:iCs/>
          <w:sz w:val="20"/>
          <w:szCs w:val="20"/>
          <w:lang w:eastAsia="ar-SA"/>
        </w:rPr>
        <w:t>dla  części: I,  II, III.</w:t>
      </w:r>
    </w:p>
    <w:p w14:paraId="73997CDB" w14:textId="77777777" w:rsidR="00154145" w:rsidRPr="00C069CC" w:rsidRDefault="00154145" w:rsidP="007E635F">
      <w:pPr>
        <w:autoSpaceDE w:val="0"/>
        <w:autoSpaceDN w:val="0"/>
        <w:adjustRightInd w:val="0"/>
        <w:spacing w:after="0" w:line="240" w:lineRule="auto"/>
        <w:jc w:val="both"/>
        <w:rPr>
          <w:rFonts w:asciiTheme="majorHAnsi" w:hAnsiTheme="majorHAnsi" w:cstheme="majorHAnsi"/>
          <w:color w:val="FF0000"/>
          <w:sz w:val="20"/>
          <w:szCs w:val="20"/>
        </w:rPr>
      </w:pPr>
    </w:p>
    <w:p w14:paraId="67A1F5DB" w14:textId="496C4260" w:rsidR="00616C73" w:rsidRPr="00AE16A7"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AE16A7">
        <w:rPr>
          <w:rFonts w:asciiTheme="majorHAnsi" w:hAnsiTheme="majorHAnsi" w:cstheme="majorHAnsi"/>
          <w:b/>
          <w:bCs/>
          <w:sz w:val="20"/>
          <w:szCs w:val="20"/>
        </w:rPr>
        <w:t xml:space="preserve">4.2/ dysponuje lub będzie dysponował osobami niezbędnymi do wykonania niniejszego zamówienia, tj. co najmniej: </w:t>
      </w:r>
    </w:p>
    <w:p w14:paraId="593B3B6F" w14:textId="77777777" w:rsidR="008262D3" w:rsidRPr="00AE16A7" w:rsidRDefault="008262D3" w:rsidP="00616C73">
      <w:pPr>
        <w:autoSpaceDE w:val="0"/>
        <w:autoSpaceDN w:val="0"/>
        <w:adjustRightInd w:val="0"/>
        <w:spacing w:after="0" w:line="240" w:lineRule="auto"/>
        <w:jc w:val="both"/>
        <w:rPr>
          <w:rFonts w:asciiTheme="majorHAnsi" w:hAnsiTheme="majorHAnsi" w:cstheme="majorHAnsi"/>
          <w:b/>
          <w:bCs/>
          <w:sz w:val="20"/>
          <w:szCs w:val="20"/>
        </w:rPr>
      </w:pPr>
    </w:p>
    <w:p w14:paraId="6523F53E" w14:textId="45B67234" w:rsidR="003A5ADF" w:rsidRPr="00AE16A7" w:rsidRDefault="00963B7D" w:rsidP="008262D3">
      <w:pPr>
        <w:shd w:val="clear" w:color="auto" w:fill="F2F2F2" w:themeFill="background1" w:themeFillShade="F2"/>
        <w:suppressAutoHyphens/>
        <w:spacing w:after="0" w:line="240" w:lineRule="auto"/>
        <w:ind w:right="21"/>
        <w:jc w:val="both"/>
        <w:rPr>
          <w:rFonts w:ascii="Calibri Light" w:eastAsia="Tahoma" w:hAnsi="Calibri Light" w:cs="Tahoma"/>
          <w:sz w:val="20"/>
          <w:szCs w:val="20"/>
          <w:lang w:eastAsia="ar-SA"/>
        </w:rPr>
      </w:pPr>
      <w:r w:rsidRPr="00AE16A7">
        <w:rPr>
          <w:rFonts w:ascii="Calibri Light" w:eastAsia="Tahoma" w:hAnsi="Calibri Light" w:cs="Tahoma"/>
          <w:b/>
          <w:bCs/>
          <w:sz w:val="20"/>
          <w:szCs w:val="20"/>
          <w:lang w:eastAsia="ar-SA"/>
        </w:rPr>
        <w:t>a/</w:t>
      </w:r>
      <w:r w:rsidR="008262D3" w:rsidRPr="00AE16A7">
        <w:rPr>
          <w:rFonts w:ascii="Calibri Light" w:eastAsia="Tahoma" w:hAnsi="Calibri Light" w:cs="Tahoma"/>
          <w:b/>
          <w:bCs/>
          <w:sz w:val="20"/>
          <w:szCs w:val="20"/>
          <w:lang w:eastAsia="ar-SA"/>
        </w:rPr>
        <w:t xml:space="preserve"> 1 osobę (kierownik budowy)</w:t>
      </w:r>
      <w:r w:rsidR="008262D3" w:rsidRPr="00AE16A7">
        <w:rPr>
          <w:rFonts w:ascii="Calibri Light" w:eastAsia="Tahoma" w:hAnsi="Calibri Light" w:cs="Tahoma"/>
          <w:sz w:val="20"/>
          <w:szCs w:val="20"/>
          <w:lang w:eastAsia="ar-SA"/>
        </w:rPr>
        <w:t xml:space="preserve"> posiadającą uprawnienia do kierowania robotami budowlanymi </w:t>
      </w:r>
      <w:r w:rsidR="00AE16A7" w:rsidRPr="00AE16A7">
        <w:rPr>
          <w:rFonts w:ascii="Calibri Light" w:eastAsia="Tahoma" w:hAnsi="Calibri Light" w:cs="Tahoma"/>
          <w:sz w:val="20"/>
          <w:szCs w:val="20"/>
          <w:lang w:eastAsia="ar-SA"/>
        </w:rPr>
        <w:t xml:space="preserve">bez ograniczeń </w:t>
      </w:r>
      <w:r w:rsidR="008262D3" w:rsidRPr="00AE16A7">
        <w:rPr>
          <w:rFonts w:ascii="Calibri Light" w:eastAsia="Tahoma" w:hAnsi="Calibri Light" w:cs="Tahoma"/>
          <w:b/>
          <w:sz w:val="20"/>
          <w:szCs w:val="20"/>
          <w:lang w:eastAsia="ar-SA"/>
        </w:rPr>
        <w:t>w specjalności</w:t>
      </w:r>
      <w:r w:rsidR="008262D3" w:rsidRPr="00AE16A7">
        <w:rPr>
          <w:rFonts w:ascii="Calibri Light" w:eastAsia="Tahoma" w:hAnsi="Calibri Light" w:cs="Tahoma"/>
          <w:sz w:val="20"/>
          <w:szCs w:val="20"/>
          <w:lang w:eastAsia="ar-SA"/>
        </w:rPr>
        <w:t xml:space="preserve"> </w:t>
      </w:r>
      <w:r w:rsidR="008262D3" w:rsidRPr="00AE16A7">
        <w:rPr>
          <w:rFonts w:ascii="Calibri Light" w:eastAsia="Tahoma" w:hAnsi="Calibri Light" w:cs="Tahoma"/>
          <w:b/>
          <w:sz w:val="20"/>
          <w:szCs w:val="20"/>
          <w:lang w:eastAsia="ar-SA"/>
        </w:rPr>
        <w:t>konstrukcyjno-budowlanej</w:t>
      </w:r>
      <w:r w:rsidR="008262D3" w:rsidRPr="00AE16A7">
        <w:rPr>
          <w:rFonts w:ascii="Calibri Light" w:eastAsia="Tahoma" w:hAnsi="Calibri Light" w:cs="Tahoma"/>
          <w:sz w:val="20"/>
          <w:szCs w:val="20"/>
          <w:lang w:eastAsia="ar-SA"/>
        </w:rPr>
        <w:t xml:space="preserve">, </w:t>
      </w:r>
    </w:p>
    <w:p w14:paraId="67427B74" w14:textId="0BE4D74A" w:rsidR="008262D3" w:rsidRPr="00AE16A7" w:rsidRDefault="008262D3" w:rsidP="008262D3">
      <w:pPr>
        <w:shd w:val="clear" w:color="auto" w:fill="F2F2F2" w:themeFill="background1" w:themeFillShade="F2"/>
        <w:suppressAutoHyphens/>
        <w:spacing w:after="0" w:line="240" w:lineRule="auto"/>
        <w:ind w:right="21"/>
        <w:jc w:val="both"/>
        <w:rPr>
          <w:rFonts w:ascii="Calibri Light" w:hAnsi="Calibri Light" w:cs="Calibri Light"/>
          <w:bCs/>
          <w:sz w:val="20"/>
          <w:szCs w:val="20"/>
          <w:lang w:eastAsia="ar-SA"/>
        </w:rPr>
      </w:pPr>
      <w:r w:rsidRPr="00AE16A7">
        <w:rPr>
          <w:rFonts w:ascii="Calibri Light" w:eastAsia="Tahoma" w:hAnsi="Calibri Light" w:cs="Tahoma"/>
          <w:sz w:val="20"/>
          <w:szCs w:val="20"/>
          <w:lang w:eastAsia="ar-SA"/>
        </w:rPr>
        <w:t xml:space="preserve">wpisaną na listę członków Regionalnej Izby Samorządu Zawodowego. </w:t>
      </w:r>
    </w:p>
    <w:p w14:paraId="46EF1DCA" w14:textId="77777777" w:rsidR="00DD10D7" w:rsidRPr="00AE16A7" w:rsidRDefault="00DD10D7" w:rsidP="008262D3">
      <w:pPr>
        <w:shd w:val="clear" w:color="auto" w:fill="F2F2F2" w:themeFill="background1" w:themeFillShade="F2"/>
        <w:suppressAutoHyphens/>
        <w:spacing w:after="0" w:line="240" w:lineRule="auto"/>
        <w:ind w:right="21"/>
        <w:jc w:val="both"/>
        <w:rPr>
          <w:rFonts w:ascii="Calibri Light" w:hAnsi="Calibri Light" w:cs="Calibri Light"/>
          <w:bCs/>
          <w:sz w:val="20"/>
          <w:szCs w:val="20"/>
          <w:lang w:eastAsia="ar-SA"/>
        </w:rPr>
      </w:pPr>
    </w:p>
    <w:p w14:paraId="36ADC422" w14:textId="657A9D30" w:rsidR="003A5ADF" w:rsidRPr="008D444F" w:rsidRDefault="00963B7D" w:rsidP="00DD10D7">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bCs/>
          <w:iCs/>
          <w:sz w:val="20"/>
          <w:szCs w:val="20"/>
        </w:rPr>
        <w:t>b/</w:t>
      </w:r>
      <w:r w:rsidR="00DD10D7" w:rsidRPr="008D444F">
        <w:rPr>
          <w:rFonts w:ascii="Calibri Light" w:hAnsi="Calibri Light" w:cs="Calibri Light"/>
          <w:iCs/>
          <w:sz w:val="20"/>
          <w:szCs w:val="20"/>
        </w:rPr>
        <w:t xml:space="preserve"> </w:t>
      </w:r>
      <w:r w:rsidR="00DD10D7" w:rsidRPr="008D444F">
        <w:rPr>
          <w:rFonts w:ascii="Calibri Light" w:hAnsi="Calibri Light" w:cs="Calibri Light"/>
          <w:b/>
          <w:iCs/>
          <w:sz w:val="20"/>
          <w:szCs w:val="20"/>
        </w:rPr>
        <w:t>1 osobę (kierownik robót)</w:t>
      </w:r>
      <w:r w:rsidR="00DD10D7" w:rsidRPr="008D444F">
        <w:rPr>
          <w:rFonts w:ascii="Calibri Light" w:hAnsi="Calibri Light" w:cs="Calibri Light"/>
          <w:iCs/>
          <w:sz w:val="20"/>
          <w:szCs w:val="20"/>
        </w:rPr>
        <w:t xml:space="preserve"> posiadającą uprawnienia do kierowania robotami budowlanymi </w:t>
      </w:r>
      <w:r w:rsidR="00DD10D7" w:rsidRPr="008D444F">
        <w:rPr>
          <w:rFonts w:ascii="Calibri Light" w:hAnsi="Calibri Light" w:cs="Calibri Light"/>
          <w:b/>
          <w:iCs/>
          <w:sz w:val="20"/>
          <w:szCs w:val="20"/>
        </w:rPr>
        <w:t xml:space="preserve">w specjalności instalacyjnej </w:t>
      </w:r>
      <w:r w:rsidR="001122BD" w:rsidRPr="008D444F">
        <w:rPr>
          <w:rFonts w:ascii="Calibri Light" w:hAnsi="Calibri Light" w:cs="Calibri Light"/>
          <w:b/>
          <w:iCs/>
          <w:sz w:val="20"/>
          <w:szCs w:val="20"/>
        </w:rPr>
        <w:t>w </w:t>
      </w:r>
      <w:r w:rsidR="00DD10D7" w:rsidRPr="008D444F">
        <w:rPr>
          <w:rFonts w:ascii="Calibri Light" w:hAnsi="Calibri Light" w:cs="Calibri Light"/>
          <w:b/>
          <w:iCs/>
          <w:sz w:val="20"/>
          <w:szCs w:val="20"/>
        </w:rPr>
        <w:t>zakresie sieci, instalacji i urządzeń cieplnych, wentylacyjnych, gazowych, wodociągowych i kanalizacyjnych</w:t>
      </w:r>
      <w:r w:rsidR="003A5ADF" w:rsidRPr="008D444F">
        <w:rPr>
          <w:rFonts w:ascii="Calibri Light" w:hAnsi="Calibri Light" w:cs="Calibri Light"/>
          <w:b/>
          <w:iCs/>
          <w:sz w:val="20"/>
          <w:szCs w:val="20"/>
        </w:rPr>
        <w:t>,</w:t>
      </w:r>
      <w:r w:rsidR="00DD10D7" w:rsidRPr="008D444F">
        <w:rPr>
          <w:rFonts w:ascii="Calibri Light" w:hAnsi="Calibri Light" w:cs="Calibri Light"/>
          <w:b/>
          <w:iCs/>
          <w:sz w:val="20"/>
          <w:szCs w:val="20"/>
        </w:rPr>
        <w:t xml:space="preserve"> </w:t>
      </w:r>
    </w:p>
    <w:p w14:paraId="226544B5" w14:textId="46BC08E3" w:rsidR="00DD10D7" w:rsidRPr="008D444F" w:rsidRDefault="00DD10D7" w:rsidP="00DD10D7">
      <w:pPr>
        <w:shd w:val="clear" w:color="auto" w:fill="F2F2F2" w:themeFill="background1" w:themeFillShade="F2"/>
        <w:spacing w:after="0" w:line="240" w:lineRule="auto"/>
        <w:jc w:val="both"/>
        <w:rPr>
          <w:rFonts w:ascii="Calibri Light" w:hAnsi="Calibri Light" w:cs="Tahoma"/>
          <w:sz w:val="20"/>
          <w:szCs w:val="20"/>
        </w:rPr>
      </w:pPr>
      <w:r w:rsidRPr="008D444F">
        <w:rPr>
          <w:rFonts w:ascii="Calibri Light" w:hAnsi="Calibri Light" w:cs="Tahoma"/>
          <w:sz w:val="20"/>
          <w:szCs w:val="20"/>
        </w:rPr>
        <w:t>wpisaną na listę członków Regionalnej Izby Samorządu Zawodowego.</w:t>
      </w:r>
    </w:p>
    <w:p w14:paraId="01278218" w14:textId="77777777" w:rsidR="00DD10D7" w:rsidRPr="008D444F" w:rsidRDefault="00DD10D7" w:rsidP="00DD10D7">
      <w:pPr>
        <w:shd w:val="clear" w:color="auto" w:fill="F2F2F2" w:themeFill="background1" w:themeFillShade="F2"/>
        <w:spacing w:after="0" w:line="240" w:lineRule="auto"/>
        <w:jc w:val="both"/>
        <w:rPr>
          <w:rFonts w:ascii="Calibri Light" w:hAnsi="Calibri Light" w:cs="Tahoma"/>
          <w:sz w:val="20"/>
          <w:szCs w:val="20"/>
        </w:rPr>
      </w:pPr>
    </w:p>
    <w:p w14:paraId="71170161" w14:textId="2DBB2DA4" w:rsidR="003A5ADF" w:rsidRPr="008D444F" w:rsidRDefault="00963B7D" w:rsidP="00DD10D7">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iCs/>
          <w:sz w:val="20"/>
          <w:szCs w:val="20"/>
        </w:rPr>
        <w:t xml:space="preserve">c/ </w:t>
      </w:r>
      <w:r w:rsidR="00DD10D7" w:rsidRPr="008D444F">
        <w:rPr>
          <w:rFonts w:ascii="Calibri Light" w:hAnsi="Calibri Light" w:cs="Calibri Light"/>
          <w:b/>
          <w:iCs/>
          <w:sz w:val="20"/>
          <w:szCs w:val="20"/>
        </w:rPr>
        <w:t xml:space="preserve">1 osobę (kierownik robót) </w:t>
      </w:r>
      <w:r w:rsidR="00DD10D7" w:rsidRPr="008D444F">
        <w:rPr>
          <w:rFonts w:ascii="Calibri Light" w:hAnsi="Calibri Light" w:cs="Calibri Light"/>
          <w:iCs/>
          <w:sz w:val="20"/>
          <w:szCs w:val="20"/>
        </w:rPr>
        <w:t>posiadającą</w:t>
      </w:r>
      <w:r w:rsidR="00DD10D7" w:rsidRPr="008D444F">
        <w:rPr>
          <w:rFonts w:ascii="Calibri Light" w:hAnsi="Calibri Light" w:cs="Calibri Light"/>
          <w:b/>
          <w:iCs/>
          <w:sz w:val="20"/>
          <w:szCs w:val="20"/>
        </w:rPr>
        <w:t xml:space="preserve"> </w:t>
      </w:r>
      <w:r w:rsidR="00DD10D7" w:rsidRPr="008D444F">
        <w:rPr>
          <w:rFonts w:ascii="Calibri Light" w:hAnsi="Calibri Light" w:cs="Calibri Light"/>
          <w:iCs/>
          <w:sz w:val="20"/>
          <w:szCs w:val="20"/>
        </w:rPr>
        <w:t>uprawnienia do kierowania robotami budowlanymi</w:t>
      </w:r>
      <w:r w:rsidR="00296CC7" w:rsidRPr="008D444F">
        <w:rPr>
          <w:rFonts w:ascii="Calibri Light" w:hAnsi="Calibri Light" w:cs="Calibri Light"/>
          <w:b/>
          <w:iCs/>
          <w:sz w:val="20"/>
          <w:szCs w:val="20"/>
        </w:rPr>
        <w:t xml:space="preserve"> w specjalności instalacyjnej w </w:t>
      </w:r>
      <w:r w:rsidR="00DD10D7" w:rsidRPr="008D444F">
        <w:rPr>
          <w:rFonts w:ascii="Calibri Light" w:hAnsi="Calibri Light" w:cs="Calibri Light"/>
          <w:b/>
          <w:iCs/>
          <w:sz w:val="20"/>
          <w:szCs w:val="20"/>
        </w:rPr>
        <w:t>zakresie sieci, instalacji i urządzeń elektrycznych i elektroenergetycznych</w:t>
      </w:r>
      <w:r w:rsidR="003A5ADF" w:rsidRPr="008D444F">
        <w:rPr>
          <w:rFonts w:ascii="Calibri Light" w:hAnsi="Calibri Light" w:cs="Calibri Light"/>
          <w:b/>
          <w:iCs/>
          <w:sz w:val="20"/>
          <w:szCs w:val="20"/>
        </w:rPr>
        <w:t>,</w:t>
      </w:r>
    </w:p>
    <w:p w14:paraId="315930F4" w14:textId="1A9CED09" w:rsidR="008262D3" w:rsidRPr="008D444F" w:rsidRDefault="00DD10D7" w:rsidP="003A5ADF">
      <w:pPr>
        <w:shd w:val="clear" w:color="auto" w:fill="F2F2F2" w:themeFill="background1" w:themeFillShade="F2"/>
        <w:spacing w:after="0" w:line="240" w:lineRule="auto"/>
        <w:jc w:val="both"/>
        <w:rPr>
          <w:rFonts w:ascii="Calibri Light" w:eastAsia="Times New Roman" w:hAnsi="Calibri Light" w:cs="Calibri Light"/>
          <w:iCs/>
          <w:sz w:val="20"/>
          <w:szCs w:val="20"/>
          <w:lang w:eastAsia="ar-SA"/>
        </w:rPr>
      </w:pPr>
      <w:r w:rsidRPr="008D444F">
        <w:rPr>
          <w:rFonts w:ascii="Calibri Light" w:hAnsi="Calibri Light" w:cs="Calibri Light"/>
          <w:b/>
          <w:iCs/>
          <w:sz w:val="20"/>
          <w:szCs w:val="20"/>
        </w:rPr>
        <w:t xml:space="preserve"> </w:t>
      </w:r>
      <w:r w:rsidRPr="008D444F">
        <w:rPr>
          <w:rFonts w:ascii="Calibri Light" w:hAnsi="Calibri Light" w:cs="Calibri Light"/>
          <w:iCs/>
          <w:sz w:val="20"/>
          <w:szCs w:val="20"/>
        </w:rPr>
        <w:t>wpisaną na listę członków Regionalnej Izby Samorządu Zawodowego.</w:t>
      </w:r>
    </w:p>
    <w:p w14:paraId="6B08BF0C" w14:textId="77777777" w:rsidR="007E635F" w:rsidRPr="00C069CC"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439F7D67"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D444F">
        <w:rPr>
          <w:rFonts w:asciiTheme="majorHAnsi" w:hAnsiTheme="majorHAnsi" w:cstheme="majorHAnsi"/>
          <w:sz w:val="20"/>
          <w:szCs w:val="20"/>
        </w:rPr>
        <w:t>Każda z ww. osób winna posiadać uprawnienia budowlane zgodne z art. 12-1</w:t>
      </w:r>
      <w:r w:rsidR="00102D1F" w:rsidRPr="008D444F">
        <w:rPr>
          <w:rFonts w:asciiTheme="majorHAnsi" w:hAnsiTheme="majorHAnsi" w:cstheme="majorHAnsi"/>
          <w:sz w:val="20"/>
          <w:szCs w:val="20"/>
        </w:rPr>
        <w:t>6</w:t>
      </w:r>
      <w:r w:rsidRPr="008D444F">
        <w:rPr>
          <w:rFonts w:asciiTheme="majorHAnsi" w:hAnsiTheme="majorHAnsi" w:cstheme="majorHAnsi"/>
          <w:sz w:val="20"/>
          <w:szCs w:val="20"/>
        </w:rPr>
        <w:t xml:space="preserve"> ustawy z dnia 7 lipca 1994 r. Prawo budowlane </w:t>
      </w:r>
      <w:r w:rsidR="00616C73" w:rsidRPr="008D444F">
        <w:rPr>
          <w:rFonts w:asciiTheme="majorHAnsi" w:hAnsiTheme="majorHAnsi" w:cstheme="majorHAnsi"/>
          <w:sz w:val="20"/>
          <w:szCs w:val="20"/>
        </w:rPr>
        <w:t xml:space="preserve">(tj. Dz. U. 2020 r poz. 1333 z </w:t>
      </w:r>
      <w:proofErr w:type="spellStart"/>
      <w:r w:rsidR="00616C73" w:rsidRPr="008D444F">
        <w:rPr>
          <w:rFonts w:asciiTheme="majorHAnsi" w:hAnsiTheme="majorHAnsi" w:cstheme="majorHAnsi"/>
          <w:sz w:val="20"/>
          <w:szCs w:val="20"/>
        </w:rPr>
        <w:t>późn</w:t>
      </w:r>
      <w:proofErr w:type="spellEnd"/>
      <w:r w:rsidR="00616C73" w:rsidRPr="008D444F">
        <w:rPr>
          <w:rFonts w:asciiTheme="majorHAnsi" w:hAnsiTheme="majorHAnsi" w:cstheme="majorHAnsi"/>
          <w:sz w:val="20"/>
          <w:szCs w:val="20"/>
        </w:rPr>
        <w:t xml:space="preserve">. zm.) </w:t>
      </w:r>
      <w:r w:rsidRPr="008D444F">
        <w:rPr>
          <w:rFonts w:asciiTheme="majorHAnsi" w:hAnsiTheme="majorHAnsi" w:cstheme="majorHAnsi"/>
          <w:sz w:val="20"/>
          <w:szCs w:val="20"/>
        </w:rPr>
        <w:t>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w:t>
      </w:r>
      <w:r w:rsidR="001122BD" w:rsidRPr="008D444F">
        <w:rPr>
          <w:rFonts w:asciiTheme="majorHAnsi" w:hAnsiTheme="majorHAnsi" w:cstheme="majorHAnsi"/>
          <w:sz w:val="20"/>
          <w:szCs w:val="20"/>
        </w:rPr>
        <w:t> </w:t>
      </w:r>
      <w:r w:rsidRPr="008D444F">
        <w:rPr>
          <w:rFonts w:asciiTheme="majorHAnsi" w:hAnsiTheme="majorHAnsi" w:cstheme="majorHAnsi"/>
          <w:sz w:val="20"/>
          <w:szCs w:val="20"/>
        </w:rPr>
        <w:t xml:space="preserve">art. 12a ustawy Prawo budowlane, tj. jej odpowiednie kwalifikacje zawodowe zostały uznane na zasadach określonych w przepisach odrębnych lub spełniać wymogi, o których mowa w art. 20a ustawy </w:t>
      </w:r>
      <w:r w:rsidR="00102D1F" w:rsidRPr="008D444F">
        <w:rPr>
          <w:rFonts w:asciiTheme="majorHAnsi" w:hAnsiTheme="majorHAnsi" w:cstheme="majorHAnsi"/>
          <w:sz w:val="20"/>
          <w:szCs w:val="20"/>
        </w:rPr>
        <w:t xml:space="preserve">z dnia 15  grudnia 2000 r. </w:t>
      </w:r>
      <w:r w:rsidRPr="008D444F">
        <w:rPr>
          <w:rFonts w:asciiTheme="majorHAnsi" w:hAnsiTheme="majorHAnsi" w:cstheme="majorHAnsi"/>
          <w:sz w:val="20"/>
          <w:szCs w:val="20"/>
        </w:rPr>
        <w:t xml:space="preserve">o samorządach zawodowych architektów oraz inżynierów budownictwa. </w:t>
      </w:r>
    </w:p>
    <w:p w14:paraId="46E8CFC0" w14:textId="77777777"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583402C5" w:rsidR="008579C0" w:rsidRPr="008D444F" w:rsidRDefault="008579C0" w:rsidP="00CC124D">
      <w:pPr>
        <w:pStyle w:val="Default"/>
        <w:spacing w:after="0" w:line="240" w:lineRule="auto"/>
        <w:jc w:val="both"/>
        <w:rPr>
          <w:rFonts w:asciiTheme="majorHAnsi" w:hAnsiTheme="majorHAnsi" w:cstheme="majorHAnsi"/>
          <w:color w:val="auto"/>
          <w:sz w:val="20"/>
          <w:szCs w:val="20"/>
        </w:rPr>
      </w:pPr>
      <w:r w:rsidRPr="008D444F">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D444F">
        <w:rPr>
          <w:rFonts w:asciiTheme="majorHAnsi" w:hAnsiTheme="majorHAnsi" w:cstheme="majorHAnsi"/>
          <w:color w:val="auto"/>
          <w:sz w:val="20"/>
          <w:szCs w:val="20"/>
        </w:rPr>
        <w:t xml:space="preserve">tj. Dz. U. 2020 r poz. 1333 z </w:t>
      </w:r>
      <w:proofErr w:type="spellStart"/>
      <w:r w:rsidR="00102D1F" w:rsidRPr="008D444F">
        <w:rPr>
          <w:rFonts w:asciiTheme="majorHAnsi" w:hAnsiTheme="majorHAnsi" w:cstheme="majorHAnsi"/>
          <w:color w:val="auto"/>
          <w:sz w:val="20"/>
          <w:szCs w:val="20"/>
        </w:rPr>
        <w:t>późn</w:t>
      </w:r>
      <w:proofErr w:type="spellEnd"/>
      <w:r w:rsidR="00102D1F" w:rsidRPr="008D444F">
        <w:rPr>
          <w:rFonts w:asciiTheme="majorHAnsi" w:hAnsiTheme="majorHAnsi" w:cstheme="majorHAnsi"/>
          <w:color w:val="auto"/>
          <w:sz w:val="20"/>
          <w:szCs w:val="20"/>
        </w:rPr>
        <w:t>. zm.</w:t>
      </w:r>
      <w:r w:rsidRPr="008D444F">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D444F">
        <w:rPr>
          <w:rFonts w:asciiTheme="majorHAnsi" w:hAnsiTheme="majorHAnsi" w:cstheme="majorHAnsi"/>
          <w:color w:val="auto"/>
          <w:sz w:val="20"/>
          <w:szCs w:val="20"/>
        </w:rPr>
        <w:t xml:space="preserve">tj. </w:t>
      </w:r>
      <w:r w:rsidRPr="008D444F">
        <w:rPr>
          <w:rFonts w:asciiTheme="majorHAnsi" w:hAnsiTheme="majorHAnsi" w:cstheme="majorHAnsi"/>
          <w:color w:val="auto"/>
          <w:sz w:val="20"/>
          <w:szCs w:val="20"/>
        </w:rPr>
        <w:t>Dz.</w:t>
      </w:r>
      <w:r w:rsidR="00102D1F" w:rsidRPr="008D444F">
        <w:rPr>
          <w:rFonts w:asciiTheme="majorHAnsi" w:hAnsiTheme="majorHAnsi" w:cstheme="majorHAnsi"/>
          <w:color w:val="auto"/>
          <w:sz w:val="20"/>
          <w:szCs w:val="20"/>
        </w:rPr>
        <w:t xml:space="preserve"> </w:t>
      </w:r>
      <w:r w:rsidRPr="008D444F">
        <w:rPr>
          <w:rFonts w:asciiTheme="majorHAnsi" w:hAnsiTheme="majorHAnsi" w:cstheme="majorHAnsi"/>
          <w:color w:val="auto"/>
          <w:sz w:val="20"/>
          <w:szCs w:val="20"/>
        </w:rPr>
        <w:t xml:space="preserve">U. </w:t>
      </w:r>
      <w:r w:rsidR="00102D1F" w:rsidRPr="008D444F">
        <w:rPr>
          <w:rFonts w:asciiTheme="majorHAnsi" w:hAnsiTheme="majorHAnsi" w:cstheme="majorHAnsi"/>
          <w:color w:val="auto"/>
          <w:sz w:val="20"/>
          <w:szCs w:val="20"/>
        </w:rPr>
        <w:t xml:space="preserve">2020 r poz. 1333 </w:t>
      </w:r>
      <w:r w:rsidRPr="008D444F">
        <w:rPr>
          <w:rFonts w:asciiTheme="majorHAnsi" w:hAnsiTheme="majorHAnsi" w:cstheme="majorHAnsi"/>
          <w:color w:val="auto"/>
          <w:sz w:val="20"/>
          <w:szCs w:val="20"/>
        </w:rPr>
        <w:t xml:space="preserve">z </w:t>
      </w:r>
      <w:proofErr w:type="spellStart"/>
      <w:r w:rsidRPr="008D444F">
        <w:rPr>
          <w:rFonts w:asciiTheme="majorHAnsi" w:hAnsiTheme="majorHAnsi" w:cstheme="majorHAnsi"/>
          <w:color w:val="auto"/>
          <w:sz w:val="20"/>
          <w:szCs w:val="20"/>
        </w:rPr>
        <w:t>późn</w:t>
      </w:r>
      <w:proofErr w:type="spellEnd"/>
      <w:r w:rsidRPr="008D444F">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t>
      </w:r>
      <w:r w:rsidRPr="008D444F">
        <w:rPr>
          <w:rFonts w:asciiTheme="majorHAnsi" w:hAnsiTheme="majorHAnsi" w:cstheme="majorHAnsi"/>
          <w:color w:val="auto"/>
          <w:sz w:val="20"/>
          <w:szCs w:val="20"/>
        </w:rPr>
        <w:lastRenderedPageBreak/>
        <w:t>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D444F">
        <w:rPr>
          <w:rFonts w:asciiTheme="majorHAnsi" w:hAnsiTheme="majorHAnsi" w:cstheme="majorHAnsi"/>
          <w:color w:val="auto"/>
          <w:sz w:val="20"/>
          <w:szCs w:val="20"/>
        </w:rPr>
        <w:t xml:space="preserve">tj. Dz. U. 2020 r poz. 1333 z </w:t>
      </w:r>
      <w:proofErr w:type="spellStart"/>
      <w:r w:rsidR="00102D1F" w:rsidRPr="008D444F">
        <w:rPr>
          <w:rFonts w:asciiTheme="majorHAnsi" w:hAnsiTheme="majorHAnsi" w:cstheme="majorHAnsi"/>
          <w:color w:val="auto"/>
          <w:sz w:val="20"/>
          <w:szCs w:val="20"/>
        </w:rPr>
        <w:t>późn</w:t>
      </w:r>
      <w:proofErr w:type="spellEnd"/>
      <w:r w:rsidR="00102D1F" w:rsidRPr="008D444F">
        <w:rPr>
          <w:rFonts w:asciiTheme="majorHAnsi" w:hAnsiTheme="majorHAnsi" w:cstheme="majorHAnsi"/>
          <w:color w:val="auto"/>
          <w:sz w:val="20"/>
          <w:szCs w:val="20"/>
        </w:rPr>
        <w:t>. zm.</w:t>
      </w:r>
      <w:r w:rsidRPr="008D444F">
        <w:rPr>
          <w:rFonts w:asciiTheme="majorHAnsi" w:hAnsiTheme="majorHAnsi" w:cstheme="majorHAnsi"/>
          <w:color w:val="auto"/>
          <w:sz w:val="20"/>
          <w:szCs w:val="20"/>
        </w:rPr>
        <w:t xml:space="preserve">) oraz przepisów ustawy </w:t>
      </w:r>
      <w:r w:rsidR="00102D1F" w:rsidRPr="008D444F">
        <w:rPr>
          <w:rFonts w:asciiTheme="majorHAnsi" w:hAnsiTheme="majorHAnsi" w:cstheme="majorHAnsi"/>
          <w:color w:val="auto"/>
          <w:sz w:val="20"/>
          <w:szCs w:val="20"/>
        </w:rPr>
        <w:t>z</w:t>
      </w:r>
      <w:r w:rsidR="002C4580" w:rsidRPr="008D444F">
        <w:rPr>
          <w:rFonts w:asciiTheme="majorHAnsi" w:hAnsiTheme="majorHAnsi" w:cstheme="majorHAnsi"/>
          <w:color w:val="auto"/>
          <w:sz w:val="20"/>
          <w:szCs w:val="20"/>
        </w:rPr>
        <w:t xml:space="preserve"> dnia </w:t>
      </w:r>
      <w:r w:rsidR="00102D1F" w:rsidRPr="008D444F">
        <w:rPr>
          <w:rFonts w:asciiTheme="majorHAnsi" w:hAnsiTheme="majorHAnsi" w:cstheme="majorHAnsi"/>
          <w:color w:val="auto"/>
          <w:sz w:val="20"/>
          <w:szCs w:val="20"/>
        </w:rPr>
        <w:t xml:space="preserve"> 22 grudnia 2015 r, </w:t>
      </w:r>
      <w:r w:rsidRPr="008D444F">
        <w:rPr>
          <w:rFonts w:asciiTheme="majorHAnsi" w:hAnsiTheme="majorHAnsi" w:cstheme="majorHAnsi"/>
          <w:color w:val="auto"/>
          <w:sz w:val="20"/>
          <w:szCs w:val="20"/>
        </w:rPr>
        <w:t>o zasadach uznawania kwalifikacji zawodowych nabytych w państwach członkowskich Unii Europejskiej (Dz. U. z  20</w:t>
      </w:r>
      <w:r w:rsidR="00102D1F" w:rsidRPr="008D444F">
        <w:rPr>
          <w:rFonts w:asciiTheme="majorHAnsi" w:hAnsiTheme="majorHAnsi" w:cstheme="majorHAnsi"/>
          <w:color w:val="auto"/>
          <w:sz w:val="20"/>
          <w:szCs w:val="20"/>
        </w:rPr>
        <w:t>20</w:t>
      </w:r>
      <w:r w:rsidRPr="008D444F">
        <w:rPr>
          <w:rFonts w:asciiTheme="majorHAnsi" w:hAnsiTheme="majorHAnsi" w:cstheme="majorHAnsi"/>
          <w:color w:val="auto"/>
          <w:sz w:val="20"/>
          <w:szCs w:val="20"/>
        </w:rPr>
        <w:t xml:space="preserve"> r., poz. </w:t>
      </w:r>
      <w:r w:rsidR="00102D1F" w:rsidRPr="008D444F">
        <w:rPr>
          <w:rFonts w:asciiTheme="majorHAnsi" w:hAnsiTheme="majorHAnsi" w:cstheme="majorHAnsi"/>
          <w:color w:val="auto"/>
          <w:sz w:val="20"/>
          <w:szCs w:val="20"/>
        </w:rPr>
        <w:t>220</w:t>
      </w:r>
      <w:r w:rsidRPr="008D444F">
        <w:rPr>
          <w:rFonts w:asciiTheme="majorHAnsi" w:hAnsiTheme="majorHAnsi" w:cstheme="majorHAnsi"/>
          <w:color w:val="auto"/>
          <w:sz w:val="20"/>
          <w:szCs w:val="20"/>
        </w:rPr>
        <w:t xml:space="preserve">). </w:t>
      </w:r>
    </w:p>
    <w:p w14:paraId="265432B3" w14:textId="77777777" w:rsidR="00505311" w:rsidRPr="00C069CC" w:rsidRDefault="00505311" w:rsidP="00CC124D">
      <w:pPr>
        <w:pStyle w:val="Default"/>
        <w:spacing w:after="0" w:line="240" w:lineRule="auto"/>
        <w:jc w:val="both"/>
        <w:rPr>
          <w:rFonts w:asciiTheme="majorHAnsi" w:hAnsiTheme="majorHAnsi" w:cstheme="majorHAnsi"/>
          <w:color w:val="FF0000"/>
          <w:sz w:val="20"/>
          <w:szCs w:val="20"/>
        </w:rPr>
      </w:pPr>
    </w:p>
    <w:p w14:paraId="0729D047" w14:textId="77777777"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D444F">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D444F">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E3FD3AF" w14:textId="77777777" w:rsidR="00241D09" w:rsidRPr="008D444F" w:rsidRDefault="00241D09" w:rsidP="00CC124D">
      <w:pPr>
        <w:autoSpaceDE w:val="0"/>
        <w:autoSpaceDN w:val="0"/>
        <w:adjustRightInd w:val="0"/>
        <w:spacing w:after="0" w:line="240" w:lineRule="auto"/>
        <w:jc w:val="both"/>
        <w:rPr>
          <w:rFonts w:asciiTheme="majorHAnsi" w:hAnsiTheme="majorHAnsi" w:cstheme="majorHAnsi"/>
          <w:sz w:val="20"/>
          <w:szCs w:val="20"/>
        </w:rPr>
      </w:pPr>
    </w:p>
    <w:p w14:paraId="22660378" w14:textId="4B86D255"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D444F">
        <w:rPr>
          <w:rFonts w:asciiTheme="majorHAnsi" w:hAnsiTheme="majorHAnsi" w:cstheme="majorHAnsi"/>
          <w:sz w:val="20"/>
          <w:szCs w:val="20"/>
        </w:rPr>
        <w:t xml:space="preserve">UWAGA: </w:t>
      </w:r>
    </w:p>
    <w:p w14:paraId="3E9FE8C3" w14:textId="77777777"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D444F">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D444F">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1FE6FD76"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D444F">
        <w:rPr>
          <w:rFonts w:asciiTheme="majorHAnsi" w:hAnsiTheme="majorHAnsi" w:cstheme="majorHAnsi"/>
          <w:sz w:val="20"/>
          <w:szCs w:val="20"/>
        </w:rPr>
        <w:t>3. Jeżeli członkowie zespołu Wykonawcy nie posługują się językiem polskim w stopniu biegłym, wówczas we wszelkich kontaktach pomiędzy tymi osobami a Zamawiającym, Wykonawca zobowiązany jest do zapewnienia udziału tłumacza z</w:t>
      </w:r>
      <w:r w:rsidR="00341138" w:rsidRPr="008D444F">
        <w:rPr>
          <w:rFonts w:asciiTheme="majorHAnsi" w:hAnsiTheme="majorHAnsi" w:cstheme="majorHAnsi"/>
          <w:sz w:val="20"/>
          <w:szCs w:val="20"/>
        </w:rPr>
        <w:t> </w:t>
      </w:r>
      <w:r w:rsidRPr="008D444F">
        <w:rPr>
          <w:rFonts w:asciiTheme="majorHAnsi" w:hAnsiTheme="majorHAnsi" w:cstheme="majorHAnsi"/>
          <w:sz w:val="20"/>
          <w:szCs w:val="20"/>
        </w:rPr>
        <w:t xml:space="preserve">języka, którym posługuje się dana osoba/osoby na język polski, i który przetłumaczy rozmowę/korespondencję pomiędzy taką osobą/osobami, a Zamawiającym. </w:t>
      </w:r>
    </w:p>
    <w:p w14:paraId="4FEA8D80" w14:textId="77777777" w:rsidR="008579C0" w:rsidRPr="008D444F"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53BAB3C3" w:rsidR="008579C0" w:rsidRPr="008D444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D444F">
        <w:rPr>
          <w:rFonts w:asciiTheme="majorHAnsi" w:hAnsiTheme="majorHAnsi" w:cstheme="majorHAnsi"/>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341138" w:rsidRPr="008D444F">
        <w:rPr>
          <w:rFonts w:asciiTheme="majorHAnsi" w:hAnsiTheme="majorHAnsi" w:cstheme="majorHAnsi"/>
          <w:sz w:val="20"/>
          <w:szCs w:val="20"/>
        </w:rPr>
        <w:t>espondencja prowadzona będzie z </w:t>
      </w:r>
      <w:r w:rsidRPr="008D444F">
        <w:rPr>
          <w:rFonts w:asciiTheme="majorHAnsi" w:hAnsiTheme="majorHAnsi" w:cstheme="majorHAnsi"/>
          <w:sz w:val="20"/>
          <w:szCs w:val="20"/>
        </w:rPr>
        <w:t xml:space="preserve">Pełnomocnikiem; </w:t>
      </w:r>
    </w:p>
    <w:p w14:paraId="54119986" w14:textId="77777777" w:rsidR="008579C0" w:rsidRPr="00C069CC"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1B8F8EAF" w:rsidR="008579C0" w:rsidRPr="00024E82"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024E82">
        <w:rPr>
          <w:rFonts w:asciiTheme="majorHAnsi" w:hAnsiTheme="majorHAnsi" w:cstheme="majorHAnsi"/>
          <w:color w:val="auto"/>
          <w:sz w:val="20"/>
          <w:szCs w:val="20"/>
        </w:rPr>
        <w:t xml:space="preserve">7.3/ W przypadku wspólnego ubiegania się o zamówienie przez Wykonawców, </w:t>
      </w:r>
      <w:r w:rsidR="008D444F" w:rsidRPr="00024E82">
        <w:rPr>
          <w:rFonts w:asciiTheme="majorHAnsi" w:hAnsiTheme="majorHAnsi" w:cstheme="majorHAnsi"/>
          <w:b/>
          <w:bCs/>
          <w:color w:val="auto"/>
          <w:sz w:val="20"/>
          <w:szCs w:val="20"/>
        </w:rPr>
        <w:t xml:space="preserve">oświadczenie, o którym mowa w art. 125 ust. 1 Ustawy Pzp, którego wzór stanowi załącznik nr 2 do SWZ  oraz 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024E82">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024E82"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024E82" w:rsidRDefault="008579C0" w:rsidP="00B963FE">
      <w:pPr>
        <w:autoSpaceDE w:val="0"/>
        <w:autoSpaceDN w:val="0"/>
        <w:adjustRightInd w:val="0"/>
        <w:spacing w:after="0" w:line="240" w:lineRule="auto"/>
        <w:jc w:val="both"/>
        <w:rPr>
          <w:rFonts w:asciiTheme="majorHAnsi" w:hAnsiTheme="majorHAnsi" w:cstheme="majorHAnsi"/>
          <w:sz w:val="20"/>
          <w:szCs w:val="20"/>
        </w:rPr>
      </w:pPr>
      <w:r w:rsidRPr="00024E82">
        <w:rPr>
          <w:rFonts w:asciiTheme="majorHAnsi" w:hAnsiTheme="majorHAnsi" w:cstheme="majorHAnsi"/>
          <w:sz w:val="20"/>
          <w:szCs w:val="20"/>
        </w:rPr>
        <w:t xml:space="preserve">7.4/ </w:t>
      </w:r>
      <w:r w:rsidR="00B963FE" w:rsidRPr="00024E82">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024E82">
        <w:t xml:space="preserve">. </w:t>
      </w:r>
    </w:p>
    <w:p w14:paraId="3F072D15" w14:textId="77777777" w:rsidR="00865612" w:rsidRDefault="00865612" w:rsidP="00CC124D">
      <w:pPr>
        <w:spacing w:after="0" w:line="240" w:lineRule="auto"/>
        <w:rPr>
          <w:rFonts w:asciiTheme="majorHAnsi" w:hAnsiTheme="majorHAnsi" w:cstheme="majorHAnsi"/>
          <w:sz w:val="20"/>
          <w:szCs w:val="20"/>
        </w:rPr>
      </w:pPr>
    </w:p>
    <w:p w14:paraId="416BAFDB" w14:textId="77777777" w:rsidR="006A3092" w:rsidRPr="00C069CC" w:rsidRDefault="006A3092" w:rsidP="00CC124D">
      <w:pPr>
        <w:spacing w:after="0" w:line="240" w:lineRule="auto"/>
        <w:rPr>
          <w:rFonts w:asciiTheme="majorHAnsi" w:hAnsiTheme="majorHAnsi" w:cstheme="majorHAnsi"/>
          <w:color w:val="FF0000"/>
          <w:sz w:val="20"/>
          <w:szCs w:val="20"/>
        </w:rPr>
      </w:pPr>
    </w:p>
    <w:p w14:paraId="115941FE" w14:textId="77777777" w:rsidR="006D3D6A" w:rsidRPr="007A708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A708C">
        <w:rPr>
          <w:rFonts w:asciiTheme="majorHAnsi" w:hAnsiTheme="majorHAnsi" w:cstheme="majorHAnsi"/>
          <w:b/>
          <w:bCs/>
          <w:sz w:val="20"/>
          <w:szCs w:val="20"/>
        </w:rPr>
        <w:t xml:space="preserve">8. </w:t>
      </w:r>
      <w:r w:rsidR="006D3D6A" w:rsidRPr="007A708C">
        <w:rPr>
          <w:rFonts w:asciiTheme="majorHAnsi" w:hAnsiTheme="majorHAnsi" w:cstheme="majorHAnsi"/>
          <w:b/>
          <w:bCs/>
          <w:sz w:val="20"/>
          <w:szCs w:val="20"/>
        </w:rPr>
        <w:t>PODSTAWY WYKLUCZENIA.</w:t>
      </w:r>
    </w:p>
    <w:p w14:paraId="28456C11" w14:textId="77777777" w:rsidR="00505311" w:rsidRPr="007A708C"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7A708C" w:rsidRDefault="004E5A6E" w:rsidP="00CC124D">
      <w:pPr>
        <w:spacing w:after="0" w:line="240" w:lineRule="auto"/>
        <w:jc w:val="both"/>
        <w:rPr>
          <w:rFonts w:asciiTheme="majorHAnsi" w:hAnsiTheme="majorHAnsi" w:cstheme="majorHAnsi"/>
          <w:b/>
          <w:bCs/>
          <w:sz w:val="20"/>
          <w:szCs w:val="20"/>
        </w:rPr>
      </w:pPr>
      <w:r w:rsidRPr="007A708C">
        <w:rPr>
          <w:rFonts w:asciiTheme="majorHAnsi" w:hAnsiTheme="majorHAnsi" w:cstheme="majorHAnsi"/>
          <w:b/>
          <w:bCs/>
          <w:sz w:val="20"/>
          <w:szCs w:val="20"/>
        </w:rPr>
        <w:t xml:space="preserve">8.1/ </w:t>
      </w:r>
      <w:r w:rsidR="006D3D6A" w:rsidRPr="007A708C">
        <w:rPr>
          <w:rFonts w:asciiTheme="majorHAnsi" w:hAnsiTheme="majorHAnsi" w:cstheme="majorHAnsi"/>
          <w:b/>
          <w:bCs/>
          <w:sz w:val="20"/>
          <w:szCs w:val="20"/>
        </w:rPr>
        <w:t>Obligatoryjne przesłanki wykluczenia Wykonawcy określono w art. 108 ust. 1 pkt 1÷6 ustawy Pzp.</w:t>
      </w:r>
    </w:p>
    <w:bookmarkEnd w:id="5"/>
    <w:p w14:paraId="2783B91E" w14:textId="77777777" w:rsidR="00505311" w:rsidRPr="007A708C"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7A708C" w:rsidRDefault="00982525" w:rsidP="00CC124D">
      <w:pPr>
        <w:pStyle w:val="Default"/>
        <w:spacing w:after="0" w:line="240" w:lineRule="auto"/>
        <w:rPr>
          <w:rFonts w:asciiTheme="majorHAnsi" w:hAnsiTheme="majorHAnsi" w:cstheme="majorHAnsi"/>
          <w:b/>
          <w:bCs/>
          <w:color w:val="auto"/>
          <w:sz w:val="20"/>
          <w:szCs w:val="20"/>
          <w:u w:val="single"/>
        </w:rPr>
      </w:pPr>
      <w:r w:rsidRPr="007A708C">
        <w:rPr>
          <w:rFonts w:asciiTheme="majorHAnsi" w:hAnsiTheme="majorHAnsi" w:cstheme="majorHAnsi"/>
          <w:b/>
          <w:bCs/>
          <w:color w:val="auto"/>
          <w:sz w:val="20"/>
          <w:szCs w:val="20"/>
          <w:u w:val="single"/>
        </w:rPr>
        <w:t xml:space="preserve">8.2/ Podstawy wykluczenia: </w:t>
      </w:r>
    </w:p>
    <w:p w14:paraId="4BC4942A" w14:textId="77777777" w:rsidR="00982525" w:rsidRPr="007A708C"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7A708C" w:rsidRDefault="00982525" w:rsidP="00CC124D">
      <w:pPr>
        <w:pStyle w:val="Default"/>
        <w:spacing w:after="0" w:line="240" w:lineRule="auto"/>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7A708C"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7A708C" w:rsidRDefault="00982525" w:rsidP="00CC124D">
      <w:pPr>
        <w:pStyle w:val="Default"/>
        <w:spacing w:after="0" w:line="240" w:lineRule="auto"/>
        <w:rPr>
          <w:rFonts w:asciiTheme="majorHAnsi" w:hAnsiTheme="majorHAnsi" w:cstheme="majorHAnsi"/>
          <w:b/>
          <w:bCs/>
          <w:color w:val="auto"/>
          <w:sz w:val="20"/>
          <w:szCs w:val="20"/>
        </w:rPr>
      </w:pPr>
      <w:r w:rsidRPr="007A708C">
        <w:rPr>
          <w:rFonts w:asciiTheme="majorHAnsi" w:hAnsiTheme="majorHAnsi" w:cstheme="majorHAnsi"/>
          <w:color w:val="auto"/>
          <w:sz w:val="20"/>
          <w:szCs w:val="20"/>
        </w:rPr>
        <w:t xml:space="preserve">b) Z postępowania o udzielenie zamówienia Zamawiający </w:t>
      </w:r>
      <w:r w:rsidRPr="007A708C">
        <w:rPr>
          <w:rFonts w:asciiTheme="majorHAnsi" w:hAnsiTheme="majorHAnsi" w:cstheme="majorHAnsi"/>
          <w:b/>
          <w:bCs/>
          <w:color w:val="auto"/>
          <w:sz w:val="20"/>
          <w:szCs w:val="20"/>
        </w:rPr>
        <w:t xml:space="preserve">wykluczy </w:t>
      </w:r>
      <w:r w:rsidRPr="007A708C">
        <w:rPr>
          <w:rFonts w:asciiTheme="majorHAnsi" w:hAnsiTheme="majorHAnsi" w:cstheme="majorHAnsi"/>
          <w:color w:val="auto"/>
          <w:sz w:val="20"/>
          <w:szCs w:val="20"/>
        </w:rPr>
        <w:t xml:space="preserve">Wykonawców w przypadkach, o których mowa w </w:t>
      </w:r>
      <w:r w:rsidRPr="007A708C">
        <w:rPr>
          <w:rFonts w:asciiTheme="majorHAnsi" w:hAnsiTheme="majorHAnsi" w:cstheme="majorHAnsi"/>
          <w:b/>
          <w:bCs/>
          <w:color w:val="auto"/>
          <w:sz w:val="20"/>
          <w:szCs w:val="20"/>
        </w:rPr>
        <w:t xml:space="preserve">art. 108 ust. 1 pkt 1 - 6 ustawy (przesłanki obligatoryjne). </w:t>
      </w:r>
    </w:p>
    <w:p w14:paraId="0CDA28A6" w14:textId="2DFE3BC2"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1) będącego osobą fizyczną, którego prawomocnie skazano za przestępstwo: </w:t>
      </w:r>
    </w:p>
    <w:p w14:paraId="28A09C8C"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34A27AB5"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b) handlu ludźmi, o którym mowa w art. 189a Kodeksu karnego, </w:t>
      </w:r>
    </w:p>
    <w:p w14:paraId="584A2F0B" w14:textId="77777777" w:rsidR="00874B91" w:rsidRPr="00CF521A" w:rsidRDefault="00874B91" w:rsidP="00874B91">
      <w:pPr>
        <w:spacing w:after="0" w:line="240" w:lineRule="auto"/>
        <w:ind w:left="993"/>
        <w:jc w:val="both"/>
        <w:rPr>
          <w:rFonts w:ascii="Calibri Light" w:hAnsi="Calibri Light"/>
          <w:sz w:val="20"/>
          <w:szCs w:val="20"/>
        </w:rPr>
      </w:pPr>
      <w:r w:rsidRPr="00CF521A">
        <w:rPr>
          <w:rFonts w:ascii="Calibri Light" w:hAnsi="Calibri Light"/>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0FBA92A" w14:textId="77777777" w:rsidR="00874B91" w:rsidRPr="00CF521A" w:rsidRDefault="00874B91" w:rsidP="00874B91">
      <w:pPr>
        <w:spacing w:after="0" w:line="240" w:lineRule="auto"/>
        <w:ind w:left="993"/>
        <w:jc w:val="both"/>
        <w:rPr>
          <w:rFonts w:ascii="Calibri Light" w:hAnsi="Calibri Light"/>
          <w:sz w:val="20"/>
          <w:szCs w:val="20"/>
        </w:rPr>
      </w:pPr>
      <w:r w:rsidRPr="00CF521A">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19586E0"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e) o charakterze terrorystycznym, o którym mowa w art. 115 § 20 Kodeksu karnego, lub mające na celu popełnienie tego przestępstwa, </w:t>
      </w:r>
    </w:p>
    <w:p w14:paraId="20641851"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3B05A634"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C5FD5E" w14:textId="77777777" w:rsidR="00874B91" w:rsidRPr="00CF521A" w:rsidRDefault="00874B91" w:rsidP="00874B91">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7A708C"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7A708C" w:rsidRDefault="00982525" w:rsidP="00CC124D">
      <w:pPr>
        <w:spacing w:after="0" w:line="240" w:lineRule="auto"/>
        <w:ind w:left="426"/>
        <w:jc w:val="both"/>
        <w:rPr>
          <w:rFonts w:asciiTheme="majorHAnsi" w:hAnsiTheme="majorHAnsi" w:cstheme="majorHAnsi"/>
          <w:sz w:val="20"/>
          <w:szCs w:val="20"/>
        </w:rPr>
      </w:pPr>
      <w:r w:rsidRPr="007A708C">
        <w:rPr>
          <w:rFonts w:asciiTheme="majorHAnsi" w:hAnsiTheme="majorHAnsi" w:cstheme="majorHAnsi"/>
          <w:sz w:val="20"/>
          <w:szCs w:val="20"/>
        </w:rPr>
        <w:t>– lub za odpowiedni czyn zabroniony określony w przepisach prawa obcego;</w:t>
      </w:r>
    </w:p>
    <w:p w14:paraId="14D1C18B" w14:textId="77777777"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C069CC" w:rsidRDefault="00505311" w:rsidP="00CC124D">
      <w:pPr>
        <w:pStyle w:val="Default"/>
        <w:spacing w:after="0" w:line="240" w:lineRule="auto"/>
        <w:ind w:left="426"/>
        <w:jc w:val="both"/>
        <w:rPr>
          <w:rFonts w:asciiTheme="majorHAnsi" w:hAnsiTheme="majorHAnsi" w:cstheme="majorHAnsi"/>
          <w:color w:val="FF0000"/>
          <w:sz w:val="20"/>
          <w:szCs w:val="20"/>
        </w:rPr>
      </w:pPr>
    </w:p>
    <w:p w14:paraId="1D8926FF" w14:textId="4A9DB244"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7A708C" w:rsidRDefault="00982525" w:rsidP="00CC124D">
      <w:pPr>
        <w:pStyle w:val="Default"/>
        <w:spacing w:after="0" w:line="240" w:lineRule="auto"/>
        <w:ind w:left="426"/>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w:t>
      </w:r>
      <w:r w:rsidRPr="007A708C">
        <w:rPr>
          <w:rFonts w:asciiTheme="majorHAnsi" w:hAnsiTheme="majorHAnsi" w:cstheme="majorHAnsi"/>
          <w:color w:val="auto"/>
          <w:sz w:val="20"/>
          <w:szCs w:val="20"/>
        </w:rPr>
        <w:lastRenderedPageBreak/>
        <w:t xml:space="preserve">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7A708C"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7A708C" w:rsidRDefault="00982525" w:rsidP="00CC124D">
      <w:pPr>
        <w:spacing w:after="0" w:line="240" w:lineRule="auto"/>
        <w:ind w:left="426"/>
        <w:jc w:val="both"/>
        <w:rPr>
          <w:rFonts w:asciiTheme="majorHAnsi" w:hAnsiTheme="majorHAnsi" w:cstheme="majorHAnsi"/>
          <w:sz w:val="20"/>
          <w:szCs w:val="20"/>
        </w:rPr>
      </w:pPr>
      <w:r w:rsidRPr="007A708C">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7A708C"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7A708C"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7A708C" w:rsidRDefault="00982525" w:rsidP="00CC124D">
      <w:pPr>
        <w:pStyle w:val="Default"/>
        <w:spacing w:after="0" w:line="240" w:lineRule="auto"/>
        <w:rPr>
          <w:rFonts w:asciiTheme="majorHAnsi" w:hAnsiTheme="majorHAnsi" w:cstheme="majorHAnsi"/>
          <w:b/>
          <w:bCs/>
          <w:color w:val="auto"/>
          <w:sz w:val="20"/>
          <w:szCs w:val="20"/>
        </w:rPr>
      </w:pPr>
      <w:r w:rsidRPr="007A708C">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7A708C">
        <w:rPr>
          <w:rFonts w:asciiTheme="majorHAnsi" w:hAnsiTheme="majorHAnsi" w:cstheme="majorHAnsi"/>
          <w:b/>
          <w:bCs/>
          <w:color w:val="auto"/>
          <w:sz w:val="20"/>
          <w:szCs w:val="20"/>
        </w:rPr>
        <w:t>idziane w art. 109 ust. 1 pkt</w:t>
      </w:r>
      <w:r w:rsidRPr="007A708C">
        <w:rPr>
          <w:rFonts w:asciiTheme="majorHAnsi" w:hAnsiTheme="majorHAnsi" w:cstheme="majorHAnsi"/>
          <w:b/>
          <w:bCs/>
          <w:color w:val="auto"/>
          <w:sz w:val="20"/>
          <w:szCs w:val="20"/>
        </w:rPr>
        <w:t xml:space="preserve"> 4 Ustawy Pzp: </w:t>
      </w:r>
    </w:p>
    <w:p w14:paraId="7B17187B" w14:textId="77777777" w:rsidR="00982525" w:rsidRPr="007A708C" w:rsidRDefault="00982525" w:rsidP="00BB1A6B">
      <w:pPr>
        <w:pStyle w:val="Default"/>
        <w:spacing w:after="0" w:line="240" w:lineRule="auto"/>
        <w:rPr>
          <w:rFonts w:asciiTheme="majorHAnsi" w:hAnsiTheme="majorHAnsi" w:cstheme="majorHAnsi"/>
          <w:color w:val="auto"/>
          <w:sz w:val="20"/>
          <w:szCs w:val="20"/>
        </w:rPr>
      </w:pPr>
    </w:p>
    <w:p w14:paraId="401314AE" w14:textId="77777777" w:rsidR="00982525" w:rsidRPr="007A708C" w:rsidRDefault="00982525" w:rsidP="00CC124D">
      <w:pPr>
        <w:pStyle w:val="Default"/>
        <w:spacing w:after="0" w:line="240" w:lineRule="auto"/>
        <w:ind w:left="426"/>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7A708C"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7A708C" w:rsidRDefault="00982525" w:rsidP="00CC124D">
      <w:pPr>
        <w:pStyle w:val="Default"/>
        <w:spacing w:after="0" w:line="240" w:lineRule="auto"/>
        <w:jc w:val="both"/>
        <w:rPr>
          <w:rFonts w:asciiTheme="majorHAnsi" w:hAnsiTheme="majorHAnsi" w:cstheme="majorHAnsi"/>
          <w:color w:val="auto"/>
          <w:sz w:val="20"/>
          <w:szCs w:val="20"/>
        </w:rPr>
      </w:pPr>
      <w:r w:rsidRPr="007A708C">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76409FE0" w14:textId="77777777" w:rsidR="007A708C" w:rsidRPr="007A708C" w:rsidRDefault="007A708C" w:rsidP="00CC124D">
      <w:pPr>
        <w:pStyle w:val="Default"/>
        <w:spacing w:after="0" w:line="240" w:lineRule="auto"/>
        <w:jc w:val="both"/>
        <w:rPr>
          <w:rFonts w:asciiTheme="majorHAnsi" w:hAnsiTheme="majorHAnsi" w:cstheme="majorHAnsi"/>
          <w:color w:val="auto"/>
          <w:sz w:val="20"/>
          <w:szCs w:val="20"/>
        </w:rPr>
      </w:pPr>
    </w:p>
    <w:p w14:paraId="350F0325" w14:textId="77777777" w:rsidR="007A708C" w:rsidRPr="0019065F" w:rsidRDefault="007A708C" w:rsidP="007A708C">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19065F">
        <w:rPr>
          <w:rFonts w:ascii="Calibri Light" w:hAnsi="Calibri Light"/>
          <w:sz w:val="20"/>
          <w:szCs w:val="20"/>
        </w:rPr>
        <w:t>t.j</w:t>
      </w:r>
      <w:proofErr w:type="spellEnd"/>
      <w:r w:rsidRPr="0019065F">
        <w:rPr>
          <w:rFonts w:ascii="Calibri Light" w:hAnsi="Calibri Light"/>
          <w:sz w:val="20"/>
          <w:szCs w:val="20"/>
        </w:rPr>
        <w:t xml:space="preserve">. Dz. U. z 2021 r. poz. 1129, z </w:t>
      </w:r>
      <w:proofErr w:type="spellStart"/>
      <w:r w:rsidRPr="0019065F">
        <w:rPr>
          <w:rFonts w:ascii="Calibri Light" w:hAnsi="Calibri Light"/>
          <w:sz w:val="20"/>
          <w:szCs w:val="20"/>
        </w:rPr>
        <w:t>późn</w:t>
      </w:r>
      <w:proofErr w:type="spellEnd"/>
      <w:r w:rsidRPr="0019065F">
        <w:rPr>
          <w:rFonts w:ascii="Calibri Light" w:hAnsi="Calibri Light"/>
          <w:sz w:val="20"/>
          <w:szCs w:val="20"/>
        </w:rPr>
        <w:t>. zm.), zwanej dalej „ustawą Pzp”.</w:t>
      </w:r>
    </w:p>
    <w:p w14:paraId="1BF88340" w14:textId="77777777" w:rsidR="007A708C" w:rsidRPr="0019065F" w:rsidRDefault="007A708C" w:rsidP="007A708C">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a podstawie art. 7 ust. 1 ustawy z postępowania o udzielenie zamówienia publicznego lub konkursu prowadzonego na podstawie ustawy Pzp:</w:t>
      </w:r>
    </w:p>
    <w:p w14:paraId="27CFFBCD" w14:textId="77777777" w:rsidR="007A708C" w:rsidRPr="0019065F" w:rsidRDefault="007A708C" w:rsidP="007A708C">
      <w:pPr>
        <w:numPr>
          <w:ilvl w:val="0"/>
          <w:numId w:val="49"/>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FBC13C" w14:textId="77777777" w:rsidR="007A708C" w:rsidRPr="0019065F" w:rsidRDefault="007A708C" w:rsidP="007A708C">
      <w:pPr>
        <w:numPr>
          <w:ilvl w:val="0"/>
          <w:numId w:val="49"/>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310BDE" w14:textId="77777777" w:rsidR="007A708C" w:rsidRPr="0019065F" w:rsidRDefault="007A708C" w:rsidP="007A708C">
      <w:pPr>
        <w:numPr>
          <w:ilvl w:val="0"/>
          <w:numId w:val="49"/>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A0FADF" w14:textId="77777777" w:rsidR="007A708C" w:rsidRPr="0019065F" w:rsidRDefault="007A708C" w:rsidP="007A708C">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BC511D5" w14:textId="77777777" w:rsidR="007A708C" w:rsidRPr="0019065F" w:rsidRDefault="007A708C" w:rsidP="007A708C">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249E388" w14:textId="77777777" w:rsidR="007A708C" w:rsidRPr="0019065F" w:rsidRDefault="007A708C" w:rsidP="007A708C">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Kontrola udzielania zamówień publicznych w zakresie zgodności z art. 7 ust. 1 ustawy będzie wykonywana zgodnie z art. 596 ustawy Pzp.</w:t>
      </w:r>
    </w:p>
    <w:p w14:paraId="47AAB95D" w14:textId="77777777" w:rsidR="007A708C" w:rsidRPr="0019065F" w:rsidRDefault="007A708C" w:rsidP="007A708C">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7260093" w14:textId="4D4907DA" w:rsidR="00AD2DB9" w:rsidRPr="005473C6" w:rsidRDefault="007A708C" w:rsidP="005473C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C069CC"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5473C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9. </w:t>
      </w:r>
      <w:r w:rsidR="006D3D6A" w:rsidRPr="005473C6">
        <w:rPr>
          <w:rFonts w:asciiTheme="majorHAnsi" w:hAnsiTheme="majorHAnsi" w:cstheme="majorHAnsi"/>
          <w:b/>
          <w:bCs/>
          <w:sz w:val="20"/>
          <w:szCs w:val="20"/>
        </w:rPr>
        <w:t>WYKAZ PODMIOTOWYCH ŚRODKÓW DOWODOWYCH.</w:t>
      </w:r>
    </w:p>
    <w:p w14:paraId="1C779C25" w14:textId="77777777" w:rsidR="00BB1A6B" w:rsidRPr="005473C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5473C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5473C6" w:rsidRDefault="004E5A6E" w:rsidP="00CC124D">
      <w:pPr>
        <w:shd w:val="clear" w:color="auto" w:fill="F2F2F2"/>
        <w:spacing w:after="0" w:line="240" w:lineRule="auto"/>
        <w:jc w:val="center"/>
        <w:rPr>
          <w:rFonts w:asciiTheme="majorHAnsi" w:hAnsiTheme="majorHAnsi" w:cstheme="majorHAnsi"/>
          <w:b/>
          <w:bCs/>
          <w:sz w:val="20"/>
          <w:szCs w:val="20"/>
        </w:rPr>
      </w:pPr>
      <w:r w:rsidRPr="005473C6">
        <w:rPr>
          <w:rFonts w:asciiTheme="majorHAnsi" w:hAnsiTheme="majorHAnsi" w:cstheme="majorHAnsi"/>
          <w:b/>
          <w:bCs/>
          <w:sz w:val="20"/>
          <w:szCs w:val="20"/>
        </w:rPr>
        <w:t xml:space="preserve">9.1/ </w:t>
      </w:r>
      <w:r w:rsidR="006D3D6A" w:rsidRPr="005473C6">
        <w:rPr>
          <w:rFonts w:asciiTheme="majorHAnsi" w:hAnsiTheme="majorHAnsi" w:cstheme="majorHAnsi"/>
          <w:b/>
          <w:bCs/>
          <w:sz w:val="20"/>
          <w:szCs w:val="20"/>
        </w:rPr>
        <w:t>DOKUMENTY SKŁADANE RAZEM Z OFERTĄ</w:t>
      </w:r>
    </w:p>
    <w:p w14:paraId="31395232" w14:textId="77777777" w:rsidR="00AB265F" w:rsidRPr="005473C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5473C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5473C6" w:rsidRDefault="007F67F5" w:rsidP="00CC124D">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1)</w:t>
      </w:r>
      <w:r w:rsidR="006D3D6A" w:rsidRPr="005473C6">
        <w:rPr>
          <w:rFonts w:asciiTheme="majorHAnsi" w:hAnsiTheme="majorHAnsi" w:cstheme="majorHAnsi"/>
          <w:sz w:val="20"/>
          <w:szCs w:val="20"/>
        </w:rPr>
        <w:t xml:space="preserve"> </w:t>
      </w:r>
      <w:r w:rsidR="006D3D6A" w:rsidRPr="005473C6">
        <w:rPr>
          <w:rFonts w:asciiTheme="majorHAnsi" w:hAnsiTheme="majorHAnsi" w:cstheme="majorHAnsi"/>
          <w:b/>
          <w:bCs/>
          <w:sz w:val="20"/>
          <w:szCs w:val="20"/>
        </w:rPr>
        <w:t>Oferta przygotowana na formularzu ofertowym</w:t>
      </w:r>
      <w:r w:rsidR="006D3D6A" w:rsidRPr="005473C6">
        <w:rPr>
          <w:rFonts w:asciiTheme="majorHAnsi" w:hAnsiTheme="majorHAnsi" w:cstheme="majorHAnsi"/>
          <w:sz w:val="20"/>
          <w:szCs w:val="20"/>
        </w:rPr>
        <w:t xml:space="preserve"> stanowiącym </w:t>
      </w:r>
      <w:r w:rsidR="006D3D6A" w:rsidRPr="005473C6">
        <w:rPr>
          <w:rFonts w:asciiTheme="majorHAnsi" w:hAnsiTheme="majorHAnsi" w:cstheme="majorHAnsi"/>
          <w:b/>
          <w:bCs/>
          <w:sz w:val="20"/>
          <w:szCs w:val="20"/>
        </w:rPr>
        <w:t>załącznik nr 1 do SWZ</w:t>
      </w:r>
      <w:r w:rsidR="006D3D6A" w:rsidRPr="005473C6">
        <w:rPr>
          <w:rFonts w:asciiTheme="majorHAnsi" w:hAnsiTheme="majorHAnsi" w:cstheme="majorHAnsi"/>
          <w:sz w:val="20"/>
          <w:szCs w:val="20"/>
        </w:rPr>
        <w:t xml:space="preserve">, zgodnie z art. 63 ust. 2 ustawy Pzp, składana jest pod rygorem nieważności </w:t>
      </w:r>
      <w:r w:rsidR="00D7621C" w:rsidRPr="005473C6">
        <w:rPr>
          <w:rFonts w:asciiTheme="majorHAnsi" w:hAnsiTheme="majorHAnsi" w:cstheme="majorHAnsi"/>
          <w:b/>
          <w:bCs/>
          <w:sz w:val="20"/>
          <w:szCs w:val="20"/>
        </w:rPr>
        <w:t>formie elektronicznej lub</w:t>
      </w:r>
      <w:r w:rsidR="00D7621C" w:rsidRPr="005473C6">
        <w:rPr>
          <w:rFonts w:asciiTheme="majorHAnsi" w:hAnsiTheme="majorHAnsi" w:cstheme="majorHAnsi"/>
          <w:sz w:val="20"/>
          <w:szCs w:val="20"/>
        </w:rPr>
        <w:t xml:space="preserve"> </w:t>
      </w:r>
      <w:r w:rsidR="006D3D6A" w:rsidRPr="005473C6">
        <w:rPr>
          <w:rFonts w:asciiTheme="majorHAnsi" w:hAnsiTheme="majorHAnsi" w:cstheme="majorHAnsi"/>
          <w:b/>
          <w:bCs/>
          <w:sz w:val="20"/>
          <w:szCs w:val="20"/>
        </w:rPr>
        <w:t>w postaci elektronicznej opatrzonej podpisem zaufanym lub podpisem osobistym.</w:t>
      </w:r>
    </w:p>
    <w:p w14:paraId="144AA46E" w14:textId="7F8315F4" w:rsidR="004E5A6E" w:rsidRPr="005473C6" w:rsidRDefault="00EE1342"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w przypadku składania ofert na więcej niż jedną część – dla każdej części należy złożyć oddzielny formularz oferty.</w:t>
      </w:r>
    </w:p>
    <w:p w14:paraId="68A46A13" w14:textId="77777777" w:rsidR="00EE1342" w:rsidRPr="005473C6" w:rsidRDefault="00EE1342" w:rsidP="00CC124D">
      <w:pPr>
        <w:spacing w:after="0" w:line="240" w:lineRule="auto"/>
        <w:jc w:val="both"/>
        <w:rPr>
          <w:rFonts w:asciiTheme="majorHAnsi" w:hAnsiTheme="majorHAnsi" w:cstheme="majorHAnsi"/>
          <w:sz w:val="20"/>
          <w:szCs w:val="20"/>
        </w:rPr>
      </w:pPr>
    </w:p>
    <w:p w14:paraId="0E92C191" w14:textId="77777777" w:rsidR="004E5A6E" w:rsidRPr="005473C6" w:rsidRDefault="006D3D6A" w:rsidP="00CC124D">
      <w:pPr>
        <w:spacing w:after="0" w:line="240" w:lineRule="auto"/>
        <w:ind w:left="426"/>
        <w:jc w:val="both"/>
        <w:rPr>
          <w:rFonts w:asciiTheme="majorHAnsi" w:hAnsiTheme="majorHAnsi" w:cstheme="majorHAnsi"/>
          <w:i/>
          <w:iCs/>
          <w:sz w:val="20"/>
          <w:szCs w:val="20"/>
        </w:rPr>
      </w:pPr>
      <w:r w:rsidRPr="005473C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5473C6" w:rsidRDefault="006D3D6A" w:rsidP="00CC124D">
      <w:pPr>
        <w:spacing w:after="0" w:line="240" w:lineRule="auto"/>
        <w:ind w:left="426"/>
        <w:jc w:val="both"/>
        <w:rPr>
          <w:rFonts w:asciiTheme="majorHAnsi" w:hAnsiTheme="majorHAnsi" w:cstheme="majorHAnsi"/>
          <w:i/>
          <w:iCs/>
          <w:sz w:val="20"/>
          <w:szCs w:val="20"/>
        </w:rPr>
      </w:pPr>
      <w:r w:rsidRPr="005473C6">
        <w:rPr>
          <w:rFonts w:asciiTheme="majorHAnsi" w:hAnsiTheme="majorHAnsi" w:cstheme="majorHAnsi"/>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5473C6">
        <w:rPr>
          <w:rFonts w:asciiTheme="majorHAnsi" w:hAnsiTheme="majorHAnsi" w:cstheme="majorHAnsi"/>
          <w:i/>
          <w:iCs/>
          <w:sz w:val="20"/>
          <w:szCs w:val="20"/>
        </w:rPr>
        <w:lastRenderedPageBreak/>
        <w:t>r. w sprawie identyfikacji elektronicznej i usług zaufania w odniesieniu do transakcji elektronicznych na rynku wewnętrznym</w:t>
      </w:r>
      <w:r w:rsidRPr="005473C6">
        <w:rPr>
          <w:rFonts w:asciiTheme="majorHAnsi" w:hAnsiTheme="majorHAnsi" w:cstheme="majorHAnsi"/>
          <w:sz w:val="20"/>
          <w:szCs w:val="20"/>
        </w:rPr>
        <w:t xml:space="preserve"> oraz </w:t>
      </w:r>
      <w:r w:rsidRPr="005473C6">
        <w:rPr>
          <w:rFonts w:asciiTheme="majorHAnsi" w:hAnsiTheme="majorHAnsi" w:cstheme="majorHAnsi"/>
          <w:i/>
          <w:iCs/>
          <w:sz w:val="20"/>
          <w:szCs w:val="20"/>
        </w:rPr>
        <w:t>uchylającego dyrektywę 1999/93/WE, weryfikowany za pomocą certyfikatu podpisu osobistego.</w:t>
      </w:r>
    </w:p>
    <w:p w14:paraId="10F819AD" w14:textId="77777777" w:rsidR="00323F73" w:rsidRPr="005473C6" w:rsidRDefault="00323F73" w:rsidP="00CC124D">
      <w:pPr>
        <w:spacing w:after="0" w:line="240" w:lineRule="auto"/>
        <w:jc w:val="both"/>
        <w:rPr>
          <w:rFonts w:asciiTheme="majorHAnsi" w:hAnsiTheme="majorHAnsi" w:cstheme="majorHAnsi"/>
          <w:b/>
          <w:bCs/>
          <w:sz w:val="20"/>
          <w:szCs w:val="20"/>
        </w:rPr>
      </w:pPr>
    </w:p>
    <w:p w14:paraId="0F3FCB6F" w14:textId="77777777" w:rsidR="005473C6" w:rsidRPr="00E84F9F" w:rsidRDefault="007F67F5" w:rsidP="005473C6">
      <w:pPr>
        <w:spacing w:after="0" w:line="240" w:lineRule="auto"/>
        <w:jc w:val="both"/>
        <w:rPr>
          <w:rFonts w:ascii="Calibri Light" w:hAnsi="Calibri Light" w:cs="Calibri Light"/>
          <w:sz w:val="20"/>
          <w:szCs w:val="20"/>
        </w:rPr>
      </w:pPr>
      <w:r w:rsidRPr="005473C6">
        <w:rPr>
          <w:rFonts w:asciiTheme="majorHAnsi" w:hAnsiTheme="majorHAnsi" w:cstheme="majorHAnsi"/>
          <w:b/>
          <w:bCs/>
          <w:sz w:val="20"/>
          <w:szCs w:val="20"/>
        </w:rPr>
        <w:t>2)</w:t>
      </w:r>
      <w:r w:rsidR="006D3D6A" w:rsidRPr="005473C6">
        <w:rPr>
          <w:rFonts w:asciiTheme="majorHAnsi" w:hAnsiTheme="majorHAnsi" w:cstheme="majorHAnsi"/>
          <w:b/>
          <w:bCs/>
          <w:sz w:val="20"/>
          <w:szCs w:val="20"/>
        </w:rPr>
        <w:t xml:space="preserve"> Wykonawca dołącza do oferty oświadczenie o niepodleganiu wykluczeniu  oraz </w:t>
      </w:r>
      <w:r w:rsidR="001122BD" w:rsidRPr="005473C6">
        <w:rPr>
          <w:rFonts w:asciiTheme="majorHAnsi" w:hAnsiTheme="majorHAnsi" w:cstheme="majorHAnsi"/>
          <w:b/>
          <w:bCs/>
          <w:sz w:val="20"/>
          <w:szCs w:val="20"/>
        </w:rPr>
        <w:t>o spełnianiu warunków udziału w </w:t>
      </w:r>
      <w:r w:rsidR="006D3D6A" w:rsidRPr="005473C6">
        <w:rPr>
          <w:rFonts w:asciiTheme="majorHAnsi" w:hAnsiTheme="majorHAnsi" w:cstheme="majorHAnsi"/>
          <w:b/>
          <w:bCs/>
          <w:sz w:val="20"/>
          <w:szCs w:val="20"/>
        </w:rPr>
        <w:t xml:space="preserve">postępowaniu </w:t>
      </w:r>
      <w:r w:rsidR="005473C6" w:rsidRPr="005473C6">
        <w:rPr>
          <w:rFonts w:ascii="Calibri Light" w:hAnsi="Calibri Light" w:cs="Calibri Light"/>
          <w:b/>
          <w:bCs/>
          <w:sz w:val="20"/>
          <w:szCs w:val="20"/>
        </w:rPr>
        <w:t>– załącznik nr 2 do SWZ,</w:t>
      </w:r>
      <w:r w:rsidR="005473C6" w:rsidRPr="005473C6">
        <w:rPr>
          <w:rFonts w:ascii="Calibri Light" w:hAnsi="Calibri Light" w:cs="Calibri Light"/>
          <w:sz w:val="20"/>
          <w:szCs w:val="20"/>
        </w:rPr>
        <w:t xml:space="preserve"> w zakresie wskazanym w rozdziale II punkt 7 i 8 SWZ oraz </w:t>
      </w:r>
      <w:r w:rsidR="005473C6" w:rsidRPr="005473C6">
        <w:rPr>
          <w:rFonts w:ascii="Calibri Light" w:hAnsi="Calibri Light" w:cs="Calibri Light"/>
          <w:b/>
          <w:sz w:val="20"/>
          <w:szCs w:val="20"/>
        </w:rPr>
        <w:t xml:space="preserve">oświadczenie o którym mowa art. 7 ust. 1 Ustawy z dnia </w:t>
      </w:r>
      <w:r w:rsidR="005473C6" w:rsidRPr="00E84F9F">
        <w:rPr>
          <w:rFonts w:ascii="Calibri Light" w:hAnsi="Calibri Light" w:cs="Calibri Light"/>
          <w:b/>
          <w:sz w:val="20"/>
          <w:szCs w:val="20"/>
        </w:rPr>
        <w:t>15 kwietnia 2022 r. o szczególnych rozwiązaniach w zakresie przeciwdziałania wspieraniu agresji na Ukrainę oraz służących ochronie bezpieczeństwa narodowego (Dz. U z 2022 r. poz. 835)</w:t>
      </w:r>
      <w:r w:rsidR="005473C6" w:rsidRPr="00E84F9F">
        <w:rPr>
          <w:rFonts w:ascii="Calibri Light" w:hAnsi="Calibri Light" w:cs="Calibri Light"/>
          <w:sz w:val="20"/>
          <w:szCs w:val="20"/>
        </w:rPr>
        <w:t xml:space="preserve"> </w:t>
      </w:r>
      <w:r w:rsidR="005473C6" w:rsidRPr="00E84F9F">
        <w:rPr>
          <w:rFonts w:ascii="Calibri Light" w:hAnsi="Calibri Light" w:cs="Calibri Light"/>
          <w:b/>
          <w:sz w:val="20"/>
          <w:szCs w:val="20"/>
        </w:rPr>
        <w:t>zwana dalej „ustawą”</w:t>
      </w:r>
      <w:r w:rsidR="005473C6" w:rsidRPr="00E84F9F">
        <w:rPr>
          <w:rFonts w:ascii="Calibri Light" w:hAnsi="Calibri Light" w:cs="Calibri Light"/>
          <w:sz w:val="20"/>
          <w:szCs w:val="20"/>
        </w:rPr>
        <w:t>.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07ACE7A8" w:rsidR="004E5A6E" w:rsidRPr="00C069CC" w:rsidRDefault="004E5A6E" w:rsidP="00CC124D">
      <w:pPr>
        <w:spacing w:after="0" w:line="240" w:lineRule="auto"/>
        <w:jc w:val="both"/>
        <w:rPr>
          <w:rFonts w:asciiTheme="majorHAnsi" w:hAnsiTheme="majorHAnsi" w:cstheme="majorHAnsi"/>
          <w:color w:val="FF0000"/>
          <w:sz w:val="20"/>
          <w:szCs w:val="20"/>
        </w:rPr>
      </w:pPr>
    </w:p>
    <w:p w14:paraId="56E49B08" w14:textId="77777777" w:rsidR="006D3D6A" w:rsidRPr="005473C6" w:rsidRDefault="006D3D6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5473C6">
        <w:rPr>
          <w:rFonts w:asciiTheme="majorHAnsi" w:hAnsiTheme="majorHAnsi" w:cstheme="majorHAnsi"/>
          <w:b/>
          <w:bCs/>
          <w:sz w:val="20"/>
          <w:szCs w:val="20"/>
        </w:rPr>
        <w:t>Oświadczenia składają odrębnie:</w:t>
      </w:r>
    </w:p>
    <w:p w14:paraId="1B1C5A53" w14:textId="77777777" w:rsidR="004E5A6E" w:rsidRPr="005473C6" w:rsidRDefault="004E5A6E" w:rsidP="00CC124D">
      <w:pPr>
        <w:spacing w:after="0" w:line="240" w:lineRule="auto"/>
        <w:jc w:val="both"/>
        <w:rPr>
          <w:rFonts w:asciiTheme="majorHAnsi" w:hAnsiTheme="majorHAnsi" w:cstheme="majorHAnsi"/>
          <w:sz w:val="20"/>
          <w:szCs w:val="20"/>
        </w:rPr>
      </w:pPr>
    </w:p>
    <w:p w14:paraId="29C1E284" w14:textId="77777777" w:rsidR="006D3D6A" w:rsidRPr="005473C6" w:rsidRDefault="004E5A6E" w:rsidP="00CC124D">
      <w:pPr>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5473C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5473C6" w:rsidRDefault="004E5A6E" w:rsidP="00CC124D">
      <w:pPr>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5473C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5473C6" w:rsidRDefault="004E5A6E" w:rsidP="00CC124D">
      <w:pPr>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 xml:space="preserve">podwykonawcy, </w:t>
      </w:r>
      <w:r w:rsidR="00EB42EE" w:rsidRPr="005473C6">
        <w:rPr>
          <w:rFonts w:asciiTheme="majorHAnsi" w:hAnsiTheme="majorHAnsi" w:cstheme="majorHAnsi"/>
          <w:sz w:val="20"/>
          <w:szCs w:val="20"/>
        </w:rPr>
        <w:t>w przypadkach wskazanych w art. 462 ust. 2 i ust. 3 oraz 4 pkt. 1 Pzp, jeżeli są znani Wykonawcy.</w:t>
      </w:r>
    </w:p>
    <w:p w14:paraId="0D1A6D5B" w14:textId="77777777" w:rsidR="001C3F70" w:rsidRPr="005473C6" w:rsidRDefault="001C3F70" w:rsidP="00CC124D">
      <w:pPr>
        <w:spacing w:after="0" w:line="240" w:lineRule="auto"/>
        <w:jc w:val="both"/>
        <w:rPr>
          <w:rFonts w:asciiTheme="majorHAnsi" w:hAnsiTheme="majorHAnsi" w:cstheme="majorHAnsi"/>
          <w:sz w:val="20"/>
          <w:szCs w:val="20"/>
        </w:rPr>
      </w:pPr>
    </w:p>
    <w:p w14:paraId="37ECAF68" w14:textId="64C18A64" w:rsidR="006D3D6A" w:rsidRPr="005473C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5473C6">
        <w:rPr>
          <w:rFonts w:asciiTheme="majorHAnsi" w:hAnsiTheme="majorHAnsi" w:cstheme="majorHAnsi"/>
          <w:b/>
          <w:bCs/>
          <w:sz w:val="20"/>
          <w:szCs w:val="20"/>
        </w:rPr>
        <w:t>3)</w:t>
      </w:r>
      <w:r w:rsidR="006D3D6A" w:rsidRPr="005473C6">
        <w:rPr>
          <w:rFonts w:asciiTheme="majorHAnsi" w:hAnsiTheme="majorHAnsi" w:cstheme="majorHAnsi"/>
          <w:b/>
          <w:bCs/>
          <w:sz w:val="20"/>
          <w:szCs w:val="20"/>
        </w:rPr>
        <w:t xml:space="preserve"> Samooczyszczenie</w:t>
      </w:r>
      <w:r w:rsidR="006D3D6A" w:rsidRPr="005473C6">
        <w:rPr>
          <w:rFonts w:asciiTheme="majorHAnsi" w:hAnsiTheme="majorHAnsi" w:cstheme="majorHAnsi"/>
          <w:sz w:val="20"/>
          <w:szCs w:val="20"/>
        </w:rPr>
        <w:t xml:space="preserve"> – w okolicznościach określonych w </w:t>
      </w:r>
      <w:r w:rsidR="006D3D6A" w:rsidRPr="005473C6">
        <w:rPr>
          <w:rFonts w:asciiTheme="majorHAnsi" w:hAnsiTheme="majorHAnsi" w:cstheme="majorHAnsi"/>
          <w:b/>
          <w:bCs/>
          <w:sz w:val="20"/>
          <w:szCs w:val="20"/>
        </w:rPr>
        <w:t xml:space="preserve">art. 108 ust. 1 pkt 1, 2, 5 lub art. 109 ust. 1 pkt </w:t>
      </w:r>
      <w:r w:rsidR="004100E3" w:rsidRPr="005473C6">
        <w:rPr>
          <w:rFonts w:asciiTheme="majorHAnsi" w:hAnsiTheme="majorHAnsi" w:cstheme="majorHAnsi"/>
          <w:b/>
          <w:bCs/>
          <w:sz w:val="20"/>
          <w:szCs w:val="20"/>
        </w:rPr>
        <w:t xml:space="preserve">2 - 5 i 7 -10 </w:t>
      </w:r>
      <w:r w:rsidR="006101D0" w:rsidRPr="005473C6">
        <w:rPr>
          <w:rFonts w:asciiTheme="majorHAnsi" w:hAnsiTheme="majorHAnsi" w:cstheme="majorHAnsi"/>
          <w:b/>
          <w:bCs/>
          <w:sz w:val="20"/>
          <w:szCs w:val="20"/>
        </w:rPr>
        <w:t xml:space="preserve"> </w:t>
      </w:r>
      <w:r w:rsidR="006D3D6A" w:rsidRPr="005473C6">
        <w:rPr>
          <w:rFonts w:asciiTheme="majorHAnsi" w:hAnsiTheme="majorHAnsi" w:cstheme="majorHAnsi"/>
          <w:sz w:val="20"/>
          <w:szCs w:val="20"/>
        </w:rPr>
        <w:t xml:space="preserve">ustawy Pzp, wykonawca nie podlega wykluczeniu jeżeli udowodni zamawiającemu, że spełnił </w:t>
      </w:r>
      <w:r w:rsidR="006D3D6A" w:rsidRPr="005473C6">
        <w:rPr>
          <w:rFonts w:asciiTheme="majorHAnsi" w:hAnsiTheme="majorHAnsi" w:cstheme="majorHAnsi"/>
          <w:b/>
          <w:bCs/>
          <w:sz w:val="20"/>
          <w:szCs w:val="20"/>
        </w:rPr>
        <w:t>łącznie</w:t>
      </w:r>
      <w:r w:rsidR="006D3D6A" w:rsidRPr="005473C6">
        <w:rPr>
          <w:rFonts w:asciiTheme="majorHAnsi" w:hAnsiTheme="majorHAnsi" w:cstheme="majorHAnsi"/>
          <w:sz w:val="20"/>
          <w:szCs w:val="20"/>
        </w:rPr>
        <w:t xml:space="preserve"> następujące przesłanki:</w:t>
      </w:r>
    </w:p>
    <w:p w14:paraId="0E11FB48" w14:textId="77777777" w:rsidR="006D3D6A" w:rsidRPr="005473C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5473C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5473C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5473C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5473C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w:t>
      </w:r>
      <w:r w:rsidR="006D3D6A" w:rsidRPr="005473C6">
        <w:rPr>
          <w:rFonts w:asciiTheme="majorHAnsi" w:hAnsiTheme="majorHAnsi" w:cstheme="majorHAnsi"/>
          <w:sz w:val="20"/>
          <w:szCs w:val="20"/>
        </w:rPr>
        <w:t xml:space="preserve"> zreorganizował personel,</w:t>
      </w:r>
    </w:p>
    <w:p w14:paraId="0DE18960" w14:textId="0B08D66C" w:rsidR="006D3D6A" w:rsidRPr="005473C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w:t>
      </w:r>
      <w:r w:rsidR="006D3D6A" w:rsidRPr="005473C6">
        <w:rPr>
          <w:rFonts w:asciiTheme="majorHAnsi" w:hAnsiTheme="majorHAnsi" w:cstheme="majorHAnsi"/>
          <w:sz w:val="20"/>
          <w:szCs w:val="20"/>
        </w:rPr>
        <w:t xml:space="preserve"> wdrożył system sprawozdawczości i kontroli,</w:t>
      </w:r>
    </w:p>
    <w:p w14:paraId="205FEAA3" w14:textId="1787DEA5" w:rsidR="006D3D6A" w:rsidRPr="005473C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w:t>
      </w:r>
      <w:r w:rsidR="006D3D6A" w:rsidRPr="005473C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5473C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w:t>
      </w:r>
      <w:r w:rsidR="006D3D6A" w:rsidRPr="005473C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C069CC"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5473C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5473C6" w:rsidRDefault="006755A4" w:rsidP="00CC124D">
      <w:pPr>
        <w:spacing w:after="0" w:line="240" w:lineRule="auto"/>
        <w:rPr>
          <w:rFonts w:asciiTheme="majorHAnsi" w:hAnsiTheme="majorHAnsi" w:cstheme="majorHAnsi"/>
          <w:sz w:val="20"/>
          <w:szCs w:val="20"/>
        </w:rPr>
      </w:pPr>
    </w:p>
    <w:p w14:paraId="5DD97050" w14:textId="77777777" w:rsidR="006D3D6A" w:rsidRPr="005473C6" w:rsidRDefault="007F67F5" w:rsidP="00CC124D">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4)</w:t>
      </w:r>
      <w:r w:rsidR="006D3D6A" w:rsidRPr="005473C6">
        <w:rPr>
          <w:rFonts w:asciiTheme="majorHAnsi" w:hAnsiTheme="majorHAnsi" w:cstheme="majorHAnsi"/>
          <w:b/>
          <w:bCs/>
          <w:sz w:val="20"/>
          <w:szCs w:val="20"/>
        </w:rPr>
        <w:t xml:space="preserve"> Do oferty wykonawca załącza również:</w:t>
      </w:r>
    </w:p>
    <w:p w14:paraId="79B6937C" w14:textId="77777777" w:rsidR="006D3D6A" w:rsidRPr="005473C6" w:rsidRDefault="006755A4" w:rsidP="00CC124D">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a) </w:t>
      </w:r>
      <w:r w:rsidR="006D3D6A" w:rsidRPr="005473C6">
        <w:rPr>
          <w:rFonts w:asciiTheme="majorHAnsi" w:hAnsiTheme="majorHAnsi" w:cstheme="majorHAnsi"/>
          <w:b/>
          <w:bCs/>
          <w:sz w:val="20"/>
          <w:szCs w:val="20"/>
        </w:rPr>
        <w:t xml:space="preserve">pełnomocnictwo:  </w:t>
      </w:r>
    </w:p>
    <w:p w14:paraId="6C4507DC" w14:textId="77777777" w:rsidR="006D3D6A" w:rsidRPr="005473C6" w:rsidRDefault="006755A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5473C6" w:rsidRDefault="006755A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lastRenderedPageBreak/>
        <w:t xml:space="preserve">- </w:t>
      </w:r>
      <w:r w:rsidR="006D3D6A" w:rsidRPr="005473C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5473C6">
        <w:rPr>
          <w:rFonts w:asciiTheme="majorHAnsi" w:hAnsiTheme="majorHAnsi" w:cstheme="majorHAnsi"/>
          <w:sz w:val="20"/>
          <w:szCs w:val="20"/>
        </w:rPr>
        <w:t xml:space="preserve">Z treści </w:t>
      </w:r>
      <w:r w:rsidR="006D3D6A" w:rsidRPr="005473C6">
        <w:rPr>
          <w:rFonts w:asciiTheme="majorHAnsi" w:hAnsiTheme="majorHAnsi" w:cstheme="majorHAnsi"/>
          <w:sz w:val="20"/>
          <w:szCs w:val="20"/>
        </w:rPr>
        <w:t>pełnomocnictwa</w:t>
      </w:r>
      <w:r w:rsidR="001C3F70" w:rsidRPr="005473C6">
        <w:rPr>
          <w:rFonts w:asciiTheme="majorHAnsi" w:hAnsiTheme="majorHAnsi" w:cstheme="majorHAnsi"/>
          <w:sz w:val="20"/>
          <w:szCs w:val="20"/>
        </w:rPr>
        <w:t xml:space="preserve"> powinno wynikać </w:t>
      </w:r>
      <w:r w:rsidR="006D3D6A" w:rsidRPr="005473C6">
        <w:rPr>
          <w:rFonts w:asciiTheme="majorHAnsi" w:hAnsiTheme="majorHAnsi" w:cstheme="majorHAnsi"/>
          <w:sz w:val="20"/>
          <w:szCs w:val="20"/>
        </w:rPr>
        <w:t>umocowanie do reprezentowania w postępowaniu o udzielenie zamówienia tych wykonawców</w:t>
      </w:r>
      <w:r w:rsidR="001C3F70" w:rsidRPr="005473C6">
        <w:rPr>
          <w:rFonts w:asciiTheme="majorHAnsi" w:hAnsiTheme="majorHAnsi" w:cstheme="majorHAnsi"/>
          <w:sz w:val="20"/>
          <w:szCs w:val="20"/>
        </w:rPr>
        <w:t>.</w:t>
      </w:r>
      <w:r w:rsidR="006D3D6A" w:rsidRPr="005473C6">
        <w:rPr>
          <w:rFonts w:asciiTheme="majorHAnsi" w:hAnsiTheme="majorHAnsi" w:cstheme="majorHAnsi"/>
          <w:sz w:val="20"/>
          <w:szCs w:val="20"/>
        </w:rPr>
        <w:t xml:space="preserve"> </w:t>
      </w:r>
    </w:p>
    <w:p w14:paraId="7EA1B7FD" w14:textId="77777777" w:rsidR="006D3D6A" w:rsidRPr="005473C6" w:rsidRDefault="006D3D6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5473C6" w:rsidRDefault="006755A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postępowania o zamówienie publiczne, którego dotyczy,</w:t>
      </w:r>
    </w:p>
    <w:p w14:paraId="66656F96" w14:textId="77777777" w:rsidR="006D3D6A" w:rsidRPr="005473C6" w:rsidRDefault="006755A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5473C6" w:rsidRDefault="006755A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ustanowionego pełnomocnika oraz zakresu jego umocowania.</w:t>
      </w:r>
    </w:p>
    <w:p w14:paraId="524E3366" w14:textId="77777777" w:rsidR="006755A4" w:rsidRPr="005473C6" w:rsidRDefault="006755A4" w:rsidP="00CC124D">
      <w:pPr>
        <w:spacing w:after="0" w:line="240" w:lineRule="auto"/>
        <w:rPr>
          <w:rFonts w:asciiTheme="majorHAnsi" w:hAnsiTheme="majorHAnsi" w:cstheme="majorHAnsi"/>
          <w:sz w:val="20"/>
          <w:szCs w:val="20"/>
        </w:rPr>
      </w:pPr>
    </w:p>
    <w:p w14:paraId="1D16B55C" w14:textId="77777777" w:rsidR="006D3D6A" w:rsidRPr="005473C6" w:rsidRDefault="006D3D6A" w:rsidP="00CC124D">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Wymagana forma:</w:t>
      </w:r>
    </w:p>
    <w:p w14:paraId="0B385414" w14:textId="77777777" w:rsidR="006D3D6A" w:rsidRPr="005473C6" w:rsidRDefault="006D3D6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5473C6" w:rsidRDefault="006D3D6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069CC" w:rsidRDefault="006755A4" w:rsidP="00CC124D">
      <w:pPr>
        <w:spacing w:after="0" w:line="240" w:lineRule="auto"/>
        <w:jc w:val="both"/>
        <w:rPr>
          <w:rFonts w:asciiTheme="majorHAnsi" w:hAnsiTheme="majorHAnsi" w:cstheme="majorHAnsi"/>
          <w:color w:val="FF0000"/>
          <w:sz w:val="20"/>
          <w:szCs w:val="20"/>
        </w:rPr>
      </w:pPr>
    </w:p>
    <w:p w14:paraId="53DF66B1" w14:textId="77777777" w:rsidR="006D3D6A" w:rsidRPr="005473C6" w:rsidRDefault="006755A4" w:rsidP="00CC124D">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b) </w:t>
      </w:r>
      <w:r w:rsidR="006D3D6A" w:rsidRPr="005473C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5473C6">
        <w:rPr>
          <w:rFonts w:asciiTheme="majorHAnsi" w:hAnsiTheme="majorHAnsi" w:cstheme="majorHAnsi"/>
          <w:b/>
          <w:bCs/>
          <w:sz w:val="20"/>
          <w:szCs w:val="20"/>
        </w:rPr>
        <w:t xml:space="preserve">ust. </w:t>
      </w:r>
      <w:r w:rsidR="006D3D6A" w:rsidRPr="005473C6">
        <w:rPr>
          <w:rFonts w:asciiTheme="majorHAnsi" w:hAnsiTheme="majorHAnsi" w:cstheme="majorHAnsi"/>
          <w:b/>
          <w:bCs/>
          <w:sz w:val="20"/>
          <w:szCs w:val="20"/>
        </w:rPr>
        <w:t xml:space="preserve"> 7 </w:t>
      </w:r>
      <w:r w:rsidR="00CD7FF8" w:rsidRPr="005473C6">
        <w:rPr>
          <w:rFonts w:asciiTheme="majorHAnsi" w:hAnsiTheme="majorHAnsi" w:cstheme="majorHAnsi"/>
          <w:b/>
          <w:bCs/>
          <w:sz w:val="20"/>
          <w:szCs w:val="20"/>
        </w:rPr>
        <w:t xml:space="preserve">pkt. 7.1/ </w:t>
      </w:r>
      <w:proofErr w:type="spellStart"/>
      <w:r w:rsidR="006D3D6A" w:rsidRPr="005473C6">
        <w:rPr>
          <w:rFonts w:asciiTheme="majorHAnsi" w:hAnsiTheme="majorHAnsi" w:cstheme="majorHAnsi"/>
          <w:b/>
          <w:bCs/>
          <w:sz w:val="20"/>
          <w:szCs w:val="20"/>
        </w:rPr>
        <w:t>ppkt</w:t>
      </w:r>
      <w:proofErr w:type="spellEnd"/>
      <w:r w:rsidR="006D3D6A" w:rsidRPr="005473C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5473C6" w:rsidRDefault="009B09A5" w:rsidP="00CC124D">
      <w:pPr>
        <w:spacing w:after="0" w:line="240" w:lineRule="auto"/>
        <w:rPr>
          <w:rFonts w:asciiTheme="majorHAnsi" w:hAnsiTheme="majorHAnsi" w:cstheme="majorHAnsi"/>
          <w:sz w:val="20"/>
          <w:szCs w:val="20"/>
        </w:rPr>
      </w:pPr>
    </w:p>
    <w:p w14:paraId="3718216D" w14:textId="610F2B60" w:rsidR="009B09A5" w:rsidRPr="005473C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Wykonawca, który polega na zdolnościach lub sytuacji podmiotów udostępniających zasoby, </w:t>
      </w:r>
      <w:r w:rsidRPr="005473C6">
        <w:rPr>
          <w:rFonts w:asciiTheme="majorHAnsi" w:hAnsiTheme="majorHAnsi" w:cstheme="majorHAnsi"/>
          <w:b/>
          <w:bCs/>
          <w:sz w:val="20"/>
          <w:szCs w:val="20"/>
        </w:rPr>
        <w:t>składa wraz z ofertą</w:t>
      </w:r>
      <w:r w:rsidRPr="005473C6">
        <w:rPr>
          <w:rFonts w:asciiTheme="majorHAnsi" w:hAnsiTheme="majorHAnsi" w:cstheme="majorHAnsi"/>
          <w:sz w:val="20"/>
          <w:szCs w:val="20"/>
        </w:rPr>
        <w:t xml:space="preserve">, </w:t>
      </w:r>
      <w:r w:rsidRPr="005473C6">
        <w:rPr>
          <w:rFonts w:asciiTheme="majorHAnsi" w:hAnsiTheme="majorHAnsi" w:cstheme="majorHAnsi"/>
          <w:b/>
          <w:bCs/>
          <w:sz w:val="20"/>
          <w:szCs w:val="20"/>
        </w:rPr>
        <w:t xml:space="preserve">zobowiązanie podmiotu (wzór - załącznik nr </w:t>
      </w:r>
      <w:r w:rsidR="004D5F48" w:rsidRPr="005473C6">
        <w:rPr>
          <w:rFonts w:asciiTheme="majorHAnsi" w:hAnsiTheme="majorHAnsi" w:cstheme="majorHAnsi"/>
          <w:b/>
          <w:bCs/>
          <w:sz w:val="20"/>
          <w:szCs w:val="20"/>
        </w:rPr>
        <w:t>3</w:t>
      </w:r>
      <w:r w:rsidRPr="005473C6">
        <w:rPr>
          <w:rFonts w:asciiTheme="majorHAnsi" w:hAnsiTheme="majorHAnsi" w:cstheme="majorHAnsi"/>
          <w:b/>
          <w:bCs/>
          <w:sz w:val="20"/>
          <w:szCs w:val="20"/>
        </w:rPr>
        <w:t xml:space="preserve"> SWZ)</w:t>
      </w:r>
      <w:r w:rsidRPr="005473C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5473C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 zakres dostępnych Wykonawcy zasobów podmiotu udostępniającego zasoby; </w:t>
      </w:r>
    </w:p>
    <w:p w14:paraId="7B03763A" w14:textId="77777777" w:rsidR="009B09A5" w:rsidRPr="005473C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5473C6" w:rsidRDefault="009B09A5"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5473C6" w:rsidRDefault="009D538D" w:rsidP="00CC124D">
      <w:pPr>
        <w:spacing w:after="0" w:line="240" w:lineRule="auto"/>
        <w:rPr>
          <w:rFonts w:asciiTheme="majorHAnsi" w:hAnsiTheme="majorHAnsi" w:cstheme="majorHAnsi"/>
          <w:sz w:val="20"/>
          <w:szCs w:val="20"/>
        </w:rPr>
      </w:pPr>
    </w:p>
    <w:p w14:paraId="55773D3F" w14:textId="77777777" w:rsidR="006D3D6A" w:rsidRPr="005473C6" w:rsidRDefault="006D3D6A" w:rsidP="00187782">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Wymagana forma:</w:t>
      </w:r>
    </w:p>
    <w:p w14:paraId="5A756F61" w14:textId="77777777" w:rsidR="006D3D6A" w:rsidRPr="005473C6" w:rsidRDefault="006D3D6A"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Pr="005473C6" w:rsidRDefault="00616C73" w:rsidP="00187782">
      <w:pPr>
        <w:spacing w:after="0" w:line="240" w:lineRule="auto"/>
        <w:jc w:val="both"/>
        <w:rPr>
          <w:rFonts w:asciiTheme="majorHAnsi" w:hAnsiTheme="majorHAnsi" w:cstheme="majorHAnsi"/>
          <w:b/>
          <w:bCs/>
          <w:sz w:val="20"/>
          <w:szCs w:val="20"/>
        </w:rPr>
      </w:pPr>
    </w:p>
    <w:p w14:paraId="0FBF1887" w14:textId="20A3A4F9" w:rsidR="00F83D0C" w:rsidRPr="005473C6" w:rsidRDefault="00616C73"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b/>
          <w:bCs/>
          <w:sz w:val="20"/>
          <w:szCs w:val="20"/>
        </w:rPr>
        <w:t>c</w:t>
      </w:r>
      <w:r w:rsidR="006755A4" w:rsidRPr="005473C6">
        <w:rPr>
          <w:rFonts w:asciiTheme="majorHAnsi" w:hAnsiTheme="majorHAnsi" w:cstheme="majorHAnsi"/>
          <w:b/>
          <w:bCs/>
          <w:sz w:val="20"/>
          <w:szCs w:val="20"/>
        </w:rPr>
        <w:t xml:space="preserve">) </w:t>
      </w:r>
      <w:r w:rsidR="006D3D6A" w:rsidRPr="005473C6">
        <w:rPr>
          <w:rFonts w:asciiTheme="majorHAnsi" w:hAnsiTheme="majorHAnsi" w:cstheme="majorHAnsi"/>
          <w:b/>
          <w:bCs/>
          <w:sz w:val="20"/>
          <w:szCs w:val="20"/>
        </w:rPr>
        <w:t>zastrzeżenie tajemnicy przedsiębiorstwa –</w:t>
      </w:r>
      <w:r w:rsidR="006D3D6A" w:rsidRPr="005473C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5473C6">
        <w:rPr>
          <w:rFonts w:asciiTheme="majorHAnsi" w:hAnsiTheme="majorHAnsi" w:cstheme="majorHAnsi"/>
          <w:sz w:val="20"/>
          <w:szCs w:val="20"/>
        </w:rPr>
        <w:t>(</w:t>
      </w:r>
      <w:proofErr w:type="spellStart"/>
      <w:r w:rsidR="00B963FE" w:rsidRPr="005473C6">
        <w:rPr>
          <w:rFonts w:asciiTheme="majorHAnsi" w:hAnsiTheme="majorHAnsi" w:cstheme="majorHAnsi"/>
          <w:sz w:val="20"/>
          <w:szCs w:val="20"/>
        </w:rPr>
        <w:t>t.j</w:t>
      </w:r>
      <w:proofErr w:type="spellEnd"/>
      <w:r w:rsidR="00B963FE" w:rsidRPr="005473C6">
        <w:rPr>
          <w:rFonts w:asciiTheme="majorHAnsi" w:hAnsiTheme="majorHAnsi" w:cstheme="majorHAnsi"/>
          <w:sz w:val="20"/>
          <w:szCs w:val="20"/>
        </w:rPr>
        <w:t>. Dz. U. z 2020 r. poz. 1913).</w:t>
      </w:r>
    </w:p>
    <w:p w14:paraId="324A0F36" w14:textId="77777777" w:rsidR="00F83D0C" w:rsidRPr="005473C6" w:rsidRDefault="00F83D0C" w:rsidP="00187782">
      <w:pPr>
        <w:spacing w:after="0" w:line="240" w:lineRule="auto"/>
        <w:jc w:val="both"/>
        <w:rPr>
          <w:rFonts w:asciiTheme="majorHAnsi" w:hAnsiTheme="majorHAnsi" w:cstheme="majorHAnsi"/>
          <w:sz w:val="20"/>
          <w:szCs w:val="20"/>
        </w:rPr>
      </w:pPr>
    </w:p>
    <w:p w14:paraId="7F96D425" w14:textId="77777777" w:rsidR="006D3D6A" w:rsidRPr="005473C6" w:rsidRDefault="006D3D6A" w:rsidP="00187782">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Wymagana forma:</w:t>
      </w:r>
    </w:p>
    <w:p w14:paraId="585587A0" w14:textId="680A5B11" w:rsidR="006D3D6A" w:rsidRPr="005473C6" w:rsidRDefault="006D3D6A"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C069CC" w:rsidRDefault="00323F73" w:rsidP="00187782">
      <w:pPr>
        <w:spacing w:after="0" w:line="240" w:lineRule="auto"/>
        <w:jc w:val="both"/>
        <w:rPr>
          <w:rFonts w:asciiTheme="majorHAnsi" w:hAnsiTheme="majorHAnsi" w:cstheme="majorHAnsi"/>
          <w:color w:val="FF0000"/>
          <w:sz w:val="20"/>
          <w:szCs w:val="20"/>
        </w:rPr>
      </w:pPr>
    </w:p>
    <w:p w14:paraId="29BBE420" w14:textId="1543C8F2" w:rsidR="006D3D6A" w:rsidRPr="005473C6" w:rsidRDefault="00616C73" w:rsidP="00187782">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d</w:t>
      </w:r>
      <w:r w:rsidR="006755A4" w:rsidRPr="005473C6">
        <w:rPr>
          <w:rFonts w:asciiTheme="majorHAnsi" w:hAnsiTheme="majorHAnsi" w:cstheme="majorHAnsi"/>
          <w:b/>
          <w:bCs/>
          <w:sz w:val="20"/>
          <w:szCs w:val="20"/>
        </w:rPr>
        <w:t xml:space="preserve">) </w:t>
      </w:r>
      <w:r w:rsidR="006D3D6A" w:rsidRPr="005473C6">
        <w:rPr>
          <w:rFonts w:asciiTheme="majorHAnsi" w:hAnsiTheme="majorHAnsi" w:cstheme="majorHAnsi"/>
          <w:b/>
          <w:bCs/>
          <w:sz w:val="20"/>
          <w:szCs w:val="20"/>
        </w:rPr>
        <w:t>oświadczenie wykonawców wspólnie ubiegających się o udzielenie zamówienia</w:t>
      </w:r>
      <w:r w:rsidR="00323F73" w:rsidRPr="005473C6">
        <w:rPr>
          <w:rFonts w:asciiTheme="majorHAnsi" w:hAnsiTheme="majorHAnsi" w:cstheme="majorHAnsi"/>
          <w:b/>
          <w:bCs/>
          <w:sz w:val="20"/>
          <w:szCs w:val="20"/>
        </w:rPr>
        <w:t xml:space="preserve"> (wzór – załącznik nr 10)</w:t>
      </w:r>
      <w:r w:rsidR="00187782" w:rsidRPr="005473C6">
        <w:rPr>
          <w:rFonts w:asciiTheme="majorHAnsi" w:hAnsiTheme="majorHAnsi" w:cstheme="majorHAnsi"/>
          <w:b/>
          <w:bCs/>
          <w:sz w:val="20"/>
          <w:szCs w:val="20"/>
        </w:rPr>
        <w:t xml:space="preserve"> </w:t>
      </w:r>
    </w:p>
    <w:p w14:paraId="282B6C21" w14:textId="77777777" w:rsidR="006D3D6A" w:rsidRPr="005473C6" w:rsidRDefault="006755A4"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lastRenderedPageBreak/>
        <w:t xml:space="preserve">- </w:t>
      </w:r>
      <w:r w:rsidR="006D3D6A" w:rsidRPr="005473C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5473C6" w:rsidRDefault="006755A4"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5473C6" w:rsidRDefault="006D3D6A" w:rsidP="00187782">
      <w:pPr>
        <w:spacing w:after="0" w:line="240" w:lineRule="auto"/>
        <w:jc w:val="both"/>
        <w:rPr>
          <w:rFonts w:asciiTheme="majorHAnsi" w:hAnsiTheme="majorHAnsi" w:cstheme="majorHAnsi"/>
          <w:sz w:val="20"/>
          <w:szCs w:val="20"/>
        </w:rPr>
      </w:pPr>
    </w:p>
    <w:p w14:paraId="7BF0CED4" w14:textId="2C95123B" w:rsidR="006D3D6A" w:rsidRPr="005473C6" w:rsidRDefault="006D3D6A" w:rsidP="00187782">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Wymagana forma:</w:t>
      </w:r>
    </w:p>
    <w:p w14:paraId="603B9A2B" w14:textId="0D99F41B" w:rsidR="006D3D6A" w:rsidRPr="005473C6" w:rsidRDefault="006D3D6A" w:rsidP="00187782">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5473C6" w:rsidRDefault="00AD2DB9" w:rsidP="00CC124D">
      <w:pPr>
        <w:spacing w:after="0" w:line="240" w:lineRule="auto"/>
        <w:rPr>
          <w:rFonts w:asciiTheme="majorHAnsi" w:hAnsiTheme="majorHAnsi" w:cstheme="majorHAnsi"/>
          <w:sz w:val="20"/>
          <w:szCs w:val="20"/>
        </w:rPr>
      </w:pPr>
    </w:p>
    <w:p w14:paraId="699646E6" w14:textId="77777777" w:rsidR="006755A4" w:rsidRPr="005473C6" w:rsidRDefault="006755A4" w:rsidP="00CC124D">
      <w:pPr>
        <w:spacing w:after="0" w:line="240" w:lineRule="auto"/>
        <w:rPr>
          <w:rFonts w:asciiTheme="majorHAnsi" w:hAnsiTheme="majorHAnsi" w:cstheme="majorHAnsi"/>
          <w:sz w:val="20"/>
          <w:szCs w:val="20"/>
        </w:rPr>
      </w:pPr>
    </w:p>
    <w:p w14:paraId="452AD93E" w14:textId="77777777" w:rsidR="006E1508" w:rsidRPr="005473C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5473C6" w:rsidRDefault="006755A4" w:rsidP="00CC124D">
      <w:pPr>
        <w:shd w:val="clear" w:color="auto" w:fill="F2F2F2"/>
        <w:spacing w:after="0" w:line="240" w:lineRule="auto"/>
        <w:jc w:val="center"/>
        <w:rPr>
          <w:rFonts w:asciiTheme="majorHAnsi" w:hAnsiTheme="majorHAnsi" w:cstheme="majorHAnsi"/>
          <w:b/>
          <w:bCs/>
          <w:sz w:val="20"/>
          <w:szCs w:val="20"/>
        </w:rPr>
      </w:pPr>
      <w:r w:rsidRPr="005473C6">
        <w:rPr>
          <w:rFonts w:asciiTheme="majorHAnsi" w:hAnsiTheme="majorHAnsi" w:cstheme="majorHAnsi"/>
          <w:b/>
          <w:bCs/>
          <w:sz w:val="20"/>
          <w:szCs w:val="20"/>
        </w:rPr>
        <w:t xml:space="preserve">9.2/ </w:t>
      </w:r>
      <w:r w:rsidR="006D3D6A" w:rsidRPr="005473C6">
        <w:rPr>
          <w:rFonts w:asciiTheme="majorHAnsi" w:hAnsiTheme="majorHAnsi" w:cstheme="majorHAnsi"/>
          <w:b/>
          <w:bCs/>
          <w:sz w:val="20"/>
          <w:szCs w:val="20"/>
        </w:rPr>
        <w:t>DOKUMENTY SKŁADANE NA WEZWANIE - PODMIOTOWE ŚRODKI DOWODOWE</w:t>
      </w:r>
    </w:p>
    <w:p w14:paraId="15F21875" w14:textId="77777777" w:rsidR="006E1508" w:rsidRPr="005473C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C069CC" w:rsidRDefault="006D3D6A" w:rsidP="00AD2DB9">
      <w:pPr>
        <w:spacing w:after="0" w:line="240" w:lineRule="auto"/>
        <w:jc w:val="both"/>
        <w:rPr>
          <w:rFonts w:asciiTheme="majorHAnsi" w:hAnsiTheme="majorHAnsi" w:cstheme="majorHAnsi"/>
          <w:color w:val="FF0000"/>
          <w:sz w:val="20"/>
          <w:szCs w:val="20"/>
        </w:rPr>
      </w:pPr>
    </w:p>
    <w:p w14:paraId="30E678C0" w14:textId="5E36473C" w:rsidR="00531FF8" w:rsidRPr="005473C6" w:rsidRDefault="006D3D6A" w:rsidP="00F83D0C">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5473C6">
        <w:rPr>
          <w:rFonts w:asciiTheme="majorHAnsi" w:hAnsiTheme="majorHAnsi" w:cstheme="majorHAnsi"/>
          <w:b/>
          <w:bCs/>
          <w:sz w:val="20"/>
          <w:szCs w:val="20"/>
          <w:u w:val="single"/>
        </w:rPr>
        <w:t>nie krótszym niż 5 dni</w:t>
      </w:r>
      <w:r w:rsidRPr="005473C6">
        <w:rPr>
          <w:rFonts w:asciiTheme="majorHAnsi" w:hAnsiTheme="majorHAnsi" w:cstheme="majorHAnsi"/>
          <w:sz w:val="20"/>
          <w:szCs w:val="20"/>
          <w:u w:val="single"/>
        </w:rPr>
        <w:t>,</w:t>
      </w:r>
      <w:r w:rsidRPr="005473C6">
        <w:rPr>
          <w:rFonts w:asciiTheme="majorHAnsi" w:hAnsiTheme="majorHAnsi" w:cstheme="majorHAnsi"/>
          <w:sz w:val="20"/>
          <w:szCs w:val="20"/>
        </w:rPr>
        <w:t xml:space="preserve"> aktualnych na dzień złożenia, następujących podmiotowych środków dowodowych:</w:t>
      </w:r>
    </w:p>
    <w:p w14:paraId="369FB91C" w14:textId="77777777" w:rsidR="00531FF8" w:rsidRPr="005473C6" w:rsidRDefault="00531FF8" w:rsidP="00CC124D">
      <w:pPr>
        <w:spacing w:after="0" w:line="240" w:lineRule="auto"/>
        <w:rPr>
          <w:rFonts w:asciiTheme="majorHAnsi" w:hAnsiTheme="majorHAnsi" w:cstheme="majorHAnsi"/>
          <w:sz w:val="20"/>
          <w:szCs w:val="20"/>
        </w:rPr>
      </w:pPr>
    </w:p>
    <w:p w14:paraId="3F221629" w14:textId="77777777" w:rsidR="006D3D6A" w:rsidRPr="005473C6" w:rsidRDefault="00915255" w:rsidP="00CC124D">
      <w:pPr>
        <w:spacing w:after="0" w:line="240" w:lineRule="auto"/>
        <w:rPr>
          <w:rFonts w:asciiTheme="majorHAnsi" w:hAnsiTheme="majorHAnsi" w:cstheme="majorHAnsi"/>
          <w:b/>
          <w:bCs/>
          <w:sz w:val="20"/>
          <w:szCs w:val="20"/>
          <w:u w:val="single"/>
        </w:rPr>
      </w:pPr>
      <w:r w:rsidRPr="005473C6">
        <w:rPr>
          <w:rFonts w:asciiTheme="majorHAnsi" w:hAnsiTheme="majorHAnsi" w:cstheme="majorHAnsi"/>
          <w:b/>
          <w:bCs/>
          <w:sz w:val="20"/>
          <w:szCs w:val="20"/>
          <w:u w:val="single"/>
        </w:rPr>
        <w:t>9.2.1/</w:t>
      </w:r>
      <w:r w:rsidR="006D3D6A" w:rsidRPr="005473C6">
        <w:rPr>
          <w:rFonts w:asciiTheme="majorHAnsi" w:hAnsiTheme="majorHAnsi" w:cstheme="majorHAnsi"/>
          <w:b/>
          <w:bCs/>
          <w:sz w:val="20"/>
          <w:szCs w:val="20"/>
          <w:u w:val="single"/>
        </w:rPr>
        <w:t xml:space="preserve"> potwierdzających brak podstaw wykluczenia:</w:t>
      </w:r>
    </w:p>
    <w:p w14:paraId="19B90B46" w14:textId="77777777" w:rsidR="006755A4" w:rsidRPr="005473C6" w:rsidRDefault="006755A4" w:rsidP="00CC124D">
      <w:pPr>
        <w:spacing w:after="0" w:line="240" w:lineRule="auto"/>
        <w:rPr>
          <w:rFonts w:asciiTheme="majorHAnsi" w:hAnsiTheme="majorHAnsi" w:cstheme="majorHAnsi"/>
          <w:sz w:val="20"/>
          <w:szCs w:val="20"/>
        </w:rPr>
      </w:pPr>
    </w:p>
    <w:p w14:paraId="6AF230E1" w14:textId="5CF50A8C" w:rsidR="00417878" w:rsidRPr="005473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473C6">
        <w:rPr>
          <w:rFonts w:asciiTheme="majorHAnsi" w:hAnsiTheme="majorHAnsi" w:cstheme="majorHAnsi"/>
          <w:b/>
          <w:bCs/>
          <w:sz w:val="20"/>
          <w:szCs w:val="20"/>
        </w:rPr>
        <w:t xml:space="preserve">a) odpisu lub informacji </w:t>
      </w:r>
      <w:r w:rsidRPr="005473C6">
        <w:rPr>
          <w:rFonts w:asciiTheme="majorHAnsi" w:hAnsiTheme="majorHAnsi" w:cstheme="majorHAnsi"/>
          <w:sz w:val="20"/>
          <w:szCs w:val="20"/>
        </w:rPr>
        <w:t>z Krajowego Rejestru Sądowego lub z Centralnej Ewidencji i Informacji</w:t>
      </w:r>
      <w:r w:rsidR="00341138" w:rsidRPr="005473C6">
        <w:rPr>
          <w:rFonts w:asciiTheme="majorHAnsi" w:hAnsiTheme="majorHAnsi" w:cstheme="majorHAnsi"/>
          <w:sz w:val="20"/>
          <w:szCs w:val="20"/>
        </w:rPr>
        <w:t xml:space="preserve"> o Działalności Gospodarczej, w </w:t>
      </w:r>
      <w:r w:rsidRPr="005473C6">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84A0745" w14:textId="77777777" w:rsidR="00417878" w:rsidRPr="005473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473C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5473C6" w:rsidRDefault="00417878" w:rsidP="00CC124D">
      <w:pPr>
        <w:spacing w:after="0" w:line="240" w:lineRule="auto"/>
        <w:jc w:val="both"/>
        <w:rPr>
          <w:rFonts w:asciiTheme="majorHAnsi" w:hAnsiTheme="majorHAnsi" w:cstheme="majorHAnsi"/>
          <w:sz w:val="20"/>
          <w:szCs w:val="20"/>
        </w:rPr>
      </w:pPr>
    </w:p>
    <w:p w14:paraId="29705DA4" w14:textId="77777777" w:rsidR="00417878" w:rsidRPr="005473C6" w:rsidRDefault="00417878" w:rsidP="00323F73">
      <w:pPr>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5473C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5473C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2DB4FF92" w:rsidR="00417878" w:rsidRPr="005473C6" w:rsidRDefault="005473C6"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417878" w:rsidRPr="005473C6">
        <w:rPr>
          <w:rFonts w:asciiTheme="majorHAnsi" w:hAnsiTheme="majorHAnsi" w:cstheme="majorHAnsi"/>
          <w:b/>
          <w:bCs/>
          <w:sz w:val="20"/>
          <w:szCs w:val="20"/>
        </w:rPr>
        <w:t xml:space="preserve">) oświadczenia Wykonawcy </w:t>
      </w:r>
      <w:r w:rsidR="00417878" w:rsidRPr="005473C6">
        <w:rPr>
          <w:rFonts w:asciiTheme="majorHAnsi" w:hAnsiTheme="majorHAnsi" w:cstheme="majorHAnsi"/>
          <w:sz w:val="20"/>
          <w:szCs w:val="20"/>
        </w:rPr>
        <w:t>w zakresie art. 108 ust. 1 pkt. 5 ustawy Pzp o braku przynależności do tej samej grupy kapitałowej w rozumieniu ustawy z dnia 16.02.2007 r. o ochronie konkurencji i konsumentów (</w:t>
      </w:r>
      <w:proofErr w:type="spellStart"/>
      <w:r w:rsidR="00CA610A">
        <w:rPr>
          <w:rFonts w:asciiTheme="majorHAnsi" w:hAnsiTheme="majorHAnsi" w:cstheme="majorHAnsi"/>
          <w:sz w:val="20"/>
          <w:szCs w:val="20"/>
        </w:rPr>
        <w:t>t.j</w:t>
      </w:r>
      <w:proofErr w:type="spellEnd"/>
      <w:r w:rsidR="00CA610A">
        <w:rPr>
          <w:rFonts w:asciiTheme="majorHAnsi" w:hAnsiTheme="majorHAnsi" w:cstheme="majorHAnsi"/>
          <w:sz w:val="20"/>
          <w:szCs w:val="20"/>
        </w:rPr>
        <w:t xml:space="preserve">. </w:t>
      </w:r>
      <w:r w:rsidR="00CA610A" w:rsidRPr="00CA610A">
        <w:rPr>
          <w:rFonts w:asciiTheme="majorHAnsi" w:hAnsiTheme="majorHAnsi" w:cstheme="majorHAnsi"/>
          <w:sz w:val="20"/>
          <w:szCs w:val="20"/>
        </w:rPr>
        <w:t>Dz. U. z 2021 r. poz. 275</w:t>
      </w:r>
      <w:r w:rsidR="00417878" w:rsidRPr="005473C6">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5473C6">
        <w:rPr>
          <w:rFonts w:asciiTheme="majorHAnsi" w:hAnsiTheme="majorHAnsi" w:cstheme="majorHAnsi"/>
          <w:b/>
          <w:bCs/>
          <w:sz w:val="20"/>
          <w:szCs w:val="20"/>
        </w:rPr>
        <w:t xml:space="preserve">załącznik nr </w:t>
      </w:r>
      <w:r w:rsidR="00DA0D2A" w:rsidRPr="005473C6">
        <w:rPr>
          <w:rFonts w:asciiTheme="majorHAnsi" w:hAnsiTheme="majorHAnsi" w:cstheme="majorHAnsi"/>
          <w:b/>
          <w:bCs/>
          <w:sz w:val="20"/>
          <w:szCs w:val="20"/>
        </w:rPr>
        <w:t>7</w:t>
      </w:r>
      <w:r w:rsidR="004D5F48" w:rsidRPr="005473C6">
        <w:rPr>
          <w:rFonts w:asciiTheme="majorHAnsi" w:hAnsiTheme="majorHAnsi" w:cstheme="majorHAnsi"/>
          <w:b/>
          <w:bCs/>
          <w:sz w:val="20"/>
          <w:szCs w:val="20"/>
        </w:rPr>
        <w:t xml:space="preserve"> </w:t>
      </w:r>
      <w:r w:rsidR="00417878" w:rsidRPr="005473C6">
        <w:rPr>
          <w:rFonts w:asciiTheme="majorHAnsi" w:hAnsiTheme="majorHAnsi" w:cstheme="majorHAnsi"/>
          <w:b/>
          <w:bCs/>
          <w:sz w:val="20"/>
          <w:szCs w:val="20"/>
        </w:rPr>
        <w:t xml:space="preserve">do SWZ </w:t>
      </w:r>
    </w:p>
    <w:p w14:paraId="1E8423F4" w14:textId="77777777" w:rsidR="00866A7D" w:rsidRPr="005473C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5473C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5473C6">
        <w:rPr>
          <w:rFonts w:asciiTheme="majorHAnsi" w:hAnsiTheme="majorHAnsi" w:cstheme="majorHAnsi"/>
          <w:sz w:val="20"/>
          <w:szCs w:val="20"/>
        </w:rPr>
        <w:t xml:space="preserve">UWAGA: (dotyczy wszystkich dokumentów na potwierdzenie braku podstaw wykluczenia): </w:t>
      </w:r>
    </w:p>
    <w:p w14:paraId="609D421F" w14:textId="6BB60FA1" w:rsidR="006D3D6A" w:rsidRPr="005473C6" w:rsidRDefault="00417878" w:rsidP="00CC124D">
      <w:pPr>
        <w:spacing w:after="0" w:line="240" w:lineRule="auto"/>
        <w:ind w:left="567"/>
        <w:jc w:val="both"/>
        <w:rPr>
          <w:rFonts w:asciiTheme="majorHAnsi" w:hAnsiTheme="majorHAnsi" w:cstheme="majorHAnsi"/>
          <w:sz w:val="20"/>
          <w:szCs w:val="20"/>
        </w:rPr>
      </w:pPr>
      <w:r w:rsidRPr="005473C6">
        <w:rPr>
          <w:rFonts w:asciiTheme="majorHAnsi" w:hAnsiTheme="majorHAnsi" w:cstheme="majorHAnsi"/>
          <w:sz w:val="20"/>
          <w:szCs w:val="20"/>
        </w:rPr>
        <w:t xml:space="preserve">W przypadku Wykonawców wspólnie składających ofertę dokumenty, o których mowa w </w:t>
      </w:r>
      <w:r w:rsidR="00AD2DB9" w:rsidRPr="005473C6">
        <w:rPr>
          <w:rFonts w:asciiTheme="majorHAnsi" w:hAnsiTheme="majorHAnsi" w:cstheme="majorHAnsi"/>
          <w:sz w:val="20"/>
          <w:szCs w:val="20"/>
        </w:rPr>
        <w:t xml:space="preserve">ust. 9.2.1/ </w:t>
      </w:r>
      <w:r w:rsidRPr="005473C6">
        <w:rPr>
          <w:rFonts w:asciiTheme="majorHAnsi" w:hAnsiTheme="majorHAnsi" w:cstheme="majorHAnsi"/>
          <w:sz w:val="20"/>
          <w:szCs w:val="20"/>
        </w:rPr>
        <w:t>pkt a) – e), zobowiązany jest złożyć każdy z Wykonawców wspólnie składających ofertę.</w:t>
      </w:r>
    </w:p>
    <w:p w14:paraId="05AAC353" w14:textId="77777777" w:rsidR="00323F73" w:rsidRDefault="00323F73" w:rsidP="0066024A">
      <w:pPr>
        <w:spacing w:after="0" w:line="240" w:lineRule="auto"/>
        <w:jc w:val="both"/>
        <w:rPr>
          <w:rFonts w:asciiTheme="majorHAnsi" w:hAnsiTheme="majorHAnsi" w:cstheme="majorHAnsi"/>
          <w:color w:val="FF0000"/>
          <w:sz w:val="20"/>
          <w:szCs w:val="20"/>
        </w:rPr>
      </w:pPr>
    </w:p>
    <w:p w14:paraId="668BB457" w14:textId="77777777" w:rsidR="00400C70" w:rsidRPr="00C069CC" w:rsidRDefault="00400C70" w:rsidP="0066024A">
      <w:pPr>
        <w:spacing w:after="0" w:line="240" w:lineRule="auto"/>
        <w:jc w:val="both"/>
        <w:rPr>
          <w:rFonts w:asciiTheme="majorHAnsi" w:hAnsiTheme="majorHAnsi" w:cstheme="majorHAnsi"/>
          <w:color w:val="FF0000"/>
          <w:sz w:val="20"/>
          <w:szCs w:val="20"/>
        </w:rPr>
      </w:pPr>
    </w:p>
    <w:p w14:paraId="209A1A73" w14:textId="15BED7CB" w:rsidR="006D3D6A" w:rsidRPr="005473C6" w:rsidRDefault="00915255" w:rsidP="004C3DC8">
      <w:pPr>
        <w:spacing w:after="0" w:line="240" w:lineRule="auto"/>
        <w:jc w:val="both"/>
        <w:rPr>
          <w:rFonts w:asciiTheme="majorHAnsi" w:hAnsiTheme="majorHAnsi" w:cstheme="majorHAnsi"/>
          <w:b/>
          <w:bCs/>
          <w:sz w:val="20"/>
          <w:szCs w:val="20"/>
          <w:u w:val="single"/>
        </w:rPr>
      </w:pPr>
      <w:r w:rsidRPr="005473C6">
        <w:rPr>
          <w:rFonts w:asciiTheme="majorHAnsi" w:hAnsiTheme="majorHAnsi" w:cstheme="majorHAnsi"/>
          <w:b/>
          <w:bCs/>
          <w:sz w:val="20"/>
          <w:szCs w:val="20"/>
          <w:u w:val="single"/>
        </w:rPr>
        <w:lastRenderedPageBreak/>
        <w:t>9.2.</w:t>
      </w:r>
      <w:r w:rsidR="0066024A" w:rsidRPr="005473C6">
        <w:rPr>
          <w:rFonts w:asciiTheme="majorHAnsi" w:hAnsiTheme="majorHAnsi" w:cstheme="majorHAnsi"/>
          <w:b/>
          <w:bCs/>
          <w:sz w:val="20"/>
          <w:szCs w:val="20"/>
          <w:u w:val="single"/>
        </w:rPr>
        <w:t>2</w:t>
      </w:r>
      <w:r w:rsidRPr="005473C6">
        <w:rPr>
          <w:rFonts w:asciiTheme="majorHAnsi" w:hAnsiTheme="majorHAnsi" w:cstheme="majorHAnsi"/>
          <w:b/>
          <w:bCs/>
          <w:sz w:val="20"/>
          <w:szCs w:val="20"/>
          <w:u w:val="single"/>
        </w:rPr>
        <w:t>/</w:t>
      </w:r>
      <w:r w:rsidR="006D3D6A" w:rsidRPr="005473C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5473C6" w:rsidRDefault="006755A4" w:rsidP="00CC124D">
      <w:pPr>
        <w:spacing w:after="0" w:line="240" w:lineRule="auto"/>
        <w:jc w:val="both"/>
        <w:rPr>
          <w:rFonts w:asciiTheme="majorHAnsi" w:hAnsiTheme="majorHAnsi" w:cstheme="majorHAnsi"/>
          <w:sz w:val="20"/>
          <w:szCs w:val="20"/>
        </w:rPr>
      </w:pPr>
    </w:p>
    <w:p w14:paraId="2FE20FC3" w14:textId="77777777" w:rsidR="006D3D6A" w:rsidRPr="005473C6" w:rsidRDefault="006755A4" w:rsidP="00323F73">
      <w:pPr>
        <w:spacing w:after="0" w:line="240" w:lineRule="auto"/>
        <w:jc w:val="both"/>
        <w:rPr>
          <w:rFonts w:asciiTheme="majorHAnsi" w:hAnsiTheme="majorHAnsi" w:cstheme="majorHAnsi"/>
          <w:i/>
          <w:iCs/>
          <w:sz w:val="20"/>
          <w:szCs w:val="20"/>
        </w:rPr>
      </w:pPr>
      <w:r w:rsidRPr="005473C6">
        <w:rPr>
          <w:rFonts w:asciiTheme="majorHAnsi" w:hAnsiTheme="majorHAnsi" w:cstheme="majorHAnsi"/>
          <w:b/>
          <w:bCs/>
          <w:sz w:val="20"/>
          <w:szCs w:val="20"/>
        </w:rPr>
        <w:t xml:space="preserve">a) </w:t>
      </w:r>
      <w:r w:rsidR="006D3D6A" w:rsidRPr="005473C6">
        <w:rPr>
          <w:rFonts w:asciiTheme="majorHAnsi" w:hAnsiTheme="majorHAnsi" w:cstheme="majorHAnsi"/>
          <w:b/>
          <w:bCs/>
          <w:sz w:val="20"/>
          <w:szCs w:val="20"/>
        </w:rPr>
        <w:t xml:space="preserve">wykazu robót budowlanych </w:t>
      </w:r>
      <w:r w:rsidR="006D3D6A" w:rsidRPr="005473C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5473C6">
        <w:rPr>
          <w:rFonts w:asciiTheme="majorHAnsi" w:hAnsiTheme="majorHAnsi" w:cstheme="majorHAnsi"/>
          <w:i/>
          <w:iCs/>
          <w:sz w:val="20"/>
          <w:szCs w:val="20"/>
        </w:rPr>
        <w:t xml:space="preserve">oraz </w:t>
      </w:r>
      <w:r w:rsidR="006D3D6A" w:rsidRPr="005473C6">
        <w:rPr>
          <w:rFonts w:asciiTheme="majorHAnsi" w:hAnsiTheme="majorHAnsi" w:cstheme="majorHAnsi"/>
          <w:b/>
          <w:bCs/>
          <w:i/>
          <w:iCs/>
          <w:sz w:val="20"/>
          <w:szCs w:val="20"/>
          <w:u w:val="single"/>
        </w:rPr>
        <w:t>załączeniem dowodów określających, czy te roboty budowlane zostały wykonane należycie,</w:t>
      </w:r>
      <w:r w:rsidR="006D3D6A" w:rsidRPr="005473C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5473C6" w:rsidRDefault="00845B40" w:rsidP="00323F73">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Wzór wykazu robót stanowi załącznik nr </w:t>
      </w:r>
      <w:r w:rsidR="004D5F48" w:rsidRPr="005473C6">
        <w:rPr>
          <w:rFonts w:asciiTheme="majorHAnsi" w:hAnsiTheme="majorHAnsi" w:cstheme="majorHAnsi"/>
          <w:b/>
          <w:bCs/>
          <w:sz w:val="20"/>
          <w:szCs w:val="20"/>
        </w:rPr>
        <w:t>5</w:t>
      </w:r>
      <w:r w:rsidRPr="005473C6">
        <w:rPr>
          <w:rFonts w:asciiTheme="majorHAnsi" w:hAnsiTheme="majorHAnsi" w:cstheme="majorHAnsi"/>
          <w:b/>
          <w:bCs/>
          <w:sz w:val="20"/>
          <w:szCs w:val="20"/>
        </w:rPr>
        <w:t xml:space="preserve"> do SWZ.</w:t>
      </w:r>
    </w:p>
    <w:p w14:paraId="650888C3" w14:textId="77777777" w:rsidR="00845B40" w:rsidRPr="005473C6" w:rsidRDefault="00845B40" w:rsidP="004C3DC8">
      <w:pPr>
        <w:spacing w:after="0" w:line="240" w:lineRule="auto"/>
        <w:ind w:left="567"/>
        <w:jc w:val="both"/>
        <w:rPr>
          <w:rFonts w:asciiTheme="majorHAnsi" w:hAnsiTheme="majorHAnsi" w:cstheme="majorHAnsi"/>
          <w:sz w:val="20"/>
          <w:szCs w:val="20"/>
        </w:rPr>
      </w:pPr>
    </w:p>
    <w:p w14:paraId="13739475" w14:textId="406E548B" w:rsidR="006D3D6A" w:rsidRPr="005473C6" w:rsidRDefault="006755A4" w:rsidP="00323F73">
      <w:pPr>
        <w:spacing w:after="0" w:line="240" w:lineRule="auto"/>
        <w:jc w:val="both"/>
        <w:rPr>
          <w:rFonts w:asciiTheme="majorHAnsi" w:hAnsiTheme="majorHAnsi" w:cstheme="majorHAnsi"/>
          <w:sz w:val="20"/>
          <w:szCs w:val="20"/>
        </w:rPr>
      </w:pPr>
      <w:r w:rsidRPr="005473C6">
        <w:rPr>
          <w:rFonts w:asciiTheme="majorHAnsi" w:hAnsiTheme="majorHAnsi" w:cstheme="majorHAnsi"/>
          <w:b/>
          <w:bCs/>
          <w:sz w:val="20"/>
          <w:szCs w:val="20"/>
        </w:rPr>
        <w:t xml:space="preserve">b) </w:t>
      </w:r>
      <w:r w:rsidR="006D3D6A" w:rsidRPr="005473C6">
        <w:rPr>
          <w:rFonts w:asciiTheme="majorHAnsi" w:hAnsiTheme="majorHAnsi" w:cstheme="majorHAnsi"/>
          <w:b/>
          <w:bCs/>
          <w:sz w:val="20"/>
          <w:szCs w:val="20"/>
        </w:rPr>
        <w:t>wykazu osób</w:t>
      </w:r>
      <w:r w:rsidR="006D3D6A" w:rsidRPr="005473C6">
        <w:rPr>
          <w:rFonts w:asciiTheme="majorHAnsi" w:hAnsiTheme="majorHAnsi" w:cstheme="majorHAnsi"/>
          <w:sz w:val="20"/>
          <w:szCs w:val="20"/>
        </w:rPr>
        <w:t xml:space="preserve">, skierowanych przez wykonawcę do realizacji zamówienia publicznego, w szczególności odpowiedzialnych za </w:t>
      </w:r>
      <w:r w:rsidR="006D3D6A" w:rsidRPr="005473C6">
        <w:rPr>
          <w:rFonts w:asciiTheme="majorHAnsi" w:hAnsiTheme="majorHAnsi" w:cstheme="majorHAnsi"/>
          <w:b/>
          <w:bCs/>
          <w:sz w:val="20"/>
          <w:szCs w:val="20"/>
        </w:rPr>
        <w:t>kierowanie robotami budowlanymi</w:t>
      </w:r>
      <w:r w:rsidR="006D3D6A" w:rsidRPr="005473C6">
        <w:rPr>
          <w:rFonts w:asciiTheme="majorHAnsi" w:hAnsiTheme="majorHAnsi" w:cstheme="majorHAnsi"/>
          <w:sz w:val="20"/>
          <w:szCs w:val="20"/>
        </w:rPr>
        <w:t>, wraz z informacjami na temat ich kwalifikacji zawodow</w:t>
      </w:r>
      <w:r w:rsidR="001122BD" w:rsidRPr="005473C6">
        <w:rPr>
          <w:rFonts w:asciiTheme="majorHAnsi" w:hAnsiTheme="majorHAnsi" w:cstheme="majorHAnsi"/>
          <w:sz w:val="20"/>
          <w:szCs w:val="20"/>
        </w:rPr>
        <w:t>ych, uprawnień, doświadczenia i </w:t>
      </w:r>
      <w:r w:rsidR="006D3D6A" w:rsidRPr="005473C6">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5473C6">
        <w:rPr>
          <w:rFonts w:asciiTheme="majorHAnsi" w:hAnsiTheme="majorHAnsi" w:cstheme="majorHAnsi"/>
          <w:sz w:val="20"/>
          <w:szCs w:val="20"/>
        </w:rPr>
        <w:t xml:space="preserve"> </w:t>
      </w:r>
    </w:p>
    <w:p w14:paraId="27926ADD" w14:textId="02D8D635" w:rsidR="00241D09" w:rsidRPr="005473C6" w:rsidRDefault="00845B40" w:rsidP="000B1DA7">
      <w:pPr>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Wzór wykazu osób stanowi załącznik nr </w:t>
      </w:r>
      <w:r w:rsidR="004D5F48" w:rsidRPr="005473C6">
        <w:rPr>
          <w:rFonts w:asciiTheme="majorHAnsi" w:hAnsiTheme="majorHAnsi" w:cstheme="majorHAnsi"/>
          <w:b/>
          <w:bCs/>
          <w:sz w:val="20"/>
          <w:szCs w:val="20"/>
        </w:rPr>
        <w:t>6</w:t>
      </w:r>
      <w:r w:rsidRPr="005473C6">
        <w:rPr>
          <w:rFonts w:asciiTheme="majorHAnsi" w:hAnsiTheme="majorHAnsi" w:cstheme="majorHAnsi"/>
          <w:b/>
          <w:bCs/>
          <w:sz w:val="20"/>
          <w:szCs w:val="20"/>
        </w:rPr>
        <w:t xml:space="preserve"> do SWZ.</w:t>
      </w:r>
    </w:p>
    <w:p w14:paraId="2ABC3D27" w14:textId="1282C40B" w:rsidR="00A64DA7" w:rsidRPr="005473C6" w:rsidRDefault="00A64DA7" w:rsidP="00CC124D">
      <w:pPr>
        <w:spacing w:after="0" w:line="240" w:lineRule="auto"/>
        <w:rPr>
          <w:rFonts w:asciiTheme="majorHAnsi" w:hAnsiTheme="majorHAnsi" w:cstheme="majorHAnsi"/>
          <w:sz w:val="20"/>
          <w:szCs w:val="20"/>
        </w:rPr>
      </w:pPr>
    </w:p>
    <w:p w14:paraId="233C56C1"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UWAGA: (dotycząca wszystkich oświadczeń i podmiotowych środków dowodowych): </w:t>
      </w:r>
    </w:p>
    <w:p w14:paraId="5CD8DFB0" w14:textId="77777777" w:rsidR="00845B40" w:rsidRPr="005473C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5473C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5473C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5473C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5473C6">
        <w:rPr>
          <w:rFonts w:asciiTheme="majorHAnsi" w:hAnsiTheme="majorHAnsi" w:cstheme="majorHAnsi"/>
          <w:sz w:val="20"/>
          <w:szCs w:val="20"/>
        </w:rPr>
        <w:t xml:space="preserve">1) </w:t>
      </w:r>
      <w:r w:rsidRPr="005473C6">
        <w:rPr>
          <w:rFonts w:asciiTheme="majorHAnsi" w:hAnsiTheme="majorHAnsi" w:cstheme="majorHAnsi"/>
          <w:b/>
          <w:bCs/>
          <w:sz w:val="20"/>
          <w:szCs w:val="20"/>
        </w:rPr>
        <w:t>może je uzyskać za pomocą bezpłatnych i ogólnodostępnych baz danych, w szczególności rejestrów publicznych</w:t>
      </w:r>
      <w:r w:rsidRPr="005473C6">
        <w:rPr>
          <w:rFonts w:asciiTheme="majorHAnsi" w:hAnsiTheme="majorHAnsi" w:cstheme="majorHAnsi"/>
          <w:sz w:val="20"/>
          <w:szCs w:val="20"/>
        </w:rPr>
        <w:t xml:space="preserve"> w rozumieniu ustawy z dnia 17 lutego 2005r. </w:t>
      </w:r>
      <w:r w:rsidR="00493EE1" w:rsidRPr="005473C6">
        <w:rPr>
          <w:rFonts w:asciiTheme="majorHAnsi" w:hAnsiTheme="majorHAnsi" w:cstheme="majorHAnsi"/>
          <w:sz w:val="20"/>
          <w:szCs w:val="20"/>
        </w:rPr>
        <w:t>o</w:t>
      </w:r>
      <w:r w:rsidRPr="005473C6">
        <w:rPr>
          <w:rFonts w:asciiTheme="majorHAnsi" w:hAnsiTheme="majorHAnsi" w:cstheme="majorHAnsi"/>
          <w:sz w:val="20"/>
          <w:szCs w:val="20"/>
        </w:rPr>
        <w:t xml:space="preserve"> informatyzacji działalności podmiotów realizujących zadania publiczne, </w:t>
      </w:r>
      <w:r w:rsidRPr="005473C6">
        <w:rPr>
          <w:rFonts w:asciiTheme="majorHAnsi" w:hAnsiTheme="majorHAnsi" w:cstheme="majorHAnsi"/>
          <w:b/>
          <w:bCs/>
          <w:sz w:val="20"/>
          <w:szCs w:val="20"/>
          <w:u w:val="single"/>
        </w:rPr>
        <w:t xml:space="preserve">o ile Wykonawca wskazał w </w:t>
      </w:r>
      <w:r w:rsidR="00845B40" w:rsidRPr="005473C6">
        <w:rPr>
          <w:rFonts w:asciiTheme="majorHAnsi" w:hAnsiTheme="majorHAnsi" w:cstheme="majorHAnsi"/>
          <w:b/>
          <w:bCs/>
          <w:sz w:val="20"/>
          <w:szCs w:val="20"/>
          <w:u w:val="single"/>
        </w:rPr>
        <w:t>oświadczeniu</w:t>
      </w:r>
      <w:r w:rsidRPr="005473C6">
        <w:rPr>
          <w:rFonts w:asciiTheme="majorHAnsi" w:hAnsiTheme="majorHAnsi" w:cstheme="majorHAnsi"/>
          <w:b/>
          <w:bCs/>
          <w:sz w:val="20"/>
          <w:szCs w:val="20"/>
          <w:u w:val="single"/>
        </w:rPr>
        <w:t xml:space="preserve"> dane umożliwiające dostęp do tych środków; </w:t>
      </w:r>
    </w:p>
    <w:p w14:paraId="0E80864F"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5473C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5473C6">
        <w:rPr>
          <w:rFonts w:asciiTheme="majorHAnsi" w:hAnsiTheme="majorHAnsi" w:cstheme="majorHAnsi"/>
          <w:sz w:val="20"/>
          <w:szCs w:val="20"/>
        </w:rPr>
        <w:t xml:space="preserve">3) </w:t>
      </w:r>
      <w:r w:rsidR="00915255" w:rsidRPr="005473C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5473C6">
        <w:rPr>
          <w:rFonts w:asciiTheme="majorHAnsi" w:hAnsiTheme="majorHAnsi" w:cstheme="majorHAnsi"/>
          <w:sz w:val="20"/>
          <w:szCs w:val="20"/>
        </w:rPr>
        <w:t xml:space="preserve"> </w:t>
      </w:r>
      <w:r w:rsidR="00841289" w:rsidRPr="005473C6">
        <w:rPr>
          <w:rFonts w:asciiTheme="majorHAnsi" w:hAnsiTheme="majorHAnsi" w:cstheme="majorHAnsi"/>
          <w:sz w:val="20"/>
          <w:szCs w:val="20"/>
        </w:rPr>
        <w:t xml:space="preserve">- </w:t>
      </w:r>
      <w:r w:rsidRPr="005473C6">
        <w:rPr>
          <w:rFonts w:asciiTheme="majorHAnsi" w:hAnsiTheme="majorHAnsi" w:cstheme="majorHAnsi"/>
          <w:b/>
          <w:bCs/>
          <w:sz w:val="20"/>
          <w:szCs w:val="20"/>
        </w:rPr>
        <w:t xml:space="preserve">załącznik </w:t>
      </w:r>
      <w:r w:rsidR="00841289" w:rsidRPr="005473C6">
        <w:rPr>
          <w:rFonts w:asciiTheme="majorHAnsi" w:hAnsiTheme="majorHAnsi" w:cstheme="majorHAnsi"/>
          <w:b/>
          <w:bCs/>
          <w:sz w:val="20"/>
          <w:szCs w:val="20"/>
        </w:rPr>
        <w:t>wykonawcy</w:t>
      </w:r>
      <w:r w:rsidRPr="005473C6">
        <w:rPr>
          <w:rFonts w:asciiTheme="majorHAnsi" w:hAnsiTheme="majorHAnsi" w:cstheme="majorHAnsi"/>
          <w:b/>
          <w:bCs/>
          <w:sz w:val="20"/>
          <w:szCs w:val="20"/>
        </w:rPr>
        <w:t xml:space="preserve"> .</w:t>
      </w:r>
    </w:p>
    <w:p w14:paraId="4A108A99" w14:textId="77777777" w:rsidR="00915255" w:rsidRPr="005473C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 </w:t>
      </w:r>
    </w:p>
    <w:p w14:paraId="77A1F69B" w14:textId="77777777" w:rsidR="00845B40" w:rsidRPr="005473C6" w:rsidRDefault="00BC2D78" w:rsidP="00323F73">
      <w:pPr>
        <w:spacing w:after="0" w:line="240" w:lineRule="auto"/>
        <w:ind w:left="426"/>
        <w:jc w:val="both"/>
        <w:rPr>
          <w:rFonts w:asciiTheme="majorHAnsi" w:hAnsiTheme="majorHAnsi" w:cstheme="majorHAnsi"/>
          <w:sz w:val="20"/>
          <w:szCs w:val="20"/>
        </w:rPr>
      </w:pPr>
      <w:r w:rsidRPr="005473C6">
        <w:rPr>
          <w:rFonts w:asciiTheme="majorHAnsi" w:hAnsiTheme="majorHAnsi" w:cstheme="majorHAnsi"/>
          <w:sz w:val="20"/>
          <w:szCs w:val="20"/>
        </w:rPr>
        <w:t xml:space="preserve">4) </w:t>
      </w:r>
      <w:r w:rsidR="00845B40" w:rsidRPr="005473C6">
        <w:rPr>
          <w:rFonts w:asciiTheme="majorHAnsi" w:hAnsiTheme="majorHAnsi" w:cstheme="majorHAnsi"/>
          <w:sz w:val="20"/>
          <w:szCs w:val="20"/>
        </w:rPr>
        <w:t>Wykonawca składa podmiotowe środki dowodowe aktualne na dzień ich złożenia.</w:t>
      </w:r>
    </w:p>
    <w:p w14:paraId="1B7E8F26" w14:textId="77777777" w:rsidR="00845B40" w:rsidRPr="005473C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5473C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407B2570" w:rsidR="00915255" w:rsidRPr="005473C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5473C6">
        <w:rPr>
          <w:rFonts w:asciiTheme="majorHAnsi" w:hAnsiTheme="majorHAnsi" w:cstheme="majorHAnsi"/>
          <w:b/>
          <w:bCs/>
          <w:sz w:val="20"/>
          <w:szCs w:val="20"/>
        </w:rPr>
        <w:t>9.2.</w:t>
      </w:r>
      <w:r w:rsidR="0066024A" w:rsidRPr="005473C6">
        <w:rPr>
          <w:rFonts w:asciiTheme="majorHAnsi" w:hAnsiTheme="majorHAnsi" w:cstheme="majorHAnsi"/>
          <w:b/>
          <w:bCs/>
          <w:sz w:val="20"/>
          <w:szCs w:val="20"/>
        </w:rPr>
        <w:t>3</w:t>
      </w:r>
      <w:r w:rsidRPr="005473C6">
        <w:rPr>
          <w:rFonts w:asciiTheme="majorHAnsi" w:hAnsiTheme="majorHAnsi" w:cstheme="majorHAnsi"/>
          <w:b/>
          <w:bCs/>
          <w:sz w:val="20"/>
          <w:szCs w:val="20"/>
        </w:rPr>
        <w:t>/</w:t>
      </w:r>
      <w:r w:rsidR="00915255" w:rsidRPr="005473C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5473C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5473C6" w:rsidRDefault="00633DAE" w:rsidP="00633DAE">
      <w:pPr>
        <w:spacing w:after="0" w:line="240" w:lineRule="auto"/>
        <w:rPr>
          <w:rFonts w:asciiTheme="majorHAnsi" w:hAnsiTheme="majorHAnsi" w:cstheme="majorHAnsi"/>
          <w:sz w:val="20"/>
          <w:szCs w:val="20"/>
        </w:rPr>
      </w:pPr>
      <w:r w:rsidRPr="005473C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5473C6" w:rsidRDefault="00633DAE" w:rsidP="00633DAE">
      <w:pPr>
        <w:spacing w:after="0" w:line="240" w:lineRule="auto"/>
        <w:rPr>
          <w:rFonts w:asciiTheme="majorHAnsi" w:hAnsiTheme="majorHAnsi" w:cstheme="majorHAnsi"/>
          <w:sz w:val="20"/>
          <w:szCs w:val="20"/>
        </w:rPr>
      </w:pPr>
    </w:p>
    <w:p w14:paraId="29B1246F" w14:textId="77777777" w:rsidR="00633DAE" w:rsidRPr="005473C6" w:rsidRDefault="00633DAE" w:rsidP="008A1403">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5473C6">
        <w:rPr>
          <w:rFonts w:asciiTheme="majorHAnsi" w:hAnsiTheme="majorHAnsi" w:cstheme="majorHAnsi"/>
          <w:sz w:val="20"/>
          <w:szCs w:val="20"/>
        </w:rPr>
        <w:t>ppkt</w:t>
      </w:r>
      <w:proofErr w:type="spellEnd"/>
      <w:r w:rsidRPr="005473C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5473C6" w:rsidRDefault="00633DAE" w:rsidP="008A1403">
      <w:pPr>
        <w:spacing w:after="0" w:line="240" w:lineRule="auto"/>
        <w:jc w:val="both"/>
        <w:rPr>
          <w:rFonts w:asciiTheme="majorHAnsi" w:hAnsiTheme="majorHAnsi" w:cstheme="majorHAnsi"/>
          <w:sz w:val="20"/>
          <w:szCs w:val="20"/>
        </w:rPr>
      </w:pPr>
    </w:p>
    <w:p w14:paraId="31EF0E8E" w14:textId="77777777" w:rsidR="00633DAE" w:rsidRPr="005473C6" w:rsidRDefault="00633DAE" w:rsidP="008A1403">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C069CC" w:rsidRDefault="00633DAE" w:rsidP="008A1403">
      <w:pPr>
        <w:spacing w:after="0" w:line="240" w:lineRule="auto"/>
        <w:jc w:val="both"/>
        <w:rPr>
          <w:rFonts w:asciiTheme="majorHAnsi" w:hAnsiTheme="majorHAnsi" w:cstheme="majorHAnsi"/>
          <w:color w:val="FF0000"/>
          <w:sz w:val="20"/>
          <w:szCs w:val="20"/>
        </w:rPr>
      </w:pPr>
    </w:p>
    <w:p w14:paraId="2AF867B4" w14:textId="77777777" w:rsidR="00633DAE" w:rsidRPr="005473C6" w:rsidRDefault="00633DAE" w:rsidP="008A1403">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5473C6" w:rsidRDefault="00633DAE" w:rsidP="008A1403">
      <w:pPr>
        <w:spacing w:after="0" w:line="240" w:lineRule="auto"/>
        <w:jc w:val="both"/>
        <w:rPr>
          <w:rFonts w:asciiTheme="majorHAnsi" w:hAnsiTheme="majorHAnsi" w:cstheme="majorHAnsi"/>
          <w:sz w:val="20"/>
          <w:szCs w:val="20"/>
        </w:rPr>
      </w:pPr>
    </w:p>
    <w:p w14:paraId="685BE54A" w14:textId="59135036" w:rsidR="00915255" w:rsidRPr="005473C6" w:rsidRDefault="00633DAE" w:rsidP="008A1403">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lastRenderedPageBreak/>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5473C6" w:rsidRDefault="00BB1A6B" w:rsidP="00633DAE">
      <w:pPr>
        <w:spacing w:after="0" w:line="240" w:lineRule="auto"/>
        <w:rPr>
          <w:rFonts w:asciiTheme="majorHAnsi" w:hAnsiTheme="majorHAnsi" w:cstheme="majorHAnsi"/>
          <w:sz w:val="20"/>
          <w:szCs w:val="20"/>
        </w:rPr>
      </w:pPr>
    </w:p>
    <w:p w14:paraId="54F91430" w14:textId="77777777" w:rsidR="00633DAE" w:rsidRPr="005473C6" w:rsidRDefault="00633DAE" w:rsidP="00633DAE">
      <w:pPr>
        <w:spacing w:after="0" w:line="240" w:lineRule="auto"/>
        <w:rPr>
          <w:rFonts w:asciiTheme="majorHAnsi" w:hAnsiTheme="majorHAnsi" w:cstheme="majorHAnsi"/>
          <w:sz w:val="20"/>
          <w:szCs w:val="20"/>
        </w:rPr>
      </w:pPr>
    </w:p>
    <w:p w14:paraId="267B67CF" w14:textId="77777777" w:rsidR="006D3D6A" w:rsidRPr="005473C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 xml:space="preserve">10. </w:t>
      </w:r>
      <w:r w:rsidR="006D3D6A" w:rsidRPr="005473C6">
        <w:rPr>
          <w:rFonts w:asciiTheme="majorHAnsi" w:hAnsiTheme="majorHAnsi" w:cstheme="majorHAnsi"/>
          <w:b/>
          <w:bCs/>
          <w:sz w:val="20"/>
          <w:szCs w:val="20"/>
        </w:rPr>
        <w:t>WYMAGANIA DOTYCZĄCE WADIUM.</w:t>
      </w:r>
    </w:p>
    <w:p w14:paraId="674A3103" w14:textId="77777777" w:rsidR="006755A4" w:rsidRPr="005473C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5473C6" w:rsidRDefault="00973898" w:rsidP="00973898">
      <w:pPr>
        <w:autoSpaceDE w:val="0"/>
        <w:autoSpaceDN w:val="0"/>
        <w:spacing w:after="0" w:line="240" w:lineRule="auto"/>
        <w:jc w:val="both"/>
        <w:rPr>
          <w:rFonts w:ascii="Calibri Light" w:hAnsi="Calibri Light" w:cs="Calibri Light"/>
          <w:b/>
          <w:bCs/>
          <w:sz w:val="20"/>
          <w:szCs w:val="20"/>
        </w:rPr>
      </w:pPr>
      <w:bookmarkStart w:id="6" w:name="_Toc42045495"/>
      <w:r w:rsidRPr="005473C6">
        <w:rPr>
          <w:rFonts w:ascii="Calibri Light" w:hAnsi="Calibri Light" w:cs="Calibri Light"/>
          <w:b/>
          <w:bCs/>
          <w:sz w:val="20"/>
          <w:szCs w:val="20"/>
        </w:rPr>
        <w:t>Zamawiający nie wymaga wpłaty wadium.</w:t>
      </w:r>
    </w:p>
    <w:bookmarkEnd w:id="6"/>
    <w:p w14:paraId="73EE179A" w14:textId="77777777" w:rsidR="003A5ADF" w:rsidRPr="00C069CC" w:rsidRDefault="003A5ADF" w:rsidP="00CC124D">
      <w:pPr>
        <w:spacing w:after="0" w:line="240" w:lineRule="auto"/>
        <w:rPr>
          <w:rFonts w:asciiTheme="majorHAnsi" w:hAnsiTheme="majorHAnsi" w:cstheme="majorHAnsi"/>
          <w:color w:val="FF0000"/>
          <w:sz w:val="20"/>
          <w:szCs w:val="20"/>
        </w:rPr>
      </w:pPr>
    </w:p>
    <w:p w14:paraId="7B362E9D" w14:textId="77777777" w:rsidR="006D3D6A" w:rsidRPr="005473C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11.</w:t>
      </w:r>
      <w:r w:rsidR="00C17EF8" w:rsidRPr="005473C6">
        <w:rPr>
          <w:rFonts w:asciiTheme="majorHAnsi" w:hAnsiTheme="majorHAnsi" w:cstheme="majorHAnsi"/>
          <w:b/>
          <w:bCs/>
          <w:sz w:val="20"/>
          <w:szCs w:val="20"/>
        </w:rPr>
        <w:t xml:space="preserve"> </w:t>
      </w:r>
      <w:r w:rsidR="006D3D6A" w:rsidRPr="005473C6">
        <w:rPr>
          <w:rFonts w:asciiTheme="majorHAnsi" w:hAnsiTheme="majorHAnsi" w:cstheme="majorHAnsi"/>
          <w:b/>
          <w:bCs/>
          <w:sz w:val="20"/>
          <w:szCs w:val="20"/>
        </w:rPr>
        <w:t>SPOSÓB PRZYGOTOWANIA OFERTY.</w:t>
      </w:r>
    </w:p>
    <w:p w14:paraId="68A73DAF" w14:textId="77777777" w:rsidR="00007964" w:rsidRPr="005473C6" w:rsidRDefault="00007964" w:rsidP="00CC124D">
      <w:pPr>
        <w:spacing w:after="0" w:line="240" w:lineRule="auto"/>
        <w:ind w:left="851"/>
        <w:rPr>
          <w:rFonts w:asciiTheme="majorHAnsi" w:hAnsiTheme="majorHAnsi" w:cstheme="majorHAnsi"/>
          <w:sz w:val="20"/>
          <w:szCs w:val="20"/>
        </w:rPr>
      </w:pPr>
    </w:p>
    <w:p w14:paraId="72F65E21"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5473C6" w:rsidRDefault="00A476DA" w:rsidP="00CC124D">
      <w:pPr>
        <w:spacing w:after="0" w:line="240" w:lineRule="auto"/>
        <w:jc w:val="both"/>
        <w:rPr>
          <w:rFonts w:asciiTheme="majorHAnsi" w:hAnsiTheme="majorHAnsi" w:cstheme="majorHAnsi"/>
          <w:sz w:val="20"/>
          <w:szCs w:val="20"/>
        </w:rPr>
      </w:pPr>
    </w:p>
    <w:p w14:paraId="60A060E6" w14:textId="77777777" w:rsidR="00A476DA" w:rsidRPr="005473C6" w:rsidRDefault="001A750B"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11.2/ </w:t>
      </w:r>
      <w:r w:rsidR="00A476DA" w:rsidRPr="005473C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5473C6">
        <w:rPr>
          <w:rFonts w:asciiTheme="majorHAnsi" w:hAnsiTheme="majorHAnsi" w:cstheme="majorHAnsi"/>
          <w:sz w:val="20"/>
          <w:szCs w:val="20"/>
        </w:rPr>
        <w:t xml:space="preserve">Rozdziale II pkt 9.1) </w:t>
      </w:r>
      <w:r w:rsidR="00A476DA" w:rsidRPr="005473C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5473C6" w:rsidRDefault="00A476DA" w:rsidP="00CC124D">
      <w:pPr>
        <w:spacing w:after="0" w:line="240" w:lineRule="auto"/>
        <w:jc w:val="both"/>
        <w:rPr>
          <w:rFonts w:asciiTheme="majorHAnsi" w:hAnsiTheme="majorHAnsi" w:cstheme="majorHAnsi"/>
          <w:sz w:val="20"/>
          <w:szCs w:val="20"/>
        </w:rPr>
      </w:pPr>
    </w:p>
    <w:p w14:paraId="66A7BB27" w14:textId="77777777" w:rsidR="00A476DA" w:rsidRPr="005473C6" w:rsidRDefault="00A476DA" w:rsidP="00CC124D">
      <w:pPr>
        <w:pStyle w:val="Default"/>
        <w:spacing w:after="0" w:line="240" w:lineRule="auto"/>
        <w:jc w:val="both"/>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11.3/ Wykonawca składa ofertę za pośrednictwem </w:t>
      </w:r>
      <w:r w:rsidRPr="005473C6">
        <w:rPr>
          <w:rFonts w:asciiTheme="majorHAnsi" w:hAnsiTheme="majorHAnsi" w:cstheme="majorHAnsi"/>
          <w:b/>
          <w:bCs/>
          <w:color w:val="auto"/>
          <w:sz w:val="20"/>
          <w:szCs w:val="20"/>
        </w:rPr>
        <w:t>„Formularza do złożenia, zmiany, wycofania oferty lub wniosku”</w:t>
      </w:r>
      <w:r w:rsidRPr="005473C6">
        <w:rPr>
          <w:rFonts w:asciiTheme="majorHAnsi" w:hAnsiTheme="majorHAnsi" w:cstheme="majorHAnsi"/>
          <w:color w:val="auto"/>
          <w:sz w:val="20"/>
          <w:szCs w:val="20"/>
        </w:rPr>
        <w:t xml:space="preserve"> dostępnego na </w:t>
      </w:r>
      <w:proofErr w:type="spellStart"/>
      <w:r w:rsidRPr="005473C6">
        <w:rPr>
          <w:rFonts w:asciiTheme="majorHAnsi" w:hAnsiTheme="majorHAnsi" w:cstheme="majorHAnsi"/>
          <w:color w:val="auto"/>
          <w:sz w:val="20"/>
          <w:szCs w:val="20"/>
        </w:rPr>
        <w:t>miniPortalu</w:t>
      </w:r>
      <w:proofErr w:type="spellEnd"/>
      <w:r w:rsidRPr="005473C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5473C6">
        <w:rPr>
          <w:rFonts w:asciiTheme="majorHAnsi" w:hAnsiTheme="majorHAnsi" w:cstheme="majorHAnsi"/>
          <w:color w:val="auto"/>
          <w:sz w:val="20"/>
          <w:szCs w:val="20"/>
        </w:rPr>
        <w:t>ePUAP</w:t>
      </w:r>
      <w:proofErr w:type="spellEnd"/>
      <w:r w:rsidRPr="005473C6">
        <w:rPr>
          <w:rFonts w:asciiTheme="majorHAnsi" w:hAnsiTheme="majorHAnsi" w:cstheme="majorHAnsi"/>
          <w:color w:val="auto"/>
          <w:sz w:val="20"/>
          <w:szCs w:val="20"/>
        </w:rPr>
        <w:t>, na którym prowadzona będzie korespondencja związana z postępowaniem.</w:t>
      </w:r>
    </w:p>
    <w:p w14:paraId="4BC3C0ED" w14:textId="77777777" w:rsidR="00A476DA" w:rsidRPr="005473C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5473C6" w:rsidRDefault="00A476DA" w:rsidP="00CC124D">
      <w:pPr>
        <w:pStyle w:val="Default"/>
        <w:spacing w:after="0" w:line="240" w:lineRule="auto"/>
        <w:jc w:val="both"/>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11.4/ Sposób złożenia oferty został opisany w Instrukcji użytkownika systemu </w:t>
      </w:r>
      <w:proofErr w:type="spellStart"/>
      <w:r w:rsidRPr="005473C6">
        <w:rPr>
          <w:rFonts w:asciiTheme="majorHAnsi" w:hAnsiTheme="majorHAnsi" w:cstheme="majorHAnsi"/>
          <w:color w:val="auto"/>
          <w:sz w:val="20"/>
          <w:szCs w:val="20"/>
        </w:rPr>
        <w:t>miniPortal-ePUAP</w:t>
      </w:r>
      <w:proofErr w:type="spellEnd"/>
      <w:r w:rsidRPr="005473C6">
        <w:rPr>
          <w:rFonts w:asciiTheme="majorHAnsi" w:hAnsiTheme="majorHAnsi" w:cstheme="majorHAnsi"/>
          <w:color w:val="auto"/>
          <w:sz w:val="20"/>
          <w:szCs w:val="20"/>
        </w:rPr>
        <w:t xml:space="preserve"> – dostępnego pod adresem https://miniportal.uzp.gov.pl/Instrukcja_uzytkownika_miniPortal-ePUAP.pdf</w:t>
      </w:r>
      <w:r w:rsidRPr="005473C6">
        <w:rPr>
          <w:rFonts w:asciiTheme="majorHAnsi" w:hAnsiTheme="majorHAnsi" w:cstheme="majorHAnsi"/>
          <w:i/>
          <w:iCs/>
          <w:color w:val="auto"/>
          <w:sz w:val="20"/>
          <w:szCs w:val="20"/>
        </w:rPr>
        <w:t xml:space="preserve">. </w:t>
      </w:r>
    </w:p>
    <w:p w14:paraId="6BF6A6DD" w14:textId="77777777" w:rsidR="00A476DA" w:rsidRPr="005473C6" w:rsidRDefault="00A476DA" w:rsidP="00CC124D">
      <w:pPr>
        <w:spacing w:after="0" w:line="240" w:lineRule="auto"/>
        <w:jc w:val="both"/>
        <w:rPr>
          <w:rFonts w:asciiTheme="majorHAnsi" w:hAnsiTheme="majorHAnsi" w:cstheme="majorHAnsi"/>
          <w:sz w:val="20"/>
          <w:szCs w:val="20"/>
        </w:rPr>
      </w:pPr>
    </w:p>
    <w:p w14:paraId="706C6704"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11.5/  Wykonawca może złożyć tylko jedną ofertę.</w:t>
      </w:r>
    </w:p>
    <w:p w14:paraId="5EC2DDF1" w14:textId="438BE9BC" w:rsidR="008805A7" w:rsidRPr="005473C6" w:rsidRDefault="008805A7" w:rsidP="008805A7">
      <w:pPr>
        <w:suppressAutoHyphens/>
        <w:autoSpaceDE w:val="0"/>
        <w:spacing w:after="0" w:line="240" w:lineRule="auto"/>
        <w:jc w:val="both"/>
        <w:rPr>
          <w:rFonts w:ascii="Calibri Light" w:eastAsia="Times New Roman" w:hAnsi="Calibri Light" w:cs="Calibri Light"/>
          <w:sz w:val="20"/>
          <w:szCs w:val="20"/>
          <w:lang w:eastAsia="ar-SA"/>
        </w:rPr>
      </w:pPr>
      <w:r w:rsidRPr="005473C6">
        <w:rPr>
          <w:rFonts w:ascii="Calibri Light" w:eastAsia="Times New Roman" w:hAnsi="Calibri Light" w:cs="Calibri Light"/>
          <w:sz w:val="20"/>
          <w:szCs w:val="20"/>
          <w:lang w:eastAsia="ar-SA"/>
        </w:rPr>
        <w:t>Wykonawca, czyli osoba fizyczna, osoba prawna albo jednostka organizacyjna nie posiadająca osobowości prawnej oraz Wykonawcy występujący wspólnie mają prawo złożyć tylko jedną ofertę na jedną część</w:t>
      </w:r>
      <w:r w:rsidR="000F29AA" w:rsidRPr="005473C6">
        <w:rPr>
          <w:rFonts w:ascii="Calibri Light" w:eastAsia="Times New Roman" w:hAnsi="Calibri Light" w:cs="Calibri Light"/>
          <w:sz w:val="20"/>
          <w:szCs w:val="20"/>
          <w:lang w:eastAsia="ar-SA"/>
        </w:rPr>
        <w:t>.</w:t>
      </w:r>
    </w:p>
    <w:p w14:paraId="74C94063" w14:textId="01C7F274" w:rsidR="008805A7" w:rsidRPr="005473C6" w:rsidRDefault="008805A7" w:rsidP="008805A7">
      <w:pPr>
        <w:suppressAutoHyphens/>
        <w:autoSpaceDE w:val="0"/>
        <w:autoSpaceDN w:val="0"/>
        <w:adjustRightInd w:val="0"/>
        <w:spacing w:after="0" w:line="240" w:lineRule="auto"/>
        <w:ind w:left="142" w:hanging="142"/>
        <w:jc w:val="both"/>
        <w:rPr>
          <w:rFonts w:ascii="Calibri Light" w:eastAsia="Times New Roman" w:hAnsi="Calibri Light" w:cs="Calibri Light"/>
          <w:sz w:val="20"/>
          <w:szCs w:val="20"/>
          <w:lang w:eastAsia="ar-SA"/>
        </w:rPr>
      </w:pPr>
      <w:r w:rsidRPr="005473C6">
        <w:rPr>
          <w:rFonts w:ascii="Calibri Light" w:eastAsia="Times New Roman" w:hAnsi="Calibri Light" w:cs="Calibri Light"/>
          <w:sz w:val="20"/>
          <w:szCs w:val="20"/>
          <w:lang w:eastAsia="ar-SA"/>
        </w:rPr>
        <w:t>Wykonawca, który przedłoży więcej niż jedną ofertę na jedną część zostanie wyłączony z postępowania.</w:t>
      </w:r>
    </w:p>
    <w:p w14:paraId="6C0A60C6" w14:textId="77777777" w:rsidR="006822EA" w:rsidRPr="005473C6" w:rsidRDefault="006822EA" w:rsidP="00CC124D">
      <w:pPr>
        <w:spacing w:after="0" w:line="240" w:lineRule="auto"/>
        <w:jc w:val="both"/>
        <w:rPr>
          <w:rFonts w:asciiTheme="majorHAnsi" w:hAnsiTheme="majorHAnsi" w:cstheme="majorHAnsi"/>
          <w:sz w:val="20"/>
          <w:szCs w:val="20"/>
        </w:rPr>
      </w:pPr>
    </w:p>
    <w:p w14:paraId="174291D2"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5473C6" w:rsidRDefault="00A476DA" w:rsidP="00CC124D">
      <w:pPr>
        <w:spacing w:after="0" w:line="240" w:lineRule="auto"/>
        <w:jc w:val="both"/>
        <w:rPr>
          <w:rFonts w:asciiTheme="majorHAnsi" w:hAnsiTheme="majorHAnsi" w:cstheme="majorHAnsi"/>
          <w:sz w:val="20"/>
          <w:szCs w:val="20"/>
        </w:rPr>
      </w:pPr>
    </w:p>
    <w:p w14:paraId="1FA0CC1C"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5473C6" w:rsidRDefault="00A476DA" w:rsidP="00CC124D">
      <w:pPr>
        <w:spacing w:after="0" w:line="240" w:lineRule="auto"/>
        <w:jc w:val="both"/>
        <w:rPr>
          <w:rFonts w:asciiTheme="majorHAnsi" w:hAnsiTheme="majorHAnsi" w:cstheme="majorHAnsi"/>
          <w:sz w:val="20"/>
          <w:szCs w:val="20"/>
        </w:rPr>
      </w:pPr>
    </w:p>
    <w:p w14:paraId="3605A23B"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5473C6" w:rsidRDefault="00A476DA" w:rsidP="00CC124D">
      <w:pPr>
        <w:spacing w:after="0" w:line="240" w:lineRule="auto"/>
        <w:jc w:val="both"/>
        <w:rPr>
          <w:rFonts w:asciiTheme="majorHAnsi" w:hAnsiTheme="majorHAnsi" w:cstheme="majorHAnsi"/>
          <w:sz w:val="20"/>
          <w:szCs w:val="20"/>
        </w:rPr>
      </w:pPr>
    </w:p>
    <w:p w14:paraId="1A3C5A01" w14:textId="77777777" w:rsidR="00A476DA" w:rsidRPr="005473C6" w:rsidRDefault="00A476D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5473C6">
        <w:rPr>
          <w:rFonts w:asciiTheme="majorHAnsi" w:hAnsiTheme="majorHAnsi" w:cstheme="majorHAnsi"/>
          <w:sz w:val="20"/>
          <w:szCs w:val="20"/>
        </w:rPr>
        <w:t xml:space="preserve"> </w:t>
      </w:r>
      <w:r w:rsidRPr="005473C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5473C6" w:rsidRDefault="00A476DA" w:rsidP="00CC124D">
      <w:pPr>
        <w:spacing w:after="0" w:line="240" w:lineRule="auto"/>
        <w:jc w:val="both"/>
        <w:rPr>
          <w:rFonts w:asciiTheme="majorHAnsi" w:hAnsiTheme="majorHAnsi" w:cstheme="majorHAnsi"/>
          <w:sz w:val="20"/>
          <w:szCs w:val="20"/>
        </w:rPr>
      </w:pPr>
    </w:p>
    <w:p w14:paraId="2424D151" w14:textId="77777777" w:rsidR="00A476DA" w:rsidRPr="005473C6" w:rsidRDefault="00A476DA" w:rsidP="00CC124D">
      <w:pPr>
        <w:pStyle w:val="Default"/>
        <w:spacing w:after="0" w:line="240" w:lineRule="auto"/>
        <w:jc w:val="both"/>
        <w:rPr>
          <w:rFonts w:asciiTheme="majorHAnsi" w:hAnsiTheme="majorHAnsi" w:cstheme="majorHAnsi"/>
          <w:color w:val="auto"/>
          <w:sz w:val="20"/>
          <w:szCs w:val="20"/>
        </w:rPr>
      </w:pPr>
      <w:r w:rsidRPr="005473C6">
        <w:rPr>
          <w:rFonts w:asciiTheme="majorHAnsi" w:hAnsiTheme="majorHAnsi" w:cstheme="majorHAnsi"/>
          <w:color w:val="auto"/>
          <w:sz w:val="20"/>
          <w:szCs w:val="20"/>
        </w:rPr>
        <w:lastRenderedPageBreak/>
        <w:t xml:space="preserve">11.10/  Oferta złożona po terminie zostanie odrzucona na podstawie art. 226 ust. 1 pkt 1 PZP. </w:t>
      </w:r>
    </w:p>
    <w:p w14:paraId="337EC6E6" w14:textId="3D5C5D94" w:rsidR="00A476DA" w:rsidRPr="005473C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5473C6" w:rsidRDefault="00A476DA" w:rsidP="00CC124D">
      <w:pPr>
        <w:pStyle w:val="Default"/>
        <w:spacing w:after="0" w:line="240" w:lineRule="auto"/>
        <w:jc w:val="both"/>
        <w:rPr>
          <w:rFonts w:asciiTheme="majorHAnsi" w:hAnsiTheme="majorHAnsi" w:cstheme="majorHAnsi"/>
          <w:color w:val="auto"/>
          <w:sz w:val="20"/>
          <w:szCs w:val="20"/>
        </w:rPr>
      </w:pPr>
      <w:r w:rsidRPr="005473C6">
        <w:rPr>
          <w:rFonts w:asciiTheme="majorHAnsi" w:hAnsiTheme="majorHAnsi" w:cstheme="majorHAnsi"/>
          <w:color w:val="auto"/>
          <w:sz w:val="20"/>
          <w:szCs w:val="20"/>
        </w:rPr>
        <w:t>11.11/ Wykonawca może przed upływem terminu do składania ofert wycofać ofertę za pośrednictwem</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„Formularza</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do</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złożenia,</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zmiany,</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wycofania</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oferty</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lub</w:t>
      </w:r>
      <w:r w:rsidR="001A750B"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 xml:space="preserve">wniosku” dostępnego na </w:t>
      </w:r>
      <w:proofErr w:type="spellStart"/>
      <w:r w:rsidRPr="005473C6">
        <w:rPr>
          <w:rFonts w:asciiTheme="majorHAnsi" w:hAnsiTheme="majorHAnsi" w:cstheme="majorHAnsi"/>
          <w:color w:val="auto"/>
          <w:sz w:val="20"/>
          <w:szCs w:val="20"/>
        </w:rPr>
        <w:t>ePUAP</w:t>
      </w:r>
      <w:proofErr w:type="spellEnd"/>
      <w:r w:rsidRPr="005473C6">
        <w:rPr>
          <w:rFonts w:asciiTheme="majorHAnsi" w:hAnsiTheme="majorHAnsi" w:cstheme="majorHAnsi"/>
          <w:color w:val="auto"/>
          <w:sz w:val="20"/>
          <w:szCs w:val="20"/>
        </w:rPr>
        <w:t xml:space="preserve"> i udostępnionego również na </w:t>
      </w:r>
      <w:proofErr w:type="spellStart"/>
      <w:r w:rsidRPr="005473C6">
        <w:rPr>
          <w:rFonts w:asciiTheme="majorHAnsi" w:hAnsiTheme="majorHAnsi" w:cstheme="majorHAnsi"/>
          <w:color w:val="auto"/>
          <w:sz w:val="20"/>
          <w:szCs w:val="20"/>
        </w:rPr>
        <w:t>miniPortalu</w:t>
      </w:r>
      <w:proofErr w:type="spellEnd"/>
      <w:r w:rsidRPr="005473C6">
        <w:rPr>
          <w:rFonts w:asciiTheme="majorHAnsi" w:hAnsiTheme="majorHAnsi" w:cstheme="majorHAnsi"/>
          <w:color w:val="auto"/>
          <w:sz w:val="20"/>
          <w:szCs w:val="20"/>
        </w:rPr>
        <w:t xml:space="preserve">. Sposób wycofania oferty został opisany w „Instrukcji użytkownika” dostępnej na </w:t>
      </w:r>
      <w:proofErr w:type="spellStart"/>
      <w:r w:rsidRPr="005473C6">
        <w:rPr>
          <w:rFonts w:asciiTheme="majorHAnsi" w:hAnsiTheme="majorHAnsi" w:cstheme="majorHAnsi"/>
          <w:color w:val="auto"/>
          <w:sz w:val="20"/>
          <w:szCs w:val="20"/>
        </w:rPr>
        <w:t>miniPortalu</w:t>
      </w:r>
      <w:proofErr w:type="spellEnd"/>
      <w:r w:rsidRPr="005473C6">
        <w:rPr>
          <w:rFonts w:asciiTheme="majorHAnsi" w:hAnsiTheme="majorHAnsi" w:cstheme="majorHAnsi"/>
          <w:color w:val="auto"/>
          <w:sz w:val="20"/>
          <w:szCs w:val="20"/>
        </w:rPr>
        <w:t>.</w:t>
      </w:r>
    </w:p>
    <w:p w14:paraId="425773DF" w14:textId="77777777" w:rsidR="00A476DA" w:rsidRPr="005473C6" w:rsidRDefault="00A476DA" w:rsidP="00CC124D">
      <w:pPr>
        <w:spacing w:after="0" w:line="240" w:lineRule="auto"/>
        <w:jc w:val="both"/>
        <w:rPr>
          <w:rFonts w:asciiTheme="majorHAnsi" w:hAnsiTheme="majorHAnsi" w:cstheme="majorHAnsi"/>
          <w:sz w:val="20"/>
          <w:szCs w:val="20"/>
        </w:rPr>
      </w:pPr>
    </w:p>
    <w:p w14:paraId="30050F39" w14:textId="77777777" w:rsidR="00A476DA" w:rsidRPr="005473C6" w:rsidRDefault="00A476DA" w:rsidP="00CC124D">
      <w:pPr>
        <w:pStyle w:val="Default"/>
        <w:spacing w:after="0" w:line="240" w:lineRule="auto"/>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5473C6" w:rsidRDefault="006D3D6A" w:rsidP="00CC124D">
      <w:pPr>
        <w:spacing w:after="0" w:line="240" w:lineRule="auto"/>
        <w:rPr>
          <w:rFonts w:asciiTheme="majorHAnsi" w:hAnsiTheme="majorHAnsi" w:cstheme="majorHAnsi"/>
          <w:sz w:val="20"/>
          <w:szCs w:val="20"/>
        </w:rPr>
      </w:pPr>
    </w:p>
    <w:p w14:paraId="3F916A1E" w14:textId="77777777" w:rsidR="006D3D6A" w:rsidRPr="005473C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 xml:space="preserve">12. </w:t>
      </w:r>
      <w:r w:rsidR="006D3D6A" w:rsidRPr="005473C6">
        <w:rPr>
          <w:rFonts w:asciiTheme="majorHAnsi" w:hAnsiTheme="majorHAnsi" w:cstheme="majorHAnsi"/>
          <w:b/>
          <w:bCs/>
          <w:sz w:val="20"/>
          <w:szCs w:val="20"/>
        </w:rPr>
        <w:t>OPIS SPOSOBU OBLICZENIA CENY.</w:t>
      </w:r>
    </w:p>
    <w:p w14:paraId="48A0DFFB" w14:textId="77777777" w:rsidR="00B15106" w:rsidRPr="00C069CC" w:rsidRDefault="00B15106" w:rsidP="00CC124D">
      <w:pPr>
        <w:spacing w:after="0" w:line="240" w:lineRule="auto"/>
        <w:rPr>
          <w:rFonts w:asciiTheme="majorHAnsi" w:hAnsiTheme="majorHAnsi" w:cstheme="majorHAnsi"/>
          <w:color w:val="FF0000"/>
          <w:sz w:val="20"/>
          <w:szCs w:val="20"/>
        </w:rPr>
      </w:pPr>
    </w:p>
    <w:p w14:paraId="5EBD8D47" w14:textId="0792775A" w:rsidR="00474FE0" w:rsidRPr="005473C6" w:rsidRDefault="0000796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12.1/ </w:t>
      </w:r>
      <w:r w:rsidR="006D3D6A" w:rsidRPr="005473C6">
        <w:rPr>
          <w:rFonts w:asciiTheme="majorHAnsi" w:hAnsiTheme="majorHAnsi" w:cstheme="majorHAnsi"/>
          <w:sz w:val="20"/>
          <w:szCs w:val="20"/>
        </w:rPr>
        <w:t>W ofercie należy podać całkowitą cenę oferty brutto</w:t>
      </w:r>
      <w:r w:rsidR="00347F9D"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5473C6" w:rsidRDefault="006D3D6A"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5473C6" w:rsidRDefault="00F9742E" w:rsidP="00CC124D">
      <w:pPr>
        <w:spacing w:after="0" w:line="240" w:lineRule="auto"/>
        <w:jc w:val="both"/>
        <w:rPr>
          <w:rFonts w:asciiTheme="majorHAnsi" w:hAnsiTheme="majorHAnsi" w:cstheme="majorHAnsi"/>
          <w:sz w:val="20"/>
          <w:szCs w:val="20"/>
        </w:rPr>
      </w:pPr>
    </w:p>
    <w:p w14:paraId="61C3D1D4" w14:textId="77777777" w:rsidR="006D3D6A" w:rsidRPr="005473C6" w:rsidRDefault="0000796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12.2/ </w:t>
      </w:r>
      <w:r w:rsidR="006D3D6A" w:rsidRPr="005473C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5473C6" w:rsidRDefault="00474FE0" w:rsidP="00CC124D">
      <w:pPr>
        <w:spacing w:after="0" w:line="240" w:lineRule="auto"/>
        <w:rPr>
          <w:rFonts w:asciiTheme="majorHAnsi" w:hAnsiTheme="majorHAnsi" w:cstheme="majorHAnsi"/>
          <w:sz w:val="20"/>
          <w:szCs w:val="20"/>
        </w:rPr>
      </w:pPr>
    </w:p>
    <w:p w14:paraId="5D225F62" w14:textId="77777777" w:rsidR="006D3D6A" w:rsidRPr="005473C6" w:rsidRDefault="00007964"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 xml:space="preserve">12.3/ </w:t>
      </w:r>
      <w:r w:rsidR="006D3D6A" w:rsidRPr="005473C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5473C6" w:rsidRDefault="00474FE0" w:rsidP="00CC124D">
      <w:pPr>
        <w:spacing w:after="0" w:line="240" w:lineRule="auto"/>
        <w:jc w:val="both"/>
        <w:rPr>
          <w:rFonts w:asciiTheme="majorHAnsi" w:hAnsiTheme="majorHAnsi" w:cstheme="majorHAnsi"/>
          <w:sz w:val="20"/>
          <w:szCs w:val="20"/>
        </w:rPr>
      </w:pPr>
    </w:p>
    <w:p w14:paraId="6F2BF356" w14:textId="77777777" w:rsidR="006D3D6A" w:rsidRPr="005473C6" w:rsidRDefault="00007964" w:rsidP="00CC124D">
      <w:pPr>
        <w:spacing w:after="0" w:line="240" w:lineRule="auto"/>
        <w:rPr>
          <w:rFonts w:asciiTheme="majorHAnsi" w:hAnsiTheme="majorHAnsi" w:cstheme="majorHAnsi"/>
          <w:sz w:val="20"/>
          <w:szCs w:val="20"/>
        </w:rPr>
      </w:pPr>
      <w:r w:rsidRPr="005473C6">
        <w:rPr>
          <w:rFonts w:asciiTheme="majorHAnsi" w:hAnsiTheme="majorHAnsi" w:cstheme="majorHAnsi"/>
          <w:sz w:val="20"/>
          <w:szCs w:val="20"/>
        </w:rPr>
        <w:t xml:space="preserve">12.4/ </w:t>
      </w:r>
      <w:r w:rsidR="006D3D6A" w:rsidRPr="005473C6">
        <w:rPr>
          <w:rFonts w:asciiTheme="majorHAnsi" w:hAnsiTheme="majorHAnsi" w:cstheme="majorHAnsi"/>
          <w:sz w:val="20"/>
          <w:szCs w:val="20"/>
        </w:rPr>
        <w:t>Cena oferty jest ceną ryczałtową.</w:t>
      </w:r>
    </w:p>
    <w:p w14:paraId="04231B9D" w14:textId="77777777" w:rsidR="00474FE0" w:rsidRPr="005473C6" w:rsidRDefault="00474FE0" w:rsidP="00CC124D">
      <w:pPr>
        <w:spacing w:after="0" w:line="240" w:lineRule="auto"/>
        <w:rPr>
          <w:rFonts w:asciiTheme="majorHAnsi" w:hAnsiTheme="majorHAnsi" w:cstheme="majorHAnsi"/>
          <w:sz w:val="20"/>
          <w:szCs w:val="20"/>
        </w:rPr>
      </w:pPr>
    </w:p>
    <w:p w14:paraId="51E702C4" w14:textId="77777777" w:rsidR="006D3D6A" w:rsidRPr="005473C6" w:rsidRDefault="00FD3323" w:rsidP="00CC124D">
      <w:pPr>
        <w:spacing w:after="0" w:line="240" w:lineRule="auto"/>
        <w:rPr>
          <w:rFonts w:asciiTheme="majorHAnsi" w:hAnsiTheme="majorHAnsi" w:cstheme="majorHAnsi"/>
          <w:sz w:val="20"/>
          <w:szCs w:val="20"/>
        </w:rPr>
      </w:pPr>
      <w:r w:rsidRPr="005473C6">
        <w:rPr>
          <w:rFonts w:asciiTheme="majorHAnsi" w:hAnsiTheme="majorHAnsi" w:cstheme="majorHAnsi"/>
          <w:sz w:val="20"/>
          <w:szCs w:val="20"/>
        </w:rPr>
        <w:t xml:space="preserve">12.5/ </w:t>
      </w:r>
      <w:r w:rsidR="006D3D6A" w:rsidRPr="005473C6">
        <w:rPr>
          <w:rFonts w:asciiTheme="majorHAnsi" w:hAnsiTheme="majorHAnsi" w:cstheme="majorHAnsi"/>
          <w:sz w:val="20"/>
          <w:szCs w:val="20"/>
        </w:rPr>
        <w:t>Zamawiający poprawi w ofercie Wykonawcy:</w:t>
      </w:r>
    </w:p>
    <w:p w14:paraId="266203E7" w14:textId="77777777" w:rsidR="006D3D6A" w:rsidRPr="005473C6" w:rsidRDefault="00FD3323" w:rsidP="00CC124D">
      <w:pPr>
        <w:spacing w:after="0" w:line="240" w:lineRule="auto"/>
        <w:ind w:left="426"/>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oczywiste omyłki pisarskie;</w:t>
      </w:r>
    </w:p>
    <w:p w14:paraId="193C8193" w14:textId="77777777" w:rsidR="006D3D6A" w:rsidRPr="005473C6" w:rsidRDefault="00FD3323" w:rsidP="00CC124D">
      <w:pPr>
        <w:spacing w:after="0" w:line="240" w:lineRule="auto"/>
        <w:ind w:left="426"/>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oczywiste omyłki rachunkowe z uwzględnieniem konsekwencji rachunkowych dokonanych poprawek;</w:t>
      </w:r>
    </w:p>
    <w:p w14:paraId="414390E9" w14:textId="77777777" w:rsidR="006D3D6A" w:rsidRPr="005473C6" w:rsidRDefault="00FD3323" w:rsidP="00CC124D">
      <w:pPr>
        <w:spacing w:after="0" w:line="240" w:lineRule="auto"/>
        <w:ind w:left="426"/>
        <w:rPr>
          <w:rFonts w:asciiTheme="majorHAnsi" w:hAnsiTheme="majorHAnsi" w:cstheme="majorHAnsi"/>
          <w:sz w:val="20"/>
          <w:szCs w:val="20"/>
        </w:rPr>
      </w:pPr>
      <w:r w:rsidRPr="005473C6">
        <w:rPr>
          <w:rFonts w:asciiTheme="majorHAnsi" w:hAnsiTheme="majorHAnsi" w:cstheme="majorHAnsi"/>
          <w:sz w:val="20"/>
          <w:szCs w:val="20"/>
        </w:rPr>
        <w:t xml:space="preserve">- </w:t>
      </w:r>
      <w:r w:rsidR="006D3D6A" w:rsidRPr="005473C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5473C6" w:rsidRDefault="006D3D6A" w:rsidP="00CC124D">
      <w:pPr>
        <w:spacing w:after="0" w:line="240" w:lineRule="auto"/>
        <w:rPr>
          <w:rFonts w:asciiTheme="majorHAnsi" w:hAnsiTheme="majorHAnsi" w:cstheme="majorHAnsi"/>
          <w:sz w:val="20"/>
          <w:szCs w:val="20"/>
        </w:rPr>
      </w:pPr>
      <w:r w:rsidRPr="005473C6">
        <w:rPr>
          <w:rFonts w:asciiTheme="majorHAnsi" w:hAnsiTheme="majorHAnsi" w:cstheme="majorHAnsi"/>
          <w:sz w:val="20"/>
          <w:szCs w:val="20"/>
        </w:rPr>
        <w:t>- niezwłocznie zawiadamiając o tym wykonawcę, którego oferta została poprawiona.</w:t>
      </w:r>
    </w:p>
    <w:p w14:paraId="059937F9" w14:textId="77777777" w:rsidR="003A5ADF" w:rsidRPr="005473C6" w:rsidRDefault="003A5ADF" w:rsidP="00CC124D">
      <w:pPr>
        <w:spacing w:after="0" w:line="240" w:lineRule="auto"/>
        <w:rPr>
          <w:rFonts w:asciiTheme="majorHAnsi" w:hAnsiTheme="majorHAnsi" w:cstheme="majorHAnsi"/>
          <w:b/>
          <w:bCs/>
          <w:sz w:val="20"/>
          <w:szCs w:val="20"/>
        </w:rPr>
      </w:pPr>
    </w:p>
    <w:p w14:paraId="7B407E27" w14:textId="2184FAE0" w:rsidR="005445DE" w:rsidRPr="005473C6" w:rsidRDefault="005445DE" w:rsidP="00CC124D">
      <w:pPr>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 xml:space="preserve">Rozdział III. </w:t>
      </w:r>
    </w:p>
    <w:p w14:paraId="74349E98" w14:textId="77777777" w:rsidR="005445DE" w:rsidRPr="005473C6" w:rsidRDefault="005445DE" w:rsidP="00CC124D">
      <w:pPr>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INFORMACJE O PRZEBIEGU POSTĘPOWANIA</w:t>
      </w:r>
    </w:p>
    <w:p w14:paraId="21B513F3" w14:textId="77777777" w:rsidR="005445DE" w:rsidRPr="005473C6" w:rsidRDefault="005445DE" w:rsidP="00CC124D">
      <w:pPr>
        <w:spacing w:after="0" w:line="240" w:lineRule="auto"/>
        <w:rPr>
          <w:rFonts w:asciiTheme="majorHAnsi" w:hAnsiTheme="majorHAnsi" w:cstheme="majorHAnsi"/>
          <w:sz w:val="20"/>
          <w:szCs w:val="20"/>
        </w:rPr>
      </w:pPr>
    </w:p>
    <w:p w14:paraId="3ACB05F4" w14:textId="77777777" w:rsidR="005445DE" w:rsidRPr="005473C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473C6">
        <w:rPr>
          <w:rFonts w:asciiTheme="majorHAnsi" w:hAnsiTheme="majorHAnsi" w:cstheme="majorHAnsi"/>
          <w:b/>
          <w:bCs/>
          <w:sz w:val="20"/>
          <w:szCs w:val="20"/>
        </w:rPr>
        <w:t>1. SPOSÓB POROZUMIEWANIA SIĘ ZAMAWIAJĄCEGO Z WYKONAWCAMI.</w:t>
      </w:r>
    </w:p>
    <w:p w14:paraId="19B02FB8" w14:textId="77777777" w:rsidR="005445DE" w:rsidRPr="005473C6" w:rsidRDefault="005445DE" w:rsidP="00CC124D">
      <w:pPr>
        <w:spacing w:after="0" w:line="240" w:lineRule="auto"/>
        <w:rPr>
          <w:rFonts w:asciiTheme="majorHAnsi" w:hAnsiTheme="majorHAnsi" w:cstheme="majorHAnsi"/>
          <w:sz w:val="20"/>
          <w:szCs w:val="20"/>
        </w:rPr>
      </w:pPr>
    </w:p>
    <w:p w14:paraId="172363AA" w14:textId="77777777" w:rsidR="005445DE" w:rsidRPr="005473C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5473C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5473C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5473C6" w:rsidRDefault="005445DE" w:rsidP="00CC124D">
      <w:pPr>
        <w:pStyle w:val="Default"/>
        <w:spacing w:after="0" w:line="240" w:lineRule="auto"/>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5473C6">
        <w:rPr>
          <w:rFonts w:asciiTheme="majorHAnsi" w:hAnsiTheme="majorHAnsi" w:cstheme="majorHAnsi"/>
          <w:color w:val="auto"/>
          <w:sz w:val="20"/>
          <w:szCs w:val="20"/>
        </w:rPr>
        <w:t>miniPortalu</w:t>
      </w:r>
      <w:proofErr w:type="spellEnd"/>
      <w:r w:rsidRPr="005473C6">
        <w:rPr>
          <w:rFonts w:asciiTheme="majorHAnsi" w:hAnsiTheme="majorHAnsi" w:cstheme="majorHAnsi"/>
          <w:color w:val="auto"/>
          <w:sz w:val="20"/>
          <w:szCs w:val="20"/>
        </w:rPr>
        <w:t xml:space="preserve"> https://miniportal.uzp.gov.pl/, </w:t>
      </w:r>
      <w:proofErr w:type="spellStart"/>
      <w:r w:rsidRPr="005473C6">
        <w:rPr>
          <w:rFonts w:asciiTheme="majorHAnsi" w:hAnsiTheme="majorHAnsi" w:cstheme="majorHAnsi"/>
          <w:color w:val="auto"/>
          <w:sz w:val="20"/>
          <w:szCs w:val="20"/>
        </w:rPr>
        <w:t>ePUAPu</w:t>
      </w:r>
      <w:proofErr w:type="spellEnd"/>
      <w:r w:rsidRPr="005473C6">
        <w:rPr>
          <w:rFonts w:asciiTheme="majorHAnsi" w:hAnsiTheme="majorHAnsi" w:cstheme="majorHAnsi"/>
          <w:color w:val="auto"/>
          <w:sz w:val="20"/>
          <w:szCs w:val="20"/>
        </w:rPr>
        <w:t xml:space="preserve"> https://epuap.gov.pl/wps/portal oraz poczty elektronicznej - </w:t>
      </w:r>
      <w:hyperlink r:id="rId15" w:history="1">
        <w:r w:rsidR="00B81F7E" w:rsidRPr="005473C6">
          <w:rPr>
            <w:rStyle w:val="Hipercze"/>
            <w:rFonts w:asciiTheme="majorHAnsi" w:hAnsiTheme="majorHAnsi" w:cstheme="majorHAnsi"/>
            <w:color w:val="auto"/>
            <w:sz w:val="20"/>
            <w:szCs w:val="20"/>
          </w:rPr>
          <w:t>bzp@miasto.pruszkow.pl</w:t>
        </w:r>
      </w:hyperlink>
      <w:r w:rsidR="00B81F7E" w:rsidRPr="005473C6">
        <w:rPr>
          <w:rFonts w:asciiTheme="majorHAnsi" w:hAnsiTheme="majorHAnsi" w:cstheme="majorHAnsi"/>
          <w:color w:val="auto"/>
          <w:sz w:val="20"/>
          <w:szCs w:val="20"/>
        </w:rPr>
        <w:t xml:space="preserve"> </w:t>
      </w:r>
      <w:r w:rsidRPr="005473C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5473C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5473C6" w:rsidRDefault="005445DE" w:rsidP="00CC124D">
      <w:pPr>
        <w:pStyle w:val="Default"/>
        <w:spacing w:after="0" w:line="240" w:lineRule="auto"/>
        <w:ind w:left="284"/>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a) Regulaminu korzystania z systemu </w:t>
      </w:r>
      <w:proofErr w:type="spellStart"/>
      <w:r w:rsidRPr="005473C6">
        <w:rPr>
          <w:rFonts w:asciiTheme="majorHAnsi" w:hAnsiTheme="majorHAnsi" w:cstheme="majorHAnsi"/>
          <w:color w:val="auto"/>
          <w:sz w:val="20"/>
          <w:szCs w:val="20"/>
        </w:rPr>
        <w:t>miniPortal</w:t>
      </w:r>
      <w:proofErr w:type="spellEnd"/>
      <w:r w:rsidRPr="005473C6">
        <w:rPr>
          <w:rFonts w:asciiTheme="majorHAnsi" w:hAnsiTheme="majorHAnsi" w:cstheme="majorHAnsi"/>
          <w:color w:val="auto"/>
          <w:sz w:val="20"/>
          <w:szCs w:val="20"/>
        </w:rPr>
        <w:t xml:space="preserve"> – dostępnego pod adresem: https://miniportal.uzp.gov.pl/WarunkiUslugi </w:t>
      </w:r>
    </w:p>
    <w:p w14:paraId="460367EB" w14:textId="77777777" w:rsidR="00323F73" w:rsidRPr="005473C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5473C6" w:rsidRDefault="005445DE" w:rsidP="00CC124D">
      <w:pPr>
        <w:pStyle w:val="Default"/>
        <w:spacing w:after="0" w:line="240" w:lineRule="auto"/>
        <w:ind w:left="284"/>
        <w:rPr>
          <w:rFonts w:asciiTheme="majorHAnsi" w:hAnsiTheme="majorHAnsi" w:cstheme="majorHAnsi"/>
          <w:color w:val="auto"/>
          <w:sz w:val="20"/>
          <w:szCs w:val="20"/>
        </w:rPr>
      </w:pPr>
      <w:r w:rsidRPr="005473C6">
        <w:rPr>
          <w:rFonts w:asciiTheme="majorHAnsi" w:hAnsiTheme="majorHAnsi" w:cstheme="majorHAnsi"/>
          <w:color w:val="auto"/>
          <w:sz w:val="20"/>
          <w:szCs w:val="20"/>
        </w:rPr>
        <w:t xml:space="preserve">b) Instrukcji użytkownika systemu </w:t>
      </w:r>
      <w:proofErr w:type="spellStart"/>
      <w:r w:rsidRPr="005473C6">
        <w:rPr>
          <w:rFonts w:asciiTheme="majorHAnsi" w:hAnsiTheme="majorHAnsi" w:cstheme="majorHAnsi"/>
          <w:color w:val="auto"/>
          <w:sz w:val="20"/>
          <w:szCs w:val="20"/>
        </w:rPr>
        <w:t>miniPortal-ePUAP</w:t>
      </w:r>
      <w:proofErr w:type="spellEnd"/>
      <w:r w:rsidRPr="005473C6">
        <w:rPr>
          <w:rFonts w:asciiTheme="majorHAnsi" w:hAnsiTheme="majorHAnsi" w:cstheme="majorHAnsi"/>
          <w:color w:val="auto"/>
          <w:sz w:val="20"/>
          <w:szCs w:val="20"/>
        </w:rPr>
        <w:t xml:space="preserve"> – dostępnego pod adresem </w:t>
      </w:r>
      <w:r w:rsidRPr="005473C6">
        <w:rPr>
          <w:rFonts w:asciiTheme="majorHAnsi" w:hAnsiTheme="majorHAnsi" w:cstheme="majorHAnsi"/>
          <w:color w:val="auto"/>
          <w:sz w:val="20"/>
          <w:szCs w:val="20"/>
        </w:rPr>
        <w:lastRenderedPageBreak/>
        <w:t xml:space="preserve">https://miniportal.uzp.gov.pl/Instrukcja_uzytkownika_miniPortal-ePUAP.pdf </w:t>
      </w:r>
    </w:p>
    <w:p w14:paraId="69DA0685" w14:textId="77777777" w:rsidR="005445DE" w:rsidRPr="005473C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5473C6" w:rsidRDefault="00F12FDE" w:rsidP="00CC124D">
      <w:pPr>
        <w:spacing w:after="0" w:line="240" w:lineRule="auto"/>
        <w:jc w:val="both"/>
        <w:rPr>
          <w:rFonts w:asciiTheme="majorHAnsi" w:hAnsiTheme="majorHAnsi" w:cstheme="majorHAnsi"/>
          <w:sz w:val="20"/>
          <w:szCs w:val="20"/>
        </w:rPr>
      </w:pPr>
      <w:r w:rsidRPr="005473C6">
        <w:rPr>
          <w:rFonts w:asciiTheme="majorHAnsi" w:hAnsiTheme="majorHAnsi" w:cstheme="majorHAnsi"/>
          <w:sz w:val="20"/>
          <w:szCs w:val="20"/>
        </w:rPr>
        <w:t>1.</w:t>
      </w:r>
      <w:r w:rsidR="007B0350" w:rsidRPr="005473C6">
        <w:rPr>
          <w:rFonts w:asciiTheme="majorHAnsi" w:hAnsiTheme="majorHAnsi" w:cstheme="majorHAnsi"/>
          <w:sz w:val="20"/>
          <w:szCs w:val="20"/>
        </w:rPr>
        <w:t>3</w:t>
      </w:r>
      <w:r w:rsidRPr="005473C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5473C6">
        <w:rPr>
          <w:rFonts w:asciiTheme="majorHAnsi" w:hAnsiTheme="majorHAnsi" w:cstheme="majorHAnsi"/>
          <w:sz w:val="20"/>
          <w:szCs w:val="20"/>
        </w:rPr>
        <w:t>miniPortal</w:t>
      </w:r>
      <w:proofErr w:type="spellEnd"/>
      <w:r w:rsidRPr="005473C6">
        <w:rPr>
          <w:rFonts w:asciiTheme="majorHAnsi" w:hAnsiTheme="majorHAnsi" w:cstheme="majorHAnsi"/>
          <w:sz w:val="20"/>
          <w:szCs w:val="20"/>
        </w:rPr>
        <w:t xml:space="preserve"> oraz Warunkach korzystania z elektronicznej platformy usług administracji publicznej (</w:t>
      </w:r>
      <w:proofErr w:type="spellStart"/>
      <w:r w:rsidRPr="005473C6">
        <w:rPr>
          <w:rFonts w:asciiTheme="majorHAnsi" w:hAnsiTheme="majorHAnsi" w:cstheme="majorHAnsi"/>
          <w:sz w:val="20"/>
          <w:szCs w:val="20"/>
        </w:rPr>
        <w:t>ePUAP</w:t>
      </w:r>
      <w:proofErr w:type="spellEnd"/>
      <w:r w:rsidRPr="005473C6">
        <w:rPr>
          <w:rFonts w:asciiTheme="majorHAnsi" w:hAnsiTheme="majorHAnsi" w:cstheme="majorHAnsi"/>
          <w:sz w:val="20"/>
          <w:szCs w:val="20"/>
        </w:rPr>
        <w:t>).</w:t>
      </w:r>
    </w:p>
    <w:p w14:paraId="61EBDB52" w14:textId="77777777" w:rsidR="00F12FDE" w:rsidRPr="00C069CC" w:rsidRDefault="00F12FDE" w:rsidP="00CC124D">
      <w:pPr>
        <w:spacing w:after="0" w:line="240" w:lineRule="auto"/>
        <w:jc w:val="both"/>
        <w:rPr>
          <w:rFonts w:asciiTheme="majorHAnsi" w:hAnsiTheme="majorHAnsi" w:cstheme="majorHAnsi"/>
          <w:color w:val="FF0000"/>
          <w:sz w:val="20"/>
          <w:szCs w:val="20"/>
        </w:rPr>
      </w:pPr>
    </w:p>
    <w:p w14:paraId="3049BE51" w14:textId="5B77B786" w:rsidR="00B729A7" w:rsidRPr="00041194" w:rsidRDefault="00B729A7" w:rsidP="00B729A7">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w:t>
      </w:r>
      <w:r w:rsidR="007B0350" w:rsidRPr="00041194">
        <w:rPr>
          <w:rFonts w:asciiTheme="majorHAnsi" w:hAnsiTheme="majorHAnsi" w:cstheme="majorHAnsi"/>
          <w:sz w:val="20"/>
          <w:szCs w:val="20"/>
        </w:rPr>
        <w:t>4</w:t>
      </w:r>
      <w:r w:rsidRPr="00041194">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041194" w:rsidRDefault="00B729A7" w:rsidP="00CC124D">
      <w:pPr>
        <w:spacing w:after="0" w:line="240" w:lineRule="auto"/>
        <w:jc w:val="both"/>
        <w:rPr>
          <w:rFonts w:asciiTheme="majorHAnsi" w:hAnsiTheme="majorHAnsi" w:cstheme="majorHAnsi"/>
          <w:sz w:val="20"/>
          <w:szCs w:val="20"/>
        </w:rPr>
      </w:pPr>
    </w:p>
    <w:p w14:paraId="469A313A" w14:textId="15094A8D" w:rsidR="00F12FDE" w:rsidRPr="00041194" w:rsidRDefault="00F12FDE" w:rsidP="00CC124D">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w:t>
      </w:r>
      <w:r w:rsidR="007B0350" w:rsidRPr="00041194">
        <w:rPr>
          <w:rFonts w:asciiTheme="majorHAnsi" w:hAnsiTheme="majorHAnsi" w:cstheme="majorHAnsi"/>
          <w:sz w:val="20"/>
          <w:szCs w:val="20"/>
        </w:rPr>
        <w:t>5</w:t>
      </w:r>
      <w:r w:rsidRPr="00041194">
        <w:rPr>
          <w:rFonts w:asciiTheme="majorHAnsi" w:hAnsiTheme="majorHAnsi" w:cstheme="majorHAnsi"/>
          <w:sz w:val="20"/>
          <w:szCs w:val="20"/>
        </w:rPr>
        <w:t xml:space="preserve">/ W celu korzystania z systemu </w:t>
      </w:r>
      <w:proofErr w:type="spellStart"/>
      <w:r w:rsidRPr="00041194">
        <w:rPr>
          <w:rFonts w:asciiTheme="majorHAnsi" w:hAnsiTheme="majorHAnsi" w:cstheme="majorHAnsi"/>
          <w:sz w:val="20"/>
          <w:szCs w:val="20"/>
        </w:rPr>
        <w:t>miniPortal</w:t>
      </w:r>
      <w:proofErr w:type="spellEnd"/>
      <w:r w:rsidRPr="00041194">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041194" w:rsidRDefault="00F12FDE" w:rsidP="00CC124D">
      <w:pPr>
        <w:spacing w:after="0" w:line="240" w:lineRule="auto"/>
        <w:jc w:val="both"/>
        <w:rPr>
          <w:rFonts w:asciiTheme="majorHAnsi" w:hAnsiTheme="majorHAnsi" w:cstheme="majorHAnsi"/>
          <w:sz w:val="20"/>
          <w:szCs w:val="20"/>
        </w:rPr>
      </w:pPr>
    </w:p>
    <w:p w14:paraId="7A0128B3" w14:textId="77777777" w:rsidR="00F12FDE" w:rsidRPr="00041194" w:rsidRDefault="00F12FDE" w:rsidP="00CC124D">
      <w:pPr>
        <w:spacing w:after="0" w:line="240" w:lineRule="auto"/>
        <w:ind w:left="284"/>
        <w:jc w:val="both"/>
        <w:rPr>
          <w:rFonts w:asciiTheme="majorHAnsi" w:hAnsiTheme="majorHAnsi" w:cstheme="majorHAnsi"/>
          <w:sz w:val="20"/>
          <w:szCs w:val="20"/>
        </w:rPr>
      </w:pPr>
      <w:r w:rsidRPr="00041194">
        <w:rPr>
          <w:rFonts w:asciiTheme="majorHAnsi" w:hAnsiTheme="majorHAnsi" w:cstheme="majorHAnsi"/>
          <w:sz w:val="20"/>
          <w:szCs w:val="20"/>
        </w:rPr>
        <w:t>- specyfikacja połączenia formularze udostępnione  są  za  pomocą  protokołu  TLS 1.2,</w:t>
      </w:r>
    </w:p>
    <w:p w14:paraId="19835576" w14:textId="77777777" w:rsidR="00F12FDE" w:rsidRPr="00041194"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041194" w:rsidRDefault="00F12FDE" w:rsidP="00CC124D">
      <w:pPr>
        <w:spacing w:after="0" w:line="240" w:lineRule="auto"/>
        <w:ind w:left="284"/>
        <w:jc w:val="both"/>
        <w:rPr>
          <w:rFonts w:asciiTheme="majorHAnsi" w:hAnsiTheme="majorHAnsi" w:cstheme="majorHAnsi"/>
          <w:sz w:val="20"/>
          <w:szCs w:val="20"/>
        </w:rPr>
      </w:pPr>
      <w:r w:rsidRPr="00041194">
        <w:rPr>
          <w:rFonts w:asciiTheme="majorHAnsi" w:hAnsiTheme="majorHAnsi" w:cstheme="majorHAnsi"/>
          <w:sz w:val="20"/>
          <w:szCs w:val="20"/>
        </w:rPr>
        <w:t xml:space="preserve">- format danych oraz kodowanie </w:t>
      </w:r>
      <w:proofErr w:type="spellStart"/>
      <w:r w:rsidRPr="00041194">
        <w:rPr>
          <w:rFonts w:asciiTheme="majorHAnsi" w:hAnsiTheme="majorHAnsi" w:cstheme="majorHAnsi"/>
          <w:sz w:val="20"/>
          <w:szCs w:val="20"/>
        </w:rPr>
        <w:t>miniPortal</w:t>
      </w:r>
      <w:proofErr w:type="spellEnd"/>
      <w:r w:rsidRPr="00041194">
        <w:rPr>
          <w:rFonts w:asciiTheme="majorHAnsi" w:hAnsiTheme="majorHAnsi" w:cstheme="majorHAnsi"/>
          <w:sz w:val="20"/>
          <w:szCs w:val="20"/>
        </w:rPr>
        <w:t xml:space="preserve"> - Formularze dostępne są w formacie HTML z kodowaniem</w:t>
      </w:r>
      <w:r w:rsidR="001A750B" w:rsidRPr="00041194">
        <w:rPr>
          <w:rFonts w:asciiTheme="majorHAnsi" w:hAnsiTheme="majorHAnsi" w:cstheme="majorHAnsi"/>
          <w:sz w:val="20"/>
          <w:szCs w:val="20"/>
        </w:rPr>
        <w:t xml:space="preserve"> </w:t>
      </w:r>
      <w:r w:rsidRPr="00041194">
        <w:rPr>
          <w:rFonts w:asciiTheme="majorHAnsi" w:hAnsiTheme="majorHAnsi" w:cstheme="majorHAnsi"/>
          <w:sz w:val="20"/>
          <w:szCs w:val="20"/>
        </w:rPr>
        <w:t>UTF-8,</w:t>
      </w:r>
    </w:p>
    <w:p w14:paraId="652EA35B" w14:textId="77777777" w:rsidR="00F12FDE" w:rsidRPr="00041194"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041194" w:rsidRDefault="00F12FDE" w:rsidP="00CC124D">
      <w:pPr>
        <w:spacing w:after="0" w:line="240" w:lineRule="auto"/>
        <w:ind w:left="284"/>
        <w:jc w:val="both"/>
        <w:rPr>
          <w:rFonts w:asciiTheme="majorHAnsi" w:hAnsiTheme="majorHAnsi" w:cstheme="majorHAnsi"/>
          <w:sz w:val="20"/>
          <w:szCs w:val="20"/>
        </w:rPr>
      </w:pPr>
      <w:r w:rsidRPr="00041194">
        <w:rPr>
          <w:rFonts w:asciiTheme="majorHAnsi" w:hAnsiTheme="majorHAnsi" w:cstheme="majorHAnsi"/>
          <w:sz w:val="20"/>
          <w:szCs w:val="20"/>
        </w:rPr>
        <w:t xml:space="preserve">- oznaczenia czasu odbioru danych – </w:t>
      </w:r>
      <w:proofErr w:type="spellStart"/>
      <w:r w:rsidRPr="00041194">
        <w:rPr>
          <w:rFonts w:asciiTheme="majorHAnsi" w:hAnsiTheme="majorHAnsi" w:cstheme="majorHAnsi"/>
          <w:sz w:val="20"/>
          <w:szCs w:val="20"/>
        </w:rPr>
        <w:t>miniPortal</w:t>
      </w:r>
      <w:proofErr w:type="spellEnd"/>
      <w:r w:rsidRPr="00041194">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041194"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041194" w:rsidRDefault="00F12FDE" w:rsidP="00CC124D">
      <w:pPr>
        <w:spacing w:after="0" w:line="240" w:lineRule="auto"/>
        <w:ind w:left="284"/>
        <w:jc w:val="both"/>
        <w:rPr>
          <w:rFonts w:asciiTheme="majorHAnsi" w:hAnsiTheme="majorHAnsi" w:cstheme="majorHAnsi"/>
          <w:sz w:val="20"/>
          <w:szCs w:val="20"/>
        </w:rPr>
      </w:pPr>
      <w:r w:rsidRPr="00041194">
        <w:rPr>
          <w:rFonts w:asciiTheme="majorHAnsi" w:hAnsiTheme="majorHAnsi" w:cstheme="majorHAnsi"/>
          <w:sz w:val="20"/>
          <w:szCs w:val="20"/>
        </w:rPr>
        <w:t xml:space="preserve">- integracja z systemem </w:t>
      </w:r>
      <w:proofErr w:type="spellStart"/>
      <w:r w:rsidRPr="00041194">
        <w:rPr>
          <w:rFonts w:asciiTheme="majorHAnsi" w:hAnsiTheme="majorHAnsi" w:cstheme="majorHAnsi"/>
          <w:sz w:val="20"/>
          <w:szCs w:val="20"/>
        </w:rPr>
        <w:t>ePUAP</w:t>
      </w:r>
      <w:proofErr w:type="spellEnd"/>
      <w:r w:rsidRPr="00041194">
        <w:rPr>
          <w:rFonts w:asciiTheme="majorHAnsi" w:hAnsiTheme="majorHAnsi" w:cstheme="majorHAnsi"/>
          <w:sz w:val="20"/>
          <w:szCs w:val="20"/>
        </w:rPr>
        <w:t xml:space="preserve"> jest wykonana w wykorzystaniem standardowego mechanizmu </w:t>
      </w:r>
      <w:proofErr w:type="spellStart"/>
      <w:r w:rsidRPr="00041194">
        <w:rPr>
          <w:rFonts w:asciiTheme="majorHAnsi" w:hAnsiTheme="majorHAnsi" w:cstheme="majorHAnsi"/>
          <w:sz w:val="20"/>
          <w:szCs w:val="20"/>
        </w:rPr>
        <w:t>ePUAP</w:t>
      </w:r>
      <w:proofErr w:type="spellEnd"/>
      <w:r w:rsidRPr="00041194">
        <w:rPr>
          <w:rFonts w:asciiTheme="majorHAnsi" w:hAnsiTheme="majorHAnsi" w:cstheme="majorHAnsi"/>
          <w:sz w:val="20"/>
          <w:szCs w:val="20"/>
        </w:rPr>
        <w:t xml:space="preserve">. </w:t>
      </w:r>
    </w:p>
    <w:p w14:paraId="58FC9AED" w14:textId="77777777" w:rsidR="001A750B" w:rsidRPr="00041194"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041194" w:rsidRDefault="00F12FDE" w:rsidP="00CC124D">
      <w:pPr>
        <w:spacing w:after="0" w:line="240" w:lineRule="auto"/>
        <w:ind w:left="284"/>
        <w:jc w:val="both"/>
        <w:rPr>
          <w:rFonts w:asciiTheme="majorHAnsi" w:hAnsiTheme="majorHAnsi" w:cstheme="majorHAnsi"/>
          <w:sz w:val="20"/>
          <w:szCs w:val="20"/>
        </w:rPr>
      </w:pPr>
      <w:r w:rsidRPr="00041194">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041194"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041194" w:rsidRDefault="00F12FDE" w:rsidP="00CC124D">
      <w:pPr>
        <w:pStyle w:val="Default"/>
        <w:spacing w:after="0" w:line="240" w:lineRule="auto"/>
        <w:jc w:val="both"/>
        <w:rPr>
          <w:rFonts w:asciiTheme="majorHAnsi" w:hAnsiTheme="majorHAnsi" w:cstheme="majorHAnsi"/>
          <w:color w:val="auto"/>
          <w:sz w:val="20"/>
          <w:szCs w:val="20"/>
        </w:rPr>
      </w:pPr>
      <w:r w:rsidRPr="00041194">
        <w:rPr>
          <w:rFonts w:asciiTheme="majorHAnsi" w:hAnsiTheme="majorHAnsi" w:cstheme="majorHAnsi"/>
          <w:color w:val="auto"/>
          <w:sz w:val="20"/>
          <w:szCs w:val="20"/>
        </w:rPr>
        <w:t>1.</w:t>
      </w:r>
      <w:r w:rsidR="007B0350" w:rsidRPr="00041194">
        <w:rPr>
          <w:rFonts w:asciiTheme="majorHAnsi" w:hAnsiTheme="majorHAnsi" w:cstheme="majorHAnsi"/>
          <w:color w:val="auto"/>
          <w:sz w:val="20"/>
          <w:szCs w:val="20"/>
        </w:rPr>
        <w:t>6</w:t>
      </w:r>
      <w:r w:rsidRPr="00041194">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041194"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041194" w:rsidRDefault="00F12FDE" w:rsidP="00CC124D">
      <w:pPr>
        <w:pStyle w:val="Default"/>
        <w:spacing w:after="0" w:line="240" w:lineRule="auto"/>
        <w:jc w:val="both"/>
        <w:rPr>
          <w:rFonts w:asciiTheme="majorHAnsi" w:hAnsiTheme="majorHAnsi" w:cstheme="majorHAnsi"/>
          <w:color w:val="auto"/>
          <w:sz w:val="20"/>
          <w:szCs w:val="20"/>
        </w:rPr>
      </w:pPr>
      <w:r w:rsidRPr="00041194">
        <w:rPr>
          <w:rFonts w:asciiTheme="majorHAnsi" w:hAnsiTheme="majorHAnsi" w:cstheme="majorHAnsi"/>
          <w:color w:val="auto"/>
          <w:sz w:val="20"/>
          <w:szCs w:val="20"/>
        </w:rPr>
        <w:t>1.</w:t>
      </w:r>
      <w:r w:rsidR="007B0350" w:rsidRPr="00041194">
        <w:rPr>
          <w:rFonts w:asciiTheme="majorHAnsi" w:hAnsiTheme="majorHAnsi" w:cstheme="majorHAnsi"/>
          <w:color w:val="auto"/>
          <w:sz w:val="20"/>
          <w:szCs w:val="20"/>
        </w:rPr>
        <w:t>7</w:t>
      </w:r>
      <w:r w:rsidRPr="00041194">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041194"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041194" w:rsidRDefault="00F12FDE" w:rsidP="00CC124D">
      <w:pPr>
        <w:pStyle w:val="Default"/>
        <w:spacing w:after="0" w:line="240" w:lineRule="auto"/>
        <w:jc w:val="both"/>
        <w:rPr>
          <w:rFonts w:asciiTheme="majorHAnsi" w:hAnsiTheme="majorHAnsi" w:cstheme="majorHAnsi"/>
          <w:b/>
          <w:bCs/>
          <w:color w:val="auto"/>
          <w:sz w:val="20"/>
          <w:szCs w:val="20"/>
        </w:rPr>
      </w:pPr>
      <w:r w:rsidRPr="00041194">
        <w:rPr>
          <w:rFonts w:asciiTheme="majorHAnsi" w:hAnsiTheme="majorHAnsi" w:cstheme="majorHAnsi"/>
          <w:color w:val="auto"/>
          <w:sz w:val="20"/>
          <w:szCs w:val="20"/>
        </w:rPr>
        <w:t>1.</w:t>
      </w:r>
      <w:r w:rsidR="007B0350" w:rsidRPr="00041194">
        <w:rPr>
          <w:rFonts w:asciiTheme="majorHAnsi" w:hAnsiTheme="majorHAnsi" w:cstheme="majorHAnsi"/>
          <w:color w:val="auto"/>
          <w:sz w:val="20"/>
          <w:szCs w:val="20"/>
        </w:rPr>
        <w:t>8</w:t>
      </w:r>
      <w:r w:rsidRPr="00041194">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041194">
          <w:rPr>
            <w:rStyle w:val="Hipercze"/>
            <w:rFonts w:asciiTheme="majorHAnsi" w:hAnsiTheme="majorHAnsi" w:cstheme="majorHAnsi"/>
            <w:b/>
            <w:bCs/>
            <w:color w:val="auto"/>
            <w:sz w:val="20"/>
            <w:szCs w:val="20"/>
          </w:rPr>
          <w:t>http://bip.um.pruszkow.pl/</w:t>
        </w:r>
      </w:hyperlink>
    </w:p>
    <w:p w14:paraId="0C380A36" w14:textId="77777777" w:rsidR="00F12FDE" w:rsidRPr="00041194"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041194"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041194">
        <w:rPr>
          <w:rFonts w:asciiTheme="majorHAnsi" w:hAnsiTheme="majorHAnsi" w:cstheme="majorHAnsi"/>
          <w:b/>
          <w:bCs/>
          <w:color w:val="auto"/>
          <w:sz w:val="20"/>
          <w:szCs w:val="20"/>
        </w:rPr>
        <w:t>1.</w:t>
      </w:r>
      <w:r w:rsidR="007B0350" w:rsidRPr="00041194">
        <w:rPr>
          <w:rFonts w:asciiTheme="majorHAnsi" w:hAnsiTheme="majorHAnsi" w:cstheme="majorHAnsi"/>
          <w:b/>
          <w:bCs/>
          <w:color w:val="auto"/>
          <w:sz w:val="20"/>
          <w:szCs w:val="20"/>
        </w:rPr>
        <w:t>9</w:t>
      </w:r>
      <w:r w:rsidRPr="00041194">
        <w:rPr>
          <w:rFonts w:asciiTheme="majorHAnsi" w:hAnsiTheme="majorHAnsi" w:cstheme="majorHAnsi"/>
          <w:b/>
          <w:bCs/>
          <w:color w:val="auto"/>
          <w:sz w:val="20"/>
          <w:szCs w:val="20"/>
        </w:rPr>
        <w:t xml:space="preserve">/ Wykonawca może zwrócić się do zamawiającego na adres e-mail: </w:t>
      </w:r>
      <w:hyperlink r:id="rId17" w:history="1">
        <w:r w:rsidRPr="00041194">
          <w:rPr>
            <w:rStyle w:val="Hipercze"/>
            <w:rFonts w:asciiTheme="majorHAnsi" w:hAnsiTheme="majorHAnsi" w:cstheme="majorHAnsi"/>
            <w:b/>
            <w:bCs/>
            <w:color w:val="auto"/>
            <w:sz w:val="20"/>
            <w:szCs w:val="20"/>
          </w:rPr>
          <w:t>bzp@miasto.pruszkow.pl</w:t>
        </w:r>
      </w:hyperlink>
      <w:r w:rsidRPr="00041194">
        <w:rPr>
          <w:rFonts w:asciiTheme="majorHAnsi" w:hAnsiTheme="majorHAnsi" w:cstheme="majorHAnsi"/>
          <w:color w:val="auto"/>
          <w:sz w:val="20"/>
          <w:szCs w:val="20"/>
        </w:rPr>
        <w:t xml:space="preserve"> z wnioskiem o wyjaśnienie treści SWZ. Zamawiający udzieli wyjaśnień niezwłocznie, jednak nie później niż na </w:t>
      </w:r>
      <w:r w:rsidRPr="00041194">
        <w:rPr>
          <w:rFonts w:asciiTheme="majorHAnsi" w:hAnsiTheme="majorHAnsi" w:cstheme="majorHAnsi"/>
          <w:b/>
          <w:bCs/>
          <w:color w:val="auto"/>
          <w:sz w:val="20"/>
          <w:szCs w:val="20"/>
        </w:rPr>
        <w:t>2 dni przed upływem terminu składania ofert</w:t>
      </w:r>
      <w:r w:rsidRPr="00041194">
        <w:rPr>
          <w:rFonts w:asciiTheme="majorHAnsi" w:hAnsiTheme="majorHAnsi" w:cstheme="majorHAnsi"/>
          <w:color w:val="auto"/>
          <w:sz w:val="20"/>
          <w:szCs w:val="20"/>
        </w:rPr>
        <w:t xml:space="preserve"> (udostępniając je na stronie internetowej prowadzonego postępowania </w:t>
      </w:r>
      <w:r w:rsidR="00C111A9" w:rsidRPr="00041194">
        <w:rPr>
          <w:rStyle w:val="Hipercze"/>
          <w:rFonts w:asciiTheme="majorHAnsi" w:hAnsiTheme="majorHAnsi" w:cstheme="majorHAnsi"/>
          <w:color w:val="auto"/>
          <w:sz w:val="20"/>
          <w:szCs w:val="20"/>
        </w:rPr>
        <w:t>http://bip.um.pruszkow.pl/</w:t>
      </w:r>
      <w:r w:rsidRPr="00041194">
        <w:rPr>
          <w:rFonts w:asciiTheme="majorHAnsi" w:hAnsiTheme="majorHAnsi" w:cstheme="majorHAnsi"/>
          <w:color w:val="auto"/>
          <w:sz w:val="20"/>
          <w:szCs w:val="20"/>
        </w:rPr>
        <w:t xml:space="preserve">), pod warunkiem że </w:t>
      </w:r>
      <w:r w:rsidRPr="00041194">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041194">
        <w:rPr>
          <w:rFonts w:asciiTheme="majorHAnsi" w:hAnsiTheme="majorHAnsi" w:cstheme="majorHAnsi"/>
          <w:color w:val="auto"/>
          <w:sz w:val="20"/>
          <w:szCs w:val="20"/>
        </w:rPr>
        <w:t xml:space="preserve"> </w:t>
      </w:r>
    </w:p>
    <w:p w14:paraId="77AE8608" w14:textId="77777777" w:rsidR="00F12FDE" w:rsidRPr="00041194"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041194">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041194">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041194"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041194" w:rsidRDefault="003A6E45" w:rsidP="003A6E45">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041194"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041194" w:rsidRDefault="00F12FD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1</w:t>
      </w:r>
      <w:r w:rsidRPr="00041194">
        <w:rPr>
          <w:rFonts w:asciiTheme="majorHAnsi" w:hAnsiTheme="majorHAnsi" w:cstheme="majorHAnsi"/>
          <w:sz w:val="20"/>
          <w:szCs w:val="20"/>
        </w:rPr>
        <w:t xml:space="preserve">/ Zamawiający wyznacza  następujące  osoby  do  kontaktu  z  Wykonawcami: </w:t>
      </w:r>
    </w:p>
    <w:p w14:paraId="36B1FCB1" w14:textId="77777777" w:rsidR="00C226CE" w:rsidRPr="00041194" w:rsidRDefault="00C226CE" w:rsidP="00323F73">
      <w:pPr>
        <w:spacing w:after="0" w:line="240" w:lineRule="auto"/>
        <w:jc w:val="both"/>
        <w:rPr>
          <w:rFonts w:asciiTheme="majorHAnsi" w:hAnsiTheme="majorHAnsi" w:cstheme="majorHAnsi"/>
          <w:sz w:val="20"/>
          <w:szCs w:val="20"/>
        </w:rPr>
      </w:pPr>
      <w:bookmarkStart w:id="8" w:name="_Hlk64372931"/>
      <w:r w:rsidRPr="00041194">
        <w:rPr>
          <w:rFonts w:asciiTheme="majorHAnsi" w:hAnsiTheme="majorHAnsi" w:cstheme="majorHAnsi"/>
          <w:sz w:val="20"/>
          <w:szCs w:val="20"/>
        </w:rPr>
        <w:t>- Referat ds. zamówień publicznych – tel. 22 735 87 10; w sprawach proceduralnych,</w:t>
      </w:r>
    </w:p>
    <w:p w14:paraId="6537EDF0" w14:textId="33D2323F" w:rsidR="00C226CE" w:rsidRPr="00041194" w:rsidRDefault="00C226C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 </w:t>
      </w:r>
      <w:r w:rsidR="008805A7" w:rsidRPr="00041194">
        <w:rPr>
          <w:rFonts w:asciiTheme="majorHAnsi" w:hAnsiTheme="majorHAnsi" w:cstheme="majorHAnsi"/>
          <w:sz w:val="20"/>
          <w:szCs w:val="20"/>
        </w:rPr>
        <w:t>Andrzej Guzik</w:t>
      </w:r>
      <w:r w:rsidR="00F83D0C" w:rsidRPr="00041194">
        <w:rPr>
          <w:rFonts w:asciiTheme="majorHAnsi" w:hAnsiTheme="majorHAnsi" w:cstheme="majorHAnsi"/>
          <w:sz w:val="20"/>
          <w:szCs w:val="20"/>
        </w:rPr>
        <w:t xml:space="preserve"> </w:t>
      </w:r>
      <w:r w:rsidRPr="00041194">
        <w:rPr>
          <w:rFonts w:asciiTheme="majorHAnsi" w:hAnsiTheme="majorHAnsi" w:cstheme="majorHAnsi"/>
          <w:sz w:val="20"/>
          <w:szCs w:val="20"/>
        </w:rPr>
        <w:t>– tel. 22 735 8</w:t>
      </w:r>
      <w:r w:rsidR="00F83D0C" w:rsidRPr="00041194">
        <w:rPr>
          <w:rFonts w:asciiTheme="majorHAnsi" w:hAnsiTheme="majorHAnsi" w:cstheme="majorHAnsi"/>
          <w:sz w:val="20"/>
          <w:szCs w:val="20"/>
        </w:rPr>
        <w:t xml:space="preserve">8 </w:t>
      </w:r>
      <w:r w:rsidR="008805A7" w:rsidRPr="00041194">
        <w:rPr>
          <w:rFonts w:asciiTheme="majorHAnsi" w:hAnsiTheme="majorHAnsi" w:cstheme="majorHAnsi"/>
          <w:sz w:val="20"/>
          <w:szCs w:val="20"/>
        </w:rPr>
        <w:t>24</w:t>
      </w:r>
      <w:r w:rsidRPr="00041194">
        <w:rPr>
          <w:rFonts w:asciiTheme="majorHAnsi" w:hAnsiTheme="majorHAnsi" w:cstheme="majorHAnsi"/>
          <w:sz w:val="20"/>
          <w:szCs w:val="20"/>
        </w:rPr>
        <w:t xml:space="preserve">;  w sprawach </w:t>
      </w:r>
      <w:r w:rsidR="00616C73" w:rsidRPr="00041194">
        <w:rPr>
          <w:rFonts w:asciiTheme="majorHAnsi" w:hAnsiTheme="majorHAnsi" w:cstheme="majorHAnsi"/>
          <w:sz w:val="20"/>
          <w:szCs w:val="20"/>
        </w:rPr>
        <w:t>merytorycznych</w:t>
      </w:r>
      <w:r w:rsidR="008805A7" w:rsidRPr="00041194">
        <w:rPr>
          <w:rFonts w:asciiTheme="majorHAnsi" w:hAnsiTheme="majorHAnsi" w:cstheme="majorHAnsi"/>
          <w:sz w:val="20"/>
          <w:szCs w:val="20"/>
        </w:rPr>
        <w:t>,</w:t>
      </w:r>
    </w:p>
    <w:p w14:paraId="4DC5AEDD" w14:textId="2A2E86E7" w:rsidR="008805A7" w:rsidRPr="00041194" w:rsidRDefault="008805A7"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 Katarzyna Głuchowska – tel. </w:t>
      </w:r>
      <w:r w:rsidR="005F43F7" w:rsidRPr="00041194">
        <w:rPr>
          <w:rFonts w:asciiTheme="majorHAnsi" w:hAnsiTheme="majorHAnsi" w:cstheme="majorHAnsi"/>
          <w:sz w:val="20"/>
          <w:szCs w:val="20"/>
        </w:rPr>
        <w:t>664 136 014</w:t>
      </w:r>
      <w:r w:rsidRPr="00041194">
        <w:rPr>
          <w:rFonts w:asciiTheme="majorHAnsi" w:hAnsiTheme="majorHAnsi" w:cstheme="majorHAnsi"/>
          <w:sz w:val="20"/>
          <w:szCs w:val="20"/>
        </w:rPr>
        <w:t xml:space="preserve"> w sprawach merytorycznych.</w:t>
      </w:r>
    </w:p>
    <w:bookmarkEnd w:id="8"/>
    <w:p w14:paraId="2DAFEFA6" w14:textId="77777777" w:rsidR="00F12FDE" w:rsidRPr="00C069CC" w:rsidRDefault="00F12FDE" w:rsidP="00323F73">
      <w:pPr>
        <w:spacing w:after="0" w:line="240" w:lineRule="auto"/>
        <w:jc w:val="both"/>
        <w:rPr>
          <w:rFonts w:asciiTheme="majorHAnsi" w:hAnsiTheme="majorHAnsi" w:cstheme="majorHAnsi"/>
          <w:b/>
          <w:bCs/>
          <w:color w:val="FF0000"/>
          <w:sz w:val="20"/>
          <w:szCs w:val="20"/>
        </w:rPr>
      </w:pPr>
    </w:p>
    <w:p w14:paraId="51897684" w14:textId="77777777" w:rsidR="00B729A7" w:rsidRPr="00041194" w:rsidRDefault="00B729A7"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041194" w:rsidRDefault="00B729A7" w:rsidP="00323F73">
      <w:pPr>
        <w:spacing w:after="0" w:line="240" w:lineRule="auto"/>
        <w:jc w:val="both"/>
        <w:rPr>
          <w:rFonts w:asciiTheme="majorHAnsi" w:hAnsiTheme="majorHAnsi" w:cstheme="majorHAnsi"/>
          <w:sz w:val="20"/>
          <w:szCs w:val="20"/>
        </w:rPr>
      </w:pPr>
    </w:p>
    <w:p w14:paraId="5892C4F1" w14:textId="5314FAEE" w:rsidR="00B729A7" w:rsidRPr="00041194" w:rsidRDefault="00B729A7"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2</w:t>
      </w:r>
      <w:r w:rsidRPr="00041194">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041194"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041194" w:rsidRDefault="00F12FD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3</w:t>
      </w:r>
      <w:r w:rsidRPr="00041194">
        <w:rPr>
          <w:rFonts w:asciiTheme="majorHAnsi" w:hAnsiTheme="majorHAnsi" w:cstheme="majorHAnsi"/>
          <w:sz w:val="20"/>
          <w:szCs w:val="20"/>
        </w:rPr>
        <w:t>/</w:t>
      </w:r>
      <w:r w:rsidRPr="00041194">
        <w:rPr>
          <w:rFonts w:asciiTheme="majorHAnsi" w:hAnsiTheme="majorHAnsi" w:cstheme="majorHAnsi"/>
          <w:b/>
          <w:bCs/>
          <w:sz w:val="20"/>
          <w:szCs w:val="20"/>
        </w:rPr>
        <w:t xml:space="preserve"> </w:t>
      </w:r>
      <w:r w:rsidRPr="00041194">
        <w:rPr>
          <w:rFonts w:asciiTheme="majorHAnsi" w:hAnsiTheme="majorHAnsi" w:cstheme="majorHAnsi"/>
          <w:sz w:val="20"/>
          <w:szCs w:val="20"/>
        </w:rPr>
        <w:t xml:space="preserve">Dane postępowanie można wyszukać na Liście wszystkich postępowań w </w:t>
      </w:r>
      <w:proofErr w:type="spellStart"/>
      <w:r w:rsidRPr="00041194">
        <w:rPr>
          <w:rFonts w:asciiTheme="majorHAnsi" w:hAnsiTheme="majorHAnsi" w:cstheme="majorHAnsi"/>
          <w:sz w:val="20"/>
          <w:szCs w:val="20"/>
        </w:rPr>
        <w:t>miniPortalu</w:t>
      </w:r>
      <w:proofErr w:type="spellEnd"/>
      <w:r w:rsidRPr="00041194">
        <w:rPr>
          <w:rFonts w:asciiTheme="majorHAnsi" w:hAnsiTheme="majorHAnsi" w:cstheme="majorHAnsi"/>
          <w:sz w:val="20"/>
          <w:szCs w:val="20"/>
        </w:rPr>
        <w:t>, klikając wcześniej opcję „Dla Wykonawców” lub ze strony głównej z zakładki Postępowania.</w:t>
      </w:r>
    </w:p>
    <w:p w14:paraId="02AE3238" w14:textId="77777777" w:rsidR="00140D2A" w:rsidRPr="00041194" w:rsidRDefault="00140D2A" w:rsidP="00323F73">
      <w:pPr>
        <w:spacing w:after="0" w:line="240" w:lineRule="auto"/>
        <w:jc w:val="both"/>
        <w:rPr>
          <w:rFonts w:asciiTheme="majorHAnsi" w:hAnsiTheme="majorHAnsi" w:cstheme="majorHAnsi"/>
          <w:sz w:val="20"/>
          <w:szCs w:val="20"/>
        </w:rPr>
      </w:pPr>
    </w:p>
    <w:p w14:paraId="6FC92DA9" w14:textId="064F237B" w:rsidR="005445DE" w:rsidRPr="00041194" w:rsidRDefault="005445D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4</w:t>
      </w:r>
      <w:r w:rsidRPr="00041194">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041194" w:rsidRDefault="005445DE" w:rsidP="00323F73">
      <w:pPr>
        <w:spacing w:after="0" w:line="240" w:lineRule="auto"/>
        <w:jc w:val="both"/>
        <w:rPr>
          <w:rFonts w:asciiTheme="majorHAnsi" w:hAnsiTheme="majorHAnsi" w:cstheme="majorHAnsi"/>
          <w:sz w:val="20"/>
          <w:szCs w:val="20"/>
        </w:rPr>
      </w:pPr>
    </w:p>
    <w:p w14:paraId="0622172D" w14:textId="0FA4AB62" w:rsidR="005445DE" w:rsidRPr="00041194" w:rsidRDefault="005445D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5</w:t>
      </w:r>
      <w:r w:rsidRPr="00041194">
        <w:rPr>
          <w:rFonts w:asciiTheme="majorHAnsi" w:hAnsiTheme="majorHAnsi" w:cstheme="majorHAnsi"/>
          <w:sz w:val="20"/>
          <w:szCs w:val="20"/>
        </w:rPr>
        <w:t>/ Wyjaśnienia SWZ udzielane będą z zachowaniem zasad określonych w art. 284 ustawy Pzp.</w:t>
      </w:r>
    </w:p>
    <w:p w14:paraId="64DFC674" w14:textId="77777777" w:rsidR="005445DE" w:rsidRPr="00041194" w:rsidRDefault="005445DE" w:rsidP="00323F73">
      <w:pPr>
        <w:spacing w:after="0" w:line="240" w:lineRule="auto"/>
        <w:jc w:val="both"/>
        <w:rPr>
          <w:rFonts w:asciiTheme="majorHAnsi" w:hAnsiTheme="majorHAnsi" w:cstheme="majorHAnsi"/>
          <w:sz w:val="20"/>
          <w:szCs w:val="20"/>
        </w:rPr>
      </w:pPr>
    </w:p>
    <w:p w14:paraId="77CD3750" w14:textId="769F6F84" w:rsidR="005445DE" w:rsidRPr="00041194" w:rsidRDefault="005445DE" w:rsidP="00323F73">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1.1</w:t>
      </w:r>
      <w:r w:rsidR="007B0350" w:rsidRPr="00041194">
        <w:rPr>
          <w:rFonts w:asciiTheme="majorHAnsi" w:hAnsiTheme="majorHAnsi" w:cstheme="majorHAnsi"/>
          <w:sz w:val="20"/>
          <w:szCs w:val="20"/>
        </w:rPr>
        <w:t>6</w:t>
      </w:r>
      <w:r w:rsidRPr="00041194">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041194" w:rsidRDefault="006D3D6A" w:rsidP="00CC124D">
      <w:pPr>
        <w:spacing w:after="0" w:line="240" w:lineRule="auto"/>
        <w:rPr>
          <w:rFonts w:asciiTheme="majorHAnsi" w:hAnsiTheme="majorHAnsi" w:cstheme="majorHAnsi"/>
          <w:sz w:val="20"/>
          <w:szCs w:val="20"/>
        </w:rPr>
      </w:pPr>
    </w:p>
    <w:p w14:paraId="4423727C" w14:textId="77777777" w:rsidR="006D3D6A" w:rsidRPr="00041194" w:rsidRDefault="006D3D6A" w:rsidP="00CC124D">
      <w:pPr>
        <w:spacing w:after="0" w:line="240" w:lineRule="auto"/>
        <w:rPr>
          <w:rFonts w:asciiTheme="majorHAnsi" w:hAnsiTheme="majorHAnsi" w:cstheme="majorHAnsi"/>
          <w:sz w:val="20"/>
          <w:szCs w:val="20"/>
        </w:rPr>
      </w:pPr>
    </w:p>
    <w:p w14:paraId="1EEBE999" w14:textId="77777777" w:rsidR="005445DE" w:rsidRPr="00041194"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194">
        <w:rPr>
          <w:rFonts w:asciiTheme="majorHAnsi" w:hAnsiTheme="majorHAnsi" w:cstheme="majorHAnsi"/>
          <w:b/>
          <w:bCs/>
          <w:sz w:val="20"/>
          <w:szCs w:val="20"/>
        </w:rPr>
        <w:t xml:space="preserve">2. </w:t>
      </w:r>
      <w:r w:rsidR="005445DE" w:rsidRPr="00041194">
        <w:rPr>
          <w:rFonts w:asciiTheme="majorHAnsi" w:hAnsiTheme="majorHAnsi" w:cstheme="majorHAnsi"/>
          <w:b/>
          <w:bCs/>
          <w:sz w:val="20"/>
          <w:szCs w:val="20"/>
        </w:rPr>
        <w:t>SPOSÓB ORAZ TERMIN SKŁADANIA OFERT</w:t>
      </w:r>
    </w:p>
    <w:p w14:paraId="5B6D514C" w14:textId="77777777" w:rsidR="00E47AFB" w:rsidRPr="00041194" w:rsidRDefault="00E47AFB" w:rsidP="00CC124D">
      <w:pPr>
        <w:spacing w:after="0" w:line="240" w:lineRule="auto"/>
        <w:rPr>
          <w:rFonts w:asciiTheme="majorHAnsi" w:hAnsiTheme="majorHAnsi" w:cstheme="majorHAnsi"/>
          <w:sz w:val="20"/>
          <w:szCs w:val="20"/>
        </w:rPr>
      </w:pPr>
    </w:p>
    <w:p w14:paraId="0BD4ABBA" w14:textId="31AD9287" w:rsidR="005445DE" w:rsidRPr="00AD548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AD548A">
        <w:rPr>
          <w:rFonts w:asciiTheme="majorHAnsi" w:hAnsiTheme="majorHAnsi" w:cstheme="majorHAnsi"/>
          <w:sz w:val="20"/>
          <w:szCs w:val="20"/>
        </w:rPr>
        <w:t xml:space="preserve">2.1/ </w:t>
      </w:r>
      <w:r w:rsidR="005445DE" w:rsidRPr="00AD548A">
        <w:rPr>
          <w:rFonts w:asciiTheme="majorHAnsi" w:hAnsiTheme="majorHAnsi" w:cstheme="majorHAnsi"/>
          <w:sz w:val="20"/>
          <w:szCs w:val="20"/>
        </w:rPr>
        <w:t xml:space="preserve">Ofertę należy złożyć w terminie do dnia </w:t>
      </w:r>
      <w:r w:rsidR="00531FF8" w:rsidRPr="00AD548A">
        <w:rPr>
          <w:rFonts w:asciiTheme="majorHAnsi" w:hAnsiTheme="majorHAnsi" w:cstheme="majorHAnsi"/>
          <w:b/>
          <w:bCs/>
          <w:sz w:val="20"/>
          <w:szCs w:val="20"/>
        </w:rPr>
        <w:t xml:space="preserve"> </w:t>
      </w:r>
      <w:r w:rsidR="00A53C0B" w:rsidRPr="00AD548A">
        <w:rPr>
          <w:rFonts w:asciiTheme="majorHAnsi" w:hAnsiTheme="majorHAnsi" w:cstheme="majorHAnsi"/>
          <w:b/>
          <w:bCs/>
          <w:sz w:val="20"/>
          <w:szCs w:val="20"/>
        </w:rPr>
        <w:t>15.06.2022</w:t>
      </w:r>
      <w:r w:rsidR="00F13AA3" w:rsidRPr="00AD548A">
        <w:rPr>
          <w:rFonts w:asciiTheme="majorHAnsi" w:hAnsiTheme="majorHAnsi" w:cstheme="majorHAnsi"/>
          <w:b/>
          <w:bCs/>
          <w:sz w:val="20"/>
          <w:szCs w:val="20"/>
        </w:rPr>
        <w:t xml:space="preserve"> </w:t>
      </w:r>
      <w:r w:rsidR="005445DE" w:rsidRPr="00AD548A">
        <w:rPr>
          <w:rFonts w:asciiTheme="majorHAnsi" w:hAnsiTheme="majorHAnsi" w:cstheme="majorHAnsi"/>
          <w:b/>
          <w:bCs/>
          <w:sz w:val="20"/>
          <w:szCs w:val="20"/>
        </w:rPr>
        <w:t xml:space="preserve">r. do godz. </w:t>
      </w:r>
      <w:r w:rsidR="00050405" w:rsidRPr="00AD548A">
        <w:rPr>
          <w:rFonts w:asciiTheme="majorHAnsi" w:hAnsiTheme="majorHAnsi" w:cstheme="majorHAnsi"/>
          <w:b/>
          <w:bCs/>
          <w:sz w:val="20"/>
          <w:szCs w:val="20"/>
        </w:rPr>
        <w:t>09:00</w:t>
      </w:r>
    </w:p>
    <w:p w14:paraId="78CCAD3F" w14:textId="77777777" w:rsidR="00E47AFB" w:rsidRPr="00AD548A" w:rsidRDefault="00E47AFB" w:rsidP="00CC124D">
      <w:pPr>
        <w:spacing w:after="0" w:line="240" w:lineRule="auto"/>
        <w:rPr>
          <w:rFonts w:asciiTheme="majorHAnsi" w:hAnsiTheme="majorHAnsi" w:cstheme="majorHAnsi"/>
          <w:b/>
          <w:bCs/>
          <w:sz w:val="20"/>
          <w:szCs w:val="20"/>
        </w:rPr>
      </w:pPr>
    </w:p>
    <w:p w14:paraId="5F1F504E" w14:textId="77777777" w:rsidR="005445DE" w:rsidRPr="00AD548A" w:rsidRDefault="007D6CDE" w:rsidP="00CC124D">
      <w:pPr>
        <w:spacing w:after="0" w:line="240" w:lineRule="auto"/>
        <w:rPr>
          <w:rFonts w:asciiTheme="majorHAnsi" w:hAnsiTheme="majorHAnsi" w:cstheme="majorHAnsi"/>
          <w:sz w:val="20"/>
          <w:szCs w:val="20"/>
        </w:rPr>
      </w:pPr>
      <w:r w:rsidRPr="00AD548A">
        <w:rPr>
          <w:rFonts w:asciiTheme="majorHAnsi" w:hAnsiTheme="majorHAnsi" w:cstheme="majorHAnsi"/>
          <w:sz w:val="20"/>
          <w:szCs w:val="20"/>
        </w:rPr>
        <w:t>2.</w:t>
      </w:r>
      <w:r w:rsidR="00E47AFB" w:rsidRPr="00AD548A">
        <w:rPr>
          <w:rFonts w:asciiTheme="majorHAnsi" w:hAnsiTheme="majorHAnsi" w:cstheme="majorHAnsi"/>
          <w:sz w:val="20"/>
          <w:szCs w:val="20"/>
        </w:rPr>
        <w:t>2</w:t>
      </w:r>
      <w:r w:rsidRPr="00AD548A">
        <w:rPr>
          <w:rFonts w:asciiTheme="majorHAnsi" w:hAnsiTheme="majorHAnsi" w:cstheme="majorHAnsi"/>
          <w:sz w:val="20"/>
          <w:szCs w:val="20"/>
        </w:rPr>
        <w:t xml:space="preserve">/ </w:t>
      </w:r>
      <w:r w:rsidR="005445DE" w:rsidRPr="00AD548A">
        <w:rPr>
          <w:rFonts w:asciiTheme="majorHAnsi" w:hAnsiTheme="majorHAnsi" w:cstheme="majorHAnsi"/>
          <w:sz w:val="20"/>
          <w:szCs w:val="20"/>
        </w:rPr>
        <w:t>Sposób składania ofert wskazano w Rozdziale II pkt 11 niniejszej SWZ.</w:t>
      </w:r>
    </w:p>
    <w:p w14:paraId="4F58BB71" w14:textId="77777777" w:rsidR="005445DE" w:rsidRPr="00AD548A" w:rsidRDefault="005445DE" w:rsidP="00CC124D">
      <w:pPr>
        <w:spacing w:after="0" w:line="240" w:lineRule="auto"/>
        <w:rPr>
          <w:rFonts w:asciiTheme="majorHAnsi" w:hAnsiTheme="majorHAnsi" w:cstheme="majorHAnsi"/>
          <w:sz w:val="20"/>
          <w:szCs w:val="20"/>
        </w:rPr>
      </w:pPr>
    </w:p>
    <w:p w14:paraId="26E6D6A7" w14:textId="77777777" w:rsidR="00F83D0C" w:rsidRPr="00AD548A" w:rsidRDefault="00F83D0C" w:rsidP="00CC124D">
      <w:pPr>
        <w:spacing w:after="0" w:line="240" w:lineRule="auto"/>
        <w:rPr>
          <w:rFonts w:asciiTheme="majorHAnsi" w:hAnsiTheme="majorHAnsi" w:cstheme="majorHAnsi"/>
          <w:sz w:val="20"/>
          <w:szCs w:val="20"/>
        </w:rPr>
      </w:pPr>
    </w:p>
    <w:p w14:paraId="36EB7AA9" w14:textId="77777777" w:rsidR="005445DE" w:rsidRPr="00AD548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D548A">
        <w:rPr>
          <w:rFonts w:asciiTheme="majorHAnsi" w:hAnsiTheme="majorHAnsi" w:cstheme="majorHAnsi"/>
          <w:b/>
          <w:bCs/>
          <w:sz w:val="20"/>
          <w:szCs w:val="20"/>
        </w:rPr>
        <w:t xml:space="preserve">3. </w:t>
      </w:r>
      <w:r w:rsidR="005445DE" w:rsidRPr="00AD548A">
        <w:rPr>
          <w:rFonts w:asciiTheme="majorHAnsi" w:hAnsiTheme="majorHAnsi" w:cstheme="majorHAnsi"/>
          <w:b/>
          <w:bCs/>
          <w:sz w:val="20"/>
          <w:szCs w:val="20"/>
        </w:rPr>
        <w:t>TERMIN OTWARCIA OFERT</w:t>
      </w:r>
    </w:p>
    <w:p w14:paraId="02CD8083" w14:textId="77777777" w:rsidR="00E47AFB" w:rsidRPr="00AD548A" w:rsidRDefault="00E47AFB" w:rsidP="00CC124D">
      <w:pPr>
        <w:spacing w:after="0" w:line="240" w:lineRule="auto"/>
        <w:rPr>
          <w:rFonts w:asciiTheme="majorHAnsi" w:hAnsiTheme="majorHAnsi" w:cstheme="majorHAnsi"/>
          <w:sz w:val="20"/>
          <w:szCs w:val="20"/>
        </w:rPr>
      </w:pPr>
    </w:p>
    <w:p w14:paraId="20C7D046" w14:textId="68E9212F" w:rsidR="005445DE" w:rsidRPr="00041194"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AD548A">
        <w:rPr>
          <w:rFonts w:asciiTheme="majorHAnsi" w:hAnsiTheme="majorHAnsi" w:cstheme="majorHAnsi"/>
          <w:sz w:val="20"/>
          <w:szCs w:val="20"/>
        </w:rPr>
        <w:t xml:space="preserve">3.1/ </w:t>
      </w:r>
      <w:r w:rsidR="005445DE" w:rsidRPr="00AD548A">
        <w:rPr>
          <w:rFonts w:asciiTheme="majorHAnsi" w:hAnsiTheme="majorHAnsi" w:cstheme="majorHAnsi"/>
          <w:sz w:val="20"/>
          <w:szCs w:val="20"/>
        </w:rPr>
        <w:t>Otwarcie ofert nastąpi w dniu</w:t>
      </w:r>
      <w:r w:rsidR="00531FF8" w:rsidRPr="00AD548A">
        <w:rPr>
          <w:rFonts w:asciiTheme="majorHAnsi" w:hAnsiTheme="majorHAnsi" w:cstheme="majorHAnsi"/>
          <w:sz w:val="20"/>
          <w:szCs w:val="20"/>
        </w:rPr>
        <w:t xml:space="preserve"> </w:t>
      </w:r>
      <w:r w:rsidR="00A53C0B" w:rsidRPr="00AD548A">
        <w:rPr>
          <w:rFonts w:asciiTheme="majorHAnsi" w:hAnsiTheme="majorHAnsi" w:cstheme="majorHAnsi"/>
          <w:b/>
          <w:bCs/>
          <w:sz w:val="20"/>
          <w:szCs w:val="20"/>
        </w:rPr>
        <w:t>15.06.2022</w:t>
      </w:r>
      <w:r w:rsidR="00771879" w:rsidRPr="00AD548A">
        <w:rPr>
          <w:rFonts w:asciiTheme="majorHAnsi" w:hAnsiTheme="majorHAnsi" w:cstheme="majorHAnsi"/>
          <w:b/>
          <w:bCs/>
          <w:sz w:val="20"/>
          <w:szCs w:val="20"/>
        </w:rPr>
        <w:t xml:space="preserve"> </w:t>
      </w:r>
      <w:r w:rsidR="005445DE" w:rsidRPr="00AD548A">
        <w:rPr>
          <w:rFonts w:asciiTheme="majorHAnsi" w:hAnsiTheme="majorHAnsi" w:cstheme="majorHAnsi"/>
          <w:b/>
          <w:bCs/>
          <w:sz w:val="20"/>
          <w:szCs w:val="20"/>
        </w:rPr>
        <w:t xml:space="preserve">r. </w:t>
      </w:r>
      <w:r w:rsidR="000877FD" w:rsidRPr="00AD548A">
        <w:rPr>
          <w:rFonts w:asciiTheme="majorHAnsi" w:hAnsiTheme="majorHAnsi" w:cstheme="majorHAnsi"/>
          <w:b/>
          <w:bCs/>
          <w:sz w:val="20"/>
          <w:szCs w:val="20"/>
        </w:rPr>
        <w:t xml:space="preserve">o godz. </w:t>
      </w:r>
      <w:r w:rsidR="00A53C0B" w:rsidRPr="00AD548A">
        <w:rPr>
          <w:rFonts w:asciiTheme="majorHAnsi" w:hAnsiTheme="majorHAnsi" w:cstheme="majorHAnsi"/>
          <w:b/>
          <w:bCs/>
          <w:sz w:val="20"/>
          <w:szCs w:val="20"/>
        </w:rPr>
        <w:t>10</w:t>
      </w:r>
      <w:r w:rsidR="005445DE" w:rsidRPr="00AD548A">
        <w:rPr>
          <w:rFonts w:asciiTheme="majorHAnsi" w:hAnsiTheme="majorHAnsi" w:cstheme="majorHAnsi"/>
          <w:b/>
          <w:bCs/>
          <w:sz w:val="20"/>
          <w:szCs w:val="20"/>
        </w:rPr>
        <w:t>:</w:t>
      </w:r>
      <w:r w:rsidR="00050405" w:rsidRPr="00AD548A">
        <w:rPr>
          <w:rFonts w:asciiTheme="majorHAnsi" w:hAnsiTheme="majorHAnsi" w:cstheme="majorHAnsi"/>
          <w:b/>
          <w:bCs/>
          <w:sz w:val="20"/>
          <w:szCs w:val="20"/>
        </w:rPr>
        <w:t>0</w:t>
      </w:r>
      <w:r w:rsidR="005445DE" w:rsidRPr="00AD548A">
        <w:rPr>
          <w:rFonts w:asciiTheme="majorHAnsi" w:hAnsiTheme="majorHAnsi" w:cstheme="majorHAnsi"/>
          <w:b/>
          <w:bCs/>
          <w:sz w:val="20"/>
          <w:szCs w:val="20"/>
        </w:rPr>
        <w:t>0</w:t>
      </w:r>
      <w:r w:rsidR="005445DE" w:rsidRPr="00AD548A">
        <w:rPr>
          <w:rFonts w:asciiTheme="majorHAnsi" w:hAnsiTheme="majorHAnsi" w:cstheme="majorHAnsi"/>
          <w:sz w:val="20"/>
          <w:szCs w:val="20"/>
        </w:rPr>
        <w:t xml:space="preserve"> </w:t>
      </w:r>
      <w:r w:rsidR="00771879" w:rsidRPr="00AD548A">
        <w:rPr>
          <w:rFonts w:asciiTheme="majorHAnsi" w:hAnsiTheme="majorHAnsi" w:cstheme="majorHAnsi"/>
          <w:sz w:val="20"/>
          <w:szCs w:val="20"/>
        </w:rPr>
        <w:t xml:space="preserve">- </w:t>
      </w:r>
      <w:r w:rsidR="005445DE" w:rsidRPr="00AD548A">
        <w:rPr>
          <w:rFonts w:asciiTheme="majorHAnsi" w:hAnsiTheme="majorHAnsi" w:cstheme="majorHAnsi"/>
          <w:sz w:val="20"/>
          <w:szCs w:val="20"/>
        </w:rPr>
        <w:t xml:space="preserve">poprzez odszyfrowanie </w:t>
      </w:r>
      <w:r w:rsidR="005445DE" w:rsidRPr="00041194">
        <w:rPr>
          <w:rFonts w:asciiTheme="majorHAnsi" w:hAnsiTheme="majorHAnsi" w:cstheme="majorHAnsi"/>
          <w:sz w:val="20"/>
          <w:szCs w:val="20"/>
        </w:rPr>
        <w:t>ofert.</w:t>
      </w:r>
    </w:p>
    <w:p w14:paraId="2C8DC721" w14:textId="77777777" w:rsidR="00E47AFB" w:rsidRPr="00041194" w:rsidRDefault="00E47AFB" w:rsidP="00E47AFB">
      <w:pPr>
        <w:spacing w:after="0" w:line="240" w:lineRule="auto"/>
        <w:jc w:val="both"/>
        <w:rPr>
          <w:rFonts w:asciiTheme="majorHAnsi" w:hAnsiTheme="majorHAnsi" w:cstheme="majorHAnsi"/>
          <w:sz w:val="20"/>
          <w:szCs w:val="20"/>
        </w:rPr>
      </w:pPr>
    </w:p>
    <w:p w14:paraId="561D0239" w14:textId="77777777" w:rsidR="005445DE" w:rsidRPr="00041194" w:rsidRDefault="007D6CDE" w:rsidP="00E47AFB">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3.2/ </w:t>
      </w:r>
      <w:r w:rsidR="005445DE" w:rsidRPr="00041194">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041194" w:rsidRDefault="00E47AFB" w:rsidP="00E47AFB">
      <w:pPr>
        <w:spacing w:after="0" w:line="240" w:lineRule="auto"/>
        <w:jc w:val="both"/>
        <w:rPr>
          <w:rFonts w:asciiTheme="majorHAnsi" w:hAnsiTheme="majorHAnsi" w:cstheme="majorHAnsi"/>
          <w:sz w:val="20"/>
          <w:szCs w:val="20"/>
        </w:rPr>
      </w:pPr>
    </w:p>
    <w:p w14:paraId="230E3D66" w14:textId="77777777" w:rsidR="005445DE" w:rsidRPr="00041194" w:rsidRDefault="007D6CDE" w:rsidP="00E47AFB">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3.3/ </w:t>
      </w:r>
      <w:r w:rsidR="005445DE" w:rsidRPr="00041194">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041194" w:rsidRDefault="007D6CDE" w:rsidP="00E47AFB">
      <w:pPr>
        <w:spacing w:after="0" w:line="240" w:lineRule="auto"/>
        <w:ind w:left="426"/>
        <w:jc w:val="both"/>
        <w:rPr>
          <w:rFonts w:asciiTheme="majorHAnsi" w:hAnsiTheme="majorHAnsi" w:cstheme="majorHAnsi"/>
          <w:sz w:val="20"/>
          <w:szCs w:val="20"/>
        </w:rPr>
      </w:pPr>
      <w:r w:rsidRPr="00041194">
        <w:rPr>
          <w:rFonts w:asciiTheme="majorHAnsi" w:hAnsiTheme="majorHAnsi" w:cstheme="majorHAnsi"/>
          <w:sz w:val="20"/>
          <w:szCs w:val="20"/>
        </w:rPr>
        <w:t xml:space="preserve">- </w:t>
      </w:r>
      <w:r w:rsidR="005445DE" w:rsidRPr="00041194">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41194" w:rsidRDefault="007D6CDE" w:rsidP="00E47AFB">
      <w:pPr>
        <w:spacing w:after="0" w:line="240" w:lineRule="auto"/>
        <w:ind w:left="426"/>
        <w:jc w:val="both"/>
        <w:rPr>
          <w:rFonts w:asciiTheme="majorHAnsi" w:hAnsiTheme="majorHAnsi" w:cstheme="majorHAnsi"/>
          <w:sz w:val="20"/>
          <w:szCs w:val="20"/>
        </w:rPr>
      </w:pPr>
      <w:r w:rsidRPr="00041194">
        <w:rPr>
          <w:rFonts w:asciiTheme="majorHAnsi" w:hAnsiTheme="majorHAnsi" w:cstheme="majorHAnsi"/>
          <w:sz w:val="20"/>
          <w:szCs w:val="20"/>
        </w:rPr>
        <w:t xml:space="preserve">- </w:t>
      </w:r>
      <w:r w:rsidR="005445DE" w:rsidRPr="00041194">
        <w:rPr>
          <w:rFonts w:asciiTheme="majorHAnsi" w:hAnsiTheme="majorHAnsi" w:cstheme="majorHAnsi"/>
          <w:sz w:val="20"/>
          <w:szCs w:val="20"/>
        </w:rPr>
        <w:t>cenach lub kosztach zawartych w ofertach.</w:t>
      </w:r>
    </w:p>
    <w:p w14:paraId="054BE801" w14:textId="77777777" w:rsidR="00E47AFB" w:rsidRPr="00C069CC" w:rsidRDefault="00E47AFB" w:rsidP="00E47AFB">
      <w:pPr>
        <w:spacing w:after="0" w:line="240" w:lineRule="auto"/>
        <w:jc w:val="both"/>
        <w:rPr>
          <w:rFonts w:asciiTheme="majorHAnsi" w:hAnsiTheme="majorHAnsi" w:cstheme="majorHAnsi"/>
          <w:color w:val="FF0000"/>
          <w:sz w:val="20"/>
          <w:szCs w:val="20"/>
        </w:rPr>
      </w:pPr>
    </w:p>
    <w:p w14:paraId="4C101879" w14:textId="66F91F8F" w:rsidR="005445DE" w:rsidRPr="00041194" w:rsidRDefault="007D6CDE" w:rsidP="00E47AFB">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3.4/ </w:t>
      </w:r>
      <w:r w:rsidR="005445DE" w:rsidRPr="00041194">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C069CC" w:rsidRDefault="00323F73" w:rsidP="00E47AFB">
      <w:pPr>
        <w:spacing w:after="0" w:line="240" w:lineRule="auto"/>
        <w:jc w:val="both"/>
        <w:rPr>
          <w:rFonts w:asciiTheme="majorHAnsi" w:hAnsiTheme="majorHAnsi" w:cstheme="majorHAnsi"/>
          <w:color w:val="FF0000"/>
          <w:sz w:val="20"/>
          <w:szCs w:val="20"/>
        </w:rPr>
      </w:pPr>
    </w:p>
    <w:p w14:paraId="05150A16" w14:textId="77777777" w:rsidR="00B17B63" w:rsidRPr="00C069CC" w:rsidRDefault="00B17B63" w:rsidP="00CC124D">
      <w:pPr>
        <w:spacing w:after="0" w:line="240" w:lineRule="auto"/>
        <w:rPr>
          <w:rFonts w:asciiTheme="majorHAnsi" w:hAnsiTheme="majorHAnsi" w:cstheme="majorHAnsi"/>
          <w:color w:val="FF0000"/>
          <w:sz w:val="20"/>
          <w:szCs w:val="20"/>
        </w:rPr>
      </w:pPr>
    </w:p>
    <w:p w14:paraId="1182255A" w14:textId="77777777" w:rsidR="005445DE" w:rsidRPr="00041194"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194">
        <w:rPr>
          <w:rFonts w:asciiTheme="majorHAnsi" w:hAnsiTheme="majorHAnsi" w:cstheme="majorHAnsi"/>
          <w:b/>
          <w:bCs/>
          <w:sz w:val="20"/>
          <w:szCs w:val="20"/>
        </w:rPr>
        <w:t xml:space="preserve">4. </w:t>
      </w:r>
      <w:r w:rsidR="005445DE" w:rsidRPr="00041194">
        <w:rPr>
          <w:rFonts w:asciiTheme="majorHAnsi" w:hAnsiTheme="majorHAnsi" w:cstheme="majorHAnsi"/>
          <w:b/>
          <w:bCs/>
          <w:sz w:val="20"/>
          <w:szCs w:val="20"/>
        </w:rPr>
        <w:t>TERMIN ZWIĄZANIA OFERTĄ.</w:t>
      </w:r>
    </w:p>
    <w:p w14:paraId="48DFB374" w14:textId="77777777" w:rsidR="00830E8E" w:rsidRPr="00041194" w:rsidRDefault="00830E8E" w:rsidP="00CC124D">
      <w:pPr>
        <w:spacing w:after="0" w:line="240" w:lineRule="auto"/>
        <w:rPr>
          <w:rFonts w:asciiTheme="majorHAnsi" w:hAnsiTheme="majorHAnsi" w:cstheme="majorHAnsi"/>
          <w:sz w:val="20"/>
          <w:szCs w:val="20"/>
        </w:rPr>
      </w:pPr>
    </w:p>
    <w:p w14:paraId="5E5881BE" w14:textId="2B4F9C2D" w:rsidR="005445DE" w:rsidRPr="00AD548A" w:rsidRDefault="00A83695" w:rsidP="00D17631">
      <w:pPr>
        <w:spacing w:after="0" w:line="240" w:lineRule="auto"/>
        <w:jc w:val="both"/>
        <w:rPr>
          <w:rFonts w:asciiTheme="majorHAnsi" w:hAnsiTheme="majorHAnsi" w:cstheme="majorHAnsi"/>
          <w:b/>
          <w:bCs/>
          <w:sz w:val="20"/>
          <w:szCs w:val="20"/>
        </w:rPr>
      </w:pPr>
      <w:r w:rsidRPr="00041194">
        <w:rPr>
          <w:rFonts w:asciiTheme="majorHAnsi" w:hAnsiTheme="majorHAnsi" w:cstheme="majorHAnsi"/>
          <w:sz w:val="20"/>
          <w:szCs w:val="20"/>
        </w:rPr>
        <w:t xml:space="preserve">4.1/ </w:t>
      </w:r>
      <w:r w:rsidR="005445DE" w:rsidRPr="00041194">
        <w:rPr>
          <w:rFonts w:asciiTheme="majorHAnsi" w:hAnsiTheme="majorHAnsi" w:cstheme="majorHAnsi"/>
          <w:sz w:val="20"/>
          <w:szCs w:val="20"/>
        </w:rPr>
        <w:t xml:space="preserve">Wykonawca pozostaje związany ofertą przez okres </w:t>
      </w:r>
      <w:r w:rsidR="005445DE" w:rsidRPr="00041194">
        <w:rPr>
          <w:rFonts w:asciiTheme="majorHAnsi" w:hAnsiTheme="majorHAnsi" w:cstheme="majorHAnsi"/>
          <w:b/>
          <w:bCs/>
          <w:sz w:val="20"/>
          <w:szCs w:val="20"/>
        </w:rPr>
        <w:t>30 dni</w:t>
      </w:r>
      <w:r w:rsidR="005445DE" w:rsidRPr="00041194">
        <w:rPr>
          <w:rFonts w:asciiTheme="majorHAnsi" w:hAnsiTheme="majorHAnsi" w:cstheme="majorHAnsi"/>
          <w:sz w:val="20"/>
          <w:szCs w:val="20"/>
        </w:rPr>
        <w:t xml:space="preserve"> od dnia upływu terminu składania </w:t>
      </w:r>
      <w:r w:rsidR="005445DE" w:rsidRPr="00AD548A">
        <w:rPr>
          <w:rFonts w:asciiTheme="majorHAnsi" w:hAnsiTheme="majorHAnsi" w:cstheme="majorHAnsi"/>
          <w:sz w:val="20"/>
          <w:szCs w:val="20"/>
        </w:rPr>
        <w:t xml:space="preserve">ofert tj. </w:t>
      </w:r>
      <w:r w:rsidR="005445DE" w:rsidRPr="00AD548A">
        <w:rPr>
          <w:rFonts w:asciiTheme="majorHAnsi" w:hAnsiTheme="majorHAnsi" w:cstheme="majorHAnsi"/>
          <w:b/>
          <w:bCs/>
          <w:sz w:val="20"/>
          <w:szCs w:val="20"/>
        </w:rPr>
        <w:t xml:space="preserve">do dnia </w:t>
      </w:r>
      <w:r w:rsidR="00531FF8" w:rsidRPr="00AD548A">
        <w:rPr>
          <w:rFonts w:asciiTheme="majorHAnsi" w:hAnsiTheme="majorHAnsi" w:cstheme="majorHAnsi"/>
          <w:b/>
          <w:bCs/>
          <w:sz w:val="20"/>
          <w:szCs w:val="20"/>
        </w:rPr>
        <w:t xml:space="preserve"> </w:t>
      </w:r>
      <w:r w:rsidR="00A53C0B" w:rsidRPr="00AD548A">
        <w:rPr>
          <w:rFonts w:asciiTheme="majorHAnsi" w:hAnsiTheme="majorHAnsi" w:cstheme="majorHAnsi"/>
          <w:b/>
          <w:bCs/>
          <w:sz w:val="20"/>
          <w:szCs w:val="20"/>
        </w:rPr>
        <w:t>14.07.2022 r</w:t>
      </w:r>
      <w:r w:rsidR="005445DE" w:rsidRPr="00AD548A">
        <w:rPr>
          <w:rFonts w:asciiTheme="majorHAnsi" w:hAnsiTheme="majorHAnsi" w:cstheme="majorHAnsi"/>
          <w:b/>
          <w:bCs/>
          <w:sz w:val="20"/>
          <w:szCs w:val="20"/>
        </w:rPr>
        <w:t>.</w:t>
      </w:r>
    </w:p>
    <w:p w14:paraId="047632F0" w14:textId="77777777" w:rsidR="00830E8E" w:rsidRPr="00AD548A" w:rsidRDefault="00830E8E" w:rsidP="00E47AFB">
      <w:pPr>
        <w:spacing w:after="0" w:line="240" w:lineRule="auto"/>
        <w:jc w:val="both"/>
        <w:rPr>
          <w:rFonts w:asciiTheme="majorHAnsi" w:hAnsiTheme="majorHAnsi" w:cstheme="majorHAnsi"/>
          <w:sz w:val="20"/>
          <w:szCs w:val="20"/>
        </w:rPr>
      </w:pPr>
    </w:p>
    <w:p w14:paraId="458CDDA8" w14:textId="77777777" w:rsidR="005445DE" w:rsidRPr="00041194" w:rsidRDefault="00830E8E" w:rsidP="00E47AFB">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4.2/ </w:t>
      </w:r>
      <w:r w:rsidR="005445DE" w:rsidRPr="00041194">
        <w:rPr>
          <w:rFonts w:asciiTheme="majorHAnsi" w:hAnsiTheme="majorHAnsi" w:cstheme="majorHAnsi"/>
          <w:sz w:val="20"/>
          <w:szCs w:val="20"/>
        </w:rPr>
        <w:t>Bieg terminu związania ofertą rozpoczyna się wraz z upływem terminu składania ofert.</w:t>
      </w:r>
    </w:p>
    <w:p w14:paraId="48203FE9" w14:textId="77777777" w:rsidR="00830E8E" w:rsidRPr="00041194" w:rsidRDefault="00830E8E" w:rsidP="00CC124D">
      <w:pPr>
        <w:spacing w:after="0" w:line="240" w:lineRule="auto"/>
        <w:rPr>
          <w:rFonts w:asciiTheme="majorHAnsi" w:hAnsiTheme="majorHAnsi" w:cstheme="majorHAnsi"/>
          <w:sz w:val="20"/>
          <w:szCs w:val="20"/>
        </w:rPr>
      </w:pPr>
    </w:p>
    <w:p w14:paraId="04FE7CD9" w14:textId="77777777" w:rsidR="00B90EF8" w:rsidRPr="00041194" w:rsidRDefault="00830E8E" w:rsidP="00CC124D">
      <w:pPr>
        <w:spacing w:after="0" w:line="240" w:lineRule="auto"/>
        <w:jc w:val="both"/>
        <w:rPr>
          <w:rFonts w:asciiTheme="majorHAnsi" w:hAnsiTheme="majorHAnsi" w:cstheme="majorHAnsi"/>
          <w:sz w:val="20"/>
          <w:szCs w:val="20"/>
        </w:rPr>
      </w:pPr>
      <w:r w:rsidRPr="00041194">
        <w:rPr>
          <w:rFonts w:asciiTheme="majorHAnsi" w:hAnsiTheme="majorHAnsi" w:cstheme="majorHAnsi"/>
          <w:sz w:val="20"/>
          <w:szCs w:val="20"/>
        </w:rPr>
        <w:t xml:space="preserve">4.3/ </w:t>
      </w:r>
      <w:r w:rsidR="005445DE" w:rsidRPr="00041194">
        <w:rPr>
          <w:rFonts w:asciiTheme="majorHAnsi" w:hAnsiTheme="majorHAnsi" w:cstheme="majorHAnsi"/>
          <w:sz w:val="20"/>
          <w:szCs w:val="20"/>
        </w:rPr>
        <w:t xml:space="preserve">W przypadku gdy wybór najkorzystniejszej oferty nie nastąpi przed upływem terminu związania ofertą określonego w pkt </w:t>
      </w:r>
    </w:p>
    <w:p w14:paraId="03C98A03" w14:textId="77777777" w:rsidR="00B90EF8" w:rsidRPr="00041194" w:rsidRDefault="00B90EF8" w:rsidP="00CC124D">
      <w:pPr>
        <w:spacing w:after="0" w:line="240" w:lineRule="auto"/>
        <w:jc w:val="both"/>
        <w:rPr>
          <w:rFonts w:asciiTheme="majorHAnsi" w:hAnsiTheme="majorHAnsi" w:cstheme="majorHAnsi"/>
          <w:sz w:val="20"/>
          <w:szCs w:val="20"/>
        </w:rPr>
      </w:pPr>
    </w:p>
    <w:p w14:paraId="1840AB3C" w14:textId="32084EF3" w:rsidR="00CE1ECD" w:rsidRPr="00041194" w:rsidRDefault="00CE1ECD" w:rsidP="00CC124D">
      <w:pPr>
        <w:spacing w:after="0" w:line="240" w:lineRule="auto"/>
        <w:jc w:val="both"/>
        <w:rPr>
          <w:rFonts w:asciiTheme="majorHAnsi" w:hAnsiTheme="majorHAnsi" w:cstheme="majorHAnsi"/>
          <w:b/>
          <w:bCs/>
          <w:sz w:val="20"/>
          <w:szCs w:val="20"/>
        </w:rPr>
      </w:pPr>
      <w:r w:rsidRPr="00041194">
        <w:rPr>
          <w:rFonts w:asciiTheme="majorHAnsi" w:hAnsiTheme="majorHAnsi" w:cstheme="majorHAnsi"/>
          <w:sz w:val="20"/>
          <w:szCs w:val="20"/>
        </w:rPr>
        <w:t>4.</w:t>
      </w:r>
      <w:r w:rsidR="00C111A9" w:rsidRPr="00041194">
        <w:rPr>
          <w:rFonts w:asciiTheme="majorHAnsi" w:hAnsiTheme="majorHAnsi" w:cstheme="majorHAnsi"/>
          <w:sz w:val="20"/>
          <w:szCs w:val="20"/>
        </w:rPr>
        <w:t>4</w:t>
      </w:r>
      <w:r w:rsidRPr="00041194">
        <w:rPr>
          <w:rFonts w:asciiTheme="majorHAnsi" w:hAnsiTheme="majorHAnsi" w:cstheme="majorHAnsi"/>
          <w:sz w:val="20"/>
          <w:szCs w:val="20"/>
        </w:rPr>
        <w:t>/</w:t>
      </w:r>
      <w:r w:rsidR="005445DE" w:rsidRPr="00041194">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41194">
        <w:rPr>
          <w:rFonts w:asciiTheme="majorHAnsi" w:hAnsiTheme="majorHAnsi" w:cstheme="majorHAnsi"/>
          <w:b/>
          <w:bCs/>
          <w:sz w:val="20"/>
          <w:szCs w:val="20"/>
        </w:rPr>
        <w:t xml:space="preserve">. </w:t>
      </w:r>
    </w:p>
    <w:p w14:paraId="50706FA8" w14:textId="77777777" w:rsidR="00493EE1" w:rsidRPr="00041194"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041194" w:rsidRDefault="005445DE" w:rsidP="00632DC1">
      <w:pPr>
        <w:spacing w:after="0" w:line="240" w:lineRule="auto"/>
        <w:ind w:left="708" w:hanging="708"/>
        <w:jc w:val="both"/>
        <w:rPr>
          <w:rFonts w:asciiTheme="majorHAnsi" w:hAnsiTheme="majorHAnsi" w:cstheme="majorHAnsi"/>
          <w:sz w:val="20"/>
          <w:szCs w:val="20"/>
        </w:rPr>
      </w:pPr>
      <w:r w:rsidRPr="00041194">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041194" w:rsidRDefault="005445DE" w:rsidP="00632DC1">
      <w:pPr>
        <w:spacing w:after="0" w:line="240" w:lineRule="auto"/>
        <w:ind w:left="708" w:hanging="708"/>
        <w:jc w:val="both"/>
        <w:rPr>
          <w:rFonts w:asciiTheme="majorHAnsi" w:hAnsiTheme="majorHAnsi" w:cstheme="majorHAnsi"/>
          <w:sz w:val="20"/>
          <w:szCs w:val="20"/>
        </w:rPr>
      </w:pPr>
      <w:r w:rsidRPr="00041194">
        <w:rPr>
          <w:rFonts w:asciiTheme="majorHAnsi" w:hAnsiTheme="majorHAnsi" w:cstheme="majorHAnsi"/>
          <w:sz w:val="20"/>
          <w:szCs w:val="20"/>
        </w:rPr>
        <w:t>przedłużenie terminu związania ofertą</w:t>
      </w:r>
      <w:r w:rsidR="0041413B" w:rsidRPr="00041194">
        <w:rPr>
          <w:rFonts w:asciiTheme="majorHAnsi" w:hAnsiTheme="majorHAnsi" w:cstheme="majorHAnsi"/>
          <w:sz w:val="20"/>
          <w:szCs w:val="20"/>
        </w:rPr>
        <w:t>. W przypadku gdy zamawiający żąda wniesienia wadium, przedłużenie terminu</w:t>
      </w:r>
    </w:p>
    <w:p w14:paraId="7377265A" w14:textId="77777777" w:rsidR="00616C73" w:rsidRPr="00041194" w:rsidRDefault="0041413B" w:rsidP="00632DC1">
      <w:pPr>
        <w:spacing w:after="0" w:line="240" w:lineRule="auto"/>
        <w:ind w:left="708" w:hanging="708"/>
        <w:jc w:val="both"/>
        <w:rPr>
          <w:rFonts w:asciiTheme="majorHAnsi" w:hAnsiTheme="majorHAnsi" w:cstheme="majorHAnsi"/>
          <w:sz w:val="20"/>
          <w:szCs w:val="20"/>
        </w:rPr>
      </w:pPr>
      <w:r w:rsidRPr="00041194">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041194" w:rsidRDefault="0041413B" w:rsidP="00632DC1">
      <w:pPr>
        <w:spacing w:after="0" w:line="240" w:lineRule="auto"/>
        <w:ind w:left="708" w:hanging="708"/>
        <w:jc w:val="both"/>
        <w:rPr>
          <w:rFonts w:asciiTheme="majorHAnsi" w:hAnsiTheme="majorHAnsi" w:cstheme="majorHAnsi"/>
          <w:sz w:val="20"/>
          <w:szCs w:val="20"/>
        </w:rPr>
      </w:pPr>
      <w:r w:rsidRPr="00041194">
        <w:rPr>
          <w:rFonts w:asciiTheme="majorHAnsi" w:hAnsiTheme="majorHAnsi" w:cstheme="majorHAnsi"/>
          <w:sz w:val="20"/>
          <w:szCs w:val="20"/>
        </w:rPr>
        <w:t>nowego wadium na prze</w:t>
      </w:r>
      <w:r w:rsidR="00F22021" w:rsidRPr="00041194">
        <w:rPr>
          <w:rFonts w:asciiTheme="majorHAnsi" w:hAnsiTheme="majorHAnsi" w:cstheme="majorHAnsi"/>
          <w:sz w:val="20"/>
          <w:szCs w:val="20"/>
        </w:rPr>
        <w:t xml:space="preserve">dłużonym okres związania ofertą </w:t>
      </w:r>
      <w:r w:rsidR="00F22021" w:rsidRPr="00041194">
        <w:rPr>
          <w:rFonts w:asciiTheme="majorHAnsi" w:hAnsiTheme="majorHAnsi" w:cstheme="majorHAnsi"/>
          <w:sz w:val="20"/>
          <w:szCs w:val="20"/>
          <w:u w:val="single"/>
        </w:rPr>
        <w:t>(jeżeli dotyczy).</w:t>
      </w:r>
    </w:p>
    <w:p w14:paraId="4E154CDF" w14:textId="2232F6A8" w:rsidR="00996F3F" w:rsidRPr="00C069CC" w:rsidRDefault="00996F3F" w:rsidP="00CC124D">
      <w:pPr>
        <w:spacing w:after="0" w:line="240" w:lineRule="auto"/>
        <w:rPr>
          <w:rFonts w:asciiTheme="majorHAnsi" w:hAnsiTheme="majorHAnsi" w:cstheme="majorHAnsi"/>
          <w:color w:val="FF0000"/>
          <w:sz w:val="20"/>
          <w:szCs w:val="20"/>
        </w:rPr>
      </w:pPr>
    </w:p>
    <w:p w14:paraId="182D573C" w14:textId="77777777" w:rsidR="00996F3F" w:rsidRPr="00C069CC" w:rsidRDefault="00996F3F" w:rsidP="00CC124D">
      <w:pPr>
        <w:spacing w:after="0" w:line="240" w:lineRule="auto"/>
        <w:rPr>
          <w:rFonts w:asciiTheme="majorHAnsi" w:hAnsiTheme="majorHAnsi" w:cstheme="majorHAnsi"/>
          <w:color w:val="FF0000"/>
          <w:sz w:val="20"/>
          <w:szCs w:val="20"/>
        </w:rPr>
      </w:pPr>
    </w:p>
    <w:p w14:paraId="0969FF63" w14:textId="77777777" w:rsidR="00830E8E" w:rsidRPr="009706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7068D">
        <w:rPr>
          <w:rFonts w:asciiTheme="majorHAnsi" w:hAnsiTheme="majorHAnsi" w:cstheme="majorHAnsi"/>
          <w:b/>
          <w:bCs/>
          <w:sz w:val="20"/>
          <w:szCs w:val="20"/>
        </w:rPr>
        <w:t>5. OPIS KRYTERIÓW OCENY OFERT WRAZ Z PODANIEM WAG TYCH KRYTERIÓW I SPOSOBU OCENY OFERT.</w:t>
      </w:r>
    </w:p>
    <w:p w14:paraId="4FF595A9" w14:textId="77777777" w:rsidR="0028267E" w:rsidRPr="0097068D" w:rsidRDefault="0028267E" w:rsidP="00CC124D">
      <w:pPr>
        <w:spacing w:after="0" w:line="240" w:lineRule="auto"/>
        <w:ind w:right="-108"/>
        <w:jc w:val="both"/>
        <w:rPr>
          <w:rFonts w:asciiTheme="majorHAnsi" w:hAnsiTheme="majorHAnsi" w:cstheme="majorHAnsi"/>
          <w:sz w:val="20"/>
          <w:szCs w:val="20"/>
        </w:rPr>
      </w:pPr>
    </w:p>
    <w:p w14:paraId="6FB1AB13" w14:textId="77777777" w:rsidR="00A904C4" w:rsidRPr="0097068D" w:rsidRDefault="00A904C4" w:rsidP="00CC124D">
      <w:pPr>
        <w:spacing w:after="0" w:line="240" w:lineRule="auto"/>
        <w:ind w:right="-108"/>
        <w:jc w:val="both"/>
        <w:rPr>
          <w:rFonts w:asciiTheme="majorHAnsi" w:hAnsiTheme="majorHAnsi" w:cstheme="majorHAnsi"/>
          <w:sz w:val="20"/>
          <w:szCs w:val="20"/>
        </w:rPr>
      </w:pPr>
      <w:r w:rsidRPr="0097068D">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7068D"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7068D" w:rsidRDefault="003D75BE" w:rsidP="00CC124D">
      <w:pPr>
        <w:autoSpaceDE w:val="0"/>
        <w:spacing w:after="0" w:line="240" w:lineRule="auto"/>
        <w:jc w:val="both"/>
        <w:rPr>
          <w:rFonts w:asciiTheme="majorHAnsi" w:eastAsia="Verdana" w:hAnsiTheme="majorHAnsi" w:cstheme="majorHAnsi"/>
          <w:b/>
          <w:sz w:val="20"/>
          <w:szCs w:val="20"/>
        </w:rPr>
      </w:pPr>
      <w:r w:rsidRPr="0097068D">
        <w:rPr>
          <w:rFonts w:asciiTheme="majorHAnsi" w:eastAsia="Verdana" w:hAnsiTheme="majorHAnsi" w:cstheme="majorHAnsi"/>
          <w:b/>
          <w:sz w:val="20"/>
          <w:szCs w:val="20"/>
        </w:rPr>
        <w:t xml:space="preserve">cena </w:t>
      </w:r>
      <w:r w:rsidRPr="0097068D">
        <w:rPr>
          <w:rFonts w:asciiTheme="majorHAnsi" w:eastAsia="Verdana" w:hAnsiTheme="majorHAnsi" w:cstheme="majorHAnsi"/>
          <w:sz w:val="20"/>
          <w:szCs w:val="20"/>
        </w:rPr>
        <w:t xml:space="preserve">  </w:t>
      </w:r>
      <w:r w:rsidRPr="0097068D">
        <w:rPr>
          <w:rFonts w:asciiTheme="majorHAnsi" w:eastAsia="Verdana" w:hAnsiTheme="majorHAnsi" w:cstheme="majorHAnsi"/>
          <w:sz w:val="20"/>
          <w:szCs w:val="20"/>
        </w:rPr>
        <w:tab/>
      </w:r>
      <w:r w:rsidRPr="0097068D">
        <w:rPr>
          <w:rFonts w:asciiTheme="majorHAnsi" w:eastAsia="Verdana" w:hAnsiTheme="majorHAnsi" w:cstheme="majorHAnsi"/>
          <w:sz w:val="20"/>
          <w:szCs w:val="20"/>
        </w:rPr>
        <w:tab/>
      </w:r>
      <w:r w:rsidRPr="0097068D">
        <w:rPr>
          <w:rFonts w:asciiTheme="majorHAnsi" w:eastAsia="Verdana" w:hAnsiTheme="majorHAnsi" w:cstheme="majorHAnsi"/>
          <w:sz w:val="20"/>
          <w:szCs w:val="20"/>
        </w:rPr>
        <w:tab/>
        <w:t xml:space="preserve">– waga kryterium </w:t>
      </w:r>
      <w:r w:rsidRPr="0097068D">
        <w:rPr>
          <w:rFonts w:asciiTheme="majorHAnsi" w:eastAsia="Verdana" w:hAnsiTheme="majorHAnsi" w:cstheme="majorHAnsi"/>
          <w:b/>
          <w:sz w:val="20"/>
          <w:szCs w:val="20"/>
        </w:rPr>
        <w:t>60%</w:t>
      </w:r>
    </w:p>
    <w:p w14:paraId="55696BBC" w14:textId="77777777" w:rsidR="003D75BE" w:rsidRPr="0097068D" w:rsidRDefault="003D75BE" w:rsidP="00CC124D">
      <w:pPr>
        <w:autoSpaceDE w:val="0"/>
        <w:spacing w:after="0" w:line="240" w:lineRule="auto"/>
        <w:jc w:val="both"/>
        <w:rPr>
          <w:rFonts w:asciiTheme="majorHAnsi" w:eastAsia="Verdana" w:hAnsiTheme="majorHAnsi" w:cstheme="majorHAnsi"/>
          <w:b/>
          <w:sz w:val="20"/>
          <w:szCs w:val="20"/>
        </w:rPr>
      </w:pPr>
      <w:r w:rsidRPr="0097068D">
        <w:rPr>
          <w:rFonts w:asciiTheme="majorHAnsi" w:eastAsia="Verdana" w:hAnsiTheme="majorHAnsi" w:cstheme="majorHAnsi"/>
          <w:b/>
          <w:sz w:val="20"/>
          <w:szCs w:val="20"/>
        </w:rPr>
        <w:t xml:space="preserve">okres gwarancji </w:t>
      </w:r>
      <w:r w:rsidRPr="0097068D">
        <w:rPr>
          <w:rFonts w:asciiTheme="majorHAnsi" w:eastAsia="Verdana" w:hAnsiTheme="majorHAnsi" w:cstheme="majorHAnsi"/>
          <w:b/>
          <w:sz w:val="20"/>
          <w:szCs w:val="20"/>
        </w:rPr>
        <w:tab/>
      </w:r>
      <w:r w:rsidRPr="0097068D">
        <w:rPr>
          <w:rFonts w:asciiTheme="majorHAnsi" w:eastAsia="Verdana" w:hAnsiTheme="majorHAnsi" w:cstheme="majorHAnsi"/>
          <w:b/>
          <w:sz w:val="20"/>
          <w:szCs w:val="20"/>
        </w:rPr>
        <w:tab/>
      </w:r>
      <w:r w:rsidRPr="0097068D">
        <w:rPr>
          <w:rFonts w:asciiTheme="majorHAnsi" w:eastAsia="Verdana" w:hAnsiTheme="majorHAnsi" w:cstheme="majorHAnsi"/>
          <w:sz w:val="20"/>
          <w:szCs w:val="20"/>
        </w:rPr>
        <w:t xml:space="preserve">– waga kryterium </w:t>
      </w:r>
      <w:r w:rsidRPr="0097068D">
        <w:rPr>
          <w:rFonts w:asciiTheme="majorHAnsi" w:eastAsia="Verdana" w:hAnsiTheme="majorHAnsi" w:cstheme="majorHAnsi"/>
          <w:b/>
          <w:sz w:val="20"/>
          <w:szCs w:val="20"/>
        </w:rPr>
        <w:t>40%</w:t>
      </w:r>
    </w:p>
    <w:p w14:paraId="4856E6C9" w14:textId="77777777" w:rsidR="003D75BE" w:rsidRPr="0097068D"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7068D" w:rsidRDefault="003D75BE" w:rsidP="00CC124D">
      <w:pPr>
        <w:autoSpaceDE w:val="0"/>
        <w:spacing w:after="0" w:line="240" w:lineRule="auto"/>
        <w:jc w:val="both"/>
        <w:rPr>
          <w:rFonts w:asciiTheme="majorHAnsi" w:hAnsiTheme="majorHAnsi" w:cstheme="majorHAnsi"/>
          <w:sz w:val="20"/>
          <w:szCs w:val="20"/>
        </w:rPr>
      </w:pPr>
      <w:r w:rsidRPr="0097068D">
        <w:rPr>
          <w:rFonts w:asciiTheme="majorHAnsi" w:eastAsia="Verdana" w:hAnsiTheme="majorHAnsi" w:cstheme="majorHAnsi"/>
          <w:b/>
          <w:sz w:val="20"/>
          <w:szCs w:val="20"/>
        </w:rPr>
        <w:t>Zamawiający przyjmuje 1% = 1 punkt</w:t>
      </w:r>
    </w:p>
    <w:p w14:paraId="676365F2" w14:textId="77777777" w:rsidR="00A904C4" w:rsidRPr="0097068D"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7068D" w:rsidRDefault="00A904C4" w:rsidP="00CC124D">
      <w:pPr>
        <w:spacing w:after="0" w:line="240" w:lineRule="auto"/>
        <w:rPr>
          <w:rFonts w:asciiTheme="majorHAnsi" w:hAnsiTheme="majorHAnsi" w:cstheme="majorHAnsi"/>
          <w:sz w:val="20"/>
          <w:szCs w:val="20"/>
        </w:rPr>
      </w:pPr>
      <w:r w:rsidRPr="0097068D">
        <w:rPr>
          <w:rFonts w:asciiTheme="majorHAnsi" w:hAnsiTheme="majorHAnsi" w:cstheme="majorHAnsi"/>
          <w:sz w:val="20"/>
          <w:szCs w:val="20"/>
        </w:rPr>
        <w:t>Łączna ocena punktowa (</w:t>
      </w:r>
      <w:r w:rsidR="003D75BE" w:rsidRPr="0097068D">
        <w:rPr>
          <w:rFonts w:asciiTheme="majorHAnsi" w:hAnsiTheme="majorHAnsi" w:cstheme="majorHAnsi"/>
          <w:sz w:val="20"/>
          <w:szCs w:val="20"/>
        </w:rPr>
        <w:t>P</w:t>
      </w:r>
      <w:r w:rsidRPr="0097068D">
        <w:rPr>
          <w:rFonts w:asciiTheme="majorHAnsi" w:hAnsiTheme="majorHAnsi" w:cstheme="majorHAnsi"/>
          <w:sz w:val="20"/>
          <w:szCs w:val="20"/>
        </w:rPr>
        <w:t>) obliczona zostanie wg wzoru:</w:t>
      </w:r>
    </w:p>
    <w:p w14:paraId="3528F764" w14:textId="77777777" w:rsidR="003D75BE" w:rsidRPr="0097068D" w:rsidRDefault="003D75BE" w:rsidP="00CC124D">
      <w:pPr>
        <w:tabs>
          <w:tab w:val="left" w:pos="360"/>
        </w:tabs>
        <w:spacing w:after="0" w:line="240" w:lineRule="auto"/>
        <w:jc w:val="both"/>
        <w:rPr>
          <w:rFonts w:asciiTheme="majorHAnsi" w:hAnsiTheme="majorHAnsi" w:cstheme="majorHAnsi"/>
          <w:b/>
          <w:bCs/>
          <w:sz w:val="20"/>
          <w:szCs w:val="20"/>
        </w:rPr>
      </w:pPr>
      <w:r w:rsidRPr="0097068D">
        <w:rPr>
          <w:rFonts w:asciiTheme="majorHAnsi" w:hAnsiTheme="majorHAnsi" w:cstheme="majorHAnsi"/>
          <w:b/>
          <w:bCs/>
          <w:sz w:val="20"/>
          <w:szCs w:val="20"/>
        </w:rPr>
        <w:t>P = PC + PG</w:t>
      </w:r>
    </w:p>
    <w:p w14:paraId="7FA78A6C" w14:textId="77777777" w:rsidR="003D75BE" w:rsidRPr="0097068D"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7068D" w:rsidRDefault="003D75BE" w:rsidP="00CC124D">
      <w:pPr>
        <w:tabs>
          <w:tab w:val="left" w:pos="360"/>
        </w:tabs>
        <w:spacing w:after="0" w:line="240" w:lineRule="auto"/>
        <w:jc w:val="both"/>
        <w:rPr>
          <w:rFonts w:asciiTheme="majorHAnsi" w:hAnsiTheme="majorHAnsi" w:cstheme="majorHAnsi"/>
          <w:bCs/>
          <w:sz w:val="20"/>
          <w:szCs w:val="20"/>
        </w:rPr>
      </w:pPr>
      <w:r w:rsidRPr="0097068D">
        <w:rPr>
          <w:rFonts w:asciiTheme="majorHAnsi" w:hAnsiTheme="majorHAnsi" w:cstheme="majorHAnsi"/>
          <w:bCs/>
          <w:sz w:val="20"/>
          <w:szCs w:val="20"/>
        </w:rPr>
        <w:t>gdzie:</w:t>
      </w:r>
      <w:r w:rsidRPr="0097068D">
        <w:rPr>
          <w:rFonts w:asciiTheme="majorHAnsi" w:hAnsiTheme="majorHAnsi" w:cstheme="majorHAnsi"/>
          <w:bCs/>
          <w:sz w:val="20"/>
          <w:szCs w:val="20"/>
        </w:rPr>
        <w:tab/>
      </w:r>
      <w:r w:rsidRPr="0097068D">
        <w:rPr>
          <w:rFonts w:asciiTheme="majorHAnsi" w:hAnsiTheme="majorHAnsi" w:cstheme="majorHAnsi"/>
          <w:bCs/>
          <w:sz w:val="20"/>
          <w:szCs w:val="20"/>
        </w:rPr>
        <w:tab/>
      </w:r>
    </w:p>
    <w:p w14:paraId="27E60C7A" w14:textId="77777777" w:rsidR="003D75BE" w:rsidRPr="0097068D" w:rsidRDefault="003D75BE" w:rsidP="00CC124D">
      <w:pPr>
        <w:tabs>
          <w:tab w:val="left" w:pos="360"/>
        </w:tabs>
        <w:spacing w:after="0" w:line="240" w:lineRule="auto"/>
        <w:jc w:val="both"/>
        <w:rPr>
          <w:rFonts w:asciiTheme="majorHAnsi" w:hAnsiTheme="majorHAnsi" w:cstheme="majorHAnsi"/>
          <w:bCs/>
          <w:sz w:val="20"/>
          <w:szCs w:val="20"/>
        </w:rPr>
      </w:pPr>
      <w:r w:rsidRPr="0097068D">
        <w:rPr>
          <w:rFonts w:asciiTheme="majorHAnsi" w:hAnsiTheme="majorHAnsi" w:cstheme="majorHAnsi"/>
          <w:b/>
          <w:bCs/>
          <w:sz w:val="20"/>
          <w:szCs w:val="20"/>
        </w:rPr>
        <w:tab/>
        <w:t>P</w:t>
      </w:r>
      <w:r w:rsidRPr="0097068D">
        <w:rPr>
          <w:rFonts w:asciiTheme="majorHAnsi" w:hAnsiTheme="majorHAnsi" w:cstheme="majorHAnsi"/>
          <w:b/>
          <w:bCs/>
          <w:sz w:val="20"/>
          <w:szCs w:val="20"/>
        </w:rPr>
        <w:tab/>
      </w:r>
      <w:r w:rsidRPr="0097068D">
        <w:rPr>
          <w:rFonts w:asciiTheme="majorHAnsi" w:hAnsiTheme="majorHAnsi" w:cstheme="majorHAnsi"/>
          <w:bCs/>
          <w:sz w:val="20"/>
          <w:szCs w:val="20"/>
        </w:rPr>
        <w:t>- ilość punktów oferty badanej</w:t>
      </w:r>
    </w:p>
    <w:p w14:paraId="3F797731" w14:textId="77777777" w:rsidR="003D75BE" w:rsidRPr="0097068D" w:rsidRDefault="003D75BE" w:rsidP="00CC124D">
      <w:pPr>
        <w:tabs>
          <w:tab w:val="left" w:pos="360"/>
        </w:tabs>
        <w:spacing w:after="0" w:line="240" w:lineRule="auto"/>
        <w:jc w:val="both"/>
        <w:rPr>
          <w:rFonts w:asciiTheme="majorHAnsi" w:hAnsiTheme="majorHAnsi" w:cstheme="majorHAnsi"/>
          <w:bCs/>
          <w:sz w:val="20"/>
          <w:szCs w:val="20"/>
        </w:rPr>
      </w:pPr>
      <w:r w:rsidRPr="0097068D">
        <w:rPr>
          <w:rFonts w:asciiTheme="majorHAnsi" w:hAnsiTheme="majorHAnsi" w:cstheme="majorHAnsi"/>
          <w:b/>
          <w:bCs/>
          <w:sz w:val="20"/>
          <w:szCs w:val="20"/>
        </w:rPr>
        <w:tab/>
        <w:t>PC</w:t>
      </w:r>
      <w:r w:rsidRPr="0097068D">
        <w:rPr>
          <w:rFonts w:asciiTheme="majorHAnsi" w:hAnsiTheme="majorHAnsi" w:cstheme="majorHAnsi"/>
          <w:b/>
          <w:bCs/>
          <w:sz w:val="20"/>
          <w:szCs w:val="20"/>
          <w:vertAlign w:val="subscript"/>
        </w:rPr>
        <w:tab/>
      </w:r>
      <w:r w:rsidRPr="0097068D">
        <w:rPr>
          <w:rFonts w:asciiTheme="majorHAnsi" w:hAnsiTheme="majorHAnsi" w:cstheme="majorHAnsi"/>
          <w:bCs/>
          <w:sz w:val="20"/>
          <w:szCs w:val="20"/>
        </w:rPr>
        <w:t>- ilość punktów oferty badanej w kryterium ceny</w:t>
      </w:r>
    </w:p>
    <w:p w14:paraId="31DE6898" w14:textId="77777777" w:rsidR="003D75BE" w:rsidRPr="0097068D" w:rsidRDefault="003D75BE" w:rsidP="00CC124D">
      <w:pPr>
        <w:tabs>
          <w:tab w:val="left" w:pos="360"/>
        </w:tabs>
        <w:spacing w:after="0" w:line="240" w:lineRule="auto"/>
        <w:rPr>
          <w:rFonts w:asciiTheme="majorHAnsi" w:hAnsiTheme="majorHAnsi" w:cstheme="majorHAnsi"/>
          <w:bCs/>
          <w:sz w:val="20"/>
          <w:szCs w:val="20"/>
        </w:rPr>
      </w:pPr>
      <w:r w:rsidRPr="0097068D">
        <w:rPr>
          <w:rFonts w:asciiTheme="majorHAnsi" w:hAnsiTheme="majorHAnsi" w:cstheme="majorHAnsi"/>
          <w:b/>
          <w:bCs/>
          <w:sz w:val="20"/>
          <w:szCs w:val="20"/>
        </w:rPr>
        <w:tab/>
        <w:t>PG</w:t>
      </w:r>
      <w:r w:rsidRPr="0097068D">
        <w:rPr>
          <w:rFonts w:asciiTheme="majorHAnsi" w:hAnsiTheme="majorHAnsi" w:cstheme="majorHAnsi"/>
          <w:bCs/>
          <w:sz w:val="20"/>
          <w:szCs w:val="20"/>
        </w:rPr>
        <w:tab/>
        <w:t xml:space="preserve">- ilość punktów oferty badanej w kryterium okresu gwarancji </w:t>
      </w:r>
    </w:p>
    <w:p w14:paraId="3C5F683C" w14:textId="77777777" w:rsidR="003D75BE" w:rsidRPr="0097068D" w:rsidRDefault="003D75BE" w:rsidP="00CC124D">
      <w:pPr>
        <w:spacing w:after="0" w:line="240" w:lineRule="auto"/>
        <w:rPr>
          <w:rFonts w:asciiTheme="majorHAnsi" w:hAnsiTheme="majorHAnsi" w:cstheme="majorHAnsi"/>
          <w:sz w:val="20"/>
          <w:szCs w:val="20"/>
        </w:rPr>
      </w:pPr>
    </w:p>
    <w:p w14:paraId="332E978B" w14:textId="77777777" w:rsidR="00A904C4" w:rsidRPr="0097068D" w:rsidRDefault="00A904C4" w:rsidP="00CC124D">
      <w:pPr>
        <w:spacing w:after="0" w:line="240" w:lineRule="auto"/>
        <w:rPr>
          <w:rFonts w:asciiTheme="majorHAnsi" w:hAnsiTheme="majorHAnsi" w:cstheme="majorHAnsi"/>
          <w:sz w:val="20"/>
          <w:szCs w:val="20"/>
        </w:rPr>
      </w:pPr>
      <w:r w:rsidRPr="0097068D">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7068D" w:rsidRDefault="003D75BE" w:rsidP="00CC124D">
      <w:pPr>
        <w:spacing w:after="0" w:line="240" w:lineRule="auto"/>
        <w:rPr>
          <w:rFonts w:asciiTheme="majorHAnsi" w:hAnsiTheme="majorHAnsi" w:cstheme="majorHAnsi"/>
          <w:sz w:val="20"/>
          <w:szCs w:val="20"/>
        </w:rPr>
      </w:pPr>
    </w:p>
    <w:p w14:paraId="35338EAA" w14:textId="77777777" w:rsidR="00A904C4" w:rsidRPr="0097068D" w:rsidRDefault="00A904C4" w:rsidP="00CC124D">
      <w:pPr>
        <w:spacing w:after="0" w:line="240" w:lineRule="auto"/>
        <w:rPr>
          <w:rFonts w:asciiTheme="majorHAnsi" w:hAnsiTheme="majorHAnsi" w:cstheme="majorHAnsi"/>
          <w:sz w:val="20"/>
          <w:szCs w:val="20"/>
        </w:rPr>
      </w:pPr>
      <w:r w:rsidRPr="0097068D">
        <w:rPr>
          <w:rFonts w:asciiTheme="majorHAnsi" w:hAnsiTheme="majorHAnsi" w:cstheme="majorHAnsi"/>
          <w:sz w:val="20"/>
          <w:szCs w:val="20"/>
        </w:rPr>
        <w:t>5.3/  Oferty oceniane będą punktowo.</w:t>
      </w:r>
    </w:p>
    <w:p w14:paraId="15F4DBE3" w14:textId="77777777" w:rsidR="003D75BE" w:rsidRPr="0097068D" w:rsidRDefault="003D75BE" w:rsidP="00CC124D">
      <w:pPr>
        <w:spacing w:after="0" w:line="240" w:lineRule="auto"/>
        <w:rPr>
          <w:rFonts w:asciiTheme="majorHAnsi" w:hAnsiTheme="majorHAnsi" w:cstheme="majorHAnsi"/>
          <w:sz w:val="20"/>
          <w:szCs w:val="20"/>
        </w:rPr>
      </w:pPr>
    </w:p>
    <w:p w14:paraId="6DA45BEB" w14:textId="77777777" w:rsidR="00A904C4" w:rsidRPr="0097068D" w:rsidRDefault="00A904C4" w:rsidP="00CC124D">
      <w:pPr>
        <w:spacing w:after="0" w:line="240" w:lineRule="auto"/>
        <w:rPr>
          <w:rFonts w:asciiTheme="majorHAnsi" w:hAnsiTheme="majorHAnsi" w:cstheme="majorHAnsi"/>
          <w:sz w:val="20"/>
          <w:szCs w:val="20"/>
        </w:rPr>
      </w:pPr>
      <w:r w:rsidRPr="0097068D">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C069CC" w:rsidRDefault="003D75BE" w:rsidP="00CC124D">
      <w:pPr>
        <w:spacing w:after="0" w:line="240" w:lineRule="auto"/>
        <w:rPr>
          <w:rFonts w:asciiTheme="majorHAnsi" w:hAnsiTheme="majorHAnsi" w:cstheme="majorHAnsi"/>
          <w:color w:val="FF0000"/>
          <w:sz w:val="20"/>
          <w:szCs w:val="20"/>
        </w:rPr>
      </w:pPr>
    </w:p>
    <w:p w14:paraId="7402FEA1" w14:textId="77777777" w:rsidR="00A904C4" w:rsidRPr="0097068D" w:rsidRDefault="003D75BE" w:rsidP="00CC124D">
      <w:pPr>
        <w:spacing w:after="0" w:line="240" w:lineRule="auto"/>
        <w:rPr>
          <w:rFonts w:asciiTheme="majorHAnsi" w:hAnsiTheme="majorHAnsi" w:cstheme="majorHAnsi"/>
          <w:sz w:val="20"/>
          <w:szCs w:val="20"/>
        </w:rPr>
      </w:pPr>
      <w:r w:rsidRPr="0097068D">
        <w:rPr>
          <w:rFonts w:asciiTheme="majorHAnsi" w:hAnsiTheme="majorHAnsi" w:cstheme="majorHAnsi"/>
          <w:sz w:val="20"/>
          <w:szCs w:val="20"/>
        </w:rPr>
        <w:t xml:space="preserve">5.5/ </w:t>
      </w:r>
      <w:r w:rsidR="00A904C4" w:rsidRPr="0097068D">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97068D"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97068D"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7068D" w:rsidRDefault="003D75BE" w:rsidP="00CC124D">
      <w:pPr>
        <w:spacing w:after="0" w:line="240" w:lineRule="auto"/>
        <w:jc w:val="both"/>
        <w:rPr>
          <w:rFonts w:asciiTheme="majorHAnsi" w:hAnsiTheme="majorHAnsi" w:cstheme="majorHAnsi"/>
          <w:b/>
          <w:sz w:val="20"/>
          <w:szCs w:val="20"/>
          <w:u w:val="single"/>
        </w:rPr>
      </w:pPr>
      <w:r w:rsidRPr="0097068D">
        <w:rPr>
          <w:rFonts w:asciiTheme="majorHAnsi" w:hAnsiTheme="majorHAnsi" w:cstheme="majorHAnsi"/>
          <w:b/>
          <w:sz w:val="20"/>
          <w:szCs w:val="20"/>
          <w:u w:val="single"/>
        </w:rPr>
        <w:lastRenderedPageBreak/>
        <w:t>1) K</w:t>
      </w:r>
      <w:r w:rsidR="00A904C4" w:rsidRPr="0097068D">
        <w:rPr>
          <w:rFonts w:asciiTheme="majorHAnsi" w:hAnsiTheme="majorHAnsi" w:cstheme="majorHAnsi"/>
          <w:b/>
          <w:sz w:val="20"/>
          <w:szCs w:val="20"/>
          <w:u w:val="single"/>
        </w:rPr>
        <w:t xml:space="preserve">ryterium </w:t>
      </w:r>
      <w:r w:rsidRPr="0097068D">
        <w:rPr>
          <w:rFonts w:asciiTheme="majorHAnsi" w:hAnsiTheme="majorHAnsi" w:cstheme="majorHAnsi"/>
          <w:b/>
          <w:sz w:val="20"/>
          <w:szCs w:val="20"/>
          <w:u w:val="single"/>
        </w:rPr>
        <w:t xml:space="preserve">- </w:t>
      </w:r>
      <w:r w:rsidR="00A904C4" w:rsidRPr="0097068D">
        <w:rPr>
          <w:rFonts w:asciiTheme="majorHAnsi" w:hAnsiTheme="majorHAnsi" w:cstheme="majorHAnsi"/>
          <w:b/>
          <w:sz w:val="20"/>
          <w:szCs w:val="20"/>
          <w:u w:val="single"/>
        </w:rPr>
        <w:t xml:space="preserve">cena </w:t>
      </w:r>
    </w:p>
    <w:p w14:paraId="21D02C12" w14:textId="77777777" w:rsidR="00A904C4" w:rsidRPr="0097068D" w:rsidRDefault="00A904C4" w:rsidP="00CC124D">
      <w:pPr>
        <w:autoSpaceDE w:val="0"/>
        <w:spacing w:after="0" w:line="240" w:lineRule="auto"/>
        <w:jc w:val="both"/>
        <w:rPr>
          <w:rFonts w:asciiTheme="majorHAnsi" w:eastAsia="Verdana" w:hAnsiTheme="majorHAnsi" w:cstheme="majorHAnsi"/>
          <w:bCs/>
          <w:sz w:val="20"/>
          <w:szCs w:val="20"/>
        </w:rPr>
      </w:pPr>
      <w:r w:rsidRPr="0097068D">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7068D"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7068D" w:rsidRDefault="00A904C4" w:rsidP="00CC124D">
      <w:pPr>
        <w:autoSpaceDE w:val="0"/>
        <w:spacing w:after="0" w:line="240" w:lineRule="auto"/>
        <w:jc w:val="both"/>
        <w:rPr>
          <w:rFonts w:asciiTheme="majorHAnsi" w:eastAsia="Verdana" w:hAnsiTheme="majorHAnsi" w:cstheme="majorHAnsi"/>
          <w:b/>
          <w:bCs/>
          <w:sz w:val="20"/>
          <w:szCs w:val="20"/>
        </w:rPr>
      </w:pPr>
      <w:r w:rsidRPr="0097068D">
        <w:rPr>
          <w:rFonts w:asciiTheme="majorHAnsi" w:eastAsia="Verdana" w:hAnsiTheme="majorHAnsi" w:cstheme="majorHAnsi"/>
          <w:b/>
          <w:bCs/>
          <w:sz w:val="20"/>
          <w:szCs w:val="20"/>
        </w:rPr>
        <w:t>PC = CN/CR x 60pkt.</w:t>
      </w:r>
    </w:p>
    <w:p w14:paraId="0006406F" w14:textId="77777777" w:rsidR="00A904C4" w:rsidRPr="0097068D"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7068D" w:rsidRDefault="00A904C4" w:rsidP="00CC124D">
      <w:pPr>
        <w:autoSpaceDE w:val="0"/>
        <w:spacing w:after="0" w:line="240" w:lineRule="auto"/>
        <w:jc w:val="both"/>
        <w:rPr>
          <w:rFonts w:asciiTheme="majorHAnsi" w:eastAsia="Verdana" w:hAnsiTheme="majorHAnsi" w:cstheme="majorHAnsi"/>
          <w:sz w:val="20"/>
          <w:szCs w:val="20"/>
        </w:rPr>
      </w:pPr>
      <w:r w:rsidRPr="0097068D">
        <w:rPr>
          <w:rFonts w:asciiTheme="majorHAnsi" w:eastAsia="Verdana" w:hAnsiTheme="majorHAnsi" w:cstheme="majorHAnsi"/>
          <w:sz w:val="20"/>
          <w:szCs w:val="20"/>
        </w:rPr>
        <w:t>PC</w:t>
      </w:r>
      <w:r w:rsidRPr="0097068D">
        <w:rPr>
          <w:rFonts w:asciiTheme="majorHAnsi" w:eastAsia="Verdana" w:hAnsiTheme="majorHAnsi" w:cstheme="majorHAnsi"/>
          <w:sz w:val="20"/>
          <w:szCs w:val="20"/>
        </w:rPr>
        <w:tab/>
        <w:t>– liczba punktów badanej oferty dla kryterium ceny brutto zamówienia</w:t>
      </w:r>
    </w:p>
    <w:p w14:paraId="317FCC50" w14:textId="77777777" w:rsidR="00A904C4" w:rsidRPr="0097068D" w:rsidRDefault="00A904C4" w:rsidP="00CC124D">
      <w:pPr>
        <w:autoSpaceDE w:val="0"/>
        <w:spacing w:after="0" w:line="240" w:lineRule="auto"/>
        <w:jc w:val="both"/>
        <w:rPr>
          <w:rFonts w:asciiTheme="majorHAnsi" w:eastAsia="Verdana" w:hAnsiTheme="majorHAnsi" w:cstheme="majorHAnsi"/>
          <w:sz w:val="20"/>
          <w:szCs w:val="20"/>
        </w:rPr>
      </w:pPr>
      <w:r w:rsidRPr="0097068D">
        <w:rPr>
          <w:rFonts w:asciiTheme="majorHAnsi" w:eastAsia="Verdana" w:hAnsiTheme="majorHAnsi" w:cstheme="majorHAnsi"/>
          <w:sz w:val="20"/>
          <w:szCs w:val="20"/>
        </w:rPr>
        <w:t>CN</w:t>
      </w:r>
      <w:r w:rsidRPr="0097068D">
        <w:rPr>
          <w:rFonts w:asciiTheme="majorHAnsi" w:eastAsia="Verdana" w:hAnsiTheme="majorHAnsi" w:cstheme="majorHAnsi"/>
          <w:sz w:val="20"/>
          <w:szCs w:val="20"/>
        </w:rPr>
        <w:tab/>
        <w:t>– najniższa oferowana cena brutto zamówienia</w:t>
      </w:r>
    </w:p>
    <w:p w14:paraId="09F65F32" w14:textId="57153C9C" w:rsidR="00A904C4" w:rsidRPr="0097068D" w:rsidRDefault="00A904C4" w:rsidP="00064B1A">
      <w:pPr>
        <w:autoSpaceDE w:val="0"/>
        <w:spacing w:after="0" w:line="240" w:lineRule="auto"/>
        <w:jc w:val="both"/>
        <w:rPr>
          <w:rFonts w:asciiTheme="majorHAnsi" w:eastAsia="Verdana" w:hAnsiTheme="majorHAnsi" w:cstheme="majorHAnsi"/>
          <w:sz w:val="20"/>
          <w:szCs w:val="20"/>
        </w:rPr>
      </w:pPr>
      <w:r w:rsidRPr="0097068D">
        <w:rPr>
          <w:rFonts w:asciiTheme="majorHAnsi" w:eastAsia="Verdana" w:hAnsiTheme="majorHAnsi" w:cstheme="majorHAnsi"/>
          <w:sz w:val="20"/>
          <w:szCs w:val="20"/>
        </w:rPr>
        <w:t xml:space="preserve">CR </w:t>
      </w:r>
      <w:r w:rsidRPr="0097068D">
        <w:rPr>
          <w:rFonts w:asciiTheme="majorHAnsi" w:eastAsia="Verdana" w:hAnsiTheme="majorHAnsi" w:cstheme="majorHAnsi"/>
          <w:sz w:val="20"/>
          <w:szCs w:val="20"/>
        </w:rPr>
        <w:tab/>
        <w:t>– cena brutto zamówienia oferty rozpatrywanej</w:t>
      </w:r>
    </w:p>
    <w:p w14:paraId="089EB6D4" w14:textId="77777777" w:rsidR="00E47AFB" w:rsidRPr="0097068D"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Pr="0097068D"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97068D" w:rsidRDefault="003D75BE" w:rsidP="00CC124D">
      <w:pPr>
        <w:autoSpaceDE w:val="0"/>
        <w:spacing w:after="0" w:line="240" w:lineRule="auto"/>
        <w:rPr>
          <w:rFonts w:asciiTheme="majorHAnsi" w:eastAsia="Verdana" w:hAnsiTheme="majorHAnsi" w:cstheme="majorHAnsi"/>
          <w:b/>
          <w:sz w:val="20"/>
          <w:szCs w:val="20"/>
          <w:u w:val="single"/>
        </w:rPr>
      </w:pPr>
      <w:r w:rsidRPr="0097068D">
        <w:rPr>
          <w:rFonts w:asciiTheme="majorHAnsi" w:hAnsiTheme="majorHAnsi" w:cstheme="majorHAnsi"/>
          <w:b/>
          <w:sz w:val="20"/>
          <w:szCs w:val="20"/>
          <w:u w:val="single"/>
        </w:rPr>
        <w:t xml:space="preserve">2) kryterium - </w:t>
      </w:r>
      <w:r w:rsidRPr="0097068D">
        <w:rPr>
          <w:rFonts w:asciiTheme="majorHAnsi" w:eastAsia="Verdana" w:hAnsiTheme="majorHAnsi" w:cstheme="majorHAnsi"/>
          <w:b/>
          <w:sz w:val="20"/>
          <w:szCs w:val="20"/>
          <w:u w:val="single"/>
        </w:rPr>
        <w:t xml:space="preserve">okres gwarancji </w:t>
      </w:r>
    </w:p>
    <w:p w14:paraId="1C48BF30" w14:textId="77777777" w:rsidR="008C7426" w:rsidRPr="00C069CC" w:rsidRDefault="008C7426" w:rsidP="00CC124D">
      <w:pPr>
        <w:spacing w:after="0" w:line="240" w:lineRule="auto"/>
        <w:jc w:val="both"/>
        <w:rPr>
          <w:rFonts w:asciiTheme="majorHAnsi" w:hAnsiTheme="majorHAnsi" w:cstheme="majorHAnsi"/>
          <w:bCs/>
          <w:color w:val="FF0000"/>
          <w:sz w:val="20"/>
          <w:szCs w:val="20"/>
        </w:rPr>
      </w:pPr>
    </w:p>
    <w:p w14:paraId="64ABACB1" w14:textId="687FE635" w:rsidR="00A904C4" w:rsidRPr="001027B3" w:rsidRDefault="00A904C4" w:rsidP="00CC124D">
      <w:pPr>
        <w:widowControl w:val="0"/>
        <w:spacing w:after="0" w:line="240" w:lineRule="auto"/>
        <w:rPr>
          <w:rFonts w:asciiTheme="majorHAnsi" w:hAnsiTheme="majorHAnsi" w:cstheme="majorHAnsi"/>
          <w:b/>
          <w:bCs/>
          <w:spacing w:val="-1"/>
          <w:sz w:val="20"/>
          <w:szCs w:val="20"/>
        </w:rPr>
      </w:pPr>
      <w:r w:rsidRPr="001027B3">
        <w:rPr>
          <w:rFonts w:asciiTheme="majorHAnsi" w:hAnsiTheme="majorHAnsi" w:cstheme="majorHAnsi"/>
          <w:b/>
          <w:bCs/>
          <w:spacing w:val="-1"/>
          <w:sz w:val="20"/>
          <w:szCs w:val="20"/>
        </w:rPr>
        <w:t xml:space="preserve">Okres udzielonej przez Wykonawcę gwarancji na cały zakres zamówienia nie może być krótszy niż </w:t>
      </w:r>
      <w:r w:rsidR="00CF49B7" w:rsidRPr="001027B3">
        <w:rPr>
          <w:rFonts w:asciiTheme="majorHAnsi" w:hAnsiTheme="majorHAnsi" w:cstheme="majorHAnsi"/>
          <w:b/>
          <w:bCs/>
          <w:spacing w:val="-1"/>
          <w:sz w:val="20"/>
          <w:szCs w:val="20"/>
        </w:rPr>
        <w:t>24</w:t>
      </w:r>
      <w:r w:rsidRPr="001027B3">
        <w:rPr>
          <w:rFonts w:asciiTheme="majorHAnsi" w:hAnsiTheme="majorHAnsi" w:cstheme="majorHAnsi"/>
          <w:b/>
          <w:bCs/>
          <w:spacing w:val="-1"/>
          <w:sz w:val="20"/>
          <w:szCs w:val="20"/>
        </w:rPr>
        <w:t xml:space="preserve"> miesi</w:t>
      </w:r>
      <w:r w:rsidR="00CF49B7" w:rsidRPr="001027B3">
        <w:rPr>
          <w:rFonts w:asciiTheme="majorHAnsi" w:hAnsiTheme="majorHAnsi" w:cstheme="majorHAnsi"/>
          <w:b/>
          <w:bCs/>
          <w:spacing w:val="-1"/>
          <w:sz w:val="20"/>
          <w:szCs w:val="20"/>
        </w:rPr>
        <w:t>ące</w:t>
      </w:r>
      <w:r w:rsidRPr="001027B3">
        <w:rPr>
          <w:rFonts w:asciiTheme="majorHAnsi" w:hAnsiTheme="majorHAnsi" w:cstheme="majorHAnsi"/>
          <w:b/>
          <w:bCs/>
          <w:spacing w:val="-1"/>
          <w:sz w:val="20"/>
          <w:szCs w:val="20"/>
        </w:rPr>
        <w:t xml:space="preserve"> oraz dłuższy niż </w:t>
      </w:r>
      <w:r w:rsidR="00CF49B7" w:rsidRPr="001027B3">
        <w:rPr>
          <w:rFonts w:asciiTheme="majorHAnsi" w:hAnsiTheme="majorHAnsi" w:cstheme="majorHAnsi"/>
          <w:b/>
          <w:bCs/>
          <w:spacing w:val="-1"/>
          <w:sz w:val="20"/>
          <w:szCs w:val="20"/>
        </w:rPr>
        <w:t>36</w:t>
      </w:r>
      <w:r w:rsidRPr="001027B3">
        <w:rPr>
          <w:rFonts w:asciiTheme="majorHAnsi" w:hAnsiTheme="majorHAnsi" w:cstheme="majorHAnsi"/>
          <w:b/>
          <w:bCs/>
          <w:spacing w:val="-1"/>
          <w:sz w:val="20"/>
          <w:szCs w:val="20"/>
        </w:rPr>
        <w:t xml:space="preserve"> mies</w:t>
      </w:r>
      <w:r w:rsidR="002C4580" w:rsidRPr="001027B3">
        <w:rPr>
          <w:rFonts w:asciiTheme="majorHAnsi" w:hAnsiTheme="majorHAnsi" w:cstheme="majorHAnsi"/>
          <w:b/>
          <w:bCs/>
          <w:spacing w:val="-1"/>
          <w:sz w:val="20"/>
          <w:szCs w:val="20"/>
        </w:rPr>
        <w:t>ięcy</w:t>
      </w:r>
      <w:r w:rsidRPr="001027B3">
        <w:rPr>
          <w:rFonts w:asciiTheme="majorHAnsi" w:hAnsiTheme="majorHAnsi" w:cstheme="majorHAnsi"/>
          <w:b/>
          <w:bCs/>
          <w:spacing w:val="-1"/>
          <w:sz w:val="20"/>
          <w:szCs w:val="20"/>
        </w:rPr>
        <w:t>.</w:t>
      </w:r>
    </w:p>
    <w:p w14:paraId="06329960" w14:textId="77777777" w:rsidR="00B3373B" w:rsidRPr="001027B3"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027B3" w:rsidRDefault="00A904C4" w:rsidP="00CC124D">
      <w:pPr>
        <w:widowControl w:val="0"/>
        <w:spacing w:after="0" w:line="240" w:lineRule="auto"/>
        <w:rPr>
          <w:rFonts w:asciiTheme="majorHAnsi" w:hAnsiTheme="majorHAnsi" w:cstheme="majorHAnsi"/>
          <w:bCs/>
          <w:spacing w:val="-1"/>
          <w:sz w:val="20"/>
          <w:szCs w:val="20"/>
        </w:rPr>
      </w:pPr>
      <w:r w:rsidRPr="001027B3">
        <w:rPr>
          <w:rFonts w:asciiTheme="majorHAnsi" w:hAnsiTheme="majorHAnsi" w:cstheme="majorHAnsi"/>
          <w:bCs/>
          <w:spacing w:val="-1"/>
          <w:sz w:val="20"/>
          <w:szCs w:val="20"/>
        </w:rPr>
        <w:t>Zamawiający w tym kryterium przydzieli punktację według poniższego wzoru:</w:t>
      </w:r>
    </w:p>
    <w:p w14:paraId="6DDEDD51" w14:textId="77777777" w:rsidR="008C5D15" w:rsidRPr="001027B3"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027B3" w:rsidRDefault="003D75BE" w:rsidP="00CC124D">
      <w:pPr>
        <w:widowControl w:val="0"/>
        <w:spacing w:after="0" w:line="240" w:lineRule="auto"/>
        <w:ind w:left="284" w:firstLine="424"/>
        <w:rPr>
          <w:rFonts w:asciiTheme="majorHAnsi" w:hAnsiTheme="majorHAnsi" w:cstheme="majorHAnsi"/>
          <w:bCs/>
          <w:spacing w:val="-1"/>
          <w:sz w:val="20"/>
          <w:szCs w:val="20"/>
        </w:rPr>
      </w:pPr>
      <w:r w:rsidRPr="001027B3">
        <w:rPr>
          <w:rFonts w:asciiTheme="majorHAnsi" w:hAnsiTheme="majorHAnsi" w:cstheme="majorHAnsi"/>
          <w:bCs/>
          <w:spacing w:val="-1"/>
          <w:sz w:val="20"/>
          <w:szCs w:val="20"/>
        </w:rPr>
        <w:t xml:space="preserve">Okres gwarancji </w:t>
      </w:r>
    </w:p>
    <w:p w14:paraId="5B9AD0E5" w14:textId="77777777" w:rsidR="003D75BE" w:rsidRPr="001027B3"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1027B3">
        <w:rPr>
          <w:rFonts w:asciiTheme="majorHAnsi" w:hAnsiTheme="majorHAnsi" w:cstheme="majorHAnsi"/>
          <w:bCs/>
          <w:spacing w:val="-1"/>
          <w:sz w:val="20"/>
          <w:szCs w:val="20"/>
          <w:u w:val="single"/>
        </w:rPr>
        <w:t>na cały zakres zamówienia                       Ilość punktów</w:t>
      </w:r>
    </w:p>
    <w:p w14:paraId="737D98D0" w14:textId="44551991" w:rsidR="004B2A9E" w:rsidRPr="001027B3" w:rsidRDefault="00CF49B7" w:rsidP="00CC124D">
      <w:pPr>
        <w:widowControl w:val="0"/>
        <w:spacing w:after="0" w:line="240" w:lineRule="auto"/>
        <w:ind w:left="284" w:firstLine="424"/>
        <w:rPr>
          <w:rFonts w:asciiTheme="majorHAnsi" w:hAnsiTheme="majorHAnsi" w:cstheme="majorHAnsi"/>
          <w:bCs/>
          <w:spacing w:val="-1"/>
          <w:sz w:val="20"/>
          <w:szCs w:val="20"/>
        </w:rPr>
      </w:pPr>
      <w:r w:rsidRPr="001027B3">
        <w:rPr>
          <w:rFonts w:asciiTheme="majorHAnsi" w:hAnsiTheme="majorHAnsi" w:cstheme="majorHAnsi"/>
          <w:bCs/>
          <w:spacing w:val="-1"/>
          <w:sz w:val="20"/>
          <w:szCs w:val="20"/>
        </w:rPr>
        <w:t>24</w:t>
      </w:r>
      <w:r w:rsidR="00660D99" w:rsidRPr="001027B3">
        <w:rPr>
          <w:rFonts w:asciiTheme="majorHAnsi" w:hAnsiTheme="majorHAnsi" w:cstheme="majorHAnsi"/>
          <w:bCs/>
          <w:spacing w:val="-1"/>
          <w:sz w:val="20"/>
          <w:szCs w:val="20"/>
        </w:rPr>
        <w:t xml:space="preserve"> </w:t>
      </w:r>
      <w:r w:rsidR="004B2A9E" w:rsidRPr="001027B3">
        <w:rPr>
          <w:rFonts w:asciiTheme="majorHAnsi" w:hAnsiTheme="majorHAnsi" w:cstheme="majorHAnsi"/>
          <w:bCs/>
          <w:spacing w:val="-1"/>
          <w:sz w:val="20"/>
          <w:szCs w:val="20"/>
        </w:rPr>
        <w:t>miesi</w:t>
      </w:r>
      <w:r w:rsidRPr="001027B3">
        <w:rPr>
          <w:rFonts w:asciiTheme="majorHAnsi" w:hAnsiTheme="majorHAnsi" w:cstheme="majorHAnsi"/>
          <w:bCs/>
          <w:spacing w:val="-1"/>
          <w:sz w:val="20"/>
          <w:szCs w:val="20"/>
        </w:rPr>
        <w:t>ące</w:t>
      </w:r>
      <w:r w:rsidR="004B2A9E" w:rsidRPr="001027B3">
        <w:rPr>
          <w:rFonts w:asciiTheme="majorHAnsi" w:hAnsiTheme="majorHAnsi" w:cstheme="majorHAnsi"/>
          <w:bCs/>
          <w:spacing w:val="-1"/>
          <w:sz w:val="20"/>
          <w:szCs w:val="20"/>
        </w:rPr>
        <w:tab/>
      </w:r>
      <w:r w:rsidR="004B2A9E" w:rsidRPr="001027B3">
        <w:rPr>
          <w:rFonts w:asciiTheme="majorHAnsi" w:hAnsiTheme="majorHAnsi" w:cstheme="majorHAnsi"/>
          <w:bCs/>
          <w:spacing w:val="-1"/>
          <w:sz w:val="20"/>
          <w:szCs w:val="20"/>
        </w:rPr>
        <w:tab/>
      </w:r>
      <w:r w:rsidR="004B2A9E" w:rsidRPr="001027B3">
        <w:rPr>
          <w:rFonts w:asciiTheme="majorHAnsi" w:hAnsiTheme="majorHAnsi" w:cstheme="majorHAnsi"/>
          <w:bCs/>
          <w:spacing w:val="-1"/>
          <w:sz w:val="20"/>
          <w:szCs w:val="20"/>
        </w:rPr>
        <w:tab/>
      </w:r>
      <w:r w:rsidR="004B2A9E" w:rsidRPr="001027B3">
        <w:rPr>
          <w:rFonts w:asciiTheme="majorHAnsi" w:hAnsiTheme="majorHAnsi" w:cstheme="majorHAnsi"/>
          <w:bCs/>
          <w:spacing w:val="-1"/>
          <w:sz w:val="20"/>
          <w:szCs w:val="20"/>
        </w:rPr>
        <w:tab/>
      </w:r>
      <w:r w:rsidR="00B90EF8" w:rsidRPr="001027B3">
        <w:rPr>
          <w:rFonts w:asciiTheme="majorHAnsi" w:hAnsiTheme="majorHAnsi" w:cstheme="majorHAnsi"/>
          <w:bCs/>
          <w:spacing w:val="-1"/>
          <w:sz w:val="20"/>
          <w:szCs w:val="20"/>
        </w:rPr>
        <w:t>20</w:t>
      </w:r>
    </w:p>
    <w:p w14:paraId="6373964B" w14:textId="3B07B1F4" w:rsidR="003D75BE" w:rsidRPr="001027B3" w:rsidRDefault="003D75BE" w:rsidP="00CC124D">
      <w:pPr>
        <w:widowControl w:val="0"/>
        <w:spacing w:after="0" w:line="240" w:lineRule="auto"/>
        <w:rPr>
          <w:rFonts w:asciiTheme="majorHAnsi" w:hAnsiTheme="majorHAnsi" w:cstheme="majorHAnsi"/>
          <w:bCs/>
          <w:spacing w:val="-1"/>
          <w:sz w:val="20"/>
          <w:szCs w:val="20"/>
        </w:rPr>
      </w:pPr>
      <w:r w:rsidRPr="001027B3">
        <w:rPr>
          <w:rFonts w:asciiTheme="majorHAnsi" w:hAnsiTheme="majorHAnsi" w:cstheme="majorHAnsi"/>
          <w:bCs/>
          <w:spacing w:val="-1"/>
          <w:sz w:val="20"/>
          <w:szCs w:val="20"/>
        </w:rPr>
        <w:tab/>
      </w:r>
      <w:r w:rsidR="00CF49B7" w:rsidRPr="001027B3">
        <w:rPr>
          <w:rFonts w:asciiTheme="majorHAnsi" w:hAnsiTheme="majorHAnsi" w:cstheme="majorHAnsi"/>
          <w:bCs/>
          <w:spacing w:val="-1"/>
          <w:sz w:val="20"/>
          <w:szCs w:val="20"/>
        </w:rPr>
        <w:t>36</w:t>
      </w:r>
      <w:r w:rsidR="00660D99" w:rsidRPr="001027B3">
        <w:rPr>
          <w:rFonts w:asciiTheme="majorHAnsi" w:hAnsiTheme="majorHAnsi" w:cstheme="majorHAnsi"/>
          <w:bCs/>
          <w:spacing w:val="-1"/>
          <w:sz w:val="20"/>
          <w:szCs w:val="20"/>
        </w:rPr>
        <w:t xml:space="preserve"> </w:t>
      </w:r>
      <w:r w:rsidRPr="001027B3">
        <w:rPr>
          <w:rFonts w:asciiTheme="majorHAnsi" w:hAnsiTheme="majorHAnsi" w:cstheme="majorHAnsi"/>
          <w:bCs/>
          <w:spacing w:val="-1"/>
          <w:sz w:val="20"/>
          <w:szCs w:val="20"/>
        </w:rPr>
        <w:t xml:space="preserve"> miesięcy </w:t>
      </w:r>
      <w:r w:rsidR="008C5D15" w:rsidRPr="001027B3">
        <w:rPr>
          <w:rFonts w:asciiTheme="majorHAnsi" w:hAnsiTheme="majorHAnsi" w:cstheme="majorHAnsi"/>
          <w:bCs/>
          <w:spacing w:val="-1"/>
          <w:sz w:val="20"/>
          <w:szCs w:val="20"/>
        </w:rPr>
        <w:tab/>
      </w:r>
      <w:r w:rsidR="008C5D15" w:rsidRPr="001027B3">
        <w:rPr>
          <w:rFonts w:asciiTheme="majorHAnsi" w:hAnsiTheme="majorHAnsi" w:cstheme="majorHAnsi"/>
          <w:bCs/>
          <w:spacing w:val="-1"/>
          <w:sz w:val="20"/>
          <w:szCs w:val="20"/>
        </w:rPr>
        <w:tab/>
      </w:r>
      <w:r w:rsidR="008C5D15" w:rsidRPr="001027B3">
        <w:rPr>
          <w:rFonts w:asciiTheme="majorHAnsi" w:hAnsiTheme="majorHAnsi" w:cstheme="majorHAnsi"/>
          <w:bCs/>
          <w:spacing w:val="-1"/>
          <w:sz w:val="20"/>
          <w:szCs w:val="20"/>
        </w:rPr>
        <w:tab/>
      </w:r>
      <w:r w:rsidR="008C5D15" w:rsidRPr="001027B3">
        <w:rPr>
          <w:rFonts w:asciiTheme="majorHAnsi" w:hAnsiTheme="majorHAnsi" w:cstheme="majorHAnsi"/>
          <w:bCs/>
          <w:spacing w:val="-1"/>
          <w:sz w:val="20"/>
          <w:szCs w:val="20"/>
        </w:rPr>
        <w:tab/>
      </w:r>
      <w:r w:rsidR="00B90EF8" w:rsidRPr="001027B3">
        <w:rPr>
          <w:rFonts w:asciiTheme="majorHAnsi" w:hAnsiTheme="majorHAnsi" w:cstheme="majorHAnsi"/>
          <w:bCs/>
          <w:spacing w:val="-1"/>
          <w:sz w:val="20"/>
          <w:szCs w:val="20"/>
        </w:rPr>
        <w:t>4</w:t>
      </w:r>
      <w:r w:rsidRPr="001027B3">
        <w:rPr>
          <w:rFonts w:asciiTheme="majorHAnsi" w:hAnsiTheme="majorHAnsi" w:cstheme="majorHAnsi"/>
          <w:bCs/>
          <w:spacing w:val="-1"/>
          <w:sz w:val="20"/>
          <w:szCs w:val="20"/>
        </w:rPr>
        <w:t>0</w:t>
      </w:r>
    </w:p>
    <w:p w14:paraId="64599E73" w14:textId="5158639B" w:rsidR="003D75BE" w:rsidRPr="001027B3" w:rsidRDefault="003D75BE" w:rsidP="00CC124D">
      <w:pPr>
        <w:widowControl w:val="0"/>
        <w:spacing w:after="0" w:line="240" w:lineRule="auto"/>
        <w:rPr>
          <w:rFonts w:asciiTheme="majorHAnsi" w:hAnsiTheme="majorHAnsi" w:cstheme="majorHAnsi"/>
          <w:bCs/>
          <w:spacing w:val="-1"/>
          <w:sz w:val="20"/>
          <w:szCs w:val="20"/>
        </w:rPr>
      </w:pPr>
      <w:r w:rsidRPr="001027B3">
        <w:rPr>
          <w:rFonts w:asciiTheme="majorHAnsi" w:hAnsiTheme="majorHAnsi" w:cstheme="majorHAnsi"/>
          <w:bCs/>
          <w:spacing w:val="-1"/>
          <w:sz w:val="20"/>
          <w:szCs w:val="20"/>
        </w:rPr>
        <w:tab/>
      </w:r>
    </w:p>
    <w:p w14:paraId="7A1E8358" w14:textId="4F57FE3F" w:rsidR="00DA0D2A" w:rsidRPr="001027B3" w:rsidRDefault="003D75BE" w:rsidP="0066024A">
      <w:pPr>
        <w:widowControl w:val="0"/>
        <w:spacing w:after="0" w:line="240" w:lineRule="auto"/>
        <w:rPr>
          <w:rFonts w:asciiTheme="majorHAnsi" w:hAnsiTheme="majorHAnsi" w:cstheme="majorHAnsi"/>
          <w:bCs/>
          <w:spacing w:val="-1"/>
          <w:sz w:val="20"/>
          <w:szCs w:val="20"/>
        </w:rPr>
      </w:pPr>
      <w:r w:rsidRPr="001027B3">
        <w:rPr>
          <w:rFonts w:asciiTheme="majorHAnsi" w:hAnsiTheme="majorHAnsi" w:cstheme="majorHAnsi"/>
          <w:bCs/>
          <w:spacing w:val="-1"/>
          <w:sz w:val="20"/>
          <w:szCs w:val="20"/>
        </w:rPr>
        <w:tab/>
      </w:r>
    </w:p>
    <w:p w14:paraId="12BC08C9" w14:textId="77777777" w:rsidR="00A904C4" w:rsidRPr="001027B3" w:rsidRDefault="00A904C4" w:rsidP="00CC124D">
      <w:pPr>
        <w:widowControl w:val="0"/>
        <w:spacing w:after="0" w:line="240" w:lineRule="auto"/>
        <w:jc w:val="both"/>
        <w:rPr>
          <w:rFonts w:asciiTheme="majorHAnsi" w:hAnsiTheme="majorHAnsi" w:cstheme="majorHAnsi"/>
          <w:b/>
          <w:bCs/>
          <w:spacing w:val="-1"/>
          <w:sz w:val="20"/>
          <w:szCs w:val="20"/>
        </w:rPr>
      </w:pPr>
      <w:r w:rsidRPr="001027B3">
        <w:rPr>
          <w:rFonts w:asciiTheme="majorHAnsi" w:hAnsiTheme="majorHAnsi" w:cstheme="majorHAnsi"/>
          <w:b/>
          <w:bCs/>
          <w:spacing w:val="-1"/>
          <w:sz w:val="20"/>
          <w:szCs w:val="20"/>
        </w:rPr>
        <w:t>UWAGA!</w:t>
      </w:r>
    </w:p>
    <w:p w14:paraId="52A9CDAD" w14:textId="3CF30C97" w:rsidR="008C5D15" w:rsidRPr="001027B3" w:rsidRDefault="00A904C4" w:rsidP="00CC124D">
      <w:pPr>
        <w:widowControl w:val="0"/>
        <w:spacing w:after="0" w:line="240" w:lineRule="auto"/>
        <w:jc w:val="both"/>
        <w:rPr>
          <w:rFonts w:asciiTheme="majorHAnsi" w:hAnsiTheme="majorHAnsi" w:cstheme="majorHAnsi"/>
          <w:bCs/>
          <w:spacing w:val="-1"/>
          <w:sz w:val="20"/>
          <w:szCs w:val="20"/>
        </w:rPr>
      </w:pPr>
      <w:r w:rsidRPr="001027B3">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t>
      </w:r>
      <w:r w:rsidR="00007D02" w:rsidRPr="001027B3">
        <w:rPr>
          <w:rFonts w:asciiTheme="majorHAnsi" w:hAnsiTheme="majorHAnsi" w:cstheme="majorHAnsi"/>
          <w:bCs/>
          <w:spacing w:val="-1"/>
          <w:sz w:val="20"/>
          <w:szCs w:val="20"/>
        </w:rPr>
        <w:t xml:space="preserve">warunkami zamówienia </w:t>
      </w:r>
      <w:r w:rsidRPr="001027B3">
        <w:rPr>
          <w:rFonts w:asciiTheme="majorHAnsi" w:hAnsiTheme="majorHAnsi" w:cstheme="majorHAnsi"/>
          <w:bCs/>
          <w:spacing w:val="-1"/>
          <w:sz w:val="20"/>
          <w:szCs w:val="20"/>
        </w:rPr>
        <w:t xml:space="preserve">na podstawie art. 226 ust. 1 pkt 5 ustawy Pzp. </w:t>
      </w:r>
    </w:p>
    <w:p w14:paraId="57444AB3" w14:textId="593803B2" w:rsidR="00A904C4" w:rsidRPr="001027B3" w:rsidRDefault="00A904C4" w:rsidP="00CF49B7">
      <w:pPr>
        <w:widowControl w:val="0"/>
        <w:spacing w:after="0" w:line="240" w:lineRule="auto"/>
        <w:jc w:val="both"/>
        <w:rPr>
          <w:rFonts w:asciiTheme="majorHAnsi" w:hAnsiTheme="majorHAnsi" w:cstheme="majorHAnsi"/>
          <w:bCs/>
          <w:spacing w:val="-1"/>
          <w:sz w:val="20"/>
          <w:szCs w:val="20"/>
        </w:rPr>
      </w:pPr>
      <w:r w:rsidRPr="001027B3">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CF49B7" w:rsidRPr="001027B3">
        <w:rPr>
          <w:rFonts w:asciiTheme="majorHAnsi" w:hAnsiTheme="majorHAnsi" w:cstheme="majorHAnsi"/>
          <w:b/>
          <w:bCs/>
          <w:spacing w:val="-1"/>
          <w:sz w:val="20"/>
          <w:szCs w:val="20"/>
        </w:rPr>
        <w:t xml:space="preserve">24 </w:t>
      </w:r>
      <w:proofErr w:type="spellStart"/>
      <w:r w:rsidR="00CF49B7" w:rsidRPr="001027B3">
        <w:rPr>
          <w:rFonts w:asciiTheme="majorHAnsi" w:hAnsiTheme="majorHAnsi" w:cstheme="majorHAnsi"/>
          <w:b/>
          <w:bCs/>
          <w:spacing w:val="-1"/>
          <w:sz w:val="20"/>
          <w:szCs w:val="20"/>
        </w:rPr>
        <w:t>mce</w:t>
      </w:r>
      <w:proofErr w:type="spellEnd"/>
      <w:r w:rsidRPr="001027B3">
        <w:rPr>
          <w:rFonts w:asciiTheme="majorHAnsi" w:hAnsiTheme="majorHAnsi" w:cstheme="majorHAnsi"/>
          <w:bCs/>
          <w:spacing w:val="-1"/>
          <w:sz w:val="20"/>
          <w:szCs w:val="20"/>
        </w:rPr>
        <w:t xml:space="preserve"> od dnia podpisania umowy.</w:t>
      </w:r>
    </w:p>
    <w:p w14:paraId="71F2A199" w14:textId="77777777" w:rsidR="008C5D15" w:rsidRPr="00C069CC"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027B3" w:rsidRDefault="003D75BE"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5.6/ </w:t>
      </w:r>
      <w:r w:rsidR="00A904C4" w:rsidRPr="001027B3">
        <w:rPr>
          <w:rFonts w:asciiTheme="majorHAnsi" w:hAnsiTheme="majorHAnsi" w:cstheme="majorHAnsi"/>
          <w:sz w:val="20"/>
          <w:szCs w:val="20"/>
        </w:rPr>
        <w:t xml:space="preserve">Uzyskana z wyliczenia ilość punktów zostanie ostatecznie ustalona z dokładnością do </w:t>
      </w:r>
      <w:r w:rsidR="008C7426" w:rsidRPr="001027B3">
        <w:rPr>
          <w:rFonts w:asciiTheme="majorHAnsi" w:hAnsiTheme="majorHAnsi" w:cstheme="majorHAnsi"/>
          <w:sz w:val="20"/>
          <w:szCs w:val="20"/>
        </w:rPr>
        <w:t>drugiego miejsca po przecinku z </w:t>
      </w:r>
      <w:r w:rsidR="00A904C4" w:rsidRPr="001027B3">
        <w:rPr>
          <w:rFonts w:asciiTheme="majorHAnsi" w:hAnsiTheme="majorHAnsi" w:cstheme="majorHAnsi"/>
          <w:sz w:val="20"/>
          <w:szCs w:val="20"/>
        </w:rPr>
        <w:t>zachowaniem zasady zaokrągleń matematycznych.</w:t>
      </w:r>
    </w:p>
    <w:p w14:paraId="7F2607D7" w14:textId="77777777" w:rsidR="00697944" w:rsidRPr="001027B3" w:rsidRDefault="00697944" w:rsidP="00CC124D">
      <w:pPr>
        <w:spacing w:after="0" w:line="240" w:lineRule="auto"/>
        <w:jc w:val="both"/>
        <w:rPr>
          <w:rFonts w:asciiTheme="majorHAnsi" w:hAnsiTheme="majorHAnsi" w:cstheme="majorHAnsi"/>
          <w:sz w:val="20"/>
          <w:szCs w:val="20"/>
        </w:rPr>
      </w:pPr>
    </w:p>
    <w:p w14:paraId="7107C8A0" w14:textId="77777777"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5.7/ </w:t>
      </w:r>
      <w:r w:rsidR="00A904C4" w:rsidRPr="001027B3">
        <w:rPr>
          <w:rFonts w:asciiTheme="majorHAnsi" w:hAnsiTheme="majorHAnsi" w:cstheme="majorHAnsi"/>
          <w:sz w:val="20"/>
          <w:szCs w:val="20"/>
        </w:rPr>
        <w:t>Wybór oferty najkorzystniejszej nastąpi zgodnie z art. 239 ustawy Pzp.</w:t>
      </w:r>
    </w:p>
    <w:p w14:paraId="52A89657" w14:textId="77777777" w:rsidR="00697944" w:rsidRPr="001027B3" w:rsidRDefault="00697944" w:rsidP="00CC124D">
      <w:pPr>
        <w:spacing w:after="0" w:line="240" w:lineRule="auto"/>
        <w:jc w:val="both"/>
        <w:rPr>
          <w:rFonts w:asciiTheme="majorHAnsi" w:hAnsiTheme="majorHAnsi" w:cstheme="majorHAnsi"/>
          <w:sz w:val="20"/>
          <w:szCs w:val="20"/>
        </w:rPr>
      </w:pPr>
    </w:p>
    <w:p w14:paraId="289C56F5" w14:textId="77777777"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5.8/ </w:t>
      </w:r>
      <w:r w:rsidR="00A904C4" w:rsidRPr="001027B3">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a) </w:t>
      </w:r>
      <w:r w:rsidR="00A904C4" w:rsidRPr="001027B3">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062C37D6"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b) </w:t>
      </w:r>
      <w:r w:rsidR="00A904C4" w:rsidRPr="001027B3">
        <w:rPr>
          <w:rFonts w:asciiTheme="majorHAnsi" w:hAnsiTheme="majorHAnsi" w:cstheme="majorHAnsi"/>
          <w:sz w:val="20"/>
          <w:szCs w:val="20"/>
        </w:rPr>
        <w:t xml:space="preserve">wykonawcach, których oferty zostały odrzucone – podając </w:t>
      </w:r>
      <w:r w:rsidR="001027B3">
        <w:rPr>
          <w:rFonts w:asciiTheme="majorHAnsi" w:hAnsiTheme="majorHAnsi" w:cstheme="majorHAnsi"/>
          <w:sz w:val="20"/>
          <w:szCs w:val="20"/>
        </w:rPr>
        <w:t>uzasadnienie faktyczne i prawne.</w:t>
      </w:r>
    </w:p>
    <w:p w14:paraId="28965671" w14:textId="77777777" w:rsidR="00697944" w:rsidRPr="00C069CC" w:rsidRDefault="00697944" w:rsidP="00CC124D">
      <w:pPr>
        <w:spacing w:after="0" w:line="240" w:lineRule="auto"/>
        <w:jc w:val="both"/>
        <w:rPr>
          <w:rFonts w:asciiTheme="majorHAnsi" w:hAnsiTheme="majorHAnsi" w:cstheme="majorHAnsi"/>
          <w:color w:val="FF0000"/>
          <w:sz w:val="20"/>
          <w:szCs w:val="20"/>
        </w:rPr>
      </w:pPr>
    </w:p>
    <w:p w14:paraId="2A7EF31C" w14:textId="09B97733"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5.9/ </w:t>
      </w:r>
      <w:r w:rsidR="00A904C4" w:rsidRPr="001027B3">
        <w:rPr>
          <w:rFonts w:asciiTheme="majorHAnsi" w:hAnsiTheme="majorHAnsi" w:cstheme="majorHAnsi"/>
          <w:sz w:val="20"/>
          <w:szCs w:val="20"/>
        </w:rPr>
        <w:t xml:space="preserve">Zawiadomienie o wyborze najkorzystniejszej oferty zostanie zamieszczone na </w:t>
      </w:r>
      <w:r w:rsidR="00CE1ECD" w:rsidRPr="001027B3">
        <w:rPr>
          <w:rFonts w:asciiTheme="majorHAnsi" w:hAnsiTheme="majorHAnsi" w:cstheme="majorHAnsi"/>
          <w:sz w:val="20"/>
          <w:szCs w:val="20"/>
        </w:rPr>
        <w:t xml:space="preserve">stronie internetowej prowadzonego postępowania </w:t>
      </w:r>
      <w:hyperlink r:id="rId18" w:history="1">
        <w:r w:rsidR="004B2A9E" w:rsidRPr="001027B3">
          <w:rPr>
            <w:rStyle w:val="Hipercze"/>
            <w:rFonts w:asciiTheme="majorHAnsi" w:hAnsiTheme="majorHAnsi" w:cstheme="majorHAnsi"/>
            <w:color w:val="auto"/>
            <w:sz w:val="20"/>
            <w:szCs w:val="20"/>
          </w:rPr>
          <w:t>http://bip.um.pruszkow.pl/</w:t>
        </w:r>
      </w:hyperlink>
      <w:r w:rsidR="00CE1ECD" w:rsidRPr="001027B3">
        <w:rPr>
          <w:rFonts w:asciiTheme="majorHAnsi" w:hAnsiTheme="majorHAnsi" w:cstheme="majorHAnsi"/>
          <w:sz w:val="20"/>
          <w:szCs w:val="20"/>
        </w:rPr>
        <w:t xml:space="preserve"> .</w:t>
      </w:r>
    </w:p>
    <w:p w14:paraId="63414CA4" w14:textId="77777777" w:rsidR="00697944" w:rsidRPr="001027B3" w:rsidRDefault="00697944" w:rsidP="00CC124D">
      <w:pPr>
        <w:spacing w:after="0" w:line="240" w:lineRule="auto"/>
        <w:jc w:val="both"/>
        <w:rPr>
          <w:rFonts w:asciiTheme="majorHAnsi" w:hAnsiTheme="majorHAnsi" w:cstheme="majorHAnsi"/>
          <w:sz w:val="20"/>
          <w:szCs w:val="20"/>
        </w:rPr>
      </w:pPr>
    </w:p>
    <w:p w14:paraId="5B2616C1" w14:textId="77777777"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lastRenderedPageBreak/>
        <w:t xml:space="preserve">5.9/ </w:t>
      </w:r>
      <w:r w:rsidR="00A904C4" w:rsidRPr="001027B3">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027B3" w:rsidRDefault="00697944" w:rsidP="00CC124D">
      <w:pPr>
        <w:spacing w:after="0" w:line="240" w:lineRule="auto"/>
        <w:jc w:val="both"/>
        <w:rPr>
          <w:rFonts w:asciiTheme="majorHAnsi" w:hAnsiTheme="majorHAnsi" w:cstheme="majorHAnsi"/>
          <w:sz w:val="20"/>
          <w:szCs w:val="20"/>
        </w:rPr>
      </w:pPr>
    </w:p>
    <w:p w14:paraId="4670916C" w14:textId="1EF9DC66" w:rsidR="00A904C4" w:rsidRPr="001027B3" w:rsidRDefault="00697944"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5.10/</w:t>
      </w:r>
      <w:r w:rsidR="00A904C4" w:rsidRPr="001027B3">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1027B3">
        <w:rPr>
          <w:rFonts w:asciiTheme="majorHAnsi" w:hAnsiTheme="majorHAnsi" w:cstheme="majorHAnsi"/>
          <w:sz w:val="20"/>
          <w:szCs w:val="20"/>
        </w:rPr>
        <w:t xml:space="preserve"> albo unieważnić postępowanie</w:t>
      </w:r>
      <w:r w:rsidR="00A904C4" w:rsidRPr="001027B3">
        <w:rPr>
          <w:rFonts w:asciiTheme="majorHAnsi" w:hAnsiTheme="majorHAnsi" w:cstheme="majorHAnsi"/>
          <w:sz w:val="20"/>
          <w:szCs w:val="20"/>
        </w:rPr>
        <w:t xml:space="preserve">. </w:t>
      </w:r>
    </w:p>
    <w:p w14:paraId="6BE24F2A" w14:textId="77777777" w:rsidR="00A64DA7" w:rsidRPr="001027B3" w:rsidRDefault="00A64DA7" w:rsidP="00CC124D">
      <w:pPr>
        <w:spacing w:after="0" w:line="240" w:lineRule="auto"/>
        <w:rPr>
          <w:rFonts w:asciiTheme="majorHAnsi" w:hAnsiTheme="majorHAnsi" w:cstheme="majorHAnsi"/>
          <w:sz w:val="20"/>
          <w:szCs w:val="20"/>
        </w:rPr>
      </w:pPr>
    </w:p>
    <w:p w14:paraId="1A5D3480" w14:textId="77777777" w:rsidR="00A904C4" w:rsidRPr="001027B3" w:rsidRDefault="00A904C4" w:rsidP="00CC124D">
      <w:pPr>
        <w:spacing w:after="0" w:line="240" w:lineRule="auto"/>
        <w:rPr>
          <w:rFonts w:asciiTheme="majorHAnsi" w:hAnsiTheme="majorHAnsi" w:cstheme="majorHAnsi"/>
          <w:sz w:val="20"/>
          <w:szCs w:val="20"/>
        </w:rPr>
      </w:pPr>
    </w:p>
    <w:p w14:paraId="04B3C0BC" w14:textId="77777777" w:rsidR="00697944" w:rsidRPr="001027B3"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27B3">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1027B3" w:rsidRDefault="00E47AFB" w:rsidP="00CC124D">
      <w:pPr>
        <w:spacing w:after="0" w:line="240" w:lineRule="auto"/>
        <w:rPr>
          <w:rFonts w:asciiTheme="majorHAnsi" w:hAnsiTheme="majorHAnsi" w:cstheme="majorHAnsi"/>
          <w:sz w:val="20"/>
          <w:szCs w:val="20"/>
        </w:rPr>
      </w:pPr>
    </w:p>
    <w:p w14:paraId="30699BD1" w14:textId="439F8C63" w:rsidR="00697944" w:rsidRPr="001027B3" w:rsidRDefault="00697944"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6.1/ Projektowane postanowienia umowy stanowią załącznik nr </w:t>
      </w:r>
      <w:r w:rsidR="00DA0D2A" w:rsidRPr="001027B3">
        <w:rPr>
          <w:rFonts w:asciiTheme="majorHAnsi" w:hAnsiTheme="majorHAnsi" w:cstheme="majorHAnsi"/>
          <w:sz w:val="20"/>
          <w:szCs w:val="20"/>
        </w:rPr>
        <w:t>4</w:t>
      </w:r>
      <w:r w:rsidRPr="001027B3">
        <w:rPr>
          <w:rFonts w:asciiTheme="majorHAnsi" w:hAnsiTheme="majorHAnsi" w:cstheme="majorHAnsi"/>
          <w:sz w:val="20"/>
          <w:szCs w:val="20"/>
        </w:rPr>
        <w:t xml:space="preserve"> do SWZ. </w:t>
      </w:r>
    </w:p>
    <w:p w14:paraId="5E8B7B5D" w14:textId="77777777" w:rsidR="00E47AFB" w:rsidRPr="001027B3" w:rsidRDefault="00E47AFB" w:rsidP="00CC124D">
      <w:pPr>
        <w:spacing w:after="0" w:line="240" w:lineRule="auto"/>
        <w:rPr>
          <w:rFonts w:asciiTheme="majorHAnsi" w:hAnsiTheme="majorHAnsi" w:cstheme="majorHAnsi"/>
          <w:sz w:val="20"/>
          <w:szCs w:val="20"/>
        </w:rPr>
      </w:pPr>
    </w:p>
    <w:p w14:paraId="280881D8" w14:textId="77777777" w:rsidR="00697944" w:rsidRPr="001027B3" w:rsidRDefault="00697944"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1027B3" w:rsidRDefault="00E47AFB" w:rsidP="00CC124D">
      <w:pPr>
        <w:spacing w:after="0" w:line="240" w:lineRule="auto"/>
        <w:rPr>
          <w:rFonts w:asciiTheme="majorHAnsi" w:hAnsiTheme="majorHAnsi" w:cstheme="majorHAnsi"/>
          <w:sz w:val="20"/>
          <w:szCs w:val="20"/>
        </w:rPr>
      </w:pPr>
    </w:p>
    <w:p w14:paraId="20BE430D" w14:textId="77777777" w:rsidR="00E47AFB" w:rsidRPr="00C069CC" w:rsidRDefault="00E47AFB" w:rsidP="00CC124D">
      <w:pPr>
        <w:spacing w:after="0" w:line="240" w:lineRule="auto"/>
        <w:rPr>
          <w:rFonts w:asciiTheme="majorHAnsi" w:hAnsiTheme="majorHAnsi" w:cstheme="majorHAnsi"/>
          <w:color w:val="FF0000"/>
          <w:sz w:val="20"/>
          <w:szCs w:val="20"/>
        </w:rPr>
      </w:pPr>
    </w:p>
    <w:p w14:paraId="3E1F1FAA" w14:textId="77777777" w:rsidR="00697944" w:rsidRPr="00E3019F"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3019F">
        <w:rPr>
          <w:rFonts w:asciiTheme="majorHAnsi" w:hAnsiTheme="majorHAnsi" w:cstheme="majorHAnsi"/>
          <w:b/>
          <w:bCs/>
          <w:sz w:val="20"/>
          <w:szCs w:val="20"/>
        </w:rPr>
        <w:t>7. ZABEZPIECZENIE NALEŻYTEGO WYKONANIA UMOWY.</w:t>
      </w:r>
    </w:p>
    <w:p w14:paraId="4B0EA3B5" w14:textId="77777777" w:rsidR="00E47AFB" w:rsidRPr="00E3019F"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E3019F" w:rsidRDefault="005D1DDF" w:rsidP="00CC124D">
      <w:pPr>
        <w:autoSpaceDE w:val="0"/>
        <w:spacing w:after="0" w:line="240" w:lineRule="auto"/>
        <w:ind w:left="164" w:hanging="164"/>
        <w:jc w:val="both"/>
        <w:rPr>
          <w:rFonts w:asciiTheme="majorHAnsi" w:hAnsiTheme="majorHAnsi" w:cstheme="majorHAnsi"/>
          <w:sz w:val="20"/>
          <w:szCs w:val="20"/>
        </w:rPr>
      </w:pPr>
      <w:r w:rsidRPr="00E3019F">
        <w:rPr>
          <w:rFonts w:asciiTheme="majorHAnsi" w:hAnsiTheme="majorHAnsi" w:cstheme="majorHAnsi"/>
          <w:sz w:val="20"/>
          <w:szCs w:val="20"/>
        </w:rPr>
        <w:t>7</w:t>
      </w:r>
      <w:r w:rsidR="00697944" w:rsidRPr="00E3019F">
        <w:rPr>
          <w:rFonts w:asciiTheme="majorHAnsi" w:hAnsiTheme="majorHAnsi" w:cstheme="majorHAnsi"/>
          <w:sz w:val="20"/>
          <w:szCs w:val="20"/>
        </w:rPr>
        <w:t xml:space="preserve">.1/ </w:t>
      </w:r>
      <w:r w:rsidR="007C65DB" w:rsidRPr="00E3019F">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E3019F" w:rsidRDefault="007C65DB" w:rsidP="00CC124D">
      <w:pPr>
        <w:autoSpaceDE w:val="0"/>
        <w:spacing w:after="0" w:line="240" w:lineRule="auto"/>
        <w:ind w:left="164" w:hanging="164"/>
        <w:jc w:val="both"/>
        <w:rPr>
          <w:rFonts w:asciiTheme="majorHAnsi" w:hAnsiTheme="majorHAnsi" w:cstheme="majorHAnsi"/>
          <w:sz w:val="20"/>
          <w:szCs w:val="20"/>
        </w:rPr>
      </w:pPr>
      <w:r w:rsidRPr="00E3019F">
        <w:rPr>
          <w:rFonts w:asciiTheme="majorHAnsi" w:hAnsiTheme="majorHAnsi" w:cstheme="majorHAnsi"/>
          <w:sz w:val="20"/>
          <w:szCs w:val="20"/>
        </w:rPr>
        <w:t xml:space="preserve">na sumę stanowiącą </w:t>
      </w:r>
      <w:r w:rsidRPr="00E3019F">
        <w:rPr>
          <w:rFonts w:asciiTheme="majorHAnsi" w:hAnsiTheme="majorHAnsi" w:cstheme="majorHAnsi"/>
          <w:b/>
          <w:sz w:val="20"/>
          <w:szCs w:val="20"/>
        </w:rPr>
        <w:t xml:space="preserve">5% </w:t>
      </w:r>
      <w:r w:rsidRPr="00E3019F">
        <w:rPr>
          <w:rFonts w:asciiTheme="majorHAnsi" w:hAnsiTheme="majorHAnsi" w:cstheme="majorHAnsi"/>
          <w:sz w:val="20"/>
          <w:szCs w:val="20"/>
        </w:rPr>
        <w:t>ceny ofertowej brutto</w:t>
      </w:r>
      <w:r w:rsidR="00697944" w:rsidRPr="00E3019F">
        <w:rPr>
          <w:rFonts w:asciiTheme="majorHAnsi" w:hAnsiTheme="majorHAnsi" w:cstheme="majorHAnsi"/>
          <w:sz w:val="20"/>
          <w:szCs w:val="20"/>
        </w:rPr>
        <w:t xml:space="preserve"> podanej w ofercie za wykonanie całości przedmiotu zamówienia. </w:t>
      </w:r>
    </w:p>
    <w:p w14:paraId="40638813" w14:textId="77777777" w:rsidR="005D1DDF" w:rsidRPr="00E3019F" w:rsidRDefault="005D1DDF" w:rsidP="00CC124D">
      <w:pPr>
        <w:spacing w:after="0" w:line="240" w:lineRule="auto"/>
        <w:rPr>
          <w:rFonts w:asciiTheme="majorHAnsi" w:hAnsiTheme="majorHAnsi" w:cstheme="majorHAnsi"/>
          <w:sz w:val="20"/>
          <w:szCs w:val="20"/>
        </w:rPr>
      </w:pPr>
    </w:p>
    <w:p w14:paraId="45680A2F"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7</w:t>
      </w:r>
      <w:r w:rsidR="00697944" w:rsidRPr="00E3019F">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E3019F" w:rsidRDefault="005D1DDF" w:rsidP="00CC124D">
      <w:pPr>
        <w:spacing w:after="0" w:line="240" w:lineRule="auto"/>
        <w:jc w:val="both"/>
        <w:rPr>
          <w:rFonts w:asciiTheme="majorHAnsi" w:hAnsiTheme="majorHAnsi" w:cstheme="majorHAnsi"/>
          <w:sz w:val="20"/>
          <w:szCs w:val="20"/>
        </w:rPr>
      </w:pPr>
    </w:p>
    <w:p w14:paraId="27486838"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7.3/ </w:t>
      </w:r>
      <w:r w:rsidR="00697944" w:rsidRPr="00E3019F">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E3019F" w:rsidRDefault="005D1DDF" w:rsidP="00CC124D">
      <w:pPr>
        <w:spacing w:after="0" w:line="240" w:lineRule="auto"/>
        <w:ind w:left="426"/>
        <w:jc w:val="both"/>
        <w:rPr>
          <w:rFonts w:asciiTheme="majorHAnsi" w:hAnsiTheme="majorHAnsi" w:cstheme="majorHAnsi"/>
          <w:sz w:val="20"/>
          <w:szCs w:val="20"/>
        </w:rPr>
      </w:pPr>
      <w:r w:rsidRPr="00E3019F">
        <w:rPr>
          <w:rFonts w:asciiTheme="majorHAnsi" w:hAnsiTheme="majorHAnsi" w:cstheme="majorHAnsi"/>
          <w:sz w:val="20"/>
          <w:szCs w:val="20"/>
        </w:rPr>
        <w:t xml:space="preserve">a) </w:t>
      </w:r>
      <w:r w:rsidR="00697944" w:rsidRPr="00E3019F">
        <w:rPr>
          <w:rFonts w:asciiTheme="majorHAnsi" w:hAnsiTheme="majorHAnsi" w:cstheme="majorHAnsi"/>
          <w:sz w:val="20"/>
          <w:szCs w:val="20"/>
        </w:rPr>
        <w:t>pieniądzu;</w:t>
      </w:r>
    </w:p>
    <w:p w14:paraId="7AFAA944" w14:textId="77777777" w:rsidR="00697944" w:rsidRPr="00E3019F" w:rsidRDefault="005D1DDF" w:rsidP="00CC124D">
      <w:pPr>
        <w:spacing w:after="0" w:line="240" w:lineRule="auto"/>
        <w:ind w:left="426"/>
        <w:jc w:val="both"/>
        <w:rPr>
          <w:rFonts w:asciiTheme="majorHAnsi" w:hAnsiTheme="majorHAnsi" w:cstheme="majorHAnsi"/>
          <w:sz w:val="20"/>
          <w:szCs w:val="20"/>
        </w:rPr>
      </w:pPr>
      <w:r w:rsidRPr="00E3019F">
        <w:rPr>
          <w:rFonts w:asciiTheme="majorHAnsi" w:hAnsiTheme="majorHAnsi" w:cstheme="majorHAnsi"/>
          <w:sz w:val="20"/>
          <w:szCs w:val="20"/>
        </w:rPr>
        <w:t xml:space="preserve">b) </w:t>
      </w:r>
      <w:r w:rsidR="00697944" w:rsidRPr="00E3019F">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E3019F" w:rsidRDefault="005D1DDF" w:rsidP="00CC124D">
      <w:pPr>
        <w:spacing w:after="0" w:line="240" w:lineRule="auto"/>
        <w:ind w:left="426"/>
        <w:jc w:val="both"/>
        <w:rPr>
          <w:rFonts w:asciiTheme="majorHAnsi" w:hAnsiTheme="majorHAnsi" w:cstheme="majorHAnsi"/>
          <w:sz w:val="20"/>
          <w:szCs w:val="20"/>
        </w:rPr>
      </w:pPr>
      <w:r w:rsidRPr="00E3019F">
        <w:rPr>
          <w:rFonts w:asciiTheme="majorHAnsi" w:hAnsiTheme="majorHAnsi" w:cstheme="majorHAnsi"/>
          <w:sz w:val="20"/>
          <w:szCs w:val="20"/>
        </w:rPr>
        <w:t xml:space="preserve">c) </w:t>
      </w:r>
      <w:r w:rsidR="00697944" w:rsidRPr="00E3019F">
        <w:rPr>
          <w:rFonts w:asciiTheme="majorHAnsi" w:hAnsiTheme="majorHAnsi" w:cstheme="majorHAnsi"/>
          <w:sz w:val="20"/>
          <w:szCs w:val="20"/>
        </w:rPr>
        <w:t>gwarancjach bankowych;</w:t>
      </w:r>
    </w:p>
    <w:p w14:paraId="148422BE" w14:textId="77777777" w:rsidR="00697944" w:rsidRPr="00E3019F" w:rsidRDefault="005D1DDF" w:rsidP="00CC124D">
      <w:pPr>
        <w:spacing w:after="0" w:line="240" w:lineRule="auto"/>
        <w:ind w:left="426"/>
        <w:jc w:val="both"/>
        <w:rPr>
          <w:rFonts w:asciiTheme="majorHAnsi" w:hAnsiTheme="majorHAnsi" w:cstheme="majorHAnsi"/>
          <w:sz w:val="20"/>
          <w:szCs w:val="20"/>
        </w:rPr>
      </w:pPr>
      <w:r w:rsidRPr="00E3019F">
        <w:rPr>
          <w:rFonts w:asciiTheme="majorHAnsi" w:hAnsiTheme="majorHAnsi" w:cstheme="majorHAnsi"/>
          <w:sz w:val="20"/>
          <w:szCs w:val="20"/>
        </w:rPr>
        <w:t xml:space="preserve">d) </w:t>
      </w:r>
      <w:r w:rsidR="00697944" w:rsidRPr="00E3019F">
        <w:rPr>
          <w:rFonts w:asciiTheme="majorHAnsi" w:hAnsiTheme="majorHAnsi" w:cstheme="majorHAnsi"/>
          <w:sz w:val="20"/>
          <w:szCs w:val="20"/>
        </w:rPr>
        <w:t>gwarancjach ubezpieczeniowych;</w:t>
      </w:r>
    </w:p>
    <w:p w14:paraId="2C3598EF" w14:textId="77777777" w:rsidR="00697944" w:rsidRPr="00E3019F" w:rsidRDefault="005D1DDF" w:rsidP="00CC124D">
      <w:pPr>
        <w:spacing w:after="0" w:line="240" w:lineRule="auto"/>
        <w:ind w:left="426"/>
        <w:jc w:val="both"/>
        <w:rPr>
          <w:rFonts w:asciiTheme="majorHAnsi" w:hAnsiTheme="majorHAnsi" w:cstheme="majorHAnsi"/>
          <w:sz w:val="20"/>
          <w:szCs w:val="20"/>
        </w:rPr>
      </w:pPr>
      <w:r w:rsidRPr="00E3019F">
        <w:rPr>
          <w:rFonts w:asciiTheme="majorHAnsi" w:hAnsiTheme="majorHAnsi" w:cstheme="majorHAnsi"/>
          <w:sz w:val="20"/>
          <w:szCs w:val="20"/>
        </w:rPr>
        <w:t xml:space="preserve">e) </w:t>
      </w:r>
      <w:r w:rsidR="00697944" w:rsidRPr="00E3019F">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E3019F" w:rsidRDefault="005D1DDF" w:rsidP="00CC124D">
      <w:pPr>
        <w:spacing w:after="0" w:line="240" w:lineRule="auto"/>
        <w:jc w:val="both"/>
        <w:rPr>
          <w:rFonts w:asciiTheme="majorHAnsi" w:hAnsiTheme="majorHAnsi" w:cstheme="majorHAnsi"/>
          <w:sz w:val="20"/>
          <w:szCs w:val="20"/>
        </w:rPr>
      </w:pPr>
    </w:p>
    <w:p w14:paraId="6151687A"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7.4/ </w:t>
      </w:r>
      <w:r w:rsidR="00697944" w:rsidRPr="00E3019F">
        <w:rPr>
          <w:rFonts w:asciiTheme="majorHAnsi" w:hAnsiTheme="majorHAnsi" w:cstheme="majorHAnsi"/>
          <w:sz w:val="20"/>
          <w:szCs w:val="20"/>
        </w:rPr>
        <w:t>Zamawiający nie wyraża zgody na wniesienie zabezpieczenia w formie określonej w art. 450 ust. 2 ustawy Pzp.</w:t>
      </w:r>
    </w:p>
    <w:p w14:paraId="0B21EDFC" w14:textId="77777777" w:rsidR="005D1DDF" w:rsidRPr="00E3019F" w:rsidRDefault="005D1DDF" w:rsidP="00CC124D">
      <w:pPr>
        <w:spacing w:after="0" w:line="240" w:lineRule="auto"/>
        <w:jc w:val="both"/>
        <w:rPr>
          <w:rFonts w:asciiTheme="majorHAnsi" w:hAnsiTheme="majorHAnsi" w:cstheme="majorHAnsi"/>
          <w:sz w:val="20"/>
          <w:szCs w:val="20"/>
        </w:rPr>
      </w:pPr>
    </w:p>
    <w:p w14:paraId="2FB391F9"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7.5/ </w:t>
      </w:r>
      <w:r w:rsidR="00697944" w:rsidRPr="00E3019F">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4B9378D1" w14:textId="77777777" w:rsidR="00B90EF8" w:rsidRPr="00E3019F" w:rsidRDefault="00B90EF8" w:rsidP="00CC124D">
      <w:pPr>
        <w:spacing w:after="0" w:line="240" w:lineRule="auto"/>
        <w:jc w:val="both"/>
        <w:rPr>
          <w:rFonts w:asciiTheme="majorHAnsi" w:hAnsiTheme="majorHAnsi" w:cstheme="majorHAnsi"/>
          <w:sz w:val="20"/>
          <w:szCs w:val="20"/>
        </w:rPr>
      </w:pPr>
    </w:p>
    <w:p w14:paraId="20C5D0BF"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7.6/ </w:t>
      </w:r>
      <w:r w:rsidR="00697944" w:rsidRPr="00E3019F">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E3019F" w:rsidRDefault="005D1DDF" w:rsidP="00CC124D">
      <w:pPr>
        <w:spacing w:after="0" w:line="240" w:lineRule="auto"/>
        <w:jc w:val="both"/>
        <w:rPr>
          <w:rFonts w:asciiTheme="majorHAnsi" w:hAnsiTheme="majorHAnsi" w:cstheme="majorHAnsi"/>
          <w:sz w:val="20"/>
          <w:szCs w:val="20"/>
        </w:rPr>
      </w:pPr>
    </w:p>
    <w:p w14:paraId="10F52D31" w14:textId="1F4CBF66"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7.7/ </w:t>
      </w:r>
      <w:r w:rsidR="00697944" w:rsidRPr="00E3019F">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E3019F">
        <w:rPr>
          <w:rFonts w:asciiTheme="majorHAnsi" w:hAnsiTheme="majorHAnsi" w:cstheme="majorHAnsi"/>
          <w:sz w:val="20"/>
          <w:szCs w:val="20"/>
        </w:rPr>
        <w:t xml:space="preserve">ono </w:t>
      </w:r>
      <w:r w:rsidR="00697944" w:rsidRPr="00E3019F">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t xml:space="preserve">a) </w:t>
      </w:r>
      <w:r w:rsidR="00697944" w:rsidRPr="00E3019F">
        <w:rPr>
          <w:rFonts w:asciiTheme="majorHAnsi" w:hAnsiTheme="majorHAnsi" w:cstheme="majorHAnsi"/>
          <w:sz w:val="20"/>
          <w:szCs w:val="20"/>
        </w:rPr>
        <w:t>nazwę i adres Zamawiającego;</w:t>
      </w:r>
    </w:p>
    <w:p w14:paraId="549A7CD9"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t xml:space="preserve">b) </w:t>
      </w:r>
      <w:r w:rsidR="00697944" w:rsidRPr="00E3019F">
        <w:rPr>
          <w:rFonts w:asciiTheme="majorHAnsi" w:hAnsiTheme="majorHAnsi" w:cstheme="majorHAnsi"/>
          <w:sz w:val="20"/>
          <w:szCs w:val="20"/>
        </w:rPr>
        <w:t>nazwę i adres Wykonawcy;</w:t>
      </w:r>
    </w:p>
    <w:p w14:paraId="45B467E6"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t xml:space="preserve">c) </w:t>
      </w:r>
      <w:r w:rsidR="00697944" w:rsidRPr="00E3019F">
        <w:rPr>
          <w:rFonts w:asciiTheme="majorHAnsi" w:hAnsiTheme="majorHAnsi" w:cstheme="majorHAnsi"/>
          <w:sz w:val="20"/>
          <w:szCs w:val="20"/>
        </w:rPr>
        <w:t>oznaczenie (numer referencyjny postępowania);</w:t>
      </w:r>
    </w:p>
    <w:p w14:paraId="3502BEF1"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t xml:space="preserve">d) </w:t>
      </w:r>
      <w:r w:rsidR="00697944" w:rsidRPr="00E3019F">
        <w:rPr>
          <w:rFonts w:asciiTheme="majorHAnsi" w:hAnsiTheme="majorHAnsi" w:cstheme="majorHAnsi"/>
          <w:sz w:val="20"/>
          <w:szCs w:val="20"/>
        </w:rPr>
        <w:t>określenie przedmiotu zamówienia;</w:t>
      </w:r>
    </w:p>
    <w:p w14:paraId="4563FBF7"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lastRenderedPageBreak/>
        <w:t xml:space="preserve">e) </w:t>
      </w:r>
      <w:r w:rsidR="00697944" w:rsidRPr="00E3019F">
        <w:rPr>
          <w:rFonts w:asciiTheme="majorHAnsi" w:hAnsiTheme="majorHAnsi" w:cstheme="majorHAnsi"/>
          <w:sz w:val="20"/>
          <w:szCs w:val="20"/>
        </w:rPr>
        <w:t>określenie wierzytelności, która ma być zabezpieczona gwarancją/ poręczeniem;</w:t>
      </w:r>
    </w:p>
    <w:p w14:paraId="27C61975" w14:textId="77777777" w:rsidR="00697944" w:rsidRPr="00E3019F" w:rsidRDefault="005D1DDF" w:rsidP="00CC124D">
      <w:pPr>
        <w:spacing w:after="0" w:line="240" w:lineRule="auto"/>
        <w:ind w:left="284"/>
        <w:jc w:val="both"/>
        <w:rPr>
          <w:rFonts w:asciiTheme="majorHAnsi" w:hAnsiTheme="majorHAnsi" w:cstheme="majorHAnsi"/>
          <w:sz w:val="20"/>
          <w:szCs w:val="20"/>
        </w:rPr>
      </w:pPr>
      <w:r w:rsidRPr="00E3019F">
        <w:rPr>
          <w:rFonts w:asciiTheme="majorHAnsi" w:hAnsiTheme="majorHAnsi" w:cstheme="majorHAnsi"/>
          <w:sz w:val="20"/>
          <w:szCs w:val="20"/>
        </w:rPr>
        <w:t xml:space="preserve">f) </w:t>
      </w:r>
      <w:r w:rsidR="00697944" w:rsidRPr="00E3019F">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E3019F" w:rsidRDefault="005D1DDF" w:rsidP="00CC124D">
      <w:pPr>
        <w:spacing w:after="0" w:line="240" w:lineRule="auto"/>
        <w:jc w:val="both"/>
        <w:rPr>
          <w:rFonts w:asciiTheme="majorHAnsi" w:hAnsiTheme="majorHAnsi" w:cstheme="majorHAnsi"/>
          <w:sz w:val="20"/>
          <w:szCs w:val="20"/>
        </w:rPr>
      </w:pPr>
    </w:p>
    <w:p w14:paraId="19D95AB4"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7.8/ </w:t>
      </w:r>
      <w:r w:rsidR="00697944" w:rsidRPr="00E3019F">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E3019F">
        <w:rPr>
          <w:rFonts w:asciiTheme="majorHAnsi" w:hAnsiTheme="majorHAnsi" w:cstheme="majorHAnsi"/>
          <w:sz w:val="20"/>
          <w:szCs w:val="20"/>
        </w:rPr>
        <w:t>.7/</w:t>
      </w:r>
      <w:r w:rsidR="00697944" w:rsidRPr="00E3019F">
        <w:rPr>
          <w:rFonts w:asciiTheme="majorHAnsi" w:hAnsiTheme="majorHAnsi" w:cstheme="majorHAnsi"/>
          <w:sz w:val="20"/>
          <w:szCs w:val="20"/>
        </w:rPr>
        <w:t xml:space="preserve">. </w:t>
      </w:r>
    </w:p>
    <w:p w14:paraId="42796D67" w14:textId="77777777" w:rsidR="005D1DDF" w:rsidRPr="00E3019F" w:rsidRDefault="005D1DDF" w:rsidP="00CC124D">
      <w:pPr>
        <w:spacing w:after="0" w:line="240" w:lineRule="auto"/>
        <w:jc w:val="both"/>
        <w:rPr>
          <w:rFonts w:asciiTheme="majorHAnsi" w:hAnsiTheme="majorHAnsi" w:cstheme="majorHAnsi"/>
          <w:sz w:val="20"/>
          <w:szCs w:val="20"/>
        </w:rPr>
      </w:pPr>
    </w:p>
    <w:p w14:paraId="4766E33B" w14:textId="77777777" w:rsidR="00697944" w:rsidRPr="00E3019F" w:rsidRDefault="005D1DDF"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 xml:space="preserve">7.9/ </w:t>
      </w:r>
      <w:r w:rsidR="00697944" w:rsidRPr="00E3019F">
        <w:rPr>
          <w:rFonts w:asciiTheme="majorHAnsi" w:hAnsiTheme="majorHAnsi" w:cstheme="majorHAnsi"/>
          <w:sz w:val="20"/>
          <w:szCs w:val="20"/>
        </w:rPr>
        <w:t>Zamawiający zwróci zabezpieczenie na zasadach i w terminie określonym we wzorze umowy.</w:t>
      </w:r>
    </w:p>
    <w:p w14:paraId="51282DF7" w14:textId="77777777" w:rsidR="00697944" w:rsidRPr="00E3019F" w:rsidRDefault="00697944" w:rsidP="00CC124D">
      <w:pPr>
        <w:spacing w:after="0" w:line="240" w:lineRule="auto"/>
        <w:rPr>
          <w:rFonts w:asciiTheme="majorHAnsi" w:hAnsiTheme="majorHAnsi" w:cstheme="majorHAnsi"/>
          <w:sz w:val="20"/>
          <w:szCs w:val="20"/>
        </w:rPr>
      </w:pPr>
    </w:p>
    <w:p w14:paraId="5B394986" w14:textId="77777777" w:rsidR="00E47AFB" w:rsidRPr="00C069CC" w:rsidRDefault="00E47AFB" w:rsidP="00CC124D">
      <w:pPr>
        <w:spacing w:after="0" w:line="240" w:lineRule="auto"/>
        <w:rPr>
          <w:rFonts w:asciiTheme="majorHAnsi" w:hAnsiTheme="majorHAnsi" w:cstheme="majorHAnsi"/>
          <w:color w:val="FF0000"/>
          <w:sz w:val="20"/>
          <w:szCs w:val="20"/>
        </w:rPr>
      </w:pPr>
    </w:p>
    <w:p w14:paraId="3FC68461" w14:textId="77777777" w:rsidR="00697944" w:rsidRPr="001027B3"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27B3">
        <w:rPr>
          <w:rFonts w:asciiTheme="majorHAnsi" w:hAnsiTheme="majorHAnsi" w:cstheme="majorHAnsi"/>
          <w:b/>
          <w:bCs/>
          <w:sz w:val="20"/>
          <w:szCs w:val="20"/>
        </w:rPr>
        <w:t xml:space="preserve">8. </w:t>
      </w:r>
      <w:r w:rsidR="00697944" w:rsidRPr="001027B3">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1027B3" w:rsidRDefault="00E47AFB" w:rsidP="00CC124D">
      <w:pPr>
        <w:spacing w:after="0" w:line="240" w:lineRule="auto"/>
        <w:jc w:val="both"/>
        <w:rPr>
          <w:rFonts w:asciiTheme="majorHAnsi" w:hAnsiTheme="majorHAnsi" w:cstheme="majorHAnsi"/>
          <w:sz w:val="20"/>
          <w:szCs w:val="20"/>
        </w:rPr>
      </w:pPr>
    </w:p>
    <w:p w14:paraId="210C82B3" w14:textId="77777777" w:rsidR="00697944" w:rsidRPr="001027B3"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8.1/ </w:t>
      </w:r>
      <w:r w:rsidR="00697944" w:rsidRPr="001027B3">
        <w:rPr>
          <w:rFonts w:asciiTheme="majorHAnsi" w:hAnsiTheme="majorHAnsi" w:cstheme="majorHAnsi"/>
          <w:sz w:val="20"/>
          <w:szCs w:val="20"/>
        </w:rPr>
        <w:t>Umowa zostanie zawarta w wyznaczonym przez Zamawiającego terminie i miejscu.</w:t>
      </w:r>
    </w:p>
    <w:p w14:paraId="77FEE2D1" w14:textId="77777777" w:rsidR="00A318BA" w:rsidRPr="001027B3" w:rsidRDefault="00A318BA" w:rsidP="00CC124D">
      <w:pPr>
        <w:spacing w:after="0" w:line="240" w:lineRule="auto"/>
        <w:jc w:val="both"/>
        <w:rPr>
          <w:rFonts w:asciiTheme="majorHAnsi" w:hAnsiTheme="majorHAnsi" w:cstheme="majorHAnsi"/>
          <w:sz w:val="20"/>
          <w:szCs w:val="20"/>
        </w:rPr>
      </w:pPr>
    </w:p>
    <w:p w14:paraId="08506B4F" w14:textId="77777777" w:rsidR="00697944" w:rsidRPr="001027B3"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8.2/ </w:t>
      </w:r>
      <w:r w:rsidR="00697944" w:rsidRPr="001027B3">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1027B3" w:rsidRDefault="00A318BA" w:rsidP="00CC124D">
      <w:pPr>
        <w:spacing w:after="0" w:line="240" w:lineRule="auto"/>
        <w:jc w:val="both"/>
        <w:rPr>
          <w:rFonts w:asciiTheme="majorHAnsi" w:hAnsiTheme="majorHAnsi" w:cstheme="majorHAnsi"/>
          <w:sz w:val="20"/>
          <w:szCs w:val="20"/>
        </w:rPr>
      </w:pPr>
    </w:p>
    <w:p w14:paraId="516642FC" w14:textId="74FBB283" w:rsidR="00697944" w:rsidRPr="00E3019F"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8.3/ </w:t>
      </w:r>
      <w:r w:rsidR="00697944" w:rsidRPr="001027B3">
        <w:rPr>
          <w:rFonts w:asciiTheme="majorHAnsi" w:hAnsiTheme="majorHAnsi" w:cstheme="majorHAnsi"/>
          <w:sz w:val="20"/>
          <w:szCs w:val="20"/>
        </w:rPr>
        <w:t>Wykonawca przed zawarciem umowy poda wszelkie informacje niezbędne do wypełnienia treści umowy na wezwanie zamawiającego</w:t>
      </w:r>
      <w:r w:rsidR="009B1A6E" w:rsidRPr="001027B3">
        <w:rPr>
          <w:rFonts w:asciiTheme="majorHAnsi" w:hAnsiTheme="majorHAnsi" w:cstheme="majorHAnsi"/>
          <w:sz w:val="20"/>
          <w:szCs w:val="20"/>
        </w:rPr>
        <w:t>, złoży kosztorys ofertowy</w:t>
      </w:r>
      <w:r w:rsidR="00697944" w:rsidRPr="001027B3">
        <w:rPr>
          <w:rFonts w:asciiTheme="majorHAnsi" w:hAnsiTheme="majorHAnsi" w:cstheme="majorHAnsi"/>
          <w:sz w:val="20"/>
          <w:szCs w:val="20"/>
        </w:rPr>
        <w:t xml:space="preserve"> </w:t>
      </w:r>
      <w:r w:rsidR="00697944" w:rsidRPr="00E3019F">
        <w:rPr>
          <w:rFonts w:asciiTheme="majorHAnsi" w:hAnsiTheme="majorHAnsi" w:cstheme="majorHAnsi"/>
          <w:sz w:val="20"/>
          <w:szCs w:val="20"/>
        </w:rPr>
        <w:t>oraz wniesie zabezpieczenie należytego wykonania umowy.</w:t>
      </w:r>
      <w:r w:rsidR="00084B4D" w:rsidRPr="00E3019F">
        <w:rPr>
          <w:rFonts w:asciiTheme="majorHAnsi" w:hAnsiTheme="majorHAnsi" w:cstheme="majorHAnsi"/>
          <w:sz w:val="20"/>
          <w:szCs w:val="20"/>
        </w:rPr>
        <w:t xml:space="preserve"> </w:t>
      </w:r>
    </w:p>
    <w:p w14:paraId="5B24AE03" w14:textId="2013AC05" w:rsidR="00A318BA" w:rsidRPr="00E3019F" w:rsidRDefault="00084B4D" w:rsidP="00CC124D">
      <w:pPr>
        <w:spacing w:after="0" w:line="240" w:lineRule="auto"/>
        <w:jc w:val="both"/>
        <w:rPr>
          <w:rFonts w:asciiTheme="majorHAnsi" w:hAnsiTheme="majorHAnsi" w:cstheme="majorHAnsi"/>
          <w:sz w:val="20"/>
          <w:szCs w:val="20"/>
        </w:rPr>
      </w:pPr>
      <w:r w:rsidRPr="00E3019F">
        <w:rPr>
          <w:rFonts w:asciiTheme="majorHAnsi" w:hAnsiTheme="majorHAnsi" w:cstheme="majorHAnsi"/>
          <w:sz w:val="20"/>
          <w:szCs w:val="20"/>
        </w:rPr>
        <w:t>Przedstawi również polisę ubezpieczenia odpowiedzialności cywilnej w zakresie prowadzonej działalności gospodarczej związanej z przedmiotem zamówienia przez okres nie krótszy niż od daty zawarcia niniejszej umowy do daty odbioru końcowego przedmiotu umowy.</w:t>
      </w:r>
    </w:p>
    <w:p w14:paraId="45844B98" w14:textId="77777777" w:rsidR="00084B4D" w:rsidRPr="00C069CC" w:rsidRDefault="00084B4D" w:rsidP="00CC124D">
      <w:pPr>
        <w:spacing w:after="0" w:line="240" w:lineRule="auto"/>
        <w:jc w:val="both"/>
        <w:rPr>
          <w:rFonts w:asciiTheme="majorHAnsi" w:hAnsiTheme="majorHAnsi" w:cstheme="majorHAnsi"/>
          <w:color w:val="FF0000"/>
          <w:sz w:val="20"/>
          <w:szCs w:val="20"/>
        </w:rPr>
      </w:pPr>
    </w:p>
    <w:p w14:paraId="29349B95" w14:textId="77777777" w:rsidR="00697944" w:rsidRPr="001027B3"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8.4/ </w:t>
      </w:r>
      <w:r w:rsidR="00697944" w:rsidRPr="001027B3">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1027B3" w:rsidRDefault="00A318BA" w:rsidP="00CC124D">
      <w:pPr>
        <w:spacing w:after="0" w:line="240" w:lineRule="auto"/>
        <w:jc w:val="both"/>
        <w:rPr>
          <w:rFonts w:asciiTheme="majorHAnsi" w:hAnsiTheme="majorHAnsi" w:cstheme="majorHAnsi"/>
          <w:sz w:val="20"/>
          <w:szCs w:val="20"/>
        </w:rPr>
      </w:pPr>
    </w:p>
    <w:p w14:paraId="02C925C6" w14:textId="2D909820" w:rsidR="00697944" w:rsidRPr="001027B3"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8.5/ </w:t>
      </w:r>
      <w:r w:rsidR="00697944" w:rsidRPr="001027B3">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1027B3">
        <w:rPr>
          <w:rFonts w:asciiTheme="majorHAnsi" w:hAnsiTheme="majorHAnsi" w:cstheme="majorHAnsi"/>
          <w:sz w:val="20"/>
          <w:szCs w:val="20"/>
        </w:rPr>
        <w:t>ającego wadium wraz z odsetkami (jeżeli dotyczy).</w:t>
      </w:r>
    </w:p>
    <w:p w14:paraId="79BACCF5" w14:textId="77777777" w:rsidR="00A318BA" w:rsidRPr="001027B3" w:rsidRDefault="00A318BA" w:rsidP="00CC124D">
      <w:pPr>
        <w:spacing w:after="0" w:line="240" w:lineRule="auto"/>
        <w:jc w:val="both"/>
        <w:rPr>
          <w:rFonts w:asciiTheme="majorHAnsi" w:hAnsiTheme="majorHAnsi" w:cstheme="majorHAnsi"/>
          <w:sz w:val="20"/>
          <w:szCs w:val="20"/>
        </w:rPr>
      </w:pPr>
    </w:p>
    <w:p w14:paraId="0E55BD68" w14:textId="77777777" w:rsidR="00697944" w:rsidRPr="001027B3" w:rsidRDefault="007F67F5" w:rsidP="00CC124D">
      <w:pPr>
        <w:spacing w:after="0" w:line="240" w:lineRule="auto"/>
        <w:jc w:val="both"/>
        <w:rPr>
          <w:rFonts w:asciiTheme="majorHAnsi" w:hAnsiTheme="majorHAnsi" w:cstheme="majorHAnsi"/>
          <w:sz w:val="20"/>
          <w:szCs w:val="20"/>
        </w:rPr>
      </w:pPr>
      <w:r w:rsidRPr="001027B3">
        <w:rPr>
          <w:rFonts w:asciiTheme="majorHAnsi" w:hAnsiTheme="majorHAnsi" w:cstheme="majorHAnsi"/>
          <w:sz w:val="20"/>
          <w:szCs w:val="20"/>
        </w:rPr>
        <w:t xml:space="preserve">8.6/ </w:t>
      </w:r>
      <w:r w:rsidR="00697944" w:rsidRPr="001027B3">
        <w:rPr>
          <w:rFonts w:asciiTheme="majorHAnsi" w:hAnsiTheme="majorHAnsi" w:cstheme="majorHAnsi"/>
          <w:sz w:val="20"/>
          <w:szCs w:val="20"/>
        </w:rPr>
        <w:t>Wykonawcy wspólnie ubiegający się o udzielenie zamówienia ponoszą solidarną odpowiedzialność za wykonanie umowy.</w:t>
      </w:r>
    </w:p>
    <w:p w14:paraId="18391045" w14:textId="77777777" w:rsidR="00502F1F" w:rsidRPr="001027B3" w:rsidRDefault="00502F1F" w:rsidP="00502F1F">
      <w:pPr>
        <w:spacing w:after="0" w:line="240" w:lineRule="auto"/>
        <w:jc w:val="both"/>
        <w:rPr>
          <w:rFonts w:asciiTheme="majorHAnsi" w:hAnsiTheme="majorHAnsi" w:cstheme="majorHAnsi"/>
          <w:sz w:val="20"/>
          <w:szCs w:val="20"/>
        </w:rPr>
      </w:pPr>
    </w:p>
    <w:p w14:paraId="3AD28ACD" w14:textId="77777777" w:rsidR="00793496" w:rsidRPr="001027B3" w:rsidRDefault="00793496" w:rsidP="00CC124D">
      <w:pPr>
        <w:spacing w:after="0" w:line="240" w:lineRule="auto"/>
        <w:jc w:val="both"/>
        <w:rPr>
          <w:rFonts w:asciiTheme="majorHAnsi" w:hAnsiTheme="majorHAnsi" w:cstheme="majorHAnsi"/>
          <w:sz w:val="20"/>
          <w:szCs w:val="20"/>
        </w:rPr>
      </w:pPr>
    </w:p>
    <w:p w14:paraId="2882FEF5" w14:textId="77777777" w:rsidR="00697944" w:rsidRPr="001027B3"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27B3">
        <w:rPr>
          <w:rFonts w:asciiTheme="majorHAnsi" w:hAnsiTheme="majorHAnsi" w:cstheme="majorHAnsi"/>
          <w:b/>
          <w:bCs/>
          <w:sz w:val="20"/>
          <w:szCs w:val="20"/>
        </w:rPr>
        <w:t xml:space="preserve">9. </w:t>
      </w:r>
      <w:r w:rsidR="00697944" w:rsidRPr="001027B3">
        <w:rPr>
          <w:rFonts w:asciiTheme="majorHAnsi" w:hAnsiTheme="majorHAnsi" w:cstheme="majorHAnsi"/>
          <w:b/>
          <w:bCs/>
          <w:sz w:val="20"/>
          <w:szCs w:val="20"/>
        </w:rPr>
        <w:t>WYKAZ ZAŁĄCZNIKÓW DO SWZ</w:t>
      </w:r>
    </w:p>
    <w:p w14:paraId="5DFCC659" w14:textId="77777777" w:rsidR="00FF7463" w:rsidRPr="001027B3" w:rsidRDefault="00FF7463" w:rsidP="00CC124D">
      <w:pPr>
        <w:spacing w:after="0" w:line="240" w:lineRule="auto"/>
        <w:rPr>
          <w:rFonts w:asciiTheme="majorHAnsi" w:hAnsiTheme="majorHAnsi" w:cstheme="majorHAnsi"/>
          <w:sz w:val="20"/>
          <w:szCs w:val="20"/>
        </w:rPr>
      </w:pPr>
    </w:p>
    <w:p w14:paraId="447BBE0B" w14:textId="684411C1" w:rsidR="007F67F5" w:rsidRPr="001027B3" w:rsidRDefault="004B2A9E"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Z</w:t>
      </w:r>
      <w:r w:rsidR="007F67F5" w:rsidRPr="001027B3">
        <w:rPr>
          <w:rFonts w:asciiTheme="majorHAnsi" w:hAnsiTheme="majorHAnsi" w:cstheme="majorHAnsi"/>
          <w:sz w:val="20"/>
          <w:szCs w:val="20"/>
        </w:rPr>
        <w:t xml:space="preserve">ałącznik nr 1 </w:t>
      </w:r>
      <w:r w:rsidR="00FF7463" w:rsidRPr="001027B3">
        <w:rPr>
          <w:rFonts w:asciiTheme="majorHAnsi" w:hAnsiTheme="majorHAnsi" w:cstheme="majorHAnsi"/>
          <w:sz w:val="20"/>
          <w:szCs w:val="20"/>
        </w:rPr>
        <w:t xml:space="preserve">– </w:t>
      </w:r>
      <w:r w:rsidR="007F67F5" w:rsidRPr="001027B3">
        <w:rPr>
          <w:rFonts w:asciiTheme="majorHAnsi" w:hAnsiTheme="majorHAnsi" w:cstheme="majorHAnsi"/>
          <w:sz w:val="20"/>
          <w:szCs w:val="20"/>
        </w:rPr>
        <w:t xml:space="preserve"> Formularz ofertowy</w:t>
      </w:r>
    </w:p>
    <w:p w14:paraId="5A3678F2" w14:textId="7B28F310" w:rsidR="007F67F5" w:rsidRPr="001027B3" w:rsidRDefault="007609AA" w:rsidP="004B2A9E">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Załącznik n</w:t>
      </w:r>
      <w:r w:rsidR="004B2A9E" w:rsidRPr="001027B3">
        <w:rPr>
          <w:rFonts w:asciiTheme="majorHAnsi" w:hAnsiTheme="majorHAnsi" w:cstheme="majorHAnsi"/>
          <w:sz w:val="20"/>
          <w:szCs w:val="20"/>
        </w:rPr>
        <w:t xml:space="preserve">r </w:t>
      </w:r>
      <w:r w:rsidR="00E47AFB" w:rsidRPr="001027B3">
        <w:rPr>
          <w:rFonts w:asciiTheme="majorHAnsi" w:hAnsiTheme="majorHAnsi" w:cstheme="majorHAnsi"/>
          <w:sz w:val="20"/>
          <w:szCs w:val="20"/>
        </w:rPr>
        <w:t xml:space="preserve">2 </w:t>
      </w:r>
      <w:r w:rsidR="00FF7463" w:rsidRPr="001027B3">
        <w:rPr>
          <w:rFonts w:asciiTheme="majorHAnsi" w:hAnsiTheme="majorHAnsi" w:cstheme="majorHAnsi"/>
          <w:sz w:val="20"/>
          <w:szCs w:val="20"/>
        </w:rPr>
        <w:t xml:space="preserve">– </w:t>
      </w:r>
      <w:r w:rsidR="00E47AFB" w:rsidRPr="001027B3">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1027B3" w:rsidRDefault="00E47AFB" w:rsidP="00E47AFB">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nr 3 </w:t>
      </w:r>
      <w:r w:rsidR="00FF7463" w:rsidRPr="001027B3">
        <w:rPr>
          <w:rFonts w:asciiTheme="majorHAnsi" w:hAnsiTheme="majorHAnsi" w:cstheme="majorHAnsi"/>
          <w:sz w:val="20"/>
          <w:szCs w:val="20"/>
        </w:rPr>
        <w:t>–</w:t>
      </w:r>
      <w:r w:rsidRPr="001027B3">
        <w:rPr>
          <w:rFonts w:asciiTheme="majorHAnsi" w:hAnsiTheme="majorHAnsi" w:cstheme="majorHAnsi"/>
          <w:sz w:val="20"/>
          <w:szCs w:val="20"/>
        </w:rPr>
        <w:t xml:space="preserve"> </w:t>
      </w:r>
      <w:r w:rsidR="00FF7463" w:rsidRPr="001027B3">
        <w:rPr>
          <w:rFonts w:asciiTheme="majorHAnsi" w:hAnsiTheme="majorHAnsi" w:cstheme="majorHAnsi"/>
          <w:sz w:val="20"/>
          <w:szCs w:val="20"/>
        </w:rPr>
        <w:t xml:space="preserve">Zobowiązanie </w:t>
      </w:r>
    </w:p>
    <w:p w14:paraId="676A4AED" w14:textId="2054B59D" w:rsidR="00FF7463" w:rsidRPr="001027B3" w:rsidRDefault="00FF7463" w:rsidP="00E47AFB">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Załącznik nr 4 – Wzór umowy</w:t>
      </w:r>
    </w:p>
    <w:p w14:paraId="76CACAA8" w14:textId="0C5473B1" w:rsidR="00E47AFB" w:rsidRPr="001027B3" w:rsidRDefault="00FF7463" w:rsidP="00E47AFB">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nr 5 – </w:t>
      </w:r>
      <w:r w:rsidR="00E47AFB" w:rsidRPr="001027B3">
        <w:rPr>
          <w:rFonts w:asciiTheme="majorHAnsi" w:hAnsiTheme="majorHAnsi" w:cstheme="majorHAnsi"/>
          <w:sz w:val="20"/>
          <w:szCs w:val="20"/>
        </w:rPr>
        <w:t>Wykaz wykonanych robót budowlanych</w:t>
      </w:r>
    </w:p>
    <w:p w14:paraId="5CCD7AB4" w14:textId="041A9F0D" w:rsidR="007F67F5" w:rsidRPr="001027B3" w:rsidRDefault="00E47AFB"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w:t>
      </w:r>
      <w:r w:rsidR="00FF7463" w:rsidRPr="001027B3">
        <w:rPr>
          <w:rFonts w:asciiTheme="majorHAnsi" w:hAnsiTheme="majorHAnsi" w:cstheme="majorHAnsi"/>
          <w:sz w:val="20"/>
          <w:szCs w:val="20"/>
        </w:rPr>
        <w:t>n</w:t>
      </w:r>
      <w:r w:rsidRPr="001027B3">
        <w:rPr>
          <w:rFonts w:asciiTheme="majorHAnsi" w:hAnsiTheme="majorHAnsi" w:cstheme="majorHAnsi"/>
          <w:sz w:val="20"/>
          <w:szCs w:val="20"/>
        </w:rPr>
        <w:t xml:space="preserve">r </w:t>
      </w:r>
      <w:r w:rsidR="00FF7463" w:rsidRPr="001027B3">
        <w:rPr>
          <w:rFonts w:asciiTheme="majorHAnsi" w:hAnsiTheme="majorHAnsi" w:cstheme="majorHAnsi"/>
          <w:sz w:val="20"/>
          <w:szCs w:val="20"/>
        </w:rPr>
        <w:t>6</w:t>
      </w:r>
      <w:r w:rsidRPr="001027B3">
        <w:rPr>
          <w:rFonts w:asciiTheme="majorHAnsi" w:hAnsiTheme="majorHAnsi" w:cstheme="majorHAnsi"/>
          <w:sz w:val="20"/>
          <w:szCs w:val="20"/>
        </w:rPr>
        <w:t xml:space="preserve"> </w:t>
      </w:r>
      <w:r w:rsidR="00FF7463" w:rsidRPr="001027B3">
        <w:rPr>
          <w:rFonts w:asciiTheme="majorHAnsi" w:hAnsiTheme="majorHAnsi" w:cstheme="majorHAnsi"/>
          <w:sz w:val="20"/>
          <w:szCs w:val="20"/>
        </w:rPr>
        <w:t xml:space="preserve">– </w:t>
      </w:r>
      <w:r w:rsidRPr="001027B3">
        <w:rPr>
          <w:rFonts w:asciiTheme="majorHAnsi" w:hAnsiTheme="majorHAnsi" w:cstheme="majorHAnsi"/>
          <w:sz w:val="20"/>
          <w:szCs w:val="20"/>
        </w:rPr>
        <w:t>Wykaz osób, które będą uczestniczyć w wykonywaniu przedmiotu zamówienia</w:t>
      </w:r>
    </w:p>
    <w:p w14:paraId="7862D8CF" w14:textId="338833B3" w:rsidR="00E47AFB" w:rsidRPr="001027B3" w:rsidRDefault="00E47AFB"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nr </w:t>
      </w:r>
      <w:r w:rsidR="00FF7463" w:rsidRPr="001027B3">
        <w:rPr>
          <w:rFonts w:asciiTheme="majorHAnsi" w:hAnsiTheme="majorHAnsi" w:cstheme="majorHAnsi"/>
          <w:sz w:val="20"/>
          <w:szCs w:val="20"/>
        </w:rPr>
        <w:t>7</w:t>
      </w:r>
      <w:r w:rsidRPr="001027B3">
        <w:rPr>
          <w:rFonts w:asciiTheme="majorHAnsi" w:hAnsiTheme="majorHAnsi" w:cstheme="majorHAnsi"/>
          <w:sz w:val="20"/>
          <w:szCs w:val="20"/>
        </w:rPr>
        <w:t xml:space="preserve"> </w:t>
      </w:r>
      <w:r w:rsidR="00FF7463" w:rsidRPr="001027B3">
        <w:rPr>
          <w:rFonts w:asciiTheme="majorHAnsi" w:hAnsiTheme="majorHAnsi" w:cstheme="majorHAnsi"/>
          <w:sz w:val="20"/>
          <w:szCs w:val="20"/>
        </w:rPr>
        <w:t>–</w:t>
      </w:r>
      <w:r w:rsidRPr="001027B3">
        <w:rPr>
          <w:rFonts w:asciiTheme="majorHAnsi" w:hAnsiTheme="majorHAnsi" w:cstheme="majorHAnsi"/>
          <w:sz w:val="20"/>
          <w:szCs w:val="20"/>
        </w:rPr>
        <w:t xml:space="preserve"> </w:t>
      </w:r>
      <w:r w:rsidR="00FF7463" w:rsidRPr="001027B3">
        <w:rPr>
          <w:rFonts w:asciiTheme="majorHAnsi" w:hAnsiTheme="majorHAnsi" w:cstheme="majorHAnsi"/>
          <w:sz w:val="20"/>
          <w:szCs w:val="20"/>
        </w:rPr>
        <w:t>Oświadczenie o przynależności  do grupy kapitałowej</w:t>
      </w:r>
    </w:p>
    <w:p w14:paraId="5AE0F050" w14:textId="1594852C" w:rsidR="004D5F48" w:rsidRPr="001027B3" w:rsidRDefault="004D5F48" w:rsidP="004D5F48">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nr </w:t>
      </w:r>
      <w:r w:rsidR="00FF7463" w:rsidRPr="001027B3">
        <w:rPr>
          <w:rFonts w:asciiTheme="majorHAnsi" w:hAnsiTheme="majorHAnsi" w:cstheme="majorHAnsi"/>
          <w:sz w:val="20"/>
          <w:szCs w:val="20"/>
        </w:rPr>
        <w:t>8</w:t>
      </w:r>
      <w:r w:rsidRPr="001027B3">
        <w:rPr>
          <w:rFonts w:asciiTheme="majorHAnsi" w:hAnsiTheme="majorHAnsi" w:cstheme="majorHAnsi"/>
          <w:sz w:val="20"/>
          <w:szCs w:val="20"/>
        </w:rPr>
        <w:t xml:space="preserve"> </w:t>
      </w:r>
      <w:r w:rsidR="00FF7463" w:rsidRPr="001027B3">
        <w:rPr>
          <w:rFonts w:asciiTheme="majorHAnsi" w:hAnsiTheme="majorHAnsi" w:cstheme="majorHAnsi"/>
          <w:sz w:val="20"/>
          <w:szCs w:val="20"/>
        </w:rPr>
        <w:t>–</w:t>
      </w:r>
      <w:r w:rsidRPr="001027B3">
        <w:rPr>
          <w:rFonts w:asciiTheme="majorHAnsi" w:hAnsiTheme="majorHAnsi" w:cstheme="majorHAnsi"/>
          <w:sz w:val="20"/>
          <w:szCs w:val="20"/>
        </w:rPr>
        <w:t xml:space="preserve"> </w:t>
      </w:r>
      <w:r w:rsidR="00323F73" w:rsidRPr="001027B3">
        <w:rPr>
          <w:rFonts w:asciiTheme="majorHAnsi" w:hAnsiTheme="majorHAnsi" w:cstheme="majorHAnsi"/>
          <w:sz w:val="20"/>
          <w:szCs w:val="20"/>
        </w:rPr>
        <w:t>D</w:t>
      </w:r>
      <w:r w:rsidR="00FF7463" w:rsidRPr="001027B3">
        <w:rPr>
          <w:rFonts w:asciiTheme="majorHAnsi" w:hAnsiTheme="majorHAnsi" w:cstheme="majorHAnsi"/>
          <w:sz w:val="20"/>
          <w:szCs w:val="20"/>
        </w:rPr>
        <w:t xml:space="preserve">okumentacja </w:t>
      </w:r>
      <w:r w:rsidR="00323F73" w:rsidRPr="001027B3">
        <w:rPr>
          <w:rFonts w:asciiTheme="majorHAnsi" w:hAnsiTheme="majorHAnsi" w:cstheme="majorHAnsi"/>
          <w:sz w:val="20"/>
          <w:szCs w:val="20"/>
        </w:rPr>
        <w:t>T</w:t>
      </w:r>
      <w:r w:rsidR="00FF7463" w:rsidRPr="001027B3">
        <w:rPr>
          <w:rFonts w:asciiTheme="majorHAnsi" w:hAnsiTheme="majorHAnsi" w:cstheme="majorHAnsi"/>
          <w:sz w:val="20"/>
          <w:szCs w:val="20"/>
        </w:rPr>
        <w:t>echniczna</w:t>
      </w:r>
      <w:r w:rsidR="00B34D3B">
        <w:rPr>
          <w:rFonts w:asciiTheme="majorHAnsi" w:hAnsiTheme="majorHAnsi" w:cstheme="majorHAnsi"/>
          <w:sz w:val="20"/>
          <w:szCs w:val="20"/>
        </w:rPr>
        <w:t xml:space="preserve"> (jeżeli dotyczy)</w:t>
      </w:r>
    </w:p>
    <w:p w14:paraId="358AA871" w14:textId="28C6988C" w:rsidR="004D5F48" w:rsidRPr="001027B3" w:rsidRDefault="004D5F48" w:rsidP="004D5F48">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 xml:space="preserve">Załącznik nr </w:t>
      </w:r>
      <w:r w:rsidR="00FF7463" w:rsidRPr="001027B3">
        <w:rPr>
          <w:rFonts w:asciiTheme="majorHAnsi" w:hAnsiTheme="majorHAnsi" w:cstheme="majorHAnsi"/>
          <w:sz w:val="20"/>
          <w:szCs w:val="20"/>
        </w:rPr>
        <w:t>9</w:t>
      </w:r>
      <w:r w:rsidRPr="001027B3">
        <w:rPr>
          <w:rFonts w:asciiTheme="majorHAnsi" w:hAnsiTheme="majorHAnsi" w:cstheme="majorHAnsi"/>
          <w:sz w:val="20"/>
          <w:szCs w:val="20"/>
        </w:rPr>
        <w:t xml:space="preserve"> – </w:t>
      </w:r>
      <w:r w:rsidR="00FF7463" w:rsidRPr="001027B3">
        <w:rPr>
          <w:rFonts w:asciiTheme="majorHAnsi" w:hAnsiTheme="majorHAnsi" w:cstheme="majorHAnsi"/>
          <w:sz w:val="20"/>
          <w:szCs w:val="20"/>
        </w:rPr>
        <w:t>Klauzula Informacyjna</w:t>
      </w:r>
    </w:p>
    <w:p w14:paraId="0F6A655E" w14:textId="729F2967" w:rsidR="00E47AFB" w:rsidRPr="001027B3" w:rsidRDefault="00187782" w:rsidP="00CC124D">
      <w:pPr>
        <w:spacing w:after="0" w:line="240" w:lineRule="auto"/>
        <w:rPr>
          <w:rFonts w:asciiTheme="majorHAnsi" w:hAnsiTheme="majorHAnsi" w:cstheme="majorHAnsi"/>
          <w:sz w:val="20"/>
          <w:szCs w:val="20"/>
        </w:rPr>
      </w:pPr>
      <w:r w:rsidRPr="001027B3">
        <w:rPr>
          <w:rFonts w:asciiTheme="majorHAnsi" w:hAnsiTheme="majorHAnsi" w:cstheme="majorHAnsi"/>
          <w:sz w:val="20"/>
          <w:szCs w:val="20"/>
        </w:rPr>
        <w:t>Załącznik nr 10 – Oświadczenie z art. 117 ust. 4 Pzp</w:t>
      </w:r>
    </w:p>
    <w:p w14:paraId="5B92613A" w14:textId="77777777" w:rsidR="00E10844" w:rsidRPr="001027B3" w:rsidRDefault="00E10844">
      <w:pPr>
        <w:spacing w:after="0" w:line="240" w:lineRule="auto"/>
        <w:rPr>
          <w:rFonts w:asciiTheme="majorHAnsi" w:hAnsiTheme="majorHAnsi" w:cstheme="majorHAnsi"/>
          <w:sz w:val="20"/>
          <w:szCs w:val="20"/>
        </w:rPr>
      </w:pPr>
    </w:p>
    <w:sectPr w:rsidR="00E10844" w:rsidRPr="001027B3" w:rsidSect="006F424F">
      <w:footerReference w:type="default" r:id="rId19"/>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9CBD8" w16cex:dateUtc="2022-05-26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0F56B7" w16cid:durableId="2639CB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CB688" w14:textId="77777777" w:rsidR="00B96619" w:rsidRDefault="00B96619">
      <w:r>
        <w:separator/>
      </w:r>
    </w:p>
  </w:endnote>
  <w:endnote w:type="continuationSeparator" w:id="0">
    <w:p w14:paraId="0E402682" w14:textId="77777777" w:rsidR="00B96619" w:rsidRDefault="00B96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264EC02A" w:rsidR="00E416B9" w:rsidRPr="00DB36CB" w:rsidRDefault="00E416B9"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27.</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E416B9" w:rsidRPr="00DB36CB" w:rsidRDefault="00E416B9"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416B9" w:rsidRPr="00DB36CB" w:rsidRDefault="00E416B9"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416B9" w:rsidRPr="00796F95" w:rsidRDefault="00E416B9">
    <w:pPr>
      <w:pStyle w:val="Stopka"/>
      <w:shd w:val="clear" w:color="auto" w:fill="FFFFFF"/>
      <w:rPr>
        <w:rFonts w:ascii="Calibri Light" w:hAnsi="Calibri Light" w:cs="Tahoma"/>
        <w:b/>
        <w:color w:val="808080"/>
      </w:rPr>
    </w:pPr>
  </w:p>
  <w:p w14:paraId="5BEAA503" w14:textId="77777777" w:rsidR="00E416B9" w:rsidRPr="00DB36CB" w:rsidRDefault="00E416B9"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976D4A">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976D4A">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416B9" w:rsidRDefault="00E416B9">
    <w:pPr>
      <w:pStyle w:val="Stopka"/>
      <w:shd w:val="clear" w:color="auto" w:fill="FFFFFF"/>
      <w:rPr>
        <w:rFonts w:ascii="Bookman Old Style" w:hAnsi="Bookman Old Style" w:cs="Tahoma"/>
        <w:b/>
        <w:color w:val="808080"/>
        <w:sz w:val="16"/>
        <w:szCs w:val="16"/>
      </w:rPr>
    </w:pPr>
  </w:p>
  <w:p w14:paraId="6C78ECB0" w14:textId="77777777" w:rsidR="00E416B9" w:rsidRDefault="00E416B9"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B1D8B" w14:textId="77777777" w:rsidR="00B96619" w:rsidRDefault="00B96619">
      <w:r>
        <w:separator/>
      </w:r>
    </w:p>
  </w:footnote>
  <w:footnote w:type="continuationSeparator" w:id="0">
    <w:p w14:paraId="172FA057" w14:textId="77777777" w:rsidR="00B96619" w:rsidRDefault="00B96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AC00C00"/>
    <w:multiLevelType w:val="hybridMultilevel"/>
    <w:tmpl w:val="4DECAB4C"/>
    <w:lvl w:ilvl="0" w:tplc="FB5A3E76">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117E74"/>
    <w:multiLevelType w:val="hybridMultilevel"/>
    <w:tmpl w:val="E8B2B61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0"/>
  </w:num>
  <w:num w:numId="4">
    <w:abstractNumId w:val="34"/>
  </w:num>
  <w:num w:numId="5">
    <w:abstractNumId w:val="27"/>
  </w:num>
  <w:num w:numId="6">
    <w:abstractNumId w:val="23"/>
  </w:num>
  <w:num w:numId="7">
    <w:abstractNumId w:val="47"/>
  </w:num>
  <w:num w:numId="8">
    <w:abstractNumId w:val="41"/>
  </w:num>
  <w:num w:numId="9">
    <w:abstractNumId w:val="16"/>
  </w:num>
  <w:num w:numId="10">
    <w:abstractNumId w:val="10"/>
  </w:num>
  <w:num w:numId="11">
    <w:abstractNumId w:val="13"/>
  </w:num>
  <w:num w:numId="12">
    <w:abstractNumId w:val="33"/>
  </w:num>
  <w:num w:numId="13">
    <w:abstractNumId w:val="31"/>
  </w:num>
  <w:num w:numId="14">
    <w:abstractNumId w:val="17"/>
  </w:num>
  <w:num w:numId="15">
    <w:abstractNumId w:val="30"/>
  </w:num>
  <w:num w:numId="16">
    <w:abstractNumId w:val="45"/>
  </w:num>
  <w:num w:numId="17">
    <w:abstractNumId w:val="19"/>
  </w:num>
  <w:num w:numId="18">
    <w:abstractNumId w:val="28"/>
  </w:num>
  <w:num w:numId="19">
    <w:abstractNumId w:val="25"/>
  </w:num>
  <w:num w:numId="20">
    <w:abstractNumId w:val="42"/>
  </w:num>
  <w:num w:numId="21">
    <w:abstractNumId w:val="49"/>
  </w:num>
  <w:num w:numId="22">
    <w:abstractNumId w:val="32"/>
  </w:num>
  <w:num w:numId="23">
    <w:abstractNumId w:val="46"/>
  </w:num>
  <w:num w:numId="24">
    <w:abstractNumId w:val="21"/>
  </w:num>
  <w:num w:numId="25">
    <w:abstractNumId w:val="9"/>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11"/>
  </w:num>
  <w:num w:numId="34">
    <w:abstractNumId w:val="43"/>
  </w:num>
  <w:num w:numId="35">
    <w:abstractNumId w:val="51"/>
  </w:num>
  <w:num w:numId="36">
    <w:abstractNumId w:val="35"/>
  </w:num>
  <w:num w:numId="37">
    <w:abstractNumId w:val="12"/>
  </w:num>
  <w:num w:numId="38">
    <w:abstractNumId w:val="18"/>
  </w:num>
  <w:num w:numId="39">
    <w:abstractNumId w:val="53"/>
  </w:num>
  <w:num w:numId="40">
    <w:abstractNumId w:val="26"/>
  </w:num>
  <w:num w:numId="41">
    <w:abstractNumId w:val="22"/>
  </w:num>
  <w:num w:numId="42">
    <w:abstractNumId w:val="44"/>
  </w:num>
  <w:num w:numId="43">
    <w:abstractNumId w:val="24"/>
  </w:num>
  <w:num w:numId="44">
    <w:abstractNumId w:val="5"/>
  </w:num>
  <w:num w:numId="45">
    <w:abstractNumId w:val="8"/>
  </w:num>
  <w:num w:numId="46">
    <w:abstractNumId w:val="6"/>
  </w:num>
  <w:num w:numId="47">
    <w:abstractNumId w:val="52"/>
  </w:num>
  <w:num w:numId="48">
    <w:abstractNumId w:val="48"/>
  </w:num>
  <w:num w:numId="49">
    <w:abstractNumId w:val="40"/>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E82"/>
    <w:rsid w:val="000262EB"/>
    <w:rsid w:val="00032AA1"/>
    <w:rsid w:val="00032D55"/>
    <w:rsid w:val="00032E47"/>
    <w:rsid w:val="00034E71"/>
    <w:rsid w:val="0003716D"/>
    <w:rsid w:val="00041194"/>
    <w:rsid w:val="0004186D"/>
    <w:rsid w:val="000432E3"/>
    <w:rsid w:val="000438E1"/>
    <w:rsid w:val="0004549C"/>
    <w:rsid w:val="00045F92"/>
    <w:rsid w:val="00046753"/>
    <w:rsid w:val="00050405"/>
    <w:rsid w:val="00051FCD"/>
    <w:rsid w:val="00055D4E"/>
    <w:rsid w:val="0006022C"/>
    <w:rsid w:val="000611D1"/>
    <w:rsid w:val="000647ED"/>
    <w:rsid w:val="00064B1A"/>
    <w:rsid w:val="00065EC7"/>
    <w:rsid w:val="00066C8D"/>
    <w:rsid w:val="00067173"/>
    <w:rsid w:val="00067694"/>
    <w:rsid w:val="0007079D"/>
    <w:rsid w:val="00071513"/>
    <w:rsid w:val="00072885"/>
    <w:rsid w:val="00074BCC"/>
    <w:rsid w:val="00076B1B"/>
    <w:rsid w:val="00077662"/>
    <w:rsid w:val="00080565"/>
    <w:rsid w:val="00081C01"/>
    <w:rsid w:val="00084B4D"/>
    <w:rsid w:val="000851C1"/>
    <w:rsid w:val="00086B42"/>
    <w:rsid w:val="000877FD"/>
    <w:rsid w:val="00092C73"/>
    <w:rsid w:val="0009792D"/>
    <w:rsid w:val="000A030D"/>
    <w:rsid w:val="000A1CAF"/>
    <w:rsid w:val="000A44D7"/>
    <w:rsid w:val="000A6363"/>
    <w:rsid w:val="000A6A9F"/>
    <w:rsid w:val="000A7DF1"/>
    <w:rsid w:val="000A7FC1"/>
    <w:rsid w:val="000B1CF4"/>
    <w:rsid w:val="000B1DA7"/>
    <w:rsid w:val="000B26B0"/>
    <w:rsid w:val="000B3FA4"/>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0EF"/>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29AA"/>
    <w:rsid w:val="000F745D"/>
    <w:rsid w:val="0010048E"/>
    <w:rsid w:val="00101673"/>
    <w:rsid w:val="00101987"/>
    <w:rsid w:val="001027B3"/>
    <w:rsid w:val="00102D1F"/>
    <w:rsid w:val="0010357C"/>
    <w:rsid w:val="001035B1"/>
    <w:rsid w:val="001037E1"/>
    <w:rsid w:val="00104411"/>
    <w:rsid w:val="001061A9"/>
    <w:rsid w:val="0011013D"/>
    <w:rsid w:val="001110A8"/>
    <w:rsid w:val="0011142F"/>
    <w:rsid w:val="00111F45"/>
    <w:rsid w:val="00112048"/>
    <w:rsid w:val="001122BD"/>
    <w:rsid w:val="00112379"/>
    <w:rsid w:val="0011339E"/>
    <w:rsid w:val="00113EF9"/>
    <w:rsid w:val="00114531"/>
    <w:rsid w:val="00115CE6"/>
    <w:rsid w:val="001169A9"/>
    <w:rsid w:val="00117BFF"/>
    <w:rsid w:val="00117D13"/>
    <w:rsid w:val="0012028C"/>
    <w:rsid w:val="001246B6"/>
    <w:rsid w:val="001246BA"/>
    <w:rsid w:val="00124972"/>
    <w:rsid w:val="001252BD"/>
    <w:rsid w:val="001271D8"/>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45"/>
    <w:rsid w:val="00154156"/>
    <w:rsid w:val="00154965"/>
    <w:rsid w:val="00154A66"/>
    <w:rsid w:val="0016017F"/>
    <w:rsid w:val="001603D9"/>
    <w:rsid w:val="001606AD"/>
    <w:rsid w:val="0016166C"/>
    <w:rsid w:val="0017022C"/>
    <w:rsid w:val="001727AC"/>
    <w:rsid w:val="00174940"/>
    <w:rsid w:val="00175322"/>
    <w:rsid w:val="001759B5"/>
    <w:rsid w:val="00176604"/>
    <w:rsid w:val="00176CDC"/>
    <w:rsid w:val="00176F60"/>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42A3"/>
    <w:rsid w:val="001A633D"/>
    <w:rsid w:val="001A750B"/>
    <w:rsid w:val="001B04F9"/>
    <w:rsid w:val="001B08EF"/>
    <w:rsid w:val="001B0B0D"/>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4AC9"/>
    <w:rsid w:val="001D6010"/>
    <w:rsid w:val="001D78D4"/>
    <w:rsid w:val="001D7ADC"/>
    <w:rsid w:val="001D7DE0"/>
    <w:rsid w:val="001D7FC5"/>
    <w:rsid w:val="001E2A6B"/>
    <w:rsid w:val="001E36B2"/>
    <w:rsid w:val="001E71ED"/>
    <w:rsid w:val="001E76EB"/>
    <w:rsid w:val="001F0124"/>
    <w:rsid w:val="001F1300"/>
    <w:rsid w:val="001F428D"/>
    <w:rsid w:val="001F660E"/>
    <w:rsid w:val="002007F3"/>
    <w:rsid w:val="0020185E"/>
    <w:rsid w:val="00202383"/>
    <w:rsid w:val="00202A48"/>
    <w:rsid w:val="00202EAE"/>
    <w:rsid w:val="00203509"/>
    <w:rsid w:val="002039ED"/>
    <w:rsid w:val="0020447D"/>
    <w:rsid w:val="0020471F"/>
    <w:rsid w:val="0021021C"/>
    <w:rsid w:val="00210B98"/>
    <w:rsid w:val="002110BF"/>
    <w:rsid w:val="00211519"/>
    <w:rsid w:val="00214A48"/>
    <w:rsid w:val="00225018"/>
    <w:rsid w:val="00225D7F"/>
    <w:rsid w:val="0022771F"/>
    <w:rsid w:val="00235B63"/>
    <w:rsid w:val="00241A3A"/>
    <w:rsid w:val="00241D09"/>
    <w:rsid w:val="00241E97"/>
    <w:rsid w:val="00244E42"/>
    <w:rsid w:val="00245756"/>
    <w:rsid w:val="00246A76"/>
    <w:rsid w:val="00251A06"/>
    <w:rsid w:val="00253FF4"/>
    <w:rsid w:val="00255B3E"/>
    <w:rsid w:val="00256BE8"/>
    <w:rsid w:val="00257981"/>
    <w:rsid w:val="00260022"/>
    <w:rsid w:val="00261B8A"/>
    <w:rsid w:val="00261C91"/>
    <w:rsid w:val="00262275"/>
    <w:rsid w:val="00262B52"/>
    <w:rsid w:val="00263F1E"/>
    <w:rsid w:val="002661D8"/>
    <w:rsid w:val="00267AAD"/>
    <w:rsid w:val="00270223"/>
    <w:rsid w:val="002739EA"/>
    <w:rsid w:val="00273F24"/>
    <w:rsid w:val="0028014F"/>
    <w:rsid w:val="00281EDE"/>
    <w:rsid w:val="0028267E"/>
    <w:rsid w:val="0028417F"/>
    <w:rsid w:val="00286326"/>
    <w:rsid w:val="00290243"/>
    <w:rsid w:val="002905D0"/>
    <w:rsid w:val="0029112C"/>
    <w:rsid w:val="002911B8"/>
    <w:rsid w:val="00291240"/>
    <w:rsid w:val="00292144"/>
    <w:rsid w:val="00294CEF"/>
    <w:rsid w:val="00296CC7"/>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4580"/>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2F7F91"/>
    <w:rsid w:val="00300C35"/>
    <w:rsid w:val="003010DF"/>
    <w:rsid w:val="003016D1"/>
    <w:rsid w:val="003016E5"/>
    <w:rsid w:val="00301913"/>
    <w:rsid w:val="0030207A"/>
    <w:rsid w:val="00302F89"/>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138"/>
    <w:rsid w:val="00341BDE"/>
    <w:rsid w:val="0034264F"/>
    <w:rsid w:val="003455C0"/>
    <w:rsid w:val="00346428"/>
    <w:rsid w:val="00346B70"/>
    <w:rsid w:val="00346EC2"/>
    <w:rsid w:val="00347F9D"/>
    <w:rsid w:val="00353135"/>
    <w:rsid w:val="00353B4B"/>
    <w:rsid w:val="003605E7"/>
    <w:rsid w:val="00360B6A"/>
    <w:rsid w:val="003611F2"/>
    <w:rsid w:val="003615C5"/>
    <w:rsid w:val="00361659"/>
    <w:rsid w:val="0036278B"/>
    <w:rsid w:val="0036365F"/>
    <w:rsid w:val="003670B3"/>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850"/>
    <w:rsid w:val="00395CA3"/>
    <w:rsid w:val="003A0685"/>
    <w:rsid w:val="003A0802"/>
    <w:rsid w:val="003A263F"/>
    <w:rsid w:val="003A3D6F"/>
    <w:rsid w:val="003A5ADF"/>
    <w:rsid w:val="003A67D9"/>
    <w:rsid w:val="003A6E45"/>
    <w:rsid w:val="003B2B9C"/>
    <w:rsid w:val="003B45D1"/>
    <w:rsid w:val="003B4A33"/>
    <w:rsid w:val="003B54F1"/>
    <w:rsid w:val="003B5D43"/>
    <w:rsid w:val="003B7651"/>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441"/>
    <w:rsid w:val="003F46E1"/>
    <w:rsid w:val="003F528D"/>
    <w:rsid w:val="00400A45"/>
    <w:rsid w:val="00400C70"/>
    <w:rsid w:val="00401005"/>
    <w:rsid w:val="004048B2"/>
    <w:rsid w:val="004052FD"/>
    <w:rsid w:val="00406B42"/>
    <w:rsid w:val="004100E3"/>
    <w:rsid w:val="004102D7"/>
    <w:rsid w:val="0041111F"/>
    <w:rsid w:val="0041413B"/>
    <w:rsid w:val="0041497D"/>
    <w:rsid w:val="004154C2"/>
    <w:rsid w:val="004155AC"/>
    <w:rsid w:val="00417878"/>
    <w:rsid w:val="00417FB5"/>
    <w:rsid w:val="0042009D"/>
    <w:rsid w:val="004201BE"/>
    <w:rsid w:val="0042066E"/>
    <w:rsid w:val="00422513"/>
    <w:rsid w:val="00422A62"/>
    <w:rsid w:val="0042581D"/>
    <w:rsid w:val="00425CE4"/>
    <w:rsid w:val="004266D9"/>
    <w:rsid w:val="00427A66"/>
    <w:rsid w:val="00427F76"/>
    <w:rsid w:val="00430CA4"/>
    <w:rsid w:val="0043119D"/>
    <w:rsid w:val="00431903"/>
    <w:rsid w:val="004321CE"/>
    <w:rsid w:val="004344AA"/>
    <w:rsid w:val="00434C0D"/>
    <w:rsid w:val="00434D3B"/>
    <w:rsid w:val="00436F5E"/>
    <w:rsid w:val="00446BF6"/>
    <w:rsid w:val="00447C07"/>
    <w:rsid w:val="00447D42"/>
    <w:rsid w:val="0045097B"/>
    <w:rsid w:val="0045302B"/>
    <w:rsid w:val="00453FE7"/>
    <w:rsid w:val="00454ADD"/>
    <w:rsid w:val="00454CC7"/>
    <w:rsid w:val="00455B6B"/>
    <w:rsid w:val="004565A1"/>
    <w:rsid w:val="004566A3"/>
    <w:rsid w:val="00457D7E"/>
    <w:rsid w:val="0046097E"/>
    <w:rsid w:val="00461045"/>
    <w:rsid w:val="00461632"/>
    <w:rsid w:val="00464B75"/>
    <w:rsid w:val="00474FE0"/>
    <w:rsid w:val="00475E2F"/>
    <w:rsid w:val="00475E87"/>
    <w:rsid w:val="00476E36"/>
    <w:rsid w:val="00481AE8"/>
    <w:rsid w:val="004824DF"/>
    <w:rsid w:val="00482965"/>
    <w:rsid w:val="004836D0"/>
    <w:rsid w:val="0048498D"/>
    <w:rsid w:val="0048501B"/>
    <w:rsid w:val="004869CF"/>
    <w:rsid w:val="004869FC"/>
    <w:rsid w:val="00490F59"/>
    <w:rsid w:val="00491416"/>
    <w:rsid w:val="00492FE0"/>
    <w:rsid w:val="00493EE1"/>
    <w:rsid w:val="00494F8A"/>
    <w:rsid w:val="00495144"/>
    <w:rsid w:val="00495577"/>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236D"/>
    <w:rsid w:val="004C302E"/>
    <w:rsid w:val="004C379D"/>
    <w:rsid w:val="004C3DC8"/>
    <w:rsid w:val="004C5D1B"/>
    <w:rsid w:val="004C659A"/>
    <w:rsid w:val="004C7990"/>
    <w:rsid w:val="004D12EF"/>
    <w:rsid w:val="004D2105"/>
    <w:rsid w:val="004D227E"/>
    <w:rsid w:val="004D271F"/>
    <w:rsid w:val="004D2FD5"/>
    <w:rsid w:val="004D3345"/>
    <w:rsid w:val="004D3FEC"/>
    <w:rsid w:val="004D4139"/>
    <w:rsid w:val="004D53C8"/>
    <w:rsid w:val="004D5F48"/>
    <w:rsid w:val="004E0C04"/>
    <w:rsid w:val="004E149A"/>
    <w:rsid w:val="004E2C72"/>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2F1F"/>
    <w:rsid w:val="00505311"/>
    <w:rsid w:val="00506686"/>
    <w:rsid w:val="00510897"/>
    <w:rsid w:val="00510906"/>
    <w:rsid w:val="00513BA8"/>
    <w:rsid w:val="00513DF9"/>
    <w:rsid w:val="00514B3E"/>
    <w:rsid w:val="0051500F"/>
    <w:rsid w:val="0051573F"/>
    <w:rsid w:val="00515DD0"/>
    <w:rsid w:val="00520CC6"/>
    <w:rsid w:val="00522E94"/>
    <w:rsid w:val="005261AD"/>
    <w:rsid w:val="00530551"/>
    <w:rsid w:val="0053137E"/>
    <w:rsid w:val="00531FF8"/>
    <w:rsid w:val="00532027"/>
    <w:rsid w:val="00532B4B"/>
    <w:rsid w:val="00532ECD"/>
    <w:rsid w:val="00534901"/>
    <w:rsid w:val="005360F9"/>
    <w:rsid w:val="00537735"/>
    <w:rsid w:val="00541342"/>
    <w:rsid w:val="00542F43"/>
    <w:rsid w:val="00543A1B"/>
    <w:rsid w:val="00543DDD"/>
    <w:rsid w:val="005445DE"/>
    <w:rsid w:val="00544C9C"/>
    <w:rsid w:val="00544FF5"/>
    <w:rsid w:val="00545DFA"/>
    <w:rsid w:val="005473C6"/>
    <w:rsid w:val="00547912"/>
    <w:rsid w:val="00552381"/>
    <w:rsid w:val="00555D7E"/>
    <w:rsid w:val="00555FAE"/>
    <w:rsid w:val="005565EF"/>
    <w:rsid w:val="00560492"/>
    <w:rsid w:val="00565E5E"/>
    <w:rsid w:val="00566841"/>
    <w:rsid w:val="0056798B"/>
    <w:rsid w:val="00573B93"/>
    <w:rsid w:val="005748F3"/>
    <w:rsid w:val="00576EE5"/>
    <w:rsid w:val="00577025"/>
    <w:rsid w:val="005847D5"/>
    <w:rsid w:val="005849D8"/>
    <w:rsid w:val="00584B19"/>
    <w:rsid w:val="0058640D"/>
    <w:rsid w:val="00592043"/>
    <w:rsid w:val="00592C36"/>
    <w:rsid w:val="00592D6D"/>
    <w:rsid w:val="00593EF7"/>
    <w:rsid w:val="005960A3"/>
    <w:rsid w:val="00596611"/>
    <w:rsid w:val="00597F9E"/>
    <w:rsid w:val="005A00C9"/>
    <w:rsid w:val="005A1305"/>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3F7"/>
    <w:rsid w:val="005F49CF"/>
    <w:rsid w:val="005F6F5A"/>
    <w:rsid w:val="006014B3"/>
    <w:rsid w:val="00601652"/>
    <w:rsid w:val="00603269"/>
    <w:rsid w:val="0060364B"/>
    <w:rsid w:val="006039FA"/>
    <w:rsid w:val="00603D94"/>
    <w:rsid w:val="006056A3"/>
    <w:rsid w:val="006062A3"/>
    <w:rsid w:val="00607651"/>
    <w:rsid w:val="00607769"/>
    <w:rsid w:val="006101D0"/>
    <w:rsid w:val="006103EF"/>
    <w:rsid w:val="00610B29"/>
    <w:rsid w:val="0061260A"/>
    <w:rsid w:val="00613F77"/>
    <w:rsid w:val="00614BA4"/>
    <w:rsid w:val="00616A6B"/>
    <w:rsid w:val="00616C73"/>
    <w:rsid w:val="00617139"/>
    <w:rsid w:val="00621623"/>
    <w:rsid w:val="00621B56"/>
    <w:rsid w:val="0062321E"/>
    <w:rsid w:val="0062327E"/>
    <w:rsid w:val="006248BA"/>
    <w:rsid w:val="00624CC4"/>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5654A"/>
    <w:rsid w:val="0066024A"/>
    <w:rsid w:val="00660D99"/>
    <w:rsid w:val="006629CB"/>
    <w:rsid w:val="0066438F"/>
    <w:rsid w:val="006644CC"/>
    <w:rsid w:val="006647EF"/>
    <w:rsid w:val="006649A8"/>
    <w:rsid w:val="006657FA"/>
    <w:rsid w:val="0066733B"/>
    <w:rsid w:val="00672A1D"/>
    <w:rsid w:val="00673C24"/>
    <w:rsid w:val="006755A4"/>
    <w:rsid w:val="00676A44"/>
    <w:rsid w:val="00676C12"/>
    <w:rsid w:val="006779D4"/>
    <w:rsid w:val="006822EA"/>
    <w:rsid w:val="00682C3A"/>
    <w:rsid w:val="0068414F"/>
    <w:rsid w:val="00684A1F"/>
    <w:rsid w:val="00684EC8"/>
    <w:rsid w:val="00685089"/>
    <w:rsid w:val="006850E4"/>
    <w:rsid w:val="006908F2"/>
    <w:rsid w:val="00690E1A"/>
    <w:rsid w:val="006910AB"/>
    <w:rsid w:val="006914C4"/>
    <w:rsid w:val="00691E09"/>
    <w:rsid w:val="00695A1B"/>
    <w:rsid w:val="0069626E"/>
    <w:rsid w:val="00697944"/>
    <w:rsid w:val="00697F33"/>
    <w:rsid w:val="006A0557"/>
    <w:rsid w:val="006A13FE"/>
    <w:rsid w:val="006A3092"/>
    <w:rsid w:val="006A46C8"/>
    <w:rsid w:val="006A6B0A"/>
    <w:rsid w:val="006A7AC9"/>
    <w:rsid w:val="006A7C1C"/>
    <w:rsid w:val="006B04FB"/>
    <w:rsid w:val="006B19CA"/>
    <w:rsid w:val="006B1C6A"/>
    <w:rsid w:val="006B1FCE"/>
    <w:rsid w:val="006B2B60"/>
    <w:rsid w:val="006B569E"/>
    <w:rsid w:val="006B5BE3"/>
    <w:rsid w:val="006B6B91"/>
    <w:rsid w:val="006B7827"/>
    <w:rsid w:val="006C16A6"/>
    <w:rsid w:val="006C3B0B"/>
    <w:rsid w:val="006C48D4"/>
    <w:rsid w:val="006C60C7"/>
    <w:rsid w:val="006C696C"/>
    <w:rsid w:val="006D01A8"/>
    <w:rsid w:val="006D3D6A"/>
    <w:rsid w:val="006D5196"/>
    <w:rsid w:val="006D5612"/>
    <w:rsid w:val="006D572B"/>
    <w:rsid w:val="006E0EED"/>
    <w:rsid w:val="006E1232"/>
    <w:rsid w:val="006E1508"/>
    <w:rsid w:val="006E3EB5"/>
    <w:rsid w:val="006F1506"/>
    <w:rsid w:val="006F15B6"/>
    <w:rsid w:val="006F3C1A"/>
    <w:rsid w:val="006F424F"/>
    <w:rsid w:val="006F4525"/>
    <w:rsid w:val="006F4E52"/>
    <w:rsid w:val="006F50BA"/>
    <w:rsid w:val="006F5A01"/>
    <w:rsid w:val="006F5F1C"/>
    <w:rsid w:val="006F6D35"/>
    <w:rsid w:val="0070042D"/>
    <w:rsid w:val="00702533"/>
    <w:rsid w:val="00705055"/>
    <w:rsid w:val="0070529D"/>
    <w:rsid w:val="00707497"/>
    <w:rsid w:val="00710F6A"/>
    <w:rsid w:val="0071246F"/>
    <w:rsid w:val="00714F4C"/>
    <w:rsid w:val="007157C3"/>
    <w:rsid w:val="0071673D"/>
    <w:rsid w:val="0072198D"/>
    <w:rsid w:val="007224D9"/>
    <w:rsid w:val="00722D1A"/>
    <w:rsid w:val="00723012"/>
    <w:rsid w:val="00724CE2"/>
    <w:rsid w:val="00724F7B"/>
    <w:rsid w:val="00725CAE"/>
    <w:rsid w:val="00730EAD"/>
    <w:rsid w:val="00731C3A"/>
    <w:rsid w:val="00731FF6"/>
    <w:rsid w:val="00734253"/>
    <w:rsid w:val="00735560"/>
    <w:rsid w:val="00736AC3"/>
    <w:rsid w:val="00737B72"/>
    <w:rsid w:val="0074062A"/>
    <w:rsid w:val="007417A3"/>
    <w:rsid w:val="00744DFC"/>
    <w:rsid w:val="00744EE4"/>
    <w:rsid w:val="007454F0"/>
    <w:rsid w:val="0074748E"/>
    <w:rsid w:val="00747632"/>
    <w:rsid w:val="007478D9"/>
    <w:rsid w:val="00747AFA"/>
    <w:rsid w:val="00747F5C"/>
    <w:rsid w:val="00750E82"/>
    <w:rsid w:val="00751A3C"/>
    <w:rsid w:val="00752A8A"/>
    <w:rsid w:val="00755062"/>
    <w:rsid w:val="00757945"/>
    <w:rsid w:val="007609AA"/>
    <w:rsid w:val="007673B6"/>
    <w:rsid w:val="0077108B"/>
    <w:rsid w:val="00771879"/>
    <w:rsid w:val="007727AD"/>
    <w:rsid w:val="00773829"/>
    <w:rsid w:val="00773E46"/>
    <w:rsid w:val="007758E1"/>
    <w:rsid w:val="007768B0"/>
    <w:rsid w:val="007778DF"/>
    <w:rsid w:val="00781652"/>
    <w:rsid w:val="00781C56"/>
    <w:rsid w:val="00782A76"/>
    <w:rsid w:val="007832DB"/>
    <w:rsid w:val="00783454"/>
    <w:rsid w:val="00783655"/>
    <w:rsid w:val="00787AA6"/>
    <w:rsid w:val="00790D93"/>
    <w:rsid w:val="00791D98"/>
    <w:rsid w:val="0079250A"/>
    <w:rsid w:val="00792A70"/>
    <w:rsid w:val="00793496"/>
    <w:rsid w:val="007934BC"/>
    <w:rsid w:val="00796F95"/>
    <w:rsid w:val="007A0700"/>
    <w:rsid w:val="007A1331"/>
    <w:rsid w:val="007A184C"/>
    <w:rsid w:val="007A387A"/>
    <w:rsid w:val="007A4314"/>
    <w:rsid w:val="007A4859"/>
    <w:rsid w:val="007A708C"/>
    <w:rsid w:val="007B0350"/>
    <w:rsid w:val="007B0BBF"/>
    <w:rsid w:val="007B2140"/>
    <w:rsid w:val="007B3098"/>
    <w:rsid w:val="007B4007"/>
    <w:rsid w:val="007B4F90"/>
    <w:rsid w:val="007B6389"/>
    <w:rsid w:val="007C003F"/>
    <w:rsid w:val="007C0EBA"/>
    <w:rsid w:val="007C16A6"/>
    <w:rsid w:val="007C16AE"/>
    <w:rsid w:val="007C323B"/>
    <w:rsid w:val="007C4812"/>
    <w:rsid w:val="007C65DB"/>
    <w:rsid w:val="007D1489"/>
    <w:rsid w:val="007D21A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10A"/>
    <w:rsid w:val="007F171F"/>
    <w:rsid w:val="007F1A97"/>
    <w:rsid w:val="007F32D4"/>
    <w:rsid w:val="007F54CC"/>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5A80"/>
    <w:rsid w:val="00807076"/>
    <w:rsid w:val="008078B3"/>
    <w:rsid w:val="0081066A"/>
    <w:rsid w:val="00810B24"/>
    <w:rsid w:val="0081236B"/>
    <w:rsid w:val="00812DCC"/>
    <w:rsid w:val="008135F7"/>
    <w:rsid w:val="0081399A"/>
    <w:rsid w:val="00816193"/>
    <w:rsid w:val="00821957"/>
    <w:rsid w:val="008262D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5F9E"/>
    <w:rsid w:val="00856079"/>
    <w:rsid w:val="008560C5"/>
    <w:rsid w:val="00856A0C"/>
    <w:rsid w:val="00856F6B"/>
    <w:rsid w:val="00857527"/>
    <w:rsid w:val="0085768D"/>
    <w:rsid w:val="008579C0"/>
    <w:rsid w:val="0086095E"/>
    <w:rsid w:val="00864194"/>
    <w:rsid w:val="00865095"/>
    <w:rsid w:val="00865324"/>
    <w:rsid w:val="00865612"/>
    <w:rsid w:val="00865BDC"/>
    <w:rsid w:val="00866A7D"/>
    <w:rsid w:val="0087070C"/>
    <w:rsid w:val="00874B91"/>
    <w:rsid w:val="00874F0B"/>
    <w:rsid w:val="00874FB0"/>
    <w:rsid w:val="008754C9"/>
    <w:rsid w:val="00875E94"/>
    <w:rsid w:val="00877B0D"/>
    <w:rsid w:val="008805A7"/>
    <w:rsid w:val="00881167"/>
    <w:rsid w:val="00881544"/>
    <w:rsid w:val="00882D85"/>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0E41"/>
    <w:rsid w:val="008B3590"/>
    <w:rsid w:val="008B3F43"/>
    <w:rsid w:val="008B5008"/>
    <w:rsid w:val="008C4BA0"/>
    <w:rsid w:val="008C5655"/>
    <w:rsid w:val="008C5D15"/>
    <w:rsid w:val="008C7194"/>
    <w:rsid w:val="008C7426"/>
    <w:rsid w:val="008D09BB"/>
    <w:rsid w:val="008D0EAD"/>
    <w:rsid w:val="008D24E8"/>
    <w:rsid w:val="008D26E0"/>
    <w:rsid w:val="008D2A19"/>
    <w:rsid w:val="008D3562"/>
    <w:rsid w:val="008D3E86"/>
    <w:rsid w:val="008D42B2"/>
    <w:rsid w:val="008D444F"/>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6169"/>
    <w:rsid w:val="0090737D"/>
    <w:rsid w:val="009127A8"/>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1EB3"/>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3B7D"/>
    <w:rsid w:val="009640BF"/>
    <w:rsid w:val="009659AA"/>
    <w:rsid w:val="00965D84"/>
    <w:rsid w:val="009660DD"/>
    <w:rsid w:val="00966662"/>
    <w:rsid w:val="009669B4"/>
    <w:rsid w:val="00967D28"/>
    <w:rsid w:val="00967EB1"/>
    <w:rsid w:val="0097068D"/>
    <w:rsid w:val="00970FA9"/>
    <w:rsid w:val="00971797"/>
    <w:rsid w:val="00973898"/>
    <w:rsid w:val="00974B6B"/>
    <w:rsid w:val="00976D4A"/>
    <w:rsid w:val="00980D24"/>
    <w:rsid w:val="00981B1C"/>
    <w:rsid w:val="00982525"/>
    <w:rsid w:val="0098316A"/>
    <w:rsid w:val="00984E3B"/>
    <w:rsid w:val="009862BC"/>
    <w:rsid w:val="00986D06"/>
    <w:rsid w:val="0099006F"/>
    <w:rsid w:val="00993ACF"/>
    <w:rsid w:val="009949B4"/>
    <w:rsid w:val="0099554F"/>
    <w:rsid w:val="009960F8"/>
    <w:rsid w:val="009966A8"/>
    <w:rsid w:val="00996F3F"/>
    <w:rsid w:val="00997624"/>
    <w:rsid w:val="009A4796"/>
    <w:rsid w:val="009A4FF0"/>
    <w:rsid w:val="009A58D2"/>
    <w:rsid w:val="009A5D29"/>
    <w:rsid w:val="009A6048"/>
    <w:rsid w:val="009A6986"/>
    <w:rsid w:val="009A77BC"/>
    <w:rsid w:val="009B02AA"/>
    <w:rsid w:val="009B09A5"/>
    <w:rsid w:val="009B16C7"/>
    <w:rsid w:val="009B1A6E"/>
    <w:rsid w:val="009B1A7D"/>
    <w:rsid w:val="009B1BEC"/>
    <w:rsid w:val="009B3640"/>
    <w:rsid w:val="009B3A6F"/>
    <w:rsid w:val="009B49FE"/>
    <w:rsid w:val="009B5CEF"/>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359B"/>
    <w:rsid w:val="009E5D74"/>
    <w:rsid w:val="009E5D8E"/>
    <w:rsid w:val="009E5FC6"/>
    <w:rsid w:val="009E62FC"/>
    <w:rsid w:val="009F091E"/>
    <w:rsid w:val="009F21E6"/>
    <w:rsid w:val="009F31BC"/>
    <w:rsid w:val="009F36C0"/>
    <w:rsid w:val="009F6D31"/>
    <w:rsid w:val="00A01A49"/>
    <w:rsid w:val="00A02ECB"/>
    <w:rsid w:val="00A03F32"/>
    <w:rsid w:val="00A04A04"/>
    <w:rsid w:val="00A04A2E"/>
    <w:rsid w:val="00A06AF4"/>
    <w:rsid w:val="00A07649"/>
    <w:rsid w:val="00A10205"/>
    <w:rsid w:val="00A129EC"/>
    <w:rsid w:val="00A14A00"/>
    <w:rsid w:val="00A15AD4"/>
    <w:rsid w:val="00A15E04"/>
    <w:rsid w:val="00A17F33"/>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3C0B"/>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69B"/>
    <w:rsid w:val="00AA499E"/>
    <w:rsid w:val="00AA4D04"/>
    <w:rsid w:val="00AA67FC"/>
    <w:rsid w:val="00AA73C0"/>
    <w:rsid w:val="00AB13FE"/>
    <w:rsid w:val="00AB265F"/>
    <w:rsid w:val="00AB35C8"/>
    <w:rsid w:val="00AB4106"/>
    <w:rsid w:val="00AB5360"/>
    <w:rsid w:val="00AC0243"/>
    <w:rsid w:val="00AC107B"/>
    <w:rsid w:val="00AC7DB7"/>
    <w:rsid w:val="00AD2DB9"/>
    <w:rsid w:val="00AD52A4"/>
    <w:rsid w:val="00AD548A"/>
    <w:rsid w:val="00AD7CF2"/>
    <w:rsid w:val="00AE16A7"/>
    <w:rsid w:val="00AE214B"/>
    <w:rsid w:val="00AE3291"/>
    <w:rsid w:val="00AE503F"/>
    <w:rsid w:val="00AE5649"/>
    <w:rsid w:val="00AE5B2E"/>
    <w:rsid w:val="00AF378B"/>
    <w:rsid w:val="00AF3EF9"/>
    <w:rsid w:val="00AF5365"/>
    <w:rsid w:val="00B002B1"/>
    <w:rsid w:val="00B016F3"/>
    <w:rsid w:val="00B03E31"/>
    <w:rsid w:val="00B061C8"/>
    <w:rsid w:val="00B10FA5"/>
    <w:rsid w:val="00B13C96"/>
    <w:rsid w:val="00B14202"/>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191F"/>
    <w:rsid w:val="00B329DA"/>
    <w:rsid w:val="00B3373B"/>
    <w:rsid w:val="00B34434"/>
    <w:rsid w:val="00B34533"/>
    <w:rsid w:val="00B34D3B"/>
    <w:rsid w:val="00B34E4C"/>
    <w:rsid w:val="00B35C61"/>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0EF8"/>
    <w:rsid w:val="00B9126B"/>
    <w:rsid w:val="00B91879"/>
    <w:rsid w:val="00B93C1D"/>
    <w:rsid w:val="00B94CB0"/>
    <w:rsid w:val="00B963FE"/>
    <w:rsid w:val="00B96619"/>
    <w:rsid w:val="00B97B9C"/>
    <w:rsid w:val="00B97C26"/>
    <w:rsid w:val="00B97E70"/>
    <w:rsid w:val="00BA071D"/>
    <w:rsid w:val="00BA1842"/>
    <w:rsid w:val="00BA21DC"/>
    <w:rsid w:val="00BA39DE"/>
    <w:rsid w:val="00BA568F"/>
    <w:rsid w:val="00BB01D6"/>
    <w:rsid w:val="00BB1A6B"/>
    <w:rsid w:val="00BB2480"/>
    <w:rsid w:val="00BB2A16"/>
    <w:rsid w:val="00BB3B4B"/>
    <w:rsid w:val="00BB5BF5"/>
    <w:rsid w:val="00BB6071"/>
    <w:rsid w:val="00BC05B5"/>
    <w:rsid w:val="00BC1E86"/>
    <w:rsid w:val="00BC213B"/>
    <w:rsid w:val="00BC2D78"/>
    <w:rsid w:val="00BC3BA6"/>
    <w:rsid w:val="00BC5B7D"/>
    <w:rsid w:val="00BC681E"/>
    <w:rsid w:val="00BC6C0B"/>
    <w:rsid w:val="00BC72F3"/>
    <w:rsid w:val="00BD0F30"/>
    <w:rsid w:val="00BD263A"/>
    <w:rsid w:val="00BD779B"/>
    <w:rsid w:val="00BD7F4C"/>
    <w:rsid w:val="00BE1D0F"/>
    <w:rsid w:val="00BE25BC"/>
    <w:rsid w:val="00BE29F9"/>
    <w:rsid w:val="00BE767D"/>
    <w:rsid w:val="00BF0BA4"/>
    <w:rsid w:val="00BF0C02"/>
    <w:rsid w:val="00BF2923"/>
    <w:rsid w:val="00BF5131"/>
    <w:rsid w:val="00BF5981"/>
    <w:rsid w:val="00BF6C88"/>
    <w:rsid w:val="00BF704A"/>
    <w:rsid w:val="00C0047A"/>
    <w:rsid w:val="00C006DF"/>
    <w:rsid w:val="00C014E4"/>
    <w:rsid w:val="00C03916"/>
    <w:rsid w:val="00C03B31"/>
    <w:rsid w:val="00C04813"/>
    <w:rsid w:val="00C05889"/>
    <w:rsid w:val="00C05CD5"/>
    <w:rsid w:val="00C067DD"/>
    <w:rsid w:val="00C069CC"/>
    <w:rsid w:val="00C06B9D"/>
    <w:rsid w:val="00C111A9"/>
    <w:rsid w:val="00C15430"/>
    <w:rsid w:val="00C17EF8"/>
    <w:rsid w:val="00C2259A"/>
    <w:rsid w:val="00C226CE"/>
    <w:rsid w:val="00C22B85"/>
    <w:rsid w:val="00C236B8"/>
    <w:rsid w:val="00C23C54"/>
    <w:rsid w:val="00C26ADB"/>
    <w:rsid w:val="00C26F9C"/>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012A"/>
    <w:rsid w:val="00C80576"/>
    <w:rsid w:val="00C81A86"/>
    <w:rsid w:val="00C84102"/>
    <w:rsid w:val="00C848F1"/>
    <w:rsid w:val="00C85452"/>
    <w:rsid w:val="00C86ED7"/>
    <w:rsid w:val="00C907DB"/>
    <w:rsid w:val="00C90825"/>
    <w:rsid w:val="00C917C6"/>
    <w:rsid w:val="00C919AD"/>
    <w:rsid w:val="00C9365E"/>
    <w:rsid w:val="00C93710"/>
    <w:rsid w:val="00C944C1"/>
    <w:rsid w:val="00C95A9B"/>
    <w:rsid w:val="00C96A01"/>
    <w:rsid w:val="00CA0C09"/>
    <w:rsid w:val="00CA4467"/>
    <w:rsid w:val="00CA49F8"/>
    <w:rsid w:val="00CA610A"/>
    <w:rsid w:val="00CA74E8"/>
    <w:rsid w:val="00CB035F"/>
    <w:rsid w:val="00CB20B9"/>
    <w:rsid w:val="00CB2B99"/>
    <w:rsid w:val="00CB3275"/>
    <w:rsid w:val="00CB39E4"/>
    <w:rsid w:val="00CB4BE8"/>
    <w:rsid w:val="00CB5BBB"/>
    <w:rsid w:val="00CB645E"/>
    <w:rsid w:val="00CB66B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5E3"/>
    <w:rsid w:val="00CE0682"/>
    <w:rsid w:val="00CE1ECD"/>
    <w:rsid w:val="00CE2573"/>
    <w:rsid w:val="00CE460F"/>
    <w:rsid w:val="00CE6020"/>
    <w:rsid w:val="00CF0C15"/>
    <w:rsid w:val="00CF0E8C"/>
    <w:rsid w:val="00CF10E4"/>
    <w:rsid w:val="00CF3E2D"/>
    <w:rsid w:val="00CF49B7"/>
    <w:rsid w:val="00CF5E89"/>
    <w:rsid w:val="00CF776A"/>
    <w:rsid w:val="00D017A1"/>
    <w:rsid w:val="00D02A9B"/>
    <w:rsid w:val="00D0315D"/>
    <w:rsid w:val="00D04674"/>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302AE"/>
    <w:rsid w:val="00D30AE5"/>
    <w:rsid w:val="00D317E4"/>
    <w:rsid w:val="00D32CB4"/>
    <w:rsid w:val="00D354E1"/>
    <w:rsid w:val="00D372F7"/>
    <w:rsid w:val="00D403E5"/>
    <w:rsid w:val="00D4054A"/>
    <w:rsid w:val="00D41158"/>
    <w:rsid w:val="00D41CD4"/>
    <w:rsid w:val="00D42165"/>
    <w:rsid w:val="00D43EF7"/>
    <w:rsid w:val="00D4589B"/>
    <w:rsid w:val="00D511E2"/>
    <w:rsid w:val="00D52632"/>
    <w:rsid w:val="00D574D5"/>
    <w:rsid w:val="00D57A02"/>
    <w:rsid w:val="00D61AC2"/>
    <w:rsid w:val="00D61D22"/>
    <w:rsid w:val="00D62558"/>
    <w:rsid w:val="00D628FA"/>
    <w:rsid w:val="00D62EB1"/>
    <w:rsid w:val="00D632E0"/>
    <w:rsid w:val="00D63F3D"/>
    <w:rsid w:val="00D66C90"/>
    <w:rsid w:val="00D67BD6"/>
    <w:rsid w:val="00D709DC"/>
    <w:rsid w:val="00D70A6B"/>
    <w:rsid w:val="00D7189F"/>
    <w:rsid w:val="00D73E1A"/>
    <w:rsid w:val="00D742DB"/>
    <w:rsid w:val="00D74DBC"/>
    <w:rsid w:val="00D750C7"/>
    <w:rsid w:val="00D7621C"/>
    <w:rsid w:val="00D7777B"/>
    <w:rsid w:val="00D80112"/>
    <w:rsid w:val="00D8035D"/>
    <w:rsid w:val="00D82E5C"/>
    <w:rsid w:val="00D83616"/>
    <w:rsid w:val="00D84B30"/>
    <w:rsid w:val="00D855DC"/>
    <w:rsid w:val="00D864D0"/>
    <w:rsid w:val="00D878CF"/>
    <w:rsid w:val="00D87D74"/>
    <w:rsid w:val="00D90443"/>
    <w:rsid w:val="00D906CC"/>
    <w:rsid w:val="00D92D5E"/>
    <w:rsid w:val="00D936FD"/>
    <w:rsid w:val="00D95115"/>
    <w:rsid w:val="00D9613C"/>
    <w:rsid w:val="00D96E6C"/>
    <w:rsid w:val="00D9740D"/>
    <w:rsid w:val="00DA0477"/>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10D7"/>
    <w:rsid w:val="00DD2609"/>
    <w:rsid w:val="00DD2D48"/>
    <w:rsid w:val="00DE00DE"/>
    <w:rsid w:val="00DE30AC"/>
    <w:rsid w:val="00DE3EA7"/>
    <w:rsid w:val="00DE6EEF"/>
    <w:rsid w:val="00DE729A"/>
    <w:rsid w:val="00DF0734"/>
    <w:rsid w:val="00DF0A13"/>
    <w:rsid w:val="00DF0DA6"/>
    <w:rsid w:val="00DF7625"/>
    <w:rsid w:val="00E01968"/>
    <w:rsid w:val="00E02FF0"/>
    <w:rsid w:val="00E04352"/>
    <w:rsid w:val="00E071C5"/>
    <w:rsid w:val="00E101BC"/>
    <w:rsid w:val="00E10844"/>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19F"/>
    <w:rsid w:val="00E30EB5"/>
    <w:rsid w:val="00E32731"/>
    <w:rsid w:val="00E347BA"/>
    <w:rsid w:val="00E350DD"/>
    <w:rsid w:val="00E36B28"/>
    <w:rsid w:val="00E416B9"/>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8D"/>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5D63"/>
    <w:rsid w:val="00E96B85"/>
    <w:rsid w:val="00EA00D8"/>
    <w:rsid w:val="00EA0FD9"/>
    <w:rsid w:val="00EA103A"/>
    <w:rsid w:val="00EA2E60"/>
    <w:rsid w:val="00EA346B"/>
    <w:rsid w:val="00EA40C6"/>
    <w:rsid w:val="00EA4EE8"/>
    <w:rsid w:val="00EA5A5B"/>
    <w:rsid w:val="00EA638A"/>
    <w:rsid w:val="00EA69FE"/>
    <w:rsid w:val="00EB2215"/>
    <w:rsid w:val="00EB42EE"/>
    <w:rsid w:val="00EB5016"/>
    <w:rsid w:val="00EB69B7"/>
    <w:rsid w:val="00EB6CCD"/>
    <w:rsid w:val="00EC07F7"/>
    <w:rsid w:val="00EC32CB"/>
    <w:rsid w:val="00EC4244"/>
    <w:rsid w:val="00EC4629"/>
    <w:rsid w:val="00EC4DDD"/>
    <w:rsid w:val="00EC7F6D"/>
    <w:rsid w:val="00ED0BD0"/>
    <w:rsid w:val="00ED12E4"/>
    <w:rsid w:val="00ED189F"/>
    <w:rsid w:val="00ED44B6"/>
    <w:rsid w:val="00ED59C1"/>
    <w:rsid w:val="00ED6107"/>
    <w:rsid w:val="00ED7859"/>
    <w:rsid w:val="00ED7ACB"/>
    <w:rsid w:val="00EE1342"/>
    <w:rsid w:val="00EE2AE7"/>
    <w:rsid w:val="00EE321F"/>
    <w:rsid w:val="00EE3617"/>
    <w:rsid w:val="00EE4B26"/>
    <w:rsid w:val="00EE533F"/>
    <w:rsid w:val="00EE57BA"/>
    <w:rsid w:val="00EE5B0F"/>
    <w:rsid w:val="00EE76AE"/>
    <w:rsid w:val="00EF0339"/>
    <w:rsid w:val="00EF0EE5"/>
    <w:rsid w:val="00EF1902"/>
    <w:rsid w:val="00EF6132"/>
    <w:rsid w:val="00EF7E2E"/>
    <w:rsid w:val="00F00458"/>
    <w:rsid w:val="00F006A9"/>
    <w:rsid w:val="00F02D51"/>
    <w:rsid w:val="00F02E76"/>
    <w:rsid w:val="00F03392"/>
    <w:rsid w:val="00F033D8"/>
    <w:rsid w:val="00F05B9F"/>
    <w:rsid w:val="00F12FDE"/>
    <w:rsid w:val="00F13784"/>
    <w:rsid w:val="00F13AA3"/>
    <w:rsid w:val="00F13E83"/>
    <w:rsid w:val="00F15E57"/>
    <w:rsid w:val="00F22021"/>
    <w:rsid w:val="00F2337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60C"/>
    <w:rsid w:val="00F367BF"/>
    <w:rsid w:val="00F40B04"/>
    <w:rsid w:val="00F41F4D"/>
    <w:rsid w:val="00F43C64"/>
    <w:rsid w:val="00F464B6"/>
    <w:rsid w:val="00F47D18"/>
    <w:rsid w:val="00F47DDE"/>
    <w:rsid w:val="00F51ADC"/>
    <w:rsid w:val="00F5258B"/>
    <w:rsid w:val="00F526B6"/>
    <w:rsid w:val="00F52928"/>
    <w:rsid w:val="00F52DF2"/>
    <w:rsid w:val="00F540EA"/>
    <w:rsid w:val="00F546D3"/>
    <w:rsid w:val="00F55A2B"/>
    <w:rsid w:val="00F55B83"/>
    <w:rsid w:val="00F5602E"/>
    <w:rsid w:val="00F6213F"/>
    <w:rsid w:val="00F62458"/>
    <w:rsid w:val="00F64AC0"/>
    <w:rsid w:val="00F65D25"/>
    <w:rsid w:val="00F66E2D"/>
    <w:rsid w:val="00F6762B"/>
    <w:rsid w:val="00F73EDC"/>
    <w:rsid w:val="00F746EE"/>
    <w:rsid w:val="00F74A97"/>
    <w:rsid w:val="00F752ED"/>
    <w:rsid w:val="00F75A81"/>
    <w:rsid w:val="00F75DC3"/>
    <w:rsid w:val="00F7770A"/>
    <w:rsid w:val="00F80639"/>
    <w:rsid w:val="00F810FA"/>
    <w:rsid w:val="00F83672"/>
    <w:rsid w:val="00F83AE3"/>
    <w:rsid w:val="00F83D0C"/>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C6909"/>
    <w:rsid w:val="00FD0481"/>
    <w:rsid w:val="00FD211F"/>
    <w:rsid w:val="00FD2E1A"/>
    <w:rsid w:val="00FD3323"/>
    <w:rsid w:val="00FD65A8"/>
    <w:rsid w:val="00FD73AE"/>
    <w:rsid w:val="00FE3FF9"/>
    <w:rsid w:val="00FE54E5"/>
    <w:rsid w:val="00FE59F0"/>
    <w:rsid w:val="00FE68C3"/>
    <w:rsid w:val="00FE7EAD"/>
    <w:rsid w:val="00FF0B33"/>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78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A610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38074285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250014">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microsoft.com/office/2016/09/relationships/commentsIds" Target="commentsIds.xm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D7E3-1521-4A6C-B2DC-81E63C25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13215</Words>
  <Characters>79291</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92322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cp:revision>
  <cp:lastPrinted>2022-05-31T09:36:00Z</cp:lastPrinted>
  <dcterms:created xsi:type="dcterms:W3CDTF">2022-05-31T09:35:00Z</dcterms:created>
  <dcterms:modified xsi:type="dcterms:W3CDTF">2022-05-31T09:36:00Z</dcterms:modified>
</cp:coreProperties>
</file>