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96BB7" w14:textId="77777777" w:rsidR="002875F7" w:rsidRPr="00204095" w:rsidRDefault="002875F7" w:rsidP="00CC124D">
      <w:pPr>
        <w:spacing w:after="0" w:line="240" w:lineRule="auto"/>
        <w:rPr>
          <w:rFonts w:ascii="Calibri Light" w:hAnsi="Calibri Light"/>
          <w:color w:val="FF0000"/>
          <w:sz w:val="20"/>
          <w:szCs w:val="20"/>
        </w:rPr>
      </w:pPr>
      <w:bookmarkStart w:id="0" w:name="_GoBack"/>
      <w:bookmarkEnd w:id="0"/>
    </w:p>
    <w:p w14:paraId="2FF89345" w14:textId="77777777" w:rsidR="00DA2B06" w:rsidRPr="00204095" w:rsidRDefault="00DA2B06" w:rsidP="00CC124D">
      <w:pPr>
        <w:spacing w:after="0" w:line="240" w:lineRule="auto"/>
        <w:rPr>
          <w:rFonts w:ascii="Calibri Light" w:hAnsi="Calibri Light"/>
          <w:color w:val="FF0000"/>
          <w:sz w:val="20"/>
          <w:szCs w:val="20"/>
        </w:rPr>
      </w:pPr>
    </w:p>
    <w:p w14:paraId="0E6FBAA6" w14:textId="2CC8D74E" w:rsidR="00422A62" w:rsidRPr="00204095" w:rsidRDefault="00422A62" w:rsidP="00CC124D">
      <w:pPr>
        <w:spacing w:after="0" w:line="240" w:lineRule="auto"/>
        <w:rPr>
          <w:rFonts w:ascii="Calibri Light" w:hAnsi="Calibri Light"/>
          <w:sz w:val="20"/>
          <w:szCs w:val="20"/>
        </w:rPr>
      </w:pPr>
      <w:r w:rsidRPr="00204095">
        <w:rPr>
          <w:rFonts w:ascii="Calibri Light" w:hAnsi="Calibri Light"/>
          <w:sz w:val="20"/>
          <w:szCs w:val="20"/>
        </w:rPr>
        <w:t xml:space="preserve">Zamawiający: </w:t>
      </w:r>
    </w:p>
    <w:p w14:paraId="6F58373C" w14:textId="77777777" w:rsidR="00422A62" w:rsidRPr="00204095" w:rsidRDefault="00422A62" w:rsidP="00CC124D">
      <w:pPr>
        <w:spacing w:after="0" w:line="240" w:lineRule="auto"/>
        <w:rPr>
          <w:rFonts w:ascii="Calibri Light" w:hAnsi="Calibri Light"/>
          <w:sz w:val="20"/>
          <w:szCs w:val="20"/>
        </w:rPr>
      </w:pPr>
      <w:r w:rsidRPr="00204095">
        <w:rPr>
          <w:rFonts w:ascii="Calibri Light" w:hAnsi="Calibri Light"/>
          <w:sz w:val="20"/>
          <w:szCs w:val="20"/>
        </w:rPr>
        <w:t>Gmina Miasto Pruszków</w:t>
      </w:r>
    </w:p>
    <w:p w14:paraId="264BFD32" w14:textId="77777777" w:rsidR="00422A62" w:rsidRPr="00204095" w:rsidRDefault="00422A62" w:rsidP="00CC124D">
      <w:pPr>
        <w:spacing w:after="0" w:line="240" w:lineRule="auto"/>
        <w:rPr>
          <w:rFonts w:ascii="Calibri Light" w:hAnsi="Calibri Light"/>
          <w:sz w:val="20"/>
          <w:szCs w:val="20"/>
        </w:rPr>
      </w:pPr>
      <w:r w:rsidRPr="00204095">
        <w:rPr>
          <w:rFonts w:ascii="Calibri Light" w:hAnsi="Calibri Light"/>
          <w:sz w:val="20"/>
          <w:szCs w:val="20"/>
        </w:rPr>
        <w:t>Ul. Kraszewskiego 14/16, 05-800 Pruszków</w:t>
      </w:r>
    </w:p>
    <w:p w14:paraId="4C3D3F81" w14:textId="77777777" w:rsidR="00422A62" w:rsidRPr="00204095" w:rsidRDefault="00422A62" w:rsidP="00CC124D">
      <w:pPr>
        <w:spacing w:after="0" w:line="240" w:lineRule="auto"/>
        <w:rPr>
          <w:rFonts w:ascii="Calibri Light" w:hAnsi="Calibri Light"/>
          <w:sz w:val="20"/>
          <w:szCs w:val="20"/>
          <w:lang w:val="en-US"/>
        </w:rPr>
      </w:pPr>
      <w:r w:rsidRPr="00204095">
        <w:rPr>
          <w:rFonts w:ascii="Calibri Light" w:hAnsi="Calibri Light"/>
          <w:sz w:val="20"/>
          <w:szCs w:val="20"/>
          <w:lang w:val="en-US"/>
        </w:rPr>
        <w:t xml:space="preserve">tel. 22 735 88 88, fax.: 22 758 66 50 </w:t>
      </w:r>
    </w:p>
    <w:p w14:paraId="64BA179F" w14:textId="77777777" w:rsidR="00422A62" w:rsidRPr="00204095" w:rsidRDefault="00D638F4" w:rsidP="00CC124D">
      <w:pPr>
        <w:spacing w:after="0" w:line="240" w:lineRule="auto"/>
        <w:rPr>
          <w:rFonts w:ascii="Calibri Light" w:hAnsi="Calibri Light"/>
          <w:sz w:val="20"/>
          <w:szCs w:val="20"/>
          <w:lang w:val="en-US"/>
        </w:rPr>
      </w:pPr>
      <w:hyperlink r:id="rId8" w:history="1">
        <w:r w:rsidR="00422A62" w:rsidRPr="00204095">
          <w:rPr>
            <w:rStyle w:val="Hipercze"/>
            <w:rFonts w:ascii="Calibri Light" w:hAnsi="Calibri Light"/>
            <w:color w:val="auto"/>
            <w:sz w:val="20"/>
            <w:szCs w:val="20"/>
            <w:lang w:val="en-US"/>
          </w:rPr>
          <w:t>www.pruszkow.pl</w:t>
        </w:r>
      </w:hyperlink>
      <w:r w:rsidR="00422A62" w:rsidRPr="00204095">
        <w:rPr>
          <w:rFonts w:ascii="Calibri Light" w:hAnsi="Calibri Light"/>
          <w:sz w:val="20"/>
          <w:szCs w:val="20"/>
          <w:lang w:val="en-US"/>
        </w:rPr>
        <w:t xml:space="preserve">; e-mail: </w:t>
      </w:r>
      <w:hyperlink r:id="rId9" w:history="1">
        <w:r w:rsidR="00422A62" w:rsidRPr="00204095">
          <w:rPr>
            <w:rStyle w:val="Hipercze"/>
            <w:rFonts w:ascii="Calibri Light" w:hAnsi="Calibri Light"/>
            <w:color w:val="auto"/>
            <w:sz w:val="20"/>
            <w:szCs w:val="20"/>
            <w:lang w:val="en-US"/>
          </w:rPr>
          <w:t>prezydent@miasto.pruszkow.pl</w:t>
        </w:r>
      </w:hyperlink>
    </w:p>
    <w:p w14:paraId="52290DD8" w14:textId="77777777" w:rsidR="00422A62" w:rsidRPr="00204095" w:rsidRDefault="00422A62" w:rsidP="00CC124D">
      <w:pPr>
        <w:spacing w:after="0" w:line="240" w:lineRule="auto"/>
        <w:rPr>
          <w:rFonts w:ascii="Calibri Light" w:hAnsi="Calibri Light"/>
          <w:sz w:val="20"/>
          <w:szCs w:val="20"/>
          <w:lang w:val="en-US"/>
        </w:rPr>
      </w:pPr>
    </w:p>
    <w:p w14:paraId="0C050491" w14:textId="77777777" w:rsidR="00422A62" w:rsidRPr="00204095" w:rsidRDefault="00422A62" w:rsidP="00CC124D">
      <w:pPr>
        <w:spacing w:after="0" w:line="240" w:lineRule="auto"/>
        <w:rPr>
          <w:rFonts w:ascii="Calibri Light" w:hAnsi="Calibri Light"/>
          <w:sz w:val="20"/>
          <w:szCs w:val="20"/>
          <w:lang w:val="en-US"/>
        </w:rPr>
      </w:pPr>
    </w:p>
    <w:p w14:paraId="378CF423" w14:textId="77777777" w:rsidR="00422A62" w:rsidRPr="00204095" w:rsidRDefault="00422A62" w:rsidP="00CC124D">
      <w:pPr>
        <w:spacing w:after="0" w:line="240" w:lineRule="auto"/>
        <w:rPr>
          <w:rFonts w:ascii="Calibri Light" w:hAnsi="Calibri Light"/>
          <w:sz w:val="20"/>
          <w:szCs w:val="20"/>
          <w:lang w:val="en-US"/>
        </w:rPr>
      </w:pPr>
    </w:p>
    <w:p w14:paraId="56852E41" w14:textId="77777777" w:rsidR="00422A62" w:rsidRPr="00204095" w:rsidRDefault="00422A62" w:rsidP="00CC124D">
      <w:pPr>
        <w:spacing w:after="0" w:line="240" w:lineRule="auto"/>
        <w:rPr>
          <w:rFonts w:ascii="Calibri Light" w:hAnsi="Calibri Light"/>
          <w:sz w:val="20"/>
          <w:szCs w:val="20"/>
          <w:lang w:val="en-US"/>
        </w:rPr>
      </w:pPr>
    </w:p>
    <w:p w14:paraId="4E4C4F06" w14:textId="77777777" w:rsidR="00422A62" w:rsidRPr="00204095" w:rsidRDefault="00422A62" w:rsidP="00CC124D">
      <w:pPr>
        <w:spacing w:after="0" w:line="240" w:lineRule="auto"/>
        <w:rPr>
          <w:rFonts w:ascii="Calibri Light" w:hAnsi="Calibri Light"/>
          <w:sz w:val="40"/>
          <w:szCs w:val="40"/>
        </w:rPr>
      </w:pPr>
      <w:r w:rsidRPr="00204095">
        <w:rPr>
          <w:rFonts w:ascii="Calibri Light" w:hAnsi="Calibri Light"/>
          <w:sz w:val="40"/>
          <w:szCs w:val="40"/>
        </w:rPr>
        <w:t>SPECYFIKACJA</w:t>
      </w:r>
      <w:r w:rsidR="00434D3B" w:rsidRPr="00204095">
        <w:rPr>
          <w:rFonts w:ascii="Calibri Light" w:hAnsi="Calibri Light"/>
          <w:sz w:val="40"/>
          <w:szCs w:val="40"/>
        </w:rPr>
        <w:t xml:space="preserve"> </w:t>
      </w:r>
      <w:r w:rsidRPr="00204095">
        <w:rPr>
          <w:rFonts w:ascii="Calibri Light" w:hAnsi="Calibri Light"/>
          <w:sz w:val="40"/>
          <w:szCs w:val="40"/>
        </w:rPr>
        <w:t>WARUNKÓW ZAMÓWIENIA</w:t>
      </w:r>
    </w:p>
    <w:p w14:paraId="60808A18" w14:textId="77777777" w:rsidR="00422A62" w:rsidRPr="00204095" w:rsidRDefault="00422A62" w:rsidP="00CC124D">
      <w:pPr>
        <w:spacing w:after="0" w:line="240" w:lineRule="auto"/>
        <w:rPr>
          <w:rFonts w:ascii="Calibri Light" w:hAnsi="Calibri Light"/>
          <w:sz w:val="20"/>
          <w:szCs w:val="20"/>
        </w:rPr>
      </w:pPr>
    </w:p>
    <w:p w14:paraId="3E3EB0A8" w14:textId="77777777" w:rsidR="00422A62" w:rsidRPr="00204095" w:rsidRDefault="00422A62" w:rsidP="00CC124D">
      <w:pPr>
        <w:spacing w:after="0" w:line="240" w:lineRule="auto"/>
        <w:rPr>
          <w:rFonts w:ascii="Calibri Light" w:hAnsi="Calibri Light"/>
          <w:sz w:val="20"/>
          <w:szCs w:val="20"/>
        </w:rPr>
      </w:pPr>
    </w:p>
    <w:p w14:paraId="060BF321" w14:textId="77777777" w:rsidR="003E3D61" w:rsidRPr="00204095" w:rsidRDefault="003E3D61" w:rsidP="00CC124D">
      <w:pPr>
        <w:spacing w:after="0" w:line="240" w:lineRule="auto"/>
        <w:rPr>
          <w:rFonts w:ascii="Calibri Light" w:hAnsi="Calibri Light"/>
          <w:sz w:val="20"/>
          <w:szCs w:val="20"/>
        </w:rPr>
      </w:pPr>
    </w:p>
    <w:p w14:paraId="137AE127" w14:textId="64C54D9B" w:rsidR="00D83616" w:rsidRPr="00204095" w:rsidRDefault="00A129EC" w:rsidP="00CC124D">
      <w:pPr>
        <w:spacing w:after="0" w:line="240" w:lineRule="auto"/>
        <w:rPr>
          <w:rFonts w:ascii="Calibri Light" w:hAnsi="Calibri Light"/>
          <w:b/>
          <w:bCs/>
          <w:sz w:val="20"/>
          <w:szCs w:val="20"/>
        </w:rPr>
      </w:pPr>
      <w:bookmarkStart w:id="1" w:name="_Hlk535325449"/>
      <w:r w:rsidRPr="00204095">
        <w:rPr>
          <w:rFonts w:ascii="Calibri Light" w:hAnsi="Calibri Light"/>
          <w:b/>
          <w:bCs/>
          <w:sz w:val="20"/>
          <w:szCs w:val="20"/>
        </w:rPr>
        <w:t>WSR</w:t>
      </w:r>
      <w:r w:rsidR="00D70A6B" w:rsidRPr="00204095">
        <w:rPr>
          <w:rFonts w:ascii="Calibri Light" w:hAnsi="Calibri Light"/>
          <w:b/>
          <w:bCs/>
          <w:sz w:val="20"/>
          <w:szCs w:val="20"/>
        </w:rPr>
        <w:t>.271.</w:t>
      </w:r>
      <w:bookmarkEnd w:id="1"/>
      <w:r w:rsidR="000D2A12" w:rsidRPr="00204095">
        <w:rPr>
          <w:rFonts w:ascii="Calibri Light" w:hAnsi="Calibri Light"/>
          <w:b/>
          <w:bCs/>
          <w:sz w:val="20"/>
          <w:szCs w:val="20"/>
        </w:rPr>
        <w:t>2</w:t>
      </w:r>
      <w:r w:rsidR="00204095" w:rsidRPr="00204095">
        <w:rPr>
          <w:rFonts w:ascii="Calibri Light" w:hAnsi="Calibri Light"/>
          <w:b/>
          <w:bCs/>
          <w:sz w:val="20"/>
          <w:szCs w:val="20"/>
        </w:rPr>
        <w:t>5</w:t>
      </w:r>
      <w:r w:rsidR="00796F95" w:rsidRPr="00204095">
        <w:rPr>
          <w:rFonts w:ascii="Calibri Light" w:hAnsi="Calibri Light"/>
          <w:b/>
          <w:bCs/>
          <w:sz w:val="20"/>
          <w:szCs w:val="20"/>
        </w:rPr>
        <w:t>.202</w:t>
      </w:r>
      <w:r w:rsidR="009F796A" w:rsidRPr="00204095">
        <w:rPr>
          <w:rFonts w:ascii="Calibri Light" w:hAnsi="Calibri Light"/>
          <w:b/>
          <w:bCs/>
          <w:sz w:val="20"/>
          <w:szCs w:val="20"/>
        </w:rPr>
        <w:t>2</w:t>
      </w:r>
    </w:p>
    <w:p w14:paraId="6C1C566E" w14:textId="77777777" w:rsidR="000E0CD1" w:rsidRPr="00204095" w:rsidRDefault="000E0CD1" w:rsidP="00CC124D">
      <w:pPr>
        <w:spacing w:after="0" w:line="240" w:lineRule="auto"/>
        <w:rPr>
          <w:rFonts w:ascii="Calibri Light" w:hAnsi="Calibri Light"/>
          <w:sz w:val="20"/>
          <w:szCs w:val="20"/>
        </w:rPr>
      </w:pPr>
    </w:p>
    <w:p w14:paraId="162C9BD2" w14:textId="77777777" w:rsidR="00482965" w:rsidRPr="00204095" w:rsidRDefault="00482965" w:rsidP="00EA6D80">
      <w:pPr>
        <w:spacing w:after="0" w:line="240" w:lineRule="auto"/>
        <w:jc w:val="both"/>
        <w:rPr>
          <w:rFonts w:ascii="Calibri Light" w:hAnsi="Calibri Light" w:cs="Calibri Light"/>
          <w:b/>
          <w:bCs/>
          <w:sz w:val="28"/>
          <w:szCs w:val="28"/>
        </w:rPr>
      </w:pPr>
    </w:p>
    <w:p w14:paraId="07DD856F" w14:textId="77777777" w:rsidR="00F240DD" w:rsidRPr="00204095" w:rsidRDefault="00F240DD" w:rsidP="000D2A12">
      <w:pPr>
        <w:shd w:val="clear" w:color="auto" w:fill="F2F2F2" w:themeFill="background1" w:themeFillShade="F2"/>
        <w:suppressAutoHyphens/>
        <w:spacing w:after="0" w:line="240" w:lineRule="auto"/>
        <w:rPr>
          <w:rFonts w:asciiTheme="majorHAnsi" w:eastAsia="Times New Roman" w:hAnsiTheme="majorHAnsi"/>
          <w:b/>
          <w:sz w:val="24"/>
          <w:szCs w:val="24"/>
          <w:lang w:eastAsia="ar-SA"/>
        </w:rPr>
      </w:pPr>
    </w:p>
    <w:p w14:paraId="2E5F67E0" w14:textId="17F8543B" w:rsidR="00FF4126" w:rsidRPr="00204095" w:rsidRDefault="000D2A12" w:rsidP="000D2A12">
      <w:pPr>
        <w:shd w:val="clear" w:color="auto" w:fill="F2F2F2" w:themeFill="background1" w:themeFillShade="F2"/>
        <w:suppressAutoHyphens/>
        <w:spacing w:after="0" w:line="240" w:lineRule="auto"/>
        <w:rPr>
          <w:rFonts w:asciiTheme="majorHAnsi" w:eastAsia="Times New Roman" w:hAnsiTheme="majorHAnsi"/>
          <w:b/>
          <w:sz w:val="24"/>
          <w:szCs w:val="24"/>
          <w:lang w:eastAsia="ar-SA"/>
        </w:rPr>
      </w:pPr>
      <w:r w:rsidRPr="00204095">
        <w:rPr>
          <w:rFonts w:asciiTheme="majorHAnsi" w:eastAsia="Times New Roman" w:hAnsiTheme="majorHAnsi"/>
          <w:b/>
          <w:sz w:val="24"/>
          <w:szCs w:val="24"/>
          <w:lang w:eastAsia="ar-SA"/>
        </w:rPr>
        <w:t xml:space="preserve">Budowa sieci kanalizacji sanitarnej w ul. </w:t>
      </w:r>
      <w:r w:rsidR="00204095" w:rsidRPr="00204095">
        <w:rPr>
          <w:rFonts w:asciiTheme="majorHAnsi" w:eastAsia="Times New Roman" w:hAnsiTheme="majorHAnsi"/>
          <w:b/>
          <w:sz w:val="24"/>
          <w:szCs w:val="24"/>
          <w:lang w:eastAsia="ar-SA"/>
        </w:rPr>
        <w:t>Syreny</w:t>
      </w:r>
      <w:r w:rsidRPr="00204095">
        <w:rPr>
          <w:rFonts w:asciiTheme="majorHAnsi" w:eastAsia="Times New Roman" w:hAnsiTheme="majorHAnsi"/>
          <w:b/>
          <w:sz w:val="24"/>
          <w:szCs w:val="24"/>
          <w:lang w:eastAsia="ar-SA"/>
        </w:rPr>
        <w:t xml:space="preserve"> w Pruszkowie</w:t>
      </w:r>
      <w:r w:rsidR="009E5901">
        <w:rPr>
          <w:rFonts w:asciiTheme="majorHAnsi" w:eastAsia="Times New Roman" w:hAnsiTheme="majorHAnsi"/>
          <w:b/>
          <w:sz w:val="24"/>
          <w:szCs w:val="24"/>
          <w:lang w:eastAsia="ar-SA"/>
        </w:rPr>
        <w:t>.</w:t>
      </w:r>
    </w:p>
    <w:p w14:paraId="42C675B0" w14:textId="77777777" w:rsidR="00F240DD" w:rsidRPr="00204095" w:rsidRDefault="00F240DD" w:rsidP="000D2A12">
      <w:pPr>
        <w:shd w:val="clear" w:color="auto" w:fill="F2F2F2" w:themeFill="background1" w:themeFillShade="F2"/>
        <w:suppressAutoHyphens/>
        <w:spacing w:after="0" w:line="240" w:lineRule="auto"/>
        <w:rPr>
          <w:rFonts w:asciiTheme="majorHAnsi" w:hAnsiTheme="majorHAnsi" w:cs="Calibri Light"/>
          <w:b/>
          <w:bCs/>
          <w:sz w:val="28"/>
          <w:szCs w:val="28"/>
        </w:rPr>
      </w:pPr>
    </w:p>
    <w:p w14:paraId="43EDA015" w14:textId="77777777" w:rsidR="006A7AC9" w:rsidRPr="00204095" w:rsidRDefault="006A7AC9" w:rsidP="00CC124D">
      <w:pPr>
        <w:spacing w:after="0" w:line="240" w:lineRule="auto"/>
        <w:rPr>
          <w:rFonts w:ascii="Calibri Light" w:hAnsi="Calibri Light"/>
          <w:sz w:val="20"/>
          <w:szCs w:val="20"/>
        </w:rPr>
      </w:pPr>
    </w:p>
    <w:p w14:paraId="40B6756F" w14:textId="77777777" w:rsidR="009F796A" w:rsidRPr="00204095" w:rsidRDefault="009F796A" w:rsidP="00CC124D">
      <w:pPr>
        <w:spacing w:after="0" w:line="240" w:lineRule="auto"/>
        <w:rPr>
          <w:rFonts w:ascii="Calibri Light" w:hAnsi="Calibri Light"/>
          <w:b/>
          <w:bCs/>
          <w:sz w:val="20"/>
          <w:szCs w:val="20"/>
        </w:rPr>
      </w:pPr>
    </w:p>
    <w:p w14:paraId="0E2318F4" w14:textId="77777777" w:rsidR="00434D3B" w:rsidRPr="00204095" w:rsidRDefault="00434D3B" w:rsidP="00CC124D">
      <w:pPr>
        <w:spacing w:after="0" w:line="240" w:lineRule="auto"/>
        <w:rPr>
          <w:rFonts w:ascii="Calibri Light" w:hAnsi="Calibri Light"/>
          <w:b/>
          <w:bCs/>
          <w:sz w:val="20"/>
          <w:szCs w:val="20"/>
        </w:rPr>
      </w:pPr>
      <w:r w:rsidRPr="00204095">
        <w:rPr>
          <w:rFonts w:ascii="Calibri Light" w:hAnsi="Calibri Light"/>
          <w:b/>
          <w:bCs/>
          <w:sz w:val="20"/>
          <w:szCs w:val="20"/>
        </w:rPr>
        <w:t>Tryb udzielenia zamówienia: tryb podstawowy bez negocjacji.</w:t>
      </w:r>
    </w:p>
    <w:p w14:paraId="7380FB84" w14:textId="77777777" w:rsidR="00434D3B" w:rsidRPr="00204095" w:rsidRDefault="00434D3B" w:rsidP="00CC124D">
      <w:pPr>
        <w:spacing w:after="0" w:line="240" w:lineRule="auto"/>
        <w:rPr>
          <w:rFonts w:ascii="Calibri Light" w:hAnsi="Calibri Light"/>
          <w:sz w:val="20"/>
          <w:szCs w:val="20"/>
        </w:rPr>
      </w:pPr>
    </w:p>
    <w:p w14:paraId="363DDD9B" w14:textId="77777777" w:rsidR="00434D3B" w:rsidRPr="00204095" w:rsidRDefault="00434D3B" w:rsidP="00CC124D">
      <w:pPr>
        <w:spacing w:after="0" w:line="240" w:lineRule="auto"/>
        <w:rPr>
          <w:rFonts w:ascii="Calibri Light" w:hAnsi="Calibri Light"/>
          <w:sz w:val="20"/>
          <w:szCs w:val="20"/>
        </w:rPr>
      </w:pPr>
    </w:p>
    <w:p w14:paraId="7E6B5773" w14:textId="77777777" w:rsidR="004E5A53" w:rsidRPr="00204095" w:rsidRDefault="004E5A53" w:rsidP="00CC124D">
      <w:pPr>
        <w:tabs>
          <w:tab w:val="left" w:pos="142"/>
        </w:tabs>
        <w:autoSpaceDE w:val="0"/>
        <w:spacing w:after="0" w:line="240" w:lineRule="auto"/>
        <w:jc w:val="both"/>
        <w:rPr>
          <w:rFonts w:ascii="Calibri Light" w:hAnsi="Calibri Light" w:cs="Calibri Light"/>
          <w:b/>
          <w:sz w:val="20"/>
          <w:szCs w:val="20"/>
        </w:rPr>
      </w:pPr>
      <w:r w:rsidRPr="00204095">
        <w:rPr>
          <w:rFonts w:ascii="Calibri Light" w:hAnsi="Calibri Light" w:cs="Calibri Light"/>
          <w:b/>
          <w:sz w:val="20"/>
          <w:szCs w:val="20"/>
        </w:rPr>
        <w:t>Uwaga:</w:t>
      </w:r>
    </w:p>
    <w:p w14:paraId="7706D64D" w14:textId="77777777" w:rsidR="004E5A53" w:rsidRPr="00204095" w:rsidRDefault="004E5A53" w:rsidP="00CC124D">
      <w:pPr>
        <w:tabs>
          <w:tab w:val="left" w:pos="142"/>
        </w:tabs>
        <w:autoSpaceDE w:val="0"/>
        <w:spacing w:after="0" w:line="240" w:lineRule="auto"/>
        <w:jc w:val="both"/>
        <w:rPr>
          <w:rFonts w:ascii="Calibri Light" w:hAnsi="Calibri Light" w:cs="Calibri Light"/>
          <w:bCs/>
          <w:sz w:val="20"/>
          <w:szCs w:val="20"/>
        </w:rPr>
      </w:pPr>
      <w:r w:rsidRPr="00204095">
        <w:rPr>
          <w:rFonts w:ascii="Calibri Light" w:hAnsi="Calibri Light" w:cs="Calibri Light"/>
          <w:bCs/>
          <w:sz w:val="20"/>
          <w:szCs w:val="20"/>
        </w:rPr>
        <w:t xml:space="preserve">Zgodnie z art. 61. ust. 1 oraz art. 63 ust. 2 ustawy z dnia 11 września 2019 r. Prawo </w:t>
      </w:r>
      <w:r w:rsidR="00C37EF0" w:rsidRPr="00204095">
        <w:rPr>
          <w:rFonts w:ascii="Calibri Light" w:hAnsi="Calibri Light" w:cs="Calibri Light"/>
          <w:bCs/>
          <w:sz w:val="20"/>
          <w:szCs w:val="20"/>
        </w:rPr>
        <w:t>z</w:t>
      </w:r>
      <w:r w:rsidRPr="00204095">
        <w:rPr>
          <w:rFonts w:ascii="Calibri Light" w:hAnsi="Calibri Light" w:cs="Calibri Light"/>
          <w:bCs/>
          <w:sz w:val="20"/>
          <w:szCs w:val="20"/>
        </w:rPr>
        <w:t xml:space="preserve">amówień </w:t>
      </w:r>
      <w:r w:rsidR="00C37EF0" w:rsidRPr="00204095">
        <w:rPr>
          <w:rFonts w:ascii="Calibri Light" w:hAnsi="Calibri Light" w:cs="Calibri Light"/>
          <w:bCs/>
          <w:sz w:val="20"/>
          <w:szCs w:val="20"/>
        </w:rPr>
        <w:t>p</w:t>
      </w:r>
      <w:r w:rsidRPr="00204095">
        <w:rPr>
          <w:rFonts w:ascii="Calibri Light" w:hAnsi="Calibri Light" w:cs="Calibri Light"/>
          <w:bCs/>
          <w:sz w:val="20"/>
          <w:szCs w:val="20"/>
        </w:rPr>
        <w:t xml:space="preserve">ublicznych komunikacja </w:t>
      </w:r>
    </w:p>
    <w:p w14:paraId="5C584E2B" w14:textId="77777777" w:rsidR="004E5A53" w:rsidRPr="00204095" w:rsidRDefault="004E5A53" w:rsidP="00CC124D">
      <w:pPr>
        <w:tabs>
          <w:tab w:val="left" w:pos="142"/>
        </w:tabs>
        <w:autoSpaceDE w:val="0"/>
        <w:spacing w:after="0" w:line="240" w:lineRule="auto"/>
        <w:jc w:val="both"/>
        <w:rPr>
          <w:rFonts w:ascii="Calibri Light" w:hAnsi="Calibri Light" w:cs="Calibri Light"/>
          <w:bCs/>
          <w:sz w:val="20"/>
          <w:szCs w:val="20"/>
        </w:rPr>
      </w:pPr>
      <w:r w:rsidRPr="00204095">
        <w:rPr>
          <w:rFonts w:ascii="Calibri Light" w:hAnsi="Calibri Light" w:cs="Calibri Light"/>
          <w:bCs/>
          <w:sz w:val="20"/>
          <w:szCs w:val="20"/>
        </w:rPr>
        <w:t xml:space="preserve">w niniejszym postępowaniu odbywa się wyłącznie przy </w:t>
      </w:r>
      <w:bookmarkStart w:id="2" w:name="_Hlk64286913"/>
      <w:r w:rsidRPr="00204095">
        <w:rPr>
          <w:rFonts w:ascii="Calibri Light" w:hAnsi="Calibri Light" w:cs="Calibri Light"/>
          <w:bCs/>
          <w:sz w:val="20"/>
          <w:szCs w:val="20"/>
        </w:rPr>
        <w:t>użyciu środków komunikacji elektronicznej</w:t>
      </w:r>
      <w:bookmarkEnd w:id="2"/>
      <w:r w:rsidRPr="00204095">
        <w:rPr>
          <w:rFonts w:ascii="Calibri Light" w:hAnsi="Calibri Light" w:cs="Calibri Light"/>
          <w:bCs/>
          <w:sz w:val="20"/>
          <w:szCs w:val="20"/>
        </w:rPr>
        <w:t>, pliki należy opatrzyć:</w:t>
      </w:r>
    </w:p>
    <w:p w14:paraId="42BBADC0" w14:textId="77777777" w:rsidR="004E5A53" w:rsidRPr="00204095" w:rsidRDefault="004E5A53" w:rsidP="00CC124D">
      <w:pPr>
        <w:tabs>
          <w:tab w:val="left" w:pos="142"/>
        </w:tabs>
        <w:autoSpaceDE w:val="0"/>
        <w:spacing w:after="0" w:line="240" w:lineRule="auto"/>
        <w:jc w:val="both"/>
        <w:rPr>
          <w:rFonts w:ascii="Calibri Light" w:hAnsi="Calibri Light" w:cs="Calibri Light"/>
          <w:b/>
          <w:i/>
          <w:iCs/>
          <w:sz w:val="20"/>
          <w:szCs w:val="20"/>
        </w:rPr>
      </w:pPr>
      <w:r w:rsidRPr="00204095">
        <w:rPr>
          <w:rFonts w:ascii="Calibri Light" w:hAnsi="Calibri Light" w:cs="Calibri Light"/>
          <w:b/>
          <w:i/>
          <w:iCs/>
          <w:sz w:val="20"/>
          <w:szCs w:val="20"/>
        </w:rPr>
        <w:t>- kwalifikowanym podpisem elektronicznym,</w:t>
      </w:r>
    </w:p>
    <w:p w14:paraId="35056855" w14:textId="77777777" w:rsidR="004E5A53" w:rsidRPr="00204095" w:rsidRDefault="004E5A53" w:rsidP="00CC124D">
      <w:pPr>
        <w:tabs>
          <w:tab w:val="left" w:pos="142"/>
        </w:tabs>
        <w:autoSpaceDE w:val="0"/>
        <w:spacing w:after="0" w:line="240" w:lineRule="auto"/>
        <w:jc w:val="both"/>
        <w:rPr>
          <w:rFonts w:ascii="Calibri Light" w:hAnsi="Calibri Light" w:cs="Calibri Light"/>
          <w:b/>
          <w:i/>
          <w:iCs/>
          <w:sz w:val="20"/>
          <w:szCs w:val="20"/>
        </w:rPr>
      </w:pPr>
      <w:r w:rsidRPr="00204095">
        <w:rPr>
          <w:rFonts w:ascii="Calibri Light" w:hAnsi="Calibri Light" w:cs="Calibri Light"/>
          <w:b/>
          <w:i/>
          <w:iCs/>
          <w:sz w:val="20"/>
          <w:szCs w:val="20"/>
        </w:rPr>
        <w:t>- podpisem zaufanym,</w:t>
      </w:r>
    </w:p>
    <w:p w14:paraId="2B804698" w14:textId="77777777" w:rsidR="004E5A53" w:rsidRPr="00204095" w:rsidRDefault="004E5A53" w:rsidP="00CC124D">
      <w:pPr>
        <w:tabs>
          <w:tab w:val="left" w:pos="142"/>
        </w:tabs>
        <w:autoSpaceDE w:val="0"/>
        <w:spacing w:after="0" w:line="240" w:lineRule="auto"/>
        <w:jc w:val="both"/>
        <w:rPr>
          <w:rFonts w:ascii="Calibri Light" w:hAnsi="Calibri Light" w:cs="Calibri Light"/>
          <w:b/>
          <w:i/>
          <w:iCs/>
          <w:sz w:val="20"/>
          <w:szCs w:val="20"/>
        </w:rPr>
      </w:pPr>
      <w:r w:rsidRPr="00204095">
        <w:rPr>
          <w:rFonts w:ascii="Calibri Light" w:hAnsi="Calibri Light" w:cs="Calibri Light"/>
          <w:b/>
          <w:i/>
          <w:iCs/>
          <w:sz w:val="20"/>
          <w:szCs w:val="20"/>
        </w:rPr>
        <w:t>- lub podpisem osobistym.</w:t>
      </w:r>
    </w:p>
    <w:p w14:paraId="7320F428" w14:textId="77777777" w:rsidR="00434D3B" w:rsidRPr="00204095" w:rsidRDefault="00434D3B" w:rsidP="00CC124D">
      <w:pPr>
        <w:spacing w:after="0" w:line="240" w:lineRule="auto"/>
        <w:rPr>
          <w:rFonts w:ascii="Calibri Light" w:hAnsi="Calibri Light"/>
          <w:i/>
          <w:iCs/>
          <w:sz w:val="20"/>
          <w:szCs w:val="20"/>
        </w:rPr>
      </w:pPr>
    </w:p>
    <w:p w14:paraId="5243928C" w14:textId="77777777" w:rsidR="00FE7EAD" w:rsidRPr="00204095" w:rsidRDefault="00FE7EAD" w:rsidP="00CC124D">
      <w:pPr>
        <w:spacing w:after="0" w:line="240" w:lineRule="auto"/>
        <w:rPr>
          <w:rFonts w:ascii="Calibri Light" w:hAnsi="Calibri Light"/>
          <w:sz w:val="20"/>
          <w:szCs w:val="20"/>
        </w:rPr>
      </w:pPr>
    </w:p>
    <w:p w14:paraId="0559F3FB" w14:textId="77777777" w:rsidR="00422A62" w:rsidRPr="00204095" w:rsidRDefault="00422A62" w:rsidP="00CC124D">
      <w:pPr>
        <w:spacing w:after="0" w:line="240" w:lineRule="auto"/>
        <w:rPr>
          <w:rFonts w:ascii="Calibri Light" w:hAnsi="Calibri Light"/>
          <w:sz w:val="20"/>
          <w:szCs w:val="20"/>
        </w:rPr>
      </w:pPr>
    </w:p>
    <w:p w14:paraId="249BC1B8" w14:textId="77777777" w:rsidR="00EA51DC" w:rsidRDefault="00EA51DC" w:rsidP="00EA51DC">
      <w:pPr>
        <w:spacing w:after="0" w:line="240" w:lineRule="auto"/>
        <w:ind w:firstLine="6804"/>
        <w:rPr>
          <w:rFonts w:ascii="Calibri Light" w:hAnsi="Calibri Light"/>
          <w:sz w:val="20"/>
          <w:szCs w:val="20"/>
        </w:rPr>
      </w:pPr>
      <w:r>
        <w:rPr>
          <w:rFonts w:ascii="Calibri Light" w:hAnsi="Calibri Light"/>
          <w:sz w:val="20"/>
          <w:szCs w:val="20"/>
        </w:rPr>
        <w:t xml:space="preserve">PREZYDENT MIASTA </w:t>
      </w:r>
    </w:p>
    <w:p w14:paraId="0D20C4F2" w14:textId="520B01DD" w:rsidR="001D1BE7" w:rsidRPr="00204095" w:rsidRDefault="00EA51DC" w:rsidP="00EA51DC">
      <w:pPr>
        <w:spacing w:after="0" w:line="240" w:lineRule="auto"/>
        <w:ind w:firstLine="6804"/>
        <w:rPr>
          <w:rFonts w:ascii="Calibri Light" w:hAnsi="Calibri Light"/>
          <w:sz w:val="20"/>
          <w:szCs w:val="20"/>
        </w:rPr>
      </w:pPr>
      <w:r>
        <w:rPr>
          <w:rFonts w:ascii="Calibri Light" w:hAnsi="Calibri Light"/>
          <w:sz w:val="20"/>
          <w:szCs w:val="20"/>
        </w:rPr>
        <w:t xml:space="preserve">      PRUSZKOWA</w:t>
      </w:r>
    </w:p>
    <w:p w14:paraId="5FFC5ABC" w14:textId="32751DF5" w:rsidR="00AC5032" w:rsidRPr="00204095" w:rsidRDefault="00EA51DC" w:rsidP="00EA51DC">
      <w:pPr>
        <w:tabs>
          <w:tab w:val="left" w:pos="6599"/>
        </w:tabs>
        <w:spacing w:after="0" w:line="240" w:lineRule="auto"/>
        <w:ind w:firstLine="6804"/>
        <w:rPr>
          <w:rFonts w:ascii="Calibri Light" w:hAnsi="Calibri Light"/>
          <w:b/>
          <w:bCs/>
          <w:sz w:val="20"/>
          <w:szCs w:val="20"/>
        </w:rPr>
      </w:pPr>
      <w:r>
        <w:rPr>
          <w:rFonts w:ascii="Calibri Light" w:hAnsi="Calibri Light"/>
          <w:sz w:val="20"/>
          <w:szCs w:val="20"/>
        </w:rPr>
        <w:t>/-/ Paweł Makuch</w:t>
      </w:r>
      <w:r w:rsidR="00AC5032" w:rsidRPr="00204095">
        <w:rPr>
          <w:rFonts w:ascii="Calibri Light" w:hAnsi="Calibri Light"/>
          <w:sz w:val="20"/>
          <w:szCs w:val="20"/>
        </w:rPr>
        <w:tab/>
      </w:r>
    </w:p>
    <w:p w14:paraId="3D303475" w14:textId="77777777" w:rsidR="006A7AC9" w:rsidRPr="00204095" w:rsidRDefault="006A7AC9" w:rsidP="00CC124D">
      <w:pPr>
        <w:spacing w:after="0" w:line="240" w:lineRule="auto"/>
        <w:rPr>
          <w:rFonts w:ascii="Calibri Light" w:hAnsi="Calibri Light"/>
          <w:sz w:val="20"/>
          <w:szCs w:val="20"/>
        </w:rPr>
      </w:pPr>
    </w:p>
    <w:p w14:paraId="7D593D59" w14:textId="77777777" w:rsidR="006A7AC9" w:rsidRPr="00204095" w:rsidRDefault="006A7AC9" w:rsidP="00CC124D">
      <w:pPr>
        <w:spacing w:after="0" w:line="240" w:lineRule="auto"/>
        <w:rPr>
          <w:rFonts w:ascii="Calibri Light" w:hAnsi="Calibri Light"/>
          <w:sz w:val="20"/>
          <w:szCs w:val="20"/>
        </w:rPr>
      </w:pPr>
    </w:p>
    <w:p w14:paraId="32C3EE67" w14:textId="77777777" w:rsidR="009F796A" w:rsidRPr="00204095" w:rsidRDefault="009F796A" w:rsidP="00CC124D">
      <w:pPr>
        <w:spacing w:after="0" w:line="240" w:lineRule="auto"/>
        <w:rPr>
          <w:rFonts w:ascii="Calibri Light" w:hAnsi="Calibri Light"/>
          <w:sz w:val="20"/>
          <w:szCs w:val="20"/>
        </w:rPr>
      </w:pPr>
    </w:p>
    <w:p w14:paraId="219DBF69" w14:textId="77777777" w:rsidR="009F796A" w:rsidRPr="00204095" w:rsidRDefault="009F796A" w:rsidP="00CC124D">
      <w:pPr>
        <w:spacing w:after="0" w:line="240" w:lineRule="auto"/>
        <w:rPr>
          <w:rFonts w:ascii="Calibri Light" w:hAnsi="Calibri Light"/>
          <w:sz w:val="20"/>
          <w:szCs w:val="20"/>
        </w:rPr>
      </w:pPr>
    </w:p>
    <w:p w14:paraId="3BC4D864" w14:textId="77777777" w:rsidR="009F796A" w:rsidRPr="00204095" w:rsidRDefault="009F796A" w:rsidP="00CC124D">
      <w:pPr>
        <w:spacing w:after="0" w:line="240" w:lineRule="auto"/>
        <w:rPr>
          <w:rFonts w:ascii="Calibri Light" w:hAnsi="Calibri Light"/>
          <w:sz w:val="20"/>
          <w:szCs w:val="20"/>
        </w:rPr>
      </w:pPr>
    </w:p>
    <w:p w14:paraId="09AE457B" w14:textId="77777777" w:rsidR="009F796A" w:rsidRPr="00204095" w:rsidRDefault="009F796A" w:rsidP="00CC124D">
      <w:pPr>
        <w:spacing w:after="0" w:line="240" w:lineRule="auto"/>
        <w:rPr>
          <w:rFonts w:ascii="Calibri Light" w:hAnsi="Calibri Light"/>
          <w:sz w:val="20"/>
          <w:szCs w:val="20"/>
        </w:rPr>
      </w:pPr>
    </w:p>
    <w:p w14:paraId="7DAC284B" w14:textId="77777777" w:rsidR="009F796A" w:rsidRPr="00204095" w:rsidRDefault="009F796A" w:rsidP="00CC124D">
      <w:pPr>
        <w:spacing w:after="0" w:line="240" w:lineRule="auto"/>
        <w:rPr>
          <w:rFonts w:ascii="Calibri Light" w:hAnsi="Calibri Light"/>
          <w:sz w:val="20"/>
          <w:szCs w:val="20"/>
        </w:rPr>
      </w:pPr>
    </w:p>
    <w:p w14:paraId="5092B051" w14:textId="0D45F57B" w:rsidR="009F796A" w:rsidRPr="00204095" w:rsidRDefault="009F796A" w:rsidP="00CC124D">
      <w:pPr>
        <w:spacing w:after="0" w:line="240" w:lineRule="auto"/>
        <w:rPr>
          <w:rFonts w:ascii="Calibri Light" w:hAnsi="Calibri Light"/>
          <w:sz w:val="20"/>
          <w:szCs w:val="20"/>
        </w:rPr>
      </w:pPr>
    </w:p>
    <w:p w14:paraId="0B16B5E0" w14:textId="77777777" w:rsidR="009F796A" w:rsidRPr="00204095" w:rsidRDefault="009F796A" w:rsidP="00CC124D">
      <w:pPr>
        <w:spacing w:after="0" w:line="240" w:lineRule="auto"/>
        <w:rPr>
          <w:rFonts w:ascii="Calibri Light" w:hAnsi="Calibri Light"/>
          <w:sz w:val="20"/>
          <w:szCs w:val="20"/>
        </w:rPr>
      </w:pPr>
    </w:p>
    <w:p w14:paraId="014BFF90" w14:textId="77777777" w:rsidR="009F796A" w:rsidRPr="00204095" w:rsidRDefault="009F796A" w:rsidP="00CC124D">
      <w:pPr>
        <w:spacing w:after="0" w:line="240" w:lineRule="auto"/>
        <w:rPr>
          <w:rFonts w:ascii="Calibri Light" w:hAnsi="Calibri Light"/>
          <w:sz w:val="20"/>
          <w:szCs w:val="20"/>
        </w:rPr>
      </w:pPr>
    </w:p>
    <w:p w14:paraId="63937F28" w14:textId="77777777" w:rsidR="00617139" w:rsidRPr="00204095" w:rsidRDefault="00617139" w:rsidP="00CC124D">
      <w:pPr>
        <w:spacing w:after="0" w:line="240" w:lineRule="auto"/>
        <w:jc w:val="center"/>
        <w:rPr>
          <w:rFonts w:ascii="Calibri Light" w:hAnsi="Calibri Light"/>
          <w:sz w:val="20"/>
          <w:szCs w:val="20"/>
        </w:rPr>
      </w:pPr>
      <w:r w:rsidRPr="00204095">
        <w:rPr>
          <w:rFonts w:ascii="Calibri Light" w:hAnsi="Calibri Light"/>
          <w:sz w:val="20"/>
          <w:szCs w:val="20"/>
        </w:rPr>
        <w:t>SPIS TREŚCI:</w:t>
      </w:r>
    </w:p>
    <w:p w14:paraId="2C821D3D" w14:textId="77777777" w:rsidR="00617139" w:rsidRPr="00204095" w:rsidRDefault="00617139" w:rsidP="00CC124D">
      <w:pPr>
        <w:spacing w:after="0" w:line="240" w:lineRule="auto"/>
        <w:rPr>
          <w:rFonts w:ascii="Calibri Light" w:hAnsi="Calibri Light"/>
          <w:b/>
          <w:bCs/>
          <w:sz w:val="20"/>
          <w:szCs w:val="20"/>
        </w:rPr>
      </w:pPr>
      <w:r w:rsidRPr="00204095">
        <w:rPr>
          <w:rFonts w:ascii="Calibri Light" w:hAnsi="Calibri Light"/>
          <w:b/>
          <w:bCs/>
          <w:sz w:val="20"/>
          <w:szCs w:val="20"/>
        </w:rPr>
        <w:t>Rozdział I – Informacje ogólne</w:t>
      </w:r>
    </w:p>
    <w:p w14:paraId="16A882BB"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 </w:t>
      </w:r>
      <w:r w:rsidR="00617139" w:rsidRPr="00204095">
        <w:rPr>
          <w:rFonts w:ascii="Calibri Light" w:hAnsi="Calibri Light"/>
          <w:sz w:val="20"/>
          <w:szCs w:val="20"/>
        </w:rPr>
        <w:t>Dane Zamawiającego</w:t>
      </w:r>
    </w:p>
    <w:p w14:paraId="59AC040B"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2. </w:t>
      </w:r>
      <w:r w:rsidR="00617139" w:rsidRPr="00204095">
        <w:rPr>
          <w:rFonts w:ascii="Calibri Light" w:hAnsi="Calibri Light"/>
          <w:sz w:val="20"/>
          <w:szCs w:val="20"/>
        </w:rPr>
        <w:t>Tryb udzielenia zamówienia</w:t>
      </w:r>
    </w:p>
    <w:p w14:paraId="3723F81B"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3. </w:t>
      </w:r>
      <w:r w:rsidR="00617139" w:rsidRPr="00204095">
        <w:rPr>
          <w:rFonts w:ascii="Calibri Light" w:hAnsi="Calibri Light"/>
          <w:sz w:val="20"/>
          <w:szCs w:val="20"/>
        </w:rPr>
        <w:t>Wykonawcy/podwykonawcy/podmioty trzecie udostępniające wykonawcy swój potencjał</w:t>
      </w:r>
    </w:p>
    <w:p w14:paraId="79F2030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4. </w:t>
      </w:r>
      <w:r w:rsidR="00617139" w:rsidRPr="00204095">
        <w:rPr>
          <w:rFonts w:ascii="Calibri Light" w:hAnsi="Calibri Light"/>
          <w:sz w:val="20"/>
          <w:szCs w:val="20"/>
        </w:rPr>
        <w:t>Komunikacja w postępowaniu</w:t>
      </w:r>
    </w:p>
    <w:p w14:paraId="546B91A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5. </w:t>
      </w:r>
      <w:r w:rsidR="00617139" w:rsidRPr="00204095">
        <w:rPr>
          <w:rFonts w:ascii="Calibri Light" w:hAnsi="Calibri Light"/>
          <w:sz w:val="20"/>
          <w:szCs w:val="20"/>
        </w:rPr>
        <w:t>Wizja lokalna</w:t>
      </w:r>
    </w:p>
    <w:p w14:paraId="3DC00A7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6. </w:t>
      </w:r>
      <w:r w:rsidR="00617139" w:rsidRPr="00204095">
        <w:rPr>
          <w:rFonts w:ascii="Calibri Light" w:hAnsi="Calibri Light"/>
          <w:sz w:val="20"/>
          <w:szCs w:val="20"/>
        </w:rPr>
        <w:t>Podział zamówienia na części</w:t>
      </w:r>
    </w:p>
    <w:p w14:paraId="0B5F2E30"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7. </w:t>
      </w:r>
      <w:r w:rsidR="00617139" w:rsidRPr="00204095">
        <w:rPr>
          <w:rFonts w:ascii="Calibri Light" w:hAnsi="Calibri Light"/>
          <w:sz w:val="20"/>
          <w:szCs w:val="20"/>
        </w:rPr>
        <w:t>Oferty wariantowe</w:t>
      </w:r>
    </w:p>
    <w:p w14:paraId="5D7B9392"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8. </w:t>
      </w:r>
      <w:r w:rsidR="00617139" w:rsidRPr="00204095">
        <w:rPr>
          <w:rFonts w:ascii="Calibri Light" w:hAnsi="Calibri Light"/>
          <w:sz w:val="20"/>
          <w:szCs w:val="20"/>
        </w:rPr>
        <w:t xml:space="preserve">Katalogi elektroniczne </w:t>
      </w:r>
    </w:p>
    <w:p w14:paraId="68D9215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9. </w:t>
      </w:r>
      <w:r w:rsidR="00617139" w:rsidRPr="00204095">
        <w:rPr>
          <w:rFonts w:ascii="Calibri Light" w:hAnsi="Calibri Light"/>
          <w:sz w:val="20"/>
          <w:szCs w:val="20"/>
        </w:rPr>
        <w:t>Umowa ramowa</w:t>
      </w:r>
    </w:p>
    <w:p w14:paraId="6CE16750"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10. </w:t>
      </w:r>
      <w:r w:rsidR="00617139" w:rsidRPr="00204095">
        <w:rPr>
          <w:rFonts w:ascii="Calibri Light" w:hAnsi="Calibri Light"/>
          <w:sz w:val="20"/>
          <w:szCs w:val="20"/>
        </w:rPr>
        <w:t>Aukcja elektroniczna</w:t>
      </w:r>
    </w:p>
    <w:p w14:paraId="1E455E4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11. </w:t>
      </w:r>
      <w:r w:rsidR="00617139" w:rsidRPr="00204095">
        <w:rPr>
          <w:rFonts w:ascii="Calibri Light" w:hAnsi="Calibri Light"/>
          <w:sz w:val="20"/>
          <w:szCs w:val="20"/>
        </w:rPr>
        <w:t>Zamówienia, o których mowa w art. 214 ust. 1 pkt 7 i 8 ustawy Pzp</w:t>
      </w:r>
    </w:p>
    <w:p w14:paraId="663F7BB9"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12. </w:t>
      </w:r>
      <w:r w:rsidR="00617139" w:rsidRPr="00204095">
        <w:rPr>
          <w:rFonts w:ascii="Calibri Light" w:hAnsi="Calibri Light"/>
          <w:sz w:val="20"/>
          <w:szCs w:val="20"/>
        </w:rPr>
        <w:t>Rozliczenia w walutach obcych</w:t>
      </w:r>
    </w:p>
    <w:p w14:paraId="2C7A5A8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13. </w:t>
      </w:r>
      <w:r w:rsidR="00617139" w:rsidRPr="00204095">
        <w:rPr>
          <w:rFonts w:ascii="Calibri Light" w:hAnsi="Calibri Light"/>
          <w:sz w:val="20"/>
          <w:szCs w:val="20"/>
        </w:rPr>
        <w:t>Zwrot kosztów udziału w postępowaniu</w:t>
      </w:r>
    </w:p>
    <w:p w14:paraId="6CF08DB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14. </w:t>
      </w:r>
      <w:r w:rsidR="00617139" w:rsidRPr="00204095">
        <w:rPr>
          <w:rFonts w:ascii="Calibri Light" w:hAnsi="Calibri Light"/>
          <w:sz w:val="20"/>
          <w:szCs w:val="20"/>
        </w:rPr>
        <w:t>Zaliczki na poczet udzielenia zamówienia</w:t>
      </w:r>
    </w:p>
    <w:p w14:paraId="637A868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15. </w:t>
      </w:r>
      <w:r w:rsidR="00617139" w:rsidRPr="00204095">
        <w:rPr>
          <w:rFonts w:ascii="Calibri Light" w:hAnsi="Calibri Light"/>
          <w:sz w:val="20"/>
          <w:szCs w:val="20"/>
        </w:rPr>
        <w:t>Unieważnienie postępowania</w:t>
      </w:r>
    </w:p>
    <w:p w14:paraId="6E885823"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16. </w:t>
      </w:r>
      <w:r w:rsidR="00617139" w:rsidRPr="00204095">
        <w:rPr>
          <w:rFonts w:ascii="Calibri Light" w:hAnsi="Calibri Light"/>
          <w:sz w:val="20"/>
          <w:szCs w:val="20"/>
        </w:rPr>
        <w:t>Pouczenie o środkach ochrony prawnej</w:t>
      </w:r>
    </w:p>
    <w:p w14:paraId="7FAA2827"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17. </w:t>
      </w:r>
      <w:r w:rsidR="00617139" w:rsidRPr="00204095">
        <w:rPr>
          <w:rFonts w:ascii="Calibri Light" w:hAnsi="Calibri Light"/>
          <w:sz w:val="20"/>
          <w:szCs w:val="20"/>
        </w:rPr>
        <w:t>Ochrona danych osobowych zebranych przez zamawiającego w toku postępowania</w:t>
      </w:r>
      <w:r w:rsidR="00617139" w:rsidRPr="00204095">
        <w:rPr>
          <w:rFonts w:ascii="Calibri Light" w:hAnsi="Calibri Light"/>
          <w:sz w:val="20"/>
          <w:szCs w:val="20"/>
        </w:rPr>
        <w:br/>
      </w:r>
    </w:p>
    <w:p w14:paraId="3DD360AC" w14:textId="77777777" w:rsidR="00617139" w:rsidRPr="00204095" w:rsidRDefault="00617139" w:rsidP="00CC124D">
      <w:pPr>
        <w:spacing w:after="0" w:line="240" w:lineRule="auto"/>
        <w:rPr>
          <w:rFonts w:ascii="Calibri Light" w:hAnsi="Calibri Light"/>
          <w:b/>
          <w:bCs/>
          <w:sz w:val="20"/>
          <w:szCs w:val="20"/>
        </w:rPr>
      </w:pPr>
      <w:r w:rsidRPr="00204095">
        <w:rPr>
          <w:rFonts w:ascii="Calibri Light" w:hAnsi="Calibri Light"/>
          <w:b/>
          <w:bCs/>
          <w:sz w:val="20"/>
          <w:szCs w:val="20"/>
        </w:rPr>
        <w:t xml:space="preserve">Rozdział II – Przedmiot zamówienia i wymagania stawiane wykonawcy </w:t>
      </w:r>
    </w:p>
    <w:p w14:paraId="71306DBD"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 </w:t>
      </w:r>
      <w:r w:rsidR="00617139" w:rsidRPr="00204095">
        <w:rPr>
          <w:rFonts w:ascii="Calibri Light" w:hAnsi="Calibri Light"/>
          <w:sz w:val="20"/>
          <w:szCs w:val="20"/>
        </w:rPr>
        <w:t>Przedmiot zamówienia</w:t>
      </w:r>
    </w:p>
    <w:p w14:paraId="69EEE1E5"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2. </w:t>
      </w:r>
      <w:r w:rsidR="00617139" w:rsidRPr="00204095">
        <w:rPr>
          <w:rFonts w:ascii="Calibri Light" w:hAnsi="Calibri Light"/>
          <w:sz w:val="20"/>
          <w:szCs w:val="20"/>
        </w:rPr>
        <w:t>Rozwiązania równoważne</w:t>
      </w:r>
    </w:p>
    <w:p w14:paraId="0C5D0050"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3. </w:t>
      </w:r>
      <w:r w:rsidR="00617139" w:rsidRPr="00204095">
        <w:rPr>
          <w:rFonts w:ascii="Calibri Light" w:hAnsi="Calibri Light"/>
          <w:sz w:val="20"/>
          <w:szCs w:val="20"/>
        </w:rPr>
        <w:t>Wymagania w zakresie zatrudniania przez wykonawcę lub podwykonawcę osób na podstawie stosunku pracy</w:t>
      </w:r>
    </w:p>
    <w:p w14:paraId="66E1A2AD"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4. </w:t>
      </w:r>
      <w:r w:rsidR="00617139" w:rsidRPr="00204095">
        <w:rPr>
          <w:rFonts w:ascii="Calibri Light" w:hAnsi="Calibri Light"/>
          <w:sz w:val="20"/>
          <w:szCs w:val="20"/>
        </w:rPr>
        <w:t>Wymagania w zakresie zatrudnienia osób, o których mowa w art. 96 ust. 2 pkt 2 ustawy Pzp</w:t>
      </w:r>
    </w:p>
    <w:p w14:paraId="792AA7BA"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5. </w:t>
      </w:r>
      <w:r w:rsidR="00617139" w:rsidRPr="00204095">
        <w:rPr>
          <w:rFonts w:ascii="Calibri Light" w:hAnsi="Calibri Light"/>
          <w:sz w:val="20"/>
          <w:szCs w:val="20"/>
        </w:rPr>
        <w:t>Informacja o przedmiotowych środkach dowodowych</w:t>
      </w:r>
    </w:p>
    <w:p w14:paraId="74718573"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6. </w:t>
      </w:r>
      <w:r w:rsidR="00617139" w:rsidRPr="00204095">
        <w:rPr>
          <w:rFonts w:ascii="Calibri Light" w:hAnsi="Calibri Light"/>
          <w:sz w:val="20"/>
          <w:szCs w:val="20"/>
        </w:rPr>
        <w:t xml:space="preserve">Termin wykonania zamówienia </w:t>
      </w:r>
    </w:p>
    <w:p w14:paraId="421988C9"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7. </w:t>
      </w:r>
      <w:r w:rsidR="00617139" w:rsidRPr="00204095">
        <w:rPr>
          <w:rFonts w:ascii="Calibri Light" w:hAnsi="Calibri Light"/>
          <w:sz w:val="20"/>
          <w:szCs w:val="20"/>
        </w:rPr>
        <w:t>Informacja o warunkach udziału w postępowaniu o udzielenie zamówienia</w:t>
      </w:r>
    </w:p>
    <w:p w14:paraId="68A1522C"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8. </w:t>
      </w:r>
      <w:r w:rsidR="00617139" w:rsidRPr="00204095">
        <w:rPr>
          <w:rFonts w:ascii="Calibri Light" w:hAnsi="Calibri Light"/>
          <w:sz w:val="20"/>
          <w:szCs w:val="20"/>
        </w:rPr>
        <w:t>Podstawy wykluczenia</w:t>
      </w:r>
    </w:p>
    <w:p w14:paraId="0FDA42F2"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9. </w:t>
      </w:r>
      <w:r w:rsidR="00617139" w:rsidRPr="00204095">
        <w:rPr>
          <w:rFonts w:ascii="Calibri Light" w:hAnsi="Calibri Light"/>
          <w:sz w:val="20"/>
          <w:szCs w:val="20"/>
        </w:rPr>
        <w:t>Wykaz podmiotowych środków dowodowych</w:t>
      </w:r>
    </w:p>
    <w:p w14:paraId="4346F30A"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10. </w:t>
      </w:r>
      <w:r w:rsidR="00617139" w:rsidRPr="00204095">
        <w:rPr>
          <w:rFonts w:ascii="Calibri Light" w:hAnsi="Calibri Light"/>
          <w:sz w:val="20"/>
          <w:szCs w:val="20"/>
        </w:rPr>
        <w:t>Wymagania dotyczące wadium</w:t>
      </w:r>
    </w:p>
    <w:p w14:paraId="13E69828"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11. </w:t>
      </w:r>
      <w:r w:rsidR="00617139" w:rsidRPr="00204095">
        <w:rPr>
          <w:rFonts w:ascii="Calibri Light" w:hAnsi="Calibri Light"/>
          <w:sz w:val="20"/>
          <w:szCs w:val="20"/>
        </w:rPr>
        <w:t xml:space="preserve">Sposób przygotowania oferty </w:t>
      </w:r>
    </w:p>
    <w:p w14:paraId="106801FD"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12. </w:t>
      </w:r>
      <w:r w:rsidR="00617139" w:rsidRPr="00204095">
        <w:rPr>
          <w:rFonts w:ascii="Calibri Light" w:hAnsi="Calibri Light"/>
          <w:sz w:val="20"/>
          <w:szCs w:val="20"/>
        </w:rPr>
        <w:t>Opis sposobu obliczenia ceny</w:t>
      </w:r>
    </w:p>
    <w:p w14:paraId="0120F705" w14:textId="77777777" w:rsidR="00617139" w:rsidRPr="00204095" w:rsidRDefault="00617139" w:rsidP="00CC124D">
      <w:pPr>
        <w:spacing w:after="0" w:line="240" w:lineRule="auto"/>
        <w:rPr>
          <w:rFonts w:ascii="Calibri Light" w:hAnsi="Calibri Light"/>
          <w:sz w:val="20"/>
          <w:szCs w:val="20"/>
        </w:rPr>
      </w:pPr>
    </w:p>
    <w:p w14:paraId="68B11F74" w14:textId="77777777" w:rsidR="00617139" w:rsidRPr="00204095" w:rsidRDefault="00617139" w:rsidP="00CC124D">
      <w:pPr>
        <w:spacing w:after="0" w:line="240" w:lineRule="auto"/>
        <w:rPr>
          <w:rFonts w:ascii="Calibri Light" w:hAnsi="Calibri Light"/>
          <w:b/>
          <w:bCs/>
          <w:sz w:val="20"/>
          <w:szCs w:val="20"/>
        </w:rPr>
      </w:pPr>
      <w:r w:rsidRPr="00204095">
        <w:rPr>
          <w:rFonts w:ascii="Calibri Light" w:hAnsi="Calibri Light"/>
          <w:b/>
          <w:bCs/>
          <w:sz w:val="20"/>
          <w:szCs w:val="20"/>
        </w:rPr>
        <w:t>Rozdział III – Informacje o przebiegu postępowania</w:t>
      </w:r>
    </w:p>
    <w:p w14:paraId="6E109E86"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 </w:t>
      </w:r>
      <w:r w:rsidR="00617139" w:rsidRPr="00204095">
        <w:rPr>
          <w:rFonts w:ascii="Calibri Light" w:hAnsi="Calibri Light"/>
          <w:sz w:val="20"/>
          <w:szCs w:val="20"/>
        </w:rPr>
        <w:t>Sposób porozumiewania się zamawiającego z wykonawcami</w:t>
      </w:r>
    </w:p>
    <w:p w14:paraId="0E9E69E0"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2. </w:t>
      </w:r>
      <w:r w:rsidR="00617139" w:rsidRPr="00204095">
        <w:rPr>
          <w:rFonts w:ascii="Calibri Light" w:hAnsi="Calibri Light"/>
          <w:sz w:val="20"/>
          <w:szCs w:val="20"/>
        </w:rPr>
        <w:t>Sposób oraz termin składania ofert</w:t>
      </w:r>
    </w:p>
    <w:p w14:paraId="6E507F21"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3. </w:t>
      </w:r>
      <w:r w:rsidR="00617139" w:rsidRPr="00204095">
        <w:rPr>
          <w:rFonts w:ascii="Calibri Light" w:hAnsi="Calibri Light"/>
          <w:sz w:val="20"/>
          <w:szCs w:val="20"/>
        </w:rPr>
        <w:t>Termin otwarcia ofert</w:t>
      </w:r>
    </w:p>
    <w:p w14:paraId="2129FD24"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4. </w:t>
      </w:r>
      <w:r w:rsidR="00617139" w:rsidRPr="00204095">
        <w:rPr>
          <w:rFonts w:ascii="Calibri Light" w:hAnsi="Calibri Light"/>
          <w:sz w:val="20"/>
          <w:szCs w:val="20"/>
        </w:rPr>
        <w:t>Termin związania ofertą</w:t>
      </w:r>
    </w:p>
    <w:p w14:paraId="62E11422"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5. </w:t>
      </w:r>
      <w:r w:rsidR="00617139" w:rsidRPr="00204095">
        <w:rPr>
          <w:rFonts w:ascii="Calibri Light" w:hAnsi="Calibri Light"/>
          <w:sz w:val="20"/>
          <w:szCs w:val="20"/>
        </w:rPr>
        <w:t>Opis kryteriów oceny ofert wraz z podaniem wag tych kryteriów i sposobu oceny ofert</w:t>
      </w:r>
    </w:p>
    <w:p w14:paraId="6FCE562F" w14:textId="776737E3"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6. </w:t>
      </w:r>
      <w:r w:rsidR="00617139" w:rsidRPr="00204095">
        <w:rPr>
          <w:rFonts w:ascii="Calibri Light" w:hAnsi="Calibri Light"/>
          <w:sz w:val="20"/>
          <w:szCs w:val="20"/>
        </w:rPr>
        <w:t>Projektowane postanowienia umowy w sprawie zamówienia publicznego, które zostaną wprow</w:t>
      </w:r>
      <w:r w:rsidR="00687BA1" w:rsidRPr="00204095">
        <w:rPr>
          <w:rFonts w:ascii="Calibri Light" w:hAnsi="Calibri Light"/>
          <w:sz w:val="20"/>
          <w:szCs w:val="20"/>
        </w:rPr>
        <w:t>adzone do umowy w </w:t>
      </w:r>
      <w:r w:rsidR="00617139" w:rsidRPr="00204095">
        <w:rPr>
          <w:rFonts w:ascii="Calibri Light" w:hAnsi="Calibri Light"/>
          <w:sz w:val="20"/>
          <w:szCs w:val="20"/>
        </w:rPr>
        <w:t>sprawie zamówienia publicznego</w:t>
      </w:r>
    </w:p>
    <w:p w14:paraId="59CD3040"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7. </w:t>
      </w:r>
      <w:r w:rsidR="00617139" w:rsidRPr="00204095">
        <w:rPr>
          <w:rFonts w:ascii="Calibri Light" w:hAnsi="Calibri Light"/>
          <w:sz w:val="20"/>
          <w:szCs w:val="20"/>
        </w:rPr>
        <w:t xml:space="preserve">Zabezpieczenie należytego wykonania umowy </w:t>
      </w:r>
    </w:p>
    <w:p w14:paraId="2FC0E5BC"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8. </w:t>
      </w:r>
      <w:r w:rsidR="00617139" w:rsidRPr="00204095">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204095" w:rsidRDefault="000231C3" w:rsidP="00CC124D">
      <w:pPr>
        <w:spacing w:after="0" w:line="240" w:lineRule="auto"/>
        <w:rPr>
          <w:rFonts w:ascii="Calibri Light" w:hAnsi="Calibri Light"/>
          <w:sz w:val="20"/>
          <w:szCs w:val="20"/>
        </w:rPr>
      </w:pPr>
    </w:p>
    <w:p w14:paraId="52A9E827" w14:textId="34F99D9B" w:rsidR="006D3D6A" w:rsidRPr="00204095" w:rsidRDefault="006D3D6A" w:rsidP="00CC124D">
      <w:pPr>
        <w:spacing w:after="0" w:line="240" w:lineRule="auto"/>
        <w:rPr>
          <w:rFonts w:ascii="Calibri Light" w:hAnsi="Calibri Light"/>
          <w:sz w:val="20"/>
          <w:szCs w:val="20"/>
        </w:rPr>
      </w:pPr>
    </w:p>
    <w:p w14:paraId="5B3C059F" w14:textId="77777777" w:rsidR="006D3D6A" w:rsidRPr="00204095" w:rsidRDefault="006D3D6A" w:rsidP="00CC124D">
      <w:pPr>
        <w:spacing w:after="0" w:line="240" w:lineRule="auto"/>
        <w:rPr>
          <w:rFonts w:ascii="Calibri Light" w:hAnsi="Calibri Light"/>
          <w:sz w:val="20"/>
          <w:szCs w:val="20"/>
        </w:rPr>
      </w:pPr>
    </w:p>
    <w:p w14:paraId="28B07C5B" w14:textId="77777777" w:rsidR="00F31F32" w:rsidRPr="00204095"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lastRenderedPageBreak/>
        <w:t>1</w:t>
      </w:r>
      <w:r w:rsidR="005F4106" w:rsidRPr="00204095">
        <w:rPr>
          <w:rFonts w:ascii="Calibri Light" w:hAnsi="Calibri Light"/>
          <w:b/>
          <w:bCs/>
          <w:sz w:val="20"/>
          <w:szCs w:val="20"/>
        </w:rPr>
        <w:t>.</w:t>
      </w:r>
      <w:r w:rsidRPr="00204095">
        <w:rPr>
          <w:rFonts w:ascii="Calibri Light" w:hAnsi="Calibri Light"/>
          <w:b/>
          <w:bCs/>
          <w:sz w:val="20"/>
          <w:szCs w:val="20"/>
        </w:rPr>
        <w:t xml:space="preserve"> NAZWA I ADRES ZAMAWIAJĄCEGO</w:t>
      </w:r>
    </w:p>
    <w:p w14:paraId="159F6F80" w14:textId="77777777" w:rsidR="00F31F32" w:rsidRPr="00204095" w:rsidRDefault="00F31F32" w:rsidP="00CC124D">
      <w:pPr>
        <w:spacing w:after="0" w:line="240" w:lineRule="auto"/>
        <w:rPr>
          <w:rFonts w:ascii="Calibri Light" w:hAnsi="Calibri Light"/>
          <w:sz w:val="20"/>
          <w:szCs w:val="20"/>
        </w:rPr>
      </w:pPr>
    </w:p>
    <w:p w14:paraId="20853D12"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Gmina Miasto Pruszków</w:t>
      </w:r>
    </w:p>
    <w:p w14:paraId="32849E87" w14:textId="7D7CE583" w:rsidR="00F31F32" w:rsidRPr="00204095" w:rsidRDefault="003F3D2D" w:rsidP="00CC124D">
      <w:pPr>
        <w:spacing w:after="0" w:line="240" w:lineRule="auto"/>
        <w:rPr>
          <w:rFonts w:ascii="Calibri Light" w:hAnsi="Calibri Light"/>
          <w:sz w:val="20"/>
          <w:szCs w:val="20"/>
        </w:rPr>
      </w:pPr>
      <w:r w:rsidRPr="00204095">
        <w:rPr>
          <w:rFonts w:ascii="Calibri Light" w:hAnsi="Calibri Light"/>
          <w:sz w:val="20"/>
          <w:szCs w:val="20"/>
        </w:rPr>
        <w:t>u</w:t>
      </w:r>
      <w:r w:rsidR="00F31F32" w:rsidRPr="00204095">
        <w:rPr>
          <w:rFonts w:ascii="Calibri Light" w:hAnsi="Calibri Light"/>
          <w:sz w:val="20"/>
          <w:szCs w:val="20"/>
        </w:rPr>
        <w:t>l. Kraszewskiego 14/16</w:t>
      </w:r>
    </w:p>
    <w:p w14:paraId="24C2635B"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05-800 Pruszków</w:t>
      </w:r>
    </w:p>
    <w:p w14:paraId="506A6A62"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reprezentowana przez Prezydenta Miasta Pruszkowa</w:t>
      </w:r>
    </w:p>
    <w:p w14:paraId="1D8000A7" w14:textId="77777777" w:rsidR="00F31F32" w:rsidRPr="00204095" w:rsidRDefault="00F31F32" w:rsidP="00CC124D">
      <w:pPr>
        <w:spacing w:after="0" w:line="240" w:lineRule="auto"/>
        <w:rPr>
          <w:rFonts w:ascii="Calibri Light" w:hAnsi="Calibri Light"/>
          <w:sz w:val="20"/>
          <w:szCs w:val="20"/>
        </w:rPr>
      </w:pPr>
    </w:p>
    <w:p w14:paraId="52A5D258"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 xml:space="preserve">NIP Gminy Miasta Pruszków: 534–24–06–015 </w:t>
      </w:r>
    </w:p>
    <w:p w14:paraId="3E836557"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Regon Gminy: 015834660</w:t>
      </w:r>
    </w:p>
    <w:p w14:paraId="51D39F9C" w14:textId="77777777" w:rsidR="00F31F32" w:rsidRPr="00204095" w:rsidRDefault="00F31F32" w:rsidP="00CC124D">
      <w:pPr>
        <w:spacing w:after="0" w:line="240" w:lineRule="auto"/>
        <w:rPr>
          <w:rFonts w:ascii="Calibri Light" w:hAnsi="Calibri Light"/>
          <w:sz w:val="20"/>
          <w:szCs w:val="20"/>
        </w:rPr>
      </w:pPr>
    </w:p>
    <w:p w14:paraId="3E9EF7D1" w14:textId="77777777" w:rsidR="0093536C" w:rsidRPr="00204095"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2</w:t>
      </w:r>
      <w:r w:rsidR="005F4106" w:rsidRPr="00204095">
        <w:rPr>
          <w:rFonts w:ascii="Calibri Light" w:hAnsi="Calibri Light"/>
          <w:b/>
          <w:bCs/>
          <w:sz w:val="20"/>
          <w:szCs w:val="20"/>
        </w:rPr>
        <w:t>.</w:t>
      </w:r>
      <w:r w:rsidRPr="00204095">
        <w:rPr>
          <w:rFonts w:ascii="Calibri Light" w:hAnsi="Calibri Light"/>
          <w:b/>
          <w:bCs/>
          <w:sz w:val="20"/>
          <w:szCs w:val="20"/>
        </w:rPr>
        <w:t xml:space="preserve"> TRYB UDZIELENIA ZAMÓWIENIA</w:t>
      </w:r>
    </w:p>
    <w:p w14:paraId="7395E616" w14:textId="77777777" w:rsidR="00F31F32" w:rsidRPr="00204095" w:rsidRDefault="00F31F32" w:rsidP="00CC124D">
      <w:pPr>
        <w:spacing w:after="0" w:line="240" w:lineRule="auto"/>
        <w:rPr>
          <w:rFonts w:ascii="Calibri Light" w:hAnsi="Calibri Light"/>
          <w:sz w:val="20"/>
          <w:szCs w:val="20"/>
        </w:rPr>
      </w:pPr>
    </w:p>
    <w:p w14:paraId="61A7B7D2" w14:textId="58957CF8" w:rsidR="005F4106" w:rsidRPr="00204095" w:rsidRDefault="00FF60F5" w:rsidP="00CC124D">
      <w:pPr>
        <w:spacing w:after="0" w:line="240" w:lineRule="auto"/>
        <w:jc w:val="both"/>
        <w:rPr>
          <w:rFonts w:ascii="Calibri Light" w:hAnsi="Calibri Light"/>
          <w:sz w:val="20"/>
          <w:szCs w:val="20"/>
        </w:rPr>
      </w:pPr>
      <w:r w:rsidRPr="00204095">
        <w:rPr>
          <w:rFonts w:ascii="Calibri Light" w:hAnsi="Calibri Light"/>
          <w:b/>
          <w:bCs/>
          <w:sz w:val="20"/>
          <w:szCs w:val="20"/>
        </w:rPr>
        <w:t>Postępowanie prowadzone jest w trybie podstawowym, bez przeprowadzenia negocjacji</w:t>
      </w:r>
      <w:r w:rsidRPr="00204095">
        <w:rPr>
          <w:rFonts w:ascii="Calibri Light" w:hAnsi="Calibri Light"/>
          <w:sz w:val="20"/>
          <w:szCs w:val="20"/>
        </w:rPr>
        <w:t>, o którym mowa w art. 275 pkt 1 ustawy z dnia 11 września 2019 r. Prawo zamówień publicznych, zwanej w dalszej części SWZ „ustawą Pzp” (Dz. U. z 20</w:t>
      </w:r>
      <w:r w:rsidR="0048683A" w:rsidRPr="00204095">
        <w:rPr>
          <w:rFonts w:ascii="Calibri Light" w:hAnsi="Calibri Light"/>
          <w:sz w:val="20"/>
          <w:szCs w:val="20"/>
        </w:rPr>
        <w:t>21</w:t>
      </w:r>
      <w:r w:rsidRPr="00204095">
        <w:rPr>
          <w:rFonts w:ascii="Calibri Light" w:hAnsi="Calibri Light"/>
          <w:sz w:val="20"/>
          <w:szCs w:val="20"/>
        </w:rPr>
        <w:t xml:space="preserve"> r., poz. </w:t>
      </w:r>
      <w:r w:rsidR="0048683A" w:rsidRPr="00204095">
        <w:rPr>
          <w:rFonts w:ascii="Calibri Light" w:hAnsi="Calibri Light"/>
          <w:sz w:val="20"/>
          <w:szCs w:val="20"/>
        </w:rPr>
        <w:t>112</w:t>
      </w:r>
      <w:r w:rsidRPr="00204095">
        <w:rPr>
          <w:rFonts w:ascii="Calibri Light" w:hAnsi="Calibri Light"/>
          <w:sz w:val="20"/>
          <w:szCs w:val="20"/>
        </w:rPr>
        <w:t>9</w:t>
      </w:r>
      <w:r w:rsidR="00117C7C" w:rsidRPr="00204095">
        <w:rPr>
          <w:rFonts w:ascii="Calibri Light" w:hAnsi="Calibri Light"/>
          <w:sz w:val="20"/>
          <w:szCs w:val="20"/>
        </w:rPr>
        <w:br/>
        <w:t>ze zm.</w:t>
      </w:r>
      <w:r w:rsidRPr="00204095">
        <w:rPr>
          <w:rFonts w:ascii="Calibri Light" w:hAnsi="Calibri Light"/>
          <w:sz w:val="20"/>
          <w:szCs w:val="20"/>
        </w:rPr>
        <w:t xml:space="preserve">). </w:t>
      </w:r>
    </w:p>
    <w:p w14:paraId="79E82788" w14:textId="77777777" w:rsidR="00BC290F" w:rsidRPr="00204095" w:rsidRDefault="00BC290F" w:rsidP="00CC124D">
      <w:pPr>
        <w:spacing w:after="0" w:line="240" w:lineRule="auto"/>
        <w:jc w:val="both"/>
        <w:rPr>
          <w:rFonts w:ascii="Calibri Light" w:hAnsi="Calibri Light"/>
          <w:sz w:val="20"/>
          <w:szCs w:val="20"/>
        </w:rPr>
      </w:pPr>
    </w:p>
    <w:p w14:paraId="7A43EB79" w14:textId="64C96167" w:rsidR="00FF60F5" w:rsidRPr="00204095" w:rsidRDefault="00FF60F5" w:rsidP="00CC124D">
      <w:pPr>
        <w:spacing w:after="0" w:line="240" w:lineRule="auto"/>
        <w:jc w:val="both"/>
        <w:rPr>
          <w:rFonts w:ascii="Calibri Light" w:hAnsi="Calibri Light"/>
          <w:sz w:val="20"/>
          <w:szCs w:val="20"/>
          <w:u w:val="single"/>
        </w:rPr>
      </w:pPr>
      <w:r w:rsidRPr="00204095">
        <w:rPr>
          <w:rFonts w:ascii="Calibri Light" w:hAnsi="Calibri Light"/>
          <w:sz w:val="20"/>
          <w:szCs w:val="20"/>
          <w:u w:val="single"/>
        </w:rPr>
        <w:t>Zamawiający nie przewiduje wyboru najkorzystniejszej oferty z możliwością prowadzenia negocjacji.</w:t>
      </w:r>
    </w:p>
    <w:p w14:paraId="1AAD6849" w14:textId="77777777" w:rsidR="00FF60F5" w:rsidRPr="00204095" w:rsidRDefault="00FF60F5" w:rsidP="00CC124D">
      <w:pPr>
        <w:spacing w:after="0" w:line="240" w:lineRule="auto"/>
        <w:rPr>
          <w:rFonts w:ascii="Calibri Light" w:hAnsi="Calibri Light"/>
          <w:sz w:val="20"/>
          <w:szCs w:val="20"/>
        </w:rPr>
      </w:pPr>
    </w:p>
    <w:p w14:paraId="09867E95" w14:textId="039B4367" w:rsidR="00617139" w:rsidRPr="00204095" w:rsidRDefault="0061713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Adres strony internetowej prowadzonego postępowania: </w:t>
      </w:r>
      <w:hyperlink r:id="rId10" w:history="1">
        <w:r w:rsidR="00D63D15" w:rsidRPr="00204095">
          <w:rPr>
            <w:rStyle w:val="Hipercze"/>
            <w:rFonts w:ascii="Calibri Light" w:hAnsi="Calibri Light"/>
            <w:color w:val="auto"/>
            <w:sz w:val="20"/>
            <w:szCs w:val="20"/>
          </w:rPr>
          <w:t>http://bip.um.pruszkow.pl/</w:t>
        </w:r>
      </w:hyperlink>
    </w:p>
    <w:p w14:paraId="07B2C73D" w14:textId="77777777" w:rsidR="00617139" w:rsidRPr="00204095" w:rsidRDefault="00617139" w:rsidP="00CC124D">
      <w:pPr>
        <w:spacing w:after="0" w:line="240" w:lineRule="auto"/>
        <w:jc w:val="both"/>
        <w:rPr>
          <w:rFonts w:ascii="Calibri Light" w:hAnsi="Calibri Light"/>
          <w:sz w:val="20"/>
          <w:szCs w:val="20"/>
        </w:rPr>
      </w:pPr>
      <w:r w:rsidRPr="00204095">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204095" w:rsidRDefault="00FF60F5" w:rsidP="00CC124D">
      <w:pPr>
        <w:spacing w:after="0" w:line="240" w:lineRule="auto"/>
        <w:rPr>
          <w:rFonts w:ascii="Calibri Light" w:hAnsi="Calibri Light"/>
          <w:sz w:val="20"/>
          <w:szCs w:val="20"/>
        </w:rPr>
      </w:pPr>
    </w:p>
    <w:p w14:paraId="334741DE" w14:textId="16365C52" w:rsidR="00617139" w:rsidRPr="00204095" w:rsidRDefault="00617139" w:rsidP="00CC124D">
      <w:pPr>
        <w:spacing w:after="0" w:line="240" w:lineRule="auto"/>
        <w:rPr>
          <w:rFonts w:ascii="Calibri Light" w:hAnsi="Calibri Light"/>
          <w:sz w:val="20"/>
          <w:szCs w:val="20"/>
        </w:rPr>
      </w:pPr>
      <w:r w:rsidRPr="00204095">
        <w:rPr>
          <w:rFonts w:ascii="Calibri Light" w:hAnsi="Calibri Light"/>
          <w:sz w:val="20"/>
          <w:szCs w:val="20"/>
        </w:rPr>
        <w:t xml:space="preserve">Adres strony internetowej prowadzonego postępowania: </w:t>
      </w:r>
      <w:hyperlink r:id="rId11" w:history="1">
        <w:r w:rsidR="00D63D15" w:rsidRPr="00204095">
          <w:rPr>
            <w:rStyle w:val="Hipercze"/>
            <w:rFonts w:ascii="Calibri Light" w:hAnsi="Calibri Light"/>
            <w:color w:val="auto"/>
            <w:sz w:val="20"/>
            <w:szCs w:val="20"/>
          </w:rPr>
          <w:t>http://bip.um.pruszkow.pl/</w:t>
        </w:r>
      </w:hyperlink>
    </w:p>
    <w:p w14:paraId="4FB6B664" w14:textId="77777777" w:rsidR="00617139" w:rsidRPr="00204095" w:rsidRDefault="00617139" w:rsidP="00CC124D">
      <w:pPr>
        <w:spacing w:after="0" w:line="240" w:lineRule="auto"/>
        <w:rPr>
          <w:rFonts w:ascii="Calibri Light" w:hAnsi="Calibri Light"/>
          <w:sz w:val="20"/>
          <w:szCs w:val="20"/>
        </w:rPr>
      </w:pPr>
    </w:p>
    <w:p w14:paraId="2F8004E1" w14:textId="1E102337" w:rsidR="00C37EF0" w:rsidRPr="00204095" w:rsidRDefault="0061713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Do spraw nieuregulowanych w niniejszej SWZ mają zastosowanie przepisy  </w:t>
      </w:r>
      <w:r w:rsidR="00C37EF0" w:rsidRPr="00204095">
        <w:rPr>
          <w:rFonts w:ascii="Calibri Light" w:hAnsi="Calibri Light"/>
          <w:sz w:val="20"/>
          <w:szCs w:val="20"/>
        </w:rPr>
        <w:t xml:space="preserve">ustawy z dnia 11 września 2019 r. Prawo zamówień publicznych </w:t>
      </w:r>
      <w:r w:rsidR="0048683A" w:rsidRPr="00204095">
        <w:rPr>
          <w:rFonts w:ascii="Calibri Light" w:hAnsi="Calibri Light"/>
          <w:sz w:val="20"/>
          <w:szCs w:val="20"/>
        </w:rPr>
        <w:t>(Dz. U. z 2021 r., poz. 1129</w:t>
      </w:r>
      <w:r w:rsidR="00D84FA6" w:rsidRPr="00204095">
        <w:rPr>
          <w:rFonts w:ascii="Calibri Light" w:hAnsi="Calibri Light"/>
          <w:sz w:val="20"/>
          <w:szCs w:val="20"/>
        </w:rPr>
        <w:t xml:space="preserve"> ze zm.</w:t>
      </w:r>
      <w:r w:rsidR="0048683A" w:rsidRPr="00204095">
        <w:rPr>
          <w:rFonts w:ascii="Calibri Light" w:hAnsi="Calibri Light"/>
          <w:sz w:val="20"/>
          <w:szCs w:val="20"/>
        </w:rPr>
        <w:t>).</w:t>
      </w:r>
    </w:p>
    <w:p w14:paraId="2AFA3F41" w14:textId="77777777" w:rsidR="00617139" w:rsidRPr="00204095" w:rsidRDefault="00617139" w:rsidP="00CC124D">
      <w:pPr>
        <w:spacing w:after="0" w:line="240" w:lineRule="auto"/>
        <w:rPr>
          <w:rFonts w:ascii="Calibri Light" w:hAnsi="Calibri Light"/>
          <w:sz w:val="20"/>
          <w:szCs w:val="20"/>
        </w:rPr>
      </w:pPr>
    </w:p>
    <w:p w14:paraId="5D5975A8" w14:textId="77777777" w:rsidR="00FB14CA" w:rsidRPr="00204095"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3</w:t>
      </w:r>
      <w:r w:rsidR="005F4106" w:rsidRPr="00204095">
        <w:rPr>
          <w:rFonts w:ascii="Calibri Light" w:hAnsi="Calibri Light"/>
          <w:b/>
          <w:bCs/>
          <w:sz w:val="20"/>
          <w:szCs w:val="20"/>
        </w:rPr>
        <w:t>.</w:t>
      </w:r>
      <w:r w:rsidRPr="00204095">
        <w:rPr>
          <w:rFonts w:ascii="Calibri Light" w:hAnsi="Calibri Light"/>
          <w:b/>
          <w:bCs/>
          <w:sz w:val="20"/>
          <w:szCs w:val="20"/>
        </w:rPr>
        <w:t xml:space="preserve"> </w:t>
      </w:r>
      <w:r w:rsidR="00FB14CA" w:rsidRPr="00204095">
        <w:rPr>
          <w:rFonts w:ascii="Calibri Light" w:hAnsi="Calibri Light"/>
          <w:b/>
          <w:bCs/>
          <w:sz w:val="20"/>
          <w:szCs w:val="20"/>
        </w:rPr>
        <w:t>WYKONAWCY/PODWYKONAWCY/PODMIOTY TRZECIE UDOSTĘPNIAJĄCE WYKONAWCY SWÓJ POTENCJAŁ.</w:t>
      </w:r>
    </w:p>
    <w:p w14:paraId="4C038E17" w14:textId="77777777" w:rsidR="00F31F32" w:rsidRPr="00204095" w:rsidRDefault="00F31F32" w:rsidP="00CC124D">
      <w:pPr>
        <w:spacing w:after="0" w:line="240" w:lineRule="auto"/>
        <w:rPr>
          <w:rFonts w:ascii="Calibri Light" w:hAnsi="Calibri Light"/>
          <w:sz w:val="20"/>
          <w:szCs w:val="20"/>
        </w:rPr>
      </w:pPr>
    </w:p>
    <w:p w14:paraId="0E2C3F1D" w14:textId="77777777" w:rsidR="005E15E4" w:rsidRPr="00204095" w:rsidRDefault="005E15E4" w:rsidP="005E15E4">
      <w:pPr>
        <w:spacing w:after="0" w:line="240" w:lineRule="auto"/>
        <w:jc w:val="both"/>
        <w:rPr>
          <w:rFonts w:ascii="Calibri Light" w:hAnsi="Calibri Light"/>
          <w:sz w:val="20"/>
          <w:szCs w:val="20"/>
          <w:lang w:eastAsia="en-US"/>
        </w:rPr>
      </w:pPr>
      <w:r w:rsidRPr="00204095">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204095" w:rsidRDefault="005E15E4" w:rsidP="005E15E4">
      <w:pPr>
        <w:spacing w:after="0" w:line="240" w:lineRule="auto"/>
        <w:rPr>
          <w:rFonts w:ascii="Calibri Light" w:hAnsi="Calibri Light"/>
          <w:color w:val="FF0000"/>
          <w:sz w:val="20"/>
          <w:szCs w:val="20"/>
          <w:lang w:eastAsia="en-US"/>
        </w:rPr>
      </w:pPr>
    </w:p>
    <w:p w14:paraId="46078396" w14:textId="77777777" w:rsidR="005E15E4" w:rsidRPr="00204095" w:rsidRDefault="005E15E4" w:rsidP="005E15E4">
      <w:pPr>
        <w:spacing w:after="0" w:line="240" w:lineRule="auto"/>
        <w:jc w:val="both"/>
        <w:rPr>
          <w:rFonts w:ascii="Calibri Light" w:hAnsi="Calibri Light"/>
          <w:sz w:val="20"/>
          <w:szCs w:val="20"/>
          <w:lang w:eastAsia="en-US"/>
        </w:rPr>
      </w:pPr>
      <w:r w:rsidRPr="00204095">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204095" w:rsidRDefault="005E15E4" w:rsidP="005E15E4">
      <w:pPr>
        <w:spacing w:after="0" w:line="240" w:lineRule="auto"/>
        <w:rPr>
          <w:rFonts w:ascii="Calibri Light" w:hAnsi="Calibri Light"/>
          <w:sz w:val="20"/>
          <w:szCs w:val="20"/>
          <w:lang w:eastAsia="en-US"/>
        </w:rPr>
      </w:pPr>
    </w:p>
    <w:p w14:paraId="7B571E49" w14:textId="77777777" w:rsidR="005E15E4" w:rsidRPr="00204095" w:rsidRDefault="005E15E4" w:rsidP="005E15E4">
      <w:pPr>
        <w:spacing w:after="0" w:line="240" w:lineRule="auto"/>
        <w:jc w:val="both"/>
        <w:rPr>
          <w:rFonts w:ascii="Calibri Light" w:hAnsi="Calibri Light"/>
          <w:sz w:val="20"/>
          <w:szCs w:val="20"/>
          <w:lang w:eastAsia="en-US"/>
        </w:rPr>
      </w:pPr>
      <w:r w:rsidRPr="00204095">
        <w:rPr>
          <w:rFonts w:ascii="Calibri Light" w:hAnsi="Calibri Light"/>
          <w:sz w:val="20"/>
          <w:szCs w:val="20"/>
          <w:lang w:eastAsia="en-US"/>
        </w:rPr>
        <w:t>3.3/ Zamówienie może zostać udzielone wykonawcy, który:</w:t>
      </w:r>
    </w:p>
    <w:p w14:paraId="5831E2B6" w14:textId="77777777" w:rsidR="005E15E4" w:rsidRPr="00204095" w:rsidRDefault="005E15E4" w:rsidP="005E15E4">
      <w:pPr>
        <w:spacing w:after="0" w:line="240" w:lineRule="auto"/>
        <w:ind w:left="426"/>
        <w:jc w:val="both"/>
        <w:rPr>
          <w:rFonts w:ascii="Calibri Light" w:hAnsi="Calibri Light"/>
          <w:b/>
          <w:bCs/>
          <w:sz w:val="20"/>
          <w:szCs w:val="20"/>
          <w:lang w:eastAsia="en-US"/>
        </w:rPr>
      </w:pPr>
      <w:r w:rsidRPr="00204095">
        <w:rPr>
          <w:rFonts w:ascii="Calibri Light" w:hAnsi="Calibri Light"/>
          <w:sz w:val="20"/>
          <w:szCs w:val="20"/>
          <w:lang w:eastAsia="en-US"/>
        </w:rPr>
        <w:t xml:space="preserve">- spełnia warunki udziału w postępowaniu opisane w </w:t>
      </w:r>
      <w:r w:rsidRPr="00204095">
        <w:rPr>
          <w:rFonts w:ascii="Calibri Light" w:hAnsi="Calibri Light"/>
          <w:b/>
          <w:bCs/>
          <w:sz w:val="20"/>
          <w:szCs w:val="20"/>
          <w:lang w:eastAsia="en-US"/>
        </w:rPr>
        <w:t xml:space="preserve">rozdziale II ust. 7 SWZ, </w:t>
      </w:r>
    </w:p>
    <w:p w14:paraId="0CD33444" w14:textId="03C42F6C" w:rsidR="005E15E4" w:rsidRPr="00204095" w:rsidRDefault="005E15E4" w:rsidP="005E15E4">
      <w:pPr>
        <w:spacing w:after="0" w:line="240" w:lineRule="auto"/>
        <w:ind w:left="426"/>
        <w:jc w:val="both"/>
        <w:rPr>
          <w:rFonts w:ascii="Calibri Light" w:hAnsi="Calibri Light"/>
          <w:b/>
          <w:bCs/>
          <w:sz w:val="20"/>
          <w:szCs w:val="20"/>
          <w:lang w:eastAsia="en-US"/>
        </w:rPr>
      </w:pPr>
      <w:r w:rsidRPr="00204095">
        <w:rPr>
          <w:rFonts w:ascii="Calibri Light" w:hAnsi="Calibri Light"/>
          <w:sz w:val="20"/>
          <w:szCs w:val="20"/>
          <w:lang w:eastAsia="en-US"/>
        </w:rPr>
        <w:t xml:space="preserve">- nie podlega wykluczeniu na podstawie </w:t>
      </w:r>
      <w:r w:rsidRPr="00204095">
        <w:rPr>
          <w:rFonts w:ascii="Calibri Light" w:hAnsi="Calibri Light"/>
          <w:b/>
          <w:bCs/>
          <w:sz w:val="20"/>
          <w:szCs w:val="20"/>
          <w:lang w:eastAsia="en-US"/>
        </w:rPr>
        <w:t xml:space="preserve">art. 108 i art. 109 </w:t>
      </w:r>
      <w:r w:rsidR="00D03CD5" w:rsidRPr="00204095">
        <w:rPr>
          <w:rFonts w:ascii="Calibri Light" w:hAnsi="Calibri Light"/>
          <w:b/>
          <w:bCs/>
          <w:sz w:val="20"/>
          <w:szCs w:val="20"/>
          <w:lang w:eastAsia="en-US"/>
        </w:rPr>
        <w:t xml:space="preserve">Pzp </w:t>
      </w:r>
      <w:r w:rsidRPr="00204095">
        <w:rPr>
          <w:rFonts w:ascii="Calibri Light" w:hAnsi="Calibri Light"/>
          <w:b/>
          <w:bCs/>
          <w:sz w:val="20"/>
          <w:szCs w:val="20"/>
          <w:lang w:eastAsia="en-US"/>
        </w:rPr>
        <w:t xml:space="preserve">i art. 7 ust. 1 Ustawy o szczególnych rozwiązaniach w zakresie przeciwdziałania wspieraniu agresji na Ukrainę oraz służących ochronie bezpieczeństwa narodowego w zakresie wskazanym w rozdz. II ust. 8 SWZ, </w:t>
      </w:r>
    </w:p>
    <w:p w14:paraId="1D88C782" w14:textId="77777777" w:rsidR="005E15E4" w:rsidRPr="00204095" w:rsidRDefault="005E15E4" w:rsidP="005E15E4">
      <w:pPr>
        <w:spacing w:after="0" w:line="240" w:lineRule="auto"/>
        <w:ind w:left="426"/>
        <w:jc w:val="both"/>
        <w:rPr>
          <w:rFonts w:ascii="Calibri Light" w:hAnsi="Calibri Light"/>
          <w:sz w:val="20"/>
          <w:szCs w:val="20"/>
          <w:lang w:eastAsia="en-US"/>
        </w:rPr>
      </w:pPr>
      <w:r w:rsidRPr="00204095">
        <w:rPr>
          <w:rFonts w:ascii="Calibri Light" w:hAnsi="Calibri Light"/>
          <w:sz w:val="20"/>
          <w:szCs w:val="20"/>
          <w:lang w:eastAsia="en-US"/>
        </w:rPr>
        <w:t>- złożył ofertę niepodlegającą odrzuceniu na podstawie art. 226 ust. 1 ustawy Pzp.</w:t>
      </w:r>
    </w:p>
    <w:p w14:paraId="235A7F8C" w14:textId="77777777" w:rsidR="005E15E4" w:rsidRPr="00204095" w:rsidRDefault="005E15E4" w:rsidP="005E15E4">
      <w:pPr>
        <w:spacing w:after="0" w:line="240" w:lineRule="auto"/>
        <w:rPr>
          <w:rFonts w:ascii="Calibri Light" w:hAnsi="Calibri Light"/>
          <w:sz w:val="20"/>
          <w:szCs w:val="20"/>
          <w:lang w:eastAsia="en-US"/>
        </w:rPr>
      </w:pPr>
    </w:p>
    <w:p w14:paraId="61DBF5F9" w14:textId="77777777" w:rsidR="005E15E4" w:rsidRPr="00204095" w:rsidRDefault="005E15E4" w:rsidP="005E15E4">
      <w:pPr>
        <w:spacing w:after="0" w:line="240" w:lineRule="auto"/>
        <w:rPr>
          <w:rFonts w:ascii="Calibri Light" w:hAnsi="Calibri Light"/>
          <w:sz w:val="20"/>
          <w:szCs w:val="20"/>
          <w:lang w:eastAsia="en-US"/>
        </w:rPr>
      </w:pPr>
      <w:r w:rsidRPr="00204095">
        <w:rPr>
          <w:rFonts w:ascii="Calibri Light" w:hAnsi="Calibri Light"/>
          <w:sz w:val="20"/>
          <w:szCs w:val="20"/>
          <w:lang w:eastAsia="en-US"/>
        </w:rPr>
        <w:t>3.4/ Wykonawcy mogą wspólnie ubiegać się o udzielenie zamówienia. W takim przypadku:</w:t>
      </w:r>
    </w:p>
    <w:p w14:paraId="4E7842AC" w14:textId="77777777" w:rsidR="005E15E4" w:rsidRPr="00204095" w:rsidRDefault="005E15E4" w:rsidP="005E15E4">
      <w:pPr>
        <w:spacing w:after="0" w:line="240" w:lineRule="auto"/>
        <w:ind w:left="426"/>
        <w:jc w:val="both"/>
        <w:rPr>
          <w:rFonts w:ascii="Calibri Light" w:hAnsi="Calibri Light"/>
          <w:sz w:val="20"/>
          <w:szCs w:val="20"/>
          <w:lang w:eastAsia="en-US"/>
        </w:rPr>
      </w:pPr>
      <w:r w:rsidRPr="00204095">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59AAB56E" w14:textId="72882D1C" w:rsidR="005E15E4" w:rsidRPr="00204095" w:rsidRDefault="005E15E4" w:rsidP="00DF1DD4">
      <w:pPr>
        <w:spacing w:after="0" w:line="240" w:lineRule="auto"/>
        <w:ind w:left="426"/>
        <w:jc w:val="both"/>
        <w:rPr>
          <w:rFonts w:ascii="Calibri Light" w:hAnsi="Calibri Light"/>
          <w:sz w:val="20"/>
          <w:szCs w:val="20"/>
          <w:lang w:eastAsia="en-US"/>
        </w:rPr>
      </w:pPr>
      <w:r w:rsidRPr="00204095">
        <w:rPr>
          <w:rFonts w:ascii="Calibri Light" w:hAnsi="Calibri Light"/>
          <w:sz w:val="20"/>
          <w:szCs w:val="20"/>
          <w:lang w:eastAsia="en-US"/>
        </w:rPr>
        <w:t>- Wszelka korespondencja będzie prowadzona przez zamawiającego wyłącznie z pełnomocnikiem.</w:t>
      </w:r>
    </w:p>
    <w:p w14:paraId="04FF336D" w14:textId="1CE80840" w:rsidR="005E15E4" w:rsidRPr="00204095" w:rsidRDefault="005E15E4" w:rsidP="005E15E4">
      <w:pPr>
        <w:spacing w:after="0" w:line="240" w:lineRule="auto"/>
        <w:rPr>
          <w:rFonts w:ascii="Calibri Light" w:hAnsi="Calibri Light"/>
          <w:b/>
          <w:bCs/>
          <w:sz w:val="20"/>
          <w:szCs w:val="20"/>
          <w:lang w:eastAsia="en-US"/>
        </w:rPr>
      </w:pPr>
      <w:r w:rsidRPr="00204095">
        <w:rPr>
          <w:rFonts w:ascii="Calibri Light" w:hAnsi="Calibri Light"/>
          <w:b/>
          <w:bCs/>
          <w:sz w:val="20"/>
          <w:szCs w:val="20"/>
          <w:lang w:eastAsia="en-US"/>
        </w:rPr>
        <w:lastRenderedPageBreak/>
        <w:t xml:space="preserve">3.5/ Potencjał podmiotu trzeciego. </w:t>
      </w:r>
    </w:p>
    <w:p w14:paraId="0C914C34" w14:textId="77777777" w:rsidR="00152BCA" w:rsidRPr="00204095" w:rsidRDefault="00152BCA" w:rsidP="005E15E4">
      <w:pPr>
        <w:spacing w:after="0" w:line="240" w:lineRule="auto"/>
        <w:rPr>
          <w:rFonts w:ascii="Calibri Light" w:hAnsi="Calibri Light"/>
          <w:b/>
          <w:bCs/>
          <w:sz w:val="20"/>
          <w:szCs w:val="20"/>
          <w:lang w:eastAsia="en-US"/>
        </w:rPr>
      </w:pPr>
    </w:p>
    <w:p w14:paraId="6D4D0E2C" w14:textId="77777777" w:rsidR="00152BCA" w:rsidRPr="00204095" w:rsidRDefault="005E15E4" w:rsidP="005E15E4">
      <w:pPr>
        <w:spacing w:after="0" w:line="240" w:lineRule="auto"/>
        <w:jc w:val="both"/>
        <w:rPr>
          <w:rFonts w:ascii="Calibri Light" w:hAnsi="Calibri Light"/>
          <w:b/>
          <w:bCs/>
          <w:sz w:val="20"/>
          <w:szCs w:val="20"/>
          <w:lang w:eastAsia="en-US"/>
        </w:rPr>
      </w:pPr>
      <w:r w:rsidRPr="00204095">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204095">
        <w:rPr>
          <w:rFonts w:ascii="Calibri Light" w:hAnsi="Calibri Light"/>
          <w:b/>
          <w:bCs/>
          <w:sz w:val="20"/>
          <w:szCs w:val="20"/>
          <w:lang w:eastAsia="en-US"/>
        </w:rPr>
        <w:t>art. 108 i art. 109</w:t>
      </w:r>
      <w:r w:rsidR="00D03CD5" w:rsidRPr="00204095">
        <w:rPr>
          <w:rFonts w:ascii="Calibri Light" w:hAnsi="Calibri Light"/>
          <w:b/>
          <w:bCs/>
          <w:sz w:val="20"/>
          <w:szCs w:val="20"/>
          <w:lang w:eastAsia="en-US"/>
        </w:rPr>
        <w:t xml:space="preserve"> Pzp</w:t>
      </w:r>
    </w:p>
    <w:p w14:paraId="4D6496BE" w14:textId="569355BD" w:rsidR="005E15E4" w:rsidRPr="00204095" w:rsidRDefault="005E15E4" w:rsidP="005E15E4">
      <w:pPr>
        <w:spacing w:after="0" w:line="240" w:lineRule="auto"/>
        <w:jc w:val="both"/>
        <w:rPr>
          <w:rFonts w:ascii="Calibri Light" w:hAnsi="Calibri Light"/>
          <w:b/>
          <w:bCs/>
          <w:sz w:val="20"/>
          <w:szCs w:val="20"/>
          <w:lang w:eastAsia="en-US"/>
        </w:rPr>
      </w:pPr>
      <w:r w:rsidRPr="00204095">
        <w:rPr>
          <w:rFonts w:ascii="Calibri Light" w:hAnsi="Calibri Light"/>
          <w:b/>
          <w:bCs/>
          <w:sz w:val="20"/>
          <w:szCs w:val="20"/>
          <w:lang w:eastAsia="en-US"/>
        </w:rPr>
        <w:t>i art. 7 ust. 1 Ustawy o szczególnych rozwiązaniach w zakresie przeciwdziałania wspieraniu agresji na Ukrainę oraz służących ochronie bezpieczeństwa narodowego w zakresie wskazanym w rozdz. II ust. 8 SWZ.</w:t>
      </w:r>
    </w:p>
    <w:p w14:paraId="26F7CF11" w14:textId="77777777" w:rsidR="005E15E4" w:rsidRPr="00204095" w:rsidRDefault="005E15E4" w:rsidP="005E15E4">
      <w:pPr>
        <w:spacing w:after="0" w:line="240" w:lineRule="auto"/>
        <w:jc w:val="both"/>
        <w:rPr>
          <w:rFonts w:ascii="Calibri Light" w:hAnsi="Calibri Light"/>
          <w:b/>
          <w:bCs/>
          <w:sz w:val="20"/>
          <w:szCs w:val="20"/>
          <w:lang w:eastAsia="en-US"/>
        </w:rPr>
      </w:pPr>
    </w:p>
    <w:p w14:paraId="0BCF8310" w14:textId="40259802" w:rsidR="005E15E4" w:rsidRPr="00204095" w:rsidRDefault="005E15E4" w:rsidP="005E15E4">
      <w:pPr>
        <w:spacing w:after="0" w:line="240" w:lineRule="auto"/>
        <w:rPr>
          <w:rFonts w:ascii="Calibri Light" w:hAnsi="Calibri Light"/>
          <w:b/>
          <w:bCs/>
          <w:sz w:val="20"/>
          <w:szCs w:val="20"/>
          <w:lang w:eastAsia="en-US"/>
        </w:rPr>
      </w:pPr>
      <w:r w:rsidRPr="00204095">
        <w:rPr>
          <w:rFonts w:ascii="Calibri Light" w:hAnsi="Calibri Light"/>
          <w:b/>
          <w:bCs/>
          <w:sz w:val="20"/>
          <w:szCs w:val="20"/>
          <w:lang w:eastAsia="en-US"/>
        </w:rPr>
        <w:t>3.6/ Podwykonawstwo.</w:t>
      </w:r>
    </w:p>
    <w:p w14:paraId="7D455F76" w14:textId="77777777" w:rsidR="00152BCA" w:rsidRPr="00204095" w:rsidRDefault="00152BCA" w:rsidP="005E15E4">
      <w:pPr>
        <w:spacing w:after="0" w:line="240" w:lineRule="auto"/>
        <w:rPr>
          <w:rFonts w:ascii="Calibri Light" w:hAnsi="Calibri Light"/>
          <w:b/>
          <w:bCs/>
          <w:sz w:val="20"/>
          <w:szCs w:val="20"/>
          <w:lang w:eastAsia="en-US"/>
        </w:rPr>
      </w:pPr>
    </w:p>
    <w:p w14:paraId="32E3C605" w14:textId="77777777" w:rsidR="005E15E4" w:rsidRPr="00204095" w:rsidRDefault="005E15E4" w:rsidP="005E15E4">
      <w:pPr>
        <w:autoSpaceDE w:val="0"/>
        <w:autoSpaceDN w:val="0"/>
        <w:spacing w:after="0" w:line="240" w:lineRule="auto"/>
        <w:rPr>
          <w:rFonts w:ascii="Calibri Light" w:hAnsi="Calibri Light"/>
          <w:sz w:val="20"/>
          <w:szCs w:val="20"/>
          <w:lang w:eastAsia="en-US"/>
        </w:rPr>
      </w:pPr>
      <w:r w:rsidRPr="00204095">
        <w:rPr>
          <w:rFonts w:ascii="Calibri Light" w:hAnsi="Calibri Light"/>
          <w:sz w:val="20"/>
          <w:szCs w:val="20"/>
          <w:lang w:eastAsia="en-US"/>
        </w:rPr>
        <w:t>a) Wykonawca może powierzyć wykonanie części zamówienia podwykonawcy (podwykonawcom).</w:t>
      </w:r>
    </w:p>
    <w:p w14:paraId="6730730C" w14:textId="77777777" w:rsidR="005E15E4" w:rsidRPr="00204095"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204095" w:rsidRDefault="005E15E4" w:rsidP="005E15E4">
      <w:pPr>
        <w:autoSpaceDE w:val="0"/>
        <w:autoSpaceDN w:val="0"/>
        <w:spacing w:after="0" w:line="240" w:lineRule="auto"/>
        <w:rPr>
          <w:rFonts w:ascii="Calibri Light" w:hAnsi="Calibri Light"/>
          <w:sz w:val="20"/>
          <w:szCs w:val="20"/>
          <w:lang w:eastAsia="en-US"/>
        </w:rPr>
      </w:pPr>
      <w:r w:rsidRPr="00204095">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204095"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204095" w:rsidRDefault="005E15E4" w:rsidP="005E15E4">
      <w:pPr>
        <w:autoSpaceDE w:val="0"/>
        <w:autoSpaceDN w:val="0"/>
        <w:spacing w:after="0" w:line="240" w:lineRule="auto"/>
        <w:rPr>
          <w:rFonts w:ascii="Calibri Light" w:hAnsi="Calibri Light"/>
          <w:sz w:val="20"/>
          <w:szCs w:val="20"/>
          <w:lang w:eastAsia="en-US"/>
        </w:rPr>
      </w:pPr>
      <w:r w:rsidRPr="00204095">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18AED46" w14:textId="77777777" w:rsidR="00D9613C" w:rsidRPr="00204095" w:rsidRDefault="00D9613C" w:rsidP="00CC124D">
      <w:pPr>
        <w:spacing w:after="0" w:line="240" w:lineRule="auto"/>
        <w:rPr>
          <w:rFonts w:ascii="Calibri Light" w:hAnsi="Calibri Light"/>
          <w:sz w:val="20"/>
          <w:szCs w:val="20"/>
        </w:rPr>
      </w:pPr>
    </w:p>
    <w:p w14:paraId="19BD49FC" w14:textId="77777777" w:rsidR="00FB14CA" w:rsidRPr="00204095"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4</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KOMUNIKACJA W POSTĘPOWANIU.</w:t>
      </w:r>
    </w:p>
    <w:p w14:paraId="0DCBFAD4" w14:textId="77777777" w:rsidR="0093536C" w:rsidRPr="00204095" w:rsidRDefault="0093536C" w:rsidP="00CC124D">
      <w:pPr>
        <w:spacing w:after="0" w:line="240" w:lineRule="auto"/>
        <w:rPr>
          <w:rFonts w:ascii="Calibri Light" w:hAnsi="Calibri Light"/>
          <w:sz w:val="20"/>
          <w:szCs w:val="20"/>
        </w:rPr>
      </w:pPr>
    </w:p>
    <w:p w14:paraId="656245EB" w14:textId="77777777" w:rsidR="0093536C" w:rsidRPr="00204095" w:rsidRDefault="0093536C" w:rsidP="00CC124D">
      <w:pPr>
        <w:autoSpaceDE w:val="0"/>
        <w:autoSpaceDN w:val="0"/>
        <w:adjustRightInd w:val="0"/>
        <w:spacing w:after="0" w:line="240" w:lineRule="auto"/>
        <w:jc w:val="both"/>
        <w:rPr>
          <w:rFonts w:ascii="Calibri Light" w:hAnsi="Calibri Light"/>
          <w:sz w:val="20"/>
          <w:szCs w:val="20"/>
        </w:rPr>
      </w:pPr>
      <w:r w:rsidRPr="00204095">
        <w:rPr>
          <w:rFonts w:ascii="Calibri Light" w:hAnsi="Calibri Light"/>
          <w:sz w:val="20"/>
          <w:szCs w:val="20"/>
        </w:rPr>
        <w:t xml:space="preserve">W niniejszym postępowaniu o udzielenie zamówienia komunikacja między Zamawiającym a Wykonawcami odbywa się przy użyciu </w:t>
      </w:r>
      <w:proofErr w:type="spellStart"/>
      <w:r w:rsidRPr="00204095">
        <w:rPr>
          <w:rFonts w:ascii="Calibri Light" w:hAnsi="Calibri Light"/>
          <w:sz w:val="20"/>
          <w:szCs w:val="20"/>
        </w:rPr>
        <w:t>miniPortalu</w:t>
      </w:r>
      <w:proofErr w:type="spellEnd"/>
      <w:r w:rsidRPr="00204095">
        <w:rPr>
          <w:rFonts w:ascii="Calibri Light" w:hAnsi="Calibri Light"/>
          <w:sz w:val="20"/>
          <w:szCs w:val="20"/>
        </w:rPr>
        <w:t xml:space="preserve"> https://miniportal.uzp.gov.pl/, </w:t>
      </w:r>
      <w:proofErr w:type="spellStart"/>
      <w:r w:rsidRPr="00204095">
        <w:rPr>
          <w:rFonts w:ascii="Calibri Light" w:hAnsi="Calibri Light"/>
          <w:sz w:val="20"/>
          <w:szCs w:val="20"/>
        </w:rPr>
        <w:t>ePUAPu</w:t>
      </w:r>
      <w:proofErr w:type="spellEnd"/>
      <w:r w:rsidRPr="00204095">
        <w:rPr>
          <w:rFonts w:ascii="Calibri Light" w:hAnsi="Calibri Light"/>
          <w:sz w:val="20"/>
          <w:szCs w:val="20"/>
        </w:rPr>
        <w:t xml:space="preserve"> </w:t>
      </w:r>
      <w:hyperlink r:id="rId12" w:history="1">
        <w:r w:rsidR="00317C99" w:rsidRPr="00204095">
          <w:rPr>
            <w:rStyle w:val="Hipercze"/>
            <w:rFonts w:ascii="Calibri Light" w:hAnsi="Calibri Light"/>
            <w:color w:val="auto"/>
            <w:sz w:val="20"/>
            <w:szCs w:val="20"/>
          </w:rPr>
          <w:t>https://epuap.gov.pl/wps/portal</w:t>
        </w:r>
      </w:hyperlink>
      <w:r w:rsidR="00317C99" w:rsidRPr="00204095">
        <w:rPr>
          <w:rFonts w:ascii="Calibri Light" w:hAnsi="Calibri Light"/>
          <w:sz w:val="20"/>
          <w:szCs w:val="20"/>
        </w:rPr>
        <w:t xml:space="preserve"> </w:t>
      </w:r>
      <w:r w:rsidRPr="00204095">
        <w:rPr>
          <w:rFonts w:ascii="Calibri Light" w:hAnsi="Calibri Light"/>
          <w:sz w:val="20"/>
          <w:szCs w:val="20"/>
        </w:rPr>
        <w:t xml:space="preserve">oraz poczty elektronicznej - </w:t>
      </w:r>
      <w:hyperlink r:id="rId13" w:history="1">
        <w:r w:rsidR="00317C99" w:rsidRPr="00204095">
          <w:rPr>
            <w:rStyle w:val="Hipercze"/>
            <w:rFonts w:ascii="Calibri Light" w:hAnsi="Calibri Light"/>
            <w:color w:val="auto"/>
            <w:sz w:val="20"/>
            <w:szCs w:val="20"/>
          </w:rPr>
          <w:t>bzp@miasto.pruszkow.pl</w:t>
        </w:r>
      </w:hyperlink>
      <w:r w:rsidRPr="00204095">
        <w:rPr>
          <w:rFonts w:ascii="Calibri Light" w:hAnsi="Calibri Light"/>
          <w:sz w:val="20"/>
          <w:szCs w:val="20"/>
        </w:rPr>
        <w:t xml:space="preserve">. </w:t>
      </w:r>
    </w:p>
    <w:p w14:paraId="06213D57" w14:textId="77777777" w:rsidR="00317C99" w:rsidRPr="00204095"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204095" w:rsidRDefault="0093536C" w:rsidP="00CC124D">
      <w:pPr>
        <w:autoSpaceDE w:val="0"/>
        <w:autoSpaceDN w:val="0"/>
        <w:adjustRightInd w:val="0"/>
        <w:spacing w:after="0" w:line="240" w:lineRule="auto"/>
        <w:jc w:val="both"/>
        <w:rPr>
          <w:rFonts w:ascii="Calibri Light" w:hAnsi="Calibri Light"/>
          <w:sz w:val="20"/>
          <w:szCs w:val="20"/>
        </w:rPr>
      </w:pPr>
      <w:r w:rsidRPr="00204095">
        <w:rPr>
          <w:rFonts w:ascii="Calibri Light" w:hAnsi="Calibri Light"/>
          <w:sz w:val="20"/>
          <w:szCs w:val="20"/>
        </w:rPr>
        <w:t xml:space="preserve">Uczestnicy postępowania składając ofertę akceptują postanowienia: </w:t>
      </w:r>
    </w:p>
    <w:p w14:paraId="1FF603B2" w14:textId="77777777" w:rsidR="0093536C" w:rsidRPr="00204095" w:rsidRDefault="0093536C" w:rsidP="00CC124D">
      <w:pPr>
        <w:autoSpaceDE w:val="0"/>
        <w:autoSpaceDN w:val="0"/>
        <w:adjustRightInd w:val="0"/>
        <w:spacing w:after="0" w:line="240" w:lineRule="auto"/>
        <w:ind w:left="426"/>
        <w:rPr>
          <w:rFonts w:ascii="Calibri Light" w:hAnsi="Calibri Light"/>
          <w:sz w:val="20"/>
          <w:szCs w:val="20"/>
        </w:rPr>
      </w:pPr>
      <w:r w:rsidRPr="00204095">
        <w:rPr>
          <w:rFonts w:ascii="Calibri Light" w:hAnsi="Calibri Light"/>
          <w:sz w:val="20"/>
          <w:szCs w:val="20"/>
        </w:rPr>
        <w:t xml:space="preserve">1) Regulaminu korzystania z systemu </w:t>
      </w:r>
      <w:proofErr w:type="spellStart"/>
      <w:r w:rsidRPr="00204095">
        <w:rPr>
          <w:rFonts w:ascii="Calibri Light" w:hAnsi="Calibri Light"/>
          <w:sz w:val="20"/>
          <w:szCs w:val="20"/>
        </w:rPr>
        <w:t>miniPortal</w:t>
      </w:r>
      <w:proofErr w:type="spellEnd"/>
      <w:r w:rsidRPr="00204095">
        <w:rPr>
          <w:rFonts w:ascii="Calibri Light" w:hAnsi="Calibri Light"/>
          <w:sz w:val="20"/>
          <w:szCs w:val="20"/>
        </w:rPr>
        <w:t xml:space="preserve"> – dostępnego pod adresem: https://miniportal.uzp.gov.pl/WarunkiUslugi </w:t>
      </w:r>
    </w:p>
    <w:p w14:paraId="4755825C" w14:textId="6ABC5BA1" w:rsidR="0093536C" w:rsidRPr="00204095"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204095">
        <w:rPr>
          <w:rFonts w:ascii="Calibri Light" w:hAnsi="Calibri Light"/>
          <w:sz w:val="20"/>
          <w:szCs w:val="20"/>
        </w:rPr>
        <w:t xml:space="preserve">2) Instrukcji użytkownika systemu </w:t>
      </w:r>
      <w:proofErr w:type="spellStart"/>
      <w:r w:rsidRPr="00204095">
        <w:rPr>
          <w:rFonts w:ascii="Calibri Light" w:hAnsi="Calibri Light"/>
          <w:sz w:val="20"/>
          <w:szCs w:val="20"/>
        </w:rPr>
        <w:t>miniPortal-ePUAP</w:t>
      </w:r>
      <w:proofErr w:type="spellEnd"/>
      <w:r w:rsidRPr="00204095">
        <w:rPr>
          <w:rFonts w:ascii="Calibri Light" w:hAnsi="Calibri Light"/>
          <w:sz w:val="20"/>
          <w:szCs w:val="20"/>
        </w:rPr>
        <w:t xml:space="preserve"> – dostępnego pod adresem </w:t>
      </w:r>
      <w:hyperlink r:id="rId14" w:history="1">
        <w:r w:rsidR="00317C99" w:rsidRPr="00204095">
          <w:rPr>
            <w:rStyle w:val="Hipercze"/>
            <w:rFonts w:ascii="Calibri Light" w:hAnsi="Calibri Light"/>
            <w:color w:val="auto"/>
            <w:sz w:val="20"/>
            <w:szCs w:val="20"/>
          </w:rPr>
          <w:t>https://miniportal.uzp.gov.pl/Instrukcja_uzytkownika_miniPortal-ePUAP.pdf</w:t>
        </w:r>
      </w:hyperlink>
    </w:p>
    <w:p w14:paraId="3676E521" w14:textId="77777777" w:rsidR="0093536C" w:rsidRPr="00204095" w:rsidRDefault="0093536C" w:rsidP="00CC124D">
      <w:pPr>
        <w:spacing w:after="0" w:line="240" w:lineRule="auto"/>
        <w:rPr>
          <w:rFonts w:ascii="Calibri Light" w:hAnsi="Calibri Light"/>
          <w:sz w:val="20"/>
          <w:szCs w:val="20"/>
        </w:rPr>
      </w:pPr>
    </w:p>
    <w:p w14:paraId="0A40F770"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5</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WIZJA LOKALNA.</w:t>
      </w:r>
    </w:p>
    <w:p w14:paraId="79612BFF" w14:textId="77777777" w:rsidR="00317C99" w:rsidRPr="00204095" w:rsidRDefault="00317C99" w:rsidP="00CC124D">
      <w:pPr>
        <w:spacing w:after="0" w:line="240" w:lineRule="auto"/>
        <w:rPr>
          <w:rFonts w:ascii="Calibri Light" w:hAnsi="Calibri Light"/>
          <w:sz w:val="20"/>
          <w:szCs w:val="20"/>
        </w:rPr>
      </w:pPr>
    </w:p>
    <w:p w14:paraId="1FE1CB34" w14:textId="77777777"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204095" w:rsidRDefault="00FB14CA" w:rsidP="00CC124D">
      <w:pPr>
        <w:spacing w:after="0" w:line="240" w:lineRule="auto"/>
        <w:rPr>
          <w:rFonts w:ascii="Calibri Light" w:hAnsi="Calibri Light"/>
          <w:color w:val="FF0000"/>
          <w:sz w:val="20"/>
          <w:szCs w:val="20"/>
        </w:rPr>
      </w:pPr>
    </w:p>
    <w:p w14:paraId="52CD4DE5"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6</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PODZIAŁ ZAMÓWIENIA NA CZĘŚCI.</w:t>
      </w:r>
    </w:p>
    <w:p w14:paraId="29323E08" w14:textId="77777777" w:rsidR="00317C99" w:rsidRPr="00204095" w:rsidRDefault="00317C99" w:rsidP="00CC124D">
      <w:pPr>
        <w:spacing w:after="0" w:line="240" w:lineRule="auto"/>
        <w:rPr>
          <w:rFonts w:ascii="Calibri Light" w:hAnsi="Calibri Light"/>
          <w:sz w:val="20"/>
          <w:szCs w:val="20"/>
        </w:rPr>
      </w:pPr>
    </w:p>
    <w:p w14:paraId="07828BB5" w14:textId="5EAF856E" w:rsidR="00FB14CA" w:rsidRPr="00204095" w:rsidRDefault="007E6F1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6.1/ </w:t>
      </w:r>
      <w:r w:rsidR="00FB14CA" w:rsidRPr="00204095">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204095" w:rsidRDefault="003A6056" w:rsidP="00CC124D">
      <w:pPr>
        <w:spacing w:after="0" w:line="240" w:lineRule="auto"/>
        <w:jc w:val="both"/>
        <w:rPr>
          <w:rFonts w:ascii="Calibri Light" w:hAnsi="Calibri Light"/>
          <w:sz w:val="20"/>
          <w:szCs w:val="20"/>
        </w:rPr>
      </w:pPr>
    </w:p>
    <w:p w14:paraId="6273BD4F" w14:textId="6A584F8A" w:rsidR="003A6056" w:rsidRPr="00204095" w:rsidRDefault="003A6056" w:rsidP="003A6056">
      <w:pPr>
        <w:spacing w:after="0" w:line="240" w:lineRule="auto"/>
        <w:jc w:val="both"/>
        <w:rPr>
          <w:rFonts w:ascii="Calibri Light" w:hAnsi="Calibri Light"/>
          <w:sz w:val="20"/>
          <w:szCs w:val="20"/>
        </w:rPr>
      </w:pPr>
      <w:r w:rsidRPr="00204095">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7777777" w:rsidR="003A6056" w:rsidRPr="00204095" w:rsidRDefault="003A6056" w:rsidP="00CC124D">
      <w:pPr>
        <w:spacing w:after="0" w:line="240" w:lineRule="auto"/>
        <w:jc w:val="both"/>
        <w:rPr>
          <w:rFonts w:ascii="Calibri Light" w:hAnsi="Calibri Light"/>
          <w:sz w:val="20"/>
          <w:szCs w:val="20"/>
        </w:rPr>
      </w:pPr>
    </w:p>
    <w:p w14:paraId="5C47829F"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7</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OFERTY WARIANTOWE.</w:t>
      </w:r>
    </w:p>
    <w:p w14:paraId="3E6AFE61" w14:textId="77777777" w:rsidR="006D3D6A" w:rsidRPr="00204095" w:rsidRDefault="006D3D6A" w:rsidP="00CC124D">
      <w:pPr>
        <w:spacing w:after="0" w:line="240" w:lineRule="auto"/>
        <w:rPr>
          <w:rFonts w:ascii="Calibri Light" w:hAnsi="Calibri Light"/>
          <w:sz w:val="20"/>
          <w:szCs w:val="20"/>
        </w:rPr>
      </w:pPr>
    </w:p>
    <w:p w14:paraId="7C53DF12" w14:textId="14E9B2A3" w:rsidR="006220BD" w:rsidRPr="00204095" w:rsidRDefault="00FB14CA" w:rsidP="006220BD">
      <w:pPr>
        <w:spacing w:after="0" w:line="240" w:lineRule="auto"/>
        <w:jc w:val="both"/>
        <w:rPr>
          <w:rFonts w:ascii="Calibri Light" w:hAnsi="Calibri Light"/>
          <w:sz w:val="20"/>
          <w:szCs w:val="20"/>
        </w:rPr>
      </w:pPr>
      <w:r w:rsidRPr="00204095">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204095" w:rsidRDefault="006D3D6A" w:rsidP="00CC124D">
      <w:pPr>
        <w:spacing w:after="0" w:line="240" w:lineRule="auto"/>
        <w:rPr>
          <w:rFonts w:ascii="Calibri Light" w:hAnsi="Calibri Light"/>
          <w:color w:val="FF0000"/>
          <w:sz w:val="20"/>
          <w:szCs w:val="20"/>
        </w:rPr>
      </w:pPr>
    </w:p>
    <w:p w14:paraId="280A199A"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lastRenderedPageBreak/>
        <w:t>8</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KATALOGI ELEKTRONICZNE.</w:t>
      </w:r>
    </w:p>
    <w:p w14:paraId="2684EA23" w14:textId="77777777" w:rsidR="006D3D6A" w:rsidRPr="00204095" w:rsidRDefault="006D3D6A" w:rsidP="00CC124D">
      <w:pPr>
        <w:spacing w:after="0" w:line="240" w:lineRule="auto"/>
        <w:rPr>
          <w:rFonts w:ascii="Calibri Light" w:hAnsi="Calibri Light"/>
          <w:sz w:val="20"/>
          <w:szCs w:val="20"/>
        </w:rPr>
      </w:pPr>
    </w:p>
    <w:p w14:paraId="5416F53D" w14:textId="77777777"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wymaga złożenia ofert w postaci katalogów elektronicznych.</w:t>
      </w:r>
    </w:p>
    <w:p w14:paraId="7B8B3ED0" w14:textId="77777777" w:rsidR="006D3D6A" w:rsidRPr="00204095" w:rsidRDefault="006D3D6A" w:rsidP="00CC124D">
      <w:pPr>
        <w:spacing w:after="0" w:line="240" w:lineRule="auto"/>
        <w:rPr>
          <w:rFonts w:ascii="Calibri Light" w:hAnsi="Calibri Light"/>
          <w:sz w:val="20"/>
          <w:szCs w:val="20"/>
        </w:rPr>
      </w:pPr>
    </w:p>
    <w:p w14:paraId="27F5AB66"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9</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UMOWA RAMOWA.</w:t>
      </w:r>
    </w:p>
    <w:p w14:paraId="16BD2905" w14:textId="77777777" w:rsidR="006D3D6A" w:rsidRPr="00204095" w:rsidRDefault="006D3D6A" w:rsidP="00CC124D">
      <w:pPr>
        <w:spacing w:after="0" w:line="240" w:lineRule="auto"/>
        <w:rPr>
          <w:rFonts w:ascii="Calibri Light" w:hAnsi="Calibri Light"/>
          <w:sz w:val="20"/>
          <w:szCs w:val="20"/>
        </w:rPr>
      </w:pPr>
    </w:p>
    <w:p w14:paraId="099D06FA" w14:textId="7E09C938" w:rsidR="004E5A53" w:rsidRPr="00204095" w:rsidRDefault="00FB14CA" w:rsidP="00CC124D">
      <w:pPr>
        <w:spacing w:after="0" w:line="240" w:lineRule="auto"/>
        <w:rPr>
          <w:rFonts w:ascii="Calibri Light" w:hAnsi="Calibri Light"/>
          <w:sz w:val="20"/>
          <w:szCs w:val="20"/>
        </w:rPr>
      </w:pPr>
      <w:r w:rsidRPr="00204095">
        <w:rPr>
          <w:rFonts w:ascii="Calibri Light" w:hAnsi="Calibri Light"/>
          <w:sz w:val="20"/>
          <w:szCs w:val="20"/>
        </w:rPr>
        <w:t>Zamawiający nie przewiduje zawarcia umowy ramowej, o  której mowa w art. 311–315 ustawy Pzp.</w:t>
      </w:r>
    </w:p>
    <w:p w14:paraId="682169D4" w14:textId="77777777" w:rsidR="006D3D6A" w:rsidRPr="00204095" w:rsidRDefault="006D3D6A" w:rsidP="00CC124D">
      <w:pPr>
        <w:spacing w:after="0" w:line="240" w:lineRule="auto"/>
        <w:rPr>
          <w:rFonts w:ascii="Calibri Light" w:hAnsi="Calibri Light"/>
          <w:sz w:val="20"/>
          <w:szCs w:val="20"/>
        </w:rPr>
      </w:pPr>
    </w:p>
    <w:p w14:paraId="64E5CF04"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10</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AUKCJA ELEKTRONICZNA.</w:t>
      </w:r>
    </w:p>
    <w:p w14:paraId="5F43C6F6" w14:textId="77777777" w:rsidR="006D3D6A" w:rsidRPr="00204095" w:rsidRDefault="006D3D6A" w:rsidP="00CC124D">
      <w:pPr>
        <w:spacing w:after="0" w:line="240" w:lineRule="auto"/>
        <w:rPr>
          <w:rFonts w:ascii="Calibri Light" w:hAnsi="Calibri Light"/>
          <w:sz w:val="20"/>
          <w:szCs w:val="20"/>
        </w:rPr>
      </w:pPr>
    </w:p>
    <w:p w14:paraId="4634A488" w14:textId="77777777" w:rsidR="00FB14CA" w:rsidRPr="00204095" w:rsidRDefault="00FB14CA" w:rsidP="00CC124D">
      <w:pPr>
        <w:spacing w:after="0" w:line="240" w:lineRule="auto"/>
        <w:rPr>
          <w:rFonts w:ascii="Calibri Light" w:hAnsi="Calibri Light"/>
          <w:sz w:val="20"/>
          <w:szCs w:val="20"/>
        </w:rPr>
      </w:pPr>
      <w:r w:rsidRPr="00204095">
        <w:rPr>
          <w:rFonts w:ascii="Calibri Light" w:hAnsi="Calibri Light"/>
          <w:sz w:val="20"/>
          <w:szCs w:val="20"/>
        </w:rPr>
        <w:t>Zamawiający nie przewiduje przeprowadzenia aukcji elektronicznej, o  której mowa w art. 308 ust. 1 ustawy Pzp.</w:t>
      </w:r>
    </w:p>
    <w:p w14:paraId="3E33AB79" w14:textId="77777777" w:rsidR="00FB14CA" w:rsidRPr="00204095" w:rsidRDefault="00FB14CA" w:rsidP="00CC124D">
      <w:pPr>
        <w:spacing w:after="0" w:line="240" w:lineRule="auto"/>
        <w:rPr>
          <w:rFonts w:ascii="Calibri Light" w:hAnsi="Calibri Light"/>
          <w:sz w:val="20"/>
          <w:szCs w:val="20"/>
        </w:rPr>
      </w:pPr>
    </w:p>
    <w:p w14:paraId="5F460BCF"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11</w:t>
      </w:r>
      <w:r w:rsidR="007E6F19" w:rsidRPr="00204095">
        <w:rPr>
          <w:rFonts w:ascii="Calibri Light" w:hAnsi="Calibri Light"/>
          <w:b/>
          <w:bCs/>
          <w:sz w:val="20"/>
          <w:szCs w:val="20"/>
        </w:rPr>
        <w:t xml:space="preserve">. </w:t>
      </w:r>
      <w:r w:rsidR="00FB14CA" w:rsidRPr="00204095">
        <w:rPr>
          <w:rFonts w:ascii="Calibri Light" w:hAnsi="Calibri Light"/>
          <w:b/>
          <w:bCs/>
          <w:sz w:val="20"/>
          <w:szCs w:val="20"/>
        </w:rPr>
        <w:t>ZAMÓWIENIA, O KTÓRYCH MOWA W ART. 214 UST. 1 PKT 7 I 8 USTAWY PZP.</w:t>
      </w:r>
    </w:p>
    <w:p w14:paraId="1D3FEFA6" w14:textId="77777777" w:rsidR="006D3D6A" w:rsidRPr="00204095" w:rsidRDefault="006D3D6A" w:rsidP="00CC124D">
      <w:pPr>
        <w:spacing w:after="0" w:line="240" w:lineRule="auto"/>
      </w:pPr>
    </w:p>
    <w:p w14:paraId="38D978EA" w14:textId="4F2BEDBD" w:rsidR="00FB14CA" w:rsidRPr="00204095" w:rsidRDefault="004E5A53"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11.1/ </w:t>
      </w:r>
      <w:r w:rsidR="00FB14CA" w:rsidRPr="00204095">
        <w:rPr>
          <w:rFonts w:ascii="Calibri Light" w:hAnsi="Calibri Light"/>
          <w:sz w:val="20"/>
          <w:szCs w:val="20"/>
        </w:rPr>
        <w:t xml:space="preserve">Zamawiający przewiduje </w:t>
      </w:r>
      <w:r w:rsidR="00FB14CA" w:rsidRPr="00204095">
        <w:rPr>
          <w:rFonts w:ascii="Calibri Light" w:hAnsi="Calibri Light"/>
          <w:b/>
          <w:bCs/>
          <w:sz w:val="20"/>
          <w:szCs w:val="20"/>
        </w:rPr>
        <w:t xml:space="preserve">udzielenie zamówień </w:t>
      </w:r>
      <w:r w:rsidR="00FB14CA" w:rsidRPr="00204095">
        <w:rPr>
          <w:rFonts w:ascii="Calibri Light" w:hAnsi="Calibri Light"/>
          <w:sz w:val="20"/>
          <w:szCs w:val="20"/>
        </w:rPr>
        <w:t xml:space="preserve">na podstawie art. 214 ust. 1 pkt 7 ustawy Pzp/zamówienia polegającego na powtórzeniu podobnych </w:t>
      </w:r>
      <w:r w:rsidR="007B49EC" w:rsidRPr="00204095">
        <w:rPr>
          <w:rFonts w:ascii="Calibri Light" w:hAnsi="Calibri Light"/>
          <w:sz w:val="20"/>
          <w:szCs w:val="20"/>
        </w:rPr>
        <w:t>robót budowlanyc</w:t>
      </w:r>
      <w:r w:rsidR="00EA3103" w:rsidRPr="00204095">
        <w:rPr>
          <w:rFonts w:ascii="Calibri Light" w:hAnsi="Calibri Light"/>
          <w:sz w:val="20"/>
          <w:szCs w:val="20"/>
        </w:rPr>
        <w:t xml:space="preserve">h, </w:t>
      </w:r>
      <w:r w:rsidR="00FB14CA" w:rsidRPr="00204095">
        <w:rPr>
          <w:rFonts w:ascii="Calibri Light" w:hAnsi="Calibri Light"/>
          <w:sz w:val="20"/>
          <w:szCs w:val="20"/>
        </w:rPr>
        <w:t xml:space="preserve"> </w:t>
      </w:r>
      <w:r w:rsidR="004F0564" w:rsidRPr="00204095">
        <w:rPr>
          <w:rFonts w:ascii="Calibri Light" w:hAnsi="Calibri Light"/>
          <w:sz w:val="20"/>
          <w:szCs w:val="20"/>
        </w:rPr>
        <w:t xml:space="preserve">które stanowić będą nie więcej niż </w:t>
      </w:r>
      <w:r w:rsidR="007F5B20" w:rsidRPr="00204095">
        <w:rPr>
          <w:rFonts w:ascii="Calibri Light" w:hAnsi="Calibri Light"/>
          <w:b/>
          <w:sz w:val="20"/>
          <w:szCs w:val="20"/>
        </w:rPr>
        <w:t>50</w:t>
      </w:r>
      <w:r w:rsidR="00482965" w:rsidRPr="00204095">
        <w:rPr>
          <w:rFonts w:ascii="Calibri Light" w:hAnsi="Calibri Light"/>
          <w:b/>
          <w:sz w:val="20"/>
          <w:szCs w:val="20"/>
        </w:rPr>
        <w:t xml:space="preserve"> </w:t>
      </w:r>
      <w:r w:rsidR="004F0564" w:rsidRPr="00204095">
        <w:rPr>
          <w:rFonts w:ascii="Calibri Light" w:hAnsi="Calibri Light"/>
          <w:b/>
          <w:bCs/>
          <w:sz w:val="20"/>
          <w:szCs w:val="20"/>
        </w:rPr>
        <w:t>%</w:t>
      </w:r>
      <w:r w:rsidR="004F0564" w:rsidRPr="00204095">
        <w:rPr>
          <w:rFonts w:ascii="Calibri Light" w:hAnsi="Calibri Light"/>
          <w:sz w:val="20"/>
          <w:szCs w:val="20"/>
        </w:rPr>
        <w:t xml:space="preserve"> wartości zamówienia podstawowego </w:t>
      </w:r>
      <w:r w:rsidR="00FB14CA" w:rsidRPr="00204095">
        <w:rPr>
          <w:rFonts w:ascii="Calibri Light" w:hAnsi="Calibri Light"/>
          <w:sz w:val="20"/>
          <w:szCs w:val="20"/>
        </w:rPr>
        <w:t>.</w:t>
      </w:r>
    </w:p>
    <w:p w14:paraId="0A007909" w14:textId="77777777" w:rsidR="00FB14CA" w:rsidRPr="00204095" w:rsidRDefault="00FB14CA" w:rsidP="00CC124D">
      <w:pPr>
        <w:spacing w:after="0" w:line="240" w:lineRule="auto"/>
        <w:jc w:val="both"/>
        <w:rPr>
          <w:rFonts w:ascii="Calibri Light" w:hAnsi="Calibri Light"/>
          <w:sz w:val="20"/>
          <w:szCs w:val="20"/>
        </w:rPr>
      </w:pPr>
    </w:p>
    <w:p w14:paraId="4F300172" w14:textId="61ABB580" w:rsidR="00FB14CA" w:rsidRPr="00204095" w:rsidRDefault="00FB14CA" w:rsidP="00416A49">
      <w:pPr>
        <w:shd w:val="clear" w:color="auto" w:fill="F2F2F2" w:themeFill="background1" w:themeFillShade="F2"/>
        <w:spacing w:after="0" w:line="240" w:lineRule="auto"/>
        <w:jc w:val="both"/>
        <w:rPr>
          <w:rFonts w:ascii="Calibri Light" w:hAnsi="Calibri Light"/>
          <w:sz w:val="20"/>
          <w:szCs w:val="20"/>
        </w:rPr>
      </w:pPr>
      <w:r w:rsidRPr="00204095">
        <w:rPr>
          <w:rFonts w:ascii="Calibri Light" w:hAnsi="Calibri Light"/>
          <w:sz w:val="20"/>
          <w:szCs w:val="20"/>
        </w:rPr>
        <w:t xml:space="preserve">Zakres zamówienia na podobne </w:t>
      </w:r>
      <w:r w:rsidR="004926BA" w:rsidRPr="00204095">
        <w:rPr>
          <w:rFonts w:ascii="Calibri Light" w:hAnsi="Calibri Light"/>
          <w:sz w:val="20"/>
          <w:szCs w:val="20"/>
        </w:rPr>
        <w:t>roboty budowlane</w:t>
      </w:r>
      <w:r w:rsidR="00FD4571" w:rsidRPr="00204095">
        <w:rPr>
          <w:rFonts w:ascii="Calibri Light" w:hAnsi="Calibri Light"/>
          <w:sz w:val="20"/>
          <w:szCs w:val="20"/>
        </w:rPr>
        <w:t xml:space="preserve"> w tym</w:t>
      </w:r>
      <w:r w:rsidRPr="00204095">
        <w:rPr>
          <w:rFonts w:ascii="Calibri Light" w:hAnsi="Calibri Light"/>
          <w:sz w:val="20"/>
          <w:szCs w:val="20"/>
        </w:rPr>
        <w:t>:</w:t>
      </w:r>
    </w:p>
    <w:p w14:paraId="5A7388E9" w14:textId="77777777" w:rsidR="00A32457" w:rsidRPr="00204095" w:rsidRDefault="00A32457" w:rsidP="00152BCA">
      <w:pPr>
        <w:shd w:val="clear" w:color="auto" w:fill="F2F2F2" w:themeFill="background1" w:themeFillShade="F2"/>
        <w:spacing w:after="0" w:line="240" w:lineRule="auto"/>
        <w:jc w:val="both"/>
        <w:rPr>
          <w:rFonts w:ascii="Calibri Light" w:hAnsi="Calibri Light"/>
          <w:sz w:val="20"/>
          <w:szCs w:val="20"/>
        </w:rPr>
      </w:pPr>
    </w:p>
    <w:p w14:paraId="285C8A58" w14:textId="611414EC" w:rsidR="00B0042C" w:rsidRPr="00204095" w:rsidRDefault="009069AC" w:rsidP="00152BCA">
      <w:pPr>
        <w:shd w:val="clear" w:color="auto" w:fill="F2F2F2" w:themeFill="background1" w:themeFillShade="F2"/>
        <w:spacing w:after="0" w:line="240" w:lineRule="auto"/>
        <w:jc w:val="both"/>
        <w:rPr>
          <w:rFonts w:ascii="Calibri Light" w:hAnsi="Calibri Light"/>
          <w:sz w:val="20"/>
          <w:szCs w:val="20"/>
        </w:rPr>
      </w:pPr>
      <w:r w:rsidRPr="00204095">
        <w:rPr>
          <w:rFonts w:ascii="Calibri Light" w:hAnsi="Calibri Light"/>
          <w:sz w:val="20"/>
          <w:szCs w:val="20"/>
        </w:rPr>
        <w:t>-</w:t>
      </w:r>
      <w:r w:rsidR="00152BCA" w:rsidRPr="00204095">
        <w:rPr>
          <w:rFonts w:ascii="Calibri Light" w:hAnsi="Calibri Light"/>
          <w:sz w:val="20"/>
          <w:szCs w:val="20"/>
        </w:rPr>
        <w:t xml:space="preserve"> </w:t>
      </w:r>
      <w:r w:rsidR="00A32457" w:rsidRPr="00204095">
        <w:rPr>
          <w:rFonts w:ascii="Calibri Light" w:hAnsi="Calibri Light"/>
          <w:sz w:val="20"/>
          <w:szCs w:val="20"/>
        </w:rPr>
        <w:t>Roboty z branży sieci kanalizacji sanitarnej</w:t>
      </w:r>
    </w:p>
    <w:p w14:paraId="7C191706" w14:textId="77777777" w:rsidR="002C26D4" w:rsidRPr="00204095" w:rsidRDefault="002C26D4" w:rsidP="00CC124D">
      <w:pPr>
        <w:spacing w:after="0" w:line="240" w:lineRule="auto"/>
        <w:jc w:val="both"/>
        <w:rPr>
          <w:rFonts w:ascii="Calibri Light" w:hAnsi="Calibri Light"/>
          <w:sz w:val="20"/>
          <w:szCs w:val="20"/>
        </w:rPr>
      </w:pPr>
    </w:p>
    <w:p w14:paraId="31C54F8C" w14:textId="64D2A8CF" w:rsidR="00DD6953" w:rsidRPr="00204095"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 xml:space="preserve"> Zamawiający uwzględnił całkowitą wartość tego zamówienia przy obliczaniu wartości niniejszego zamówienia publicznego.</w:t>
      </w:r>
    </w:p>
    <w:p w14:paraId="79897D6E" w14:textId="77777777" w:rsidR="00DD6953" w:rsidRPr="00204095" w:rsidRDefault="00DD6953" w:rsidP="00DD6953">
      <w:pPr>
        <w:spacing w:after="0" w:line="240" w:lineRule="auto"/>
        <w:ind w:left="11" w:hanging="11"/>
        <w:jc w:val="both"/>
        <w:rPr>
          <w:rFonts w:asciiTheme="majorHAnsi" w:hAnsiTheme="majorHAnsi" w:cstheme="majorHAnsi"/>
          <w:b/>
          <w:bCs/>
          <w:sz w:val="20"/>
          <w:szCs w:val="20"/>
        </w:rPr>
      </w:pPr>
    </w:p>
    <w:p w14:paraId="2A9DE16B" w14:textId="77777777" w:rsidR="00DD6953" w:rsidRPr="00204095" w:rsidRDefault="00DD6953" w:rsidP="00DD6953">
      <w:pPr>
        <w:spacing w:after="0" w:line="240" w:lineRule="auto"/>
        <w:ind w:left="11" w:hanging="11"/>
        <w:jc w:val="both"/>
        <w:rPr>
          <w:rFonts w:asciiTheme="majorHAnsi" w:hAnsiTheme="majorHAnsi" w:cstheme="majorHAnsi"/>
          <w:sz w:val="20"/>
          <w:szCs w:val="20"/>
        </w:rPr>
      </w:pPr>
      <w:r w:rsidRPr="00204095">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p>
    <w:p w14:paraId="05DD947A" w14:textId="77777777" w:rsidR="00DD6953" w:rsidRPr="00204095" w:rsidRDefault="00DD6953" w:rsidP="00DD6953">
      <w:pPr>
        <w:spacing w:after="0" w:line="240" w:lineRule="auto"/>
        <w:jc w:val="both"/>
        <w:rPr>
          <w:rFonts w:asciiTheme="majorHAnsi" w:hAnsiTheme="majorHAnsi" w:cstheme="majorHAnsi"/>
          <w:sz w:val="20"/>
          <w:szCs w:val="20"/>
        </w:rPr>
      </w:pPr>
    </w:p>
    <w:p w14:paraId="2095AE31" w14:textId="55A059CA" w:rsidR="00DD6953" w:rsidRPr="00204095"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 xml:space="preserve">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w:t>
      </w:r>
      <w:r w:rsidR="00BB0C52">
        <w:rPr>
          <w:rFonts w:asciiTheme="majorHAnsi" w:hAnsiTheme="majorHAnsi" w:cstheme="majorHAnsi"/>
          <w:sz w:val="20"/>
          <w:szCs w:val="20"/>
        </w:rPr>
        <w:t>kosztorysie złożonym w dniu podpisania umowy</w:t>
      </w:r>
      <w:r w:rsidRPr="00204095">
        <w:rPr>
          <w:rFonts w:asciiTheme="majorHAnsi" w:hAnsiTheme="majorHAnsi" w:cstheme="majorHAnsi"/>
          <w:sz w:val="20"/>
          <w:szCs w:val="20"/>
        </w:rPr>
        <w:t>.</w:t>
      </w:r>
    </w:p>
    <w:p w14:paraId="2948452D" w14:textId="77777777" w:rsidR="00DD6953" w:rsidRPr="00204095"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54928BBD" w14:textId="77777777" w:rsidR="00DD6953" w:rsidRPr="00204095"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1507BAF0" w14:textId="114C8494" w:rsidR="00DD6953" w:rsidRPr="00204095"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t>
      </w:r>
      <w:r w:rsidR="00BB0C52" w:rsidRPr="00BB0C52">
        <w:rPr>
          <w:rFonts w:asciiTheme="majorHAnsi" w:hAnsiTheme="majorHAnsi" w:cstheme="majorHAnsi"/>
          <w:sz w:val="20"/>
          <w:szCs w:val="20"/>
        </w:rPr>
        <w:t>w kosztorysie z</w:t>
      </w:r>
      <w:r w:rsidR="00BB0C52">
        <w:rPr>
          <w:rFonts w:asciiTheme="majorHAnsi" w:hAnsiTheme="majorHAnsi" w:cstheme="majorHAnsi"/>
          <w:sz w:val="20"/>
          <w:szCs w:val="20"/>
        </w:rPr>
        <w:t xml:space="preserve">łożonym w dniu podpisania umowy </w:t>
      </w:r>
      <w:r w:rsidRPr="00204095">
        <w:rPr>
          <w:rFonts w:asciiTheme="majorHAnsi" w:hAnsiTheme="majorHAnsi" w:cstheme="majorHAnsi"/>
          <w:sz w:val="20"/>
          <w:szCs w:val="20"/>
        </w:rPr>
        <w:t>(robocizna, koszty pośrednie, koszty zakupu, zysk), natomiast ceny materiałów i sprzętu zostaną przyjęte według średnich krajowych notowań publikacji SEKOCENBUD dla kwartału poprzedzającego wystąpienie konieczności wykonania tych robót.</w:t>
      </w:r>
    </w:p>
    <w:p w14:paraId="4DD7FB05" w14:textId="77777777" w:rsidR="00687BA1" w:rsidRPr="00204095" w:rsidRDefault="00687BA1" w:rsidP="00B0042C">
      <w:pPr>
        <w:spacing w:after="0" w:line="240" w:lineRule="auto"/>
        <w:jc w:val="both"/>
        <w:rPr>
          <w:rFonts w:ascii="Calibri Light" w:hAnsi="Calibri Light"/>
          <w:sz w:val="20"/>
          <w:szCs w:val="20"/>
        </w:rPr>
      </w:pPr>
    </w:p>
    <w:p w14:paraId="6D7B9C43" w14:textId="77777777" w:rsidR="00FB14CA" w:rsidRPr="00204095"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204095">
        <w:rPr>
          <w:rFonts w:ascii="Calibri Light" w:hAnsi="Calibri Light"/>
          <w:sz w:val="20"/>
          <w:szCs w:val="20"/>
        </w:rPr>
        <w:t xml:space="preserve"> </w:t>
      </w:r>
      <w:r w:rsidR="006501E9" w:rsidRPr="00204095">
        <w:rPr>
          <w:rFonts w:ascii="Calibri Light" w:hAnsi="Calibri Light"/>
          <w:b/>
          <w:bCs/>
          <w:sz w:val="20"/>
          <w:szCs w:val="20"/>
        </w:rPr>
        <w:t>12</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ROZLICZENIA W WALUTACH OBCYCH.</w:t>
      </w:r>
    </w:p>
    <w:p w14:paraId="3A26A9A8" w14:textId="77777777" w:rsidR="006D3D6A" w:rsidRPr="00204095" w:rsidRDefault="006D3D6A" w:rsidP="00CC124D">
      <w:pPr>
        <w:spacing w:after="0" w:line="240" w:lineRule="auto"/>
        <w:rPr>
          <w:rFonts w:ascii="Calibri Light" w:hAnsi="Calibri Light"/>
          <w:sz w:val="20"/>
          <w:szCs w:val="20"/>
        </w:rPr>
      </w:pPr>
    </w:p>
    <w:p w14:paraId="78475A7C" w14:textId="0F0A1665"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rozliczenia w walutach obcych. Rozliczenia między Wykonawcą i Zama</w:t>
      </w:r>
      <w:r w:rsidR="00687BA1" w:rsidRPr="00204095">
        <w:rPr>
          <w:rFonts w:ascii="Calibri Light" w:hAnsi="Calibri Light"/>
          <w:sz w:val="20"/>
          <w:szCs w:val="20"/>
        </w:rPr>
        <w:t>wiającym będą prowadzone</w:t>
      </w:r>
      <w:r w:rsidR="00A32457" w:rsidRPr="00204095">
        <w:rPr>
          <w:rFonts w:ascii="Calibri Light" w:hAnsi="Calibri Light"/>
          <w:sz w:val="20"/>
          <w:szCs w:val="20"/>
        </w:rPr>
        <w:br/>
      </w:r>
      <w:r w:rsidR="00687BA1" w:rsidRPr="00204095">
        <w:rPr>
          <w:rFonts w:ascii="Calibri Light" w:hAnsi="Calibri Light"/>
          <w:sz w:val="20"/>
          <w:szCs w:val="20"/>
        </w:rPr>
        <w:t>w PLN.</w:t>
      </w:r>
      <w:r w:rsidRPr="00204095">
        <w:rPr>
          <w:rFonts w:ascii="Calibri Light" w:hAnsi="Calibri Light"/>
          <w:sz w:val="20"/>
          <w:szCs w:val="20"/>
        </w:rPr>
        <w:t xml:space="preserve"> Podstawą do wypłacenia wynagrodzenia Wykonawcy będzie faktura VAT spor</w:t>
      </w:r>
      <w:r w:rsidR="00673D0B" w:rsidRPr="00204095">
        <w:rPr>
          <w:rFonts w:ascii="Calibri Light" w:hAnsi="Calibri Light"/>
          <w:sz w:val="20"/>
          <w:szCs w:val="20"/>
        </w:rPr>
        <w:t>ządzona każdorazowo w oparciu o </w:t>
      </w:r>
      <w:r w:rsidRPr="00204095">
        <w:rPr>
          <w:rFonts w:ascii="Calibri Light" w:hAnsi="Calibri Light"/>
          <w:sz w:val="20"/>
          <w:szCs w:val="20"/>
        </w:rPr>
        <w:t xml:space="preserve">protokół odbioru podpisany przez obie strony.  </w:t>
      </w:r>
    </w:p>
    <w:p w14:paraId="3D2BDDA2" w14:textId="77777777" w:rsidR="00687BA1" w:rsidRPr="00204095" w:rsidRDefault="00687BA1" w:rsidP="00CC124D">
      <w:pPr>
        <w:spacing w:after="0" w:line="240" w:lineRule="auto"/>
        <w:rPr>
          <w:rFonts w:ascii="Calibri Light" w:hAnsi="Calibri Light"/>
          <w:sz w:val="20"/>
          <w:szCs w:val="20"/>
        </w:rPr>
      </w:pPr>
    </w:p>
    <w:p w14:paraId="3D33BEEE" w14:textId="6162B4AE" w:rsidR="006D3D6A" w:rsidRPr="00204095" w:rsidRDefault="006501E9" w:rsidP="00E902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lastRenderedPageBreak/>
        <w:t>13</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ZWROT KOSZTÓW UDZIAŁU W POSTĘPOWANIU.</w:t>
      </w:r>
    </w:p>
    <w:p w14:paraId="05309492" w14:textId="0B310809"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zwrotu kosztów udziału w postępowaniu, za wyjątkiem przypad</w:t>
      </w:r>
      <w:r w:rsidR="00673D0B" w:rsidRPr="00204095">
        <w:rPr>
          <w:rFonts w:ascii="Calibri Light" w:hAnsi="Calibri Light"/>
          <w:sz w:val="20"/>
          <w:szCs w:val="20"/>
        </w:rPr>
        <w:t>ku unieważnienia postępowania o </w:t>
      </w:r>
      <w:r w:rsidRPr="00204095">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204095">
        <w:rPr>
          <w:rFonts w:ascii="Calibri Light" w:hAnsi="Calibri Light"/>
          <w:sz w:val="20"/>
          <w:szCs w:val="20"/>
        </w:rPr>
        <w:t>estnictwa w tym postępowaniu, w </w:t>
      </w:r>
      <w:r w:rsidRPr="00204095">
        <w:rPr>
          <w:rFonts w:ascii="Calibri Light" w:hAnsi="Calibri Light"/>
          <w:sz w:val="20"/>
          <w:szCs w:val="20"/>
        </w:rPr>
        <w:t>szczególności kosztów przygotowania oferty (art. 261 ustawy Pzp).</w:t>
      </w:r>
    </w:p>
    <w:p w14:paraId="33C04BEE" w14:textId="77777777" w:rsidR="006D3D6A" w:rsidRPr="00204095" w:rsidRDefault="006D3D6A" w:rsidP="00CC124D">
      <w:pPr>
        <w:spacing w:after="0" w:line="240" w:lineRule="auto"/>
        <w:rPr>
          <w:rFonts w:ascii="Calibri Light" w:hAnsi="Calibri Light"/>
          <w:sz w:val="20"/>
          <w:szCs w:val="20"/>
        </w:rPr>
      </w:pPr>
    </w:p>
    <w:p w14:paraId="732DA759"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14</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ZALICZKI NA POCZET UDZIELENIA ZAMÓWIENIA.</w:t>
      </w:r>
    </w:p>
    <w:p w14:paraId="397A02E2" w14:textId="77777777" w:rsidR="006D3D6A" w:rsidRPr="00204095" w:rsidRDefault="006D3D6A" w:rsidP="00CC124D">
      <w:pPr>
        <w:spacing w:after="0" w:line="240" w:lineRule="auto"/>
        <w:rPr>
          <w:rFonts w:ascii="Calibri Light" w:hAnsi="Calibri Light"/>
          <w:sz w:val="20"/>
          <w:szCs w:val="20"/>
        </w:rPr>
      </w:pPr>
    </w:p>
    <w:p w14:paraId="18CD7431" w14:textId="699A17DC"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udzielenia zaliczek na poczet wykonania zamówienia.</w:t>
      </w:r>
    </w:p>
    <w:p w14:paraId="1CEF3858" w14:textId="77777777" w:rsidR="006D3D6A" w:rsidRPr="00204095" w:rsidRDefault="006D3D6A" w:rsidP="00CC124D">
      <w:pPr>
        <w:spacing w:after="0" w:line="240" w:lineRule="auto"/>
        <w:rPr>
          <w:rFonts w:ascii="Calibri Light" w:hAnsi="Calibri Light"/>
          <w:sz w:val="20"/>
          <w:szCs w:val="20"/>
        </w:rPr>
      </w:pPr>
    </w:p>
    <w:p w14:paraId="205158D2"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15</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UNIEWAŻNIENIE POSTĘPOWANIA.</w:t>
      </w:r>
    </w:p>
    <w:p w14:paraId="6BC92363" w14:textId="77777777" w:rsidR="006D3D6A" w:rsidRPr="00204095" w:rsidRDefault="006D3D6A" w:rsidP="00CC124D">
      <w:pPr>
        <w:spacing w:after="0" w:line="240" w:lineRule="auto"/>
        <w:rPr>
          <w:rFonts w:ascii="Calibri Light" w:hAnsi="Calibri Light"/>
          <w:sz w:val="20"/>
          <w:szCs w:val="20"/>
        </w:rPr>
      </w:pPr>
    </w:p>
    <w:p w14:paraId="52054463" w14:textId="414E2518" w:rsidR="00FB14CA" w:rsidRPr="00204095" w:rsidRDefault="00FB14CA" w:rsidP="00FF4126">
      <w:pPr>
        <w:spacing w:after="0" w:line="240" w:lineRule="auto"/>
        <w:jc w:val="both"/>
        <w:rPr>
          <w:rFonts w:ascii="Calibri Light" w:hAnsi="Calibri Light"/>
          <w:sz w:val="20"/>
          <w:szCs w:val="20"/>
        </w:rPr>
      </w:pPr>
      <w:r w:rsidRPr="00204095">
        <w:rPr>
          <w:rFonts w:ascii="Calibri Light" w:hAnsi="Calibri Light"/>
          <w:sz w:val="20"/>
          <w:szCs w:val="20"/>
        </w:rPr>
        <w:t>Zamawiający unieważni postępowanie o udzielenie zamówienia, jeżeli zaistnieje jedna z przesłanek wskazanych w art. 255 ustawy Pzp. Zamawiający przewiduje możliw</w:t>
      </w:r>
      <w:r w:rsidR="00673D0B" w:rsidRPr="00204095">
        <w:rPr>
          <w:rFonts w:ascii="Calibri Light" w:hAnsi="Calibri Light"/>
          <w:sz w:val="20"/>
          <w:szCs w:val="20"/>
        </w:rPr>
        <w:t>ości unieważnienia postępowania</w:t>
      </w:r>
      <w:r w:rsidRPr="00204095">
        <w:rPr>
          <w:rFonts w:ascii="Calibri Light" w:hAnsi="Calibri Light"/>
          <w:sz w:val="20"/>
          <w:szCs w:val="20"/>
        </w:rPr>
        <w:t xml:space="preserve"> jeżeli środki publiczne, które zamierzał przeznaczyć</w:t>
      </w:r>
      <w:r w:rsidR="00A32457" w:rsidRPr="00204095">
        <w:rPr>
          <w:rFonts w:ascii="Calibri Light" w:hAnsi="Calibri Light"/>
          <w:sz w:val="20"/>
          <w:szCs w:val="20"/>
        </w:rPr>
        <w:br/>
      </w:r>
      <w:r w:rsidRPr="00204095">
        <w:rPr>
          <w:rFonts w:ascii="Calibri Light" w:hAnsi="Calibri Light"/>
          <w:sz w:val="20"/>
          <w:szCs w:val="20"/>
        </w:rPr>
        <w:t>na sfinansowanie całości lub części zamówienia, nie zostaną mu przyznane.</w:t>
      </w:r>
    </w:p>
    <w:p w14:paraId="0F75100D" w14:textId="77777777" w:rsidR="00FF4126" w:rsidRPr="00204095" w:rsidRDefault="00FF4126" w:rsidP="00FF4126">
      <w:pPr>
        <w:spacing w:after="0" w:line="240" w:lineRule="auto"/>
        <w:jc w:val="both"/>
        <w:rPr>
          <w:rFonts w:ascii="Calibri Light" w:hAnsi="Calibri Light"/>
          <w:sz w:val="20"/>
          <w:szCs w:val="20"/>
        </w:rPr>
      </w:pPr>
    </w:p>
    <w:p w14:paraId="2F1D5D49"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16</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POUCZENIE O ŚRODKACH OCHRONY PRAWNEJ.</w:t>
      </w:r>
    </w:p>
    <w:p w14:paraId="149092C3" w14:textId="77777777" w:rsidR="006D3D6A" w:rsidRPr="00204095" w:rsidRDefault="006D3D6A" w:rsidP="00CC124D">
      <w:pPr>
        <w:spacing w:after="0" w:line="240" w:lineRule="auto"/>
        <w:rPr>
          <w:rFonts w:ascii="Calibri Light" w:hAnsi="Calibri Light"/>
          <w:sz w:val="20"/>
          <w:szCs w:val="20"/>
        </w:rPr>
      </w:pPr>
    </w:p>
    <w:p w14:paraId="095B0322" w14:textId="0BF834C6"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Wykonawcom, a także inn</w:t>
      </w:r>
      <w:r w:rsidR="00270C7B" w:rsidRPr="00204095">
        <w:rPr>
          <w:rFonts w:ascii="Calibri Light" w:hAnsi="Calibri Light"/>
          <w:sz w:val="20"/>
          <w:szCs w:val="20"/>
        </w:rPr>
        <w:t>emu podmiotowi</w:t>
      </w:r>
      <w:r w:rsidR="005376B0" w:rsidRPr="00204095">
        <w:rPr>
          <w:rFonts w:ascii="Calibri Light" w:hAnsi="Calibri Light"/>
          <w:sz w:val="20"/>
          <w:szCs w:val="20"/>
        </w:rPr>
        <w:t>,</w:t>
      </w:r>
      <w:r w:rsidRPr="00204095">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204095">
        <w:rPr>
          <w:rFonts w:ascii="Calibri Light" w:hAnsi="Calibri Light"/>
          <w:sz w:val="20"/>
          <w:szCs w:val="20"/>
        </w:rPr>
        <w:t xml:space="preserve"> a także podmiotowi, o którym mowa w art. 505</w:t>
      </w:r>
      <w:r w:rsidR="00C63782" w:rsidRPr="00204095">
        <w:rPr>
          <w:rFonts w:ascii="Calibri Light" w:hAnsi="Calibri Light"/>
          <w:sz w:val="20"/>
          <w:szCs w:val="20"/>
        </w:rPr>
        <w:t xml:space="preserve"> </w:t>
      </w:r>
      <w:r w:rsidR="005376B0" w:rsidRPr="00204095">
        <w:rPr>
          <w:rFonts w:ascii="Calibri Light" w:hAnsi="Calibri Light"/>
          <w:sz w:val="20"/>
          <w:szCs w:val="20"/>
        </w:rPr>
        <w:t xml:space="preserve">ust. 2 ustawy Pzp, </w:t>
      </w:r>
      <w:r w:rsidRPr="00204095">
        <w:rPr>
          <w:rFonts w:ascii="Calibri Light" w:hAnsi="Calibri Light"/>
          <w:sz w:val="20"/>
          <w:szCs w:val="20"/>
        </w:rPr>
        <w:t>przysługują środki ochrony prawnej na zasadach przewidzianych w dziale IX ustawy Pzp (art. 505–590).</w:t>
      </w:r>
    </w:p>
    <w:p w14:paraId="0393DCFD" w14:textId="77777777" w:rsidR="004E5A53" w:rsidRPr="00204095" w:rsidRDefault="004E5A53" w:rsidP="00CC124D">
      <w:pPr>
        <w:spacing w:after="0" w:line="240" w:lineRule="auto"/>
        <w:rPr>
          <w:rFonts w:ascii="Calibri Light" w:hAnsi="Calibri Light"/>
          <w:sz w:val="20"/>
          <w:szCs w:val="20"/>
        </w:rPr>
      </w:pPr>
    </w:p>
    <w:p w14:paraId="5A917AC6"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17</w:t>
      </w:r>
      <w:r w:rsidR="007E6F19" w:rsidRPr="00204095">
        <w:rPr>
          <w:rFonts w:ascii="Calibri Light" w:hAnsi="Calibri Light"/>
          <w:b/>
          <w:bCs/>
          <w:sz w:val="20"/>
          <w:szCs w:val="20"/>
        </w:rPr>
        <w:t>.</w:t>
      </w:r>
      <w:r w:rsidR="002C26D4" w:rsidRPr="00204095">
        <w:rPr>
          <w:rFonts w:ascii="Calibri Light" w:hAnsi="Calibri Light"/>
          <w:b/>
          <w:bCs/>
          <w:sz w:val="20"/>
          <w:szCs w:val="20"/>
        </w:rPr>
        <w:t xml:space="preserve"> </w:t>
      </w:r>
      <w:r w:rsidR="00FB14CA" w:rsidRPr="00204095">
        <w:rPr>
          <w:rFonts w:ascii="Calibri Light" w:hAnsi="Calibri Light"/>
          <w:b/>
          <w:bCs/>
          <w:sz w:val="20"/>
          <w:szCs w:val="20"/>
        </w:rPr>
        <w:t>OCHRONA DANYCH OSOBOWYCH ZEBRANYCH PRZEZ ZAMAWIAJĄCEGO W TOKU POSTĘPOWANIA.</w:t>
      </w:r>
    </w:p>
    <w:p w14:paraId="1A1FE5DC" w14:textId="77777777" w:rsidR="006501E9" w:rsidRPr="00204095" w:rsidRDefault="006501E9" w:rsidP="00CC124D">
      <w:pPr>
        <w:spacing w:after="0" w:line="240" w:lineRule="auto"/>
        <w:rPr>
          <w:rFonts w:ascii="Calibri Light" w:hAnsi="Calibri Light"/>
          <w:sz w:val="20"/>
          <w:szCs w:val="20"/>
        </w:rPr>
      </w:pPr>
    </w:p>
    <w:p w14:paraId="54C1D9ED" w14:textId="77777777" w:rsidR="00FB14CA" w:rsidRPr="00204095" w:rsidRDefault="004E5A53" w:rsidP="00CC124D">
      <w:pPr>
        <w:spacing w:after="0" w:line="240" w:lineRule="auto"/>
        <w:jc w:val="both"/>
        <w:rPr>
          <w:rFonts w:ascii="Calibri Light" w:hAnsi="Calibri Light"/>
          <w:sz w:val="20"/>
          <w:szCs w:val="20"/>
        </w:rPr>
      </w:pPr>
      <w:bookmarkStart w:id="3" w:name="_Hlk64893669"/>
      <w:r w:rsidRPr="00204095">
        <w:rPr>
          <w:rFonts w:ascii="Calibri Light" w:hAnsi="Calibri Light"/>
          <w:sz w:val="20"/>
          <w:szCs w:val="20"/>
        </w:rPr>
        <w:t xml:space="preserve">17.1/ </w:t>
      </w:r>
      <w:r w:rsidR="00FB14CA" w:rsidRPr="00204095">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04095">
        <w:rPr>
          <w:rFonts w:ascii="Calibri Light" w:hAnsi="Calibri Light"/>
          <w:sz w:val="20"/>
          <w:szCs w:val="20"/>
        </w:rPr>
        <w:t xml:space="preserve"> </w:t>
      </w:r>
      <w:r w:rsidR="00FB14CA" w:rsidRPr="00204095">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204095" w:rsidRDefault="006501E9" w:rsidP="00CC124D">
      <w:pPr>
        <w:spacing w:after="0" w:line="240" w:lineRule="auto"/>
        <w:jc w:val="both"/>
        <w:rPr>
          <w:rFonts w:ascii="Calibri Light" w:hAnsi="Calibri Light"/>
          <w:sz w:val="20"/>
          <w:szCs w:val="20"/>
        </w:rPr>
      </w:pPr>
    </w:p>
    <w:p w14:paraId="52D211E6" w14:textId="0AC3E837" w:rsidR="002A3E71" w:rsidRPr="00204095"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
          <w:bCs/>
          <w:sz w:val="20"/>
          <w:szCs w:val="20"/>
          <w:lang w:eastAsia="ar-SA"/>
        </w:rPr>
      </w:pPr>
      <w:r w:rsidRPr="00204095">
        <w:rPr>
          <w:rFonts w:ascii="Calibri Light" w:hAnsi="Calibri Light"/>
          <w:sz w:val="20"/>
          <w:szCs w:val="20"/>
        </w:rPr>
        <w:t xml:space="preserve">17.2/ </w:t>
      </w:r>
      <w:r w:rsidR="00FB14CA" w:rsidRPr="00204095">
        <w:rPr>
          <w:rFonts w:ascii="Calibri Light" w:hAnsi="Calibri Light"/>
          <w:sz w:val="20"/>
          <w:szCs w:val="20"/>
        </w:rPr>
        <w:t xml:space="preserve">Dane osobowe wykonawcy będą przetwarzane na podstawie art. 6 ust. 1 lit. c RODO </w:t>
      </w:r>
      <w:r w:rsidR="006501E9" w:rsidRPr="00204095">
        <w:rPr>
          <w:rFonts w:ascii="Calibri Light" w:hAnsi="Calibri Light"/>
          <w:sz w:val="20"/>
          <w:szCs w:val="20"/>
        </w:rPr>
        <w:t xml:space="preserve"> </w:t>
      </w:r>
      <w:r w:rsidR="00FB14CA" w:rsidRPr="00204095">
        <w:rPr>
          <w:rFonts w:ascii="Calibri Light" w:hAnsi="Calibri Light"/>
          <w:sz w:val="20"/>
          <w:szCs w:val="20"/>
        </w:rPr>
        <w:t xml:space="preserve">w celu związanym z przedmiotowym postępowaniem o udzielenie zamówienia publicznego pn. </w:t>
      </w:r>
      <w:r w:rsidR="00A32457" w:rsidRPr="00204095">
        <w:rPr>
          <w:rFonts w:ascii="Calibri Light" w:hAnsi="Calibri Light"/>
          <w:sz w:val="20"/>
          <w:szCs w:val="20"/>
        </w:rPr>
        <w:t>„</w:t>
      </w:r>
      <w:r w:rsidR="00A32457" w:rsidRPr="00204095">
        <w:rPr>
          <w:rFonts w:ascii="Calibri Light" w:hAnsi="Calibri Light"/>
          <w:b/>
          <w:bCs/>
          <w:sz w:val="20"/>
          <w:szCs w:val="20"/>
        </w:rPr>
        <w:t xml:space="preserve">Budowa sieci kanalizacji sanitarnej w ul. </w:t>
      </w:r>
      <w:r w:rsidR="00204095" w:rsidRPr="00204095">
        <w:rPr>
          <w:rFonts w:ascii="Calibri Light" w:hAnsi="Calibri Light"/>
          <w:b/>
          <w:bCs/>
          <w:sz w:val="20"/>
          <w:szCs w:val="20"/>
        </w:rPr>
        <w:t>Syreny</w:t>
      </w:r>
      <w:r w:rsidR="00A32457" w:rsidRPr="00204095">
        <w:rPr>
          <w:rFonts w:ascii="Calibri Light" w:hAnsi="Calibri Light"/>
          <w:b/>
          <w:bCs/>
          <w:sz w:val="20"/>
          <w:szCs w:val="20"/>
        </w:rPr>
        <w:t xml:space="preserve"> w Pruszkowie”</w:t>
      </w:r>
      <w:r w:rsidR="00204095" w:rsidRPr="00204095">
        <w:rPr>
          <w:rFonts w:ascii="Calibri Light" w:hAnsi="Calibri Light"/>
          <w:b/>
          <w:bCs/>
          <w:sz w:val="20"/>
          <w:szCs w:val="20"/>
        </w:rPr>
        <w:t>.</w:t>
      </w:r>
    </w:p>
    <w:p w14:paraId="7561E2E6" w14:textId="7AD69085" w:rsidR="00CC124D" w:rsidRPr="00204095" w:rsidRDefault="00CC124D" w:rsidP="00CC124D">
      <w:pPr>
        <w:spacing w:after="0" w:line="240" w:lineRule="auto"/>
        <w:jc w:val="both"/>
        <w:rPr>
          <w:rFonts w:ascii="Calibri Light" w:hAnsi="Calibri Light"/>
          <w:sz w:val="20"/>
          <w:szCs w:val="20"/>
        </w:rPr>
      </w:pPr>
    </w:p>
    <w:p w14:paraId="474A84CB"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17.3/ </w:t>
      </w:r>
      <w:r w:rsidR="00FB14CA" w:rsidRPr="00204095">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04095" w:rsidRDefault="006501E9" w:rsidP="00CC124D">
      <w:pPr>
        <w:spacing w:after="0" w:line="240" w:lineRule="auto"/>
        <w:jc w:val="both"/>
        <w:rPr>
          <w:rFonts w:ascii="Calibri Light" w:hAnsi="Calibri Light"/>
          <w:sz w:val="20"/>
          <w:szCs w:val="20"/>
        </w:rPr>
      </w:pPr>
    </w:p>
    <w:p w14:paraId="612B68D9"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17.4/ </w:t>
      </w:r>
      <w:r w:rsidR="00FB14CA" w:rsidRPr="00204095">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04095" w:rsidRDefault="00E458A9" w:rsidP="00CC124D">
      <w:pPr>
        <w:spacing w:after="0" w:line="240" w:lineRule="auto"/>
        <w:jc w:val="both"/>
        <w:rPr>
          <w:rFonts w:ascii="Calibri Light" w:hAnsi="Calibri Light"/>
          <w:sz w:val="20"/>
          <w:szCs w:val="20"/>
        </w:rPr>
      </w:pPr>
    </w:p>
    <w:p w14:paraId="2A0171A7" w14:textId="29C5CDD6" w:rsidR="00FB14CA" w:rsidRPr="00204095" w:rsidRDefault="00E458A9" w:rsidP="00CC124D">
      <w:pPr>
        <w:spacing w:after="0" w:line="240" w:lineRule="auto"/>
        <w:jc w:val="both"/>
        <w:rPr>
          <w:rFonts w:ascii="Calibri Light" w:hAnsi="Calibri Light"/>
          <w:b/>
          <w:bCs/>
          <w:sz w:val="20"/>
          <w:szCs w:val="20"/>
        </w:rPr>
      </w:pPr>
      <w:r w:rsidRPr="00204095">
        <w:rPr>
          <w:rFonts w:ascii="Calibri Light" w:hAnsi="Calibri Light"/>
          <w:sz w:val="20"/>
          <w:szCs w:val="20"/>
        </w:rPr>
        <w:t xml:space="preserve">17.5/ </w:t>
      </w:r>
      <w:r w:rsidR="00FB14CA" w:rsidRPr="00204095">
        <w:rPr>
          <w:rFonts w:ascii="Calibri Light" w:hAnsi="Calibri Light"/>
          <w:sz w:val="20"/>
          <w:szCs w:val="20"/>
        </w:rPr>
        <w:t xml:space="preserve">Klauzula informacyjna, o której mowa w art. 13 ust. 1 i 2 RODO znajduje się </w:t>
      </w:r>
      <w:r w:rsidR="00FB14CA" w:rsidRPr="00204095">
        <w:rPr>
          <w:rFonts w:ascii="Calibri Light" w:hAnsi="Calibri Light"/>
          <w:b/>
          <w:bCs/>
          <w:sz w:val="20"/>
          <w:szCs w:val="20"/>
        </w:rPr>
        <w:t xml:space="preserve">w załączniku nr </w:t>
      </w:r>
      <w:r w:rsidR="00262275" w:rsidRPr="00204095">
        <w:rPr>
          <w:rFonts w:ascii="Calibri Light" w:hAnsi="Calibri Light"/>
          <w:b/>
          <w:bCs/>
          <w:sz w:val="20"/>
          <w:szCs w:val="20"/>
        </w:rPr>
        <w:t>9</w:t>
      </w:r>
      <w:r w:rsidR="00FB14CA" w:rsidRPr="00204095">
        <w:rPr>
          <w:rFonts w:ascii="Calibri Light" w:hAnsi="Calibri Light"/>
          <w:b/>
          <w:bCs/>
          <w:sz w:val="20"/>
          <w:szCs w:val="20"/>
        </w:rPr>
        <w:t xml:space="preserve"> do SWZ.</w:t>
      </w:r>
    </w:p>
    <w:p w14:paraId="1471D588" w14:textId="77777777" w:rsidR="006501E9" w:rsidRPr="00204095" w:rsidRDefault="006501E9" w:rsidP="00CC124D">
      <w:pPr>
        <w:spacing w:after="0" w:line="240" w:lineRule="auto"/>
        <w:jc w:val="both"/>
        <w:rPr>
          <w:rFonts w:ascii="Calibri Light" w:hAnsi="Calibri Light"/>
          <w:sz w:val="20"/>
          <w:szCs w:val="20"/>
        </w:rPr>
      </w:pPr>
    </w:p>
    <w:p w14:paraId="6E198F48" w14:textId="27CA776F"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17.6/ </w:t>
      </w:r>
      <w:r w:rsidR="00FB14CA" w:rsidRPr="00204095">
        <w:rPr>
          <w:rFonts w:ascii="Calibri Light" w:hAnsi="Calibri Light"/>
          <w:sz w:val="20"/>
          <w:szCs w:val="20"/>
        </w:rPr>
        <w:t xml:space="preserve">Zamawiający nie planuje przetwarzania danych osobowych wykonawcy w celu innym niż cel określony w </w:t>
      </w:r>
      <w:proofErr w:type="spellStart"/>
      <w:r w:rsidR="00FB14CA" w:rsidRPr="00204095">
        <w:rPr>
          <w:rFonts w:ascii="Calibri Light" w:hAnsi="Calibri Light"/>
          <w:sz w:val="20"/>
          <w:szCs w:val="20"/>
        </w:rPr>
        <w:t>ppkt</w:t>
      </w:r>
      <w:proofErr w:type="spellEnd"/>
      <w:r w:rsidR="00FB14CA" w:rsidRPr="00204095">
        <w:rPr>
          <w:rFonts w:ascii="Calibri Light" w:hAnsi="Calibri Light"/>
          <w:sz w:val="20"/>
          <w:szCs w:val="20"/>
        </w:rPr>
        <w:t xml:space="preserve"> 2) powyżej. Jeżeli administrator będzie planował przetwarzać dane osobowe w celu innym niż cel, w którym dane osobowe zostały zebrane (tj. cel określony w </w:t>
      </w:r>
      <w:proofErr w:type="spellStart"/>
      <w:r w:rsidR="00FB14CA" w:rsidRPr="00204095">
        <w:rPr>
          <w:rFonts w:ascii="Calibri Light" w:hAnsi="Calibri Light"/>
          <w:sz w:val="20"/>
          <w:szCs w:val="20"/>
        </w:rPr>
        <w:t>ppkt</w:t>
      </w:r>
      <w:proofErr w:type="spellEnd"/>
      <w:r w:rsidR="00FB14CA" w:rsidRPr="00204095">
        <w:rPr>
          <w:rFonts w:ascii="Calibri Light" w:hAnsi="Calibri Light"/>
          <w:sz w:val="20"/>
          <w:szCs w:val="20"/>
        </w:rPr>
        <w:t xml:space="preserve"> 2) powyżej), przed takim dalszym przetwarzaniem poinformuj</w:t>
      </w:r>
      <w:r w:rsidR="00270C7B" w:rsidRPr="00204095">
        <w:rPr>
          <w:rFonts w:ascii="Calibri Light" w:hAnsi="Calibri Light"/>
          <w:sz w:val="20"/>
          <w:szCs w:val="20"/>
        </w:rPr>
        <w:t>e on osobę, której dane dotyczą</w:t>
      </w:r>
      <w:r w:rsidR="00FB14CA" w:rsidRPr="00204095">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204095" w:rsidRDefault="006501E9" w:rsidP="00CC124D">
      <w:pPr>
        <w:spacing w:after="0" w:line="240" w:lineRule="auto"/>
        <w:jc w:val="both"/>
        <w:rPr>
          <w:rFonts w:ascii="Calibri Light" w:hAnsi="Calibri Light"/>
          <w:color w:val="FF0000"/>
          <w:sz w:val="20"/>
          <w:szCs w:val="20"/>
        </w:rPr>
      </w:pPr>
    </w:p>
    <w:p w14:paraId="78B62E53" w14:textId="4B4C74A2"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lastRenderedPageBreak/>
        <w:t xml:space="preserve">17.7/ </w:t>
      </w:r>
      <w:r w:rsidR="00FB14CA" w:rsidRPr="00204095">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204095">
        <w:rPr>
          <w:rFonts w:ascii="Calibri Light" w:hAnsi="Calibri Light"/>
          <w:sz w:val="20"/>
          <w:szCs w:val="20"/>
        </w:rPr>
        <w:t xml:space="preserve"> w przedmiotowym postępowaniu o </w:t>
      </w:r>
      <w:r w:rsidR="00FB14CA" w:rsidRPr="00204095">
        <w:rPr>
          <w:rFonts w:ascii="Calibri Light" w:hAnsi="Calibri Light"/>
          <w:sz w:val="20"/>
          <w:szCs w:val="20"/>
        </w:rPr>
        <w:t xml:space="preserve">udzielenie zamówienia. </w:t>
      </w:r>
      <w:r w:rsidRPr="00204095">
        <w:rPr>
          <w:rFonts w:ascii="Calibri Light" w:hAnsi="Calibri Light"/>
          <w:sz w:val="20"/>
          <w:szCs w:val="20"/>
        </w:rPr>
        <w:t xml:space="preserve"> </w:t>
      </w:r>
      <w:r w:rsidR="00FB14CA" w:rsidRPr="00204095">
        <w:rPr>
          <w:rFonts w:ascii="Calibri Light" w:hAnsi="Calibri Light"/>
          <w:sz w:val="20"/>
          <w:szCs w:val="20"/>
        </w:rPr>
        <w:t>Do obowiązków tych należą:</w:t>
      </w:r>
    </w:p>
    <w:p w14:paraId="001C2DA0"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04095" w:rsidRDefault="00E458A9" w:rsidP="00CC124D">
      <w:pPr>
        <w:spacing w:after="0" w:line="240" w:lineRule="auto"/>
        <w:jc w:val="both"/>
        <w:rPr>
          <w:rFonts w:ascii="Calibri Light" w:hAnsi="Calibri Light"/>
          <w:sz w:val="20"/>
          <w:szCs w:val="20"/>
        </w:rPr>
      </w:pPr>
    </w:p>
    <w:p w14:paraId="127C9426" w14:textId="77777777" w:rsidR="00FF4126"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17.8/ </w:t>
      </w:r>
      <w:r w:rsidR="00FB14CA" w:rsidRPr="00204095">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204095">
        <w:rPr>
          <w:rFonts w:ascii="Calibri Light" w:hAnsi="Calibri Light"/>
          <w:sz w:val="20"/>
          <w:szCs w:val="20"/>
        </w:rPr>
        <w:t>.</w:t>
      </w:r>
    </w:p>
    <w:p w14:paraId="759C856E" w14:textId="4F23509B" w:rsidR="00FB14CA" w:rsidRPr="00204095" w:rsidRDefault="00FB14CA" w:rsidP="00CC124D">
      <w:pPr>
        <w:spacing w:after="0" w:line="240" w:lineRule="auto"/>
        <w:jc w:val="both"/>
        <w:rPr>
          <w:rFonts w:ascii="Calibri Light" w:hAnsi="Calibri Light"/>
          <w:b/>
          <w:bCs/>
          <w:sz w:val="20"/>
          <w:szCs w:val="20"/>
        </w:rPr>
      </w:pPr>
      <w:r w:rsidRPr="00204095">
        <w:rPr>
          <w:rFonts w:ascii="Calibri Light" w:hAnsi="Calibri Light"/>
          <w:sz w:val="20"/>
          <w:szCs w:val="20"/>
        </w:rPr>
        <w:t xml:space="preserve"> – treść oświadczenia została zawarta pod treścią zawierającą dane osoby trzeciej - </w:t>
      </w:r>
      <w:r w:rsidRPr="00204095">
        <w:rPr>
          <w:rFonts w:ascii="Calibri Light" w:hAnsi="Calibri Light"/>
          <w:b/>
          <w:bCs/>
          <w:sz w:val="20"/>
          <w:szCs w:val="20"/>
        </w:rPr>
        <w:t xml:space="preserve">załącznik nr </w:t>
      </w:r>
      <w:r w:rsidR="00FF4126" w:rsidRPr="00204095">
        <w:rPr>
          <w:rFonts w:ascii="Calibri Light" w:hAnsi="Calibri Light"/>
          <w:b/>
          <w:bCs/>
          <w:sz w:val="20"/>
          <w:szCs w:val="20"/>
        </w:rPr>
        <w:t>1</w:t>
      </w:r>
      <w:r w:rsidRPr="00204095">
        <w:rPr>
          <w:rFonts w:ascii="Calibri Light" w:hAnsi="Calibri Light"/>
          <w:b/>
          <w:bCs/>
          <w:sz w:val="20"/>
          <w:szCs w:val="20"/>
        </w:rPr>
        <w:t xml:space="preserve"> do SWZ </w:t>
      </w:r>
      <w:r w:rsidR="00FF4126" w:rsidRPr="00204095">
        <w:rPr>
          <w:rFonts w:ascii="Calibri Light" w:hAnsi="Calibri Light"/>
          <w:b/>
          <w:bCs/>
          <w:sz w:val="20"/>
          <w:szCs w:val="20"/>
        </w:rPr>
        <w:t>–</w:t>
      </w:r>
      <w:r w:rsidRPr="00204095">
        <w:rPr>
          <w:rFonts w:ascii="Calibri Light" w:hAnsi="Calibri Light"/>
          <w:b/>
          <w:bCs/>
          <w:sz w:val="20"/>
          <w:szCs w:val="20"/>
        </w:rPr>
        <w:t xml:space="preserve"> </w:t>
      </w:r>
      <w:r w:rsidR="00FF4126" w:rsidRPr="00204095">
        <w:rPr>
          <w:rFonts w:ascii="Calibri Light" w:hAnsi="Calibri Light"/>
          <w:b/>
          <w:bCs/>
          <w:sz w:val="20"/>
          <w:szCs w:val="20"/>
        </w:rPr>
        <w:t>Formularz Ofertowy</w:t>
      </w:r>
      <w:r w:rsidR="00270C7B" w:rsidRPr="00204095">
        <w:rPr>
          <w:rFonts w:ascii="Calibri Light" w:hAnsi="Calibri Light"/>
          <w:b/>
          <w:bCs/>
          <w:sz w:val="20"/>
          <w:szCs w:val="20"/>
        </w:rPr>
        <w:t>.</w:t>
      </w:r>
    </w:p>
    <w:p w14:paraId="10B7BDF5" w14:textId="77777777" w:rsidR="00E458A9" w:rsidRPr="00204095" w:rsidRDefault="00E458A9" w:rsidP="00CC124D">
      <w:pPr>
        <w:spacing w:after="0" w:line="240" w:lineRule="auto"/>
        <w:jc w:val="both"/>
        <w:rPr>
          <w:rFonts w:ascii="Calibri Light" w:hAnsi="Calibri Light"/>
          <w:sz w:val="20"/>
          <w:szCs w:val="20"/>
        </w:rPr>
      </w:pPr>
    </w:p>
    <w:p w14:paraId="73FF102E"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17.9/ </w:t>
      </w:r>
      <w:r w:rsidR="00FB14CA" w:rsidRPr="00204095">
        <w:rPr>
          <w:rFonts w:ascii="Calibri Light" w:hAnsi="Calibri Light"/>
          <w:sz w:val="20"/>
          <w:szCs w:val="20"/>
        </w:rPr>
        <w:t>Zamawiający informuje, że:</w:t>
      </w:r>
    </w:p>
    <w:p w14:paraId="1B1CAD0C" w14:textId="20C2A3B3"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 xml:space="preserve">Zamawiający udostępnia dane osobowe, o których mowa w art. 10 RODO (dane osobowe </w:t>
      </w:r>
      <w:r w:rsidR="007059B8" w:rsidRPr="00204095">
        <w:rPr>
          <w:rFonts w:ascii="Calibri Light" w:hAnsi="Calibri Light"/>
          <w:sz w:val="20"/>
          <w:szCs w:val="20"/>
        </w:rPr>
        <w:t>dotyczące wyroków skazujących i </w:t>
      </w:r>
      <w:r w:rsidR="00FB14CA" w:rsidRPr="00204095">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Udostępnianie protokołu i załączników do protokołu ma zastosowanie do wszystkich danych</w:t>
      </w:r>
      <w:r w:rsidR="00E028D0" w:rsidRPr="00204095">
        <w:rPr>
          <w:rFonts w:ascii="Calibri Light" w:hAnsi="Calibri Light"/>
          <w:sz w:val="20"/>
          <w:szCs w:val="20"/>
        </w:rPr>
        <w:t xml:space="preserve"> osobowych, z wyjątkiem tych, o </w:t>
      </w:r>
      <w:r w:rsidRPr="00204095">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W przypadku korzystania przez osobę, której dane osobowe są p</w:t>
      </w:r>
      <w:r w:rsidR="00357A0C" w:rsidRPr="00204095">
        <w:rPr>
          <w:rFonts w:ascii="Calibri Light" w:hAnsi="Calibri Light"/>
          <w:sz w:val="20"/>
          <w:szCs w:val="20"/>
        </w:rPr>
        <w:t>rzetwarzane przez zamawiającego</w:t>
      </w:r>
      <w:r w:rsidR="00FB14CA" w:rsidRPr="00204095">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57DF3E78" w:rsidR="00411848"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38A1C16E" w:rsidR="00FB14CA" w:rsidRPr="00204095" w:rsidRDefault="00FB14CA" w:rsidP="00CC124D">
      <w:pPr>
        <w:spacing w:after="0" w:line="240" w:lineRule="auto"/>
        <w:rPr>
          <w:rFonts w:ascii="Calibri Light" w:hAnsi="Calibri Light"/>
          <w:sz w:val="20"/>
          <w:szCs w:val="20"/>
        </w:rPr>
      </w:pPr>
    </w:p>
    <w:p w14:paraId="071D14AB" w14:textId="77777777" w:rsidR="006D3D6A" w:rsidRPr="00204095" w:rsidRDefault="006D3D6A" w:rsidP="00CC124D">
      <w:pPr>
        <w:shd w:val="clear" w:color="auto" w:fill="F2F2F2"/>
        <w:spacing w:after="0" w:line="240" w:lineRule="auto"/>
        <w:rPr>
          <w:b/>
          <w:bCs/>
        </w:rPr>
      </w:pPr>
      <w:r w:rsidRPr="00204095">
        <w:rPr>
          <w:b/>
          <w:bCs/>
        </w:rPr>
        <w:t xml:space="preserve">Rozdział II. </w:t>
      </w:r>
    </w:p>
    <w:p w14:paraId="01AE889E" w14:textId="77777777" w:rsidR="006D3D6A" w:rsidRPr="00204095" w:rsidRDefault="006D3D6A" w:rsidP="00CC124D">
      <w:pPr>
        <w:shd w:val="clear" w:color="auto" w:fill="F2F2F2"/>
        <w:spacing w:after="0" w:line="240" w:lineRule="auto"/>
        <w:rPr>
          <w:b/>
          <w:bCs/>
        </w:rPr>
      </w:pPr>
      <w:r w:rsidRPr="00204095">
        <w:rPr>
          <w:b/>
          <w:bCs/>
        </w:rPr>
        <w:t>PRZEDMIOT ZAMÓWIENIA I WYMAGANIA STAWIANIE WYKONAWCOM</w:t>
      </w:r>
    </w:p>
    <w:p w14:paraId="0EA77244" w14:textId="77777777" w:rsidR="00DF1DD4" w:rsidRPr="00204095" w:rsidRDefault="00DF1DD4" w:rsidP="00CC124D">
      <w:pPr>
        <w:spacing w:after="0" w:line="240" w:lineRule="auto"/>
      </w:pPr>
    </w:p>
    <w:p w14:paraId="7EF9CEDE" w14:textId="77777777" w:rsidR="006D3D6A" w:rsidRPr="00204095"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204095">
        <w:rPr>
          <w:rFonts w:ascii="Calibri Light" w:hAnsi="Calibri Light" w:cs="Calibri Light"/>
          <w:b/>
          <w:bCs/>
          <w:sz w:val="20"/>
          <w:szCs w:val="20"/>
        </w:rPr>
        <w:t xml:space="preserve">1. </w:t>
      </w:r>
      <w:r w:rsidR="006D3D6A" w:rsidRPr="00204095">
        <w:rPr>
          <w:rFonts w:ascii="Calibri Light" w:hAnsi="Calibri Light" w:cs="Calibri Light"/>
          <w:b/>
          <w:bCs/>
          <w:sz w:val="20"/>
          <w:szCs w:val="20"/>
        </w:rPr>
        <w:t>PRZEDMIOT ZAMÓWIENIA.</w:t>
      </w:r>
    </w:p>
    <w:p w14:paraId="5082280A" w14:textId="77777777" w:rsidR="00203509" w:rsidRPr="00204095" w:rsidRDefault="00203509" w:rsidP="00CC124D">
      <w:pPr>
        <w:spacing w:after="0" w:line="240" w:lineRule="auto"/>
        <w:rPr>
          <w:rFonts w:ascii="Calibri Light" w:hAnsi="Calibri Light" w:cs="Calibri Light"/>
          <w:b/>
          <w:bCs/>
          <w:sz w:val="20"/>
          <w:szCs w:val="20"/>
        </w:rPr>
      </w:pPr>
    </w:p>
    <w:p w14:paraId="2C46D82F" w14:textId="77777777" w:rsidR="006D3D6A" w:rsidRPr="00204095" w:rsidRDefault="00E458A9" w:rsidP="00CC124D">
      <w:pPr>
        <w:spacing w:after="0" w:line="240" w:lineRule="auto"/>
        <w:rPr>
          <w:rFonts w:ascii="Calibri Light" w:hAnsi="Calibri Light" w:cs="Calibri Light"/>
          <w:b/>
          <w:bCs/>
          <w:sz w:val="20"/>
          <w:szCs w:val="20"/>
        </w:rPr>
      </w:pPr>
      <w:r w:rsidRPr="00204095">
        <w:rPr>
          <w:rFonts w:ascii="Calibri Light" w:hAnsi="Calibri Light" w:cs="Calibri Light"/>
          <w:b/>
          <w:bCs/>
          <w:sz w:val="20"/>
          <w:szCs w:val="20"/>
        </w:rPr>
        <w:t xml:space="preserve">1.1/ </w:t>
      </w:r>
      <w:r w:rsidR="006D3D6A" w:rsidRPr="00204095">
        <w:rPr>
          <w:rFonts w:ascii="Calibri Light" w:hAnsi="Calibri Light" w:cs="Calibri Light"/>
          <w:b/>
          <w:bCs/>
          <w:sz w:val="20"/>
          <w:szCs w:val="20"/>
        </w:rPr>
        <w:t>Przedmiotem zamówienia jest:</w:t>
      </w:r>
    </w:p>
    <w:p w14:paraId="34E040AB" w14:textId="77777777" w:rsidR="0085768D" w:rsidRPr="00204095" w:rsidRDefault="0085768D" w:rsidP="00CC124D">
      <w:pPr>
        <w:spacing w:after="0" w:line="240" w:lineRule="auto"/>
        <w:rPr>
          <w:rFonts w:ascii="Calibri Light" w:hAnsi="Calibri Light" w:cs="Calibri Light"/>
          <w:i/>
          <w:iCs/>
        </w:rPr>
      </w:pPr>
    </w:p>
    <w:p w14:paraId="1BCA9686" w14:textId="1D3570F3" w:rsidR="00A32457" w:rsidRPr="00204095" w:rsidRDefault="00A32457" w:rsidP="00AA7371">
      <w:pPr>
        <w:suppressAutoHyphens/>
        <w:spacing w:after="0" w:line="240" w:lineRule="auto"/>
        <w:jc w:val="both"/>
        <w:rPr>
          <w:rFonts w:asciiTheme="majorHAnsi" w:eastAsia="Times New Roman" w:hAnsiTheme="majorHAnsi" w:cstheme="majorHAnsi"/>
          <w:b/>
          <w:bCs/>
          <w:i/>
          <w:iCs/>
          <w:color w:val="FF0000"/>
          <w:lang w:eastAsia="ar-SA"/>
        </w:rPr>
      </w:pPr>
      <w:r w:rsidRPr="00204095">
        <w:rPr>
          <w:rFonts w:ascii="Times New Roman" w:eastAsia="Times New Roman" w:hAnsi="Times New Roman"/>
          <w:b/>
          <w:bCs/>
          <w:i/>
          <w:iCs/>
          <w:color w:val="FF0000"/>
          <w:lang w:eastAsia="ar-SA"/>
        </w:rPr>
        <w:t xml:space="preserve">  </w:t>
      </w:r>
      <w:r w:rsidRPr="00204095">
        <w:rPr>
          <w:rFonts w:asciiTheme="majorHAnsi" w:eastAsia="Times New Roman" w:hAnsiTheme="majorHAnsi" w:cstheme="majorHAnsi"/>
          <w:b/>
          <w:bCs/>
          <w:i/>
          <w:iCs/>
          <w:lang w:eastAsia="ar-SA"/>
        </w:rPr>
        <w:t xml:space="preserve">Budowa sieci kanalizacji sanitarnej w ul. </w:t>
      </w:r>
      <w:r w:rsidR="00204095" w:rsidRPr="00204095">
        <w:rPr>
          <w:rFonts w:asciiTheme="majorHAnsi" w:eastAsia="Times New Roman" w:hAnsiTheme="majorHAnsi" w:cstheme="majorHAnsi"/>
          <w:b/>
          <w:bCs/>
          <w:i/>
          <w:iCs/>
          <w:lang w:eastAsia="ar-SA"/>
        </w:rPr>
        <w:t>Syreny</w:t>
      </w:r>
      <w:r w:rsidRPr="00204095">
        <w:rPr>
          <w:rFonts w:asciiTheme="majorHAnsi" w:eastAsia="Times New Roman" w:hAnsiTheme="majorHAnsi" w:cstheme="majorHAnsi"/>
          <w:b/>
          <w:bCs/>
          <w:i/>
          <w:iCs/>
          <w:lang w:eastAsia="ar-SA"/>
        </w:rPr>
        <w:t xml:space="preserve"> w Pruszkowie</w:t>
      </w:r>
      <w:r w:rsidR="00204095">
        <w:rPr>
          <w:rFonts w:asciiTheme="majorHAnsi" w:eastAsia="Times New Roman" w:hAnsiTheme="majorHAnsi" w:cstheme="majorHAnsi"/>
          <w:b/>
          <w:bCs/>
          <w:i/>
          <w:iCs/>
          <w:lang w:eastAsia="ar-SA"/>
        </w:rPr>
        <w:t>.</w:t>
      </w:r>
    </w:p>
    <w:p w14:paraId="21D50E8F" w14:textId="77777777" w:rsidR="00A32457" w:rsidRPr="00204095" w:rsidRDefault="00A32457" w:rsidP="00CC124D">
      <w:pPr>
        <w:spacing w:after="0" w:line="240" w:lineRule="auto"/>
        <w:rPr>
          <w:rFonts w:ascii="Calibri Light" w:hAnsi="Calibri Light" w:cs="Calibri Light"/>
          <w:b/>
          <w:bCs/>
          <w:color w:val="FF0000"/>
          <w:sz w:val="20"/>
          <w:szCs w:val="20"/>
        </w:rPr>
      </w:pPr>
    </w:p>
    <w:p w14:paraId="58A1BFBA" w14:textId="5448122C" w:rsidR="006D3D6A" w:rsidRPr="003A3CCA" w:rsidRDefault="007E6F19" w:rsidP="00CC124D">
      <w:pPr>
        <w:spacing w:after="0" w:line="240" w:lineRule="auto"/>
        <w:rPr>
          <w:rFonts w:ascii="Calibri Light" w:hAnsi="Calibri Light" w:cs="Calibri Light"/>
          <w:b/>
          <w:bCs/>
          <w:sz w:val="20"/>
          <w:szCs w:val="20"/>
        </w:rPr>
      </w:pPr>
      <w:r w:rsidRPr="003A3CCA">
        <w:rPr>
          <w:rFonts w:ascii="Calibri Light" w:hAnsi="Calibri Light" w:cs="Calibri Light"/>
          <w:b/>
          <w:bCs/>
          <w:sz w:val="20"/>
          <w:szCs w:val="20"/>
        </w:rPr>
        <w:t xml:space="preserve">1.2/ </w:t>
      </w:r>
      <w:r w:rsidR="00DD63C5" w:rsidRPr="003A3CCA">
        <w:rPr>
          <w:rFonts w:ascii="Calibri Light" w:hAnsi="Calibri Light" w:cs="Calibri Light"/>
          <w:b/>
          <w:bCs/>
          <w:sz w:val="20"/>
          <w:szCs w:val="20"/>
        </w:rPr>
        <w:t>P</w:t>
      </w:r>
      <w:r w:rsidR="006D3D6A" w:rsidRPr="003A3CCA">
        <w:rPr>
          <w:rFonts w:ascii="Calibri Light" w:hAnsi="Calibri Light" w:cs="Calibri Light"/>
          <w:b/>
          <w:bCs/>
          <w:sz w:val="20"/>
          <w:szCs w:val="20"/>
        </w:rPr>
        <w:t xml:space="preserve">rzedmiot zamówienia obejmuje: </w:t>
      </w:r>
    </w:p>
    <w:p w14:paraId="6DE88F57" w14:textId="77777777" w:rsidR="00A32457" w:rsidRPr="003A3CCA" w:rsidRDefault="00A32457" w:rsidP="00A32457">
      <w:pPr>
        <w:spacing w:after="0" w:line="240" w:lineRule="auto"/>
        <w:jc w:val="both"/>
        <w:rPr>
          <w:rFonts w:ascii="Calibri Light" w:hAnsi="Calibri Light" w:cs="Calibri Light"/>
          <w:sz w:val="20"/>
          <w:szCs w:val="20"/>
        </w:rPr>
      </w:pPr>
    </w:p>
    <w:p w14:paraId="329E3C36" w14:textId="5640D094" w:rsidR="003A3CCA" w:rsidRPr="003A3CCA" w:rsidRDefault="003A3CCA" w:rsidP="003A3CCA">
      <w:pPr>
        <w:spacing w:after="0" w:line="240" w:lineRule="auto"/>
        <w:jc w:val="both"/>
        <w:rPr>
          <w:rFonts w:asciiTheme="majorHAnsi" w:eastAsia="Times New Roman" w:hAnsiTheme="majorHAnsi" w:cstheme="majorHAnsi"/>
          <w:b/>
          <w:bCs/>
          <w:i/>
          <w:sz w:val="20"/>
          <w:szCs w:val="20"/>
          <w:lang w:eastAsia="ar-SA"/>
        </w:rPr>
      </w:pPr>
      <w:r w:rsidRPr="003A3CCA">
        <w:rPr>
          <w:rFonts w:asciiTheme="majorHAnsi" w:eastAsia="Times New Roman" w:hAnsiTheme="majorHAnsi" w:cstheme="majorHAnsi"/>
          <w:b/>
          <w:bCs/>
          <w:i/>
          <w:sz w:val="20"/>
          <w:szCs w:val="20"/>
          <w:lang w:eastAsia="ar-SA"/>
        </w:rPr>
        <w:t xml:space="preserve"> Budowa sieci kanalizacji sanitarnej  o długości około 127,50m z rur PVC lite ,SN8 dn200, połączenia kielichowe , studnie rewizyjne z prefabrykatów betonowych dn1200 – 4 </w:t>
      </w:r>
      <w:proofErr w:type="spellStart"/>
      <w:r w:rsidRPr="003A3CCA">
        <w:rPr>
          <w:rFonts w:asciiTheme="majorHAnsi" w:eastAsia="Times New Roman" w:hAnsiTheme="majorHAnsi" w:cstheme="majorHAnsi"/>
          <w:b/>
          <w:bCs/>
          <w:i/>
          <w:sz w:val="20"/>
          <w:szCs w:val="20"/>
          <w:lang w:eastAsia="ar-SA"/>
        </w:rPr>
        <w:t>kpl</w:t>
      </w:r>
      <w:proofErr w:type="spellEnd"/>
      <w:r w:rsidRPr="003A3CCA">
        <w:rPr>
          <w:rFonts w:asciiTheme="majorHAnsi" w:eastAsia="Times New Roman" w:hAnsiTheme="majorHAnsi" w:cstheme="majorHAnsi"/>
          <w:b/>
          <w:bCs/>
          <w:i/>
          <w:sz w:val="20"/>
          <w:szCs w:val="20"/>
          <w:lang w:eastAsia="ar-SA"/>
        </w:rPr>
        <w:t xml:space="preserve">. łupki z pianki poliuretanowej gr. 30mm w otulinie z folii PE lub PVC – około 28.7 </w:t>
      </w:r>
      <w:proofErr w:type="spellStart"/>
      <w:r w:rsidRPr="003A3CCA">
        <w:rPr>
          <w:rFonts w:asciiTheme="majorHAnsi" w:eastAsia="Times New Roman" w:hAnsiTheme="majorHAnsi" w:cstheme="majorHAnsi"/>
          <w:b/>
          <w:bCs/>
          <w:i/>
          <w:sz w:val="20"/>
          <w:szCs w:val="20"/>
          <w:lang w:eastAsia="ar-SA"/>
        </w:rPr>
        <w:t>mb</w:t>
      </w:r>
      <w:proofErr w:type="spellEnd"/>
      <w:r w:rsidRPr="003A3CCA">
        <w:rPr>
          <w:rFonts w:asciiTheme="majorHAnsi" w:eastAsia="Times New Roman" w:hAnsiTheme="majorHAnsi" w:cstheme="majorHAnsi"/>
          <w:b/>
          <w:bCs/>
          <w:i/>
          <w:sz w:val="20"/>
          <w:szCs w:val="20"/>
          <w:lang w:eastAsia="ar-SA"/>
        </w:rPr>
        <w:t>.</w:t>
      </w:r>
    </w:p>
    <w:p w14:paraId="33B4B2A3" w14:textId="25CEBD08" w:rsidR="003A3CCA" w:rsidRPr="003A3CCA" w:rsidRDefault="003A3CCA" w:rsidP="003A3CCA">
      <w:pPr>
        <w:spacing w:after="0" w:line="240" w:lineRule="auto"/>
        <w:jc w:val="both"/>
        <w:rPr>
          <w:rFonts w:asciiTheme="majorHAnsi" w:eastAsia="Times New Roman" w:hAnsiTheme="majorHAnsi" w:cstheme="majorHAnsi"/>
          <w:b/>
          <w:bCs/>
          <w:i/>
          <w:sz w:val="20"/>
          <w:szCs w:val="20"/>
          <w:lang w:eastAsia="ar-SA"/>
        </w:rPr>
      </w:pPr>
      <w:r w:rsidRPr="003A3CCA">
        <w:rPr>
          <w:rFonts w:asciiTheme="majorHAnsi" w:eastAsia="Times New Roman" w:hAnsiTheme="majorHAnsi" w:cstheme="majorHAnsi"/>
          <w:b/>
          <w:bCs/>
          <w:i/>
          <w:sz w:val="20"/>
          <w:szCs w:val="20"/>
          <w:lang w:eastAsia="ar-SA"/>
        </w:rPr>
        <w:t>Oraz</w:t>
      </w:r>
    </w:p>
    <w:p w14:paraId="601A996B" w14:textId="3635E07F" w:rsidR="003A3CCA" w:rsidRPr="003A3CCA" w:rsidRDefault="003A3CCA" w:rsidP="003A3CCA">
      <w:pPr>
        <w:spacing w:after="0" w:line="240" w:lineRule="auto"/>
        <w:jc w:val="both"/>
        <w:rPr>
          <w:rFonts w:asciiTheme="majorHAnsi" w:eastAsia="Times New Roman" w:hAnsiTheme="majorHAnsi" w:cstheme="majorHAnsi"/>
          <w:b/>
          <w:bCs/>
          <w:i/>
          <w:sz w:val="20"/>
          <w:szCs w:val="20"/>
          <w:lang w:eastAsia="ar-SA"/>
        </w:rPr>
      </w:pPr>
      <w:r w:rsidRPr="003A3CCA">
        <w:rPr>
          <w:rFonts w:asciiTheme="majorHAnsi" w:eastAsia="Times New Roman" w:hAnsiTheme="majorHAnsi" w:cstheme="majorHAnsi"/>
          <w:b/>
          <w:bCs/>
          <w:i/>
          <w:sz w:val="20"/>
          <w:szCs w:val="20"/>
          <w:lang w:eastAsia="ar-SA"/>
        </w:rPr>
        <w:t xml:space="preserve"> przebudowa przyłącza  wodociągowego</w:t>
      </w:r>
    </w:p>
    <w:p w14:paraId="37E0E7B7" w14:textId="2B3BDD1C" w:rsidR="00A32457" w:rsidRPr="003A3CCA" w:rsidRDefault="00A32457" w:rsidP="00A32457">
      <w:pPr>
        <w:spacing w:after="0" w:line="240" w:lineRule="auto"/>
        <w:jc w:val="both"/>
        <w:rPr>
          <w:rFonts w:asciiTheme="majorHAnsi" w:eastAsia="Times New Roman" w:hAnsiTheme="majorHAnsi" w:cstheme="majorHAnsi"/>
          <w:b/>
          <w:bCs/>
          <w:i/>
          <w:sz w:val="20"/>
          <w:szCs w:val="20"/>
          <w:lang w:eastAsia="ar-SA"/>
        </w:rPr>
      </w:pPr>
    </w:p>
    <w:p w14:paraId="54F8C2EA" w14:textId="33B5E866" w:rsidR="00A32457" w:rsidRPr="003A3CCA" w:rsidRDefault="00A32457" w:rsidP="00CC124D">
      <w:pPr>
        <w:spacing w:after="0" w:line="240" w:lineRule="auto"/>
        <w:rPr>
          <w:rFonts w:ascii="Calibri Light" w:hAnsi="Calibri Light" w:cs="Calibri Light"/>
          <w:sz w:val="20"/>
          <w:szCs w:val="20"/>
        </w:rPr>
      </w:pPr>
    </w:p>
    <w:p w14:paraId="1D4CDEDC" w14:textId="77777777" w:rsidR="005B0EF6" w:rsidRPr="003A3CCA" w:rsidRDefault="005B0EF6" w:rsidP="005B0EF6">
      <w:pPr>
        <w:spacing w:after="0" w:line="240" w:lineRule="auto"/>
        <w:rPr>
          <w:rFonts w:asciiTheme="majorHAnsi" w:hAnsiTheme="majorHAnsi" w:cstheme="majorHAnsi"/>
          <w:sz w:val="20"/>
          <w:szCs w:val="20"/>
          <w:u w:val="single"/>
        </w:rPr>
      </w:pPr>
      <w:r w:rsidRPr="003A3CCA">
        <w:rPr>
          <w:rFonts w:asciiTheme="majorHAnsi" w:hAnsiTheme="majorHAnsi" w:cstheme="majorHAnsi"/>
          <w:sz w:val="20"/>
          <w:szCs w:val="20"/>
          <w:u w:val="single"/>
        </w:rPr>
        <w:t>Szczegółowy opis przedmiotu zamówienia opisuje dokumentacja projektowa, Szczegółowe Specyfikacje Wykonania i Odbioru Robót Budowlanych stanowiące załączniki do niniejszej SWZ.</w:t>
      </w:r>
    </w:p>
    <w:p w14:paraId="16B4A60A" w14:textId="181E761D" w:rsidR="00AA7371" w:rsidRPr="00204095" w:rsidRDefault="005B0EF6" w:rsidP="00AA7371">
      <w:pPr>
        <w:autoSpaceDE w:val="0"/>
        <w:autoSpaceDN w:val="0"/>
        <w:adjustRightInd w:val="0"/>
        <w:spacing w:after="0" w:line="240" w:lineRule="atLeast"/>
        <w:jc w:val="both"/>
        <w:rPr>
          <w:rFonts w:ascii="Times New Roman" w:eastAsia="Times New Roman" w:hAnsi="Times New Roman"/>
          <w:i/>
          <w:iCs/>
          <w:color w:val="FF0000"/>
        </w:rPr>
      </w:pPr>
      <w:r w:rsidRPr="00204095">
        <w:rPr>
          <w:rFonts w:ascii="Times New Roman" w:eastAsia="Times New Roman" w:hAnsi="Times New Roman"/>
          <w:i/>
          <w:iCs/>
          <w:color w:val="FF0000"/>
        </w:rPr>
        <w:t xml:space="preserve"> </w:t>
      </w:r>
    </w:p>
    <w:p w14:paraId="2477AB90" w14:textId="68F88134" w:rsidR="006D3D6A" w:rsidRPr="003A3CCA" w:rsidRDefault="007E6F19" w:rsidP="00DD63C5">
      <w:pPr>
        <w:spacing w:after="0" w:line="240" w:lineRule="auto"/>
        <w:rPr>
          <w:rFonts w:asciiTheme="majorHAnsi" w:hAnsiTheme="majorHAnsi" w:cstheme="majorHAnsi"/>
          <w:b/>
          <w:bCs/>
          <w:sz w:val="20"/>
          <w:szCs w:val="20"/>
        </w:rPr>
      </w:pPr>
      <w:r w:rsidRPr="003A3CCA">
        <w:rPr>
          <w:rFonts w:asciiTheme="majorHAnsi" w:hAnsiTheme="majorHAnsi" w:cstheme="majorHAnsi"/>
          <w:b/>
          <w:bCs/>
          <w:sz w:val="20"/>
          <w:szCs w:val="20"/>
        </w:rPr>
        <w:t xml:space="preserve">1.3/ </w:t>
      </w:r>
      <w:r w:rsidR="006D3D6A" w:rsidRPr="003A3CCA">
        <w:rPr>
          <w:rFonts w:asciiTheme="majorHAnsi" w:hAnsiTheme="majorHAnsi" w:cstheme="majorHAnsi"/>
          <w:b/>
          <w:bCs/>
          <w:sz w:val="20"/>
          <w:szCs w:val="20"/>
        </w:rPr>
        <w:t xml:space="preserve">Wspólny Słownik Zamówień - CPV: </w:t>
      </w:r>
    </w:p>
    <w:p w14:paraId="1CD41405" w14:textId="77777777" w:rsidR="00902A37" w:rsidRPr="003A3CCA" w:rsidRDefault="00902A37" w:rsidP="00DD63C5">
      <w:pPr>
        <w:spacing w:after="0" w:line="240" w:lineRule="auto"/>
        <w:rPr>
          <w:rFonts w:asciiTheme="majorHAnsi" w:hAnsiTheme="majorHAnsi" w:cstheme="majorHAnsi"/>
          <w:b/>
          <w:bCs/>
          <w:sz w:val="20"/>
          <w:szCs w:val="20"/>
        </w:rPr>
      </w:pPr>
    </w:p>
    <w:p w14:paraId="38F50061" w14:textId="77777777" w:rsidR="003A3CCA" w:rsidRPr="003A3CCA" w:rsidRDefault="003A3CCA" w:rsidP="003A3CCA">
      <w:pPr>
        <w:suppressAutoHyphens/>
        <w:spacing w:after="0" w:line="360" w:lineRule="auto"/>
        <w:rPr>
          <w:rFonts w:ascii="Calibri Light" w:eastAsia="Times New Roman" w:hAnsi="Calibri Light" w:cs="Calibri Light"/>
          <w:sz w:val="20"/>
          <w:szCs w:val="20"/>
          <w:lang w:eastAsia="ar-SA"/>
        </w:rPr>
      </w:pPr>
      <w:r w:rsidRPr="003A3CCA">
        <w:rPr>
          <w:rFonts w:ascii="Calibri Light" w:eastAsia="Times New Roman" w:hAnsi="Calibri Light" w:cs="Calibri Light"/>
          <w:sz w:val="20"/>
          <w:szCs w:val="20"/>
          <w:lang w:eastAsia="ar-SA"/>
        </w:rPr>
        <w:t>45111000-8  Roboty w zakresie burzenia, roboty ziemne</w:t>
      </w:r>
    </w:p>
    <w:p w14:paraId="2A1C5BA9" w14:textId="77777777" w:rsidR="003A3CCA" w:rsidRPr="003A3CCA" w:rsidRDefault="003A3CCA" w:rsidP="003A3CCA">
      <w:pPr>
        <w:suppressAutoHyphens/>
        <w:spacing w:after="0" w:line="360" w:lineRule="auto"/>
        <w:rPr>
          <w:rFonts w:ascii="Calibri Light" w:eastAsia="Times New Roman" w:hAnsi="Calibri Light" w:cs="Calibri Light"/>
          <w:sz w:val="20"/>
          <w:szCs w:val="20"/>
          <w:lang w:eastAsia="ar-SA"/>
        </w:rPr>
      </w:pPr>
      <w:r w:rsidRPr="003A3CCA">
        <w:rPr>
          <w:rFonts w:ascii="Calibri Light" w:eastAsia="Times New Roman" w:hAnsi="Calibri Light" w:cs="Calibri Light"/>
          <w:sz w:val="20"/>
          <w:szCs w:val="20"/>
          <w:lang w:eastAsia="ar-SA"/>
        </w:rPr>
        <w:t xml:space="preserve">45231300-8  Roboty budowlane  w zakresie budowy wodociągów i rurociągów do odprowadzania ścieków </w:t>
      </w:r>
    </w:p>
    <w:p w14:paraId="6F79A1F9" w14:textId="1CF534BE" w:rsidR="00AA7371" w:rsidRPr="003A3CCA" w:rsidRDefault="003A3CCA" w:rsidP="003A3CCA">
      <w:pPr>
        <w:spacing w:after="0" w:line="240" w:lineRule="auto"/>
        <w:rPr>
          <w:rFonts w:ascii="Calibri Light" w:eastAsia="Times New Roman" w:hAnsi="Calibri Light" w:cs="Calibri Light"/>
          <w:sz w:val="20"/>
          <w:szCs w:val="20"/>
          <w:lang w:eastAsia="ar-SA"/>
        </w:rPr>
      </w:pPr>
      <w:r w:rsidRPr="003A3CCA">
        <w:rPr>
          <w:rFonts w:ascii="Calibri Light" w:eastAsia="Times New Roman" w:hAnsi="Calibri Light" w:cs="Calibri Light"/>
          <w:sz w:val="20"/>
          <w:szCs w:val="20"/>
          <w:lang w:eastAsia="ar-SA"/>
        </w:rPr>
        <w:t>45232400-6  Roboty budowlane w zakresie kanałów ściekowych</w:t>
      </w:r>
    </w:p>
    <w:p w14:paraId="05F52868" w14:textId="77777777" w:rsidR="003A3CCA" w:rsidRPr="003A3CCA" w:rsidRDefault="003A3CCA" w:rsidP="003A3CCA">
      <w:pPr>
        <w:spacing w:after="0" w:line="240" w:lineRule="auto"/>
        <w:rPr>
          <w:rFonts w:ascii="Calibri Light" w:eastAsia="Times New Roman" w:hAnsi="Calibri Light" w:cs="Calibri Light"/>
          <w:sz w:val="20"/>
          <w:szCs w:val="20"/>
          <w:lang w:eastAsia="ar-SA"/>
        </w:rPr>
      </w:pPr>
    </w:p>
    <w:p w14:paraId="4E2136DB" w14:textId="63A5ECC8" w:rsidR="005B0EF6" w:rsidRPr="003A3CCA" w:rsidRDefault="005B0EF6" w:rsidP="005B0EF6">
      <w:pPr>
        <w:spacing w:after="0" w:line="240" w:lineRule="auto"/>
        <w:rPr>
          <w:rFonts w:asciiTheme="majorHAnsi" w:hAnsiTheme="majorHAnsi" w:cstheme="majorHAnsi"/>
          <w:b/>
          <w:bCs/>
          <w:sz w:val="20"/>
          <w:szCs w:val="20"/>
        </w:rPr>
      </w:pPr>
      <w:r w:rsidRPr="003A3CCA">
        <w:rPr>
          <w:rFonts w:asciiTheme="majorHAnsi" w:hAnsiTheme="majorHAnsi" w:cstheme="majorHAnsi"/>
          <w:b/>
          <w:bCs/>
          <w:sz w:val="20"/>
          <w:szCs w:val="20"/>
        </w:rPr>
        <w:t xml:space="preserve">1.4/ Warunki gwarancji i rękojmi za wady.  </w:t>
      </w:r>
    </w:p>
    <w:p w14:paraId="7F633C19" w14:textId="77777777" w:rsidR="005B0EF6" w:rsidRPr="003A3CCA" w:rsidRDefault="005B0EF6" w:rsidP="005B0EF6">
      <w:pPr>
        <w:suppressAutoHyphens/>
        <w:spacing w:after="0" w:line="360" w:lineRule="auto"/>
        <w:rPr>
          <w:rFonts w:ascii="Calibri Light" w:eastAsia="Times New Roman" w:hAnsi="Calibri Light" w:cs="Calibri Light"/>
          <w:sz w:val="20"/>
          <w:szCs w:val="20"/>
          <w:lang w:eastAsia="ar-SA"/>
        </w:rPr>
      </w:pPr>
    </w:p>
    <w:p w14:paraId="7A7DA6EB" w14:textId="77777777"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a) Wykonawca zobowiązuje się do udzielenia gwarancji w rozumieniu art. 577 kodeksu cywilnego na cały zakres zamówienia.</w:t>
      </w:r>
    </w:p>
    <w:p w14:paraId="417977B6" w14:textId="77777777" w:rsidR="005B0EF6" w:rsidRPr="003A3CCA" w:rsidRDefault="005B0EF6" w:rsidP="005B0EF6">
      <w:pPr>
        <w:spacing w:after="0" w:line="240" w:lineRule="auto"/>
        <w:jc w:val="both"/>
        <w:rPr>
          <w:rFonts w:asciiTheme="majorHAnsi" w:hAnsiTheme="majorHAnsi" w:cstheme="majorHAnsi"/>
          <w:sz w:val="20"/>
          <w:szCs w:val="20"/>
        </w:rPr>
      </w:pPr>
    </w:p>
    <w:p w14:paraId="6BF26226" w14:textId="77777777"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b) Wykonawca udzieli Zamawiającemu gwarancji na wykonany przedmiot zamówienia i wbudowane materiały oraz zamontowane urządzenia przez wskazany przez siebie okres,</w:t>
      </w:r>
      <w:r w:rsidRPr="003A3CCA">
        <w:rPr>
          <w:rFonts w:asciiTheme="majorHAnsi" w:hAnsiTheme="majorHAnsi" w:cstheme="majorHAnsi"/>
          <w:b/>
          <w:bCs/>
          <w:sz w:val="20"/>
          <w:szCs w:val="20"/>
        </w:rPr>
        <w:t xml:space="preserve"> stanowiący kryterium oceny ofert</w:t>
      </w:r>
      <w:r w:rsidRPr="003A3CCA">
        <w:rPr>
          <w:rFonts w:asciiTheme="majorHAnsi" w:hAnsiTheme="majorHAnsi" w:cstheme="majorHAnsi"/>
          <w:sz w:val="20"/>
          <w:szCs w:val="20"/>
        </w:rPr>
        <w:t>. Okres gwarancji liczony będzie od dnia dokonania odbioru końcowego.</w:t>
      </w:r>
    </w:p>
    <w:p w14:paraId="4CAC2E43" w14:textId="77777777" w:rsidR="005B0EF6" w:rsidRPr="003A3CCA" w:rsidRDefault="005B0EF6" w:rsidP="005B0EF6">
      <w:pPr>
        <w:spacing w:after="0" w:line="240" w:lineRule="auto"/>
        <w:jc w:val="both"/>
        <w:rPr>
          <w:rFonts w:asciiTheme="majorHAnsi" w:hAnsiTheme="majorHAnsi" w:cstheme="majorHAnsi"/>
          <w:sz w:val="20"/>
          <w:szCs w:val="20"/>
        </w:rPr>
      </w:pPr>
    </w:p>
    <w:p w14:paraId="04778DE5" w14:textId="77777777"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c) Okres udzielonej przez Wykonawcę rękojmi na wykonany przedmiot zamówienia będzie równy okresowi udzielonej przez Wykonawcę gwarancji na cały przedmiot zamówienia.</w:t>
      </w:r>
    </w:p>
    <w:p w14:paraId="798B3D97" w14:textId="77777777" w:rsidR="005B0EF6" w:rsidRPr="00204095" w:rsidRDefault="005B0EF6" w:rsidP="005B0EF6">
      <w:pPr>
        <w:spacing w:after="0" w:line="240" w:lineRule="auto"/>
        <w:jc w:val="both"/>
        <w:rPr>
          <w:rFonts w:asciiTheme="majorHAnsi" w:hAnsiTheme="majorHAnsi" w:cstheme="majorHAnsi"/>
          <w:color w:val="FF0000"/>
          <w:sz w:val="20"/>
          <w:szCs w:val="20"/>
        </w:rPr>
      </w:pPr>
    </w:p>
    <w:p w14:paraId="6DC6BAEB" w14:textId="366453D7"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d) W okresie rękojmi i gwarancji koszty związane z wszelkimi naprawami oraz usuwaniem usterek ponosić będzie Wykonawca.</w:t>
      </w:r>
    </w:p>
    <w:p w14:paraId="7BFDCD51" w14:textId="77777777" w:rsidR="005B0EF6" w:rsidRPr="003A3CCA" w:rsidRDefault="005B0EF6" w:rsidP="005B0EF6">
      <w:pPr>
        <w:spacing w:after="0" w:line="240" w:lineRule="auto"/>
        <w:jc w:val="both"/>
        <w:rPr>
          <w:rFonts w:asciiTheme="majorHAnsi" w:hAnsiTheme="majorHAnsi" w:cstheme="majorHAnsi"/>
          <w:sz w:val="20"/>
          <w:szCs w:val="20"/>
        </w:rPr>
      </w:pPr>
    </w:p>
    <w:p w14:paraId="52BA97AF" w14:textId="7D55292B"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e) Wykonawca zobowiązany będzie, na własny koszt w okresie gwarancyjnym, do realizacji niezbędnych przeglądów gwarancyjnych zapewniających bezusterkową eksploatację urządzeń.</w:t>
      </w:r>
    </w:p>
    <w:p w14:paraId="4E1DBAD5" w14:textId="77777777" w:rsidR="006220BD" w:rsidRPr="003A3CCA" w:rsidRDefault="006220BD" w:rsidP="00DD63C5">
      <w:pPr>
        <w:spacing w:after="0" w:line="240" w:lineRule="auto"/>
        <w:jc w:val="both"/>
        <w:rPr>
          <w:rFonts w:asciiTheme="majorHAnsi" w:hAnsiTheme="majorHAnsi" w:cstheme="majorHAnsi"/>
          <w:b/>
          <w:sz w:val="20"/>
          <w:szCs w:val="20"/>
        </w:rPr>
      </w:pPr>
    </w:p>
    <w:p w14:paraId="6E545AA4" w14:textId="4066B363" w:rsidR="005B0EF6" w:rsidRPr="003A3CCA" w:rsidRDefault="005B0EF6" w:rsidP="005B0EF6">
      <w:pPr>
        <w:spacing w:after="0" w:line="240" w:lineRule="auto"/>
        <w:jc w:val="both"/>
        <w:rPr>
          <w:rFonts w:asciiTheme="majorHAnsi" w:hAnsiTheme="majorHAnsi" w:cstheme="majorHAnsi"/>
          <w:b/>
          <w:bCs/>
          <w:sz w:val="20"/>
          <w:szCs w:val="20"/>
        </w:rPr>
      </w:pPr>
      <w:r w:rsidRPr="003A3CCA">
        <w:rPr>
          <w:rFonts w:asciiTheme="majorHAnsi" w:hAnsiTheme="majorHAnsi" w:cstheme="majorHAnsi"/>
          <w:b/>
          <w:bCs/>
          <w:sz w:val="20"/>
          <w:szCs w:val="20"/>
        </w:rPr>
        <w:t xml:space="preserve">1.5/ Wykonanie przedmiotu zamówienia. </w:t>
      </w:r>
    </w:p>
    <w:p w14:paraId="35264628" w14:textId="77777777" w:rsidR="005B0EF6" w:rsidRPr="003A3CCA" w:rsidRDefault="005B0EF6" w:rsidP="005B0EF6">
      <w:pPr>
        <w:spacing w:after="0" w:line="240" w:lineRule="auto"/>
        <w:jc w:val="both"/>
        <w:rPr>
          <w:rFonts w:ascii="Calibri Light" w:hAnsi="Calibri Light"/>
          <w:sz w:val="20"/>
          <w:szCs w:val="20"/>
        </w:rPr>
      </w:pPr>
    </w:p>
    <w:p w14:paraId="185E3AAF"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3A3CCA">
        <w:rPr>
          <w:rFonts w:ascii="Calibri Light" w:hAnsi="Calibri Light"/>
          <w:sz w:val="20"/>
          <w:szCs w:val="20"/>
          <w:u w:val="single"/>
        </w:rPr>
        <w:t>przepisami i wytycznymi odnoszącymi się do zapobiegania epidemii COVID – 19</w:t>
      </w:r>
      <w:r w:rsidRPr="003A3CCA">
        <w:rPr>
          <w:rFonts w:ascii="Calibri Light" w:hAnsi="Calibri Light"/>
          <w:sz w:val="20"/>
          <w:szCs w:val="20"/>
        </w:rPr>
        <w:t xml:space="preserve"> oraz zgodnie z zaleceniami inspektora nadzoru.</w:t>
      </w:r>
    </w:p>
    <w:p w14:paraId="71FE105B" w14:textId="77777777" w:rsidR="005B0EF6" w:rsidRPr="003A3CCA" w:rsidRDefault="005B0EF6" w:rsidP="005B0EF6">
      <w:pPr>
        <w:spacing w:after="0" w:line="240" w:lineRule="auto"/>
        <w:jc w:val="both"/>
        <w:rPr>
          <w:rFonts w:ascii="Calibri Light" w:hAnsi="Calibri Light"/>
          <w:sz w:val="20"/>
          <w:szCs w:val="20"/>
        </w:rPr>
      </w:pPr>
    </w:p>
    <w:p w14:paraId="3AC66985"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68CAF3E6" w14:textId="77777777" w:rsidR="005B0EF6" w:rsidRPr="003A3CCA" w:rsidRDefault="005B0EF6" w:rsidP="005B0EF6">
      <w:pPr>
        <w:spacing w:after="0" w:line="240" w:lineRule="auto"/>
        <w:jc w:val="both"/>
        <w:rPr>
          <w:rFonts w:ascii="Calibri Light" w:hAnsi="Calibri Light"/>
          <w:sz w:val="20"/>
          <w:szCs w:val="20"/>
        </w:rPr>
      </w:pPr>
    </w:p>
    <w:p w14:paraId="4CFB9D90"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6BD88370" w14:textId="77777777" w:rsidR="005B0EF6" w:rsidRPr="003A3CCA" w:rsidRDefault="005B0EF6" w:rsidP="005B0EF6">
      <w:pPr>
        <w:spacing w:after="0" w:line="240" w:lineRule="auto"/>
        <w:jc w:val="both"/>
        <w:rPr>
          <w:rFonts w:ascii="Calibri Light" w:hAnsi="Calibri Light"/>
          <w:sz w:val="20"/>
          <w:szCs w:val="20"/>
        </w:rPr>
      </w:pPr>
    </w:p>
    <w:p w14:paraId="6C374FA1"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lastRenderedPageBreak/>
        <w:t xml:space="preserve">d) Przed przystąpieniem do robót ziemnych należy upewnić się czy na terenie inwestycji nie występują urządzenia podziemne (kable, rurociągi itp.) mogące ulec uszkodzeniu w czasie robót. </w:t>
      </w:r>
    </w:p>
    <w:p w14:paraId="20F6BBB7" w14:textId="77777777" w:rsidR="005B0EF6" w:rsidRPr="003A3CCA" w:rsidRDefault="005B0EF6" w:rsidP="005B0EF6">
      <w:pPr>
        <w:spacing w:after="0" w:line="240" w:lineRule="auto"/>
        <w:jc w:val="both"/>
        <w:rPr>
          <w:rFonts w:ascii="Calibri Light" w:hAnsi="Calibri Light"/>
          <w:sz w:val="20"/>
          <w:szCs w:val="20"/>
        </w:rPr>
      </w:pPr>
    </w:p>
    <w:p w14:paraId="348C286F"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7FF7F2B4" w14:textId="77777777" w:rsidR="005B0EF6" w:rsidRPr="003A3CCA" w:rsidRDefault="005B0EF6" w:rsidP="005B0EF6">
      <w:pPr>
        <w:spacing w:after="0" w:line="240" w:lineRule="auto"/>
        <w:jc w:val="both"/>
        <w:rPr>
          <w:rFonts w:ascii="Calibri Light" w:hAnsi="Calibri Light"/>
          <w:sz w:val="20"/>
          <w:szCs w:val="20"/>
        </w:rPr>
      </w:pPr>
    </w:p>
    <w:p w14:paraId="6626CF10"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79E27366" w14:textId="77777777" w:rsidR="005B0EF6" w:rsidRPr="003A3CCA" w:rsidRDefault="005B0EF6" w:rsidP="005B0EF6">
      <w:pPr>
        <w:spacing w:after="0" w:line="240" w:lineRule="auto"/>
        <w:jc w:val="both"/>
        <w:rPr>
          <w:rFonts w:ascii="Calibri Light" w:hAnsi="Calibri Light"/>
          <w:sz w:val="20"/>
          <w:szCs w:val="20"/>
        </w:rPr>
      </w:pPr>
    </w:p>
    <w:p w14:paraId="7F72010B"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39EFFE7" w14:textId="77777777" w:rsidR="005B0EF6" w:rsidRPr="003A3CCA" w:rsidRDefault="005B0EF6" w:rsidP="005B0EF6">
      <w:pPr>
        <w:spacing w:after="0" w:line="240" w:lineRule="auto"/>
        <w:jc w:val="both"/>
        <w:rPr>
          <w:rFonts w:ascii="Calibri Light" w:hAnsi="Calibri Light"/>
          <w:sz w:val="20"/>
          <w:szCs w:val="20"/>
        </w:rPr>
      </w:pPr>
    </w:p>
    <w:p w14:paraId="15CC12F8"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51006399" w14:textId="77777777" w:rsidR="005B0EF6" w:rsidRPr="003A3CCA" w:rsidRDefault="005B0EF6" w:rsidP="005B0EF6">
      <w:pPr>
        <w:spacing w:after="0" w:line="240" w:lineRule="auto"/>
        <w:jc w:val="both"/>
        <w:rPr>
          <w:rFonts w:ascii="Calibri Light" w:hAnsi="Calibri Light"/>
          <w:sz w:val="20"/>
          <w:szCs w:val="20"/>
        </w:rPr>
      </w:pPr>
    </w:p>
    <w:p w14:paraId="16F9C491"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i) Zabrania się stosowania materiałów nieodpowiadających wymaganiom obowiązujących norm oraz o innych parametrach niż określone w projekcie.</w:t>
      </w:r>
    </w:p>
    <w:p w14:paraId="06F6BC4E" w14:textId="77777777" w:rsidR="005B0EF6" w:rsidRPr="003A3CCA" w:rsidRDefault="005B0EF6" w:rsidP="005B0EF6">
      <w:pPr>
        <w:spacing w:after="0" w:line="240" w:lineRule="auto"/>
        <w:jc w:val="both"/>
        <w:rPr>
          <w:rFonts w:ascii="Calibri Light" w:hAnsi="Calibri Light"/>
          <w:sz w:val="20"/>
          <w:szCs w:val="20"/>
        </w:rPr>
      </w:pPr>
    </w:p>
    <w:p w14:paraId="42A2B6B5"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j) Wykonawca zabezpieczy składowane tymczasowo na placu budowy materiały i urządzenia - do czasu ich wbudowania, przed zniszczeniem, uszkodzeniem albo utratą jakości, właściwości lub parametrów oraz udostępni do kontroli przez branżowego Inspektora Nadzoru/Inżyniera Kontraktu.</w:t>
      </w:r>
    </w:p>
    <w:p w14:paraId="77480455" w14:textId="77777777" w:rsidR="005B0EF6" w:rsidRPr="003A3CCA" w:rsidRDefault="005B0EF6" w:rsidP="005B0EF6">
      <w:pPr>
        <w:spacing w:after="0" w:line="240" w:lineRule="auto"/>
        <w:jc w:val="both"/>
        <w:rPr>
          <w:rFonts w:ascii="Calibri Light" w:hAnsi="Calibri Light"/>
          <w:sz w:val="20"/>
          <w:szCs w:val="20"/>
        </w:rPr>
      </w:pPr>
    </w:p>
    <w:p w14:paraId="20DB3521"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1491FD65" w14:textId="77777777" w:rsidR="005B0EF6" w:rsidRPr="003A3CCA" w:rsidRDefault="005B0EF6" w:rsidP="005B0EF6">
      <w:pPr>
        <w:spacing w:after="0" w:line="240" w:lineRule="auto"/>
        <w:jc w:val="both"/>
        <w:rPr>
          <w:rFonts w:ascii="Calibri Light" w:hAnsi="Calibri Light"/>
          <w:sz w:val="20"/>
          <w:szCs w:val="20"/>
        </w:rPr>
      </w:pPr>
    </w:p>
    <w:p w14:paraId="3FB2CD54"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sz w:val="20"/>
          <w:szCs w:val="20"/>
        </w:rPr>
        <w:t>l) Wykonawca może powierzyć wykonywanie części robót budowlanych podwykonawcom, z uwzględnieniem postanowień zawartych we wzorze umowy o roboty budowlane.</w:t>
      </w:r>
    </w:p>
    <w:p w14:paraId="497BEDDA" w14:textId="77777777" w:rsidR="005B0EF6" w:rsidRPr="00204095" w:rsidRDefault="005B0EF6" w:rsidP="005B0EF6">
      <w:pPr>
        <w:spacing w:after="0" w:line="240" w:lineRule="auto"/>
        <w:jc w:val="both"/>
        <w:rPr>
          <w:rFonts w:ascii="Calibri Light" w:hAnsi="Calibri Light"/>
          <w:color w:val="FF0000"/>
          <w:sz w:val="20"/>
          <w:szCs w:val="20"/>
        </w:rPr>
      </w:pPr>
    </w:p>
    <w:p w14:paraId="326091F9" w14:textId="77777777" w:rsidR="005B0EF6" w:rsidRPr="003A3CCA" w:rsidRDefault="005B0EF6" w:rsidP="005B0EF6">
      <w:pPr>
        <w:spacing w:after="0" w:line="240" w:lineRule="auto"/>
        <w:jc w:val="both"/>
        <w:rPr>
          <w:rFonts w:ascii="Calibri Light" w:hAnsi="Calibri Light" w:cs="Tahoma"/>
          <w:sz w:val="20"/>
          <w:szCs w:val="20"/>
        </w:rPr>
      </w:pPr>
      <w:r w:rsidRPr="003A3CCA">
        <w:rPr>
          <w:rFonts w:ascii="Calibri Light" w:hAnsi="Calibri Light" w:cs="Tahoma"/>
          <w:sz w:val="20"/>
          <w:szCs w:val="20"/>
        </w:rPr>
        <w:t>m) Podczas prac należy ograniczyć do minimum zniszczenie powierzchni biologicznie czynnej, a drzewa i krzewy na czas realizacji inwestycji zabezpieczyć w części podziemnej i nadziemnej zgodnie ze sztuką ogrodniczą.</w:t>
      </w:r>
    </w:p>
    <w:p w14:paraId="3DCCC5C3" w14:textId="77777777" w:rsidR="005B0EF6" w:rsidRPr="003A3CCA" w:rsidRDefault="005B0EF6" w:rsidP="005B0EF6">
      <w:pPr>
        <w:spacing w:after="0" w:line="240" w:lineRule="auto"/>
        <w:ind w:left="142" w:hanging="142"/>
        <w:jc w:val="both"/>
        <w:rPr>
          <w:rFonts w:ascii="Calibri Light" w:hAnsi="Calibri Light"/>
          <w:sz w:val="20"/>
          <w:szCs w:val="20"/>
        </w:rPr>
      </w:pPr>
    </w:p>
    <w:p w14:paraId="73CBAE8A" w14:textId="77777777" w:rsidR="005B0EF6" w:rsidRPr="003A3CCA" w:rsidRDefault="005B0EF6" w:rsidP="005B0EF6">
      <w:pPr>
        <w:spacing w:after="0" w:line="240" w:lineRule="auto"/>
        <w:ind w:left="142" w:hanging="142"/>
        <w:jc w:val="both"/>
        <w:rPr>
          <w:rFonts w:ascii="Calibri Light" w:hAnsi="Calibri Light"/>
          <w:sz w:val="20"/>
          <w:szCs w:val="20"/>
        </w:rPr>
      </w:pPr>
      <w:r w:rsidRPr="003A3CCA">
        <w:rPr>
          <w:rFonts w:ascii="Calibri Light" w:hAnsi="Calibri Light" w:cs="Tahoma"/>
          <w:sz w:val="20"/>
          <w:szCs w:val="20"/>
        </w:rPr>
        <w:t xml:space="preserve">n) Prace należy wykonać w sposób nie narażający drzew i krzewów na uszkodzenia. </w:t>
      </w:r>
    </w:p>
    <w:p w14:paraId="67F3E921" w14:textId="77777777" w:rsidR="005B0EF6" w:rsidRPr="003A3CCA" w:rsidRDefault="005B0EF6" w:rsidP="005B0EF6">
      <w:pPr>
        <w:spacing w:after="0" w:line="240" w:lineRule="auto"/>
        <w:jc w:val="both"/>
        <w:rPr>
          <w:rFonts w:ascii="Calibri Light" w:hAnsi="Calibri Light"/>
          <w:sz w:val="20"/>
          <w:szCs w:val="20"/>
        </w:rPr>
      </w:pPr>
      <w:r w:rsidRPr="003A3CCA">
        <w:rPr>
          <w:rFonts w:ascii="Calibri Light" w:hAnsi="Calibri Light" w:cs="Tahoma"/>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34380B7" w14:textId="77777777" w:rsidR="005B0EF6" w:rsidRPr="003A3CCA" w:rsidRDefault="005B0EF6" w:rsidP="005B0EF6">
      <w:pPr>
        <w:spacing w:after="0" w:line="240" w:lineRule="auto"/>
        <w:ind w:left="142" w:hanging="142"/>
        <w:jc w:val="both"/>
        <w:rPr>
          <w:rFonts w:ascii="Calibri Light" w:hAnsi="Calibri Light"/>
          <w:sz w:val="20"/>
          <w:szCs w:val="20"/>
        </w:rPr>
      </w:pPr>
      <w:r w:rsidRPr="003A3CCA">
        <w:rPr>
          <w:rFonts w:ascii="Calibri Light" w:hAnsi="Calibri Light"/>
          <w:sz w:val="20"/>
          <w:szCs w:val="20"/>
        </w:rPr>
        <w:t> </w:t>
      </w:r>
    </w:p>
    <w:p w14:paraId="1FADAB46"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o) Po zakończeniu robót powierzchnie biologicznie czynne należy przywrócić do stanu poprzedniego (odtworzyć).</w:t>
      </w:r>
    </w:p>
    <w:p w14:paraId="64905825"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Odbiór odtworzonej zieleni ( trawników) odbędzie się po pierwszym koszeniu przy udziale inspektora Wydziału Ochrony</w:t>
      </w:r>
    </w:p>
    <w:p w14:paraId="10927ABB"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Środowiska Urzędu Miasta Pruszkowa.</w:t>
      </w:r>
    </w:p>
    <w:p w14:paraId="5E7B1200"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 xml:space="preserve">W przypadku nowych </w:t>
      </w:r>
      <w:proofErr w:type="spellStart"/>
      <w:r w:rsidRPr="003A3CCA">
        <w:rPr>
          <w:rFonts w:ascii="Calibri Light" w:hAnsi="Calibri Light" w:cs="Tahoma"/>
          <w:sz w:val="20"/>
          <w:szCs w:val="20"/>
        </w:rPr>
        <w:t>nasadzeń</w:t>
      </w:r>
      <w:proofErr w:type="spellEnd"/>
      <w:r w:rsidRPr="003A3CCA">
        <w:rPr>
          <w:rFonts w:ascii="Calibri Light" w:hAnsi="Calibri Light" w:cs="Tahoma"/>
          <w:sz w:val="20"/>
          <w:szCs w:val="20"/>
        </w:rPr>
        <w:t>:</w:t>
      </w:r>
    </w:p>
    <w:p w14:paraId="326E8170" w14:textId="3CACE3F3"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w:t>
      </w:r>
      <w:r w:rsidRPr="003A3CCA">
        <w:rPr>
          <w:rFonts w:ascii="Calibri Light" w:hAnsi="Calibri Light" w:cs="Tahoma"/>
          <w:sz w:val="20"/>
          <w:szCs w:val="20"/>
        </w:rPr>
        <w:tab/>
        <w:t>nasadzane drzewa powinny posiadać wykształconą koronę i pień o obwodzie nie mniejszym niż 12-14 cm</w:t>
      </w:r>
      <w:r w:rsidR="007B49EC" w:rsidRPr="003A3CCA">
        <w:rPr>
          <w:rFonts w:ascii="Calibri Light" w:hAnsi="Calibri Light" w:cs="Tahoma"/>
          <w:sz w:val="20"/>
          <w:szCs w:val="20"/>
        </w:rPr>
        <w:t xml:space="preserve"> (opalikowane)</w:t>
      </w:r>
      <w:r w:rsidRPr="003A3CCA">
        <w:rPr>
          <w:rFonts w:ascii="Calibri Light" w:hAnsi="Calibri Light" w:cs="Tahoma"/>
          <w:sz w:val="20"/>
          <w:szCs w:val="20"/>
        </w:rPr>
        <w:t>,</w:t>
      </w:r>
    </w:p>
    <w:p w14:paraId="54686DB1"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w:t>
      </w:r>
      <w:r w:rsidRPr="003A3CCA">
        <w:rPr>
          <w:rFonts w:ascii="Calibri Light" w:hAnsi="Calibri Light" w:cs="Tahoma"/>
          <w:sz w:val="20"/>
          <w:szCs w:val="20"/>
        </w:rPr>
        <w:tab/>
        <w:t>nasadzane krzewy i byliny powinny być w pojemniku o pojemności C3, P9, C2, C1,5 w zależności od gatunku,</w:t>
      </w:r>
    </w:p>
    <w:p w14:paraId="45450E7F"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 xml:space="preserve">Wykonawca udziela rocznej gwarancji na wykonane nasadzenia i zobowiązany jest do rocznej pielęgnacji  </w:t>
      </w:r>
      <w:proofErr w:type="spellStart"/>
      <w:r w:rsidRPr="003A3CCA">
        <w:rPr>
          <w:rFonts w:ascii="Calibri Light" w:hAnsi="Calibri Light" w:cs="Tahoma"/>
          <w:sz w:val="20"/>
          <w:szCs w:val="20"/>
        </w:rPr>
        <w:t>nasadzeń</w:t>
      </w:r>
      <w:proofErr w:type="spellEnd"/>
      <w:r w:rsidRPr="003A3CCA">
        <w:rPr>
          <w:rFonts w:ascii="Calibri Light" w:hAnsi="Calibri Light" w:cs="Tahoma"/>
          <w:sz w:val="20"/>
          <w:szCs w:val="20"/>
        </w:rPr>
        <w:t xml:space="preserve">.    </w:t>
      </w:r>
    </w:p>
    <w:p w14:paraId="0549E6E5" w14:textId="77777777" w:rsidR="005B0EF6" w:rsidRPr="003A3CCA" w:rsidRDefault="005B0EF6" w:rsidP="005B0EF6">
      <w:pPr>
        <w:spacing w:after="0" w:line="240" w:lineRule="auto"/>
        <w:ind w:left="142" w:hanging="142"/>
        <w:jc w:val="both"/>
        <w:rPr>
          <w:rFonts w:ascii="Calibri Light" w:hAnsi="Calibri Light"/>
          <w:sz w:val="20"/>
          <w:szCs w:val="20"/>
        </w:rPr>
      </w:pPr>
      <w:r w:rsidRPr="003A3CCA">
        <w:rPr>
          <w:rFonts w:ascii="Calibri Light" w:hAnsi="Calibri Light" w:cs="Tahoma"/>
          <w:sz w:val="20"/>
          <w:szCs w:val="20"/>
        </w:rPr>
        <w:t xml:space="preserve">               </w:t>
      </w:r>
      <w:r w:rsidRPr="003A3CCA">
        <w:rPr>
          <w:rFonts w:ascii="Calibri Light" w:hAnsi="Calibri Light"/>
          <w:sz w:val="20"/>
          <w:szCs w:val="20"/>
        </w:rPr>
        <w:t> </w:t>
      </w:r>
    </w:p>
    <w:p w14:paraId="7F2BA0FA"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p) Wszelkie prace budowlane w sąsiedztwie drzew i krzewów należy wykonywać pod nadzorem osoby posiadającej</w:t>
      </w:r>
    </w:p>
    <w:p w14:paraId="47CB8317" w14:textId="77777777" w:rsidR="005B0EF6" w:rsidRPr="003A3CCA" w:rsidRDefault="005B0EF6" w:rsidP="005B0EF6">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 xml:space="preserve">uprawnienia w zakresie pielęgnacji drzew. Zapłatę za nadzór  pokrywa Wykonawca.     </w:t>
      </w:r>
    </w:p>
    <w:p w14:paraId="40D90990" w14:textId="7B936CF3" w:rsidR="00E57F78" w:rsidRPr="00204095" w:rsidRDefault="00E57F78" w:rsidP="003802F9">
      <w:pPr>
        <w:jc w:val="both"/>
        <w:rPr>
          <w:rFonts w:ascii="Calibri Light" w:hAnsi="Calibri Light" w:cs="Calibri Light"/>
          <w:color w:val="FF0000"/>
          <w:sz w:val="20"/>
          <w:szCs w:val="20"/>
        </w:rPr>
      </w:pPr>
    </w:p>
    <w:p w14:paraId="3E031DE0" w14:textId="77777777" w:rsidR="00A73E62" w:rsidRPr="003A3CCA" w:rsidRDefault="00A73E62" w:rsidP="00A73E62">
      <w:pPr>
        <w:spacing w:after="0" w:line="240" w:lineRule="auto"/>
        <w:rPr>
          <w:rFonts w:ascii="Calibri Light" w:hAnsi="Calibri Light"/>
          <w:b/>
          <w:bCs/>
          <w:sz w:val="20"/>
          <w:szCs w:val="20"/>
        </w:rPr>
      </w:pPr>
      <w:r w:rsidRPr="003A3CCA">
        <w:rPr>
          <w:rFonts w:ascii="Calibri Light" w:hAnsi="Calibri Light"/>
          <w:b/>
          <w:bCs/>
          <w:sz w:val="20"/>
          <w:szCs w:val="20"/>
        </w:rPr>
        <w:t>1.6/ Dodatkowe obowiązki Wykonawcy:</w:t>
      </w:r>
    </w:p>
    <w:p w14:paraId="189DFABC" w14:textId="77777777" w:rsidR="00A73E62" w:rsidRPr="003A3CCA" w:rsidRDefault="00A73E62" w:rsidP="00A73E62">
      <w:pPr>
        <w:spacing w:after="0" w:line="240" w:lineRule="auto"/>
        <w:rPr>
          <w:rFonts w:ascii="Calibri Light" w:hAnsi="Calibri Light"/>
          <w:b/>
          <w:bCs/>
          <w:sz w:val="20"/>
          <w:szCs w:val="20"/>
        </w:rPr>
      </w:pPr>
    </w:p>
    <w:p w14:paraId="7FA8C866" w14:textId="77777777" w:rsidR="00A73E62" w:rsidRPr="003A3CCA" w:rsidRDefault="00A73E62" w:rsidP="00A73E62">
      <w:pPr>
        <w:spacing w:after="0" w:line="240" w:lineRule="auto"/>
        <w:jc w:val="both"/>
        <w:rPr>
          <w:rFonts w:ascii="Calibri Light" w:hAnsi="Calibri Light"/>
          <w:sz w:val="20"/>
          <w:szCs w:val="20"/>
        </w:rPr>
      </w:pPr>
      <w:r w:rsidRPr="003A3CCA">
        <w:rPr>
          <w:rFonts w:ascii="Calibri Light" w:eastAsia="Tahoma" w:hAnsi="Calibri Light"/>
          <w:sz w:val="20"/>
          <w:szCs w:val="20"/>
        </w:rPr>
        <w:t xml:space="preserve">a) </w:t>
      </w:r>
      <w:r w:rsidRPr="003A3CCA">
        <w:rPr>
          <w:rFonts w:ascii="Calibri Light" w:hAnsi="Calibri Light"/>
          <w:sz w:val="20"/>
          <w:szCs w:val="20"/>
        </w:rPr>
        <w:t xml:space="preserve">Po stronie wykonawcy leży wykonanie: </w:t>
      </w:r>
    </w:p>
    <w:p w14:paraId="091CE38C" w14:textId="77777777" w:rsidR="00A73E62" w:rsidRPr="003A3CCA" w:rsidRDefault="00A73E62" w:rsidP="00A73E62">
      <w:pPr>
        <w:spacing w:after="0" w:line="240" w:lineRule="auto"/>
        <w:ind w:left="567"/>
        <w:jc w:val="both"/>
        <w:rPr>
          <w:rFonts w:ascii="Calibri Light" w:eastAsia="Tahoma" w:hAnsi="Calibri Light"/>
          <w:sz w:val="20"/>
          <w:szCs w:val="20"/>
        </w:rPr>
      </w:pPr>
    </w:p>
    <w:p w14:paraId="34523A51"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eastAsia="Tahoma" w:hAnsi="Calibri Light"/>
          <w:sz w:val="20"/>
          <w:szCs w:val="20"/>
        </w:rPr>
        <w:t xml:space="preserve">- </w:t>
      </w:r>
      <w:r w:rsidRPr="003A3CCA">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519401B4"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6122CC9" w14:textId="77777777" w:rsidR="00A73E62" w:rsidRPr="003A3CCA" w:rsidRDefault="00A73E62" w:rsidP="00A73E62">
      <w:pPr>
        <w:spacing w:after="0" w:line="240" w:lineRule="auto"/>
        <w:ind w:left="567"/>
        <w:jc w:val="both"/>
        <w:rPr>
          <w:rFonts w:ascii="Calibri Light" w:hAnsi="Calibri Light"/>
          <w:sz w:val="20"/>
          <w:szCs w:val="20"/>
        </w:rPr>
      </w:pPr>
    </w:p>
    <w:p w14:paraId="724CDF0D"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opracowania projektu tymczasowej organizacji ruchu na czas prowadzenia robót w pasach drogowych – o ile zajdzie taka potrzeba,</w:t>
      </w:r>
    </w:p>
    <w:p w14:paraId="0A15F33B" w14:textId="77777777" w:rsidR="00A73E62" w:rsidRPr="003A3CCA" w:rsidRDefault="00A73E62" w:rsidP="00A73E62">
      <w:pPr>
        <w:spacing w:after="0" w:line="240" w:lineRule="auto"/>
        <w:ind w:left="567"/>
        <w:jc w:val="both"/>
        <w:rPr>
          <w:rFonts w:ascii="Calibri Light" w:hAnsi="Calibri Light"/>
          <w:sz w:val="20"/>
          <w:szCs w:val="20"/>
        </w:rPr>
      </w:pPr>
    </w:p>
    <w:p w14:paraId="0720DB81"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zasilania energetycznego na placu budowy oraz wszelkich innych kosztów związanych  z wykonaniem przedmiotu umowy,</w:t>
      </w:r>
    </w:p>
    <w:p w14:paraId="129198C4" w14:textId="77777777" w:rsidR="00A73E62" w:rsidRPr="003A3CCA" w:rsidRDefault="00A73E62" w:rsidP="00A73E62">
      <w:pPr>
        <w:spacing w:after="0" w:line="240" w:lineRule="auto"/>
        <w:ind w:left="567"/>
        <w:jc w:val="both"/>
        <w:rPr>
          <w:rFonts w:ascii="Calibri Light" w:hAnsi="Calibri Light"/>
          <w:sz w:val="20"/>
          <w:szCs w:val="20"/>
        </w:rPr>
      </w:pPr>
    </w:p>
    <w:p w14:paraId="769E53D1"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xml:space="preserve">- zorganizowania zaplecza sanitarno-higienicznego na placu budowy. </w:t>
      </w:r>
    </w:p>
    <w:p w14:paraId="3302771B" w14:textId="77777777" w:rsidR="00A73E62" w:rsidRPr="003A3CCA" w:rsidRDefault="00A73E62" w:rsidP="00A73E62">
      <w:pPr>
        <w:spacing w:after="0" w:line="240" w:lineRule="auto"/>
        <w:jc w:val="both"/>
        <w:rPr>
          <w:rFonts w:ascii="Calibri Light" w:eastAsia="Tahoma" w:hAnsi="Calibri Light"/>
          <w:sz w:val="20"/>
          <w:szCs w:val="20"/>
        </w:rPr>
      </w:pPr>
    </w:p>
    <w:p w14:paraId="00A01C28" w14:textId="77777777" w:rsidR="00A73E62" w:rsidRPr="003A3CCA" w:rsidRDefault="00A73E62" w:rsidP="00A73E62">
      <w:pPr>
        <w:spacing w:after="0" w:line="240" w:lineRule="auto"/>
        <w:jc w:val="both"/>
        <w:rPr>
          <w:rFonts w:ascii="Calibri Light" w:hAnsi="Calibri Light"/>
          <w:sz w:val="20"/>
          <w:szCs w:val="20"/>
        </w:rPr>
      </w:pPr>
      <w:r w:rsidRPr="003A3CCA">
        <w:rPr>
          <w:rFonts w:ascii="Calibri Light" w:eastAsia="Tahoma" w:hAnsi="Calibri Light"/>
          <w:sz w:val="20"/>
          <w:szCs w:val="20"/>
        </w:rPr>
        <w:t xml:space="preserve">b) </w:t>
      </w:r>
      <w:r w:rsidRPr="003A3CCA">
        <w:rPr>
          <w:rFonts w:ascii="Calibri Light" w:hAnsi="Calibri Light"/>
          <w:sz w:val="20"/>
          <w:szCs w:val="20"/>
        </w:rPr>
        <w:t>Wytyczenie, bieżąca obsługa geodezyjna budowy, wykonanie geodezyjnej inwentaryzacji powykonawczej – z naniesieniem w państwowych zasobach map archiwalnych.</w:t>
      </w:r>
    </w:p>
    <w:p w14:paraId="1964D9BD" w14:textId="77777777" w:rsidR="00A73E62" w:rsidRPr="003A3CCA" w:rsidRDefault="00A73E62" w:rsidP="00A73E62">
      <w:pPr>
        <w:spacing w:after="0" w:line="240" w:lineRule="auto"/>
        <w:jc w:val="both"/>
        <w:rPr>
          <w:rFonts w:ascii="Calibri Light" w:hAnsi="Calibri Light"/>
          <w:sz w:val="20"/>
          <w:szCs w:val="20"/>
        </w:rPr>
      </w:pPr>
    </w:p>
    <w:p w14:paraId="4D01EBC5" w14:textId="77777777" w:rsidR="00A73E62" w:rsidRPr="003A3CCA" w:rsidRDefault="00A73E62" w:rsidP="00A73E62">
      <w:pPr>
        <w:spacing w:after="0" w:line="240" w:lineRule="auto"/>
        <w:jc w:val="both"/>
        <w:rPr>
          <w:rFonts w:ascii="Calibri Light" w:hAnsi="Calibri Light"/>
          <w:sz w:val="20"/>
          <w:szCs w:val="20"/>
        </w:rPr>
      </w:pPr>
      <w:r w:rsidRPr="003A3CCA">
        <w:rPr>
          <w:rFonts w:ascii="Calibri Light" w:hAnsi="Calibri Light"/>
          <w:sz w:val="20"/>
          <w:szCs w:val="20"/>
        </w:rPr>
        <w:t>c) Zaplecze wykonawcy: urządzenie i utrzymanie zaplecza wykonawcy, likwidacja zaplecza wykonawcy.</w:t>
      </w:r>
    </w:p>
    <w:p w14:paraId="5DBECE2D" w14:textId="77777777" w:rsidR="00A73E62" w:rsidRPr="003A3CCA" w:rsidRDefault="00A73E62" w:rsidP="00A73E62">
      <w:pPr>
        <w:tabs>
          <w:tab w:val="left" w:pos="426"/>
        </w:tabs>
        <w:spacing w:after="0" w:line="240" w:lineRule="auto"/>
        <w:jc w:val="both"/>
        <w:rPr>
          <w:rFonts w:ascii="Calibri Light" w:hAnsi="Calibri Light" w:cs="Calibri Light"/>
          <w:bCs/>
          <w:sz w:val="20"/>
          <w:szCs w:val="20"/>
        </w:rPr>
      </w:pPr>
    </w:p>
    <w:p w14:paraId="61C7A44E" w14:textId="5BBBB3A8" w:rsidR="00A73E62" w:rsidRPr="003A3CCA" w:rsidRDefault="00A73E62" w:rsidP="00A73E62">
      <w:pPr>
        <w:spacing w:after="0" w:line="240" w:lineRule="auto"/>
        <w:rPr>
          <w:rFonts w:asciiTheme="majorHAnsi" w:hAnsiTheme="majorHAnsi" w:cstheme="majorHAnsi"/>
          <w:b/>
          <w:bCs/>
          <w:sz w:val="20"/>
          <w:szCs w:val="20"/>
          <w:u w:val="single"/>
        </w:rPr>
      </w:pPr>
      <w:r w:rsidRPr="003A3CCA">
        <w:rPr>
          <w:rFonts w:asciiTheme="majorHAnsi" w:hAnsiTheme="majorHAnsi" w:cstheme="majorHAnsi"/>
          <w:b/>
          <w:bCs/>
          <w:sz w:val="20"/>
          <w:szCs w:val="20"/>
          <w:u w:val="single"/>
        </w:rPr>
        <w:t>Powyższe obowiązki Wykonawca wykona na własny koszt.</w:t>
      </w:r>
    </w:p>
    <w:p w14:paraId="3441B698" w14:textId="6A493307" w:rsidR="00931CAA" w:rsidRPr="003A3CCA" w:rsidRDefault="00931CAA" w:rsidP="000709AE">
      <w:pPr>
        <w:autoSpaceDN w:val="0"/>
        <w:jc w:val="both"/>
        <w:textAlignment w:val="baseline"/>
        <w:rPr>
          <w:rFonts w:ascii="Calibri Light" w:hAnsi="Calibri Light" w:cs="Calibri Light"/>
          <w:b/>
          <w:sz w:val="20"/>
          <w:szCs w:val="20"/>
        </w:rPr>
      </w:pPr>
    </w:p>
    <w:p w14:paraId="461A514B" w14:textId="77777777" w:rsidR="00931CAA" w:rsidRPr="005D4F2F" w:rsidRDefault="00931CAA" w:rsidP="00931CAA">
      <w:pPr>
        <w:spacing w:after="0" w:line="240" w:lineRule="auto"/>
        <w:rPr>
          <w:rFonts w:asciiTheme="majorHAnsi" w:hAnsiTheme="majorHAnsi" w:cstheme="majorHAnsi"/>
          <w:b/>
          <w:bCs/>
          <w:sz w:val="20"/>
          <w:szCs w:val="20"/>
        </w:rPr>
      </w:pPr>
      <w:r w:rsidRPr="005D4F2F">
        <w:rPr>
          <w:rFonts w:asciiTheme="majorHAnsi" w:hAnsiTheme="majorHAnsi" w:cstheme="majorHAnsi"/>
          <w:b/>
          <w:bCs/>
          <w:sz w:val="20"/>
          <w:szCs w:val="20"/>
        </w:rPr>
        <w:t>1.7/ Warunki rozliczenia wykonania przedmiotu zamówienia.</w:t>
      </w:r>
    </w:p>
    <w:p w14:paraId="7AAD7FD0" w14:textId="77777777" w:rsidR="00931CAA" w:rsidRPr="005D4F2F" w:rsidRDefault="00931CAA" w:rsidP="00931CAA">
      <w:pPr>
        <w:spacing w:after="0" w:line="240" w:lineRule="auto"/>
        <w:rPr>
          <w:rFonts w:asciiTheme="majorHAnsi" w:hAnsiTheme="majorHAnsi" w:cstheme="majorHAnsi"/>
          <w:sz w:val="20"/>
          <w:szCs w:val="20"/>
        </w:rPr>
      </w:pPr>
    </w:p>
    <w:p w14:paraId="6D0D3908" w14:textId="153795FF" w:rsidR="00931CAA" w:rsidRPr="005D4F2F" w:rsidRDefault="00931CAA" w:rsidP="00931CAA">
      <w:pPr>
        <w:spacing w:after="0" w:line="240" w:lineRule="auto"/>
        <w:jc w:val="both"/>
        <w:rPr>
          <w:rFonts w:asciiTheme="majorHAnsi" w:hAnsiTheme="majorHAnsi" w:cstheme="majorHAnsi"/>
          <w:sz w:val="20"/>
          <w:szCs w:val="20"/>
        </w:rPr>
      </w:pPr>
      <w:r w:rsidRPr="005D4F2F">
        <w:rPr>
          <w:rFonts w:asciiTheme="majorHAnsi" w:hAnsiTheme="majorHAnsi" w:cstheme="majorHAnsi"/>
          <w:sz w:val="20"/>
          <w:szCs w:val="20"/>
        </w:rPr>
        <w:t xml:space="preserve">a) Wynagrodzenie wykonawcy jest </w:t>
      </w:r>
      <w:r w:rsidRPr="005D4F2F">
        <w:rPr>
          <w:rFonts w:asciiTheme="majorHAnsi" w:hAnsiTheme="majorHAnsi" w:cstheme="majorHAnsi"/>
          <w:b/>
          <w:bCs/>
          <w:sz w:val="20"/>
          <w:szCs w:val="20"/>
        </w:rPr>
        <w:t>ceną ryczałtową</w:t>
      </w:r>
      <w:r w:rsidRPr="005D4F2F">
        <w:rPr>
          <w:rFonts w:asciiTheme="majorHAnsi" w:hAnsiTheme="majorHAnsi" w:cstheme="majorHAnsi"/>
          <w:sz w:val="20"/>
          <w:szCs w:val="20"/>
        </w:rPr>
        <w:t xml:space="preserve"> za wykonanie przedmiotu zamówienia, wynikającą swoim zakresem z niniejszej specyfikacji warunków zamówienia, dokumentacji projektowej i specyfikacji technicznej wykonania i odbioru robót (dalej </w:t>
      </w:r>
      <w:proofErr w:type="spellStart"/>
      <w:r w:rsidRPr="005D4F2F">
        <w:rPr>
          <w:rFonts w:asciiTheme="majorHAnsi" w:hAnsiTheme="majorHAnsi" w:cstheme="majorHAnsi"/>
          <w:sz w:val="20"/>
          <w:szCs w:val="20"/>
        </w:rPr>
        <w:t>STWiOR</w:t>
      </w:r>
      <w:proofErr w:type="spellEnd"/>
      <w:r w:rsidRPr="005D4F2F">
        <w:rPr>
          <w:rFonts w:asciiTheme="majorHAnsi" w:hAnsiTheme="majorHAnsi" w:cstheme="majorHAnsi"/>
          <w:sz w:val="20"/>
          <w:szCs w:val="20"/>
        </w:rPr>
        <w:t xml:space="preserve">). </w:t>
      </w:r>
    </w:p>
    <w:p w14:paraId="1082142F" w14:textId="77777777" w:rsidR="00931CAA" w:rsidRPr="005D4F2F" w:rsidRDefault="00931CAA" w:rsidP="00931CAA">
      <w:pPr>
        <w:spacing w:after="0" w:line="240" w:lineRule="auto"/>
        <w:jc w:val="both"/>
        <w:rPr>
          <w:rFonts w:asciiTheme="majorHAnsi" w:hAnsiTheme="majorHAnsi" w:cstheme="majorHAnsi"/>
          <w:sz w:val="20"/>
          <w:szCs w:val="20"/>
        </w:rPr>
      </w:pPr>
    </w:p>
    <w:p w14:paraId="2F51EC75" w14:textId="6AE37063" w:rsidR="00931CAA" w:rsidRPr="005D4F2F" w:rsidRDefault="00931CAA" w:rsidP="00931CAA">
      <w:pPr>
        <w:spacing w:after="0" w:line="240" w:lineRule="auto"/>
        <w:jc w:val="both"/>
        <w:rPr>
          <w:rFonts w:asciiTheme="majorHAnsi" w:hAnsiTheme="majorHAnsi" w:cstheme="majorHAnsi"/>
          <w:sz w:val="20"/>
          <w:szCs w:val="20"/>
        </w:rPr>
      </w:pPr>
      <w:r w:rsidRPr="005D4F2F">
        <w:rPr>
          <w:rFonts w:asciiTheme="majorHAnsi" w:hAnsiTheme="majorHAnsi" w:cstheme="majorHAnsi"/>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325B7130" w14:textId="77777777" w:rsidR="00CB6DEA" w:rsidRPr="005D4F2F" w:rsidRDefault="00CB6DEA" w:rsidP="00931CAA">
      <w:pPr>
        <w:spacing w:after="0" w:line="240" w:lineRule="auto"/>
        <w:jc w:val="both"/>
        <w:rPr>
          <w:rFonts w:asciiTheme="majorHAnsi" w:hAnsiTheme="majorHAnsi" w:cstheme="majorHAnsi"/>
          <w:sz w:val="20"/>
          <w:szCs w:val="20"/>
        </w:rPr>
      </w:pPr>
    </w:p>
    <w:p w14:paraId="74E9046A" w14:textId="5BDD52F3" w:rsidR="00931CAA" w:rsidRPr="005D4F2F" w:rsidRDefault="00931CAA" w:rsidP="00931CAA">
      <w:pPr>
        <w:spacing w:after="0" w:line="240" w:lineRule="auto"/>
        <w:jc w:val="both"/>
        <w:rPr>
          <w:rFonts w:asciiTheme="majorHAnsi" w:hAnsiTheme="majorHAnsi" w:cstheme="majorHAnsi"/>
          <w:b/>
          <w:bCs/>
          <w:sz w:val="20"/>
          <w:szCs w:val="20"/>
          <w:u w:val="single"/>
        </w:rPr>
      </w:pPr>
      <w:r w:rsidRPr="005D4F2F">
        <w:rPr>
          <w:rFonts w:asciiTheme="majorHAnsi" w:hAnsiTheme="majorHAnsi" w:cstheme="majorHAnsi"/>
          <w:sz w:val="20"/>
          <w:szCs w:val="20"/>
        </w:rPr>
        <w:t xml:space="preserve">c) Ceną oferty jest kwota wynagrodzenia ryczałtowego zaoferowana przez Wykonawcę w formularzu oferty. </w:t>
      </w:r>
      <w:r w:rsidRPr="005D4F2F">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4C4129C" w14:textId="010ADED1" w:rsidR="00DF2E99" w:rsidRPr="005D4F2F" w:rsidRDefault="00DF2E99" w:rsidP="00931CAA">
      <w:pPr>
        <w:spacing w:after="0" w:line="240" w:lineRule="auto"/>
        <w:jc w:val="both"/>
        <w:rPr>
          <w:rFonts w:asciiTheme="majorHAnsi" w:hAnsiTheme="majorHAnsi" w:cstheme="majorHAnsi"/>
          <w:b/>
          <w:bCs/>
          <w:sz w:val="20"/>
          <w:szCs w:val="20"/>
          <w:u w:val="single"/>
        </w:rPr>
      </w:pPr>
    </w:p>
    <w:p w14:paraId="191299DF" w14:textId="79A5BE5A" w:rsidR="00DF2E99" w:rsidRPr="005D4F2F" w:rsidRDefault="00DF2E99" w:rsidP="00931CAA">
      <w:pPr>
        <w:spacing w:after="0" w:line="240" w:lineRule="auto"/>
        <w:jc w:val="both"/>
        <w:rPr>
          <w:rFonts w:asciiTheme="majorHAnsi" w:hAnsiTheme="majorHAnsi" w:cstheme="majorHAnsi"/>
          <w:b/>
          <w:bCs/>
          <w:sz w:val="20"/>
          <w:szCs w:val="20"/>
          <w:u w:val="single"/>
        </w:rPr>
      </w:pPr>
    </w:p>
    <w:p w14:paraId="014FF96E" w14:textId="77777777" w:rsidR="00DF2E99" w:rsidRPr="005D4F2F" w:rsidRDefault="00DF2E99" w:rsidP="00DF2E99">
      <w:pPr>
        <w:autoSpaceDN w:val="0"/>
        <w:jc w:val="both"/>
        <w:textAlignment w:val="baseline"/>
        <w:rPr>
          <w:rFonts w:asciiTheme="majorHAnsi" w:hAnsiTheme="majorHAnsi"/>
          <w:sz w:val="20"/>
          <w:szCs w:val="20"/>
          <w:lang w:eastAsia="en-US"/>
        </w:rPr>
      </w:pPr>
      <w:r w:rsidRPr="005D4F2F">
        <w:rPr>
          <w:rFonts w:ascii="Calibri Light" w:hAnsi="Calibri Light" w:cs="Calibri Light"/>
          <w:bCs/>
          <w:sz w:val="20"/>
          <w:szCs w:val="20"/>
        </w:rPr>
        <w:t>d)</w:t>
      </w:r>
      <w:r w:rsidRPr="005D4F2F">
        <w:rPr>
          <w:rFonts w:ascii="Calibri Light" w:hAnsi="Calibri Light" w:cs="Calibri Light"/>
          <w:b/>
          <w:sz w:val="20"/>
          <w:szCs w:val="20"/>
        </w:rPr>
        <w:t xml:space="preserve">  </w:t>
      </w:r>
      <w:r w:rsidRPr="005D4F2F">
        <w:rPr>
          <w:rFonts w:asciiTheme="majorHAnsi" w:hAnsiTheme="majorHAnsi"/>
          <w:sz w:val="20"/>
          <w:szCs w:val="20"/>
          <w:u w:val="single"/>
          <w:lang w:eastAsia="en-US"/>
        </w:rPr>
        <w:t>Warunkiem zapłaty należności dla Wykonawcy za wykonane roboty będzie otrzymanie przez Zamawiającego podpisanych przez podwykonawców potwierdzeń otrzymania zapłaty zgodnie z zawartymi z nimi umowami.</w:t>
      </w:r>
      <w:r w:rsidRPr="005D4F2F">
        <w:rPr>
          <w:rFonts w:asciiTheme="majorHAnsi" w:hAnsiTheme="majorHAnsi"/>
          <w:sz w:val="20"/>
          <w:szCs w:val="20"/>
          <w:lang w:eastAsia="en-US"/>
        </w:rPr>
        <w:t xml:space="preserve"> W przypadku uchylenia się od obowiązku zapłaty odpowiednio przez wykonawcę, podwykonawcę lub dalszego podwykonawcę Zamawiający dokona bezpośredniej zapłaty dla podwykonawcy lub dalszego podwykonawcy  Z zastrzeżeniem art. 465. Ust. 2 – 8 ustawy Pzp . Szczegółowe postanowienia dotyczące regulacji obejmujących podwykonawstwo zawarte są we wzorze umowy.</w:t>
      </w:r>
    </w:p>
    <w:p w14:paraId="69A046A9" w14:textId="77777777" w:rsidR="00DF2E99" w:rsidRPr="005D4F2F" w:rsidRDefault="00DF2E99" w:rsidP="00931CAA">
      <w:pPr>
        <w:spacing w:after="0" w:line="240" w:lineRule="auto"/>
        <w:jc w:val="both"/>
        <w:rPr>
          <w:rFonts w:asciiTheme="majorHAnsi" w:hAnsiTheme="majorHAnsi" w:cstheme="majorHAnsi"/>
          <w:b/>
          <w:bCs/>
          <w:sz w:val="20"/>
          <w:szCs w:val="20"/>
          <w:u w:val="single"/>
        </w:rPr>
      </w:pPr>
    </w:p>
    <w:p w14:paraId="7A69226E" w14:textId="22B8D538" w:rsidR="00DF2E99" w:rsidRPr="005D4F2F" w:rsidRDefault="00DF2E99" w:rsidP="00DF2E99">
      <w:pPr>
        <w:suppressAutoHyphens/>
        <w:autoSpaceDN w:val="0"/>
        <w:jc w:val="both"/>
        <w:textAlignment w:val="baseline"/>
        <w:rPr>
          <w:rFonts w:ascii="Calibri Light" w:eastAsia="Times New Roman" w:hAnsi="Calibri Light" w:cs="Calibri Light"/>
          <w:sz w:val="20"/>
          <w:szCs w:val="20"/>
        </w:rPr>
      </w:pPr>
      <w:r w:rsidRPr="005D4F2F">
        <w:rPr>
          <w:rFonts w:asciiTheme="majorHAnsi" w:hAnsiTheme="majorHAnsi" w:cstheme="majorHAnsi"/>
          <w:sz w:val="20"/>
          <w:szCs w:val="20"/>
        </w:rPr>
        <w:t>e)</w:t>
      </w:r>
      <w:r w:rsidRPr="005D4F2F">
        <w:rPr>
          <w:rFonts w:asciiTheme="majorHAnsi" w:hAnsiTheme="majorHAnsi" w:cstheme="majorHAnsi"/>
          <w:b/>
          <w:bCs/>
          <w:sz w:val="20"/>
          <w:szCs w:val="20"/>
        </w:rPr>
        <w:t xml:space="preserve"> </w:t>
      </w:r>
      <w:r w:rsidRPr="005D4F2F">
        <w:rPr>
          <w:rFonts w:ascii="Calibri Light" w:eastAsia="Times New Roman" w:hAnsi="Calibri Light" w:cs="Calibri Light"/>
          <w:sz w:val="20"/>
          <w:szCs w:val="20"/>
        </w:rPr>
        <w:t xml:space="preserve"> Zgodnie z art. 35 ust. 2 pkt 1) i 68 ust. 3 ustawy z dnia 11 stycznia 2018 r. o </w:t>
      </w:r>
      <w:proofErr w:type="spellStart"/>
      <w:r w:rsidRPr="005D4F2F">
        <w:rPr>
          <w:rFonts w:ascii="Calibri Light" w:eastAsia="Times New Roman" w:hAnsi="Calibri Light" w:cs="Calibri Light"/>
          <w:sz w:val="20"/>
          <w:szCs w:val="20"/>
        </w:rPr>
        <w:t>elektromobilności</w:t>
      </w:r>
      <w:proofErr w:type="spellEnd"/>
      <w:r w:rsidRPr="005D4F2F">
        <w:rPr>
          <w:rFonts w:ascii="Calibri Light" w:eastAsia="Times New Roman" w:hAnsi="Calibri Light" w:cs="Calibri Light"/>
          <w:sz w:val="20"/>
          <w:szCs w:val="20"/>
        </w:rPr>
        <w:t xml:space="preserve"> i paliwach alternatywnych (Dz. U. z 2021 r. poz. 110 z </w:t>
      </w:r>
      <w:proofErr w:type="spellStart"/>
      <w:r w:rsidRPr="005D4F2F">
        <w:rPr>
          <w:rFonts w:ascii="Calibri Light" w:eastAsia="Times New Roman" w:hAnsi="Calibri Light" w:cs="Calibri Light"/>
          <w:sz w:val="20"/>
          <w:szCs w:val="20"/>
        </w:rPr>
        <w:t>późn</w:t>
      </w:r>
      <w:proofErr w:type="spellEnd"/>
      <w:r w:rsidRPr="005D4F2F">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t>
      </w:r>
      <w:r w:rsidRPr="005D4F2F">
        <w:rPr>
          <w:rFonts w:ascii="Calibri Light" w:eastAsia="Times New Roman" w:hAnsi="Calibri Light" w:cs="Calibri Light"/>
          <w:sz w:val="20"/>
          <w:szCs w:val="20"/>
        </w:rPr>
        <w:lastRenderedPageBreak/>
        <w:t xml:space="preserve">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2E5ACFDF"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6CE565DE" w14:textId="77777777" w:rsidR="00DF2E99" w:rsidRPr="00204095" w:rsidRDefault="00DF2E99" w:rsidP="00DF2E99">
      <w:pPr>
        <w:suppressAutoHyphens/>
        <w:autoSpaceDN w:val="0"/>
        <w:spacing w:after="0" w:line="240" w:lineRule="auto"/>
        <w:jc w:val="both"/>
        <w:textAlignment w:val="baseline"/>
        <w:rPr>
          <w:rFonts w:ascii="Calibri Light" w:eastAsia="Times New Roman" w:hAnsi="Calibri Light" w:cs="Calibri Light"/>
          <w:color w:val="FF0000"/>
          <w:sz w:val="20"/>
          <w:szCs w:val="20"/>
        </w:rPr>
      </w:pPr>
    </w:p>
    <w:p w14:paraId="3781D6E8"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Przykład:</w:t>
      </w:r>
      <w:r w:rsidRPr="005D4F2F">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0B1E536F"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57371F0"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5D4F2F">
        <w:rPr>
          <w:rFonts w:ascii="Calibri Light" w:eastAsia="Times New Roman" w:hAnsi="Calibri Light" w:cs="Calibri Light"/>
          <w:sz w:val="20"/>
          <w:szCs w:val="20"/>
        </w:rPr>
        <w:br/>
      </w:r>
    </w:p>
    <w:p w14:paraId="58E6C8E5"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b/>
          <w:bCs/>
          <w:sz w:val="20"/>
          <w:szCs w:val="20"/>
        </w:rPr>
      </w:pPr>
      <w:r w:rsidRPr="005D4F2F">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5D4F2F">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28B5E8B0"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p>
    <w:p w14:paraId="65AC6633"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5D4F2F">
        <w:rPr>
          <w:rFonts w:ascii="Calibri Light" w:eastAsia="Times New Roman" w:hAnsi="Calibri Light" w:cs="Calibri Light"/>
          <w:b/>
          <w:bCs/>
          <w:sz w:val="20"/>
          <w:szCs w:val="20"/>
        </w:rPr>
        <w:t>biometanu</w:t>
      </w:r>
      <w:proofErr w:type="spellEnd"/>
      <w:r w:rsidRPr="005D4F2F">
        <w:rPr>
          <w:rFonts w:ascii="Calibri Light" w:eastAsia="Times New Roman" w:hAnsi="Calibri Light" w:cs="Calibri Light"/>
          <w:b/>
          <w:bCs/>
          <w:sz w:val="20"/>
          <w:szCs w:val="20"/>
        </w:rPr>
        <w:t>, oraz posiadający</w:t>
      </w:r>
      <w:r w:rsidRPr="005D4F2F">
        <w:rPr>
          <w:rFonts w:ascii="Calibri Light" w:eastAsia="Times New Roman" w:hAnsi="Calibri Light" w:cs="Calibri Light"/>
          <w:sz w:val="20"/>
          <w:szCs w:val="20"/>
        </w:rPr>
        <w:t xml:space="preserve">: </w:t>
      </w:r>
    </w:p>
    <w:p w14:paraId="21D9B08F"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xml:space="preserve">- silnik jednopaliwowy albo, </w:t>
      </w:r>
    </w:p>
    <w:p w14:paraId="3757255B" w14:textId="77777777" w:rsidR="00DF2E99" w:rsidRPr="005D4F2F"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3B4E4DDB" w14:textId="77777777" w:rsidR="00E90227" w:rsidRPr="005D4F2F" w:rsidRDefault="00E90227" w:rsidP="000709AE">
      <w:pPr>
        <w:autoSpaceDN w:val="0"/>
        <w:jc w:val="both"/>
        <w:textAlignment w:val="baseline"/>
        <w:rPr>
          <w:rFonts w:ascii="Calibri Light" w:hAnsi="Calibri Light" w:cs="Calibri Light"/>
          <w:b/>
          <w:sz w:val="20"/>
          <w:szCs w:val="20"/>
        </w:rPr>
      </w:pPr>
    </w:p>
    <w:p w14:paraId="217288EB" w14:textId="77777777" w:rsidR="006D3D6A" w:rsidRPr="005D4F2F"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5D4F2F">
        <w:rPr>
          <w:rFonts w:ascii="Calibri Light" w:hAnsi="Calibri Light" w:cs="Calibri Light"/>
          <w:b/>
          <w:bCs/>
          <w:sz w:val="20"/>
          <w:szCs w:val="20"/>
        </w:rPr>
        <w:t xml:space="preserve">2. </w:t>
      </w:r>
      <w:r w:rsidR="006D3D6A" w:rsidRPr="005D4F2F">
        <w:rPr>
          <w:rFonts w:ascii="Calibri Light" w:hAnsi="Calibri Light" w:cs="Calibri Light"/>
          <w:b/>
          <w:bCs/>
          <w:sz w:val="20"/>
          <w:szCs w:val="20"/>
        </w:rPr>
        <w:t>ROZWIĄZANIA RÓWNOWAŻNE.</w:t>
      </w:r>
    </w:p>
    <w:p w14:paraId="41FB5C96" w14:textId="77777777" w:rsidR="00203509" w:rsidRPr="00204095" w:rsidRDefault="00203509" w:rsidP="00CC124D">
      <w:pPr>
        <w:spacing w:after="0" w:line="240" w:lineRule="auto"/>
        <w:rPr>
          <w:rFonts w:ascii="Calibri Light" w:hAnsi="Calibri Light" w:cs="Calibri Light"/>
          <w:color w:val="FF0000"/>
          <w:sz w:val="20"/>
          <w:szCs w:val="20"/>
        </w:rPr>
      </w:pPr>
    </w:p>
    <w:p w14:paraId="218AC05C" w14:textId="77777777" w:rsidR="00CB6DEA" w:rsidRPr="00AE2D54" w:rsidRDefault="00CB6DEA" w:rsidP="00CB6DEA">
      <w:pPr>
        <w:autoSpaceDE w:val="0"/>
        <w:spacing w:after="0" w:line="240" w:lineRule="auto"/>
        <w:jc w:val="both"/>
        <w:rPr>
          <w:rFonts w:asciiTheme="majorHAnsi" w:hAnsiTheme="majorHAnsi" w:cstheme="majorHAnsi"/>
          <w:sz w:val="20"/>
          <w:szCs w:val="20"/>
        </w:rPr>
      </w:pPr>
      <w:r w:rsidRPr="00AE2D54">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63025FD0" w14:textId="77777777" w:rsidR="00CB6DEA" w:rsidRPr="00AE2D54" w:rsidRDefault="00CB6DEA" w:rsidP="00CB6DEA">
      <w:pPr>
        <w:autoSpaceDE w:val="0"/>
        <w:spacing w:after="0" w:line="240" w:lineRule="auto"/>
        <w:jc w:val="both"/>
        <w:rPr>
          <w:rFonts w:asciiTheme="majorHAnsi" w:hAnsiTheme="majorHAnsi" w:cstheme="majorHAnsi"/>
          <w:sz w:val="20"/>
          <w:szCs w:val="20"/>
        </w:rPr>
      </w:pPr>
    </w:p>
    <w:p w14:paraId="6D2298F5" w14:textId="77777777" w:rsidR="00CB6DEA" w:rsidRPr="00AE2D54" w:rsidRDefault="00CB6DEA" w:rsidP="00CB6DEA">
      <w:pPr>
        <w:autoSpaceDE w:val="0"/>
        <w:spacing w:after="0" w:line="240" w:lineRule="auto"/>
        <w:jc w:val="both"/>
        <w:rPr>
          <w:rFonts w:asciiTheme="majorHAnsi" w:hAnsiTheme="majorHAnsi" w:cstheme="majorHAnsi"/>
          <w:sz w:val="20"/>
          <w:szCs w:val="20"/>
        </w:rPr>
      </w:pPr>
      <w:r w:rsidRPr="00AE2D54">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AE2D54" w:rsidRDefault="00B729A7" w:rsidP="00CC124D">
      <w:pPr>
        <w:spacing w:after="0" w:line="240" w:lineRule="auto"/>
        <w:rPr>
          <w:rFonts w:ascii="Calibri Light" w:hAnsi="Calibri Light" w:cs="Calibri Light"/>
          <w:sz w:val="20"/>
          <w:szCs w:val="20"/>
        </w:rPr>
      </w:pPr>
    </w:p>
    <w:p w14:paraId="344773A4" w14:textId="68FC6250" w:rsidR="006D3D6A" w:rsidRPr="00AE2D54"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lastRenderedPageBreak/>
        <w:t xml:space="preserve">3. </w:t>
      </w:r>
      <w:r w:rsidR="006D3D6A" w:rsidRPr="00AE2D54">
        <w:rPr>
          <w:rFonts w:ascii="Calibri Light" w:hAnsi="Calibri Light"/>
          <w:b/>
          <w:bCs/>
          <w:sz w:val="20"/>
          <w:szCs w:val="20"/>
        </w:rPr>
        <w:t>WYMAGANIA W ZAKRESIE ZATRUDNIANIA PRZEZ WYKONAWCĘ LUB PODWYKONAWCĘ OSÓB NA PODSTAWIE STOSUNKU PRACY.</w:t>
      </w:r>
    </w:p>
    <w:p w14:paraId="342C22F6" w14:textId="77777777" w:rsidR="004F0564" w:rsidRPr="00AE2D54" w:rsidRDefault="004F0564" w:rsidP="00CC124D">
      <w:pPr>
        <w:spacing w:after="0" w:line="240" w:lineRule="auto"/>
        <w:rPr>
          <w:rFonts w:ascii="Calibri Light" w:hAnsi="Calibri Light"/>
          <w:sz w:val="20"/>
          <w:szCs w:val="20"/>
        </w:rPr>
      </w:pPr>
    </w:p>
    <w:p w14:paraId="1E047345" w14:textId="170D12C4" w:rsidR="007F5B20" w:rsidRPr="00AE2D54" w:rsidRDefault="00A5760B" w:rsidP="000709AE">
      <w:pPr>
        <w:shd w:val="clear" w:color="auto" w:fill="FFFFFF"/>
        <w:autoSpaceDE w:val="0"/>
        <w:spacing w:after="0" w:line="276" w:lineRule="auto"/>
        <w:jc w:val="both"/>
        <w:rPr>
          <w:rFonts w:asciiTheme="majorHAnsi" w:hAnsiTheme="majorHAnsi" w:cstheme="majorHAnsi"/>
          <w:sz w:val="20"/>
          <w:szCs w:val="20"/>
        </w:rPr>
      </w:pPr>
      <w:r w:rsidRPr="00AE2D54">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r w:rsidR="00565A35" w:rsidRPr="00AE2D54">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p>
    <w:p w14:paraId="6B95A285" w14:textId="77777777" w:rsidR="00CB6DEA" w:rsidRPr="00AE2D54" w:rsidRDefault="00CB6DEA" w:rsidP="000709AE">
      <w:pPr>
        <w:shd w:val="clear" w:color="auto" w:fill="FFFFFF"/>
        <w:autoSpaceDE w:val="0"/>
        <w:spacing w:after="0" w:line="276" w:lineRule="auto"/>
        <w:jc w:val="both"/>
        <w:rPr>
          <w:rFonts w:asciiTheme="majorHAnsi" w:hAnsiTheme="majorHAnsi" w:cstheme="majorHAnsi"/>
          <w:sz w:val="20"/>
          <w:szCs w:val="20"/>
        </w:rPr>
      </w:pPr>
    </w:p>
    <w:p w14:paraId="580BC935" w14:textId="02A16CEC" w:rsidR="000E4EAD" w:rsidRPr="00AE2D54" w:rsidRDefault="000E4EAD" w:rsidP="00565A35">
      <w:pPr>
        <w:spacing w:after="0" w:line="240" w:lineRule="auto"/>
        <w:jc w:val="both"/>
        <w:rPr>
          <w:rFonts w:ascii="Calibri Light" w:hAnsi="Calibri Light"/>
          <w:sz w:val="20"/>
          <w:szCs w:val="20"/>
        </w:rPr>
      </w:pPr>
      <w:r w:rsidRPr="00AE2D54">
        <w:rPr>
          <w:rFonts w:ascii="Calibri Light" w:hAnsi="Calibri Light"/>
          <w:sz w:val="20"/>
          <w:szCs w:val="20"/>
        </w:rPr>
        <w:t xml:space="preserve">3.2/ Wymagania zatrudnienia przez Wykonawcę lub Podwykonawcę na podstawie umowy o pracę, o których mowa w art. 95 ust. 1 ustawy Pzp, osób wykonujących wskazane przez Zamawiającego czynności w zakresie realizacji zamówienia zostały określone w </w:t>
      </w:r>
      <w:r w:rsidRPr="00AE2D54">
        <w:rPr>
          <w:rFonts w:ascii="Calibri Light" w:hAnsi="Calibri Light"/>
          <w:b/>
          <w:bCs/>
          <w:sz w:val="20"/>
          <w:szCs w:val="20"/>
        </w:rPr>
        <w:t>projekcie umowy stanowiącej załącznik Nr 4 do SWZ.</w:t>
      </w:r>
      <w:r w:rsidRPr="00AE2D54">
        <w:rPr>
          <w:rFonts w:ascii="Calibri Light" w:hAnsi="Calibri Light"/>
          <w:sz w:val="20"/>
          <w:szCs w:val="20"/>
        </w:rPr>
        <w:t xml:space="preserve"> </w:t>
      </w:r>
    </w:p>
    <w:p w14:paraId="5732DF27" w14:textId="77777777" w:rsidR="000E4EAD" w:rsidRPr="00AE2D54" w:rsidRDefault="000E4EAD" w:rsidP="000E4EAD">
      <w:pPr>
        <w:spacing w:after="0" w:line="240" w:lineRule="auto"/>
        <w:jc w:val="both"/>
        <w:rPr>
          <w:rFonts w:ascii="Calibri Light" w:hAnsi="Calibri Light"/>
          <w:sz w:val="20"/>
          <w:szCs w:val="20"/>
        </w:rPr>
      </w:pPr>
    </w:p>
    <w:p w14:paraId="55A7C065" w14:textId="77777777" w:rsidR="000E4EAD"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 xml:space="preserve">Powyższe wymagania mogą określać w szczególności: </w:t>
      </w:r>
    </w:p>
    <w:p w14:paraId="1F8CCBBE" w14:textId="77777777" w:rsidR="000E4EAD"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 xml:space="preserve">a) sposób dokumentowania zatrudnienia osób, o których mowa w art. 95 ust. 1 ustawy Pzp, </w:t>
      </w:r>
    </w:p>
    <w:p w14:paraId="777104D2" w14:textId="77777777" w:rsidR="000E4EAD"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 xml:space="preserve">b) uprawnienia Zamawiającego w zakresie kontroli spełniania przez Wykonawcę wymagań, o których mowa w art. 95 ust. 1 ustawy Pzp, oraz sankcje z tytułu niespełnienia tych wymagań, </w:t>
      </w:r>
    </w:p>
    <w:p w14:paraId="279F5A27" w14:textId="04D23034" w:rsidR="00CB2B99"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c) rodzaj czynności niezbędnych do realizacji zamówienia, których dotyczą wymagania za</w:t>
      </w:r>
      <w:r w:rsidR="00845DC0" w:rsidRPr="00AE2D54">
        <w:rPr>
          <w:rFonts w:ascii="Calibri Light" w:hAnsi="Calibri Light"/>
          <w:sz w:val="20"/>
          <w:szCs w:val="20"/>
        </w:rPr>
        <w:t>trudnienia na podstawie umowy o </w:t>
      </w:r>
      <w:r w:rsidRPr="00AE2D54">
        <w:rPr>
          <w:rFonts w:ascii="Calibri Light" w:hAnsi="Calibri Light"/>
          <w:sz w:val="20"/>
          <w:szCs w:val="20"/>
        </w:rPr>
        <w:t>pracę przez Wykonawcę lub podwykonawcę osób wykonujących czynności w trakcie realizacji zamówienia.</w:t>
      </w:r>
    </w:p>
    <w:p w14:paraId="6E215966" w14:textId="77777777" w:rsidR="006A1F96" w:rsidRPr="00204095" w:rsidRDefault="006A1F96" w:rsidP="000E4EAD">
      <w:pPr>
        <w:spacing w:after="0" w:line="240" w:lineRule="auto"/>
        <w:jc w:val="both"/>
        <w:rPr>
          <w:rFonts w:ascii="Calibri Light" w:hAnsi="Calibri Light"/>
          <w:color w:val="FF0000"/>
          <w:sz w:val="20"/>
          <w:szCs w:val="20"/>
        </w:rPr>
      </w:pPr>
    </w:p>
    <w:p w14:paraId="26EFF2A5" w14:textId="77777777" w:rsidR="006D3D6A" w:rsidRPr="00AE2D54"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t xml:space="preserve">4. </w:t>
      </w:r>
      <w:r w:rsidR="006D3D6A" w:rsidRPr="00AE2D54">
        <w:rPr>
          <w:rFonts w:ascii="Calibri Light" w:hAnsi="Calibri Light"/>
          <w:b/>
          <w:bCs/>
          <w:sz w:val="20"/>
          <w:szCs w:val="20"/>
        </w:rPr>
        <w:t>WYMAGANIA W ZAKRESIE ZATRUDNIENIA OSÓB, O KTÓRYCH MOWA W ART. 96 UST. 2 PKT 2 USTAWY PZP.</w:t>
      </w:r>
    </w:p>
    <w:p w14:paraId="5E3C7490" w14:textId="77777777" w:rsidR="00203509" w:rsidRPr="00AE2D54" w:rsidRDefault="00203509" w:rsidP="00CC124D">
      <w:pPr>
        <w:spacing w:after="0" w:line="240" w:lineRule="auto"/>
        <w:rPr>
          <w:rFonts w:ascii="Calibri Light" w:hAnsi="Calibri Light"/>
          <w:sz w:val="20"/>
          <w:szCs w:val="20"/>
        </w:rPr>
      </w:pPr>
    </w:p>
    <w:p w14:paraId="5050A33C" w14:textId="14CB8AC5" w:rsidR="006D3D6A" w:rsidRPr="00AE2D54" w:rsidRDefault="006D3D6A" w:rsidP="00CC124D">
      <w:pPr>
        <w:spacing w:after="0" w:line="240" w:lineRule="auto"/>
        <w:rPr>
          <w:rFonts w:ascii="Calibri Light" w:hAnsi="Calibri Light"/>
          <w:sz w:val="20"/>
          <w:szCs w:val="20"/>
        </w:rPr>
      </w:pPr>
      <w:r w:rsidRPr="00AE2D54">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AE2D54" w:rsidRDefault="004F0564" w:rsidP="00CC124D">
      <w:pPr>
        <w:spacing w:after="0" w:line="240" w:lineRule="auto"/>
        <w:rPr>
          <w:rFonts w:ascii="Calibri Light" w:hAnsi="Calibri Light"/>
          <w:sz w:val="20"/>
          <w:szCs w:val="20"/>
        </w:rPr>
      </w:pPr>
    </w:p>
    <w:p w14:paraId="140AFC98" w14:textId="77777777" w:rsidR="006D3D6A" w:rsidRPr="00AE2D54"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t xml:space="preserve">5. </w:t>
      </w:r>
      <w:r w:rsidR="006D3D6A" w:rsidRPr="00AE2D54">
        <w:rPr>
          <w:rFonts w:ascii="Calibri Light" w:hAnsi="Calibri Light"/>
          <w:b/>
          <w:bCs/>
          <w:sz w:val="20"/>
          <w:szCs w:val="20"/>
        </w:rPr>
        <w:t>INFORMACJA O PRZEDMIOTOWYCH ŚRODKACH DOWODOWYCH.</w:t>
      </w:r>
    </w:p>
    <w:p w14:paraId="048921AC" w14:textId="77777777" w:rsidR="00203509" w:rsidRPr="00AE2D54" w:rsidRDefault="00203509" w:rsidP="00CC124D">
      <w:pPr>
        <w:spacing w:after="0" w:line="240" w:lineRule="auto"/>
        <w:rPr>
          <w:rFonts w:ascii="Calibri Light" w:hAnsi="Calibri Light"/>
          <w:sz w:val="20"/>
          <w:szCs w:val="20"/>
        </w:rPr>
      </w:pPr>
    </w:p>
    <w:p w14:paraId="1BDD7DC8" w14:textId="34BA815C" w:rsidR="00D628FA" w:rsidRPr="00AE2D54" w:rsidRDefault="00D628FA" w:rsidP="00CC124D">
      <w:pPr>
        <w:spacing w:after="0" w:line="240" w:lineRule="auto"/>
        <w:rPr>
          <w:rFonts w:ascii="Calibri Light" w:hAnsi="Calibri Light"/>
          <w:sz w:val="20"/>
          <w:szCs w:val="20"/>
        </w:rPr>
      </w:pPr>
      <w:r w:rsidRPr="00AE2D54">
        <w:rPr>
          <w:rFonts w:ascii="Calibri Light" w:hAnsi="Calibri Light"/>
          <w:sz w:val="20"/>
          <w:szCs w:val="20"/>
        </w:rPr>
        <w:t xml:space="preserve">Zamawiający nie </w:t>
      </w:r>
      <w:r w:rsidR="00203509" w:rsidRPr="00AE2D54">
        <w:rPr>
          <w:rFonts w:ascii="Calibri Light" w:hAnsi="Calibri Light"/>
          <w:sz w:val="20"/>
          <w:szCs w:val="20"/>
        </w:rPr>
        <w:t xml:space="preserve">wymaga </w:t>
      </w:r>
      <w:r w:rsidR="0028014F" w:rsidRPr="00AE2D54">
        <w:rPr>
          <w:rFonts w:ascii="Calibri Light" w:hAnsi="Calibri Light"/>
          <w:sz w:val="20"/>
          <w:szCs w:val="20"/>
        </w:rPr>
        <w:t xml:space="preserve">złożenia wraz z ofertą </w:t>
      </w:r>
      <w:r w:rsidR="00FB1441" w:rsidRPr="00AE2D54">
        <w:rPr>
          <w:rFonts w:ascii="Calibri Light" w:hAnsi="Calibri Light"/>
          <w:sz w:val="20"/>
          <w:szCs w:val="20"/>
        </w:rPr>
        <w:t>przedmiotowych</w:t>
      </w:r>
      <w:r w:rsidRPr="00AE2D54">
        <w:rPr>
          <w:rFonts w:ascii="Calibri Light" w:hAnsi="Calibri Light"/>
          <w:sz w:val="20"/>
          <w:szCs w:val="20"/>
        </w:rPr>
        <w:t xml:space="preserve"> środków dowodowych.</w:t>
      </w:r>
    </w:p>
    <w:p w14:paraId="40B38026" w14:textId="77777777" w:rsidR="00102D1F" w:rsidRPr="00AE2D54" w:rsidRDefault="00102D1F" w:rsidP="00CC124D">
      <w:pPr>
        <w:spacing w:after="0" w:line="240" w:lineRule="auto"/>
        <w:rPr>
          <w:rFonts w:ascii="Calibri Light" w:hAnsi="Calibri Light"/>
          <w:sz w:val="20"/>
          <w:szCs w:val="20"/>
        </w:rPr>
      </w:pPr>
    </w:p>
    <w:p w14:paraId="7A1C3612" w14:textId="77777777" w:rsidR="006D3D6A" w:rsidRPr="00AE2D54"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t xml:space="preserve">6. </w:t>
      </w:r>
      <w:r w:rsidR="006D3D6A" w:rsidRPr="00AE2D54">
        <w:rPr>
          <w:rFonts w:ascii="Calibri Light" w:hAnsi="Calibri Light"/>
          <w:b/>
          <w:bCs/>
          <w:sz w:val="20"/>
          <w:szCs w:val="20"/>
        </w:rPr>
        <w:t>TERMIN WYKONANIA ZAMÓWIENIA.</w:t>
      </w:r>
    </w:p>
    <w:p w14:paraId="275340DC" w14:textId="6944D988" w:rsidR="00203509" w:rsidRPr="00AE2D54" w:rsidRDefault="00203509" w:rsidP="00CC124D">
      <w:pPr>
        <w:spacing w:after="0" w:line="240" w:lineRule="auto"/>
        <w:rPr>
          <w:rFonts w:ascii="Calibri Light" w:hAnsi="Calibri Light"/>
          <w:sz w:val="20"/>
          <w:szCs w:val="20"/>
        </w:rPr>
      </w:pPr>
    </w:p>
    <w:p w14:paraId="115A2CCC" w14:textId="7C99B114" w:rsidR="00CB6DEA" w:rsidRPr="00AE2D54" w:rsidRDefault="00CB6DEA" w:rsidP="0021753B">
      <w:pPr>
        <w:rPr>
          <w:rFonts w:ascii="Calibri Light" w:eastAsia="Times New Roman" w:hAnsi="Calibri Light" w:cs="Calibri Light"/>
          <w:i/>
          <w:sz w:val="20"/>
          <w:szCs w:val="20"/>
          <w:lang w:eastAsia="ar-SA"/>
        </w:rPr>
      </w:pPr>
      <w:r w:rsidRPr="00AE2D54">
        <w:rPr>
          <w:rFonts w:asciiTheme="majorHAnsi" w:hAnsiTheme="majorHAnsi" w:cstheme="majorHAnsi"/>
          <w:b/>
          <w:bCs/>
          <w:sz w:val="20"/>
          <w:szCs w:val="20"/>
        </w:rPr>
        <w:t xml:space="preserve">Termin realizacji zamówienia: </w:t>
      </w:r>
      <w:r w:rsidR="00AE2D54" w:rsidRPr="00AE2D54">
        <w:rPr>
          <w:rFonts w:ascii="Calibri Light" w:eastAsia="Times New Roman" w:hAnsi="Calibri Light" w:cs="Calibri Light"/>
          <w:b/>
          <w:bCs/>
          <w:iCs/>
          <w:sz w:val="20"/>
          <w:szCs w:val="20"/>
          <w:lang w:eastAsia="ar-SA"/>
        </w:rPr>
        <w:t>5</w:t>
      </w:r>
      <w:r w:rsidRPr="00AE2D54">
        <w:rPr>
          <w:rFonts w:ascii="Calibri Light" w:eastAsia="Times New Roman" w:hAnsi="Calibri Light" w:cs="Calibri Light"/>
          <w:b/>
          <w:bCs/>
          <w:iCs/>
          <w:sz w:val="20"/>
          <w:szCs w:val="20"/>
          <w:lang w:eastAsia="ar-SA"/>
        </w:rPr>
        <w:t xml:space="preserve"> miesięcy od dnia podpisania umowy</w:t>
      </w:r>
    </w:p>
    <w:p w14:paraId="68C9FB72" w14:textId="1F2BAAD1" w:rsidR="006D3D6A" w:rsidRPr="00AE2D54"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AE2D54">
        <w:rPr>
          <w:rFonts w:ascii="Calibri Light" w:hAnsi="Calibri Light" w:cs="Calibri Light"/>
          <w:b/>
          <w:bCs/>
          <w:sz w:val="20"/>
          <w:szCs w:val="20"/>
        </w:rPr>
        <w:t xml:space="preserve">7. </w:t>
      </w:r>
      <w:r w:rsidR="006D3D6A" w:rsidRPr="00AE2D54">
        <w:rPr>
          <w:rFonts w:ascii="Calibri Light" w:hAnsi="Calibri Light" w:cs="Calibri Light"/>
          <w:b/>
          <w:bCs/>
          <w:sz w:val="20"/>
          <w:szCs w:val="20"/>
        </w:rPr>
        <w:t>INFORMACJA O WARUNKACH UDZIAŁU W POSTĘPOWANIU O UDZIELENIE ZAMÓWIENIA.</w:t>
      </w:r>
    </w:p>
    <w:p w14:paraId="27C03BB4" w14:textId="77777777" w:rsidR="000E47C6" w:rsidRPr="00AE2D54" w:rsidRDefault="000E47C6" w:rsidP="00CC124D">
      <w:pPr>
        <w:spacing w:after="0" w:line="240" w:lineRule="auto"/>
        <w:rPr>
          <w:rFonts w:ascii="Calibri Light" w:hAnsi="Calibri Light" w:cs="Calibri Light"/>
          <w:sz w:val="20"/>
          <w:szCs w:val="20"/>
        </w:rPr>
      </w:pPr>
    </w:p>
    <w:p w14:paraId="14BF2277" w14:textId="77777777" w:rsidR="008579C0" w:rsidRPr="00AE2D54" w:rsidRDefault="008579C0" w:rsidP="00CC124D">
      <w:pPr>
        <w:spacing w:after="0" w:line="240" w:lineRule="auto"/>
        <w:rPr>
          <w:rFonts w:ascii="Calibri Light" w:hAnsi="Calibri Light" w:cs="Calibri Light"/>
          <w:sz w:val="20"/>
          <w:szCs w:val="20"/>
        </w:rPr>
      </w:pPr>
      <w:r w:rsidRPr="00AE2D54">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AE2D54" w:rsidRDefault="008579C0" w:rsidP="0028014F">
      <w:pPr>
        <w:spacing w:after="0" w:line="240" w:lineRule="auto"/>
        <w:rPr>
          <w:rFonts w:ascii="Calibri Light" w:hAnsi="Calibri Light" w:cs="Calibri Light"/>
          <w:sz w:val="20"/>
          <w:szCs w:val="20"/>
        </w:rPr>
      </w:pPr>
    </w:p>
    <w:p w14:paraId="404ABA8F" w14:textId="77777777" w:rsidR="008579C0" w:rsidRPr="00AE2D54" w:rsidRDefault="008579C0" w:rsidP="0028014F">
      <w:pPr>
        <w:spacing w:after="0" w:line="240" w:lineRule="auto"/>
        <w:rPr>
          <w:rFonts w:ascii="Calibri Light" w:hAnsi="Calibri Light" w:cs="Calibri Light"/>
          <w:sz w:val="20"/>
          <w:szCs w:val="20"/>
        </w:rPr>
      </w:pPr>
      <w:r w:rsidRPr="00AE2D54">
        <w:rPr>
          <w:rFonts w:ascii="Calibri Light" w:hAnsi="Calibri Light" w:cs="Calibri Light"/>
          <w:sz w:val="20"/>
          <w:szCs w:val="20"/>
        </w:rPr>
        <w:t>1) Zdolność do występowania w obrocie w gospodarczym.</w:t>
      </w:r>
    </w:p>
    <w:p w14:paraId="0DE3C8C8" w14:textId="77777777" w:rsidR="008579C0" w:rsidRPr="00AE2D54" w:rsidRDefault="008579C0" w:rsidP="0028014F">
      <w:pPr>
        <w:tabs>
          <w:tab w:val="left" w:pos="284"/>
        </w:tabs>
        <w:autoSpaceDE w:val="0"/>
        <w:spacing w:after="0" w:line="240" w:lineRule="auto"/>
        <w:jc w:val="both"/>
        <w:rPr>
          <w:rFonts w:ascii="Calibri Light" w:hAnsi="Calibri Light" w:cs="Calibri Light"/>
          <w:i/>
          <w:sz w:val="20"/>
          <w:szCs w:val="20"/>
        </w:rPr>
      </w:pPr>
      <w:r w:rsidRPr="00AE2D54">
        <w:rPr>
          <w:rFonts w:ascii="Calibri Light" w:hAnsi="Calibri Light" w:cs="Calibri Light"/>
          <w:i/>
          <w:sz w:val="20"/>
          <w:szCs w:val="20"/>
        </w:rPr>
        <w:t xml:space="preserve">Zamawiający nie stawia szczególnych wymagań z zakresu tego warunku. </w:t>
      </w:r>
    </w:p>
    <w:p w14:paraId="769A6969" w14:textId="77777777" w:rsidR="008579C0" w:rsidRPr="00AE2D54" w:rsidRDefault="008579C0" w:rsidP="0028014F">
      <w:pPr>
        <w:spacing w:after="0" w:line="240" w:lineRule="auto"/>
        <w:rPr>
          <w:rFonts w:ascii="Calibri Light" w:hAnsi="Calibri Light" w:cs="Calibri Light"/>
          <w:sz w:val="20"/>
          <w:szCs w:val="20"/>
        </w:rPr>
      </w:pPr>
    </w:p>
    <w:p w14:paraId="1CCAC94C" w14:textId="77777777" w:rsidR="008579C0" w:rsidRPr="00400211" w:rsidRDefault="008579C0" w:rsidP="0028014F">
      <w:pPr>
        <w:spacing w:after="0" w:line="240" w:lineRule="auto"/>
        <w:rPr>
          <w:rFonts w:ascii="Calibri Light" w:hAnsi="Calibri Light" w:cs="Calibri Light"/>
          <w:sz w:val="20"/>
          <w:szCs w:val="20"/>
        </w:rPr>
      </w:pPr>
      <w:r w:rsidRPr="00400211">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400211" w:rsidRDefault="004A35C0" w:rsidP="004A35C0">
      <w:pPr>
        <w:tabs>
          <w:tab w:val="left" w:pos="284"/>
        </w:tabs>
        <w:autoSpaceDE w:val="0"/>
        <w:spacing w:after="0" w:line="240" w:lineRule="auto"/>
        <w:jc w:val="both"/>
        <w:rPr>
          <w:rFonts w:ascii="Calibri Light" w:hAnsi="Calibri Light" w:cs="Calibri Light"/>
          <w:i/>
          <w:sz w:val="20"/>
          <w:szCs w:val="20"/>
        </w:rPr>
      </w:pPr>
      <w:r w:rsidRPr="00400211">
        <w:rPr>
          <w:rFonts w:ascii="Calibri Light" w:hAnsi="Calibri Light" w:cs="Calibri Light"/>
          <w:i/>
          <w:sz w:val="20"/>
          <w:szCs w:val="20"/>
        </w:rPr>
        <w:t xml:space="preserve">Zamawiający nie stawia szczególnych wymagań z zakresu tego warunku. </w:t>
      </w:r>
    </w:p>
    <w:p w14:paraId="51A02997" w14:textId="77777777" w:rsidR="008579C0" w:rsidRPr="00400211" w:rsidRDefault="008579C0" w:rsidP="0028014F">
      <w:pPr>
        <w:spacing w:after="0" w:line="240" w:lineRule="auto"/>
        <w:rPr>
          <w:rFonts w:ascii="Calibri Light" w:hAnsi="Calibri Light" w:cs="Calibri Light"/>
          <w:sz w:val="20"/>
          <w:szCs w:val="20"/>
        </w:rPr>
      </w:pPr>
    </w:p>
    <w:p w14:paraId="08686D09" w14:textId="77777777" w:rsidR="008579C0" w:rsidRPr="00400211" w:rsidRDefault="008579C0" w:rsidP="0028014F">
      <w:pPr>
        <w:spacing w:after="0" w:line="240" w:lineRule="auto"/>
        <w:rPr>
          <w:rFonts w:ascii="Calibri Light" w:hAnsi="Calibri Light" w:cs="Calibri Light"/>
          <w:sz w:val="20"/>
          <w:szCs w:val="20"/>
        </w:rPr>
      </w:pPr>
      <w:r w:rsidRPr="00400211">
        <w:rPr>
          <w:rFonts w:ascii="Calibri Light" w:hAnsi="Calibri Light" w:cs="Calibri Light"/>
          <w:sz w:val="20"/>
          <w:szCs w:val="20"/>
        </w:rPr>
        <w:t>3) Sytuacji ekonomicznej lub finansowej:</w:t>
      </w:r>
    </w:p>
    <w:p w14:paraId="6059CA23" w14:textId="22BA65BB" w:rsidR="0028014F" w:rsidRPr="00400211" w:rsidRDefault="0021753B" w:rsidP="00E90227">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sz w:val="20"/>
          <w:szCs w:val="20"/>
        </w:rPr>
      </w:pPr>
      <w:r w:rsidRPr="00400211">
        <w:rPr>
          <w:rFonts w:asciiTheme="majorHAnsi" w:eastAsia="TimesNewRoman" w:hAnsiTheme="majorHAnsi" w:cstheme="majorHAnsi"/>
          <w:b/>
          <w:sz w:val="20"/>
          <w:szCs w:val="20"/>
        </w:rPr>
        <w:t>- posiada środki finansowe lub zdolność kredytową w wysokości 100 000,00 zł.</w:t>
      </w:r>
    </w:p>
    <w:p w14:paraId="6FAC9C1F" w14:textId="77777777" w:rsidR="008579C0" w:rsidRPr="00400211" w:rsidRDefault="008579C0" w:rsidP="0028014F">
      <w:pPr>
        <w:spacing w:after="0" w:line="240" w:lineRule="auto"/>
        <w:rPr>
          <w:rFonts w:ascii="Calibri Light" w:hAnsi="Calibri Light" w:cs="Calibri Light"/>
          <w:bCs/>
          <w:sz w:val="20"/>
          <w:szCs w:val="20"/>
        </w:rPr>
      </w:pPr>
      <w:r w:rsidRPr="00400211">
        <w:rPr>
          <w:rFonts w:ascii="Calibri Light" w:hAnsi="Calibri Light" w:cs="Calibri Light"/>
          <w:bCs/>
          <w:sz w:val="20"/>
          <w:szCs w:val="20"/>
        </w:rPr>
        <w:t>4) Zdolności technicznej lub zawodowej:</w:t>
      </w:r>
    </w:p>
    <w:p w14:paraId="4BEE3152" w14:textId="77777777" w:rsidR="008579C0" w:rsidRPr="00400211" w:rsidRDefault="008579C0" w:rsidP="0028014F">
      <w:pPr>
        <w:autoSpaceDE w:val="0"/>
        <w:autoSpaceDN w:val="0"/>
        <w:adjustRightInd w:val="0"/>
        <w:spacing w:after="0" w:line="240" w:lineRule="auto"/>
        <w:rPr>
          <w:rFonts w:ascii="Calibri Light" w:hAnsi="Calibri Light"/>
          <w:sz w:val="20"/>
          <w:szCs w:val="20"/>
        </w:rPr>
      </w:pPr>
      <w:r w:rsidRPr="00400211">
        <w:rPr>
          <w:rFonts w:ascii="Calibri Light" w:hAnsi="Calibri Light"/>
          <w:sz w:val="20"/>
          <w:szCs w:val="20"/>
        </w:rPr>
        <w:t xml:space="preserve">Wykonawca spełni ten warunek udziału w postępowaniu, jeżeli wykaże, że </w:t>
      </w:r>
    </w:p>
    <w:p w14:paraId="0BE6EB89" w14:textId="77777777" w:rsidR="008579C0" w:rsidRPr="00400211" w:rsidRDefault="008579C0" w:rsidP="0028014F">
      <w:pPr>
        <w:autoSpaceDE w:val="0"/>
        <w:autoSpaceDN w:val="0"/>
        <w:adjustRightInd w:val="0"/>
        <w:spacing w:after="0" w:line="240" w:lineRule="auto"/>
        <w:rPr>
          <w:rFonts w:ascii="Calibri Light" w:hAnsi="Calibri Light"/>
          <w:sz w:val="20"/>
          <w:szCs w:val="20"/>
        </w:rPr>
      </w:pPr>
    </w:p>
    <w:p w14:paraId="0CC87BBF" w14:textId="77777777" w:rsidR="006864F9" w:rsidRPr="00400211" w:rsidRDefault="006864F9" w:rsidP="006864F9">
      <w:pPr>
        <w:autoSpaceDE w:val="0"/>
        <w:autoSpaceDN w:val="0"/>
        <w:adjustRightInd w:val="0"/>
        <w:spacing w:after="0" w:line="240" w:lineRule="auto"/>
        <w:jc w:val="both"/>
        <w:rPr>
          <w:rFonts w:asciiTheme="majorHAnsi" w:eastAsia="TimesNewRoman" w:hAnsiTheme="majorHAnsi" w:cstheme="majorHAnsi"/>
          <w:sz w:val="20"/>
          <w:szCs w:val="20"/>
        </w:rPr>
      </w:pPr>
      <w:r w:rsidRPr="00400211">
        <w:rPr>
          <w:rFonts w:asciiTheme="majorHAnsi" w:hAnsiTheme="majorHAnsi" w:cstheme="majorHAnsi"/>
          <w:sz w:val="20"/>
          <w:szCs w:val="20"/>
        </w:rPr>
        <w:lastRenderedPageBreak/>
        <w:t xml:space="preserve">4.1/ </w:t>
      </w:r>
      <w:r w:rsidRPr="00400211">
        <w:rPr>
          <w:rFonts w:asciiTheme="majorHAnsi" w:eastAsia="TimesNewRoman" w:hAnsiTheme="majorHAnsi" w:cstheme="majorHAnsi"/>
          <w:sz w:val="20"/>
          <w:szCs w:val="20"/>
        </w:rPr>
        <w:t>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23FF62E" w14:textId="77777777" w:rsidR="006864F9" w:rsidRPr="00400211" w:rsidRDefault="006864F9" w:rsidP="006864F9">
      <w:pPr>
        <w:pStyle w:val="Default"/>
        <w:spacing w:after="0" w:line="240" w:lineRule="auto"/>
        <w:ind w:left="-10"/>
        <w:jc w:val="both"/>
        <w:rPr>
          <w:rFonts w:ascii="Calibri Light" w:hAnsi="Calibri Light" w:cs="Calibri Light"/>
          <w:color w:val="auto"/>
          <w:sz w:val="20"/>
          <w:szCs w:val="20"/>
        </w:rPr>
      </w:pPr>
    </w:p>
    <w:p w14:paraId="6AD3E121" w14:textId="77777777" w:rsidR="006864F9" w:rsidRPr="00400211" w:rsidRDefault="006864F9" w:rsidP="006864F9">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auto"/>
          <w:sz w:val="20"/>
          <w:szCs w:val="20"/>
        </w:rPr>
      </w:pPr>
      <w:r w:rsidRPr="00400211">
        <w:rPr>
          <w:rFonts w:asciiTheme="majorHAnsi" w:hAnsiTheme="majorHAnsi" w:cstheme="majorHAnsi"/>
          <w:b/>
          <w:bCs/>
          <w:color w:val="auto"/>
          <w:sz w:val="20"/>
          <w:szCs w:val="20"/>
        </w:rPr>
        <w:t xml:space="preserve">- wykonał co najmniej 2 roboty budowlane odpowiadające swoim rodzajem robotom budowlanym stanowiącym przedmiot zamówienia, tj. </w:t>
      </w:r>
      <w:r w:rsidRPr="00400211">
        <w:rPr>
          <w:rFonts w:asciiTheme="majorHAnsi" w:eastAsia="Calibri" w:hAnsiTheme="majorHAnsi" w:cstheme="majorHAnsi"/>
          <w:b/>
          <w:bCs/>
          <w:color w:val="auto"/>
          <w:sz w:val="20"/>
          <w:szCs w:val="20"/>
        </w:rPr>
        <w:t>polegające na:</w:t>
      </w:r>
    </w:p>
    <w:p w14:paraId="5D70A573" w14:textId="3094F3D8" w:rsidR="006864F9" w:rsidRPr="00400211" w:rsidRDefault="006864F9" w:rsidP="006864F9">
      <w:pPr>
        <w:pStyle w:val="Default"/>
        <w:shd w:val="clear" w:color="auto" w:fill="F2F2F2" w:themeFill="background1" w:themeFillShade="F2"/>
        <w:spacing w:after="0" w:line="240" w:lineRule="auto"/>
        <w:ind w:left="567"/>
        <w:jc w:val="both"/>
        <w:rPr>
          <w:rFonts w:asciiTheme="majorHAnsi" w:hAnsiTheme="majorHAnsi" w:cstheme="majorHAnsi"/>
          <w:b/>
          <w:iCs/>
          <w:color w:val="auto"/>
          <w:sz w:val="20"/>
          <w:szCs w:val="20"/>
        </w:rPr>
      </w:pPr>
      <w:r w:rsidRPr="00400211">
        <w:rPr>
          <w:rFonts w:asciiTheme="majorHAnsi" w:eastAsia="Calibri" w:hAnsiTheme="majorHAnsi" w:cstheme="majorHAnsi"/>
          <w:b/>
          <w:iCs/>
          <w:color w:val="auto"/>
          <w:sz w:val="20"/>
          <w:szCs w:val="20"/>
        </w:rPr>
        <w:t xml:space="preserve">- budowie sieci kanalizacji sanitarnej  </w:t>
      </w:r>
      <w:r w:rsidR="00400211" w:rsidRPr="00400211">
        <w:rPr>
          <w:rFonts w:asciiTheme="majorHAnsi" w:eastAsia="Calibri" w:hAnsiTheme="majorHAnsi" w:cstheme="majorHAnsi"/>
          <w:b/>
          <w:iCs/>
          <w:color w:val="auto"/>
          <w:sz w:val="20"/>
          <w:szCs w:val="20"/>
        </w:rPr>
        <w:t xml:space="preserve">o wartości </w:t>
      </w:r>
      <w:r w:rsidRPr="00400211">
        <w:rPr>
          <w:rFonts w:asciiTheme="majorHAnsi" w:eastAsia="Calibri" w:hAnsiTheme="majorHAnsi" w:cstheme="majorHAnsi"/>
          <w:b/>
          <w:iCs/>
          <w:color w:val="auto"/>
          <w:sz w:val="20"/>
          <w:szCs w:val="20"/>
        </w:rPr>
        <w:t xml:space="preserve">nie mniejszej niż 150 000,00 </w:t>
      </w:r>
      <w:r w:rsidR="00A36492">
        <w:rPr>
          <w:rFonts w:asciiTheme="majorHAnsi" w:eastAsia="Calibri" w:hAnsiTheme="majorHAnsi" w:cstheme="majorHAnsi"/>
          <w:b/>
          <w:iCs/>
          <w:color w:val="auto"/>
          <w:sz w:val="20"/>
          <w:szCs w:val="20"/>
        </w:rPr>
        <w:t xml:space="preserve">brutto </w:t>
      </w:r>
      <w:r w:rsidRPr="00400211">
        <w:rPr>
          <w:rFonts w:asciiTheme="majorHAnsi" w:eastAsia="Calibri" w:hAnsiTheme="majorHAnsi" w:cstheme="majorHAnsi"/>
          <w:b/>
          <w:iCs/>
          <w:color w:val="auto"/>
          <w:sz w:val="20"/>
          <w:szCs w:val="20"/>
        </w:rPr>
        <w:t xml:space="preserve">zł – </w:t>
      </w:r>
      <w:r w:rsidR="004926BA" w:rsidRPr="00400211">
        <w:rPr>
          <w:rFonts w:asciiTheme="majorHAnsi" w:eastAsia="Calibri" w:hAnsiTheme="majorHAnsi" w:cstheme="majorHAnsi"/>
          <w:b/>
          <w:iCs/>
          <w:color w:val="auto"/>
          <w:sz w:val="20"/>
          <w:szCs w:val="20"/>
        </w:rPr>
        <w:t>każda</w:t>
      </w:r>
    </w:p>
    <w:p w14:paraId="1446756A" w14:textId="5FBAB833" w:rsidR="00FD4571" w:rsidRPr="00400211" w:rsidRDefault="00FD4571" w:rsidP="006864F9">
      <w:pPr>
        <w:pStyle w:val="Default"/>
        <w:shd w:val="clear" w:color="auto" w:fill="F2F2F2" w:themeFill="background1" w:themeFillShade="F2"/>
        <w:spacing w:after="0" w:line="240" w:lineRule="auto"/>
        <w:ind w:left="567"/>
        <w:jc w:val="both"/>
        <w:rPr>
          <w:rFonts w:asciiTheme="majorHAnsi" w:hAnsiTheme="majorHAnsi" w:cstheme="majorHAnsi"/>
          <w:b/>
          <w:iCs/>
          <w:color w:val="auto"/>
          <w:sz w:val="20"/>
          <w:szCs w:val="20"/>
        </w:rPr>
      </w:pPr>
    </w:p>
    <w:p w14:paraId="369EF3CA" w14:textId="77777777" w:rsidR="001334C3" w:rsidRPr="00400211" w:rsidRDefault="001334C3" w:rsidP="00CC124D">
      <w:pPr>
        <w:autoSpaceDE w:val="0"/>
        <w:autoSpaceDN w:val="0"/>
        <w:adjustRightInd w:val="0"/>
        <w:spacing w:after="0" w:line="240" w:lineRule="auto"/>
        <w:jc w:val="both"/>
        <w:rPr>
          <w:rFonts w:ascii="Calibri Light" w:hAnsi="Calibri Light"/>
          <w:sz w:val="20"/>
          <w:szCs w:val="20"/>
          <w:u w:val="single"/>
        </w:rPr>
      </w:pPr>
    </w:p>
    <w:p w14:paraId="61587252" w14:textId="6838B6D2" w:rsidR="00143FC3" w:rsidRPr="00400211" w:rsidRDefault="008579C0" w:rsidP="00CC124D">
      <w:pPr>
        <w:autoSpaceDE w:val="0"/>
        <w:autoSpaceDN w:val="0"/>
        <w:adjustRightInd w:val="0"/>
        <w:spacing w:after="0" w:line="240" w:lineRule="auto"/>
        <w:jc w:val="both"/>
        <w:rPr>
          <w:rFonts w:ascii="Calibri Light" w:hAnsi="Calibri Light"/>
          <w:sz w:val="20"/>
          <w:szCs w:val="20"/>
          <w:u w:val="single"/>
        </w:rPr>
      </w:pPr>
      <w:r w:rsidRPr="00400211">
        <w:rPr>
          <w:rFonts w:ascii="Calibri Light" w:hAnsi="Calibri Light"/>
          <w:sz w:val="20"/>
          <w:szCs w:val="20"/>
          <w:u w:val="single"/>
        </w:rPr>
        <w:t xml:space="preserve">UWAGA </w:t>
      </w:r>
    </w:p>
    <w:p w14:paraId="20F71DA4"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338EA34"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797DAD9F"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57A99B5"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2B6792CA"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3F7727A6"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5938E418"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6934FEC"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0C6DFD75" w14:textId="460D9FC1"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5877B505" w14:textId="77777777" w:rsidR="00E90227" w:rsidRPr="00204095" w:rsidRDefault="00E90227" w:rsidP="006864F9">
      <w:pPr>
        <w:autoSpaceDE w:val="0"/>
        <w:autoSpaceDN w:val="0"/>
        <w:adjustRightInd w:val="0"/>
        <w:spacing w:after="0" w:line="240" w:lineRule="auto"/>
        <w:jc w:val="both"/>
        <w:rPr>
          <w:rFonts w:asciiTheme="majorHAnsi" w:hAnsiTheme="majorHAnsi" w:cstheme="majorHAnsi"/>
          <w:color w:val="FF0000"/>
          <w:sz w:val="20"/>
          <w:szCs w:val="20"/>
        </w:rPr>
      </w:pPr>
    </w:p>
    <w:p w14:paraId="69ACD68B" w14:textId="77777777" w:rsidR="006864F9" w:rsidRPr="00400211" w:rsidRDefault="006864F9" w:rsidP="006864F9">
      <w:pPr>
        <w:shd w:val="clear" w:color="auto" w:fill="FFFFFF" w:themeFill="background1"/>
        <w:autoSpaceDE w:val="0"/>
        <w:autoSpaceDN w:val="0"/>
        <w:adjustRightInd w:val="0"/>
        <w:spacing w:after="0" w:line="240" w:lineRule="auto"/>
        <w:jc w:val="both"/>
        <w:rPr>
          <w:rFonts w:asciiTheme="majorHAnsi" w:hAnsiTheme="majorHAnsi" w:cstheme="majorHAnsi"/>
          <w:b/>
          <w:bCs/>
          <w:sz w:val="20"/>
          <w:szCs w:val="20"/>
        </w:rPr>
      </w:pPr>
      <w:r w:rsidRPr="00400211">
        <w:rPr>
          <w:rFonts w:asciiTheme="majorHAnsi" w:hAnsiTheme="majorHAnsi" w:cstheme="majorHAnsi"/>
          <w:b/>
          <w:bCs/>
          <w:sz w:val="20"/>
          <w:szCs w:val="20"/>
        </w:rPr>
        <w:t xml:space="preserve">4.2/ dysponuje lub będzie dysponował osobami niezbędnymi do wykonania niniejszego zamówienia, tj. co najmniej: </w:t>
      </w:r>
    </w:p>
    <w:p w14:paraId="26AF854A" w14:textId="77777777" w:rsidR="006864F9" w:rsidRPr="00400211" w:rsidRDefault="006864F9" w:rsidP="006864F9">
      <w:pPr>
        <w:shd w:val="clear" w:color="auto" w:fill="FFFFFF" w:themeFill="background1"/>
        <w:autoSpaceDE w:val="0"/>
        <w:autoSpaceDN w:val="0"/>
        <w:adjustRightInd w:val="0"/>
        <w:spacing w:after="0" w:line="240" w:lineRule="auto"/>
        <w:jc w:val="both"/>
        <w:rPr>
          <w:rFonts w:asciiTheme="majorHAnsi" w:hAnsiTheme="majorHAnsi" w:cstheme="majorHAnsi"/>
          <w:b/>
          <w:bCs/>
          <w:sz w:val="20"/>
          <w:szCs w:val="20"/>
        </w:rPr>
      </w:pPr>
    </w:p>
    <w:p w14:paraId="369925D9" w14:textId="77777777" w:rsidR="006864F9" w:rsidRPr="00400211" w:rsidRDefault="006864F9" w:rsidP="006864F9">
      <w:pPr>
        <w:shd w:val="clear" w:color="auto" w:fill="F2F2F2" w:themeFill="background1" w:themeFillShade="F2"/>
        <w:spacing w:after="0" w:line="240" w:lineRule="auto"/>
        <w:ind w:left="567"/>
        <w:jc w:val="both"/>
        <w:rPr>
          <w:rFonts w:ascii="Calibri Light" w:hAnsi="Calibri Light" w:cs="Calibri Light"/>
          <w:iCs/>
          <w:sz w:val="20"/>
          <w:szCs w:val="20"/>
        </w:rPr>
      </w:pPr>
    </w:p>
    <w:p w14:paraId="2C4DD7FD" w14:textId="77777777" w:rsidR="006864F9" w:rsidRPr="00400211" w:rsidRDefault="006864F9" w:rsidP="006864F9">
      <w:pPr>
        <w:shd w:val="clear" w:color="auto" w:fill="F2F2F2" w:themeFill="background1" w:themeFillShade="F2"/>
        <w:spacing w:after="0" w:line="240" w:lineRule="auto"/>
        <w:ind w:left="567"/>
        <w:jc w:val="both"/>
        <w:rPr>
          <w:rFonts w:ascii="Calibri Light" w:hAnsi="Calibri Light" w:cs="Calibri Light"/>
          <w:b/>
          <w:iCs/>
          <w:sz w:val="20"/>
          <w:szCs w:val="20"/>
        </w:rPr>
      </w:pPr>
      <w:r w:rsidRPr="00400211">
        <w:rPr>
          <w:rFonts w:ascii="Calibri Light" w:hAnsi="Calibri Light" w:cs="Calibri Light"/>
          <w:iCs/>
          <w:sz w:val="20"/>
          <w:szCs w:val="20"/>
        </w:rPr>
        <w:t xml:space="preserve">-  </w:t>
      </w:r>
      <w:r w:rsidRPr="00400211">
        <w:rPr>
          <w:rFonts w:ascii="Calibri Light" w:hAnsi="Calibri Light" w:cs="Calibri Light"/>
          <w:b/>
          <w:iCs/>
          <w:sz w:val="20"/>
          <w:szCs w:val="20"/>
        </w:rPr>
        <w:t xml:space="preserve">1 osobę </w:t>
      </w:r>
      <w:r w:rsidRPr="00400211">
        <w:rPr>
          <w:rFonts w:ascii="Calibri Light" w:hAnsi="Calibri Light" w:cs="Calibri Light"/>
          <w:iCs/>
          <w:sz w:val="20"/>
          <w:szCs w:val="20"/>
        </w:rPr>
        <w:t xml:space="preserve">(kierownik robót) posiadającą uprawnienia budowlane </w:t>
      </w:r>
      <w:r w:rsidRPr="00400211">
        <w:rPr>
          <w:rFonts w:ascii="Calibri Light" w:hAnsi="Calibri Light" w:cs="Calibri Light"/>
          <w:b/>
          <w:iCs/>
          <w:sz w:val="20"/>
          <w:szCs w:val="20"/>
        </w:rPr>
        <w:t>w zakresie sieci wodociągowych i kanalizacyjnych,</w:t>
      </w:r>
    </w:p>
    <w:p w14:paraId="4163DCCD" w14:textId="77777777" w:rsidR="006864F9" w:rsidRPr="00400211" w:rsidRDefault="006864F9" w:rsidP="006864F9">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r w:rsidRPr="00400211">
        <w:rPr>
          <w:rFonts w:asciiTheme="majorHAnsi" w:eastAsia="Calibri" w:hAnsiTheme="majorHAnsi" w:cstheme="majorHAnsi"/>
          <w:color w:val="auto"/>
          <w:sz w:val="20"/>
          <w:szCs w:val="20"/>
        </w:rPr>
        <w:t>będącą czynnym członkiem odpowiedniej izby samorządu zawodowego,</w:t>
      </w:r>
    </w:p>
    <w:p w14:paraId="26CB7078" w14:textId="77777777" w:rsidR="006864F9" w:rsidRPr="00400211" w:rsidRDefault="006864F9" w:rsidP="006864F9">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p>
    <w:p w14:paraId="65A67014"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3D2689DB"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Każda z ww. osób winna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A836131"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6D3444FA" w14:textId="77777777" w:rsidR="006864F9" w:rsidRPr="00400211" w:rsidRDefault="006864F9" w:rsidP="006864F9">
      <w:pPr>
        <w:pStyle w:val="Default"/>
        <w:spacing w:after="0" w:line="240" w:lineRule="auto"/>
        <w:jc w:val="both"/>
        <w:rPr>
          <w:rFonts w:asciiTheme="majorHAnsi" w:hAnsiTheme="majorHAnsi" w:cstheme="majorHAnsi"/>
          <w:color w:val="auto"/>
          <w:sz w:val="20"/>
          <w:szCs w:val="20"/>
        </w:rPr>
      </w:pPr>
      <w:r w:rsidRPr="00400211">
        <w:rPr>
          <w:rFonts w:asciiTheme="majorHAnsi" w:hAnsiTheme="majorHAnsi" w:cstheme="majorHAnsi"/>
          <w:color w:val="auto"/>
          <w:sz w:val="20"/>
          <w:szCs w:val="20"/>
        </w:rPr>
        <w:t xml:space="preserve">Przez uprawnienia budowlane </w:t>
      </w:r>
      <w:r w:rsidRPr="00400211">
        <w:rPr>
          <w:rFonts w:asciiTheme="majorHAnsi" w:hAnsiTheme="majorHAnsi" w:cstheme="majorHAnsi"/>
          <w:b/>
          <w:color w:val="auto"/>
          <w:sz w:val="20"/>
          <w:szCs w:val="20"/>
        </w:rPr>
        <w:t>do kierowania robotami</w:t>
      </w:r>
      <w:r w:rsidRPr="00400211">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(tj. Dz. U. 2020 r poz. 1333 z </w:t>
      </w:r>
      <w:proofErr w:type="spellStart"/>
      <w:r w:rsidRPr="00400211">
        <w:rPr>
          <w:rFonts w:asciiTheme="majorHAnsi" w:hAnsiTheme="majorHAnsi" w:cstheme="majorHAnsi"/>
          <w:color w:val="auto"/>
          <w:sz w:val="20"/>
          <w:szCs w:val="20"/>
        </w:rPr>
        <w:t>późn</w:t>
      </w:r>
      <w:proofErr w:type="spellEnd"/>
      <w:r w:rsidRPr="00400211">
        <w:rPr>
          <w:rFonts w:asciiTheme="majorHAnsi" w:hAnsiTheme="majorHAnsi" w:cstheme="majorHAnsi"/>
          <w:color w:val="auto"/>
          <w:sz w:val="20"/>
          <w:szCs w:val="20"/>
        </w:rPr>
        <w:t xml:space="preserve">.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w:t>
      </w:r>
      <w:proofErr w:type="spellStart"/>
      <w:r w:rsidRPr="00400211">
        <w:rPr>
          <w:rFonts w:asciiTheme="majorHAnsi" w:hAnsiTheme="majorHAnsi" w:cstheme="majorHAnsi"/>
          <w:color w:val="auto"/>
          <w:sz w:val="20"/>
          <w:szCs w:val="20"/>
        </w:rPr>
        <w:t>późn</w:t>
      </w:r>
      <w:proofErr w:type="spellEnd"/>
      <w:r w:rsidRPr="00400211">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w:t>
      </w:r>
      <w:proofErr w:type="spellStart"/>
      <w:r w:rsidRPr="00400211">
        <w:rPr>
          <w:rFonts w:asciiTheme="majorHAnsi" w:hAnsiTheme="majorHAnsi" w:cstheme="majorHAnsi"/>
          <w:color w:val="auto"/>
          <w:sz w:val="20"/>
          <w:szCs w:val="20"/>
        </w:rPr>
        <w:t>późn</w:t>
      </w:r>
      <w:proofErr w:type="spellEnd"/>
      <w:r w:rsidRPr="00400211">
        <w:rPr>
          <w:rFonts w:asciiTheme="majorHAnsi" w:hAnsiTheme="majorHAnsi" w:cstheme="majorHAnsi"/>
          <w:color w:val="auto"/>
          <w:sz w:val="20"/>
          <w:szCs w:val="20"/>
        </w:rPr>
        <w:t xml:space="preserve">. zm.) oraz przepisów ustawy z 22 grudnia 2015 r, o zasadach uznawania kwalifikacji zawodowych nabytych w państwach członkowskich Unii Europejskiej (Dz. U. z  2020 r., poz. 220). </w:t>
      </w:r>
    </w:p>
    <w:p w14:paraId="09472329" w14:textId="77777777" w:rsidR="006864F9" w:rsidRPr="00400211" w:rsidRDefault="006864F9" w:rsidP="006864F9">
      <w:pPr>
        <w:pStyle w:val="Default"/>
        <w:spacing w:after="0" w:line="240" w:lineRule="auto"/>
        <w:jc w:val="both"/>
        <w:rPr>
          <w:rFonts w:asciiTheme="majorHAnsi" w:hAnsiTheme="majorHAnsi" w:cstheme="majorHAnsi"/>
          <w:color w:val="auto"/>
          <w:sz w:val="20"/>
          <w:szCs w:val="20"/>
        </w:rPr>
      </w:pPr>
    </w:p>
    <w:p w14:paraId="091C8496"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61713CF"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5E5FB135"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181E2343"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573B6F1F"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UWAGA: </w:t>
      </w:r>
    </w:p>
    <w:p w14:paraId="1E22D16E" w14:textId="77777777"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38C92248" w14:textId="77777777" w:rsidR="006864F9" w:rsidRPr="00204095" w:rsidRDefault="006864F9" w:rsidP="006864F9">
      <w:pPr>
        <w:autoSpaceDE w:val="0"/>
        <w:autoSpaceDN w:val="0"/>
        <w:adjustRightInd w:val="0"/>
        <w:spacing w:after="0" w:line="240" w:lineRule="auto"/>
        <w:ind w:left="284"/>
        <w:jc w:val="both"/>
        <w:rPr>
          <w:rFonts w:asciiTheme="majorHAnsi" w:hAnsiTheme="majorHAnsi" w:cstheme="majorHAnsi"/>
          <w:color w:val="FF0000"/>
          <w:sz w:val="20"/>
          <w:szCs w:val="20"/>
        </w:rPr>
      </w:pPr>
    </w:p>
    <w:p w14:paraId="1734FC46" w14:textId="77777777"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66BED448" w14:textId="77777777"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p>
    <w:p w14:paraId="41E2B99B" w14:textId="77777777"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2D96B0F2" w14:textId="77777777" w:rsidR="006864F9" w:rsidRPr="00400211" w:rsidRDefault="006864F9" w:rsidP="00CC124D">
      <w:pPr>
        <w:autoSpaceDE w:val="0"/>
        <w:autoSpaceDN w:val="0"/>
        <w:adjustRightInd w:val="0"/>
        <w:spacing w:after="0" w:line="240" w:lineRule="auto"/>
        <w:jc w:val="both"/>
        <w:rPr>
          <w:rFonts w:ascii="Calibri Light" w:hAnsi="Calibri Light"/>
          <w:sz w:val="20"/>
          <w:szCs w:val="20"/>
        </w:rPr>
      </w:pPr>
    </w:p>
    <w:p w14:paraId="54119986" w14:textId="63DD8DB3" w:rsidR="008579C0" w:rsidRDefault="008579C0" w:rsidP="00E90227">
      <w:pPr>
        <w:autoSpaceDE w:val="0"/>
        <w:autoSpaceDN w:val="0"/>
        <w:adjustRightInd w:val="0"/>
        <w:spacing w:after="0" w:line="240" w:lineRule="auto"/>
        <w:jc w:val="both"/>
        <w:rPr>
          <w:rFonts w:ascii="Calibri Light" w:hAnsi="Calibri Light"/>
          <w:sz w:val="20"/>
          <w:szCs w:val="20"/>
        </w:rPr>
      </w:pPr>
      <w:r w:rsidRPr="00400211">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400211">
        <w:rPr>
          <w:rFonts w:ascii="Calibri Light" w:hAnsi="Calibri Light"/>
          <w:sz w:val="20"/>
          <w:szCs w:val="20"/>
        </w:rPr>
        <w:t>espondencja prowadzona będzie z </w:t>
      </w:r>
      <w:r w:rsidRPr="00400211">
        <w:rPr>
          <w:rFonts w:ascii="Calibri Light" w:hAnsi="Calibri Light"/>
          <w:sz w:val="20"/>
          <w:szCs w:val="20"/>
        </w:rPr>
        <w:t xml:space="preserve">Pełnomocnikiem; </w:t>
      </w:r>
    </w:p>
    <w:p w14:paraId="3B6A5540" w14:textId="77777777" w:rsidR="00132F8A" w:rsidRPr="00400211" w:rsidRDefault="00132F8A" w:rsidP="00E90227">
      <w:pPr>
        <w:autoSpaceDE w:val="0"/>
        <w:autoSpaceDN w:val="0"/>
        <w:adjustRightInd w:val="0"/>
        <w:spacing w:after="0" w:line="240" w:lineRule="auto"/>
        <w:jc w:val="both"/>
        <w:rPr>
          <w:rFonts w:ascii="Calibri Light" w:hAnsi="Calibri Light"/>
          <w:sz w:val="20"/>
          <w:szCs w:val="20"/>
        </w:rPr>
      </w:pPr>
    </w:p>
    <w:p w14:paraId="38055405" w14:textId="610786A8" w:rsidR="008579C0" w:rsidRPr="00400211" w:rsidRDefault="008579C0" w:rsidP="00125917">
      <w:pPr>
        <w:pStyle w:val="Default"/>
        <w:spacing w:after="0" w:line="240" w:lineRule="auto"/>
        <w:jc w:val="both"/>
        <w:rPr>
          <w:rFonts w:ascii="Calibri Light" w:hAnsi="Calibri Light" w:cs="Calibri Light"/>
          <w:b/>
          <w:color w:val="auto"/>
          <w:sz w:val="20"/>
          <w:szCs w:val="20"/>
        </w:rPr>
      </w:pPr>
      <w:r w:rsidRPr="00400211">
        <w:rPr>
          <w:rFonts w:ascii="Calibri Light" w:hAnsi="Calibri Light" w:cs="Calibri Light"/>
          <w:color w:val="auto"/>
          <w:sz w:val="20"/>
          <w:szCs w:val="20"/>
        </w:rPr>
        <w:t xml:space="preserve">7.3/ W przypadku wspólnego ubiegania się o zamówienie przez Wykonawców, </w:t>
      </w:r>
      <w:r w:rsidR="00494F8A" w:rsidRPr="00400211">
        <w:rPr>
          <w:rFonts w:ascii="Calibri Light" w:hAnsi="Calibri Light" w:cs="Calibri Light"/>
          <w:b/>
          <w:bCs/>
          <w:color w:val="auto"/>
          <w:sz w:val="20"/>
          <w:szCs w:val="20"/>
        </w:rPr>
        <w:t>oświadczenie</w:t>
      </w:r>
      <w:r w:rsidR="00494F8A" w:rsidRPr="00400211">
        <w:rPr>
          <w:rFonts w:ascii="Calibri Light" w:hAnsi="Calibri Light" w:cs="Calibri Light"/>
          <w:color w:val="auto"/>
          <w:sz w:val="20"/>
          <w:szCs w:val="20"/>
        </w:rPr>
        <w:t xml:space="preserve">, </w:t>
      </w:r>
      <w:r w:rsidR="00494F8A" w:rsidRPr="00400211">
        <w:rPr>
          <w:rFonts w:ascii="Calibri Light" w:hAnsi="Calibri Light" w:cs="Calibri Light"/>
          <w:b/>
          <w:bCs/>
          <w:color w:val="auto"/>
          <w:sz w:val="20"/>
          <w:szCs w:val="20"/>
        </w:rPr>
        <w:t>o którym mowa w art. 125 ust. 1 Ustawy</w:t>
      </w:r>
      <w:r w:rsidR="00125917" w:rsidRPr="00400211">
        <w:rPr>
          <w:rFonts w:ascii="Calibri Light" w:hAnsi="Calibri Light" w:cs="Calibri Light"/>
          <w:b/>
          <w:bCs/>
          <w:color w:val="auto"/>
          <w:sz w:val="20"/>
          <w:szCs w:val="20"/>
        </w:rPr>
        <w:t xml:space="preserve"> Pzp</w:t>
      </w:r>
      <w:r w:rsidR="00494F8A" w:rsidRPr="00400211">
        <w:rPr>
          <w:rFonts w:ascii="Calibri Light" w:hAnsi="Calibri Light" w:cs="Calibri Light"/>
          <w:b/>
          <w:bCs/>
          <w:color w:val="auto"/>
          <w:sz w:val="20"/>
          <w:szCs w:val="20"/>
        </w:rPr>
        <w:t>, którego wzór stanowi</w:t>
      </w:r>
      <w:r w:rsidR="00494F8A" w:rsidRPr="00400211">
        <w:rPr>
          <w:rFonts w:ascii="Calibri Light" w:hAnsi="Calibri Light" w:cs="Calibri Light"/>
          <w:color w:val="auto"/>
          <w:sz w:val="20"/>
          <w:szCs w:val="20"/>
        </w:rPr>
        <w:t xml:space="preserve"> </w:t>
      </w:r>
      <w:r w:rsidR="00494F8A" w:rsidRPr="00400211">
        <w:rPr>
          <w:rFonts w:ascii="Calibri Light" w:hAnsi="Calibri Light" w:cs="Calibri Light"/>
          <w:b/>
          <w:bCs/>
          <w:color w:val="auto"/>
          <w:sz w:val="20"/>
          <w:szCs w:val="20"/>
        </w:rPr>
        <w:t xml:space="preserve">załącznik nr </w:t>
      </w:r>
      <w:r w:rsidR="004D5F48" w:rsidRPr="00400211">
        <w:rPr>
          <w:rFonts w:ascii="Calibri Light" w:hAnsi="Calibri Light" w:cs="Calibri Light"/>
          <w:b/>
          <w:bCs/>
          <w:color w:val="auto"/>
          <w:sz w:val="20"/>
          <w:szCs w:val="20"/>
        </w:rPr>
        <w:t>2</w:t>
      </w:r>
      <w:r w:rsidR="00494F8A" w:rsidRPr="00400211">
        <w:rPr>
          <w:rFonts w:ascii="Calibri Light" w:hAnsi="Calibri Light" w:cs="Calibri Light"/>
          <w:b/>
          <w:bCs/>
          <w:color w:val="auto"/>
          <w:sz w:val="20"/>
          <w:szCs w:val="20"/>
        </w:rPr>
        <w:t xml:space="preserve"> do</w:t>
      </w:r>
      <w:r w:rsidR="00494F8A" w:rsidRPr="00400211">
        <w:rPr>
          <w:rFonts w:ascii="Calibri Light" w:hAnsi="Calibri Light" w:cs="Calibri Light"/>
          <w:color w:val="auto"/>
          <w:sz w:val="20"/>
          <w:szCs w:val="20"/>
        </w:rPr>
        <w:t xml:space="preserve"> </w:t>
      </w:r>
      <w:r w:rsidR="00494F8A" w:rsidRPr="00400211">
        <w:rPr>
          <w:rFonts w:ascii="Calibri Light" w:hAnsi="Calibri Light" w:cs="Calibri Light"/>
          <w:b/>
          <w:bCs/>
          <w:color w:val="auto"/>
          <w:sz w:val="20"/>
          <w:szCs w:val="20"/>
        </w:rPr>
        <w:t xml:space="preserve">SWZ </w:t>
      </w:r>
      <w:r w:rsidRPr="00400211">
        <w:rPr>
          <w:rFonts w:ascii="Calibri Light" w:hAnsi="Calibri Light" w:cs="Calibri Light"/>
          <w:color w:val="auto"/>
          <w:sz w:val="20"/>
          <w:szCs w:val="20"/>
        </w:rPr>
        <w:t xml:space="preserve"> </w:t>
      </w:r>
      <w:r w:rsidR="00125917" w:rsidRPr="00400211">
        <w:rPr>
          <w:rFonts w:ascii="Calibri Light" w:hAnsi="Calibri Light" w:cs="Calibri Light"/>
          <w:color w:val="auto"/>
          <w:sz w:val="20"/>
          <w:szCs w:val="20"/>
        </w:rPr>
        <w:t xml:space="preserve">oraz </w:t>
      </w:r>
      <w:r w:rsidR="00125917" w:rsidRPr="00400211">
        <w:rPr>
          <w:rFonts w:ascii="Calibri Light" w:hAnsi="Calibri Light" w:cs="Calibri Light"/>
          <w:b/>
          <w:color w:val="auto"/>
          <w:sz w:val="20"/>
          <w:szCs w:val="20"/>
        </w:rPr>
        <w:t xml:space="preserve">oświadczenie o którym mowa art. 7 ust. 1 Ustawy z dnia 15 kwietnia </w:t>
      </w:r>
      <w:r w:rsidR="00125917" w:rsidRPr="00400211">
        <w:rPr>
          <w:rFonts w:ascii="Calibri Light" w:hAnsi="Calibri Light" w:cs="Calibri Light"/>
          <w:b/>
          <w:color w:val="auto"/>
          <w:sz w:val="20"/>
          <w:szCs w:val="20"/>
        </w:rPr>
        <w:lastRenderedPageBreak/>
        <w:t xml:space="preserve">2022 r. o szczególnych rozwiązaniach w zakresie przeciwdziałania wspieraniu agresji na Ukrainę oraz służących ochronie bezpieczeństwa narodowego (Dz. U z 2022 r. poz. 835) zwana dalej „ustawą” </w:t>
      </w:r>
      <w:r w:rsidRPr="004002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400211"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3E3EEF64" w:rsidR="008579C0" w:rsidRPr="00400211" w:rsidRDefault="008579C0" w:rsidP="00CC124D">
      <w:pPr>
        <w:autoSpaceDE w:val="0"/>
        <w:autoSpaceDN w:val="0"/>
        <w:adjustRightInd w:val="0"/>
        <w:spacing w:after="0" w:line="240" w:lineRule="auto"/>
        <w:jc w:val="both"/>
        <w:rPr>
          <w:rFonts w:ascii="Calibri Light" w:hAnsi="Calibri Light"/>
          <w:sz w:val="20"/>
          <w:szCs w:val="20"/>
        </w:rPr>
      </w:pPr>
      <w:r w:rsidRPr="00400211">
        <w:rPr>
          <w:rFonts w:ascii="Calibri Light" w:hAnsi="Calibri Light"/>
          <w:sz w:val="20"/>
          <w:szCs w:val="20"/>
        </w:rPr>
        <w:t xml:space="preserve">7.4/ </w:t>
      </w:r>
      <w:r w:rsidR="004D02B5" w:rsidRPr="00400211">
        <w:rPr>
          <w:rFonts w:asciiTheme="majorHAnsi" w:hAnsiTheme="majorHAnsi" w:cstheme="majorHAnsi"/>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F072D15" w14:textId="77777777" w:rsidR="00865612" w:rsidRPr="00400211" w:rsidRDefault="00865612" w:rsidP="00CC124D">
      <w:pPr>
        <w:spacing w:after="0" w:line="240" w:lineRule="auto"/>
      </w:pPr>
    </w:p>
    <w:p w14:paraId="115941FE" w14:textId="77777777" w:rsidR="006D3D6A" w:rsidRPr="00CF521A"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8. </w:t>
      </w:r>
      <w:r w:rsidR="006D3D6A" w:rsidRPr="00CF521A">
        <w:rPr>
          <w:rFonts w:ascii="Calibri Light" w:hAnsi="Calibri Light" w:cs="Calibri Light"/>
          <w:b/>
          <w:bCs/>
          <w:sz w:val="20"/>
          <w:szCs w:val="20"/>
        </w:rPr>
        <w:t>PODSTAWY WYKLUCZENIA.</w:t>
      </w:r>
    </w:p>
    <w:p w14:paraId="28456C11" w14:textId="77777777" w:rsidR="00505311" w:rsidRPr="00CF521A" w:rsidRDefault="00505311" w:rsidP="00CC124D">
      <w:pPr>
        <w:spacing w:after="0" w:line="240" w:lineRule="auto"/>
        <w:jc w:val="both"/>
        <w:rPr>
          <w:rFonts w:ascii="Calibri Light" w:hAnsi="Calibri Light" w:cs="Calibri Light"/>
          <w:b/>
          <w:bCs/>
          <w:sz w:val="20"/>
          <w:szCs w:val="20"/>
        </w:rPr>
      </w:pPr>
      <w:bookmarkStart w:id="4" w:name="_Hlk63942872"/>
    </w:p>
    <w:p w14:paraId="0A4F83E6" w14:textId="04F8FA00" w:rsidR="006D3D6A" w:rsidRPr="00CF521A" w:rsidRDefault="004E5A6E"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 xml:space="preserve">8.1/ </w:t>
      </w:r>
      <w:r w:rsidR="006D3D6A" w:rsidRPr="00CF521A">
        <w:rPr>
          <w:rFonts w:ascii="Calibri Light" w:hAnsi="Calibri Light" w:cs="Calibri Light"/>
          <w:b/>
          <w:bCs/>
          <w:sz w:val="20"/>
          <w:szCs w:val="20"/>
        </w:rPr>
        <w:t>Obligatoryjne przesłanki wykluczenia Wykonawcy ok</w:t>
      </w:r>
      <w:r w:rsidR="009C1104" w:rsidRPr="00CF521A">
        <w:rPr>
          <w:rFonts w:ascii="Calibri Light" w:hAnsi="Calibri Light" w:cs="Calibri Light"/>
          <w:b/>
          <w:bCs/>
          <w:sz w:val="20"/>
          <w:szCs w:val="20"/>
        </w:rPr>
        <w:t xml:space="preserve">reślono w art. 108 ust. 1 pkt 1 - </w:t>
      </w:r>
      <w:r w:rsidR="006D3D6A" w:rsidRPr="00CF521A">
        <w:rPr>
          <w:rFonts w:ascii="Calibri Light" w:hAnsi="Calibri Light" w:cs="Calibri Light"/>
          <w:b/>
          <w:bCs/>
          <w:sz w:val="20"/>
          <w:szCs w:val="20"/>
        </w:rPr>
        <w:t>6 ustawy Pzp.</w:t>
      </w:r>
    </w:p>
    <w:bookmarkEnd w:id="4"/>
    <w:p w14:paraId="2783B91E" w14:textId="77777777" w:rsidR="00505311" w:rsidRPr="00CF521A"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CF521A" w:rsidRDefault="00982525" w:rsidP="00CC124D">
      <w:pPr>
        <w:pStyle w:val="Default"/>
        <w:spacing w:after="0" w:line="240" w:lineRule="auto"/>
        <w:rPr>
          <w:rFonts w:ascii="Calibri Light" w:hAnsi="Calibri Light"/>
          <w:b/>
          <w:bCs/>
          <w:color w:val="auto"/>
          <w:sz w:val="20"/>
          <w:szCs w:val="20"/>
          <w:u w:val="single"/>
        </w:rPr>
      </w:pPr>
      <w:r w:rsidRPr="00CF521A">
        <w:rPr>
          <w:rFonts w:ascii="Calibri Light" w:hAnsi="Calibri Light"/>
          <w:b/>
          <w:bCs/>
          <w:color w:val="auto"/>
          <w:sz w:val="20"/>
          <w:szCs w:val="20"/>
          <w:u w:val="single"/>
        </w:rPr>
        <w:t xml:space="preserve">8.2/ Podstawy wykluczenia: </w:t>
      </w:r>
    </w:p>
    <w:p w14:paraId="4BC4942A" w14:textId="77777777" w:rsidR="00982525" w:rsidRPr="00CF521A"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CF521A" w:rsidRDefault="00982525" w:rsidP="00CC124D">
      <w:pPr>
        <w:pStyle w:val="Default"/>
        <w:spacing w:after="0" w:line="240" w:lineRule="auto"/>
        <w:jc w:val="both"/>
        <w:rPr>
          <w:rFonts w:ascii="Calibri Light" w:hAnsi="Calibri Light"/>
          <w:color w:val="auto"/>
          <w:sz w:val="20"/>
          <w:szCs w:val="20"/>
        </w:rPr>
      </w:pPr>
      <w:r w:rsidRPr="00CF521A">
        <w:rPr>
          <w:rFonts w:ascii="Calibri Light" w:hAnsi="Calibri Light"/>
          <w:color w:val="auto"/>
          <w:sz w:val="20"/>
          <w:szCs w:val="20"/>
        </w:rPr>
        <w:t>a) Z postępowania o udzielenie zamówienia wyklucza się, z zastrzeżeniem art. 110 ust. 2 ustawy Pzp, Wykonawcę:</w:t>
      </w:r>
    </w:p>
    <w:p w14:paraId="5632D251" w14:textId="77777777" w:rsidR="00982525" w:rsidRPr="00CF521A"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CF521A" w:rsidRDefault="00982525" w:rsidP="00CC124D">
      <w:pPr>
        <w:pStyle w:val="Default"/>
        <w:spacing w:after="0" w:line="240" w:lineRule="auto"/>
        <w:rPr>
          <w:rFonts w:ascii="Calibri Light" w:hAnsi="Calibri Light"/>
          <w:b/>
          <w:bCs/>
          <w:color w:val="auto"/>
          <w:sz w:val="20"/>
          <w:szCs w:val="20"/>
        </w:rPr>
      </w:pPr>
      <w:r w:rsidRPr="00CF521A">
        <w:rPr>
          <w:rFonts w:ascii="Calibri Light" w:hAnsi="Calibri Light"/>
          <w:color w:val="auto"/>
          <w:sz w:val="20"/>
          <w:szCs w:val="20"/>
        </w:rPr>
        <w:t xml:space="preserve">b) Z postępowania o udzielenie zamówienia Zamawiający </w:t>
      </w:r>
      <w:r w:rsidRPr="00CF521A">
        <w:rPr>
          <w:rFonts w:ascii="Calibri Light" w:hAnsi="Calibri Light"/>
          <w:b/>
          <w:bCs/>
          <w:color w:val="auto"/>
          <w:sz w:val="20"/>
          <w:szCs w:val="20"/>
        </w:rPr>
        <w:t xml:space="preserve">wykluczy </w:t>
      </w:r>
      <w:r w:rsidRPr="00CF521A">
        <w:rPr>
          <w:rFonts w:ascii="Calibri Light" w:hAnsi="Calibri Light"/>
          <w:color w:val="auto"/>
          <w:sz w:val="20"/>
          <w:szCs w:val="20"/>
        </w:rPr>
        <w:t xml:space="preserve">Wykonawców w przypadkach, o których mowa w </w:t>
      </w:r>
      <w:r w:rsidRPr="00CF521A">
        <w:rPr>
          <w:rFonts w:ascii="Calibri Light" w:hAnsi="Calibri Light"/>
          <w:b/>
          <w:bCs/>
          <w:color w:val="auto"/>
          <w:sz w:val="20"/>
          <w:szCs w:val="20"/>
        </w:rPr>
        <w:t xml:space="preserve">art. 108 ust. 1 pkt 1 - 6 </w:t>
      </w:r>
      <w:r w:rsidR="007E6C7D" w:rsidRPr="00CF521A">
        <w:rPr>
          <w:rFonts w:ascii="Calibri Light" w:hAnsi="Calibri Light"/>
          <w:b/>
          <w:bCs/>
          <w:color w:val="auto"/>
          <w:sz w:val="20"/>
          <w:szCs w:val="20"/>
        </w:rPr>
        <w:t xml:space="preserve"> </w:t>
      </w:r>
      <w:r w:rsidRPr="00CF521A">
        <w:rPr>
          <w:rFonts w:ascii="Calibri Light" w:hAnsi="Calibri Light"/>
          <w:b/>
          <w:bCs/>
          <w:color w:val="auto"/>
          <w:sz w:val="20"/>
          <w:szCs w:val="20"/>
        </w:rPr>
        <w:t xml:space="preserve">ustawy (przesłanki obligatoryjne). </w:t>
      </w:r>
    </w:p>
    <w:p w14:paraId="0CDA28A6" w14:textId="2DFE3BC2" w:rsidR="00982525" w:rsidRPr="00CF521A" w:rsidRDefault="00982525" w:rsidP="00CC124D">
      <w:pPr>
        <w:pStyle w:val="Default"/>
        <w:spacing w:after="0" w:line="240" w:lineRule="auto"/>
        <w:ind w:left="426"/>
        <w:jc w:val="both"/>
        <w:rPr>
          <w:rFonts w:ascii="Calibri Light" w:hAnsi="Calibri Light"/>
          <w:color w:val="auto"/>
          <w:sz w:val="20"/>
          <w:szCs w:val="20"/>
        </w:rPr>
      </w:pPr>
      <w:r w:rsidRPr="00CF521A">
        <w:rPr>
          <w:rFonts w:ascii="Calibri Light" w:hAnsi="Calibri Light"/>
          <w:color w:val="auto"/>
          <w:sz w:val="20"/>
          <w:szCs w:val="20"/>
        </w:rPr>
        <w:t xml:space="preserve">1) będącego osobą fizyczną, którego prawomocnie skazano za przestępstwo: </w:t>
      </w:r>
    </w:p>
    <w:p w14:paraId="28562E5D" w14:textId="77777777" w:rsidR="00982525" w:rsidRPr="00CF521A" w:rsidRDefault="00982525" w:rsidP="00CC124D">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CF521A" w:rsidRDefault="00982525" w:rsidP="00CC124D">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b) handlu ludźmi, o którym mowa w art. 189a Kodeksu karnego, </w:t>
      </w:r>
    </w:p>
    <w:p w14:paraId="0A6199CB" w14:textId="48A71422" w:rsidR="00982525" w:rsidRPr="00CF521A" w:rsidRDefault="00982525" w:rsidP="00CC124D">
      <w:pPr>
        <w:spacing w:after="0" w:line="240" w:lineRule="auto"/>
        <w:ind w:left="993"/>
        <w:jc w:val="both"/>
        <w:rPr>
          <w:rFonts w:ascii="Calibri Light" w:hAnsi="Calibri Light"/>
          <w:sz w:val="20"/>
          <w:szCs w:val="20"/>
        </w:rPr>
      </w:pPr>
      <w:r w:rsidRPr="00CF521A">
        <w:rPr>
          <w:rFonts w:ascii="Calibri Light" w:hAnsi="Calibri Light"/>
          <w:sz w:val="20"/>
          <w:szCs w:val="20"/>
        </w:rPr>
        <w:t xml:space="preserve">c) </w:t>
      </w:r>
      <w:r w:rsidR="00C70FF1" w:rsidRPr="00CF521A">
        <w:rPr>
          <w:rFonts w:ascii="Calibri Light" w:hAnsi="Calibri Light"/>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CF521A" w:rsidRDefault="00982525" w:rsidP="00CC124D">
      <w:pPr>
        <w:spacing w:after="0" w:line="240" w:lineRule="auto"/>
        <w:ind w:left="993"/>
        <w:jc w:val="both"/>
        <w:rPr>
          <w:rFonts w:ascii="Calibri Light" w:hAnsi="Calibri Light"/>
          <w:sz w:val="20"/>
          <w:szCs w:val="20"/>
        </w:rPr>
      </w:pPr>
      <w:r w:rsidRPr="00CF521A">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CF521A" w:rsidRDefault="00982525" w:rsidP="00CC124D">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CF521A" w:rsidRDefault="00982525" w:rsidP="00CC124D">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CF521A" w:rsidRDefault="00982525" w:rsidP="00CC124D">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CF521A" w:rsidRDefault="00982525" w:rsidP="00CC124D">
      <w:pPr>
        <w:pStyle w:val="Default"/>
        <w:spacing w:after="0" w:line="240" w:lineRule="auto"/>
        <w:ind w:left="993"/>
        <w:jc w:val="both"/>
        <w:rPr>
          <w:rFonts w:ascii="Calibri Light" w:hAnsi="Calibri Light"/>
          <w:color w:val="auto"/>
          <w:sz w:val="20"/>
          <w:szCs w:val="20"/>
        </w:rPr>
      </w:pPr>
      <w:r w:rsidRPr="00CF521A">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CF521A" w:rsidRDefault="00982525" w:rsidP="00CC124D">
      <w:pPr>
        <w:spacing w:after="0" w:line="240" w:lineRule="auto"/>
        <w:ind w:left="142"/>
        <w:jc w:val="both"/>
        <w:rPr>
          <w:rFonts w:ascii="Calibri Light" w:hAnsi="Calibri Light"/>
          <w:sz w:val="20"/>
          <w:szCs w:val="20"/>
        </w:rPr>
      </w:pPr>
    </w:p>
    <w:p w14:paraId="14D1C18B" w14:textId="2847CE30" w:rsidR="00982525" w:rsidRPr="00CF521A" w:rsidRDefault="00982525" w:rsidP="00AA7371">
      <w:pPr>
        <w:spacing w:after="0" w:line="240" w:lineRule="auto"/>
        <w:ind w:left="426"/>
        <w:jc w:val="both"/>
        <w:rPr>
          <w:rFonts w:ascii="Calibri Light" w:hAnsi="Calibri Light"/>
          <w:sz w:val="20"/>
          <w:szCs w:val="20"/>
        </w:rPr>
      </w:pPr>
      <w:r w:rsidRPr="00CF521A">
        <w:rPr>
          <w:rFonts w:ascii="Calibri Light" w:hAnsi="Calibri Light"/>
          <w:sz w:val="20"/>
          <w:szCs w:val="20"/>
        </w:rPr>
        <w:t>– lub za odpowiedni czyn zabroniony określony w przepisach prawa obcego;</w:t>
      </w:r>
    </w:p>
    <w:p w14:paraId="4DFAB5AE" w14:textId="05DD4039" w:rsidR="00982525" w:rsidRPr="00CF521A" w:rsidRDefault="00982525" w:rsidP="00CC124D">
      <w:pPr>
        <w:pStyle w:val="Default"/>
        <w:spacing w:after="0" w:line="240" w:lineRule="auto"/>
        <w:ind w:left="426"/>
        <w:jc w:val="both"/>
        <w:rPr>
          <w:rFonts w:ascii="Calibri Light" w:hAnsi="Calibri Light"/>
          <w:color w:val="auto"/>
          <w:sz w:val="20"/>
          <w:szCs w:val="20"/>
        </w:rPr>
      </w:pPr>
      <w:r w:rsidRPr="00CF521A">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CF521A"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CF521A" w:rsidRDefault="00982525" w:rsidP="00CC124D">
      <w:pPr>
        <w:pStyle w:val="Default"/>
        <w:spacing w:after="0" w:line="240" w:lineRule="auto"/>
        <w:ind w:left="426"/>
        <w:jc w:val="both"/>
        <w:rPr>
          <w:rFonts w:ascii="Calibri Light" w:hAnsi="Calibri Light"/>
          <w:color w:val="auto"/>
          <w:sz w:val="20"/>
          <w:szCs w:val="20"/>
        </w:rPr>
      </w:pPr>
      <w:r w:rsidRPr="00CF521A">
        <w:rPr>
          <w:rFonts w:ascii="Calibri Light" w:hAnsi="Calibri Light"/>
          <w:color w:val="auto"/>
          <w:sz w:val="20"/>
          <w:szCs w:val="20"/>
        </w:rPr>
        <w:t xml:space="preserve">3) wobec którego wydano prawomocny wyrok sądu lub ostateczną decyzję administracyjną o zaleganiu z uiszczeniem </w:t>
      </w:r>
      <w:r w:rsidRPr="00CF521A">
        <w:rPr>
          <w:rFonts w:ascii="Calibri Light" w:hAnsi="Calibri Light"/>
          <w:color w:val="auto"/>
          <w:sz w:val="20"/>
          <w:szCs w:val="20"/>
        </w:rPr>
        <w:lastRenderedPageBreak/>
        <w:t xml:space="preserve">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CF521A"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CF521A" w:rsidRDefault="00982525" w:rsidP="00CC124D">
      <w:pPr>
        <w:pStyle w:val="Default"/>
        <w:spacing w:after="0" w:line="240" w:lineRule="auto"/>
        <w:ind w:left="426"/>
        <w:jc w:val="both"/>
        <w:rPr>
          <w:rFonts w:ascii="Calibri Light" w:hAnsi="Calibri Light"/>
          <w:strike/>
          <w:color w:val="auto"/>
          <w:sz w:val="20"/>
          <w:szCs w:val="20"/>
        </w:rPr>
      </w:pPr>
      <w:r w:rsidRPr="00CF521A">
        <w:rPr>
          <w:rFonts w:ascii="Calibri Light" w:hAnsi="Calibri Light"/>
          <w:color w:val="auto"/>
          <w:sz w:val="20"/>
          <w:szCs w:val="20"/>
        </w:rPr>
        <w:t>4) wobec którego orzeczono zakaz ubiegania się o zamówienia publiczne;</w:t>
      </w:r>
      <w:r w:rsidRPr="00CF521A">
        <w:rPr>
          <w:rFonts w:ascii="Calibri Light" w:hAnsi="Calibri Light"/>
          <w:strike/>
          <w:color w:val="auto"/>
          <w:sz w:val="20"/>
          <w:szCs w:val="20"/>
        </w:rPr>
        <w:t xml:space="preserve"> </w:t>
      </w:r>
    </w:p>
    <w:p w14:paraId="0ADFD3AA" w14:textId="77777777" w:rsidR="00982525" w:rsidRPr="00CF521A"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CF521A" w:rsidRDefault="00982525" w:rsidP="00CC124D">
      <w:pPr>
        <w:pStyle w:val="Default"/>
        <w:spacing w:after="0" w:line="240" w:lineRule="auto"/>
        <w:ind w:left="426"/>
        <w:jc w:val="both"/>
        <w:rPr>
          <w:rFonts w:ascii="Calibri Light" w:hAnsi="Calibri Light"/>
          <w:color w:val="auto"/>
          <w:sz w:val="20"/>
          <w:szCs w:val="20"/>
        </w:rPr>
      </w:pPr>
      <w:r w:rsidRPr="00CF521A">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CF521A" w:rsidRDefault="00982525" w:rsidP="00CC124D">
      <w:pPr>
        <w:spacing w:after="0" w:line="240" w:lineRule="auto"/>
        <w:ind w:left="426"/>
        <w:jc w:val="both"/>
        <w:rPr>
          <w:rFonts w:ascii="Calibri Light" w:hAnsi="Calibri Light"/>
          <w:sz w:val="20"/>
          <w:szCs w:val="20"/>
        </w:rPr>
      </w:pPr>
    </w:p>
    <w:p w14:paraId="2E5BC9F0" w14:textId="40E384ED" w:rsidR="00982525" w:rsidRPr="00CF521A" w:rsidRDefault="00982525" w:rsidP="00CC124D">
      <w:pPr>
        <w:spacing w:after="0" w:line="240" w:lineRule="auto"/>
        <w:ind w:left="426"/>
        <w:jc w:val="both"/>
        <w:rPr>
          <w:rFonts w:ascii="Calibri Light" w:hAnsi="Calibri Light"/>
          <w:sz w:val="20"/>
          <w:szCs w:val="20"/>
        </w:rPr>
      </w:pPr>
      <w:r w:rsidRPr="00CF521A">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CF521A">
        <w:rPr>
          <w:rFonts w:ascii="Calibri Light" w:hAnsi="Calibri Light"/>
          <w:sz w:val="20"/>
          <w:szCs w:val="20"/>
        </w:rPr>
        <w:t>ronie konkurencji i konsumentów</w:t>
      </w:r>
      <w:r w:rsidRPr="00CF521A">
        <w:rPr>
          <w:rFonts w:ascii="Calibri Light" w:hAnsi="Calibri Light"/>
          <w:sz w:val="20"/>
          <w:szCs w:val="20"/>
        </w:rPr>
        <w:t xml:space="preserve"> chyba</w:t>
      </w:r>
      <w:r w:rsidR="00BA5FAC" w:rsidRPr="00CF521A">
        <w:rPr>
          <w:rFonts w:ascii="Calibri Light" w:hAnsi="Calibri Light"/>
          <w:sz w:val="20"/>
          <w:szCs w:val="20"/>
        </w:rPr>
        <w:t>,</w:t>
      </w:r>
      <w:r w:rsidRPr="00CF521A">
        <w:rPr>
          <w:rFonts w:ascii="Calibri Light" w:hAnsi="Calibri Light"/>
          <w:sz w:val="20"/>
          <w:szCs w:val="20"/>
        </w:rPr>
        <w:t xml:space="preserve"> że spowodowane tym zakłócenie konkurencji może być wyeliminowane w inny sposób niż przez wykluczenie wykonawc</w:t>
      </w:r>
      <w:r w:rsidR="00BA5FAC" w:rsidRPr="00CF521A">
        <w:rPr>
          <w:rFonts w:ascii="Calibri Light" w:hAnsi="Calibri Light"/>
          <w:sz w:val="20"/>
          <w:szCs w:val="20"/>
        </w:rPr>
        <w:t>y z udziału w postępowaniu o </w:t>
      </w:r>
      <w:r w:rsidRPr="00CF521A">
        <w:rPr>
          <w:rFonts w:ascii="Calibri Light" w:hAnsi="Calibri Light"/>
          <w:sz w:val="20"/>
          <w:szCs w:val="20"/>
        </w:rPr>
        <w:t>udzielenie zamówienia.</w:t>
      </w:r>
    </w:p>
    <w:p w14:paraId="125ED847" w14:textId="77777777" w:rsidR="00982525" w:rsidRPr="00CF521A" w:rsidRDefault="00982525" w:rsidP="00CC124D">
      <w:pPr>
        <w:pStyle w:val="Default"/>
        <w:spacing w:after="0" w:line="240" w:lineRule="auto"/>
        <w:rPr>
          <w:color w:val="auto"/>
        </w:rPr>
      </w:pPr>
    </w:p>
    <w:p w14:paraId="5B9BD855" w14:textId="6BE03671" w:rsidR="00982525" w:rsidRPr="00CF521A" w:rsidRDefault="00982525" w:rsidP="00CC124D">
      <w:pPr>
        <w:pStyle w:val="Default"/>
        <w:spacing w:after="0" w:line="240" w:lineRule="auto"/>
        <w:rPr>
          <w:rFonts w:ascii="Calibri Light" w:hAnsi="Calibri Light"/>
          <w:b/>
          <w:bCs/>
          <w:color w:val="auto"/>
          <w:sz w:val="20"/>
          <w:szCs w:val="20"/>
        </w:rPr>
      </w:pPr>
      <w:r w:rsidRPr="00CF521A">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CF521A" w:rsidRDefault="00982525" w:rsidP="00CC124D">
      <w:pPr>
        <w:pStyle w:val="Default"/>
        <w:spacing w:after="0" w:line="240" w:lineRule="auto"/>
        <w:rPr>
          <w:rFonts w:ascii="Calibri Light" w:hAnsi="Calibri Light"/>
          <w:color w:val="auto"/>
          <w:sz w:val="20"/>
          <w:szCs w:val="20"/>
        </w:rPr>
      </w:pPr>
    </w:p>
    <w:p w14:paraId="401314AE" w14:textId="77777777" w:rsidR="00982525" w:rsidRPr="00CF521A" w:rsidRDefault="00982525" w:rsidP="00CC124D">
      <w:pPr>
        <w:pStyle w:val="Default"/>
        <w:spacing w:after="0" w:line="240" w:lineRule="auto"/>
        <w:ind w:left="426"/>
        <w:rPr>
          <w:rFonts w:ascii="Calibri Light" w:hAnsi="Calibri Light"/>
          <w:color w:val="auto"/>
          <w:sz w:val="20"/>
          <w:szCs w:val="20"/>
        </w:rPr>
      </w:pPr>
      <w:r w:rsidRPr="00CF521A">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CF521A"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CF521A" w:rsidRDefault="00982525" w:rsidP="00CC124D">
      <w:pPr>
        <w:pStyle w:val="Default"/>
        <w:spacing w:after="0" w:line="240" w:lineRule="auto"/>
        <w:jc w:val="both"/>
        <w:rPr>
          <w:rFonts w:ascii="Calibri Light" w:hAnsi="Calibri Light"/>
          <w:color w:val="auto"/>
          <w:sz w:val="20"/>
          <w:szCs w:val="20"/>
        </w:rPr>
      </w:pPr>
      <w:r w:rsidRPr="00CF521A">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CF521A" w:rsidRDefault="003F5ECD" w:rsidP="00CC124D">
      <w:pPr>
        <w:pStyle w:val="Default"/>
        <w:spacing w:after="0" w:line="240" w:lineRule="auto"/>
        <w:jc w:val="both"/>
        <w:rPr>
          <w:rFonts w:ascii="Calibri Light" w:hAnsi="Calibri Light"/>
          <w:color w:val="auto"/>
          <w:sz w:val="20"/>
          <w:szCs w:val="20"/>
        </w:rPr>
      </w:pPr>
    </w:p>
    <w:p w14:paraId="41355C08" w14:textId="77777777" w:rsidR="0019065F" w:rsidRPr="00CF521A" w:rsidRDefault="0019065F" w:rsidP="0019065F">
      <w:pPr>
        <w:spacing w:before="100" w:beforeAutospacing="1" w:after="100" w:afterAutospacing="1" w:line="240" w:lineRule="auto"/>
        <w:jc w:val="both"/>
        <w:rPr>
          <w:rFonts w:ascii="Calibri Light" w:hAnsi="Calibri Light"/>
          <w:sz w:val="20"/>
          <w:szCs w:val="20"/>
        </w:rPr>
      </w:pPr>
      <w:r w:rsidRPr="00CF521A">
        <w:rPr>
          <w:rFonts w:ascii="Calibri Light" w:hAnsi="Calibri Light"/>
          <w:sz w:val="20"/>
          <w:szCs w:val="20"/>
        </w:rPr>
        <w:t>8.5/ 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CF521A">
        <w:rPr>
          <w:rFonts w:ascii="Calibri Light" w:hAnsi="Calibri Light"/>
          <w:sz w:val="20"/>
          <w:szCs w:val="20"/>
        </w:rPr>
        <w:t>t.j</w:t>
      </w:r>
      <w:proofErr w:type="spellEnd"/>
      <w:r w:rsidRPr="00CF521A">
        <w:rPr>
          <w:rFonts w:ascii="Calibri Light" w:hAnsi="Calibri Light"/>
          <w:sz w:val="20"/>
          <w:szCs w:val="20"/>
        </w:rPr>
        <w:t xml:space="preserve">. Dz. U. z 2021 r. poz. 1129, z </w:t>
      </w:r>
      <w:proofErr w:type="spellStart"/>
      <w:r w:rsidRPr="00CF521A">
        <w:rPr>
          <w:rFonts w:ascii="Calibri Light" w:hAnsi="Calibri Light"/>
          <w:sz w:val="20"/>
          <w:szCs w:val="20"/>
        </w:rPr>
        <w:t>późn</w:t>
      </w:r>
      <w:proofErr w:type="spellEnd"/>
      <w:r w:rsidRPr="00CF521A">
        <w:rPr>
          <w:rFonts w:ascii="Calibri Light" w:hAnsi="Calibri Light"/>
          <w:sz w:val="20"/>
          <w:szCs w:val="20"/>
        </w:rPr>
        <w:t>. zm.), zwanej dalej „ustawą Pzp”.</w:t>
      </w:r>
    </w:p>
    <w:p w14:paraId="37187214" w14:textId="5D1CB7B4" w:rsidR="0019065F" w:rsidRPr="00CF521A" w:rsidRDefault="0019065F" w:rsidP="0019065F">
      <w:pPr>
        <w:spacing w:before="100" w:beforeAutospacing="1" w:after="100" w:afterAutospacing="1" w:line="240" w:lineRule="auto"/>
        <w:jc w:val="both"/>
        <w:rPr>
          <w:rFonts w:asciiTheme="majorHAnsi" w:hAnsiTheme="majorHAnsi"/>
          <w:sz w:val="20"/>
          <w:szCs w:val="20"/>
        </w:rPr>
      </w:pPr>
      <w:r w:rsidRPr="00CF521A">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w:t>
      </w:r>
      <w:r w:rsidRPr="00CF521A">
        <w:rPr>
          <w:rFonts w:asciiTheme="majorHAnsi" w:hAnsiTheme="majorHAnsi"/>
        </w:rPr>
        <w:t xml:space="preserve"> udzielenie zamówienia publicznego lub konkursu prowadzonego na podstawie ustawy z dnia 11 września 2019 r. – Prawo zamówień publicznych, wyklucza n</w:t>
      </w:r>
      <w:r w:rsidRPr="00CF521A">
        <w:rPr>
          <w:rFonts w:asciiTheme="majorHAnsi" w:hAnsiTheme="majorHAnsi"/>
          <w:sz w:val="20"/>
          <w:szCs w:val="20"/>
        </w:rPr>
        <w:t>a podstawie art. 7 ust. 1 ustawy z postępowania o udzielenie zamówienia publicznego lub konkursu prowadzonego na podstawie ustawy Pzp:</w:t>
      </w:r>
    </w:p>
    <w:p w14:paraId="3FDD3492" w14:textId="77777777" w:rsidR="0019065F" w:rsidRPr="00CF521A"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CF521A">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CF521A"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CF521A">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1ED48" w14:textId="77777777" w:rsidR="0019065F" w:rsidRPr="00CF521A"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CF521A">
        <w:rPr>
          <w:rFonts w:ascii="Calibri Light" w:eastAsia="Times New Roman" w:hAnsi="Calibri Light"/>
          <w:sz w:val="20"/>
          <w:szCs w:val="20"/>
        </w:rPr>
        <w:lastRenderedPageBreak/>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58DBCB" w14:textId="77777777" w:rsidR="0019065F" w:rsidRPr="00CF521A" w:rsidRDefault="0019065F" w:rsidP="0019065F">
      <w:pPr>
        <w:spacing w:before="100" w:beforeAutospacing="1" w:after="100" w:afterAutospacing="1" w:line="240" w:lineRule="auto"/>
        <w:jc w:val="both"/>
        <w:rPr>
          <w:rFonts w:ascii="Calibri Light" w:hAnsi="Calibri Light"/>
          <w:sz w:val="20"/>
          <w:szCs w:val="20"/>
        </w:rPr>
      </w:pPr>
      <w:r w:rsidRPr="00CF521A">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CF4BF28" w14:textId="77777777" w:rsidR="0019065F" w:rsidRPr="00CF521A" w:rsidRDefault="0019065F" w:rsidP="0019065F">
      <w:pPr>
        <w:spacing w:before="100" w:beforeAutospacing="1" w:after="100" w:afterAutospacing="1" w:line="240" w:lineRule="auto"/>
        <w:jc w:val="both"/>
        <w:rPr>
          <w:rFonts w:ascii="Calibri Light" w:hAnsi="Calibri Light"/>
          <w:sz w:val="20"/>
          <w:szCs w:val="20"/>
        </w:rPr>
      </w:pPr>
      <w:r w:rsidRPr="00CF521A">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CF521A" w:rsidRDefault="0019065F" w:rsidP="0019065F">
      <w:pPr>
        <w:spacing w:before="100" w:beforeAutospacing="1" w:after="100" w:afterAutospacing="1" w:line="240" w:lineRule="auto"/>
        <w:jc w:val="both"/>
        <w:rPr>
          <w:rFonts w:ascii="Calibri Light" w:hAnsi="Calibri Light"/>
          <w:sz w:val="20"/>
          <w:szCs w:val="20"/>
        </w:rPr>
      </w:pPr>
      <w:r w:rsidRPr="00CF521A">
        <w:rPr>
          <w:rFonts w:ascii="Calibri Light" w:hAnsi="Calibri Light"/>
          <w:sz w:val="20"/>
          <w:szCs w:val="20"/>
        </w:rPr>
        <w:t>Kontrola udzielania zamówień publicznych w zakresie zgodności z art. 7 ust. 1 ustawy będzie wykonywana zgodnie z art. 596 ustawy Pzp.</w:t>
      </w:r>
    </w:p>
    <w:p w14:paraId="4A41E7EB" w14:textId="77777777" w:rsidR="0019065F" w:rsidRPr="00CF521A" w:rsidRDefault="0019065F" w:rsidP="0019065F">
      <w:pPr>
        <w:spacing w:before="100" w:beforeAutospacing="1" w:after="100" w:afterAutospacing="1" w:line="240" w:lineRule="auto"/>
        <w:jc w:val="both"/>
        <w:rPr>
          <w:rFonts w:ascii="Calibri Light" w:hAnsi="Calibri Light"/>
          <w:sz w:val="20"/>
          <w:szCs w:val="20"/>
        </w:rPr>
      </w:pPr>
      <w:r w:rsidRPr="00CF521A">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CF521A" w:rsidRDefault="0019065F" w:rsidP="0019065F">
      <w:pPr>
        <w:spacing w:before="100" w:beforeAutospacing="1" w:after="100" w:afterAutospacing="1" w:line="240" w:lineRule="auto"/>
        <w:jc w:val="both"/>
        <w:rPr>
          <w:rFonts w:ascii="Calibri Light" w:hAnsi="Calibri Light"/>
          <w:sz w:val="20"/>
          <w:szCs w:val="20"/>
        </w:rPr>
      </w:pPr>
      <w:r w:rsidRPr="00CF521A">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CF521A" w:rsidRDefault="006D3D6A" w:rsidP="00CC124D">
      <w:pPr>
        <w:spacing w:after="0" w:line="240" w:lineRule="auto"/>
        <w:jc w:val="both"/>
        <w:rPr>
          <w:rFonts w:ascii="Calibri Light" w:hAnsi="Calibri Light" w:cs="Calibri Light"/>
          <w:sz w:val="20"/>
          <w:szCs w:val="20"/>
        </w:rPr>
      </w:pPr>
    </w:p>
    <w:p w14:paraId="6FCFF45A" w14:textId="77777777" w:rsidR="006D3D6A" w:rsidRPr="00CF521A"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 xml:space="preserve">9. </w:t>
      </w:r>
      <w:r w:rsidR="006D3D6A" w:rsidRPr="00CF521A">
        <w:rPr>
          <w:rFonts w:ascii="Calibri Light" w:hAnsi="Calibri Light" w:cs="Calibri Light"/>
          <w:b/>
          <w:bCs/>
          <w:sz w:val="20"/>
          <w:szCs w:val="20"/>
        </w:rPr>
        <w:t>WYKAZ PODMIOTOWYCH ŚRODKÓW DOWODOWYCH.</w:t>
      </w:r>
    </w:p>
    <w:p w14:paraId="4086DEF5" w14:textId="77777777" w:rsidR="00AB265F" w:rsidRPr="00204095" w:rsidRDefault="00AB265F" w:rsidP="00CC124D">
      <w:pPr>
        <w:spacing w:after="0" w:line="240" w:lineRule="auto"/>
        <w:jc w:val="both"/>
        <w:rPr>
          <w:rFonts w:ascii="Calibri Light" w:hAnsi="Calibri Light" w:cs="Calibri Light"/>
          <w:b/>
          <w:bCs/>
          <w:color w:val="FF0000"/>
          <w:sz w:val="20"/>
          <w:szCs w:val="20"/>
        </w:rPr>
      </w:pPr>
    </w:p>
    <w:p w14:paraId="11242696" w14:textId="77777777" w:rsidR="00AB265F" w:rsidRPr="00204095" w:rsidRDefault="00AB265F" w:rsidP="00CC124D">
      <w:pPr>
        <w:shd w:val="clear" w:color="auto" w:fill="F2F2F2"/>
        <w:spacing w:after="0" w:line="240" w:lineRule="auto"/>
        <w:jc w:val="center"/>
        <w:rPr>
          <w:rFonts w:ascii="Calibri Light" w:hAnsi="Calibri Light" w:cs="Calibri Light"/>
          <w:b/>
          <w:bCs/>
          <w:color w:val="FF0000"/>
          <w:sz w:val="20"/>
          <w:szCs w:val="20"/>
        </w:rPr>
      </w:pPr>
    </w:p>
    <w:p w14:paraId="32E90A35" w14:textId="77777777" w:rsidR="006D3D6A" w:rsidRPr="00CF521A" w:rsidRDefault="004E5A6E" w:rsidP="00CC124D">
      <w:pPr>
        <w:shd w:val="clear" w:color="auto" w:fill="F2F2F2"/>
        <w:spacing w:after="0" w:line="240" w:lineRule="auto"/>
        <w:jc w:val="center"/>
        <w:rPr>
          <w:rFonts w:ascii="Calibri Light" w:hAnsi="Calibri Light" w:cs="Calibri Light"/>
          <w:b/>
          <w:bCs/>
          <w:sz w:val="20"/>
          <w:szCs w:val="20"/>
        </w:rPr>
      </w:pPr>
      <w:r w:rsidRPr="00CF521A">
        <w:rPr>
          <w:rFonts w:ascii="Calibri Light" w:hAnsi="Calibri Light" w:cs="Calibri Light"/>
          <w:b/>
          <w:bCs/>
          <w:sz w:val="20"/>
          <w:szCs w:val="20"/>
        </w:rPr>
        <w:t xml:space="preserve">9.1/ </w:t>
      </w:r>
      <w:r w:rsidR="006D3D6A" w:rsidRPr="00CF521A">
        <w:rPr>
          <w:rFonts w:ascii="Calibri Light" w:hAnsi="Calibri Light" w:cs="Calibri Light"/>
          <w:b/>
          <w:bCs/>
          <w:sz w:val="20"/>
          <w:szCs w:val="20"/>
        </w:rPr>
        <w:t>DOKUMENTY SKŁADANE RAZEM Z OFERTĄ</w:t>
      </w:r>
    </w:p>
    <w:p w14:paraId="31395232" w14:textId="77777777" w:rsidR="00AB265F" w:rsidRPr="00CF521A"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CF521A" w:rsidRDefault="004E5A6E" w:rsidP="00CC124D">
      <w:pPr>
        <w:spacing w:after="0" w:line="240" w:lineRule="auto"/>
        <w:jc w:val="both"/>
        <w:rPr>
          <w:rFonts w:ascii="Calibri Light" w:hAnsi="Calibri Light" w:cs="Calibri Light"/>
          <w:b/>
          <w:bCs/>
          <w:sz w:val="20"/>
          <w:szCs w:val="20"/>
        </w:rPr>
      </w:pPr>
    </w:p>
    <w:p w14:paraId="199F6DF9" w14:textId="544176B0" w:rsidR="006D3D6A" w:rsidRPr="00CF521A" w:rsidRDefault="007F67F5"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1)</w:t>
      </w:r>
      <w:r w:rsidR="006D3D6A" w:rsidRPr="00CF521A">
        <w:rPr>
          <w:rFonts w:ascii="Calibri Light" w:hAnsi="Calibri Light" w:cs="Calibri Light"/>
          <w:sz w:val="20"/>
          <w:szCs w:val="20"/>
        </w:rPr>
        <w:t xml:space="preserve"> </w:t>
      </w:r>
      <w:r w:rsidR="006D3D6A" w:rsidRPr="00CF521A">
        <w:rPr>
          <w:rFonts w:ascii="Calibri Light" w:hAnsi="Calibri Light" w:cs="Calibri Light"/>
          <w:b/>
          <w:bCs/>
          <w:sz w:val="20"/>
          <w:szCs w:val="20"/>
        </w:rPr>
        <w:t>Oferta przygotowana na formularzu ofertowym</w:t>
      </w:r>
      <w:r w:rsidR="006D3D6A" w:rsidRPr="00CF521A">
        <w:rPr>
          <w:rFonts w:ascii="Calibri Light" w:hAnsi="Calibri Light" w:cs="Calibri Light"/>
          <w:sz w:val="20"/>
          <w:szCs w:val="20"/>
        </w:rPr>
        <w:t xml:space="preserve"> stanowiącym </w:t>
      </w:r>
      <w:r w:rsidR="006D3D6A" w:rsidRPr="00CF521A">
        <w:rPr>
          <w:rFonts w:ascii="Calibri Light" w:hAnsi="Calibri Light" w:cs="Calibri Light"/>
          <w:b/>
          <w:bCs/>
          <w:sz w:val="20"/>
          <w:szCs w:val="20"/>
        </w:rPr>
        <w:t>załącznik nr 1 do SWZ</w:t>
      </w:r>
      <w:r w:rsidR="006D3D6A" w:rsidRPr="00CF521A">
        <w:rPr>
          <w:rFonts w:ascii="Calibri Light" w:hAnsi="Calibri Light" w:cs="Calibri Light"/>
          <w:sz w:val="20"/>
          <w:szCs w:val="20"/>
        </w:rPr>
        <w:t>, zgodnie z art. 63 ust. 2 ustawy Pzp, składana jest pod rygorem nieważności</w:t>
      </w:r>
      <w:r w:rsidR="00CB199E" w:rsidRPr="00CF521A">
        <w:rPr>
          <w:rFonts w:ascii="Calibri Light" w:hAnsi="Calibri Light" w:cs="Calibri Light"/>
          <w:sz w:val="20"/>
          <w:szCs w:val="20"/>
        </w:rPr>
        <w:t xml:space="preserve"> w</w:t>
      </w:r>
      <w:r w:rsidR="006D3D6A" w:rsidRPr="00CF521A">
        <w:rPr>
          <w:rFonts w:ascii="Calibri Light" w:hAnsi="Calibri Light" w:cs="Calibri Light"/>
          <w:sz w:val="20"/>
          <w:szCs w:val="20"/>
        </w:rPr>
        <w:t xml:space="preserve"> </w:t>
      </w:r>
      <w:r w:rsidR="00D7621C" w:rsidRPr="00CF521A">
        <w:rPr>
          <w:rFonts w:ascii="Calibri Light" w:hAnsi="Calibri Light" w:cs="Calibri Light"/>
          <w:b/>
          <w:bCs/>
          <w:sz w:val="20"/>
          <w:szCs w:val="20"/>
        </w:rPr>
        <w:t>formie elektronicznej lub</w:t>
      </w:r>
      <w:r w:rsidR="00D7621C" w:rsidRPr="00CF521A">
        <w:rPr>
          <w:rFonts w:ascii="Calibri Light" w:hAnsi="Calibri Light" w:cs="Calibri Light"/>
          <w:sz w:val="20"/>
          <w:szCs w:val="20"/>
        </w:rPr>
        <w:t xml:space="preserve"> </w:t>
      </w:r>
      <w:r w:rsidR="006D3D6A" w:rsidRPr="00CF521A">
        <w:rPr>
          <w:rFonts w:ascii="Calibri Light" w:hAnsi="Calibri Light" w:cs="Calibri Light"/>
          <w:b/>
          <w:bCs/>
          <w:sz w:val="20"/>
          <w:szCs w:val="20"/>
        </w:rPr>
        <w:t>w postaci elektronicznej opatrzonej podpisem zaufanym lub podpisem osobistym.</w:t>
      </w:r>
    </w:p>
    <w:p w14:paraId="144AA46E" w14:textId="77777777" w:rsidR="004E5A6E" w:rsidRPr="00CF521A" w:rsidRDefault="004E5A6E" w:rsidP="00CC124D">
      <w:pPr>
        <w:spacing w:after="0" w:line="240" w:lineRule="auto"/>
        <w:jc w:val="both"/>
        <w:rPr>
          <w:rFonts w:ascii="Calibri Light" w:hAnsi="Calibri Light" w:cs="Calibri Light"/>
          <w:sz w:val="20"/>
          <w:szCs w:val="20"/>
        </w:rPr>
      </w:pPr>
    </w:p>
    <w:p w14:paraId="0E92C191" w14:textId="77777777" w:rsidR="004E5A6E" w:rsidRPr="00CF521A" w:rsidRDefault="006D3D6A" w:rsidP="00CC124D">
      <w:pPr>
        <w:spacing w:after="0" w:line="240" w:lineRule="auto"/>
        <w:ind w:left="426"/>
        <w:jc w:val="both"/>
        <w:rPr>
          <w:rFonts w:ascii="Calibri Light" w:hAnsi="Calibri Light" w:cs="Calibri Light"/>
          <w:i/>
          <w:iCs/>
          <w:sz w:val="20"/>
          <w:szCs w:val="20"/>
        </w:rPr>
      </w:pPr>
      <w:r w:rsidRPr="00CF521A">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CF521A" w:rsidRDefault="006D3D6A" w:rsidP="00CC124D">
      <w:pPr>
        <w:spacing w:after="0" w:line="240" w:lineRule="auto"/>
        <w:ind w:left="426"/>
        <w:jc w:val="both"/>
        <w:rPr>
          <w:rFonts w:ascii="Calibri Light" w:hAnsi="Calibri Light" w:cs="Calibri Light"/>
          <w:i/>
          <w:iCs/>
          <w:sz w:val="20"/>
          <w:szCs w:val="20"/>
        </w:rPr>
      </w:pPr>
      <w:r w:rsidRPr="00CF521A">
        <w:rPr>
          <w:rFonts w:ascii="Calibri Light" w:hAnsi="Calibri Light" w:cs="Calibri Light"/>
          <w:i/>
          <w:iCs/>
          <w:sz w:val="20"/>
          <w:szCs w:val="20"/>
        </w:rPr>
        <w:lastRenderedPageBreak/>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CF521A">
        <w:rPr>
          <w:rFonts w:ascii="Calibri Light" w:hAnsi="Calibri Light" w:cs="Calibri Light"/>
          <w:sz w:val="20"/>
          <w:szCs w:val="20"/>
        </w:rPr>
        <w:t xml:space="preserve"> oraz </w:t>
      </w:r>
      <w:r w:rsidRPr="00CF521A">
        <w:rPr>
          <w:rFonts w:ascii="Calibri Light" w:hAnsi="Calibri Light" w:cs="Calibri Light"/>
          <w:i/>
          <w:iCs/>
          <w:sz w:val="20"/>
          <w:szCs w:val="20"/>
        </w:rPr>
        <w:t>uchylającego dyrektywę 1999/93/WE, weryfikowany za pomocą certyfikatu podpisu osobistego.</w:t>
      </w:r>
    </w:p>
    <w:p w14:paraId="5D09588B" w14:textId="77777777" w:rsidR="006D3D6A" w:rsidRPr="00CF521A" w:rsidRDefault="006D3D6A" w:rsidP="00CC124D">
      <w:pPr>
        <w:spacing w:after="0" w:line="240" w:lineRule="auto"/>
        <w:rPr>
          <w:rFonts w:ascii="Calibri Light" w:hAnsi="Calibri Light" w:cs="Calibri Light"/>
          <w:sz w:val="20"/>
          <w:szCs w:val="20"/>
        </w:rPr>
      </w:pPr>
    </w:p>
    <w:p w14:paraId="4A96B7B8" w14:textId="1A5B2807" w:rsidR="006D3D6A" w:rsidRPr="00CF521A" w:rsidRDefault="007F67F5" w:rsidP="00CC124D">
      <w:pPr>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2)</w:t>
      </w:r>
      <w:r w:rsidR="006D3D6A" w:rsidRPr="00CF521A">
        <w:rPr>
          <w:rFonts w:ascii="Calibri Light" w:hAnsi="Calibri Light" w:cs="Calibri Light"/>
          <w:b/>
          <w:bCs/>
          <w:sz w:val="20"/>
          <w:szCs w:val="20"/>
        </w:rPr>
        <w:t xml:space="preserve"> Wykonawca dołącza do oferty oświadczenie o niepodleganiu wykluczeniu  oraz </w:t>
      </w:r>
      <w:r w:rsidR="00CB199E" w:rsidRPr="00CF521A">
        <w:rPr>
          <w:rFonts w:ascii="Calibri Light" w:hAnsi="Calibri Light" w:cs="Calibri Light"/>
          <w:b/>
          <w:bCs/>
          <w:sz w:val="20"/>
          <w:szCs w:val="20"/>
        </w:rPr>
        <w:t>o spełnianiu warunków udziału w </w:t>
      </w:r>
      <w:r w:rsidR="006D3D6A" w:rsidRPr="00CF521A">
        <w:rPr>
          <w:rFonts w:ascii="Calibri Light" w:hAnsi="Calibri Light" w:cs="Calibri Light"/>
          <w:b/>
          <w:bCs/>
          <w:sz w:val="20"/>
          <w:szCs w:val="20"/>
        </w:rPr>
        <w:t>postępowaniu – załącznik nr 2 do SWZ,</w:t>
      </w:r>
      <w:r w:rsidR="006D3D6A" w:rsidRPr="00CF521A">
        <w:rPr>
          <w:rFonts w:ascii="Calibri Light" w:hAnsi="Calibri Light" w:cs="Calibri Light"/>
          <w:sz w:val="20"/>
          <w:szCs w:val="20"/>
        </w:rPr>
        <w:t xml:space="preserve"> w zakresie wskazanym</w:t>
      </w:r>
      <w:r w:rsidR="00E84F9F" w:rsidRPr="00CF521A">
        <w:rPr>
          <w:rFonts w:ascii="Calibri Light" w:hAnsi="Calibri Light" w:cs="Calibri Light"/>
          <w:sz w:val="20"/>
          <w:szCs w:val="20"/>
        </w:rPr>
        <w:t xml:space="preserve"> w rozdziale II punkt 7 i 8 SWZ oraz </w:t>
      </w:r>
      <w:r w:rsidR="00E84F9F" w:rsidRPr="00CF521A">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00E84F9F" w:rsidRPr="00CF521A">
        <w:rPr>
          <w:rFonts w:ascii="Calibri Light" w:hAnsi="Calibri Light" w:cs="Calibri Light"/>
          <w:sz w:val="20"/>
          <w:szCs w:val="20"/>
        </w:rPr>
        <w:t xml:space="preserve"> </w:t>
      </w:r>
      <w:r w:rsidR="00E84F9F" w:rsidRPr="00CF521A">
        <w:rPr>
          <w:rFonts w:ascii="Calibri Light" w:hAnsi="Calibri Light" w:cs="Calibri Light"/>
          <w:b/>
          <w:sz w:val="20"/>
          <w:szCs w:val="20"/>
        </w:rPr>
        <w:t>zwana dalej „ustawą”</w:t>
      </w:r>
      <w:r w:rsidR="00E84F9F" w:rsidRPr="00CF521A">
        <w:rPr>
          <w:rFonts w:ascii="Calibri Light" w:hAnsi="Calibri Light" w:cs="Calibri Light"/>
          <w:sz w:val="20"/>
          <w:szCs w:val="20"/>
        </w:rPr>
        <w:t>.</w:t>
      </w:r>
      <w:r w:rsidR="006D3D6A" w:rsidRPr="00CF521A">
        <w:rPr>
          <w:rFonts w:ascii="Calibri Light" w:hAnsi="Calibri Light" w:cs="Calibri Light"/>
          <w:sz w:val="20"/>
          <w:szCs w:val="20"/>
        </w:rPr>
        <w:t> Oświadczenie stanowi dowód potwierdzający brak podstaw wykluczenia ora</w:t>
      </w:r>
      <w:r w:rsidR="00E84F9F" w:rsidRPr="00CF521A">
        <w:rPr>
          <w:rFonts w:ascii="Calibri Light" w:hAnsi="Calibri Light" w:cs="Calibri Light"/>
          <w:sz w:val="20"/>
          <w:szCs w:val="20"/>
        </w:rPr>
        <w:t>z spełnianie warunków udziału w </w:t>
      </w:r>
      <w:r w:rsidR="006D3D6A" w:rsidRPr="00CF521A">
        <w:rPr>
          <w:rFonts w:ascii="Calibri Light" w:hAnsi="Calibri Light" w:cs="Calibri Light"/>
          <w:sz w:val="20"/>
          <w:szCs w:val="20"/>
        </w:rPr>
        <w:t>postępowaniu, na dzień składania ofert, tymczasowo zastępując wymagane podmiotowe środki dowodowe, wskazane w rozdziale II pkt 9</w:t>
      </w:r>
      <w:r w:rsidR="00CD7FF8" w:rsidRPr="00CF521A">
        <w:rPr>
          <w:rFonts w:ascii="Calibri Light" w:hAnsi="Calibri Light" w:cs="Calibri Light"/>
          <w:sz w:val="20"/>
          <w:szCs w:val="20"/>
        </w:rPr>
        <w:t>.2/</w:t>
      </w:r>
      <w:r w:rsidR="006D3D6A" w:rsidRPr="00CF521A">
        <w:rPr>
          <w:rFonts w:ascii="Calibri Light" w:hAnsi="Calibri Light" w:cs="Calibri Light"/>
          <w:sz w:val="20"/>
          <w:szCs w:val="20"/>
        </w:rPr>
        <w:t xml:space="preserve"> SWZ.</w:t>
      </w:r>
    </w:p>
    <w:p w14:paraId="1312E4EA" w14:textId="77777777" w:rsidR="004E5A6E" w:rsidRPr="00CF521A" w:rsidRDefault="004E5A6E" w:rsidP="00CC124D">
      <w:pPr>
        <w:spacing w:after="0" w:line="240" w:lineRule="auto"/>
        <w:jc w:val="both"/>
        <w:rPr>
          <w:rFonts w:ascii="Calibri Light" w:hAnsi="Calibri Light" w:cs="Calibri Light"/>
          <w:sz w:val="20"/>
          <w:szCs w:val="20"/>
        </w:rPr>
      </w:pPr>
    </w:p>
    <w:p w14:paraId="56E49B08" w14:textId="77777777" w:rsidR="006D3D6A" w:rsidRPr="00CF521A" w:rsidRDefault="006D3D6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CF521A">
        <w:rPr>
          <w:rFonts w:ascii="Calibri Light" w:hAnsi="Calibri Light" w:cs="Calibri Light"/>
          <w:b/>
          <w:bCs/>
          <w:sz w:val="20"/>
          <w:szCs w:val="20"/>
        </w:rPr>
        <w:t>Oświadczenia składają odrębnie:</w:t>
      </w:r>
    </w:p>
    <w:p w14:paraId="1B1C5A53" w14:textId="77777777" w:rsidR="004E5A6E" w:rsidRPr="00CF521A" w:rsidRDefault="004E5A6E" w:rsidP="00CC124D">
      <w:pPr>
        <w:spacing w:after="0" w:line="240" w:lineRule="auto"/>
        <w:jc w:val="both"/>
        <w:rPr>
          <w:rFonts w:ascii="Calibri Light" w:hAnsi="Calibri Light" w:cs="Calibri Light"/>
          <w:sz w:val="20"/>
          <w:szCs w:val="20"/>
        </w:rPr>
      </w:pPr>
    </w:p>
    <w:p w14:paraId="29C1E284" w14:textId="77777777" w:rsidR="006D3D6A" w:rsidRPr="00CF521A" w:rsidRDefault="004E5A6E" w:rsidP="00CC124D">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CF521A"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CF521A" w:rsidRDefault="004E5A6E" w:rsidP="00CC124D">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CF521A"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CF521A" w:rsidRDefault="004E5A6E" w:rsidP="00CC124D">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 xml:space="preserve">podwykonawcy, </w:t>
      </w:r>
      <w:r w:rsidR="00EB42EE" w:rsidRPr="00CF521A">
        <w:rPr>
          <w:rFonts w:ascii="Calibri Light" w:hAnsi="Calibri Light" w:cs="Calibri Light"/>
          <w:sz w:val="20"/>
          <w:szCs w:val="20"/>
        </w:rPr>
        <w:t xml:space="preserve">w przypadkach wskazanych w art. 462 ust. 2 i ust. 3 oraz 4 pkt. 1 Pzp, jeżeli są znani </w:t>
      </w:r>
      <w:r w:rsidR="00F06455" w:rsidRPr="00CF521A">
        <w:rPr>
          <w:rFonts w:ascii="Calibri Light" w:hAnsi="Calibri Light" w:cs="Calibri Light"/>
          <w:sz w:val="20"/>
          <w:szCs w:val="20"/>
        </w:rPr>
        <w:t>wykonawcy</w:t>
      </w:r>
      <w:r w:rsidR="00EB42EE" w:rsidRPr="00CF521A">
        <w:rPr>
          <w:rFonts w:ascii="Calibri Light" w:hAnsi="Calibri Light" w:cs="Calibri Light"/>
          <w:sz w:val="20"/>
          <w:szCs w:val="20"/>
        </w:rPr>
        <w:t>.</w:t>
      </w:r>
    </w:p>
    <w:p w14:paraId="0D1A6D5B" w14:textId="77777777" w:rsidR="001C3F70" w:rsidRPr="00CF521A" w:rsidRDefault="001C3F70" w:rsidP="00CC124D">
      <w:pPr>
        <w:spacing w:after="0" w:line="240" w:lineRule="auto"/>
        <w:jc w:val="both"/>
        <w:rPr>
          <w:rFonts w:ascii="Calibri Light" w:hAnsi="Calibri Light" w:cs="Calibri Light"/>
          <w:sz w:val="20"/>
          <w:szCs w:val="20"/>
        </w:rPr>
      </w:pPr>
    </w:p>
    <w:p w14:paraId="37ECAF68" w14:textId="64C18A64" w:rsidR="006D3D6A" w:rsidRPr="00CF521A" w:rsidRDefault="007F67F5" w:rsidP="004100E3">
      <w:pPr>
        <w:shd w:val="clear" w:color="auto" w:fill="FFFFFF" w:themeFill="background1"/>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3)</w:t>
      </w:r>
      <w:r w:rsidR="006D3D6A" w:rsidRPr="00CF521A">
        <w:rPr>
          <w:rFonts w:ascii="Calibri Light" w:hAnsi="Calibri Light" w:cs="Calibri Light"/>
          <w:b/>
          <w:bCs/>
          <w:sz w:val="20"/>
          <w:szCs w:val="20"/>
        </w:rPr>
        <w:t xml:space="preserve"> Samooczyszczenie</w:t>
      </w:r>
      <w:r w:rsidR="006D3D6A" w:rsidRPr="00CF521A">
        <w:rPr>
          <w:rFonts w:ascii="Calibri Light" w:hAnsi="Calibri Light" w:cs="Calibri Light"/>
          <w:sz w:val="20"/>
          <w:szCs w:val="20"/>
        </w:rPr>
        <w:t xml:space="preserve"> – w okolicznościach określonych w </w:t>
      </w:r>
      <w:r w:rsidR="006D3D6A" w:rsidRPr="00CF521A">
        <w:rPr>
          <w:rFonts w:ascii="Calibri Light" w:hAnsi="Calibri Light" w:cs="Calibri Light"/>
          <w:b/>
          <w:bCs/>
          <w:sz w:val="20"/>
          <w:szCs w:val="20"/>
        </w:rPr>
        <w:t xml:space="preserve">art. 108 ust. 1 pkt 1, 2, 5 lub art. 109 ust. 1 pkt </w:t>
      </w:r>
      <w:r w:rsidR="004100E3" w:rsidRPr="00CF521A">
        <w:rPr>
          <w:rFonts w:ascii="Calibri Light" w:hAnsi="Calibri Light" w:cs="Calibri Light"/>
          <w:b/>
          <w:bCs/>
          <w:sz w:val="20"/>
          <w:szCs w:val="20"/>
        </w:rPr>
        <w:t xml:space="preserve">2 - 5 i 7 -10 </w:t>
      </w:r>
      <w:r w:rsidR="006101D0" w:rsidRPr="00CF521A">
        <w:rPr>
          <w:rFonts w:ascii="Calibri Light" w:hAnsi="Calibri Light" w:cs="Calibri Light"/>
          <w:b/>
          <w:bCs/>
          <w:sz w:val="20"/>
          <w:szCs w:val="20"/>
        </w:rPr>
        <w:t xml:space="preserve"> </w:t>
      </w:r>
      <w:r w:rsidR="006D3D6A" w:rsidRPr="00CF521A">
        <w:rPr>
          <w:rFonts w:ascii="Calibri Light" w:hAnsi="Calibri Light" w:cs="Calibri Light"/>
          <w:sz w:val="20"/>
          <w:szCs w:val="20"/>
        </w:rPr>
        <w:t xml:space="preserve">ustawy Pzp, wykonawca nie podlega wykluczeniu jeżeli udowodni zamawiającemu, że spełnił </w:t>
      </w:r>
      <w:r w:rsidR="006D3D6A" w:rsidRPr="00CF521A">
        <w:rPr>
          <w:rFonts w:ascii="Calibri Light" w:hAnsi="Calibri Light" w:cs="Calibri Light"/>
          <w:b/>
          <w:bCs/>
          <w:sz w:val="20"/>
          <w:szCs w:val="20"/>
        </w:rPr>
        <w:t>łącznie</w:t>
      </w:r>
      <w:r w:rsidR="006D3D6A" w:rsidRPr="00CF521A">
        <w:rPr>
          <w:rFonts w:ascii="Calibri Light" w:hAnsi="Calibri Light" w:cs="Calibri Light"/>
          <w:sz w:val="20"/>
          <w:szCs w:val="20"/>
        </w:rPr>
        <w:t xml:space="preserve"> następujące przesłanki:</w:t>
      </w:r>
    </w:p>
    <w:p w14:paraId="0E11FB48" w14:textId="77777777" w:rsidR="006D3D6A" w:rsidRPr="00CF52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CF52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CF52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zreorganizował personel,</w:t>
      </w:r>
    </w:p>
    <w:p w14:paraId="0DE18960" w14:textId="0B08D66C"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wdrożył system sprawozdawczości i kontroli,</w:t>
      </w:r>
    </w:p>
    <w:p w14:paraId="205FEAA3" w14:textId="1787DEA5"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CF521A" w:rsidRDefault="006D3D6A" w:rsidP="004100E3">
      <w:pPr>
        <w:shd w:val="clear" w:color="auto" w:fill="FFFFFF" w:themeFill="background1"/>
        <w:spacing w:after="0" w:line="240" w:lineRule="auto"/>
        <w:jc w:val="both"/>
        <w:rPr>
          <w:rFonts w:ascii="Calibri Light" w:hAnsi="Calibri Light" w:cs="Calibri Light"/>
          <w:sz w:val="20"/>
          <w:szCs w:val="20"/>
        </w:rPr>
      </w:pPr>
    </w:p>
    <w:p w14:paraId="70433872" w14:textId="48D755D2" w:rsidR="006755A4" w:rsidRPr="00CF521A" w:rsidRDefault="006D3D6A" w:rsidP="00DF1DD4">
      <w:pPr>
        <w:shd w:val="clear" w:color="auto" w:fill="FFFFFF" w:themeFill="background1"/>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1D481405" w14:textId="77777777" w:rsidR="004747C6" w:rsidRPr="00CF521A" w:rsidRDefault="004747C6" w:rsidP="00CC124D">
      <w:pPr>
        <w:spacing w:after="0" w:line="240" w:lineRule="auto"/>
        <w:rPr>
          <w:rFonts w:ascii="Calibri Light" w:hAnsi="Calibri Light" w:cs="Calibri Light"/>
          <w:sz w:val="20"/>
          <w:szCs w:val="20"/>
        </w:rPr>
      </w:pPr>
    </w:p>
    <w:p w14:paraId="5DD97050" w14:textId="77777777" w:rsidR="006D3D6A" w:rsidRPr="00CF521A" w:rsidRDefault="007F67F5"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4)</w:t>
      </w:r>
      <w:r w:rsidR="006D3D6A" w:rsidRPr="00CF521A">
        <w:rPr>
          <w:rFonts w:ascii="Calibri Light" w:hAnsi="Calibri Light" w:cs="Calibri Light"/>
          <w:b/>
          <w:bCs/>
          <w:sz w:val="20"/>
          <w:szCs w:val="20"/>
        </w:rPr>
        <w:t xml:space="preserve"> Do oferty wykonawca załącza również:</w:t>
      </w:r>
    </w:p>
    <w:p w14:paraId="79B6937C" w14:textId="77777777" w:rsidR="006D3D6A" w:rsidRPr="00CF521A" w:rsidRDefault="006755A4"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 xml:space="preserve">a) </w:t>
      </w:r>
      <w:r w:rsidR="006D3D6A" w:rsidRPr="00CF521A">
        <w:rPr>
          <w:rFonts w:ascii="Calibri Light" w:hAnsi="Calibri Light" w:cs="Calibri Light"/>
          <w:b/>
          <w:bCs/>
          <w:sz w:val="20"/>
          <w:szCs w:val="20"/>
        </w:rPr>
        <w:t xml:space="preserve">pełnomocnictwo:  </w:t>
      </w:r>
    </w:p>
    <w:p w14:paraId="6C4507DC" w14:textId="33F46C86" w:rsidR="006D3D6A" w:rsidRPr="00CF521A" w:rsidRDefault="006755A4"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lastRenderedPageBreak/>
        <w:t xml:space="preserve">- </w:t>
      </w:r>
      <w:r w:rsidR="006D3D6A" w:rsidRPr="00CF521A">
        <w:rPr>
          <w:rFonts w:ascii="Calibri Light" w:hAnsi="Calibri Light" w:cs="Calibri Light"/>
          <w:sz w:val="20"/>
          <w:szCs w:val="20"/>
        </w:rPr>
        <w:t>gdy umocowanie osoby składającej ofertę nie w</w:t>
      </w:r>
      <w:r w:rsidR="00C27667" w:rsidRPr="00CF521A">
        <w:rPr>
          <w:rFonts w:ascii="Calibri Light" w:hAnsi="Calibri Light" w:cs="Calibri Light"/>
          <w:sz w:val="20"/>
          <w:szCs w:val="20"/>
        </w:rPr>
        <w:t>ynika z dokumentów rejestrowych</w:t>
      </w:r>
      <w:r w:rsidR="006D3D6A" w:rsidRPr="00CF521A">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CF521A" w:rsidRDefault="006755A4"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CF521A">
        <w:rPr>
          <w:rFonts w:ascii="Calibri Light" w:hAnsi="Calibri Light" w:cs="Calibri Light"/>
          <w:sz w:val="20"/>
          <w:szCs w:val="20"/>
        </w:rPr>
        <w:t xml:space="preserve">Z treści </w:t>
      </w:r>
      <w:r w:rsidR="006D3D6A" w:rsidRPr="00CF521A">
        <w:rPr>
          <w:rFonts w:ascii="Calibri Light" w:hAnsi="Calibri Light" w:cs="Calibri Light"/>
          <w:sz w:val="20"/>
          <w:szCs w:val="20"/>
        </w:rPr>
        <w:t>pełnomocnictwa</w:t>
      </w:r>
      <w:r w:rsidR="001C3F70" w:rsidRPr="00CF521A">
        <w:rPr>
          <w:rFonts w:ascii="Calibri Light" w:hAnsi="Calibri Light" w:cs="Calibri Light"/>
          <w:sz w:val="20"/>
          <w:szCs w:val="20"/>
        </w:rPr>
        <w:t xml:space="preserve"> powinno wynikać </w:t>
      </w:r>
      <w:r w:rsidR="006D3D6A" w:rsidRPr="00CF521A">
        <w:rPr>
          <w:rFonts w:ascii="Calibri Light" w:hAnsi="Calibri Light" w:cs="Calibri Light"/>
          <w:sz w:val="20"/>
          <w:szCs w:val="20"/>
        </w:rPr>
        <w:t>umocowanie do reprezentowania w postępowaniu o udzielenie zamówienia tych wykonawców</w:t>
      </w:r>
      <w:r w:rsidR="001C3F70" w:rsidRPr="00CF521A">
        <w:rPr>
          <w:rFonts w:ascii="Calibri Light" w:hAnsi="Calibri Light" w:cs="Calibri Light"/>
          <w:sz w:val="20"/>
          <w:szCs w:val="20"/>
        </w:rPr>
        <w:t>.</w:t>
      </w:r>
      <w:r w:rsidR="006D3D6A" w:rsidRPr="00CF521A">
        <w:rPr>
          <w:rFonts w:ascii="Calibri Light" w:hAnsi="Calibri Light" w:cs="Calibri Light"/>
          <w:sz w:val="20"/>
          <w:szCs w:val="20"/>
        </w:rPr>
        <w:t xml:space="preserve"> </w:t>
      </w:r>
    </w:p>
    <w:p w14:paraId="7EA1B7FD" w14:textId="77777777" w:rsidR="006D3D6A" w:rsidRPr="00CF521A" w:rsidRDefault="006D3D6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Pełnomocnictwo powinno być załączone do oferty i powinno zawierać w szczególności wskazanie:</w:t>
      </w:r>
    </w:p>
    <w:p w14:paraId="1D1C6BEF" w14:textId="77777777" w:rsidR="006D3D6A" w:rsidRPr="00CF521A" w:rsidRDefault="006755A4"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postępowania o zamówienie publiczne, którego dotyczy,</w:t>
      </w:r>
    </w:p>
    <w:p w14:paraId="66656F96" w14:textId="77777777" w:rsidR="006D3D6A" w:rsidRPr="00CF521A" w:rsidRDefault="006755A4"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CF521A" w:rsidRDefault="006755A4"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ustanowionego pełnomocnika oraz zakresu jego umocowania.</w:t>
      </w:r>
    </w:p>
    <w:p w14:paraId="524E3366" w14:textId="77777777" w:rsidR="006755A4" w:rsidRPr="00CF521A" w:rsidRDefault="006755A4" w:rsidP="00CC124D">
      <w:pPr>
        <w:spacing w:after="0" w:line="240" w:lineRule="auto"/>
        <w:rPr>
          <w:rFonts w:ascii="Calibri Light" w:hAnsi="Calibri Light" w:cs="Calibri Light"/>
          <w:sz w:val="20"/>
          <w:szCs w:val="20"/>
        </w:rPr>
      </w:pPr>
    </w:p>
    <w:p w14:paraId="1D16B55C" w14:textId="77777777" w:rsidR="006D3D6A" w:rsidRPr="00CF521A" w:rsidRDefault="006D3D6A"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0B385414" w14:textId="77777777" w:rsidR="006D3D6A" w:rsidRPr="00CF521A" w:rsidRDefault="006D3D6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CF521A" w:rsidRDefault="006D3D6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CF521A" w:rsidRDefault="006755A4" w:rsidP="00CC124D">
      <w:pPr>
        <w:spacing w:after="0" w:line="240" w:lineRule="auto"/>
        <w:jc w:val="both"/>
        <w:rPr>
          <w:rFonts w:ascii="Calibri Light" w:hAnsi="Calibri Light" w:cs="Calibri Light"/>
          <w:sz w:val="20"/>
          <w:szCs w:val="20"/>
        </w:rPr>
      </w:pPr>
    </w:p>
    <w:p w14:paraId="53DF66B1" w14:textId="77777777" w:rsidR="006D3D6A" w:rsidRPr="00CF521A" w:rsidRDefault="006755A4"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 xml:space="preserve">b) </w:t>
      </w:r>
      <w:r w:rsidR="006D3D6A" w:rsidRPr="00CF521A">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CF521A">
        <w:rPr>
          <w:rFonts w:ascii="Calibri Light" w:hAnsi="Calibri Light" w:cs="Calibri Light"/>
          <w:b/>
          <w:bCs/>
          <w:sz w:val="20"/>
          <w:szCs w:val="20"/>
        </w:rPr>
        <w:t xml:space="preserve">ust. </w:t>
      </w:r>
      <w:r w:rsidR="006D3D6A" w:rsidRPr="00CF521A">
        <w:rPr>
          <w:rFonts w:ascii="Calibri Light" w:hAnsi="Calibri Light" w:cs="Calibri Light"/>
          <w:b/>
          <w:bCs/>
          <w:sz w:val="20"/>
          <w:szCs w:val="20"/>
        </w:rPr>
        <w:t xml:space="preserve"> 7 </w:t>
      </w:r>
      <w:r w:rsidR="00CD7FF8" w:rsidRPr="00CF521A">
        <w:rPr>
          <w:rFonts w:ascii="Calibri Light" w:hAnsi="Calibri Light" w:cs="Calibri Light"/>
          <w:b/>
          <w:bCs/>
          <w:sz w:val="20"/>
          <w:szCs w:val="20"/>
        </w:rPr>
        <w:t xml:space="preserve">pkt. 7.1/ </w:t>
      </w:r>
      <w:proofErr w:type="spellStart"/>
      <w:r w:rsidR="006D3D6A" w:rsidRPr="00CF521A">
        <w:rPr>
          <w:rFonts w:ascii="Calibri Light" w:hAnsi="Calibri Light" w:cs="Calibri Light"/>
          <w:b/>
          <w:bCs/>
          <w:sz w:val="20"/>
          <w:szCs w:val="20"/>
        </w:rPr>
        <w:t>ppkt</w:t>
      </w:r>
      <w:proofErr w:type="spellEnd"/>
      <w:r w:rsidR="006D3D6A" w:rsidRPr="00CF521A">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CF521A" w:rsidRDefault="009B09A5" w:rsidP="00CC124D">
      <w:pPr>
        <w:spacing w:after="0" w:line="240" w:lineRule="auto"/>
        <w:rPr>
          <w:rFonts w:ascii="Calibri Light" w:hAnsi="Calibri Light" w:cs="Calibri Light"/>
          <w:sz w:val="20"/>
          <w:szCs w:val="20"/>
        </w:rPr>
      </w:pPr>
    </w:p>
    <w:p w14:paraId="3718216D" w14:textId="610F2B60" w:rsidR="009B09A5" w:rsidRPr="00CF521A" w:rsidRDefault="009B09A5" w:rsidP="00D63D48">
      <w:pPr>
        <w:autoSpaceDE w:val="0"/>
        <w:autoSpaceDN w:val="0"/>
        <w:adjustRightInd w:val="0"/>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Wykonawca, który polega na zdolnościach lub sytuacji podmiotów udostępniających zasoby, </w:t>
      </w:r>
      <w:r w:rsidRPr="00CF521A">
        <w:rPr>
          <w:rFonts w:ascii="Calibri Light" w:hAnsi="Calibri Light" w:cs="Calibri Light"/>
          <w:b/>
          <w:bCs/>
          <w:sz w:val="20"/>
          <w:szCs w:val="20"/>
        </w:rPr>
        <w:t>składa wraz z ofertą</w:t>
      </w:r>
      <w:r w:rsidRPr="00CF521A">
        <w:rPr>
          <w:rFonts w:ascii="Calibri Light" w:hAnsi="Calibri Light" w:cs="Calibri Light"/>
          <w:sz w:val="20"/>
          <w:szCs w:val="20"/>
        </w:rPr>
        <w:t xml:space="preserve">, </w:t>
      </w:r>
      <w:r w:rsidRPr="00CF521A">
        <w:rPr>
          <w:rFonts w:ascii="Calibri Light" w:hAnsi="Calibri Light" w:cs="Calibri Light"/>
          <w:b/>
          <w:bCs/>
          <w:sz w:val="20"/>
          <w:szCs w:val="20"/>
        </w:rPr>
        <w:t xml:space="preserve">zobowiązanie podmiotu (wzór - załącznik nr </w:t>
      </w:r>
      <w:r w:rsidR="004D5F48" w:rsidRPr="00CF521A">
        <w:rPr>
          <w:rFonts w:ascii="Calibri Light" w:hAnsi="Calibri Light" w:cs="Calibri Light"/>
          <w:b/>
          <w:bCs/>
          <w:sz w:val="20"/>
          <w:szCs w:val="20"/>
        </w:rPr>
        <w:t>3</w:t>
      </w:r>
      <w:r w:rsidRPr="00CF521A">
        <w:rPr>
          <w:rFonts w:ascii="Calibri Light" w:hAnsi="Calibri Light" w:cs="Calibri Light"/>
          <w:b/>
          <w:bCs/>
          <w:sz w:val="20"/>
          <w:szCs w:val="20"/>
        </w:rPr>
        <w:t xml:space="preserve"> SWZ)</w:t>
      </w:r>
      <w:r w:rsidRPr="00CF521A">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CF521A" w:rsidRDefault="009B09A5" w:rsidP="00D63D48">
      <w:pPr>
        <w:autoSpaceDE w:val="0"/>
        <w:autoSpaceDN w:val="0"/>
        <w:adjustRightInd w:val="0"/>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1) zakres dostępnych Wykonawcy zasobów podmiotu udostępniającego zasoby; </w:t>
      </w:r>
    </w:p>
    <w:p w14:paraId="7B03763A" w14:textId="77777777" w:rsidR="009B09A5" w:rsidRPr="00CF521A" w:rsidRDefault="009B09A5" w:rsidP="00D63D48">
      <w:pPr>
        <w:autoSpaceDE w:val="0"/>
        <w:autoSpaceDN w:val="0"/>
        <w:adjustRightInd w:val="0"/>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CF521A" w:rsidRDefault="009B09A5"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47DB3C" w14:textId="77777777" w:rsidR="00E90227" w:rsidRPr="00CF521A" w:rsidRDefault="00E90227" w:rsidP="00D63D48">
      <w:pPr>
        <w:spacing w:after="0" w:line="240" w:lineRule="auto"/>
        <w:jc w:val="both"/>
        <w:rPr>
          <w:rFonts w:ascii="Calibri Light" w:hAnsi="Calibri Light" w:cs="Calibri Light"/>
          <w:sz w:val="20"/>
          <w:szCs w:val="20"/>
        </w:rPr>
      </w:pPr>
    </w:p>
    <w:p w14:paraId="55773D3F" w14:textId="77777777" w:rsidR="006D3D6A" w:rsidRPr="00CF521A" w:rsidRDefault="006D3D6A"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5A756F61" w14:textId="77777777" w:rsidR="006D3D6A" w:rsidRPr="00CF521A" w:rsidRDefault="006D3D6A"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DDD881" w14:textId="77777777" w:rsidR="006859C2" w:rsidRPr="00CF521A" w:rsidRDefault="006859C2" w:rsidP="00D63D48">
      <w:pPr>
        <w:spacing w:after="0" w:line="240" w:lineRule="auto"/>
        <w:jc w:val="both"/>
        <w:rPr>
          <w:rFonts w:ascii="Calibri Light" w:hAnsi="Calibri Light" w:cs="Calibri Light"/>
          <w:sz w:val="20"/>
          <w:szCs w:val="20"/>
        </w:rPr>
      </w:pPr>
    </w:p>
    <w:p w14:paraId="104EBE42" w14:textId="68869A97" w:rsidR="006D3D6A" w:rsidRPr="00CF521A" w:rsidRDefault="00143FC3" w:rsidP="00D63D48">
      <w:pPr>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c</w:t>
      </w:r>
      <w:r w:rsidR="006755A4" w:rsidRPr="00CF521A">
        <w:rPr>
          <w:rFonts w:ascii="Calibri Light" w:hAnsi="Calibri Light" w:cs="Calibri Light"/>
          <w:b/>
          <w:bCs/>
          <w:sz w:val="20"/>
          <w:szCs w:val="20"/>
        </w:rPr>
        <w:t xml:space="preserve">) </w:t>
      </w:r>
      <w:r w:rsidR="006D3D6A" w:rsidRPr="00CF521A">
        <w:rPr>
          <w:rFonts w:ascii="Calibri Light" w:hAnsi="Calibri Light" w:cs="Calibri Light"/>
          <w:b/>
          <w:bCs/>
          <w:sz w:val="20"/>
          <w:szCs w:val="20"/>
        </w:rPr>
        <w:t>zastrzeżenie tajemnicy przedsiębiorstwa –</w:t>
      </w:r>
      <w:r w:rsidR="006D3D6A" w:rsidRPr="00CF521A">
        <w:rPr>
          <w:rFonts w:ascii="Calibri Light" w:hAnsi="Calibri Light" w:cs="Calibri Light"/>
          <w:sz w:val="20"/>
          <w:szCs w:val="20"/>
        </w:rPr>
        <w:t xml:space="preserve"> w sytuacji, gdy oferta lub inne dokumenty składane w toku postępowania będą zawierały tajemn</w:t>
      </w:r>
      <w:r w:rsidR="00C27667" w:rsidRPr="00CF521A">
        <w:rPr>
          <w:rFonts w:ascii="Calibri Light" w:hAnsi="Calibri Light" w:cs="Calibri Light"/>
          <w:sz w:val="20"/>
          <w:szCs w:val="20"/>
        </w:rPr>
        <w:t>icę przedsiębiorstwa, wykonawca</w:t>
      </w:r>
      <w:r w:rsidR="006D3D6A" w:rsidRPr="00CF521A">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CF521A">
        <w:rPr>
          <w:rFonts w:ascii="Calibri Light" w:hAnsi="Calibri Light" w:cs="Calibri Light"/>
          <w:sz w:val="20"/>
          <w:szCs w:val="20"/>
        </w:rPr>
        <w:t xml:space="preserve"> (tj. Dz. U. z 2020 r. poz. 1913)</w:t>
      </w:r>
      <w:r w:rsidR="006D3D6A" w:rsidRPr="00CF521A">
        <w:rPr>
          <w:rFonts w:ascii="Calibri Light" w:hAnsi="Calibri Light" w:cs="Calibri Light"/>
          <w:sz w:val="20"/>
          <w:szCs w:val="20"/>
        </w:rPr>
        <w:t>.</w:t>
      </w:r>
    </w:p>
    <w:p w14:paraId="25F915D7" w14:textId="77777777" w:rsidR="00DF1DD4" w:rsidRPr="00CF521A" w:rsidRDefault="00DF1DD4" w:rsidP="00D63D48">
      <w:pPr>
        <w:spacing w:after="0" w:line="240" w:lineRule="auto"/>
        <w:jc w:val="both"/>
        <w:rPr>
          <w:rFonts w:ascii="Calibri Light" w:hAnsi="Calibri Light" w:cs="Calibri Light"/>
          <w:b/>
          <w:bCs/>
          <w:sz w:val="20"/>
          <w:szCs w:val="20"/>
        </w:rPr>
      </w:pPr>
    </w:p>
    <w:p w14:paraId="7F96D425" w14:textId="73D7763B" w:rsidR="006D3D6A" w:rsidRPr="00CF521A" w:rsidRDefault="006D3D6A"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585587A0" w14:textId="77777777" w:rsidR="006D3D6A" w:rsidRPr="00CF521A" w:rsidRDefault="006D3D6A"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204095" w:rsidRDefault="006859C2" w:rsidP="00D63D48">
      <w:pPr>
        <w:spacing w:after="0" w:line="240" w:lineRule="auto"/>
        <w:jc w:val="both"/>
        <w:rPr>
          <w:rFonts w:ascii="Calibri Light" w:hAnsi="Calibri Light" w:cs="Calibri Light"/>
          <w:color w:val="FF0000"/>
          <w:sz w:val="20"/>
          <w:szCs w:val="20"/>
        </w:rPr>
      </w:pPr>
    </w:p>
    <w:p w14:paraId="29BBE420" w14:textId="0D11F404" w:rsidR="006D3D6A" w:rsidRPr="00CF521A" w:rsidRDefault="00143FC3"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d</w:t>
      </w:r>
      <w:r w:rsidR="006755A4" w:rsidRPr="00CF521A">
        <w:rPr>
          <w:rFonts w:ascii="Calibri Light" w:hAnsi="Calibri Light" w:cs="Calibri Light"/>
          <w:b/>
          <w:bCs/>
          <w:sz w:val="20"/>
          <w:szCs w:val="20"/>
        </w:rPr>
        <w:t xml:space="preserve">) </w:t>
      </w:r>
      <w:r w:rsidR="006D3D6A" w:rsidRPr="00CF521A">
        <w:rPr>
          <w:rFonts w:ascii="Calibri Light" w:hAnsi="Calibri Light" w:cs="Calibri Light"/>
          <w:b/>
          <w:bCs/>
          <w:sz w:val="20"/>
          <w:szCs w:val="20"/>
        </w:rPr>
        <w:t>oświadczenie wykonawców wspólnie ubiegających się o udzielenie zamówienia</w:t>
      </w:r>
      <w:r w:rsidR="00913966" w:rsidRPr="00CF521A">
        <w:rPr>
          <w:rFonts w:ascii="Calibri Light" w:hAnsi="Calibri Light" w:cs="Calibri Light"/>
          <w:b/>
          <w:bCs/>
          <w:sz w:val="20"/>
          <w:szCs w:val="20"/>
        </w:rPr>
        <w:t xml:space="preserve"> (wzór - załącznik nr 10 SWZ)</w:t>
      </w:r>
    </w:p>
    <w:p w14:paraId="282B6C21" w14:textId="560703BC" w:rsidR="006D3D6A" w:rsidRPr="00CF521A" w:rsidRDefault="006755A4"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F521A" w:rsidRDefault="006755A4"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F521A" w:rsidRDefault="006D3D6A" w:rsidP="00D63D48">
      <w:pPr>
        <w:spacing w:after="0" w:line="240" w:lineRule="auto"/>
        <w:jc w:val="both"/>
        <w:rPr>
          <w:rFonts w:ascii="Calibri Light" w:hAnsi="Calibri Light" w:cs="Calibri Light"/>
          <w:sz w:val="20"/>
          <w:szCs w:val="20"/>
        </w:rPr>
      </w:pPr>
    </w:p>
    <w:p w14:paraId="7BF0CED4" w14:textId="2C95123B" w:rsidR="006D3D6A" w:rsidRPr="00CF521A" w:rsidRDefault="006D3D6A"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603B9A2B" w14:textId="0D99F41B" w:rsidR="006D3D6A" w:rsidRPr="00CF521A" w:rsidRDefault="006D3D6A"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F521A" w:rsidRDefault="006755A4" w:rsidP="00CC124D">
      <w:pPr>
        <w:spacing w:after="0" w:line="240" w:lineRule="auto"/>
        <w:rPr>
          <w:rFonts w:ascii="Calibri Light" w:hAnsi="Calibri Light" w:cs="Calibri Light"/>
          <w:sz w:val="20"/>
          <w:szCs w:val="20"/>
        </w:rPr>
      </w:pPr>
    </w:p>
    <w:p w14:paraId="452AD93E" w14:textId="77777777" w:rsidR="006E1508" w:rsidRPr="00CF521A" w:rsidRDefault="006E1508" w:rsidP="00CC124D">
      <w:pPr>
        <w:shd w:val="clear" w:color="auto" w:fill="F2F2F2"/>
        <w:spacing w:after="0" w:line="240" w:lineRule="auto"/>
        <w:jc w:val="center"/>
        <w:rPr>
          <w:rFonts w:ascii="Calibri Light" w:hAnsi="Calibri Light" w:cs="Calibri Light"/>
          <w:b/>
          <w:bCs/>
          <w:sz w:val="20"/>
          <w:szCs w:val="20"/>
        </w:rPr>
      </w:pPr>
    </w:p>
    <w:p w14:paraId="17DD0AC0" w14:textId="77777777" w:rsidR="006D3D6A" w:rsidRPr="00CF521A" w:rsidRDefault="006755A4" w:rsidP="00CC124D">
      <w:pPr>
        <w:shd w:val="clear" w:color="auto" w:fill="F2F2F2"/>
        <w:spacing w:after="0" w:line="240" w:lineRule="auto"/>
        <w:jc w:val="center"/>
        <w:rPr>
          <w:rFonts w:ascii="Calibri Light" w:hAnsi="Calibri Light" w:cs="Calibri Light"/>
          <w:b/>
          <w:bCs/>
          <w:sz w:val="20"/>
          <w:szCs w:val="20"/>
        </w:rPr>
      </w:pPr>
      <w:r w:rsidRPr="00CF521A">
        <w:rPr>
          <w:rFonts w:ascii="Calibri Light" w:hAnsi="Calibri Light" w:cs="Calibri Light"/>
          <w:b/>
          <w:bCs/>
          <w:sz w:val="20"/>
          <w:szCs w:val="20"/>
        </w:rPr>
        <w:t xml:space="preserve">9.2/ </w:t>
      </w:r>
      <w:r w:rsidR="006D3D6A" w:rsidRPr="00CF521A">
        <w:rPr>
          <w:rFonts w:ascii="Calibri Light" w:hAnsi="Calibri Light" w:cs="Calibri Light"/>
          <w:b/>
          <w:bCs/>
          <w:sz w:val="20"/>
          <w:szCs w:val="20"/>
        </w:rPr>
        <w:t>DOKUMENTY SKŁADANE NA WEZWANIE - PODMIOTOWE ŚRODKI DOWODOWE</w:t>
      </w:r>
    </w:p>
    <w:p w14:paraId="15F21875" w14:textId="77777777" w:rsidR="006E1508" w:rsidRPr="00CF521A"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CF521A" w:rsidRDefault="006D3D6A" w:rsidP="00AD2DB9">
      <w:pPr>
        <w:spacing w:after="0" w:line="240" w:lineRule="auto"/>
        <w:jc w:val="both"/>
        <w:rPr>
          <w:rFonts w:ascii="Calibri Light" w:hAnsi="Calibri Light" w:cs="Calibri Light"/>
          <w:sz w:val="20"/>
          <w:szCs w:val="20"/>
        </w:rPr>
      </w:pPr>
    </w:p>
    <w:p w14:paraId="511E7175" w14:textId="2393B46A" w:rsidR="006D3D6A" w:rsidRPr="00CF521A" w:rsidRDefault="006D3D6A" w:rsidP="00AD2DB9">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Zgodnie z art. 274 ust. 1 ustawy Pzp, zamawiający przed wyborem najkorzystniejszej oferty wezwie wykonawcę, </w:t>
      </w:r>
      <w:r w:rsidRPr="00CF521A">
        <w:rPr>
          <w:rFonts w:ascii="Calibri Light" w:hAnsi="Calibri Light" w:cs="Calibri Light"/>
          <w:b/>
          <w:bCs/>
          <w:sz w:val="20"/>
          <w:szCs w:val="20"/>
        </w:rPr>
        <w:t>którego oferta została najwyżej oceniona,</w:t>
      </w:r>
      <w:r w:rsidRPr="00CF521A">
        <w:rPr>
          <w:rFonts w:ascii="Calibri Light" w:hAnsi="Calibri Light" w:cs="Calibri Light"/>
          <w:sz w:val="20"/>
          <w:szCs w:val="20"/>
        </w:rPr>
        <w:t xml:space="preserve"> do </w:t>
      </w:r>
      <w:r w:rsidR="00450969" w:rsidRPr="00CF521A">
        <w:rPr>
          <w:rFonts w:ascii="Calibri Light" w:hAnsi="Calibri Light" w:cs="Calibri Light"/>
          <w:sz w:val="20"/>
          <w:szCs w:val="20"/>
        </w:rPr>
        <w:t>złożenia w wyznaczonym terminie</w:t>
      </w:r>
      <w:r w:rsidRPr="00CF521A">
        <w:rPr>
          <w:rFonts w:ascii="Calibri Light" w:hAnsi="Calibri Light" w:cs="Calibri Light"/>
          <w:sz w:val="20"/>
          <w:szCs w:val="20"/>
        </w:rPr>
        <w:t xml:space="preserve"> </w:t>
      </w:r>
      <w:r w:rsidRPr="00CF521A">
        <w:rPr>
          <w:rFonts w:ascii="Calibri Light" w:hAnsi="Calibri Light" w:cs="Calibri Light"/>
          <w:b/>
          <w:bCs/>
          <w:sz w:val="20"/>
          <w:szCs w:val="20"/>
          <w:u w:val="single"/>
        </w:rPr>
        <w:t>nie krótszym niż 5 dni</w:t>
      </w:r>
      <w:r w:rsidRPr="00CF521A">
        <w:rPr>
          <w:rFonts w:ascii="Calibri Light" w:hAnsi="Calibri Light" w:cs="Calibri Light"/>
          <w:sz w:val="20"/>
          <w:szCs w:val="20"/>
          <w:u w:val="single"/>
        </w:rPr>
        <w:t>,</w:t>
      </w:r>
      <w:r w:rsidRPr="00CF521A">
        <w:rPr>
          <w:rFonts w:ascii="Calibri Light" w:hAnsi="Calibri Light" w:cs="Calibri Light"/>
          <w:sz w:val="20"/>
          <w:szCs w:val="20"/>
        </w:rPr>
        <w:t xml:space="preserve"> aktualnych na dzień złożenia, następujących podmiotowych środków dowodowych:</w:t>
      </w:r>
    </w:p>
    <w:p w14:paraId="72F1BE65" w14:textId="77777777" w:rsidR="00417878" w:rsidRPr="00CF521A" w:rsidRDefault="00417878" w:rsidP="00CC124D">
      <w:pPr>
        <w:spacing w:after="0" w:line="240" w:lineRule="auto"/>
        <w:rPr>
          <w:rFonts w:ascii="Calibri Light" w:hAnsi="Calibri Light" w:cs="Calibri Light"/>
          <w:sz w:val="20"/>
          <w:szCs w:val="20"/>
        </w:rPr>
      </w:pPr>
    </w:p>
    <w:p w14:paraId="3F221629" w14:textId="77777777" w:rsidR="006D3D6A" w:rsidRPr="00CF521A" w:rsidRDefault="00915255" w:rsidP="00CC124D">
      <w:pPr>
        <w:spacing w:after="0" w:line="240" w:lineRule="auto"/>
        <w:rPr>
          <w:rFonts w:ascii="Calibri Light" w:hAnsi="Calibri Light" w:cs="Calibri Light"/>
          <w:b/>
          <w:bCs/>
          <w:sz w:val="20"/>
          <w:szCs w:val="20"/>
          <w:u w:val="single"/>
        </w:rPr>
      </w:pPr>
      <w:r w:rsidRPr="00CF521A">
        <w:rPr>
          <w:rFonts w:ascii="Calibri Light" w:hAnsi="Calibri Light" w:cs="Calibri Light"/>
          <w:b/>
          <w:bCs/>
          <w:sz w:val="20"/>
          <w:szCs w:val="20"/>
          <w:u w:val="single"/>
        </w:rPr>
        <w:t>9.2.1/</w:t>
      </w:r>
      <w:r w:rsidR="006D3D6A" w:rsidRPr="00CF521A">
        <w:rPr>
          <w:rFonts w:ascii="Calibri Light" w:hAnsi="Calibri Light" w:cs="Calibri Light"/>
          <w:b/>
          <w:bCs/>
          <w:sz w:val="20"/>
          <w:szCs w:val="20"/>
          <w:u w:val="single"/>
        </w:rPr>
        <w:t xml:space="preserve"> potwierdzających brak podstaw wykluczenia:</w:t>
      </w:r>
    </w:p>
    <w:p w14:paraId="19B90B46" w14:textId="77777777" w:rsidR="006755A4" w:rsidRPr="00CF521A" w:rsidRDefault="006755A4" w:rsidP="00CC124D">
      <w:pPr>
        <w:spacing w:after="0" w:line="240" w:lineRule="auto"/>
        <w:rPr>
          <w:rFonts w:ascii="Calibri Light" w:hAnsi="Calibri Light" w:cs="Calibri Light"/>
          <w:sz w:val="20"/>
          <w:szCs w:val="20"/>
        </w:rPr>
      </w:pPr>
    </w:p>
    <w:p w14:paraId="6AF230E1" w14:textId="2BFB6D0C" w:rsidR="00417878" w:rsidRPr="00CF521A" w:rsidRDefault="00417878" w:rsidP="00CC124D">
      <w:pPr>
        <w:autoSpaceDE w:val="0"/>
        <w:autoSpaceDN w:val="0"/>
        <w:adjustRightInd w:val="0"/>
        <w:spacing w:after="0" w:line="240" w:lineRule="auto"/>
        <w:jc w:val="both"/>
        <w:rPr>
          <w:rFonts w:ascii="Calibri Light" w:hAnsi="Calibri Light" w:cs="Cambria"/>
          <w:sz w:val="20"/>
          <w:szCs w:val="20"/>
        </w:rPr>
      </w:pPr>
      <w:r w:rsidRPr="00CF521A">
        <w:rPr>
          <w:rFonts w:ascii="Calibri Light" w:hAnsi="Calibri Light"/>
          <w:b/>
          <w:bCs/>
          <w:sz w:val="20"/>
          <w:szCs w:val="20"/>
        </w:rPr>
        <w:t xml:space="preserve">a) odpisu lub informacji </w:t>
      </w:r>
      <w:r w:rsidRPr="00CF521A">
        <w:rPr>
          <w:rFonts w:ascii="Calibri Light" w:hAnsi="Calibri Light" w:cs="Cambria"/>
          <w:sz w:val="20"/>
          <w:szCs w:val="20"/>
        </w:rPr>
        <w:t>z Krajowego Rejestru Sądowego lub z Centralnej Ewidencji i Informacji o Działalności Gospodarczej,</w:t>
      </w:r>
      <w:r w:rsidR="00334508" w:rsidRPr="00CF521A">
        <w:rPr>
          <w:rFonts w:ascii="Calibri Light" w:hAnsi="Calibri Light" w:cs="Cambria"/>
          <w:sz w:val="20"/>
          <w:szCs w:val="20"/>
        </w:rPr>
        <w:br/>
      </w:r>
      <w:r w:rsidRPr="00CF521A">
        <w:rPr>
          <w:rFonts w:ascii="Calibri Light" w:hAnsi="Calibri Light" w:cs="Cambria"/>
          <w:sz w:val="20"/>
          <w:szCs w:val="20"/>
        </w:rPr>
        <w:t xml:space="preserve">w zakresie art. 109 ust. 1 pkt </w:t>
      </w:r>
      <w:r w:rsidR="004774AB" w:rsidRPr="00CF521A">
        <w:rPr>
          <w:rFonts w:ascii="Calibri Light" w:hAnsi="Calibri Light" w:cs="Cambria"/>
          <w:sz w:val="20"/>
          <w:szCs w:val="20"/>
        </w:rPr>
        <w:t xml:space="preserve"> </w:t>
      </w:r>
      <w:r w:rsidRPr="00CF521A">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CF521A" w:rsidRDefault="00417878" w:rsidP="00CC124D">
      <w:pPr>
        <w:autoSpaceDE w:val="0"/>
        <w:autoSpaceDN w:val="0"/>
        <w:adjustRightInd w:val="0"/>
        <w:spacing w:after="0" w:line="240" w:lineRule="auto"/>
        <w:jc w:val="both"/>
        <w:rPr>
          <w:rFonts w:ascii="Calibri Light" w:hAnsi="Calibri Light" w:cs="Cambria"/>
          <w:sz w:val="20"/>
          <w:szCs w:val="20"/>
        </w:rPr>
      </w:pPr>
      <w:r w:rsidRPr="00CF521A">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CF521A" w:rsidRDefault="00417878" w:rsidP="00CC124D">
      <w:pPr>
        <w:spacing w:after="0" w:line="240" w:lineRule="auto"/>
        <w:jc w:val="both"/>
        <w:rPr>
          <w:rFonts w:ascii="Calibri Light" w:hAnsi="Calibri Light" w:cs="Calibri Light"/>
          <w:sz w:val="20"/>
          <w:szCs w:val="20"/>
        </w:rPr>
      </w:pPr>
    </w:p>
    <w:p w14:paraId="29705DA4" w14:textId="0E0132BB" w:rsidR="00417878" w:rsidRPr="00CF521A" w:rsidRDefault="00417878" w:rsidP="00CC124D">
      <w:pPr>
        <w:spacing w:after="0" w:line="240" w:lineRule="auto"/>
        <w:ind w:left="567"/>
        <w:jc w:val="both"/>
        <w:rPr>
          <w:rFonts w:ascii="Calibri Light" w:hAnsi="Calibri Light" w:cs="Calibri Light"/>
          <w:sz w:val="20"/>
          <w:szCs w:val="20"/>
        </w:rPr>
      </w:pPr>
      <w:r w:rsidRPr="00CF521A">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CF521A"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CF521A" w:rsidRDefault="00143FC3" w:rsidP="00CC124D">
      <w:pPr>
        <w:autoSpaceDE w:val="0"/>
        <w:autoSpaceDN w:val="0"/>
        <w:adjustRightInd w:val="0"/>
        <w:spacing w:after="0" w:line="240" w:lineRule="auto"/>
        <w:jc w:val="both"/>
        <w:rPr>
          <w:rFonts w:ascii="Calibri Light" w:hAnsi="Calibri Light" w:cs="Cambria"/>
          <w:b/>
          <w:bCs/>
          <w:sz w:val="20"/>
          <w:szCs w:val="20"/>
        </w:rPr>
      </w:pPr>
      <w:r w:rsidRPr="00CF521A">
        <w:rPr>
          <w:rFonts w:ascii="Calibri Light" w:hAnsi="Calibri Light" w:cs="Cambria"/>
          <w:b/>
          <w:bCs/>
          <w:sz w:val="20"/>
          <w:szCs w:val="20"/>
        </w:rPr>
        <w:t>b</w:t>
      </w:r>
      <w:r w:rsidR="00417878" w:rsidRPr="00CF521A">
        <w:rPr>
          <w:rFonts w:ascii="Calibri Light" w:hAnsi="Calibri Light" w:cs="Cambria"/>
          <w:b/>
          <w:bCs/>
          <w:sz w:val="20"/>
          <w:szCs w:val="20"/>
        </w:rPr>
        <w:t xml:space="preserve">) oświadczenia Wykonawcy </w:t>
      </w:r>
      <w:r w:rsidR="00417878" w:rsidRPr="00CF521A">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E6C7D" w:rsidRPr="00CF521A">
        <w:rPr>
          <w:rFonts w:ascii="Calibri Light" w:hAnsi="Calibri Light" w:cs="Cambria"/>
          <w:sz w:val="20"/>
          <w:szCs w:val="20"/>
        </w:rPr>
        <w:t>1</w:t>
      </w:r>
      <w:r w:rsidR="00417878" w:rsidRPr="00CF521A">
        <w:rPr>
          <w:rFonts w:ascii="Calibri Light" w:hAnsi="Calibri Light" w:cs="Cambria"/>
          <w:sz w:val="20"/>
          <w:szCs w:val="20"/>
        </w:rPr>
        <w:t xml:space="preserve"> poz.</w:t>
      </w:r>
      <w:r w:rsidR="007E6C7D" w:rsidRPr="00CF521A">
        <w:rPr>
          <w:rFonts w:ascii="Calibri Light" w:hAnsi="Calibri Light" w:cs="Cambria"/>
          <w:sz w:val="20"/>
          <w:szCs w:val="20"/>
        </w:rPr>
        <w:t xml:space="preserve"> 275</w:t>
      </w:r>
      <w:r w:rsidR="00417878" w:rsidRPr="00CF521A">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CF521A">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CF521A">
        <w:rPr>
          <w:rFonts w:ascii="Calibri Light" w:hAnsi="Calibri Light" w:cs="Cambria"/>
          <w:b/>
          <w:bCs/>
          <w:sz w:val="20"/>
          <w:szCs w:val="20"/>
        </w:rPr>
        <w:t xml:space="preserve">załącznik nr </w:t>
      </w:r>
      <w:r w:rsidR="00DA0D2A" w:rsidRPr="00CF521A">
        <w:rPr>
          <w:rFonts w:ascii="Calibri Light" w:hAnsi="Calibri Light" w:cs="Cambria"/>
          <w:b/>
          <w:bCs/>
          <w:sz w:val="20"/>
          <w:szCs w:val="20"/>
        </w:rPr>
        <w:t>7</w:t>
      </w:r>
      <w:r w:rsidR="004D5F48" w:rsidRPr="00CF521A">
        <w:rPr>
          <w:rFonts w:ascii="Calibri Light" w:hAnsi="Calibri Light" w:cs="Cambria"/>
          <w:b/>
          <w:bCs/>
          <w:sz w:val="20"/>
          <w:szCs w:val="20"/>
        </w:rPr>
        <w:t xml:space="preserve"> </w:t>
      </w:r>
      <w:r w:rsidR="00417878" w:rsidRPr="00CF521A">
        <w:rPr>
          <w:rFonts w:ascii="Calibri Light" w:hAnsi="Calibri Light" w:cs="Cambria"/>
          <w:b/>
          <w:bCs/>
          <w:sz w:val="20"/>
          <w:szCs w:val="20"/>
        </w:rPr>
        <w:t xml:space="preserve">do SWZ </w:t>
      </w:r>
    </w:p>
    <w:p w14:paraId="0A11A6A8" w14:textId="16598417" w:rsidR="00417878" w:rsidRPr="00CF521A" w:rsidRDefault="00417878" w:rsidP="00CC124D">
      <w:pPr>
        <w:autoSpaceDE w:val="0"/>
        <w:autoSpaceDN w:val="0"/>
        <w:adjustRightInd w:val="0"/>
        <w:spacing w:after="0" w:line="240" w:lineRule="auto"/>
        <w:rPr>
          <w:rFonts w:ascii="Cambria" w:hAnsi="Cambria" w:cs="Cambria"/>
          <w:sz w:val="24"/>
          <w:szCs w:val="24"/>
        </w:rPr>
      </w:pPr>
    </w:p>
    <w:p w14:paraId="62332EF4" w14:textId="25EEC310" w:rsidR="00417878" w:rsidRPr="00CF521A" w:rsidRDefault="00417878" w:rsidP="00CC124D">
      <w:pPr>
        <w:autoSpaceDE w:val="0"/>
        <w:autoSpaceDN w:val="0"/>
        <w:adjustRightInd w:val="0"/>
        <w:spacing w:after="0" w:line="240" w:lineRule="auto"/>
        <w:ind w:left="567"/>
        <w:jc w:val="both"/>
        <w:rPr>
          <w:rFonts w:ascii="Calibri Light" w:hAnsi="Calibri Light"/>
          <w:sz w:val="20"/>
          <w:szCs w:val="20"/>
        </w:rPr>
      </w:pPr>
      <w:r w:rsidRPr="00CF521A">
        <w:rPr>
          <w:rFonts w:ascii="Calibri Light" w:hAnsi="Calibri Light"/>
          <w:b/>
          <w:bCs/>
          <w:sz w:val="20"/>
          <w:szCs w:val="20"/>
        </w:rPr>
        <w:t>UWAGA:</w:t>
      </w:r>
      <w:r w:rsidRPr="00CF521A">
        <w:rPr>
          <w:rFonts w:ascii="Calibri Light" w:hAnsi="Calibri Light"/>
          <w:sz w:val="20"/>
          <w:szCs w:val="20"/>
        </w:rPr>
        <w:t xml:space="preserve"> (dotyczy wszystkich dokumentów na </w:t>
      </w:r>
      <w:r w:rsidR="00471DC6">
        <w:rPr>
          <w:rFonts w:ascii="Calibri Light" w:hAnsi="Calibri Light"/>
          <w:sz w:val="20"/>
          <w:szCs w:val="20"/>
        </w:rPr>
        <w:t>potwierdzenie</w:t>
      </w:r>
      <w:r w:rsidRPr="00CF521A">
        <w:rPr>
          <w:rFonts w:ascii="Calibri Light" w:hAnsi="Calibri Light"/>
          <w:sz w:val="20"/>
          <w:szCs w:val="20"/>
        </w:rPr>
        <w:t xml:space="preserve"> braku podstaw wykluczenia): </w:t>
      </w:r>
    </w:p>
    <w:p w14:paraId="080252CA" w14:textId="31A7563F" w:rsidR="0046638B" w:rsidRPr="00CF521A" w:rsidRDefault="00417878" w:rsidP="00865370">
      <w:pPr>
        <w:spacing w:after="0" w:line="240" w:lineRule="auto"/>
        <w:ind w:left="567"/>
        <w:jc w:val="both"/>
        <w:rPr>
          <w:rFonts w:ascii="Calibri Light" w:hAnsi="Calibri Light"/>
          <w:sz w:val="20"/>
          <w:szCs w:val="20"/>
        </w:rPr>
      </w:pPr>
      <w:r w:rsidRPr="00CF521A">
        <w:rPr>
          <w:rFonts w:ascii="Calibri Light" w:hAnsi="Calibri Light"/>
          <w:sz w:val="20"/>
          <w:szCs w:val="20"/>
        </w:rPr>
        <w:t xml:space="preserve">W przypadku Wykonawców wspólnie składających ofertę dokumenty, o których mowa w </w:t>
      </w:r>
      <w:r w:rsidR="00AD2DB9" w:rsidRPr="00CF521A">
        <w:rPr>
          <w:rFonts w:ascii="Calibri Light" w:hAnsi="Calibri Light"/>
          <w:sz w:val="20"/>
          <w:szCs w:val="20"/>
        </w:rPr>
        <w:t xml:space="preserve">ust. 9.2.1/ </w:t>
      </w:r>
      <w:r w:rsidRPr="00CF521A">
        <w:rPr>
          <w:rFonts w:ascii="Calibri Light" w:hAnsi="Calibri Light"/>
          <w:sz w:val="20"/>
          <w:szCs w:val="20"/>
        </w:rPr>
        <w:t xml:space="preserve">pkt a) – </w:t>
      </w:r>
      <w:r w:rsidR="00143FC3" w:rsidRPr="00CF521A">
        <w:rPr>
          <w:rFonts w:ascii="Calibri Light" w:hAnsi="Calibri Light"/>
          <w:sz w:val="20"/>
          <w:szCs w:val="20"/>
        </w:rPr>
        <w:t>b</w:t>
      </w:r>
      <w:r w:rsidRPr="00CF521A">
        <w:rPr>
          <w:rFonts w:ascii="Calibri Light" w:hAnsi="Calibri Light"/>
          <w:sz w:val="20"/>
          <w:szCs w:val="20"/>
        </w:rPr>
        <w:t>), zobowiązany jest złożyć każdy z Wykonawców wspólnie składających ofertę.</w:t>
      </w:r>
    </w:p>
    <w:p w14:paraId="503166EB" w14:textId="1246352B" w:rsidR="00E46707" w:rsidRPr="00CF521A" w:rsidRDefault="00E46707" w:rsidP="004C3DC8">
      <w:pPr>
        <w:spacing w:after="0" w:line="240" w:lineRule="auto"/>
        <w:jc w:val="both"/>
        <w:rPr>
          <w:rFonts w:ascii="Calibri Light" w:hAnsi="Calibri Light" w:cs="Calibri Light"/>
          <w:sz w:val="20"/>
          <w:szCs w:val="20"/>
        </w:rPr>
      </w:pPr>
    </w:p>
    <w:p w14:paraId="01CF1E3E" w14:textId="77777777" w:rsidR="00E46707" w:rsidRPr="00CF521A" w:rsidRDefault="00E46707" w:rsidP="00E46707">
      <w:pPr>
        <w:spacing w:after="0" w:line="240" w:lineRule="auto"/>
        <w:jc w:val="both"/>
        <w:rPr>
          <w:rFonts w:ascii="Calibri Light" w:hAnsi="Calibri Light" w:cs="Calibri Light"/>
          <w:b/>
          <w:bCs/>
          <w:sz w:val="20"/>
          <w:szCs w:val="20"/>
          <w:u w:val="single"/>
        </w:rPr>
      </w:pPr>
      <w:r w:rsidRPr="00CF521A">
        <w:rPr>
          <w:rFonts w:ascii="Calibri Light" w:hAnsi="Calibri Light" w:cs="Calibri Light"/>
          <w:b/>
          <w:bCs/>
          <w:sz w:val="20"/>
          <w:szCs w:val="20"/>
          <w:u w:val="single"/>
        </w:rPr>
        <w:t>9.2.2/ potwierdzających spełnianie warunków udziału w postępowaniu dotyczących sytuacji ekonomicznej lub finansowej:</w:t>
      </w:r>
    </w:p>
    <w:p w14:paraId="01C7D312" w14:textId="77777777" w:rsidR="00E46707" w:rsidRPr="00204095" w:rsidRDefault="00E46707" w:rsidP="00E46707">
      <w:pPr>
        <w:spacing w:after="0" w:line="240" w:lineRule="auto"/>
        <w:jc w:val="both"/>
        <w:rPr>
          <w:rFonts w:ascii="Calibri Light" w:hAnsi="Calibri Light" w:cs="Calibri Light"/>
          <w:b/>
          <w:bCs/>
          <w:color w:val="FF0000"/>
          <w:sz w:val="20"/>
          <w:szCs w:val="20"/>
          <w:u w:val="single"/>
        </w:rPr>
      </w:pPr>
    </w:p>
    <w:p w14:paraId="69F902E6" w14:textId="77777777" w:rsidR="00E46707" w:rsidRPr="00CF521A" w:rsidRDefault="00E46707" w:rsidP="00E46707">
      <w:pPr>
        <w:pStyle w:val="Default"/>
        <w:spacing w:after="0" w:line="240" w:lineRule="auto"/>
        <w:jc w:val="both"/>
        <w:rPr>
          <w:rFonts w:ascii="Calibri Light" w:hAnsi="Calibri Light" w:cs="Calibri Light"/>
          <w:color w:val="auto"/>
          <w:sz w:val="20"/>
          <w:szCs w:val="20"/>
        </w:rPr>
      </w:pPr>
      <w:r w:rsidRPr="00CF521A">
        <w:rPr>
          <w:rFonts w:ascii="Calibri Light" w:hAnsi="Calibri Light" w:cs="Calibri Light"/>
          <w:b/>
          <w:bCs/>
          <w:color w:val="auto"/>
          <w:sz w:val="20"/>
          <w:szCs w:val="20"/>
        </w:rPr>
        <w:t>a) informacji banku lub spółdzielczej kasy oszczędnościowo - kredytowej</w:t>
      </w:r>
      <w:r w:rsidRPr="00CF521A">
        <w:rPr>
          <w:rFonts w:ascii="Calibri Light" w:hAnsi="Calibri Light" w:cs="Calibri Light"/>
          <w:color w:val="auto"/>
          <w:sz w:val="20"/>
          <w:szCs w:val="20"/>
        </w:rPr>
        <w:t xml:space="preserve"> potwierdzającej wysokość posiadanych środków finansowych lub zdolność kredytową wykonawcy, w okresie nie wcześniejszym niż 3 miesiące przed jej złożeniem (załącznik Wykonawcy);</w:t>
      </w:r>
    </w:p>
    <w:p w14:paraId="2A726666" w14:textId="77777777" w:rsidR="00E46707" w:rsidRPr="00CF521A" w:rsidRDefault="00E46707" w:rsidP="004C3DC8">
      <w:pPr>
        <w:spacing w:after="0" w:line="240" w:lineRule="auto"/>
        <w:jc w:val="both"/>
        <w:rPr>
          <w:rFonts w:ascii="Calibri Light" w:hAnsi="Calibri Light" w:cs="Calibri Light"/>
          <w:sz w:val="20"/>
          <w:szCs w:val="20"/>
        </w:rPr>
      </w:pPr>
    </w:p>
    <w:p w14:paraId="209A1A73" w14:textId="77777777" w:rsidR="006D3D6A" w:rsidRPr="00CF521A" w:rsidRDefault="00915255" w:rsidP="004C3DC8">
      <w:pPr>
        <w:spacing w:after="0" w:line="240" w:lineRule="auto"/>
        <w:jc w:val="both"/>
        <w:rPr>
          <w:rFonts w:ascii="Calibri Light" w:hAnsi="Calibri Light" w:cs="Calibri Light"/>
          <w:b/>
          <w:bCs/>
          <w:sz w:val="20"/>
          <w:szCs w:val="20"/>
          <w:u w:val="single"/>
        </w:rPr>
      </w:pPr>
      <w:r w:rsidRPr="00CF521A">
        <w:rPr>
          <w:rFonts w:ascii="Calibri Light" w:hAnsi="Calibri Light" w:cs="Calibri Light"/>
          <w:b/>
          <w:bCs/>
          <w:sz w:val="20"/>
          <w:szCs w:val="20"/>
          <w:u w:val="single"/>
        </w:rPr>
        <w:t>9.2.</w:t>
      </w:r>
      <w:r w:rsidR="004C3DC8" w:rsidRPr="00CF521A">
        <w:rPr>
          <w:rFonts w:ascii="Calibri Light" w:hAnsi="Calibri Light" w:cs="Calibri Light"/>
          <w:b/>
          <w:bCs/>
          <w:sz w:val="20"/>
          <w:szCs w:val="20"/>
          <w:u w:val="single"/>
        </w:rPr>
        <w:t>3</w:t>
      </w:r>
      <w:r w:rsidRPr="00CF521A">
        <w:rPr>
          <w:rFonts w:ascii="Calibri Light" w:hAnsi="Calibri Light" w:cs="Calibri Light"/>
          <w:b/>
          <w:bCs/>
          <w:sz w:val="20"/>
          <w:szCs w:val="20"/>
          <w:u w:val="single"/>
        </w:rPr>
        <w:t>/</w:t>
      </w:r>
      <w:r w:rsidR="006D3D6A" w:rsidRPr="00CF521A">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CF521A" w:rsidRDefault="006755A4" w:rsidP="00CC124D">
      <w:pPr>
        <w:spacing w:after="0" w:line="240" w:lineRule="auto"/>
        <w:jc w:val="both"/>
        <w:rPr>
          <w:rFonts w:ascii="Calibri Light" w:hAnsi="Calibri Light" w:cs="Calibri Light"/>
          <w:sz w:val="20"/>
          <w:szCs w:val="20"/>
        </w:rPr>
      </w:pPr>
    </w:p>
    <w:p w14:paraId="1CECF586" w14:textId="77777777" w:rsidR="00E46707" w:rsidRPr="00CF521A" w:rsidRDefault="00E46707" w:rsidP="00E46707">
      <w:pPr>
        <w:spacing w:after="0" w:line="240" w:lineRule="auto"/>
        <w:jc w:val="both"/>
        <w:rPr>
          <w:rFonts w:ascii="Calibri Light" w:hAnsi="Calibri Light" w:cs="Calibri Light"/>
          <w:i/>
          <w:iCs/>
          <w:sz w:val="20"/>
          <w:szCs w:val="20"/>
        </w:rPr>
      </w:pPr>
      <w:r w:rsidRPr="00CF521A">
        <w:rPr>
          <w:rFonts w:ascii="Calibri Light" w:hAnsi="Calibri Light" w:cs="Calibri Light"/>
          <w:b/>
          <w:bCs/>
          <w:sz w:val="20"/>
          <w:szCs w:val="20"/>
        </w:rPr>
        <w:t xml:space="preserve">a) wykazu robót budowlanych </w:t>
      </w:r>
      <w:r w:rsidRPr="00CF521A">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521A">
        <w:rPr>
          <w:rFonts w:ascii="Calibri Light" w:hAnsi="Calibri Light" w:cs="Calibri Light"/>
          <w:b/>
          <w:bCs/>
          <w:i/>
          <w:iCs/>
          <w:sz w:val="20"/>
          <w:szCs w:val="20"/>
        </w:rPr>
        <w:t xml:space="preserve">oraz </w:t>
      </w:r>
      <w:r w:rsidRPr="00CF521A">
        <w:rPr>
          <w:rFonts w:ascii="Calibri Light" w:hAnsi="Calibri Light" w:cs="Calibri Light"/>
          <w:b/>
          <w:bCs/>
          <w:i/>
          <w:iCs/>
          <w:sz w:val="20"/>
          <w:szCs w:val="20"/>
          <w:u w:val="single"/>
        </w:rPr>
        <w:t>załączeniem dowodów określających, czy te roboty budowlane zostały wykonane należycie</w:t>
      </w:r>
      <w:r w:rsidRPr="00CF521A">
        <w:rPr>
          <w:rFonts w:ascii="Calibri Light" w:hAnsi="Calibri Light" w:cs="Calibri Light"/>
          <w:i/>
          <w:iCs/>
          <w:sz w:val="20"/>
          <w:szCs w:val="20"/>
          <w:u w:val="single"/>
        </w:rPr>
        <w:t>,</w:t>
      </w:r>
      <w:r w:rsidRPr="00CF521A">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993E507" w14:textId="77777777" w:rsidR="00E46707" w:rsidRPr="00CF521A" w:rsidRDefault="00E46707" w:rsidP="00E46707">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Wzór wykazu robót stanowi załącznik nr 5 do SWZ.</w:t>
      </w:r>
    </w:p>
    <w:p w14:paraId="49C62518" w14:textId="77777777" w:rsidR="00E46707" w:rsidRPr="00CF521A" w:rsidRDefault="00E46707" w:rsidP="00E46707">
      <w:pPr>
        <w:spacing w:after="0" w:line="240" w:lineRule="auto"/>
        <w:ind w:left="567"/>
        <w:jc w:val="both"/>
        <w:rPr>
          <w:rFonts w:ascii="Calibri Light" w:hAnsi="Calibri Light" w:cs="Calibri Light"/>
          <w:sz w:val="20"/>
          <w:szCs w:val="20"/>
        </w:rPr>
      </w:pPr>
    </w:p>
    <w:p w14:paraId="5189E49B" w14:textId="77777777" w:rsidR="00E46707" w:rsidRPr="00CF521A" w:rsidRDefault="00E46707" w:rsidP="00E46707">
      <w:pPr>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b) wykazu osób</w:t>
      </w:r>
      <w:r w:rsidRPr="00CF521A">
        <w:rPr>
          <w:rFonts w:ascii="Calibri Light" w:hAnsi="Calibri Light" w:cs="Calibri Light"/>
          <w:sz w:val="20"/>
          <w:szCs w:val="20"/>
        </w:rPr>
        <w:t xml:space="preserve">, skierowanych przez wykonawcę do realizacji zamówienia publicznego, w szczególności odpowiedzialnych za </w:t>
      </w:r>
      <w:r w:rsidRPr="00CF521A">
        <w:rPr>
          <w:rFonts w:ascii="Calibri Light" w:hAnsi="Calibri Light" w:cs="Calibri Light"/>
          <w:b/>
          <w:bCs/>
          <w:sz w:val="20"/>
          <w:szCs w:val="20"/>
        </w:rPr>
        <w:t>kierowanie robotami budowlanymi</w:t>
      </w:r>
      <w:r w:rsidRPr="00CF521A">
        <w:rPr>
          <w:rFonts w:ascii="Calibri Light" w:hAnsi="Calibri Light" w:cs="Calibri Light"/>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3213F4D0" w14:textId="77777777" w:rsidR="00E46707" w:rsidRPr="00CF521A" w:rsidRDefault="00E46707" w:rsidP="00E46707">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Wzór wykazu osób stanowi załącznik nr 6 do SWZ.</w:t>
      </w:r>
    </w:p>
    <w:p w14:paraId="42A3959F" w14:textId="77777777" w:rsidR="00E46707" w:rsidRPr="00CF521A" w:rsidRDefault="00E46707" w:rsidP="00E46707">
      <w:pPr>
        <w:spacing w:after="0" w:line="240" w:lineRule="auto"/>
        <w:rPr>
          <w:rFonts w:ascii="Calibri Light" w:hAnsi="Calibri Light" w:cs="Calibri Light"/>
          <w:sz w:val="20"/>
          <w:szCs w:val="20"/>
        </w:rPr>
      </w:pPr>
    </w:p>
    <w:p w14:paraId="18AFC83C" w14:textId="77777777" w:rsidR="00E46707" w:rsidRPr="00CF521A" w:rsidRDefault="00E46707" w:rsidP="00E46707">
      <w:pPr>
        <w:autoSpaceDE w:val="0"/>
        <w:autoSpaceDN w:val="0"/>
        <w:adjustRightInd w:val="0"/>
        <w:spacing w:after="0" w:line="240" w:lineRule="auto"/>
        <w:ind w:left="426"/>
        <w:jc w:val="both"/>
        <w:rPr>
          <w:rFonts w:ascii="Calibri Light" w:hAnsi="Calibri Light"/>
          <w:sz w:val="20"/>
          <w:szCs w:val="20"/>
        </w:rPr>
      </w:pPr>
      <w:r w:rsidRPr="00CF521A">
        <w:rPr>
          <w:rFonts w:ascii="Calibri Light" w:hAnsi="Calibri Light"/>
          <w:sz w:val="20"/>
          <w:szCs w:val="20"/>
        </w:rPr>
        <w:t xml:space="preserve">UWAGA: (dotycząca wszystkich oświadczeń i podmiotowych środków dowodowych): </w:t>
      </w:r>
    </w:p>
    <w:p w14:paraId="5CD8DFB0" w14:textId="77777777" w:rsidR="00845B40" w:rsidRPr="00CF521A"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CF521A" w:rsidRDefault="00915255" w:rsidP="00CC124D">
      <w:pPr>
        <w:autoSpaceDE w:val="0"/>
        <w:autoSpaceDN w:val="0"/>
        <w:adjustRightInd w:val="0"/>
        <w:spacing w:after="0" w:line="240" w:lineRule="auto"/>
        <w:jc w:val="both"/>
        <w:rPr>
          <w:rFonts w:ascii="Calibri Light" w:hAnsi="Calibri Light"/>
          <w:b/>
          <w:bCs/>
          <w:sz w:val="20"/>
          <w:szCs w:val="20"/>
          <w:u w:val="single"/>
        </w:rPr>
      </w:pPr>
      <w:r w:rsidRPr="00CF521A">
        <w:rPr>
          <w:rFonts w:ascii="Calibri Light" w:hAnsi="Calibri Light"/>
          <w:b/>
          <w:bCs/>
          <w:sz w:val="20"/>
          <w:szCs w:val="20"/>
          <w:u w:val="single"/>
        </w:rPr>
        <w:t xml:space="preserve">Zamawiający nie wzywa do złożenia podmiotowych środków dowodowych, jeżeli: </w:t>
      </w:r>
    </w:p>
    <w:p w14:paraId="2E0F985F" w14:textId="77777777" w:rsidR="00845B40" w:rsidRPr="00CF521A" w:rsidRDefault="00845B40" w:rsidP="00CC124D">
      <w:pPr>
        <w:autoSpaceDE w:val="0"/>
        <w:autoSpaceDN w:val="0"/>
        <w:adjustRightInd w:val="0"/>
        <w:spacing w:after="0" w:line="240" w:lineRule="auto"/>
        <w:jc w:val="both"/>
        <w:rPr>
          <w:rFonts w:ascii="Calibri Light" w:hAnsi="Calibri Light"/>
          <w:sz w:val="20"/>
          <w:szCs w:val="20"/>
        </w:rPr>
      </w:pPr>
    </w:p>
    <w:p w14:paraId="0E80864F" w14:textId="7906B461" w:rsidR="00915255" w:rsidRPr="00CF521A" w:rsidRDefault="00915255" w:rsidP="00CC124D">
      <w:pPr>
        <w:autoSpaceDE w:val="0"/>
        <w:autoSpaceDN w:val="0"/>
        <w:adjustRightInd w:val="0"/>
        <w:spacing w:after="0" w:line="240" w:lineRule="auto"/>
        <w:jc w:val="both"/>
        <w:rPr>
          <w:rFonts w:ascii="Calibri Light" w:hAnsi="Calibri Light"/>
          <w:b/>
          <w:bCs/>
          <w:sz w:val="20"/>
          <w:szCs w:val="20"/>
          <w:u w:val="single"/>
        </w:rPr>
      </w:pPr>
      <w:r w:rsidRPr="00CF521A">
        <w:rPr>
          <w:rFonts w:ascii="Calibri Light" w:hAnsi="Calibri Light"/>
          <w:sz w:val="20"/>
          <w:szCs w:val="20"/>
        </w:rPr>
        <w:t xml:space="preserve">1) </w:t>
      </w:r>
      <w:r w:rsidRPr="00CF521A">
        <w:rPr>
          <w:rFonts w:ascii="Calibri Light" w:hAnsi="Calibri Light"/>
          <w:b/>
          <w:bCs/>
          <w:sz w:val="20"/>
          <w:szCs w:val="20"/>
        </w:rPr>
        <w:t>może je uzyskać za pomocą bezpłatnych i ogólnodostępnych baz danych, w szczególności rejestrów publicznych</w:t>
      </w:r>
      <w:r w:rsidRPr="00CF521A">
        <w:rPr>
          <w:rFonts w:ascii="Calibri Light" w:hAnsi="Calibri Light"/>
          <w:sz w:val="20"/>
          <w:szCs w:val="20"/>
        </w:rPr>
        <w:t xml:space="preserve"> w rozumieniu ustawy z dnia 17 lutego 2005r. </w:t>
      </w:r>
      <w:r w:rsidR="00493EE1" w:rsidRPr="00CF521A">
        <w:rPr>
          <w:rFonts w:ascii="Calibri Light" w:hAnsi="Calibri Light"/>
          <w:sz w:val="20"/>
          <w:szCs w:val="20"/>
        </w:rPr>
        <w:t>o</w:t>
      </w:r>
      <w:r w:rsidRPr="00CF521A">
        <w:rPr>
          <w:rFonts w:ascii="Calibri Light" w:hAnsi="Calibri Light"/>
          <w:sz w:val="20"/>
          <w:szCs w:val="20"/>
        </w:rPr>
        <w:t xml:space="preserve"> informatyzacji działalności podmiotów realizujących zadania publiczne, </w:t>
      </w:r>
      <w:r w:rsidRPr="00CF521A">
        <w:rPr>
          <w:rFonts w:ascii="Calibri Light" w:hAnsi="Calibri Light"/>
          <w:b/>
          <w:bCs/>
          <w:sz w:val="20"/>
          <w:szCs w:val="20"/>
          <w:u w:val="single"/>
        </w:rPr>
        <w:t xml:space="preserve">o ile Wykonawca wskazał w </w:t>
      </w:r>
      <w:r w:rsidR="00845B40" w:rsidRPr="00CF521A">
        <w:rPr>
          <w:rFonts w:ascii="Calibri Light" w:hAnsi="Calibri Light"/>
          <w:b/>
          <w:bCs/>
          <w:sz w:val="20"/>
          <w:szCs w:val="20"/>
          <w:u w:val="single"/>
        </w:rPr>
        <w:t>oświadczeniu</w:t>
      </w:r>
      <w:r w:rsidRPr="00CF521A">
        <w:rPr>
          <w:rFonts w:ascii="Calibri Light" w:hAnsi="Calibri Light"/>
          <w:b/>
          <w:bCs/>
          <w:sz w:val="20"/>
          <w:szCs w:val="20"/>
          <w:u w:val="single"/>
        </w:rPr>
        <w:t xml:space="preserve"> dane umożliwiające dostęp do tych środków; </w:t>
      </w:r>
    </w:p>
    <w:p w14:paraId="5AC36051" w14:textId="1142DD56" w:rsidR="00915255" w:rsidRPr="00CF521A" w:rsidRDefault="00915255" w:rsidP="00946B07">
      <w:pPr>
        <w:autoSpaceDE w:val="0"/>
        <w:autoSpaceDN w:val="0"/>
        <w:adjustRightInd w:val="0"/>
        <w:spacing w:after="0" w:line="240" w:lineRule="auto"/>
        <w:jc w:val="both"/>
        <w:rPr>
          <w:rFonts w:ascii="Calibri Light" w:hAnsi="Calibri Light"/>
          <w:sz w:val="20"/>
          <w:szCs w:val="20"/>
        </w:rPr>
      </w:pPr>
      <w:r w:rsidRPr="00CF521A">
        <w:rPr>
          <w:rFonts w:ascii="Calibri Light" w:hAnsi="Calibri Light"/>
          <w:sz w:val="20"/>
          <w:szCs w:val="20"/>
        </w:rPr>
        <w:t xml:space="preserve">2) podmiotowym środkiem dowodowym jest oświadczenie, którego treść odpowiada zakresowi oświadczenia, o którym mowa w art. 125 ust.1 Pzp. </w:t>
      </w:r>
    </w:p>
    <w:p w14:paraId="4A108A99" w14:textId="4D31D587" w:rsidR="00915255" w:rsidRPr="00CF521A" w:rsidRDefault="00BC2D78" w:rsidP="00946B07">
      <w:pPr>
        <w:autoSpaceDE w:val="0"/>
        <w:autoSpaceDN w:val="0"/>
        <w:adjustRightInd w:val="0"/>
        <w:spacing w:after="0" w:line="240" w:lineRule="auto"/>
        <w:jc w:val="both"/>
        <w:rPr>
          <w:rFonts w:ascii="Calibri Light" w:hAnsi="Calibri Light" w:cs="Cambria"/>
          <w:sz w:val="20"/>
          <w:szCs w:val="20"/>
        </w:rPr>
      </w:pPr>
      <w:r w:rsidRPr="00CF521A">
        <w:rPr>
          <w:rFonts w:ascii="Calibri Light" w:hAnsi="Calibri Light"/>
          <w:sz w:val="20"/>
          <w:szCs w:val="20"/>
        </w:rPr>
        <w:t xml:space="preserve">3) </w:t>
      </w:r>
      <w:r w:rsidR="00915255" w:rsidRPr="00CF521A">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CF521A">
        <w:rPr>
          <w:rFonts w:ascii="Calibri Light" w:hAnsi="Calibri Light"/>
          <w:sz w:val="20"/>
          <w:szCs w:val="20"/>
        </w:rPr>
        <w:t xml:space="preserve"> </w:t>
      </w:r>
      <w:r w:rsidR="00841289" w:rsidRPr="00CF521A">
        <w:rPr>
          <w:rFonts w:ascii="Calibri Light" w:hAnsi="Calibri Light"/>
          <w:sz w:val="20"/>
          <w:szCs w:val="20"/>
        </w:rPr>
        <w:t xml:space="preserve">- </w:t>
      </w:r>
      <w:r w:rsidRPr="00CF521A">
        <w:rPr>
          <w:rFonts w:ascii="Calibri Light" w:hAnsi="Calibri Light" w:cs="Cambria"/>
          <w:b/>
          <w:bCs/>
          <w:sz w:val="20"/>
          <w:szCs w:val="20"/>
        </w:rPr>
        <w:t xml:space="preserve">załącznik </w:t>
      </w:r>
      <w:r w:rsidR="00841289" w:rsidRPr="00CF521A">
        <w:rPr>
          <w:rFonts w:ascii="Calibri Light" w:hAnsi="Calibri Light" w:cs="Cambria"/>
          <w:b/>
          <w:bCs/>
          <w:sz w:val="20"/>
          <w:szCs w:val="20"/>
        </w:rPr>
        <w:t>wykonawcy</w:t>
      </w:r>
      <w:r w:rsidRPr="00CF521A">
        <w:rPr>
          <w:rFonts w:ascii="Calibri Light" w:hAnsi="Calibri Light" w:cs="Cambria"/>
          <w:b/>
          <w:bCs/>
          <w:sz w:val="20"/>
          <w:szCs w:val="20"/>
        </w:rPr>
        <w:t xml:space="preserve"> .</w:t>
      </w:r>
      <w:r w:rsidR="00915255" w:rsidRPr="00CF521A">
        <w:rPr>
          <w:rFonts w:ascii="Calibri Light" w:hAnsi="Calibri Light"/>
          <w:sz w:val="20"/>
          <w:szCs w:val="20"/>
        </w:rPr>
        <w:t xml:space="preserve"> </w:t>
      </w:r>
    </w:p>
    <w:p w14:paraId="77A1F69B" w14:textId="77777777" w:rsidR="00845B40" w:rsidRPr="00CF521A" w:rsidRDefault="00BC2D78" w:rsidP="00946B07">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4) </w:t>
      </w:r>
      <w:r w:rsidR="00845B40" w:rsidRPr="00CF521A">
        <w:rPr>
          <w:rFonts w:ascii="Calibri Light" w:hAnsi="Calibri Light" w:cs="Calibri Light"/>
          <w:sz w:val="20"/>
          <w:szCs w:val="20"/>
        </w:rPr>
        <w:t>Wykonawca składa podmiotowe środki dowodowe aktualne na dzień ich złożenia.</w:t>
      </w:r>
    </w:p>
    <w:p w14:paraId="7A725625" w14:textId="0F5FBF28" w:rsidR="00913966" w:rsidRPr="00CF521A"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CF521A" w:rsidRDefault="00DE00DE" w:rsidP="00CC124D">
      <w:pPr>
        <w:autoSpaceDE w:val="0"/>
        <w:autoSpaceDN w:val="0"/>
        <w:adjustRightInd w:val="0"/>
        <w:spacing w:after="0" w:line="240" w:lineRule="auto"/>
        <w:jc w:val="both"/>
        <w:rPr>
          <w:rFonts w:ascii="Calibri Light" w:hAnsi="Calibri Light"/>
          <w:b/>
          <w:bCs/>
          <w:sz w:val="20"/>
          <w:szCs w:val="20"/>
        </w:rPr>
      </w:pPr>
      <w:r w:rsidRPr="00CF521A">
        <w:rPr>
          <w:rFonts w:ascii="Calibri Light" w:hAnsi="Calibri Light"/>
          <w:b/>
          <w:bCs/>
          <w:sz w:val="20"/>
          <w:szCs w:val="20"/>
        </w:rPr>
        <w:t>9.2.</w:t>
      </w:r>
      <w:r w:rsidR="004C3DC8" w:rsidRPr="00CF521A">
        <w:rPr>
          <w:rFonts w:ascii="Calibri Light" w:hAnsi="Calibri Light"/>
          <w:b/>
          <w:bCs/>
          <w:sz w:val="20"/>
          <w:szCs w:val="20"/>
        </w:rPr>
        <w:t>4</w:t>
      </w:r>
      <w:r w:rsidRPr="00CF521A">
        <w:rPr>
          <w:rFonts w:ascii="Calibri Light" w:hAnsi="Calibri Light"/>
          <w:b/>
          <w:bCs/>
          <w:sz w:val="20"/>
          <w:szCs w:val="20"/>
        </w:rPr>
        <w:t>/</w:t>
      </w:r>
      <w:r w:rsidR="00915255" w:rsidRPr="00CF521A">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CF521A"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CF521A" w:rsidRDefault="00915255" w:rsidP="00CC124D">
      <w:pPr>
        <w:autoSpaceDE w:val="0"/>
        <w:autoSpaceDN w:val="0"/>
        <w:adjustRightInd w:val="0"/>
        <w:spacing w:after="0" w:line="240" w:lineRule="auto"/>
        <w:jc w:val="both"/>
        <w:rPr>
          <w:rFonts w:ascii="Calibri Light" w:hAnsi="Calibri Light" w:cs="Cambria"/>
          <w:sz w:val="20"/>
          <w:szCs w:val="20"/>
        </w:rPr>
      </w:pPr>
      <w:r w:rsidRPr="00CF521A">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CF521A"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684E0DCD" w:rsidR="00915255" w:rsidRPr="00CF521A" w:rsidRDefault="00845B40" w:rsidP="00CC124D">
      <w:pPr>
        <w:pStyle w:val="Default"/>
        <w:spacing w:after="0" w:line="240" w:lineRule="auto"/>
        <w:jc w:val="both"/>
        <w:rPr>
          <w:rFonts w:ascii="Calibri Light" w:hAnsi="Calibri Light"/>
          <w:color w:val="auto"/>
          <w:sz w:val="20"/>
          <w:szCs w:val="20"/>
        </w:rPr>
      </w:pPr>
      <w:r w:rsidRPr="00CF521A">
        <w:rPr>
          <w:rFonts w:ascii="Calibri Light" w:hAnsi="Calibri Light" w:cs="Cambria"/>
          <w:color w:val="auto"/>
          <w:sz w:val="20"/>
          <w:szCs w:val="20"/>
        </w:rPr>
        <w:t>1</w:t>
      </w:r>
      <w:r w:rsidR="00DE00DE" w:rsidRPr="00CF521A">
        <w:rPr>
          <w:rFonts w:ascii="Calibri Light" w:hAnsi="Calibri Light" w:cs="Cambria"/>
          <w:color w:val="auto"/>
          <w:sz w:val="20"/>
          <w:szCs w:val="20"/>
        </w:rPr>
        <w:t>/</w:t>
      </w:r>
      <w:r w:rsidR="00915255" w:rsidRPr="00CF521A">
        <w:rPr>
          <w:rFonts w:ascii="Calibri Light" w:hAnsi="Calibri Light" w:cs="Cambria"/>
          <w:color w:val="auto"/>
          <w:sz w:val="20"/>
          <w:szCs w:val="20"/>
        </w:rPr>
        <w:t xml:space="preserve"> odpisu albo informacji z Krajowego Rejestru Sądowego lub z Centralnej Ewidencji i Informacji</w:t>
      </w:r>
      <w:r w:rsidR="00E70329" w:rsidRPr="00CF521A">
        <w:rPr>
          <w:rFonts w:ascii="Calibri Light" w:hAnsi="Calibri Light" w:cs="Cambria"/>
          <w:color w:val="auto"/>
          <w:sz w:val="20"/>
          <w:szCs w:val="20"/>
        </w:rPr>
        <w:t xml:space="preserve"> o Działalności Gospodarczej, o </w:t>
      </w:r>
      <w:r w:rsidR="00915255" w:rsidRPr="00CF521A">
        <w:rPr>
          <w:rFonts w:ascii="Calibri Light" w:hAnsi="Calibri Light" w:cs="Cambria"/>
          <w:color w:val="auto"/>
          <w:sz w:val="20"/>
          <w:szCs w:val="20"/>
        </w:rPr>
        <w:t xml:space="preserve">których mowa w pkt </w:t>
      </w:r>
      <w:r w:rsidRPr="00CF521A">
        <w:rPr>
          <w:rFonts w:ascii="Calibri Light" w:hAnsi="Calibri Light" w:cs="Cambria"/>
          <w:color w:val="auto"/>
          <w:sz w:val="20"/>
          <w:szCs w:val="20"/>
        </w:rPr>
        <w:t>9.2.1/</w:t>
      </w:r>
      <w:r w:rsidR="00915255" w:rsidRPr="00CF521A">
        <w:rPr>
          <w:rFonts w:ascii="Calibri Light" w:hAnsi="Calibri Light" w:cs="Cambria"/>
          <w:color w:val="auto"/>
          <w:sz w:val="20"/>
          <w:szCs w:val="20"/>
        </w:rPr>
        <w:t xml:space="preserve"> </w:t>
      </w:r>
      <w:proofErr w:type="spellStart"/>
      <w:r w:rsidR="00915255" w:rsidRPr="00CF521A">
        <w:rPr>
          <w:rFonts w:ascii="Calibri Light" w:hAnsi="Calibri Light" w:cs="Cambria"/>
          <w:color w:val="auto"/>
          <w:sz w:val="20"/>
          <w:szCs w:val="20"/>
        </w:rPr>
        <w:t>ppkt</w:t>
      </w:r>
      <w:proofErr w:type="spellEnd"/>
      <w:r w:rsidR="00915255" w:rsidRPr="00CF521A">
        <w:rPr>
          <w:rFonts w:ascii="Calibri Light" w:hAnsi="Calibri Light" w:cs="Cambria"/>
          <w:color w:val="auto"/>
          <w:sz w:val="20"/>
          <w:szCs w:val="20"/>
        </w:rPr>
        <w:t xml:space="preserve">. a), zamiast zaświadczenia, o którym mowa w pkt </w:t>
      </w:r>
      <w:r w:rsidRPr="00CF521A">
        <w:rPr>
          <w:rFonts w:ascii="Calibri Light" w:hAnsi="Calibri Light" w:cs="Cambria"/>
          <w:color w:val="auto"/>
          <w:sz w:val="20"/>
          <w:szCs w:val="20"/>
        </w:rPr>
        <w:t>9</w:t>
      </w:r>
      <w:r w:rsidR="00915255" w:rsidRPr="00CF521A">
        <w:rPr>
          <w:rFonts w:ascii="Calibri Light" w:hAnsi="Calibri Light" w:cs="Cambria"/>
          <w:color w:val="auto"/>
          <w:sz w:val="20"/>
          <w:szCs w:val="20"/>
        </w:rPr>
        <w:t xml:space="preserve">.2.1 </w:t>
      </w:r>
      <w:r w:rsidR="00915255" w:rsidRPr="00CF521A">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CF521A"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CF521A" w:rsidRDefault="00512D7E" w:rsidP="00CC124D">
      <w:pPr>
        <w:autoSpaceDE w:val="0"/>
        <w:autoSpaceDN w:val="0"/>
        <w:adjustRightInd w:val="0"/>
        <w:spacing w:after="0" w:line="240" w:lineRule="auto"/>
        <w:jc w:val="both"/>
        <w:rPr>
          <w:rFonts w:ascii="Calibri Light" w:hAnsi="Calibri Light"/>
          <w:sz w:val="20"/>
          <w:szCs w:val="20"/>
        </w:rPr>
      </w:pPr>
      <w:r w:rsidRPr="00CF521A">
        <w:rPr>
          <w:rFonts w:ascii="Calibri Light" w:hAnsi="Calibri Light"/>
          <w:sz w:val="20"/>
          <w:szCs w:val="20"/>
        </w:rPr>
        <w:t>a</w:t>
      </w:r>
      <w:r w:rsidR="00915255" w:rsidRPr="00CF521A">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CF521A"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CF521A" w:rsidRDefault="00E71330" w:rsidP="00CC124D">
      <w:pPr>
        <w:autoSpaceDE w:val="0"/>
        <w:autoSpaceDN w:val="0"/>
        <w:adjustRightInd w:val="0"/>
        <w:spacing w:after="0" w:line="240" w:lineRule="auto"/>
        <w:jc w:val="both"/>
        <w:rPr>
          <w:rFonts w:ascii="Calibri Light" w:hAnsi="Calibri Light"/>
          <w:sz w:val="20"/>
          <w:szCs w:val="20"/>
        </w:rPr>
      </w:pPr>
      <w:r w:rsidRPr="00CF521A">
        <w:rPr>
          <w:rFonts w:ascii="Calibri Light" w:hAnsi="Calibri Light"/>
          <w:sz w:val="20"/>
          <w:szCs w:val="20"/>
        </w:rPr>
        <w:t>2</w:t>
      </w:r>
      <w:r w:rsidR="00845B40" w:rsidRPr="00CF521A">
        <w:rPr>
          <w:rFonts w:ascii="Calibri Light" w:hAnsi="Calibri Light"/>
          <w:sz w:val="20"/>
          <w:szCs w:val="20"/>
        </w:rPr>
        <w:t>/</w:t>
      </w:r>
      <w:r w:rsidR="00915255" w:rsidRPr="00CF521A">
        <w:rPr>
          <w:rFonts w:ascii="Calibri Light" w:hAnsi="Calibri Light"/>
          <w:sz w:val="20"/>
          <w:szCs w:val="20"/>
        </w:rPr>
        <w:t xml:space="preserve"> Dokumenty o których mowa </w:t>
      </w:r>
      <w:r w:rsidR="00915255" w:rsidRPr="00CF521A">
        <w:rPr>
          <w:rFonts w:ascii="Calibri Light" w:hAnsi="Calibri Light"/>
          <w:b/>
          <w:bCs/>
          <w:sz w:val="20"/>
          <w:szCs w:val="20"/>
        </w:rPr>
        <w:t>w pkt.</w:t>
      </w:r>
      <w:r w:rsidR="00845B40" w:rsidRPr="00CF521A">
        <w:rPr>
          <w:rFonts w:ascii="Calibri Light" w:hAnsi="Calibri Light"/>
          <w:b/>
          <w:bCs/>
          <w:sz w:val="20"/>
          <w:szCs w:val="20"/>
        </w:rPr>
        <w:t xml:space="preserve"> </w:t>
      </w:r>
      <w:r w:rsidR="00915255" w:rsidRPr="00CF521A">
        <w:rPr>
          <w:rFonts w:ascii="Calibri Light" w:hAnsi="Calibri Light"/>
          <w:b/>
          <w:bCs/>
          <w:sz w:val="20"/>
          <w:szCs w:val="20"/>
        </w:rPr>
        <w:t>1</w:t>
      </w:r>
      <w:r w:rsidR="00915255" w:rsidRPr="00CF521A">
        <w:rPr>
          <w:rFonts w:ascii="Calibri Light" w:hAnsi="Calibri Light"/>
          <w:sz w:val="20"/>
          <w:szCs w:val="20"/>
        </w:rPr>
        <w:t xml:space="preserve"> powinny być wystawione nie wcześniej </w:t>
      </w:r>
      <w:r w:rsidR="00915255" w:rsidRPr="00CF521A">
        <w:rPr>
          <w:rFonts w:ascii="Calibri Light" w:hAnsi="Calibri Light"/>
          <w:b/>
          <w:bCs/>
          <w:sz w:val="20"/>
          <w:szCs w:val="20"/>
        </w:rPr>
        <w:t>niż 3 miesiące</w:t>
      </w:r>
      <w:r w:rsidR="00915255" w:rsidRPr="00CF521A">
        <w:rPr>
          <w:rFonts w:ascii="Calibri Light" w:hAnsi="Calibri Light"/>
          <w:sz w:val="20"/>
          <w:szCs w:val="20"/>
        </w:rPr>
        <w:t xml:space="preserve"> przed ich złożeniem. </w:t>
      </w:r>
    </w:p>
    <w:p w14:paraId="6E3EC3E6" w14:textId="77777777" w:rsidR="00915255" w:rsidRPr="00204095" w:rsidRDefault="00915255" w:rsidP="00CC124D">
      <w:pPr>
        <w:autoSpaceDE w:val="0"/>
        <w:autoSpaceDN w:val="0"/>
        <w:adjustRightInd w:val="0"/>
        <w:spacing w:after="0" w:line="240" w:lineRule="auto"/>
        <w:jc w:val="both"/>
        <w:rPr>
          <w:rFonts w:ascii="Calibri Light" w:hAnsi="Calibri Light"/>
          <w:color w:val="FF0000"/>
          <w:sz w:val="20"/>
          <w:szCs w:val="20"/>
        </w:rPr>
      </w:pPr>
    </w:p>
    <w:p w14:paraId="78EE4863" w14:textId="724BB0DD" w:rsidR="00915255" w:rsidRPr="00CF521A" w:rsidRDefault="00E71330" w:rsidP="00CC124D">
      <w:pPr>
        <w:autoSpaceDE w:val="0"/>
        <w:autoSpaceDN w:val="0"/>
        <w:adjustRightInd w:val="0"/>
        <w:spacing w:after="0" w:line="240" w:lineRule="auto"/>
        <w:jc w:val="both"/>
        <w:rPr>
          <w:rFonts w:ascii="Calibri Light" w:hAnsi="Calibri Light"/>
          <w:sz w:val="20"/>
          <w:szCs w:val="20"/>
        </w:rPr>
      </w:pPr>
      <w:r w:rsidRPr="00CF521A">
        <w:rPr>
          <w:rFonts w:ascii="Calibri Light" w:hAnsi="Calibri Light"/>
          <w:sz w:val="20"/>
          <w:szCs w:val="20"/>
        </w:rPr>
        <w:t>3</w:t>
      </w:r>
      <w:r w:rsidR="00845B40" w:rsidRPr="00CF521A">
        <w:rPr>
          <w:rFonts w:ascii="Calibri Light" w:hAnsi="Calibri Light"/>
          <w:sz w:val="20"/>
          <w:szCs w:val="20"/>
        </w:rPr>
        <w:t>/</w:t>
      </w:r>
      <w:r w:rsidR="00915255" w:rsidRPr="00CF521A">
        <w:rPr>
          <w:rFonts w:ascii="Calibri Light" w:hAnsi="Calibri Light"/>
          <w:sz w:val="20"/>
          <w:szCs w:val="20"/>
        </w:rPr>
        <w:t xml:space="preserve"> Jeżeli w kraju, w którym Wykonawca ma siedzibę lub miejsce zamieszkania, nie wydaje się dokumentów, o których mowa w pkt.</w:t>
      </w:r>
      <w:r w:rsidR="00845B40" w:rsidRPr="00CF521A">
        <w:rPr>
          <w:rFonts w:ascii="Calibri Light" w:hAnsi="Calibri Light"/>
          <w:sz w:val="20"/>
          <w:szCs w:val="20"/>
        </w:rPr>
        <w:t xml:space="preserve"> </w:t>
      </w:r>
      <w:r w:rsidR="00915255" w:rsidRPr="00CF521A">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CF521A">
        <w:rPr>
          <w:rFonts w:ascii="Calibri Light" w:hAnsi="Calibri Light"/>
          <w:sz w:val="20"/>
          <w:szCs w:val="20"/>
        </w:rPr>
        <w:t xml:space="preserve"> </w:t>
      </w:r>
      <w:r w:rsidRPr="00CF521A">
        <w:rPr>
          <w:rFonts w:ascii="Calibri Light" w:hAnsi="Calibri Light"/>
          <w:sz w:val="20"/>
          <w:szCs w:val="20"/>
        </w:rPr>
        <w:t>2</w:t>
      </w:r>
      <w:r w:rsidR="00915255" w:rsidRPr="00CF521A">
        <w:rPr>
          <w:rFonts w:ascii="Calibri Light" w:hAnsi="Calibri Light"/>
          <w:sz w:val="20"/>
          <w:szCs w:val="20"/>
        </w:rPr>
        <w:t xml:space="preserve"> powyżej.</w:t>
      </w:r>
    </w:p>
    <w:p w14:paraId="2878344E" w14:textId="77777777" w:rsidR="00BC2D78" w:rsidRPr="00CF521A" w:rsidRDefault="00BC2D78" w:rsidP="00CC124D">
      <w:pPr>
        <w:spacing w:after="0" w:line="240" w:lineRule="auto"/>
      </w:pPr>
    </w:p>
    <w:p w14:paraId="267B67CF" w14:textId="77777777" w:rsidR="006D3D6A" w:rsidRPr="00CF521A"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CF521A">
        <w:rPr>
          <w:b/>
          <w:bCs/>
          <w:sz w:val="20"/>
          <w:szCs w:val="20"/>
        </w:rPr>
        <w:t xml:space="preserve">10. </w:t>
      </w:r>
      <w:r w:rsidR="006D3D6A" w:rsidRPr="00CF521A">
        <w:rPr>
          <w:b/>
          <w:bCs/>
          <w:sz w:val="20"/>
          <w:szCs w:val="20"/>
        </w:rPr>
        <w:t>WYMAGANIA DOTYCZĄCE WADIUM.</w:t>
      </w:r>
    </w:p>
    <w:p w14:paraId="674A3103" w14:textId="77777777" w:rsidR="006755A4" w:rsidRPr="00CF521A"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CF521A" w:rsidRDefault="004774AB" w:rsidP="00CC124D">
      <w:pPr>
        <w:autoSpaceDE w:val="0"/>
        <w:autoSpaceDN w:val="0"/>
        <w:spacing w:after="0" w:line="240" w:lineRule="auto"/>
        <w:jc w:val="both"/>
        <w:rPr>
          <w:rFonts w:ascii="Calibri Light" w:hAnsi="Calibri Light" w:cs="Calibri Light"/>
          <w:bCs/>
          <w:sz w:val="20"/>
          <w:szCs w:val="20"/>
        </w:rPr>
      </w:pPr>
      <w:r w:rsidRPr="00CF521A">
        <w:rPr>
          <w:rFonts w:ascii="Calibri Light" w:hAnsi="Calibri Light" w:cs="Calibri Light"/>
          <w:sz w:val="20"/>
          <w:szCs w:val="20"/>
        </w:rPr>
        <w:t>Zamawiający nie wymaga wpłaty wadium.</w:t>
      </w:r>
    </w:p>
    <w:p w14:paraId="097C28CE" w14:textId="77777777" w:rsidR="006D3D6A" w:rsidRPr="00CF521A" w:rsidRDefault="006D3D6A" w:rsidP="00CC124D">
      <w:pPr>
        <w:spacing w:after="0" w:line="240" w:lineRule="auto"/>
      </w:pPr>
    </w:p>
    <w:p w14:paraId="7B362E9D" w14:textId="77777777" w:rsidR="006D3D6A" w:rsidRPr="00CF521A"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CF521A">
        <w:rPr>
          <w:b/>
          <w:bCs/>
          <w:sz w:val="20"/>
          <w:szCs w:val="20"/>
        </w:rPr>
        <w:t>11.</w:t>
      </w:r>
      <w:r w:rsidR="00C17EF8" w:rsidRPr="00CF521A">
        <w:rPr>
          <w:b/>
          <w:bCs/>
          <w:sz w:val="20"/>
          <w:szCs w:val="20"/>
        </w:rPr>
        <w:t xml:space="preserve"> </w:t>
      </w:r>
      <w:r w:rsidR="006D3D6A" w:rsidRPr="00CF521A">
        <w:rPr>
          <w:b/>
          <w:bCs/>
          <w:sz w:val="20"/>
          <w:szCs w:val="20"/>
        </w:rPr>
        <w:t>SPOSÓB PRZYGOTOWANIA OFERTY.</w:t>
      </w:r>
    </w:p>
    <w:p w14:paraId="68A73DAF" w14:textId="77777777" w:rsidR="00007964" w:rsidRPr="00CF521A" w:rsidRDefault="00007964" w:rsidP="00CC124D">
      <w:pPr>
        <w:spacing w:after="0" w:line="240" w:lineRule="auto"/>
        <w:ind w:left="851"/>
        <w:rPr>
          <w:rFonts w:ascii="Calibri Light" w:hAnsi="Calibri Light" w:cs="Calibri Light"/>
          <w:sz w:val="20"/>
          <w:szCs w:val="20"/>
        </w:rPr>
      </w:pPr>
    </w:p>
    <w:p w14:paraId="72F65E21" w14:textId="77777777" w:rsidR="00A476DA" w:rsidRPr="00CF521A" w:rsidRDefault="00A476D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CF521A" w:rsidRDefault="00A476DA" w:rsidP="00CC124D">
      <w:pPr>
        <w:spacing w:after="0" w:line="240" w:lineRule="auto"/>
        <w:jc w:val="both"/>
        <w:rPr>
          <w:rFonts w:ascii="Calibri Light" w:hAnsi="Calibri Light" w:cs="Calibri Light"/>
          <w:sz w:val="20"/>
          <w:szCs w:val="20"/>
        </w:rPr>
      </w:pPr>
    </w:p>
    <w:p w14:paraId="60A060E6" w14:textId="77777777" w:rsidR="00A476DA" w:rsidRPr="00CF521A" w:rsidRDefault="001A750B"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11.2/ </w:t>
      </w:r>
      <w:r w:rsidR="00A476DA" w:rsidRPr="00CF521A">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CF521A">
        <w:rPr>
          <w:rFonts w:ascii="Calibri Light" w:hAnsi="Calibri Light" w:cs="Calibri Light"/>
          <w:sz w:val="20"/>
          <w:szCs w:val="20"/>
        </w:rPr>
        <w:t xml:space="preserve">Rozdziale II pkt 9.1) </w:t>
      </w:r>
      <w:r w:rsidR="00A476DA" w:rsidRPr="00CF521A">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CF521A" w:rsidRDefault="00A476DA" w:rsidP="00CC124D">
      <w:pPr>
        <w:spacing w:after="0" w:line="240" w:lineRule="auto"/>
        <w:jc w:val="both"/>
        <w:rPr>
          <w:rFonts w:ascii="Calibri Light" w:hAnsi="Calibri Light" w:cs="Calibri Light"/>
          <w:sz w:val="20"/>
          <w:szCs w:val="20"/>
        </w:rPr>
      </w:pPr>
    </w:p>
    <w:p w14:paraId="66A7BB27" w14:textId="77777777" w:rsidR="00A476DA" w:rsidRPr="00CF521A" w:rsidRDefault="00A476DA" w:rsidP="00CC124D">
      <w:pPr>
        <w:pStyle w:val="Default"/>
        <w:spacing w:after="0" w:line="240" w:lineRule="auto"/>
        <w:jc w:val="both"/>
        <w:rPr>
          <w:rFonts w:ascii="Calibri Light" w:hAnsi="Calibri Light" w:cs="Calibri Light"/>
          <w:color w:val="auto"/>
          <w:sz w:val="20"/>
          <w:szCs w:val="20"/>
        </w:rPr>
      </w:pPr>
      <w:r w:rsidRPr="00CF521A">
        <w:rPr>
          <w:rFonts w:ascii="Calibri Light" w:hAnsi="Calibri Light" w:cs="Calibri Light"/>
          <w:color w:val="auto"/>
          <w:sz w:val="20"/>
          <w:szCs w:val="20"/>
        </w:rPr>
        <w:t xml:space="preserve">11.3/ Wykonawca składa ofertę za pośrednictwem </w:t>
      </w:r>
      <w:r w:rsidRPr="00CF521A">
        <w:rPr>
          <w:rFonts w:ascii="Calibri Light" w:hAnsi="Calibri Light" w:cs="Calibri Light"/>
          <w:b/>
          <w:bCs/>
          <w:color w:val="auto"/>
          <w:sz w:val="20"/>
          <w:szCs w:val="20"/>
        </w:rPr>
        <w:t>„Formularza do złożenia, zmiany, wycofania oferty lub wniosku”</w:t>
      </w:r>
      <w:r w:rsidRPr="00CF521A">
        <w:rPr>
          <w:rFonts w:ascii="Calibri Light" w:hAnsi="Calibri Light" w:cs="Calibri Light"/>
          <w:color w:val="auto"/>
          <w:sz w:val="20"/>
          <w:szCs w:val="20"/>
        </w:rPr>
        <w:t xml:space="preserve"> dostępnego na </w:t>
      </w:r>
      <w:proofErr w:type="spellStart"/>
      <w:r w:rsidRPr="00CF521A">
        <w:rPr>
          <w:rFonts w:ascii="Calibri Light" w:hAnsi="Calibri Light" w:cs="Calibri Light"/>
          <w:color w:val="auto"/>
          <w:sz w:val="20"/>
          <w:szCs w:val="20"/>
        </w:rPr>
        <w:t>miniPortalu</w:t>
      </w:r>
      <w:proofErr w:type="spellEnd"/>
      <w:r w:rsidRPr="00CF521A">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CF521A">
        <w:rPr>
          <w:rFonts w:ascii="Calibri Light" w:hAnsi="Calibri Light" w:cs="Calibri Light"/>
          <w:color w:val="auto"/>
          <w:sz w:val="20"/>
          <w:szCs w:val="20"/>
        </w:rPr>
        <w:t>ePUAP</w:t>
      </w:r>
      <w:proofErr w:type="spellEnd"/>
      <w:r w:rsidRPr="00CF521A">
        <w:rPr>
          <w:rFonts w:ascii="Calibri Light" w:hAnsi="Calibri Light" w:cs="Calibri Light"/>
          <w:color w:val="auto"/>
          <w:sz w:val="20"/>
          <w:szCs w:val="20"/>
        </w:rPr>
        <w:t>, na którym prowadzona będzie korespondencja związana z postępowaniem.</w:t>
      </w:r>
    </w:p>
    <w:p w14:paraId="4BC3C0ED" w14:textId="77777777" w:rsidR="00A476DA" w:rsidRPr="00CF521A"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CF521A" w:rsidRDefault="00A476DA" w:rsidP="00CC124D">
      <w:pPr>
        <w:pStyle w:val="Default"/>
        <w:spacing w:after="0" w:line="240" w:lineRule="auto"/>
        <w:jc w:val="both"/>
        <w:rPr>
          <w:rFonts w:ascii="Calibri Light" w:hAnsi="Calibri Light" w:cs="Calibri Light"/>
          <w:color w:val="auto"/>
          <w:sz w:val="20"/>
          <w:szCs w:val="20"/>
        </w:rPr>
      </w:pPr>
      <w:r w:rsidRPr="00CF521A">
        <w:rPr>
          <w:rFonts w:ascii="Calibri Light" w:hAnsi="Calibri Light" w:cs="Calibri Light"/>
          <w:color w:val="auto"/>
          <w:sz w:val="20"/>
          <w:szCs w:val="20"/>
        </w:rPr>
        <w:t xml:space="preserve">11.4/ Sposób złożenia oferty został opisany w Instrukcji użytkownika systemu </w:t>
      </w:r>
      <w:proofErr w:type="spellStart"/>
      <w:r w:rsidRPr="00CF521A">
        <w:rPr>
          <w:rFonts w:ascii="Calibri Light" w:hAnsi="Calibri Light" w:cs="Calibri Light"/>
          <w:color w:val="auto"/>
          <w:sz w:val="20"/>
          <w:szCs w:val="20"/>
        </w:rPr>
        <w:t>miniPortal-ePUAP</w:t>
      </w:r>
      <w:proofErr w:type="spellEnd"/>
      <w:r w:rsidRPr="00CF521A">
        <w:rPr>
          <w:rFonts w:ascii="Calibri Light" w:hAnsi="Calibri Light" w:cs="Calibri Light"/>
          <w:color w:val="auto"/>
          <w:sz w:val="20"/>
          <w:szCs w:val="20"/>
        </w:rPr>
        <w:t xml:space="preserve"> – dostępnego pod adresem https://miniportal.uzp.gov.pl/Instrukcja_uzytkownika_miniPortal-ePUAP.pdf</w:t>
      </w:r>
      <w:r w:rsidRPr="00CF521A">
        <w:rPr>
          <w:rFonts w:ascii="Calibri Light" w:hAnsi="Calibri Light" w:cs="Calibri Light"/>
          <w:i/>
          <w:iCs/>
          <w:color w:val="auto"/>
          <w:sz w:val="20"/>
          <w:szCs w:val="20"/>
        </w:rPr>
        <w:t xml:space="preserve">. </w:t>
      </w:r>
    </w:p>
    <w:p w14:paraId="6BF6A6DD" w14:textId="77777777" w:rsidR="00A476DA" w:rsidRPr="00CF521A" w:rsidRDefault="00A476DA" w:rsidP="00CC124D">
      <w:pPr>
        <w:spacing w:after="0" w:line="240" w:lineRule="auto"/>
        <w:jc w:val="both"/>
        <w:rPr>
          <w:rFonts w:ascii="Calibri Light" w:hAnsi="Calibri Light" w:cs="Calibri Light"/>
          <w:sz w:val="20"/>
          <w:szCs w:val="20"/>
        </w:rPr>
      </w:pPr>
    </w:p>
    <w:p w14:paraId="706C6704" w14:textId="77777777" w:rsidR="00A476DA" w:rsidRPr="00CF521A" w:rsidRDefault="00A476D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11.5/  Wykonawca może złożyć tylko jedną ofertę.</w:t>
      </w:r>
    </w:p>
    <w:p w14:paraId="09B8F2AD" w14:textId="77777777" w:rsidR="00A476DA" w:rsidRPr="00CF521A" w:rsidRDefault="00A476DA" w:rsidP="00CC124D">
      <w:pPr>
        <w:spacing w:after="0" w:line="240" w:lineRule="auto"/>
        <w:jc w:val="both"/>
        <w:rPr>
          <w:rFonts w:ascii="Calibri Light" w:hAnsi="Calibri Light" w:cs="Calibri Light"/>
          <w:sz w:val="20"/>
          <w:szCs w:val="20"/>
        </w:rPr>
      </w:pPr>
    </w:p>
    <w:p w14:paraId="174291D2" w14:textId="77777777" w:rsidR="00A476DA" w:rsidRPr="00CF521A" w:rsidRDefault="00A476D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CF521A" w:rsidRDefault="00A476DA" w:rsidP="00CC124D">
      <w:pPr>
        <w:spacing w:after="0" w:line="240" w:lineRule="auto"/>
        <w:jc w:val="both"/>
        <w:rPr>
          <w:rFonts w:ascii="Calibri Light" w:hAnsi="Calibri Light" w:cs="Calibri Light"/>
          <w:sz w:val="20"/>
          <w:szCs w:val="20"/>
        </w:rPr>
      </w:pPr>
    </w:p>
    <w:p w14:paraId="1FA0CC1C" w14:textId="77777777" w:rsidR="00A476DA" w:rsidRPr="00CF521A" w:rsidRDefault="00A476D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CF521A" w:rsidRDefault="00A476DA" w:rsidP="00CC124D">
      <w:pPr>
        <w:spacing w:after="0" w:line="240" w:lineRule="auto"/>
        <w:jc w:val="both"/>
        <w:rPr>
          <w:rFonts w:ascii="Calibri Light" w:hAnsi="Calibri Light" w:cs="Calibri Light"/>
          <w:sz w:val="20"/>
          <w:szCs w:val="20"/>
        </w:rPr>
      </w:pPr>
    </w:p>
    <w:p w14:paraId="3605A23B" w14:textId="77777777" w:rsidR="00A476DA" w:rsidRPr="00CF521A" w:rsidRDefault="00A476D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204095" w:rsidRDefault="00A476DA" w:rsidP="00CC124D">
      <w:pPr>
        <w:spacing w:after="0" w:line="240" w:lineRule="auto"/>
        <w:jc w:val="both"/>
        <w:rPr>
          <w:rFonts w:ascii="Calibri Light" w:hAnsi="Calibri Light" w:cs="Calibri Light"/>
          <w:color w:val="FF0000"/>
          <w:sz w:val="20"/>
          <w:szCs w:val="20"/>
        </w:rPr>
      </w:pPr>
    </w:p>
    <w:p w14:paraId="1A3C5A01" w14:textId="77777777" w:rsidR="00A476DA" w:rsidRPr="00CF521A" w:rsidRDefault="00A476D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CF521A">
        <w:rPr>
          <w:rFonts w:ascii="Calibri Light" w:hAnsi="Calibri Light" w:cs="Calibri Light"/>
          <w:sz w:val="20"/>
          <w:szCs w:val="20"/>
        </w:rPr>
        <w:t xml:space="preserve"> </w:t>
      </w:r>
      <w:r w:rsidRPr="00CF521A">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CF521A" w:rsidRDefault="00A476DA" w:rsidP="00CC124D">
      <w:pPr>
        <w:spacing w:after="0" w:line="240" w:lineRule="auto"/>
        <w:jc w:val="both"/>
        <w:rPr>
          <w:rFonts w:ascii="Calibri Light" w:hAnsi="Calibri Light" w:cs="Calibri Light"/>
          <w:sz w:val="20"/>
          <w:szCs w:val="20"/>
        </w:rPr>
      </w:pPr>
    </w:p>
    <w:p w14:paraId="2424D151" w14:textId="77777777" w:rsidR="00A476DA" w:rsidRPr="00CF521A" w:rsidRDefault="00A476DA" w:rsidP="00CC124D">
      <w:pPr>
        <w:pStyle w:val="Default"/>
        <w:spacing w:after="0" w:line="240" w:lineRule="auto"/>
        <w:jc w:val="both"/>
        <w:rPr>
          <w:rFonts w:ascii="Calibri Light" w:hAnsi="Calibri Light" w:cs="Calibri Light"/>
          <w:color w:val="auto"/>
          <w:sz w:val="20"/>
          <w:szCs w:val="20"/>
        </w:rPr>
      </w:pPr>
      <w:r w:rsidRPr="00CF521A">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CF521A"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CF521A" w:rsidRDefault="00A476DA" w:rsidP="00CC124D">
      <w:pPr>
        <w:pStyle w:val="Default"/>
        <w:spacing w:after="0" w:line="240" w:lineRule="auto"/>
        <w:jc w:val="both"/>
        <w:rPr>
          <w:rFonts w:ascii="Calibri Light" w:hAnsi="Calibri Light" w:cs="Calibri Light"/>
          <w:color w:val="auto"/>
          <w:sz w:val="20"/>
          <w:szCs w:val="20"/>
        </w:rPr>
      </w:pPr>
      <w:r w:rsidRPr="00CF521A">
        <w:rPr>
          <w:rFonts w:ascii="Calibri Light" w:hAnsi="Calibri Light" w:cs="Calibri Light"/>
          <w:color w:val="auto"/>
          <w:sz w:val="20"/>
          <w:szCs w:val="20"/>
        </w:rPr>
        <w:lastRenderedPageBreak/>
        <w:t>11.11/ Wykonawca może przed upływem terminu do składania ofert wycofać ofertę za pośrednictwem</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„Formularza</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do</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złożenia,</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zmiany,</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wycofania</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oferty</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lub</w:t>
      </w:r>
      <w:r w:rsidR="001A750B" w:rsidRPr="00CF521A">
        <w:rPr>
          <w:rFonts w:ascii="Calibri Light" w:hAnsi="Calibri Light" w:cs="Calibri Light"/>
          <w:color w:val="auto"/>
          <w:sz w:val="20"/>
          <w:szCs w:val="20"/>
        </w:rPr>
        <w:t xml:space="preserve"> </w:t>
      </w:r>
      <w:r w:rsidRPr="00CF521A">
        <w:rPr>
          <w:rFonts w:ascii="Calibri Light" w:hAnsi="Calibri Light" w:cs="Calibri Light"/>
          <w:color w:val="auto"/>
          <w:sz w:val="20"/>
          <w:szCs w:val="20"/>
        </w:rPr>
        <w:t xml:space="preserve">wniosku” dostępnego na </w:t>
      </w:r>
      <w:proofErr w:type="spellStart"/>
      <w:r w:rsidRPr="00CF521A">
        <w:rPr>
          <w:rFonts w:ascii="Calibri Light" w:hAnsi="Calibri Light" w:cs="Calibri Light"/>
          <w:color w:val="auto"/>
          <w:sz w:val="20"/>
          <w:szCs w:val="20"/>
        </w:rPr>
        <w:t>ePUAP</w:t>
      </w:r>
      <w:proofErr w:type="spellEnd"/>
      <w:r w:rsidRPr="00CF521A">
        <w:rPr>
          <w:rFonts w:ascii="Calibri Light" w:hAnsi="Calibri Light" w:cs="Calibri Light"/>
          <w:color w:val="auto"/>
          <w:sz w:val="20"/>
          <w:szCs w:val="20"/>
        </w:rPr>
        <w:t xml:space="preserve"> i udostępnionego również na </w:t>
      </w:r>
      <w:proofErr w:type="spellStart"/>
      <w:r w:rsidRPr="00CF521A">
        <w:rPr>
          <w:rFonts w:ascii="Calibri Light" w:hAnsi="Calibri Light" w:cs="Calibri Light"/>
          <w:color w:val="auto"/>
          <w:sz w:val="20"/>
          <w:szCs w:val="20"/>
        </w:rPr>
        <w:t>miniPortalu</w:t>
      </w:r>
      <w:proofErr w:type="spellEnd"/>
      <w:r w:rsidRPr="00CF521A">
        <w:rPr>
          <w:rFonts w:ascii="Calibri Light" w:hAnsi="Calibri Light" w:cs="Calibri Light"/>
          <w:color w:val="auto"/>
          <w:sz w:val="20"/>
          <w:szCs w:val="20"/>
        </w:rPr>
        <w:t xml:space="preserve">. Sposób wycofania oferty został opisany w „Instrukcji użytkownika” dostępnej na </w:t>
      </w:r>
      <w:proofErr w:type="spellStart"/>
      <w:r w:rsidRPr="00CF521A">
        <w:rPr>
          <w:rFonts w:ascii="Calibri Light" w:hAnsi="Calibri Light" w:cs="Calibri Light"/>
          <w:color w:val="auto"/>
          <w:sz w:val="20"/>
          <w:szCs w:val="20"/>
        </w:rPr>
        <w:t>miniPortalu</w:t>
      </w:r>
      <w:proofErr w:type="spellEnd"/>
      <w:r w:rsidRPr="00CF521A">
        <w:rPr>
          <w:rFonts w:ascii="Calibri Light" w:hAnsi="Calibri Light" w:cs="Calibri Light"/>
          <w:color w:val="auto"/>
          <w:sz w:val="20"/>
          <w:szCs w:val="20"/>
        </w:rPr>
        <w:t>.</w:t>
      </w:r>
    </w:p>
    <w:p w14:paraId="425773DF" w14:textId="77777777" w:rsidR="00A476DA" w:rsidRPr="00CF521A" w:rsidRDefault="00A476DA" w:rsidP="00CC124D">
      <w:pPr>
        <w:spacing w:after="0" w:line="240" w:lineRule="auto"/>
        <w:jc w:val="both"/>
        <w:rPr>
          <w:rFonts w:ascii="Calibri Light" w:hAnsi="Calibri Light" w:cs="Calibri Light"/>
          <w:sz w:val="20"/>
          <w:szCs w:val="20"/>
        </w:rPr>
      </w:pPr>
    </w:p>
    <w:p w14:paraId="30050F39" w14:textId="77777777" w:rsidR="00A476DA" w:rsidRPr="00CF521A" w:rsidRDefault="00A476DA" w:rsidP="00CC124D">
      <w:pPr>
        <w:pStyle w:val="Default"/>
        <w:spacing w:after="0" w:line="240" w:lineRule="auto"/>
        <w:rPr>
          <w:rFonts w:ascii="Calibri Light" w:hAnsi="Calibri Light" w:cs="Calibri Light"/>
          <w:color w:val="auto"/>
          <w:sz w:val="20"/>
          <w:szCs w:val="20"/>
        </w:rPr>
      </w:pPr>
      <w:r w:rsidRPr="00CF521A">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204095" w:rsidRDefault="006D3D6A" w:rsidP="00CC124D">
      <w:pPr>
        <w:spacing w:after="0" w:line="240" w:lineRule="auto"/>
        <w:rPr>
          <w:rFonts w:ascii="Calibri Light" w:hAnsi="Calibri Light" w:cs="Calibri Light"/>
          <w:color w:val="FF0000"/>
          <w:sz w:val="20"/>
          <w:szCs w:val="20"/>
        </w:rPr>
      </w:pPr>
    </w:p>
    <w:p w14:paraId="3F916A1E" w14:textId="77777777" w:rsidR="006D3D6A" w:rsidRPr="00CF521A"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12. </w:t>
      </w:r>
      <w:r w:rsidR="006D3D6A" w:rsidRPr="00CF521A">
        <w:rPr>
          <w:rFonts w:ascii="Calibri Light" w:hAnsi="Calibri Light" w:cs="Calibri Light"/>
          <w:b/>
          <w:bCs/>
          <w:sz w:val="20"/>
          <w:szCs w:val="20"/>
        </w:rPr>
        <w:t>OPIS SPOSOBU OBLICZENIA CENY.</w:t>
      </w:r>
    </w:p>
    <w:p w14:paraId="2A9F85DE" w14:textId="77777777" w:rsidR="00CE15EB" w:rsidRPr="00CF521A" w:rsidRDefault="00CE15EB" w:rsidP="00647183">
      <w:pPr>
        <w:spacing w:after="0" w:line="240" w:lineRule="auto"/>
        <w:jc w:val="both"/>
        <w:rPr>
          <w:rFonts w:asciiTheme="majorHAnsi" w:hAnsiTheme="majorHAnsi" w:cstheme="majorHAnsi"/>
          <w:sz w:val="20"/>
          <w:szCs w:val="20"/>
        </w:rPr>
      </w:pPr>
    </w:p>
    <w:p w14:paraId="713D796D" w14:textId="0032742D" w:rsidR="00647183" w:rsidRPr="00CF521A" w:rsidRDefault="00647183" w:rsidP="00647183">
      <w:pPr>
        <w:spacing w:after="0" w:line="240" w:lineRule="auto"/>
        <w:jc w:val="both"/>
        <w:rPr>
          <w:rFonts w:asciiTheme="majorHAnsi" w:hAnsiTheme="majorHAnsi" w:cstheme="majorHAnsi"/>
          <w:sz w:val="20"/>
          <w:szCs w:val="20"/>
        </w:rPr>
      </w:pPr>
      <w:r w:rsidRPr="00CF521A">
        <w:rPr>
          <w:rFonts w:asciiTheme="majorHAnsi" w:hAnsiTheme="majorHAnsi" w:cstheme="majorHAnsi"/>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E684EEB" w14:textId="77777777" w:rsidR="00647183" w:rsidRPr="00CF521A" w:rsidRDefault="00647183" w:rsidP="00647183">
      <w:pPr>
        <w:spacing w:after="0" w:line="240" w:lineRule="auto"/>
        <w:jc w:val="both"/>
        <w:rPr>
          <w:rFonts w:asciiTheme="majorHAnsi" w:hAnsiTheme="majorHAnsi" w:cstheme="majorHAnsi"/>
          <w:sz w:val="20"/>
          <w:szCs w:val="20"/>
        </w:rPr>
      </w:pPr>
      <w:r w:rsidRPr="00CF521A">
        <w:rPr>
          <w:rFonts w:asciiTheme="majorHAnsi" w:hAnsiTheme="majorHAnsi" w:cstheme="majorHAnsi"/>
          <w:sz w:val="20"/>
          <w:szCs w:val="20"/>
        </w:rPr>
        <w:t>Ustalenie prawidłowej stawki podatku VAT, zgodnej z obowiązującymi przepisami ustawy o podatku od towarów i usług, należy do Wykonawcy.</w:t>
      </w:r>
    </w:p>
    <w:p w14:paraId="62A8852E" w14:textId="77777777" w:rsidR="00647183" w:rsidRPr="00CF521A" w:rsidRDefault="00647183" w:rsidP="00647183">
      <w:pPr>
        <w:spacing w:after="0" w:line="240" w:lineRule="auto"/>
        <w:jc w:val="both"/>
        <w:rPr>
          <w:rFonts w:asciiTheme="majorHAnsi" w:hAnsiTheme="majorHAnsi" w:cstheme="majorHAnsi"/>
          <w:sz w:val="20"/>
          <w:szCs w:val="20"/>
        </w:rPr>
      </w:pPr>
    </w:p>
    <w:p w14:paraId="760A208E" w14:textId="3D525C98" w:rsidR="00647183" w:rsidRPr="00CF521A" w:rsidRDefault="00647183" w:rsidP="00647183">
      <w:pPr>
        <w:spacing w:after="0" w:line="240" w:lineRule="auto"/>
        <w:jc w:val="both"/>
        <w:rPr>
          <w:rFonts w:asciiTheme="majorHAnsi" w:hAnsiTheme="majorHAnsi" w:cstheme="majorHAnsi"/>
          <w:sz w:val="20"/>
          <w:szCs w:val="20"/>
        </w:rPr>
      </w:pPr>
      <w:r w:rsidRPr="00CF521A">
        <w:rPr>
          <w:rFonts w:asciiTheme="majorHAnsi" w:hAnsiTheme="majorHAnsi" w:cstheme="majorHAnsi"/>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BB711A2" w14:textId="77777777" w:rsidR="007926E1" w:rsidRPr="00CF521A" w:rsidRDefault="007926E1" w:rsidP="00647183">
      <w:pPr>
        <w:spacing w:after="0" w:line="240" w:lineRule="auto"/>
        <w:jc w:val="both"/>
        <w:rPr>
          <w:rFonts w:asciiTheme="majorHAnsi" w:hAnsiTheme="majorHAnsi" w:cstheme="majorHAnsi"/>
          <w:sz w:val="20"/>
          <w:szCs w:val="20"/>
        </w:rPr>
      </w:pPr>
    </w:p>
    <w:p w14:paraId="7D8FE889" w14:textId="77777777" w:rsidR="00647183" w:rsidRPr="00CF521A" w:rsidRDefault="00647183" w:rsidP="00647183">
      <w:pPr>
        <w:spacing w:after="0" w:line="240" w:lineRule="auto"/>
        <w:jc w:val="both"/>
        <w:rPr>
          <w:rFonts w:asciiTheme="majorHAnsi" w:hAnsiTheme="majorHAnsi" w:cstheme="majorHAnsi"/>
          <w:sz w:val="20"/>
          <w:szCs w:val="20"/>
        </w:rPr>
      </w:pPr>
      <w:r w:rsidRPr="00CF521A">
        <w:rPr>
          <w:rFonts w:asciiTheme="majorHAnsi" w:hAnsiTheme="majorHAnsi" w:cstheme="majorHAnsi"/>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18B0A77" w14:textId="77777777" w:rsidR="00A60269" w:rsidRPr="00CF521A" w:rsidRDefault="00A60269" w:rsidP="007926E1">
      <w:pPr>
        <w:tabs>
          <w:tab w:val="left" w:pos="-142"/>
        </w:tabs>
        <w:suppressAutoHyphens/>
        <w:spacing w:after="0" w:line="240" w:lineRule="auto"/>
        <w:jc w:val="both"/>
        <w:rPr>
          <w:rFonts w:ascii="Calibri Light" w:eastAsia="Times New Roman" w:hAnsi="Calibri Light" w:cs="Calibri Light"/>
          <w:sz w:val="20"/>
          <w:szCs w:val="20"/>
          <w:lang w:eastAsia="ar-SA"/>
        </w:rPr>
      </w:pPr>
    </w:p>
    <w:p w14:paraId="1E1D27F0" w14:textId="22008FC8" w:rsidR="00A60269" w:rsidRPr="00CF521A" w:rsidRDefault="00A60269" w:rsidP="00A136C7">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r w:rsidRPr="00CF521A">
        <w:rPr>
          <w:rFonts w:ascii="Calibri Light" w:eastAsia="Times New Roman" w:hAnsi="Calibri Light" w:cs="Calibri Light"/>
          <w:bCs/>
          <w:sz w:val="20"/>
          <w:szCs w:val="20"/>
          <w:lang w:eastAsia="ar-SA"/>
        </w:rPr>
        <w:t>12.3/</w:t>
      </w:r>
      <w:r w:rsidRPr="00CF521A">
        <w:rPr>
          <w:rFonts w:ascii="Calibri Light" w:eastAsia="Times New Roman" w:hAnsi="Calibri Light" w:cs="Calibri Light"/>
          <w:sz w:val="20"/>
          <w:szCs w:val="20"/>
          <w:lang w:eastAsia="ar-SA"/>
        </w:rPr>
        <w:t xml:space="preserve"> Ceny określone przez Wykonawcę w formularzu ofertowym zostają określone na okres ważności umowy i nie będą</w:t>
      </w:r>
    </w:p>
    <w:p w14:paraId="5F91EF36" w14:textId="15B26F4E" w:rsidR="00A60269" w:rsidRPr="00CF521A" w:rsidRDefault="00A60269" w:rsidP="00A136C7">
      <w:pPr>
        <w:tabs>
          <w:tab w:val="left" w:pos="142"/>
        </w:tabs>
        <w:suppressAutoHyphens/>
        <w:spacing w:after="0" w:line="240" w:lineRule="auto"/>
        <w:jc w:val="both"/>
        <w:rPr>
          <w:rFonts w:ascii="Calibri Light" w:eastAsia="Times New Roman" w:hAnsi="Calibri Light" w:cs="Calibri Light"/>
          <w:sz w:val="20"/>
          <w:szCs w:val="20"/>
          <w:lang w:eastAsia="ar-SA"/>
        </w:rPr>
      </w:pPr>
      <w:r w:rsidRPr="00CF521A">
        <w:rPr>
          <w:rFonts w:ascii="Calibri Light" w:eastAsia="Times New Roman" w:hAnsi="Calibri Light" w:cs="Calibri Light"/>
          <w:sz w:val="20"/>
          <w:szCs w:val="20"/>
          <w:lang w:eastAsia="ar-SA"/>
        </w:rPr>
        <w:t xml:space="preserve">podlegały zmianom. </w:t>
      </w:r>
      <w:r w:rsidRPr="00CF521A">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C92E053" w14:textId="77777777" w:rsidR="00A60269" w:rsidRPr="00CF521A" w:rsidRDefault="00A60269" w:rsidP="00A136C7">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1AB80D37" w14:textId="7C9F6FFA" w:rsidR="00A60269" w:rsidRPr="00CF521A" w:rsidRDefault="00A60269"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CF521A">
        <w:rPr>
          <w:rFonts w:ascii="Calibri Light" w:eastAsia="Times New Roman" w:hAnsi="Calibri Light"/>
          <w:bCs/>
          <w:sz w:val="20"/>
          <w:szCs w:val="20"/>
          <w:lang w:eastAsia="ar-SA"/>
        </w:rPr>
        <w:t>12.4/</w:t>
      </w:r>
      <w:r w:rsidRPr="00CF521A">
        <w:rPr>
          <w:rFonts w:ascii="Calibri Light" w:eastAsia="Times New Roman" w:hAnsi="Calibri Light"/>
          <w:sz w:val="20"/>
          <w:szCs w:val="20"/>
          <w:lang w:eastAsia="ar-SA"/>
        </w:rPr>
        <w:t xml:space="preserve"> Wynagrodzenie winno być </w:t>
      </w:r>
      <w:r w:rsidR="0063023E" w:rsidRPr="00CF521A">
        <w:rPr>
          <w:rFonts w:ascii="Calibri Light" w:eastAsia="Times New Roman" w:hAnsi="Calibri Light"/>
          <w:sz w:val="20"/>
          <w:szCs w:val="20"/>
          <w:lang w:eastAsia="ar-SA"/>
        </w:rPr>
        <w:t>ustalone</w:t>
      </w:r>
      <w:r w:rsidRPr="00CF521A">
        <w:rPr>
          <w:rFonts w:ascii="Calibri Light" w:eastAsia="Times New Roman" w:hAnsi="Calibri Light"/>
          <w:sz w:val="20"/>
          <w:szCs w:val="20"/>
          <w:lang w:eastAsia="ar-SA"/>
        </w:rPr>
        <w:t xml:space="preserve"> w oparciu o wiedzę własną, po zapoznaniu się z warunkami realizacyjnymi w</w:t>
      </w:r>
      <w:r w:rsidR="00801454" w:rsidRPr="00CF521A">
        <w:rPr>
          <w:rFonts w:ascii="Calibri Light" w:eastAsia="Times New Roman" w:hAnsi="Calibri Light"/>
          <w:sz w:val="20"/>
          <w:szCs w:val="20"/>
          <w:lang w:eastAsia="ar-SA"/>
        </w:rPr>
        <w:t xml:space="preserve"> </w:t>
      </w:r>
      <w:r w:rsidR="00743ACC" w:rsidRPr="00CF521A">
        <w:rPr>
          <w:rFonts w:ascii="Calibri Light" w:eastAsia="Times New Roman" w:hAnsi="Calibri Light"/>
          <w:sz w:val="20"/>
          <w:szCs w:val="20"/>
          <w:lang w:eastAsia="ar-SA"/>
        </w:rPr>
        <w:t>t</w:t>
      </w:r>
      <w:r w:rsidRPr="00CF521A">
        <w:rPr>
          <w:rFonts w:ascii="Calibri Light" w:eastAsia="Times New Roman" w:hAnsi="Calibri Light"/>
          <w:sz w:val="20"/>
          <w:szCs w:val="20"/>
          <w:lang w:eastAsia="ar-SA"/>
        </w:rPr>
        <w:t>erenie</w:t>
      </w:r>
      <w:r w:rsidR="0063023E" w:rsidRPr="00CF521A">
        <w:rPr>
          <w:rFonts w:ascii="Calibri Light" w:eastAsia="Times New Roman" w:hAnsi="Calibri Light"/>
          <w:sz w:val="20"/>
          <w:szCs w:val="20"/>
          <w:lang w:eastAsia="ar-SA"/>
        </w:rPr>
        <w:t xml:space="preserve"> oraz OPZ</w:t>
      </w:r>
      <w:r w:rsidRPr="00CF521A">
        <w:rPr>
          <w:rFonts w:ascii="Calibri Light" w:eastAsia="Times New Roman" w:hAnsi="Calibri Light"/>
          <w:sz w:val="20"/>
          <w:szCs w:val="20"/>
          <w:lang w:eastAsia="ar-SA"/>
        </w:rPr>
        <w:t>.</w:t>
      </w:r>
    </w:p>
    <w:p w14:paraId="21DFC50F" w14:textId="77777777" w:rsidR="00A60269" w:rsidRPr="00CF521A" w:rsidRDefault="00A60269" w:rsidP="00A136C7">
      <w:pPr>
        <w:spacing w:after="0" w:line="240" w:lineRule="auto"/>
        <w:jc w:val="both"/>
        <w:rPr>
          <w:rFonts w:ascii="Calibri Light" w:eastAsia="Times New Roman" w:hAnsi="Calibri Light" w:cs="Tahoma"/>
          <w:b/>
          <w:sz w:val="20"/>
          <w:szCs w:val="20"/>
          <w:lang w:eastAsia="ar-SA"/>
        </w:rPr>
      </w:pPr>
    </w:p>
    <w:p w14:paraId="20978E44" w14:textId="5A671DE7" w:rsidR="00A60269" w:rsidRPr="00CF521A" w:rsidRDefault="00A60269" w:rsidP="00A136C7">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CF521A">
        <w:rPr>
          <w:rFonts w:ascii="Calibri Light" w:eastAsia="Times New Roman" w:hAnsi="Calibri Light" w:cs="Tahoma"/>
          <w:bCs/>
          <w:sz w:val="20"/>
          <w:szCs w:val="20"/>
          <w:lang w:eastAsia="ar-SA"/>
        </w:rPr>
        <w:t>12.5/</w:t>
      </w:r>
      <w:r w:rsidRPr="00CF521A">
        <w:rPr>
          <w:rFonts w:ascii="Calibri Light" w:eastAsia="Times New Roman" w:hAnsi="Calibri Light" w:cs="Tahoma"/>
          <w:sz w:val="20"/>
          <w:szCs w:val="20"/>
          <w:lang w:eastAsia="ar-SA"/>
        </w:rPr>
        <w:t xml:space="preserve"> Ewentualne uwagi należy zgłosić Zamawiającemu zgodnie z Rozdziałem III pkt. 1 SWZ.</w:t>
      </w:r>
    </w:p>
    <w:p w14:paraId="77AE3348" w14:textId="77777777" w:rsidR="00A60269" w:rsidRPr="00CF521A" w:rsidRDefault="00A60269" w:rsidP="00A136C7">
      <w:pPr>
        <w:suppressAutoHyphens/>
        <w:spacing w:after="0" w:line="240" w:lineRule="auto"/>
        <w:jc w:val="both"/>
        <w:rPr>
          <w:rFonts w:ascii="Calibri Light" w:eastAsia="Times New Roman" w:hAnsi="Calibri Light"/>
          <w:sz w:val="20"/>
          <w:szCs w:val="20"/>
          <w:lang w:eastAsia="ar-SA"/>
        </w:rPr>
      </w:pPr>
    </w:p>
    <w:p w14:paraId="5D225F62" w14:textId="0D2A1BFC" w:rsidR="006D3D6A" w:rsidRPr="00CF521A" w:rsidRDefault="00A60269" w:rsidP="00A136C7">
      <w:pPr>
        <w:suppressAutoHyphens/>
        <w:spacing w:after="0" w:line="240" w:lineRule="auto"/>
        <w:jc w:val="both"/>
        <w:rPr>
          <w:rFonts w:ascii="Calibri Light" w:eastAsia="Times New Roman" w:hAnsi="Calibri Light" w:cs="Tahoma"/>
          <w:sz w:val="20"/>
          <w:szCs w:val="20"/>
          <w:lang w:eastAsia="ar-SA"/>
        </w:rPr>
      </w:pPr>
      <w:r w:rsidRPr="00CF521A">
        <w:rPr>
          <w:rFonts w:ascii="Calibri Light" w:eastAsia="Times New Roman" w:hAnsi="Calibri Light" w:cs="Tahoma"/>
          <w:bCs/>
          <w:sz w:val="20"/>
          <w:szCs w:val="20"/>
          <w:lang w:eastAsia="ar-SA"/>
        </w:rPr>
        <w:t>12.</w:t>
      </w:r>
      <w:r w:rsidR="007926E1" w:rsidRPr="00CF521A">
        <w:rPr>
          <w:rFonts w:ascii="Calibri Light" w:eastAsia="Times New Roman" w:hAnsi="Calibri Light" w:cs="Tahoma"/>
          <w:bCs/>
          <w:sz w:val="20"/>
          <w:szCs w:val="20"/>
          <w:lang w:eastAsia="ar-SA"/>
        </w:rPr>
        <w:t>6</w:t>
      </w:r>
      <w:r w:rsidRPr="00CF521A">
        <w:rPr>
          <w:rFonts w:ascii="Calibri Light" w:eastAsia="Times New Roman" w:hAnsi="Calibri Light" w:cs="Tahoma"/>
          <w:bCs/>
          <w:sz w:val="20"/>
          <w:szCs w:val="20"/>
          <w:lang w:eastAsia="ar-SA"/>
        </w:rPr>
        <w:t>/</w:t>
      </w:r>
      <w:r w:rsidRPr="00CF521A">
        <w:rPr>
          <w:rFonts w:ascii="Calibri Light" w:eastAsia="Times New Roman" w:hAnsi="Calibri Light" w:cs="Tahoma"/>
          <w:sz w:val="20"/>
          <w:szCs w:val="20"/>
          <w:lang w:eastAsia="ar-SA"/>
        </w:rPr>
        <w:t xml:space="preserve"> Rozliczenia między Zamawiającym a Wykonawcą będą dokonywane w PLN.</w:t>
      </w:r>
    </w:p>
    <w:p w14:paraId="0AB2246C" w14:textId="77777777" w:rsidR="00474FE0" w:rsidRPr="00CF521A" w:rsidRDefault="00474FE0" w:rsidP="00A136C7">
      <w:pPr>
        <w:spacing w:after="0" w:line="240" w:lineRule="auto"/>
        <w:jc w:val="both"/>
        <w:rPr>
          <w:rFonts w:ascii="Calibri Light" w:hAnsi="Calibri Light" w:cs="Calibri Light"/>
          <w:sz w:val="20"/>
          <w:szCs w:val="20"/>
        </w:rPr>
      </w:pPr>
    </w:p>
    <w:p w14:paraId="6F2BF356" w14:textId="78886486" w:rsidR="006D3D6A" w:rsidRPr="00CF521A" w:rsidRDefault="00007964" w:rsidP="00A136C7">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12.</w:t>
      </w:r>
      <w:r w:rsidR="007926E1" w:rsidRPr="00CF521A">
        <w:rPr>
          <w:rFonts w:ascii="Calibri Light" w:hAnsi="Calibri Light" w:cs="Calibri Light"/>
          <w:sz w:val="20"/>
          <w:szCs w:val="20"/>
        </w:rPr>
        <w:t>7</w:t>
      </w: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Cena oferty jest ceną ryczałtową.</w:t>
      </w:r>
    </w:p>
    <w:p w14:paraId="3048E860" w14:textId="77777777" w:rsidR="004F236E" w:rsidRPr="00CF521A" w:rsidRDefault="004F236E" w:rsidP="00A136C7">
      <w:pPr>
        <w:spacing w:after="0" w:line="240" w:lineRule="auto"/>
        <w:jc w:val="both"/>
        <w:rPr>
          <w:rFonts w:ascii="Calibri Light" w:hAnsi="Calibri Light" w:cs="Calibri Light"/>
          <w:sz w:val="20"/>
          <w:szCs w:val="20"/>
        </w:rPr>
      </w:pPr>
    </w:p>
    <w:p w14:paraId="51E702C4" w14:textId="4D411870" w:rsidR="006D3D6A" w:rsidRPr="00CF521A" w:rsidRDefault="004F236E" w:rsidP="00A136C7">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12.</w:t>
      </w:r>
      <w:r w:rsidR="007926E1" w:rsidRPr="00CF521A">
        <w:rPr>
          <w:rFonts w:ascii="Calibri Light" w:hAnsi="Calibri Light" w:cs="Calibri Light"/>
          <w:sz w:val="20"/>
          <w:szCs w:val="20"/>
        </w:rPr>
        <w:t>8</w:t>
      </w: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Zamawiający poprawi w ofercie Wykonawcy:</w:t>
      </w:r>
    </w:p>
    <w:p w14:paraId="266203E7" w14:textId="77777777" w:rsidR="006D3D6A" w:rsidRPr="00CF521A" w:rsidRDefault="00FD3323" w:rsidP="00A136C7">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oczywiste omyłki pisarskie;</w:t>
      </w:r>
    </w:p>
    <w:p w14:paraId="193C8193" w14:textId="77777777" w:rsidR="006D3D6A" w:rsidRPr="00CF521A" w:rsidRDefault="00FD3323" w:rsidP="00A136C7">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oczywiste omyłki rachunkowe z uwzględnieniem konsekwencji rachunkowych dokonanych poprawek;</w:t>
      </w:r>
    </w:p>
    <w:p w14:paraId="414390E9" w14:textId="6847D892" w:rsidR="006D3D6A" w:rsidRPr="00CF521A" w:rsidRDefault="00FD3323" w:rsidP="00A136C7">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 xml:space="preserve">inne omyłki polegające na niezgodności oferty ze specyfikacją istotnych warunków zamówienia, niepowodujące </w:t>
      </w:r>
      <w:r w:rsidR="00564FFE" w:rsidRPr="00CF521A">
        <w:rPr>
          <w:rFonts w:ascii="Calibri Light" w:hAnsi="Calibri Light" w:cs="Calibri Light"/>
          <w:sz w:val="20"/>
          <w:szCs w:val="20"/>
        </w:rPr>
        <w:t xml:space="preserve">  </w:t>
      </w:r>
      <w:r w:rsidR="006D3D6A" w:rsidRPr="00CF521A">
        <w:rPr>
          <w:rFonts w:ascii="Calibri Light" w:hAnsi="Calibri Light" w:cs="Calibri Light"/>
          <w:sz w:val="20"/>
          <w:szCs w:val="20"/>
        </w:rPr>
        <w:t xml:space="preserve">istotnych zmian w treści ofert </w:t>
      </w:r>
    </w:p>
    <w:p w14:paraId="581B1070" w14:textId="77777777" w:rsidR="006D3D6A" w:rsidRPr="00CF521A" w:rsidRDefault="006D3D6A" w:rsidP="00A136C7">
      <w:pPr>
        <w:spacing w:after="0" w:line="240" w:lineRule="auto"/>
        <w:ind w:firstLine="426"/>
        <w:jc w:val="both"/>
        <w:rPr>
          <w:rFonts w:ascii="Calibri Light" w:hAnsi="Calibri Light" w:cs="Calibri Light"/>
          <w:sz w:val="20"/>
          <w:szCs w:val="20"/>
        </w:rPr>
      </w:pPr>
      <w:r w:rsidRPr="00CF521A">
        <w:rPr>
          <w:rFonts w:ascii="Calibri Light" w:hAnsi="Calibri Light" w:cs="Calibri Light"/>
          <w:sz w:val="20"/>
          <w:szCs w:val="20"/>
        </w:rPr>
        <w:t>- niezwłocznie zawiadamiając o tym wykonawcę, którego oferta została poprawiona.</w:t>
      </w:r>
    </w:p>
    <w:p w14:paraId="2837F80E" w14:textId="77777777" w:rsidR="00EF6E39" w:rsidRPr="00204095" w:rsidRDefault="00EF6E39" w:rsidP="00CC124D">
      <w:pPr>
        <w:spacing w:after="0" w:line="240" w:lineRule="auto"/>
        <w:rPr>
          <w:rFonts w:ascii="Calibri Light" w:hAnsi="Calibri Light"/>
          <w:color w:val="FF0000"/>
          <w:sz w:val="20"/>
          <w:szCs w:val="20"/>
        </w:rPr>
      </w:pPr>
    </w:p>
    <w:p w14:paraId="3E354A62" w14:textId="77777777" w:rsidR="00CF521A" w:rsidRDefault="00CF521A" w:rsidP="00CC124D">
      <w:pPr>
        <w:spacing w:after="0" w:line="240" w:lineRule="auto"/>
        <w:rPr>
          <w:rFonts w:ascii="Calibri Light" w:hAnsi="Calibri Light" w:cs="Calibri Light"/>
          <w:b/>
          <w:bCs/>
          <w:color w:val="FF0000"/>
          <w:sz w:val="20"/>
          <w:szCs w:val="20"/>
        </w:rPr>
      </w:pPr>
    </w:p>
    <w:p w14:paraId="7B407E27" w14:textId="77777777" w:rsidR="005445DE" w:rsidRPr="00CF521A" w:rsidRDefault="005445DE" w:rsidP="00CC124D">
      <w:pPr>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Rozdział III. </w:t>
      </w:r>
    </w:p>
    <w:p w14:paraId="74349E98" w14:textId="77777777" w:rsidR="005445DE" w:rsidRPr="00CF521A" w:rsidRDefault="005445DE" w:rsidP="00CC124D">
      <w:pPr>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INFORMACJE O PRZEBIEGU POSTĘPOWANIA</w:t>
      </w:r>
    </w:p>
    <w:p w14:paraId="21B513F3" w14:textId="77777777" w:rsidR="005445DE" w:rsidRPr="00CF521A" w:rsidRDefault="005445DE" w:rsidP="00CC124D">
      <w:pPr>
        <w:spacing w:after="0" w:line="240" w:lineRule="auto"/>
        <w:rPr>
          <w:rFonts w:ascii="Calibri Light" w:hAnsi="Calibri Light" w:cs="Calibri Light"/>
          <w:sz w:val="20"/>
          <w:szCs w:val="20"/>
        </w:rPr>
      </w:pPr>
    </w:p>
    <w:p w14:paraId="3ACB05F4" w14:textId="77777777" w:rsidR="005445DE" w:rsidRPr="00CF521A"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1. SPOSÓB POROZUMIEWANIA SIĘ ZAMAWIAJĄCEGO Z WYKONAWCAMI.</w:t>
      </w:r>
    </w:p>
    <w:p w14:paraId="19B02FB8" w14:textId="77777777" w:rsidR="005445DE" w:rsidRPr="00CF521A" w:rsidRDefault="005445DE" w:rsidP="00CC124D">
      <w:pPr>
        <w:spacing w:after="0" w:line="240" w:lineRule="auto"/>
        <w:rPr>
          <w:rFonts w:ascii="Calibri Light" w:hAnsi="Calibri Light" w:cs="Calibri Light"/>
          <w:sz w:val="20"/>
          <w:szCs w:val="20"/>
        </w:rPr>
      </w:pPr>
    </w:p>
    <w:p w14:paraId="172363AA" w14:textId="77777777" w:rsidR="005445DE" w:rsidRPr="00CF521A"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5" w:name="_Hlk64302069"/>
      <w:r w:rsidRPr="00CF521A">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CF521A"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CF521A" w:rsidRDefault="005445DE" w:rsidP="00CC124D">
      <w:pPr>
        <w:pStyle w:val="Default"/>
        <w:spacing w:after="0" w:line="240" w:lineRule="auto"/>
        <w:rPr>
          <w:rFonts w:ascii="Calibri Light" w:hAnsi="Calibri Light" w:cs="Calibri Light"/>
          <w:color w:val="auto"/>
          <w:sz w:val="20"/>
          <w:szCs w:val="20"/>
        </w:rPr>
      </w:pPr>
      <w:r w:rsidRPr="00CF521A">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CF521A">
        <w:rPr>
          <w:rFonts w:ascii="Calibri Light" w:hAnsi="Calibri Light" w:cs="Calibri Light"/>
          <w:color w:val="auto"/>
          <w:sz w:val="20"/>
          <w:szCs w:val="20"/>
        </w:rPr>
        <w:t>miniPortalu</w:t>
      </w:r>
      <w:proofErr w:type="spellEnd"/>
      <w:r w:rsidRPr="00CF521A">
        <w:rPr>
          <w:rFonts w:ascii="Calibri Light" w:hAnsi="Calibri Light" w:cs="Calibri Light"/>
          <w:color w:val="auto"/>
          <w:sz w:val="20"/>
          <w:szCs w:val="20"/>
        </w:rPr>
        <w:t xml:space="preserve"> https://miniportal.uzp.gov.pl/, </w:t>
      </w:r>
      <w:proofErr w:type="spellStart"/>
      <w:r w:rsidRPr="00CF521A">
        <w:rPr>
          <w:rFonts w:ascii="Calibri Light" w:hAnsi="Calibri Light" w:cs="Calibri Light"/>
          <w:color w:val="auto"/>
          <w:sz w:val="20"/>
          <w:szCs w:val="20"/>
        </w:rPr>
        <w:t>ePUAPu</w:t>
      </w:r>
      <w:proofErr w:type="spellEnd"/>
      <w:r w:rsidRPr="00CF521A">
        <w:rPr>
          <w:rFonts w:ascii="Calibri Light" w:hAnsi="Calibri Light" w:cs="Calibri Light"/>
          <w:color w:val="auto"/>
          <w:sz w:val="20"/>
          <w:szCs w:val="20"/>
        </w:rPr>
        <w:t xml:space="preserve"> https://epuap.gov.pl/wps/portal oraz poczty elektronicznej - </w:t>
      </w:r>
      <w:hyperlink r:id="rId15" w:history="1">
        <w:r w:rsidR="00B81F7E" w:rsidRPr="00CF521A">
          <w:rPr>
            <w:rStyle w:val="Hipercze"/>
            <w:rFonts w:ascii="Calibri Light" w:hAnsi="Calibri Light" w:cs="Calibri Light"/>
            <w:color w:val="auto"/>
            <w:sz w:val="20"/>
            <w:szCs w:val="20"/>
          </w:rPr>
          <w:t>bzp@miasto.pruszkow.pl</w:t>
        </w:r>
      </w:hyperlink>
      <w:r w:rsidR="00B00536" w:rsidRPr="00CF521A">
        <w:rPr>
          <w:rFonts w:ascii="Calibri Light" w:hAnsi="Calibri Light" w:cs="Calibri Light"/>
          <w:color w:val="auto"/>
          <w:sz w:val="20"/>
          <w:szCs w:val="20"/>
        </w:rPr>
        <w:t>.</w:t>
      </w:r>
      <w:r w:rsidRPr="00CF521A">
        <w:rPr>
          <w:rFonts w:ascii="Calibri Light" w:hAnsi="Calibri Light" w:cs="Calibri Light"/>
          <w:color w:val="auto"/>
          <w:sz w:val="20"/>
          <w:szCs w:val="20"/>
        </w:rPr>
        <w:t xml:space="preserve"> Uczestnicy postępowania składając ofertę akceptują postanowienia: </w:t>
      </w:r>
    </w:p>
    <w:p w14:paraId="255F462F" w14:textId="77777777" w:rsidR="005445DE" w:rsidRPr="00CF521A"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CF521A" w:rsidRDefault="005445DE" w:rsidP="00CC124D">
      <w:pPr>
        <w:pStyle w:val="Default"/>
        <w:spacing w:after="0" w:line="240" w:lineRule="auto"/>
        <w:ind w:left="284"/>
        <w:rPr>
          <w:rFonts w:ascii="Calibri Light" w:hAnsi="Calibri Light" w:cs="Calibri Light"/>
          <w:color w:val="auto"/>
          <w:sz w:val="20"/>
          <w:szCs w:val="20"/>
        </w:rPr>
      </w:pPr>
      <w:r w:rsidRPr="00CF521A">
        <w:rPr>
          <w:rFonts w:ascii="Calibri Light" w:hAnsi="Calibri Light" w:cs="Calibri Light"/>
          <w:color w:val="auto"/>
          <w:sz w:val="20"/>
          <w:szCs w:val="20"/>
        </w:rPr>
        <w:t xml:space="preserve">a) Regulaminu korzystania z systemu </w:t>
      </w:r>
      <w:proofErr w:type="spellStart"/>
      <w:r w:rsidRPr="00CF521A">
        <w:rPr>
          <w:rFonts w:ascii="Calibri Light" w:hAnsi="Calibri Light" w:cs="Calibri Light"/>
          <w:color w:val="auto"/>
          <w:sz w:val="20"/>
          <w:szCs w:val="20"/>
        </w:rPr>
        <w:t>miniPortal</w:t>
      </w:r>
      <w:proofErr w:type="spellEnd"/>
      <w:r w:rsidRPr="00CF521A">
        <w:rPr>
          <w:rFonts w:ascii="Calibri Light" w:hAnsi="Calibri Light" w:cs="Calibri Light"/>
          <w:color w:val="auto"/>
          <w:sz w:val="20"/>
          <w:szCs w:val="20"/>
        </w:rPr>
        <w:t xml:space="preserve"> – dostępnego pod adresem: https://miniportal.uzp.gov.pl/WarunkiUslugi </w:t>
      </w:r>
    </w:p>
    <w:p w14:paraId="4D89EF02" w14:textId="77777777" w:rsidR="005445DE" w:rsidRPr="00CF521A"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CF521A" w:rsidRDefault="005445DE" w:rsidP="00CC124D">
      <w:pPr>
        <w:pStyle w:val="Default"/>
        <w:spacing w:after="0" w:line="240" w:lineRule="auto"/>
        <w:ind w:left="284"/>
        <w:rPr>
          <w:rFonts w:ascii="Calibri Light" w:hAnsi="Calibri Light" w:cs="Calibri Light"/>
          <w:color w:val="auto"/>
          <w:sz w:val="20"/>
          <w:szCs w:val="20"/>
        </w:rPr>
      </w:pPr>
      <w:r w:rsidRPr="00CF521A">
        <w:rPr>
          <w:rFonts w:ascii="Calibri Light" w:hAnsi="Calibri Light" w:cs="Calibri Light"/>
          <w:color w:val="auto"/>
          <w:sz w:val="20"/>
          <w:szCs w:val="20"/>
        </w:rPr>
        <w:t xml:space="preserve">b) Instrukcji użytkownika systemu </w:t>
      </w:r>
      <w:proofErr w:type="spellStart"/>
      <w:r w:rsidRPr="00CF521A">
        <w:rPr>
          <w:rFonts w:ascii="Calibri Light" w:hAnsi="Calibri Light" w:cs="Calibri Light"/>
          <w:color w:val="auto"/>
          <w:sz w:val="20"/>
          <w:szCs w:val="20"/>
        </w:rPr>
        <w:t>miniPortal-ePUAP</w:t>
      </w:r>
      <w:proofErr w:type="spellEnd"/>
      <w:r w:rsidRPr="00CF521A">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CF521A" w:rsidRDefault="005445DE" w:rsidP="00CC124D">
      <w:pPr>
        <w:pStyle w:val="Default"/>
        <w:spacing w:after="0" w:line="240" w:lineRule="auto"/>
        <w:rPr>
          <w:rFonts w:ascii="Calibri Light" w:hAnsi="Calibri Light" w:cs="Calibri Light"/>
          <w:color w:val="auto"/>
          <w:sz w:val="20"/>
          <w:szCs w:val="20"/>
        </w:rPr>
      </w:pPr>
    </w:p>
    <w:bookmarkEnd w:id="5"/>
    <w:p w14:paraId="6C390118" w14:textId="1FDA1431" w:rsidR="00F12FDE" w:rsidRPr="00CF521A" w:rsidRDefault="00F12FDE"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w:t>
      </w:r>
      <w:r w:rsidR="007B0350" w:rsidRPr="00CF521A">
        <w:rPr>
          <w:rFonts w:ascii="Calibri Light" w:hAnsi="Calibri Light" w:cs="Calibri Light"/>
          <w:sz w:val="20"/>
          <w:szCs w:val="20"/>
        </w:rPr>
        <w:t>3</w:t>
      </w:r>
      <w:r w:rsidRPr="00CF521A">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CF521A">
        <w:rPr>
          <w:rFonts w:ascii="Calibri Light" w:hAnsi="Calibri Light" w:cs="Calibri Light"/>
          <w:sz w:val="20"/>
          <w:szCs w:val="20"/>
        </w:rPr>
        <w:t>miniPortal</w:t>
      </w:r>
      <w:proofErr w:type="spellEnd"/>
      <w:r w:rsidRPr="00CF521A">
        <w:rPr>
          <w:rFonts w:ascii="Calibri Light" w:hAnsi="Calibri Light" w:cs="Calibri Light"/>
          <w:sz w:val="20"/>
          <w:szCs w:val="20"/>
        </w:rPr>
        <w:t xml:space="preserve"> oraz Warunkach korzystania z elektronicznej platformy usług administracji publicznej (</w:t>
      </w:r>
      <w:proofErr w:type="spellStart"/>
      <w:r w:rsidRPr="00CF521A">
        <w:rPr>
          <w:rFonts w:ascii="Calibri Light" w:hAnsi="Calibri Light" w:cs="Calibri Light"/>
          <w:sz w:val="20"/>
          <w:szCs w:val="20"/>
        </w:rPr>
        <w:t>ePUAP</w:t>
      </w:r>
      <w:proofErr w:type="spellEnd"/>
      <w:r w:rsidRPr="00CF521A">
        <w:rPr>
          <w:rFonts w:ascii="Calibri Light" w:hAnsi="Calibri Light" w:cs="Calibri Light"/>
          <w:sz w:val="20"/>
          <w:szCs w:val="20"/>
        </w:rPr>
        <w:t>).</w:t>
      </w:r>
    </w:p>
    <w:p w14:paraId="61EBDB52" w14:textId="77777777" w:rsidR="00F12FDE" w:rsidRPr="00CF521A" w:rsidRDefault="00F12FDE" w:rsidP="00CC124D">
      <w:pPr>
        <w:spacing w:after="0" w:line="240" w:lineRule="auto"/>
        <w:jc w:val="both"/>
        <w:rPr>
          <w:rFonts w:ascii="Calibri Light" w:hAnsi="Calibri Light" w:cs="Calibri Light"/>
          <w:sz w:val="20"/>
          <w:szCs w:val="20"/>
        </w:rPr>
      </w:pPr>
    </w:p>
    <w:p w14:paraId="3049BE51" w14:textId="5B77B786" w:rsidR="00B729A7" w:rsidRPr="00CF521A" w:rsidRDefault="00B729A7" w:rsidP="00E46A8A">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w:t>
      </w:r>
      <w:r w:rsidR="007B0350" w:rsidRPr="00CF521A">
        <w:rPr>
          <w:rFonts w:ascii="Calibri Light" w:hAnsi="Calibri Light" w:cs="Calibri Light"/>
          <w:sz w:val="20"/>
          <w:szCs w:val="20"/>
        </w:rPr>
        <w:t>4</w:t>
      </w:r>
      <w:r w:rsidRPr="00CF521A">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CF521A" w:rsidRDefault="00B729A7" w:rsidP="00E46A8A">
      <w:pPr>
        <w:spacing w:after="0" w:line="240" w:lineRule="auto"/>
        <w:jc w:val="both"/>
        <w:rPr>
          <w:rFonts w:ascii="Calibri Light" w:hAnsi="Calibri Light" w:cs="Calibri Light"/>
          <w:sz w:val="20"/>
          <w:szCs w:val="20"/>
        </w:rPr>
      </w:pPr>
    </w:p>
    <w:p w14:paraId="469A313A" w14:textId="15094A8D" w:rsidR="00F12FDE" w:rsidRPr="00CF521A" w:rsidRDefault="00F12FDE" w:rsidP="00E46A8A">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w:t>
      </w:r>
      <w:r w:rsidR="007B0350" w:rsidRPr="00CF521A">
        <w:rPr>
          <w:rFonts w:ascii="Calibri Light" w:hAnsi="Calibri Light" w:cs="Calibri Light"/>
          <w:sz w:val="20"/>
          <w:szCs w:val="20"/>
        </w:rPr>
        <w:t>5</w:t>
      </w:r>
      <w:r w:rsidRPr="00CF521A">
        <w:rPr>
          <w:rFonts w:ascii="Calibri Light" w:hAnsi="Calibri Light" w:cs="Calibri Light"/>
          <w:sz w:val="20"/>
          <w:szCs w:val="20"/>
        </w:rPr>
        <w:t xml:space="preserve">/ W celu korzystania z systemu </w:t>
      </w:r>
      <w:proofErr w:type="spellStart"/>
      <w:r w:rsidRPr="00CF521A">
        <w:rPr>
          <w:rFonts w:ascii="Calibri Light" w:hAnsi="Calibri Light" w:cs="Calibri Light"/>
          <w:sz w:val="20"/>
          <w:szCs w:val="20"/>
        </w:rPr>
        <w:t>miniPortal</w:t>
      </w:r>
      <w:proofErr w:type="spellEnd"/>
      <w:r w:rsidRPr="00CF521A">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CF521A" w:rsidRDefault="00F12FDE" w:rsidP="00E46A8A">
      <w:pPr>
        <w:spacing w:after="0" w:line="240" w:lineRule="auto"/>
        <w:jc w:val="both"/>
        <w:rPr>
          <w:rFonts w:ascii="Calibri Light" w:hAnsi="Calibri Light" w:cs="Calibri Light"/>
          <w:sz w:val="20"/>
          <w:szCs w:val="20"/>
        </w:rPr>
      </w:pPr>
    </w:p>
    <w:p w14:paraId="7A0128B3" w14:textId="77777777" w:rsidR="00F12FDE" w:rsidRPr="00CF521A" w:rsidRDefault="00F12FDE" w:rsidP="00E46A8A">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specyfikacja połączenia formularze udostępnione  są  za  pomocą  protokołu  TLS 1.2,</w:t>
      </w:r>
    </w:p>
    <w:p w14:paraId="19835576" w14:textId="77777777" w:rsidR="00F12FDE" w:rsidRPr="00204095" w:rsidRDefault="00F12FDE" w:rsidP="00E46A8A">
      <w:pPr>
        <w:spacing w:after="0" w:line="240" w:lineRule="auto"/>
        <w:jc w:val="both"/>
        <w:rPr>
          <w:rFonts w:ascii="Calibri Light" w:hAnsi="Calibri Light" w:cs="Calibri Light"/>
          <w:color w:val="FF0000"/>
          <w:sz w:val="20"/>
          <w:szCs w:val="20"/>
        </w:rPr>
      </w:pPr>
    </w:p>
    <w:p w14:paraId="5E726236" w14:textId="77777777" w:rsidR="00F12FDE" w:rsidRPr="00CF521A" w:rsidRDefault="00F12FDE" w:rsidP="00E46A8A">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format danych oraz kodowanie </w:t>
      </w:r>
      <w:proofErr w:type="spellStart"/>
      <w:r w:rsidRPr="00CF521A">
        <w:rPr>
          <w:rFonts w:ascii="Calibri Light" w:hAnsi="Calibri Light" w:cs="Calibri Light"/>
          <w:sz w:val="20"/>
          <w:szCs w:val="20"/>
        </w:rPr>
        <w:t>miniPortal</w:t>
      </w:r>
      <w:proofErr w:type="spellEnd"/>
      <w:r w:rsidRPr="00CF521A">
        <w:rPr>
          <w:rFonts w:ascii="Calibri Light" w:hAnsi="Calibri Light" w:cs="Calibri Light"/>
          <w:sz w:val="20"/>
          <w:szCs w:val="20"/>
        </w:rPr>
        <w:t xml:space="preserve"> - Formularze dostępne są w formacie HTML z kodowaniem</w:t>
      </w:r>
      <w:r w:rsidR="001A750B" w:rsidRPr="00CF521A">
        <w:rPr>
          <w:rFonts w:ascii="Calibri Light" w:hAnsi="Calibri Light" w:cs="Calibri Light"/>
          <w:sz w:val="20"/>
          <w:szCs w:val="20"/>
        </w:rPr>
        <w:t xml:space="preserve"> </w:t>
      </w:r>
      <w:r w:rsidRPr="00CF521A">
        <w:rPr>
          <w:rFonts w:ascii="Calibri Light" w:hAnsi="Calibri Light" w:cs="Calibri Light"/>
          <w:sz w:val="20"/>
          <w:szCs w:val="20"/>
        </w:rPr>
        <w:t>UTF-8,</w:t>
      </w:r>
    </w:p>
    <w:p w14:paraId="652EA35B" w14:textId="77777777" w:rsidR="00F12FDE" w:rsidRPr="00CF521A" w:rsidRDefault="00F12FDE" w:rsidP="00E46A8A">
      <w:pPr>
        <w:spacing w:after="0" w:line="240" w:lineRule="auto"/>
        <w:jc w:val="both"/>
        <w:rPr>
          <w:rFonts w:ascii="Calibri Light" w:hAnsi="Calibri Light" w:cs="Calibri Light"/>
          <w:sz w:val="20"/>
          <w:szCs w:val="20"/>
        </w:rPr>
      </w:pPr>
    </w:p>
    <w:p w14:paraId="493DCFEC" w14:textId="6BDCE1FC" w:rsidR="00F12FDE" w:rsidRPr="00CF521A" w:rsidRDefault="00F12FDE" w:rsidP="00E46A8A">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oznaczenia czasu odbioru danych – </w:t>
      </w:r>
      <w:proofErr w:type="spellStart"/>
      <w:r w:rsidRPr="00CF521A">
        <w:rPr>
          <w:rFonts w:ascii="Calibri Light" w:hAnsi="Calibri Light" w:cs="Calibri Light"/>
          <w:sz w:val="20"/>
          <w:szCs w:val="20"/>
        </w:rPr>
        <w:t>miniPortal</w:t>
      </w:r>
      <w:proofErr w:type="spellEnd"/>
      <w:r w:rsidRPr="00CF521A">
        <w:rPr>
          <w:rFonts w:ascii="Calibri Light" w:hAnsi="Calibri Light" w:cs="Calibri Light"/>
          <w:sz w:val="20"/>
          <w:szCs w:val="20"/>
        </w:rPr>
        <w:t xml:space="preserve"> - wszelkie operacje opierają się   o czas</w:t>
      </w:r>
      <w:r w:rsidR="00BC7924" w:rsidRPr="00CF521A">
        <w:rPr>
          <w:rFonts w:ascii="Calibri Light" w:hAnsi="Calibri Light" w:cs="Calibri Light"/>
          <w:sz w:val="20"/>
          <w:szCs w:val="20"/>
        </w:rPr>
        <w:t xml:space="preserve"> serwera i dane zapisywane są z </w:t>
      </w:r>
      <w:r w:rsidRPr="00CF521A">
        <w:rPr>
          <w:rFonts w:ascii="Calibri Light" w:hAnsi="Calibri Light" w:cs="Calibri Light"/>
          <w:sz w:val="20"/>
          <w:szCs w:val="20"/>
        </w:rPr>
        <w:t xml:space="preserve">dokładnością co do setnej części sekundy, </w:t>
      </w:r>
    </w:p>
    <w:p w14:paraId="635E5FDB" w14:textId="77777777" w:rsidR="00F12FDE" w:rsidRPr="00CF521A" w:rsidRDefault="00F12FDE" w:rsidP="00E46A8A">
      <w:pPr>
        <w:spacing w:after="0" w:line="240" w:lineRule="auto"/>
        <w:jc w:val="both"/>
        <w:rPr>
          <w:rFonts w:ascii="Calibri Light" w:hAnsi="Calibri Light" w:cs="Calibri Light"/>
          <w:sz w:val="20"/>
          <w:szCs w:val="20"/>
        </w:rPr>
      </w:pPr>
    </w:p>
    <w:p w14:paraId="36904D92" w14:textId="77777777" w:rsidR="00F12FDE" w:rsidRPr="00CF521A" w:rsidRDefault="00F12FDE" w:rsidP="00E46A8A">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integracja z systemem </w:t>
      </w:r>
      <w:proofErr w:type="spellStart"/>
      <w:r w:rsidRPr="00CF521A">
        <w:rPr>
          <w:rFonts w:ascii="Calibri Light" w:hAnsi="Calibri Light" w:cs="Calibri Light"/>
          <w:sz w:val="20"/>
          <w:szCs w:val="20"/>
        </w:rPr>
        <w:t>ePUAP</w:t>
      </w:r>
      <w:proofErr w:type="spellEnd"/>
      <w:r w:rsidRPr="00CF521A">
        <w:rPr>
          <w:rFonts w:ascii="Calibri Light" w:hAnsi="Calibri Light" w:cs="Calibri Light"/>
          <w:sz w:val="20"/>
          <w:szCs w:val="20"/>
        </w:rPr>
        <w:t xml:space="preserve"> jest wykonana w wykorzystaniem standardowego mechanizmu </w:t>
      </w:r>
      <w:proofErr w:type="spellStart"/>
      <w:r w:rsidRPr="00CF521A">
        <w:rPr>
          <w:rFonts w:ascii="Calibri Light" w:hAnsi="Calibri Light" w:cs="Calibri Light"/>
          <w:sz w:val="20"/>
          <w:szCs w:val="20"/>
        </w:rPr>
        <w:t>ePUAP</w:t>
      </w:r>
      <w:proofErr w:type="spellEnd"/>
      <w:r w:rsidRPr="00CF521A">
        <w:rPr>
          <w:rFonts w:ascii="Calibri Light" w:hAnsi="Calibri Light" w:cs="Calibri Light"/>
          <w:sz w:val="20"/>
          <w:szCs w:val="20"/>
        </w:rPr>
        <w:t xml:space="preserve">. </w:t>
      </w:r>
    </w:p>
    <w:p w14:paraId="58FC9AED" w14:textId="77777777" w:rsidR="001A750B" w:rsidRPr="00CF521A" w:rsidRDefault="001A750B" w:rsidP="00E46A8A">
      <w:pPr>
        <w:spacing w:after="0" w:line="240" w:lineRule="auto"/>
        <w:jc w:val="both"/>
        <w:rPr>
          <w:rFonts w:ascii="Calibri Light" w:hAnsi="Calibri Light" w:cs="Calibri Light"/>
          <w:sz w:val="20"/>
          <w:szCs w:val="20"/>
        </w:rPr>
      </w:pPr>
    </w:p>
    <w:p w14:paraId="6DD05B79" w14:textId="77777777" w:rsidR="00F12FDE" w:rsidRPr="00CF521A" w:rsidRDefault="00F12FDE" w:rsidP="00E46A8A">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CF521A" w:rsidRDefault="00913966" w:rsidP="00E46A8A">
      <w:pPr>
        <w:pStyle w:val="Default"/>
        <w:spacing w:after="0" w:line="240" w:lineRule="auto"/>
        <w:jc w:val="both"/>
        <w:rPr>
          <w:rFonts w:ascii="Calibri Light" w:hAnsi="Calibri Light" w:cs="Calibri Light"/>
          <w:color w:val="auto"/>
          <w:sz w:val="20"/>
          <w:szCs w:val="20"/>
        </w:rPr>
      </w:pPr>
    </w:p>
    <w:p w14:paraId="03D3337A" w14:textId="26106089" w:rsidR="00F12FDE" w:rsidRPr="00CF521A" w:rsidRDefault="00F12FDE" w:rsidP="00E46A8A">
      <w:pPr>
        <w:pStyle w:val="Default"/>
        <w:spacing w:after="0" w:line="240" w:lineRule="auto"/>
        <w:jc w:val="both"/>
        <w:rPr>
          <w:rFonts w:ascii="Calibri Light" w:hAnsi="Calibri Light" w:cs="Calibri Light"/>
          <w:color w:val="auto"/>
          <w:sz w:val="20"/>
          <w:szCs w:val="20"/>
        </w:rPr>
      </w:pPr>
      <w:r w:rsidRPr="00CF521A">
        <w:rPr>
          <w:rFonts w:ascii="Calibri Light" w:hAnsi="Calibri Light" w:cs="Calibri Light"/>
          <w:color w:val="auto"/>
          <w:sz w:val="20"/>
          <w:szCs w:val="20"/>
        </w:rPr>
        <w:t>1.</w:t>
      </w:r>
      <w:r w:rsidR="007B0350" w:rsidRPr="00CF521A">
        <w:rPr>
          <w:rFonts w:ascii="Calibri Light" w:hAnsi="Calibri Light" w:cs="Calibri Light"/>
          <w:color w:val="auto"/>
          <w:sz w:val="20"/>
          <w:szCs w:val="20"/>
        </w:rPr>
        <w:t>6</w:t>
      </w:r>
      <w:r w:rsidRPr="00CF521A">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CF521A"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CF521A" w:rsidRDefault="00F12FDE" w:rsidP="00CC124D">
      <w:pPr>
        <w:pStyle w:val="Default"/>
        <w:spacing w:after="0" w:line="240" w:lineRule="auto"/>
        <w:jc w:val="both"/>
        <w:rPr>
          <w:rFonts w:ascii="Calibri Light" w:hAnsi="Calibri Light" w:cs="Calibri Light"/>
          <w:color w:val="auto"/>
          <w:sz w:val="20"/>
          <w:szCs w:val="20"/>
        </w:rPr>
      </w:pPr>
      <w:r w:rsidRPr="00CF521A">
        <w:rPr>
          <w:rFonts w:ascii="Calibri Light" w:hAnsi="Calibri Light" w:cs="Calibri Light"/>
          <w:color w:val="auto"/>
          <w:sz w:val="20"/>
          <w:szCs w:val="20"/>
        </w:rPr>
        <w:t>1.</w:t>
      </w:r>
      <w:r w:rsidR="007B0350" w:rsidRPr="00CF521A">
        <w:rPr>
          <w:rFonts w:ascii="Calibri Light" w:hAnsi="Calibri Light" w:cs="Calibri Light"/>
          <w:color w:val="auto"/>
          <w:sz w:val="20"/>
          <w:szCs w:val="20"/>
        </w:rPr>
        <w:t>7</w:t>
      </w:r>
      <w:r w:rsidRPr="00CF521A">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CF521A"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CF521A" w:rsidRDefault="00F12FDE" w:rsidP="00CC124D">
      <w:pPr>
        <w:pStyle w:val="Default"/>
        <w:spacing w:after="0" w:line="240" w:lineRule="auto"/>
        <w:jc w:val="both"/>
        <w:rPr>
          <w:rFonts w:ascii="Calibri Light" w:hAnsi="Calibri Light" w:cs="Calibri Light"/>
          <w:b/>
          <w:bCs/>
          <w:color w:val="auto"/>
          <w:sz w:val="20"/>
          <w:szCs w:val="20"/>
        </w:rPr>
      </w:pPr>
      <w:r w:rsidRPr="00CF521A">
        <w:rPr>
          <w:rFonts w:ascii="Calibri Light" w:hAnsi="Calibri Light" w:cs="Calibri Light"/>
          <w:color w:val="auto"/>
          <w:sz w:val="20"/>
          <w:szCs w:val="20"/>
        </w:rPr>
        <w:t>1.</w:t>
      </w:r>
      <w:r w:rsidR="007B0350" w:rsidRPr="00CF521A">
        <w:rPr>
          <w:rFonts w:ascii="Calibri Light" w:hAnsi="Calibri Light" w:cs="Calibri Light"/>
          <w:color w:val="auto"/>
          <w:sz w:val="20"/>
          <w:szCs w:val="20"/>
        </w:rPr>
        <w:t>8</w:t>
      </w:r>
      <w:r w:rsidRPr="00CF521A">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CF521A">
        <w:rPr>
          <w:rStyle w:val="Hipercze"/>
          <w:rFonts w:ascii="Calibri Light" w:hAnsi="Calibri Light" w:cs="Calibri Light"/>
          <w:b/>
          <w:bCs/>
          <w:color w:val="auto"/>
          <w:sz w:val="20"/>
          <w:szCs w:val="20"/>
        </w:rPr>
        <w:t>http://bip.um.pruszkow.pl/</w:t>
      </w:r>
    </w:p>
    <w:p w14:paraId="0C380A36" w14:textId="77777777" w:rsidR="00F12FDE" w:rsidRPr="00204095" w:rsidRDefault="00F12FDE" w:rsidP="00CC124D">
      <w:pPr>
        <w:pStyle w:val="Default"/>
        <w:spacing w:after="0" w:line="240" w:lineRule="auto"/>
        <w:jc w:val="both"/>
        <w:rPr>
          <w:rFonts w:ascii="Calibri Light" w:hAnsi="Calibri Light" w:cs="Calibri Light"/>
          <w:color w:val="FF0000"/>
          <w:sz w:val="20"/>
          <w:szCs w:val="20"/>
        </w:rPr>
      </w:pPr>
    </w:p>
    <w:p w14:paraId="5CEC7E1A" w14:textId="5B824491" w:rsidR="00F12FDE" w:rsidRPr="00CF521A"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CF521A">
        <w:rPr>
          <w:rFonts w:ascii="Calibri Light" w:hAnsi="Calibri Light" w:cs="Calibri Light"/>
          <w:b/>
          <w:bCs/>
          <w:color w:val="auto"/>
          <w:sz w:val="20"/>
          <w:szCs w:val="20"/>
        </w:rPr>
        <w:t>1.</w:t>
      </w:r>
      <w:r w:rsidR="007B0350" w:rsidRPr="00CF521A">
        <w:rPr>
          <w:rFonts w:ascii="Calibri Light" w:hAnsi="Calibri Light" w:cs="Calibri Light"/>
          <w:b/>
          <w:bCs/>
          <w:color w:val="auto"/>
          <w:sz w:val="20"/>
          <w:szCs w:val="20"/>
        </w:rPr>
        <w:t>9</w:t>
      </w:r>
      <w:r w:rsidRPr="00CF521A">
        <w:rPr>
          <w:rFonts w:ascii="Calibri Light" w:hAnsi="Calibri Light" w:cs="Calibri Light"/>
          <w:b/>
          <w:bCs/>
          <w:color w:val="auto"/>
          <w:sz w:val="20"/>
          <w:szCs w:val="20"/>
        </w:rPr>
        <w:t xml:space="preserve">/ Wykonawca może zwrócić się do zamawiającego na adres e-mail: </w:t>
      </w:r>
      <w:hyperlink r:id="rId16" w:history="1">
        <w:r w:rsidRPr="00CF521A">
          <w:rPr>
            <w:rStyle w:val="Hipercze"/>
            <w:rFonts w:ascii="Calibri Light" w:hAnsi="Calibri Light" w:cs="Calibri Light"/>
            <w:b/>
            <w:bCs/>
            <w:color w:val="auto"/>
            <w:sz w:val="20"/>
            <w:szCs w:val="20"/>
          </w:rPr>
          <w:t>bzp@miasto.pruszkow.pl</w:t>
        </w:r>
      </w:hyperlink>
      <w:r w:rsidRPr="00CF521A">
        <w:rPr>
          <w:rFonts w:ascii="Calibri Light" w:hAnsi="Calibri Light" w:cs="Calibri Light"/>
          <w:color w:val="auto"/>
          <w:sz w:val="20"/>
          <w:szCs w:val="20"/>
        </w:rPr>
        <w:t xml:space="preserve"> z wnioskiem o wyjaśnienie treści SWZ. Zamawiający udzieli wyjaśnień niezwłocznie, jednak nie później niż na </w:t>
      </w:r>
      <w:r w:rsidRPr="00CF521A">
        <w:rPr>
          <w:rFonts w:ascii="Calibri Light" w:hAnsi="Calibri Light" w:cs="Calibri Light"/>
          <w:b/>
          <w:bCs/>
          <w:color w:val="auto"/>
          <w:sz w:val="20"/>
          <w:szCs w:val="20"/>
        </w:rPr>
        <w:t>2 dni przed upływem terminu składania ofert</w:t>
      </w:r>
      <w:r w:rsidRPr="00CF521A">
        <w:rPr>
          <w:rFonts w:ascii="Calibri Light" w:hAnsi="Calibri Light" w:cs="Calibri Light"/>
          <w:color w:val="auto"/>
          <w:sz w:val="20"/>
          <w:szCs w:val="20"/>
        </w:rPr>
        <w:t xml:space="preserve"> (udostępniając je na stronie internetowej prowadzonego postępowania </w:t>
      </w:r>
      <w:r w:rsidR="00793494" w:rsidRPr="00CF521A">
        <w:rPr>
          <w:rStyle w:val="Hipercze"/>
          <w:rFonts w:ascii="Calibri Light" w:hAnsi="Calibri Light" w:cs="Calibri Light"/>
          <w:color w:val="auto"/>
          <w:sz w:val="20"/>
          <w:szCs w:val="20"/>
        </w:rPr>
        <w:t>http://</w:t>
      </w:r>
      <w:r w:rsidR="00B75B70" w:rsidRPr="00CF521A">
        <w:rPr>
          <w:rStyle w:val="Hipercze"/>
          <w:rFonts w:ascii="Calibri Light" w:hAnsi="Calibri Light" w:cs="Calibri Light"/>
          <w:color w:val="auto"/>
          <w:sz w:val="20"/>
          <w:szCs w:val="20"/>
        </w:rPr>
        <w:t>bip.um.pruszkow.pl</w:t>
      </w:r>
      <w:r w:rsidRPr="00CF521A">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CF521A"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CF521A">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CF521A">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CF521A"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CF521A" w:rsidRDefault="00F12FDE"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w:t>
      </w:r>
      <w:r w:rsidR="007B0350" w:rsidRPr="00CF521A">
        <w:rPr>
          <w:rFonts w:ascii="Calibri Light" w:hAnsi="Calibri Light" w:cs="Calibri Light"/>
          <w:sz w:val="20"/>
          <w:szCs w:val="20"/>
        </w:rPr>
        <w:t>0</w:t>
      </w:r>
      <w:r w:rsidRPr="00CF521A">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CF521A">
        <w:rPr>
          <w:rFonts w:ascii="Calibri Light" w:hAnsi="Calibri Light" w:cs="Calibri Light"/>
          <w:sz w:val="20"/>
          <w:szCs w:val="20"/>
        </w:rPr>
        <w:t>poprzez zamieszczenie na stronie prowadzonego postępowania: http://bip.um.pruszkow.pl/</w:t>
      </w:r>
    </w:p>
    <w:p w14:paraId="6CDD0020" w14:textId="77777777" w:rsidR="00F12FDE" w:rsidRPr="00CF521A" w:rsidRDefault="00F12FDE" w:rsidP="00CC124D">
      <w:pPr>
        <w:spacing w:after="0" w:line="240" w:lineRule="auto"/>
        <w:jc w:val="center"/>
        <w:rPr>
          <w:rFonts w:ascii="Calibri Light" w:hAnsi="Calibri Light" w:cs="Calibri Light"/>
          <w:b/>
          <w:bCs/>
          <w:sz w:val="20"/>
          <w:szCs w:val="20"/>
        </w:rPr>
      </w:pPr>
    </w:p>
    <w:p w14:paraId="755AC7DA" w14:textId="231BB56C" w:rsidR="00F12FDE" w:rsidRPr="00CF521A" w:rsidRDefault="00F12FDE" w:rsidP="00CC124D">
      <w:pPr>
        <w:spacing w:after="0" w:line="240" w:lineRule="auto"/>
        <w:rPr>
          <w:rFonts w:ascii="Calibri Light" w:hAnsi="Calibri Light" w:cs="Calibri Light"/>
          <w:sz w:val="20"/>
          <w:szCs w:val="20"/>
        </w:rPr>
      </w:pPr>
      <w:r w:rsidRPr="00CF521A">
        <w:rPr>
          <w:rFonts w:ascii="Calibri Light" w:hAnsi="Calibri Light" w:cs="Calibri Light"/>
          <w:sz w:val="20"/>
          <w:szCs w:val="20"/>
        </w:rPr>
        <w:t>1.1</w:t>
      </w:r>
      <w:r w:rsidR="007B0350" w:rsidRPr="00CF521A">
        <w:rPr>
          <w:rFonts w:ascii="Calibri Light" w:hAnsi="Calibri Light" w:cs="Calibri Light"/>
          <w:sz w:val="20"/>
          <w:szCs w:val="20"/>
        </w:rPr>
        <w:t>1</w:t>
      </w:r>
      <w:r w:rsidRPr="00CF521A">
        <w:rPr>
          <w:rFonts w:ascii="Calibri Light" w:hAnsi="Calibri Light" w:cs="Calibri Light"/>
          <w:sz w:val="20"/>
          <w:szCs w:val="20"/>
        </w:rPr>
        <w:t xml:space="preserve">/ Zamawiający wyznacza  następujące  osoby  do  kontaktu  z  Wykonawcami: </w:t>
      </w:r>
    </w:p>
    <w:p w14:paraId="1F61A4DC" w14:textId="77777777" w:rsidR="007926E1" w:rsidRPr="00CF521A" w:rsidRDefault="00C226CE" w:rsidP="007926E1">
      <w:pPr>
        <w:spacing w:after="0" w:line="240" w:lineRule="auto"/>
        <w:rPr>
          <w:rFonts w:ascii="Calibri Light" w:hAnsi="Calibri Light" w:cs="Calibri Light"/>
          <w:sz w:val="20"/>
          <w:szCs w:val="20"/>
        </w:rPr>
      </w:pPr>
      <w:bookmarkStart w:id="6" w:name="_Hlk64372931"/>
      <w:r w:rsidRPr="00CF521A">
        <w:rPr>
          <w:rFonts w:ascii="Calibri Light" w:hAnsi="Calibri Light" w:cs="Calibri Light"/>
          <w:sz w:val="20"/>
          <w:szCs w:val="20"/>
        </w:rPr>
        <w:t>- Referat ds. zamówień publicznych – tel. 22 735 87 10; w sprawach proceduralnych,</w:t>
      </w:r>
    </w:p>
    <w:p w14:paraId="29E60D7B" w14:textId="4C0CBAA8" w:rsidR="007926E1" w:rsidRPr="00CF521A" w:rsidRDefault="00C226CE" w:rsidP="007926E1">
      <w:pPr>
        <w:spacing w:after="0" w:line="240" w:lineRule="auto"/>
        <w:rPr>
          <w:rFonts w:ascii="Calibri Light" w:hAnsi="Calibri Light" w:cs="Calibri Light"/>
          <w:sz w:val="20"/>
          <w:szCs w:val="20"/>
        </w:rPr>
      </w:pPr>
      <w:r w:rsidRPr="00CF521A">
        <w:rPr>
          <w:rFonts w:ascii="Calibri Light" w:hAnsi="Calibri Light" w:cs="Calibri Light"/>
          <w:sz w:val="20"/>
          <w:szCs w:val="20"/>
        </w:rPr>
        <w:t xml:space="preserve"> </w:t>
      </w:r>
      <w:r w:rsidR="007926E1" w:rsidRPr="00CF521A">
        <w:rPr>
          <w:rFonts w:asciiTheme="majorHAnsi" w:hAnsiTheme="majorHAnsi" w:cstheme="majorHAnsi"/>
          <w:sz w:val="20"/>
          <w:szCs w:val="20"/>
        </w:rPr>
        <w:t>- Henryk Markiewicz – tel. 22 735 88 30;  w sprawach technicznych.</w:t>
      </w:r>
    </w:p>
    <w:bookmarkEnd w:id="6"/>
    <w:p w14:paraId="2DAFEFA6" w14:textId="77777777" w:rsidR="00F12FDE" w:rsidRPr="00CF521A" w:rsidRDefault="00F12FDE" w:rsidP="00BB18AF">
      <w:pPr>
        <w:spacing w:after="0" w:line="240" w:lineRule="auto"/>
        <w:rPr>
          <w:rFonts w:ascii="Calibri Light" w:hAnsi="Calibri Light" w:cs="Calibri Light"/>
          <w:b/>
          <w:bCs/>
          <w:sz w:val="20"/>
          <w:szCs w:val="20"/>
        </w:rPr>
      </w:pPr>
    </w:p>
    <w:p w14:paraId="51897684" w14:textId="53103E27" w:rsidR="00B729A7" w:rsidRPr="00CF521A" w:rsidRDefault="00B729A7" w:rsidP="00B729A7">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Jednocześnie Zamawiający informuje, że przepisy ustawy Pzp nie pozwalają na jakik</w:t>
      </w:r>
      <w:r w:rsidR="0010491B" w:rsidRPr="00CF521A">
        <w:rPr>
          <w:rFonts w:ascii="Calibri Light" w:hAnsi="Calibri Light" w:cs="Calibri Light"/>
          <w:sz w:val="20"/>
          <w:szCs w:val="20"/>
        </w:rPr>
        <w:t>olwiek inny kontakt – zarówno z </w:t>
      </w:r>
      <w:r w:rsidRPr="00CF521A">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CF521A" w:rsidRDefault="00B729A7" w:rsidP="00B729A7">
      <w:pPr>
        <w:spacing w:after="0" w:line="240" w:lineRule="auto"/>
        <w:jc w:val="both"/>
        <w:rPr>
          <w:rFonts w:ascii="Calibri Light" w:hAnsi="Calibri Light" w:cs="Calibri Light"/>
          <w:sz w:val="20"/>
          <w:szCs w:val="20"/>
        </w:rPr>
      </w:pPr>
    </w:p>
    <w:p w14:paraId="5892C4F1" w14:textId="5314FAEE" w:rsidR="00B729A7" w:rsidRPr="00CF521A" w:rsidRDefault="00B729A7" w:rsidP="00B729A7">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w:t>
      </w:r>
      <w:r w:rsidR="007B0350" w:rsidRPr="00CF521A">
        <w:rPr>
          <w:rFonts w:ascii="Calibri Light" w:hAnsi="Calibri Light" w:cs="Calibri Light"/>
          <w:sz w:val="20"/>
          <w:szCs w:val="20"/>
        </w:rPr>
        <w:t>2</w:t>
      </w:r>
      <w:r w:rsidRPr="00CF521A">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CF521A" w:rsidRDefault="00B729A7" w:rsidP="00CC124D">
      <w:pPr>
        <w:spacing w:after="0" w:line="240" w:lineRule="auto"/>
        <w:jc w:val="both"/>
        <w:rPr>
          <w:rFonts w:ascii="Calibri Light" w:hAnsi="Calibri Light" w:cs="Calibri Light"/>
          <w:b/>
          <w:bCs/>
          <w:sz w:val="20"/>
          <w:szCs w:val="20"/>
        </w:rPr>
      </w:pPr>
    </w:p>
    <w:p w14:paraId="48DDDE83" w14:textId="6E833F9A" w:rsidR="00F12FDE" w:rsidRPr="00CF521A" w:rsidRDefault="00F12FDE"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w:t>
      </w:r>
      <w:r w:rsidR="007B0350" w:rsidRPr="00CF521A">
        <w:rPr>
          <w:rFonts w:ascii="Calibri Light" w:hAnsi="Calibri Light" w:cs="Calibri Light"/>
          <w:sz w:val="20"/>
          <w:szCs w:val="20"/>
        </w:rPr>
        <w:t>3</w:t>
      </w:r>
      <w:r w:rsidRPr="00CF521A">
        <w:rPr>
          <w:rFonts w:ascii="Calibri Light" w:hAnsi="Calibri Light" w:cs="Calibri Light"/>
          <w:sz w:val="20"/>
          <w:szCs w:val="20"/>
        </w:rPr>
        <w:t>/</w:t>
      </w:r>
      <w:r w:rsidRPr="00CF521A">
        <w:rPr>
          <w:rFonts w:ascii="Calibri Light" w:hAnsi="Calibri Light" w:cs="Calibri Light"/>
          <w:b/>
          <w:bCs/>
          <w:sz w:val="20"/>
          <w:szCs w:val="20"/>
        </w:rPr>
        <w:t xml:space="preserve"> </w:t>
      </w:r>
      <w:r w:rsidRPr="00CF521A">
        <w:rPr>
          <w:rFonts w:ascii="Calibri Light" w:hAnsi="Calibri Light" w:cs="Calibri Light"/>
          <w:sz w:val="20"/>
          <w:szCs w:val="20"/>
        </w:rPr>
        <w:t xml:space="preserve">Dane postępowanie można wyszukać na Liście wszystkich postępowań w </w:t>
      </w:r>
      <w:proofErr w:type="spellStart"/>
      <w:r w:rsidRPr="00CF521A">
        <w:rPr>
          <w:rFonts w:ascii="Calibri Light" w:hAnsi="Calibri Light" w:cs="Calibri Light"/>
          <w:sz w:val="20"/>
          <w:szCs w:val="20"/>
        </w:rPr>
        <w:t>miniPortalu</w:t>
      </w:r>
      <w:proofErr w:type="spellEnd"/>
      <w:r w:rsidRPr="00CF521A">
        <w:rPr>
          <w:rFonts w:ascii="Calibri Light" w:hAnsi="Calibri Light" w:cs="Calibri Light"/>
          <w:sz w:val="20"/>
          <w:szCs w:val="20"/>
        </w:rPr>
        <w:t>, klikając wcześniej opcję „Dla Wykonawców” lub ze strony głównej z zakładki Postępowania.</w:t>
      </w:r>
    </w:p>
    <w:p w14:paraId="02AE3238" w14:textId="77777777" w:rsidR="00140D2A" w:rsidRPr="00CF521A" w:rsidRDefault="00140D2A" w:rsidP="00CC124D">
      <w:pPr>
        <w:spacing w:after="0" w:line="240" w:lineRule="auto"/>
        <w:rPr>
          <w:rFonts w:ascii="Calibri Light" w:hAnsi="Calibri Light" w:cs="Calibri Light"/>
          <w:sz w:val="20"/>
          <w:szCs w:val="20"/>
        </w:rPr>
      </w:pPr>
    </w:p>
    <w:p w14:paraId="6FC92DA9" w14:textId="064F237B" w:rsidR="005445DE" w:rsidRPr="00CF521A" w:rsidRDefault="005445DE" w:rsidP="00CC124D">
      <w:pPr>
        <w:spacing w:after="0" w:line="240" w:lineRule="auto"/>
        <w:rPr>
          <w:rFonts w:ascii="Calibri Light" w:hAnsi="Calibri Light" w:cs="Calibri Light"/>
          <w:sz w:val="20"/>
          <w:szCs w:val="20"/>
        </w:rPr>
      </w:pPr>
      <w:r w:rsidRPr="00CF521A">
        <w:rPr>
          <w:rFonts w:ascii="Calibri Light" w:hAnsi="Calibri Light" w:cs="Calibri Light"/>
          <w:sz w:val="20"/>
          <w:szCs w:val="20"/>
        </w:rPr>
        <w:t>1.1</w:t>
      </w:r>
      <w:r w:rsidR="007B0350" w:rsidRPr="00CF521A">
        <w:rPr>
          <w:rFonts w:ascii="Calibri Light" w:hAnsi="Calibri Light" w:cs="Calibri Light"/>
          <w:sz w:val="20"/>
          <w:szCs w:val="20"/>
        </w:rPr>
        <w:t>4</w:t>
      </w:r>
      <w:r w:rsidRPr="00CF521A">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CF521A" w:rsidRDefault="005445DE" w:rsidP="00CC124D">
      <w:pPr>
        <w:spacing w:after="0" w:line="240" w:lineRule="auto"/>
        <w:rPr>
          <w:rFonts w:ascii="Calibri Light" w:hAnsi="Calibri Light" w:cs="Calibri Light"/>
          <w:sz w:val="20"/>
          <w:szCs w:val="20"/>
        </w:rPr>
      </w:pPr>
    </w:p>
    <w:p w14:paraId="0622172D" w14:textId="0FA4AB62" w:rsidR="005445DE" w:rsidRPr="00CF521A" w:rsidRDefault="005445DE" w:rsidP="00CC124D">
      <w:pPr>
        <w:spacing w:after="0" w:line="240" w:lineRule="auto"/>
        <w:rPr>
          <w:rFonts w:ascii="Calibri Light" w:hAnsi="Calibri Light" w:cs="Calibri Light"/>
          <w:sz w:val="20"/>
          <w:szCs w:val="20"/>
        </w:rPr>
      </w:pPr>
      <w:r w:rsidRPr="00CF521A">
        <w:rPr>
          <w:rFonts w:ascii="Calibri Light" w:hAnsi="Calibri Light" w:cs="Calibri Light"/>
          <w:sz w:val="20"/>
          <w:szCs w:val="20"/>
        </w:rPr>
        <w:t>1.1</w:t>
      </w:r>
      <w:r w:rsidR="007B0350" w:rsidRPr="00CF521A">
        <w:rPr>
          <w:rFonts w:ascii="Calibri Light" w:hAnsi="Calibri Light" w:cs="Calibri Light"/>
          <w:sz w:val="20"/>
          <w:szCs w:val="20"/>
        </w:rPr>
        <w:t>5</w:t>
      </w:r>
      <w:r w:rsidRPr="00CF521A">
        <w:rPr>
          <w:rFonts w:ascii="Calibri Light" w:hAnsi="Calibri Light" w:cs="Calibri Light"/>
          <w:sz w:val="20"/>
          <w:szCs w:val="20"/>
        </w:rPr>
        <w:t>/ Wyjaśnienia SWZ udzielane będą z zachowaniem zasad określonych w art. 284 ustawy Pzp.</w:t>
      </w:r>
    </w:p>
    <w:p w14:paraId="64DFC674" w14:textId="77777777" w:rsidR="005445DE" w:rsidRPr="00CF521A" w:rsidRDefault="005445DE" w:rsidP="00CC124D">
      <w:pPr>
        <w:spacing w:after="0" w:line="240" w:lineRule="auto"/>
        <w:rPr>
          <w:rFonts w:ascii="Calibri Light" w:hAnsi="Calibri Light" w:cs="Calibri Light"/>
          <w:sz w:val="20"/>
          <w:szCs w:val="20"/>
        </w:rPr>
      </w:pPr>
    </w:p>
    <w:p w14:paraId="77CD3750" w14:textId="769F6F84" w:rsidR="005445DE" w:rsidRPr="00CF521A" w:rsidRDefault="005445DE" w:rsidP="0010491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1.1</w:t>
      </w:r>
      <w:r w:rsidR="007B0350" w:rsidRPr="00CF521A">
        <w:rPr>
          <w:rFonts w:ascii="Calibri Light" w:hAnsi="Calibri Light" w:cs="Calibri Light"/>
          <w:sz w:val="20"/>
          <w:szCs w:val="20"/>
        </w:rPr>
        <w:t>6</w:t>
      </w:r>
      <w:r w:rsidRPr="00CF521A">
        <w:rPr>
          <w:rFonts w:ascii="Calibri Light" w:hAnsi="Calibri Light" w:cs="Calibri Light"/>
          <w:sz w:val="20"/>
          <w:szCs w:val="20"/>
        </w:rPr>
        <w:t xml:space="preserve">/ W korespondencji kierowanej do Zamawiającego, Wykonawca winien posługiwać się numerem referencyjnym postępowania określonym w SWZ. </w:t>
      </w:r>
    </w:p>
    <w:p w14:paraId="4423727C" w14:textId="77777777" w:rsidR="006D3D6A" w:rsidRPr="00CF521A" w:rsidRDefault="006D3D6A" w:rsidP="00CC124D">
      <w:pPr>
        <w:spacing w:after="0" w:line="240" w:lineRule="auto"/>
        <w:rPr>
          <w:rFonts w:ascii="Calibri Light" w:hAnsi="Calibri Light" w:cs="Calibri Light"/>
          <w:sz w:val="20"/>
          <w:szCs w:val="20"/>
        </w:rPr>
      </w:pPr>
    </w:p>
    <w:p w14:paraId="1EEBE999" w14:textId="77777777" w:rsidR="005445DE" w:rsidRPr="00CF521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2. </w:t>
      </w:r>
      <w:r w:rsidR="005445DE" w:rsidRPr="00CF521A">
        <w:rPr>
          <w:rFonts w:ascii="Calibri Light" w:hAnsi="Calibri Light" w:cs="Calibri Light"/>
          <w:b/>
          <w:bCs/>
          <w:sz w:val="20"/>
          <w:szCs w:val="20"/>
        </w:rPr>
        <w:t>SPOSÓB ORAZ TERMIN SKŁADANIA OFERT</w:t>
      </w:r>
    </w:p>
    <w:p w14:paraId="5B6D514C" w14:textId="77777777" w:rsidR="00E47AFB" w:rsidRPr="00CF521A" w:rsidRDefault="00E47AFB" w:rsidP="00CC124D">
      <w:pPr>
        <w:spacing w:after="0" w:line="240" w:lineRule="auto"/>
        <w:rPr>
          <w:rFonts w:ascii="Calibri Light" w:hAnsi="Calibri Light" w:cs="Calibri Light"/>
          <w:sz w:val="20"/>
          <w:szCs w:val="20"/>
        </w:rPr>
      </w:pPr>
    </w:p>
    <w:p w14:paraId="0BD4ABBA" w14:textId="64C2AC1A" w:rsidR="005445DE" w:rsidRPr="00132F8A"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132F8A">
        <w:rPr>
          <w:rFonts w:ascii="Calibri Light" w:hAnsi="Calibri Light" w:cs="Calibri Light"/>
          <w:sz w:val="20"/>
          <w:szCs w:val="20"/>
        </w:rPr>
        <w:t xml:space="preserve">2.1/ </w:t>
      </w:r>
      <w:r w:rsidR="005445DE" w:rsidRPr="00132F8A">
        <w:rPr>
          <w:rFonts w:ascii="Calibri Light" w:hAnsi="Calibri Light" w:cs="Calibri Light"/>
          <w:sz w:val="20"/>
          <w:szCs w:val="20"/>
        </w:rPr>
        <w:t xml:space="preserve">Ofertę należy złożyć w terminie do dnia </w:t>
      </w:r>
      <w:r w:rsidR="00132F8A" w:rsidRPr="00132F8A">
        <w:rPr>
          <w:rFonts w:ascii="Calibri Light" w:hAnsi="Calibri Light" w:cs="Calibri Light"/>
          <w:b/>
          <w:bCs/>
          <w:sz w:val="20"/>
          <w:szCs w:val="20"/>
        </w:rPr>
        <w:t>1</w:t>
      </w:r>
      <w:r w:rsidR="00EA51DC">
        <w:rPr>
          <w:rFonts w:ascii="Calibri Light" w:hAnsi="Calibri Light" w:cs="Calibri Light"/>
          <w:b/>
          <w:bCs/>
          <w:sz w:val="20"/>
          <w:szCs w:val="20"/>
        </w:rPr>
        <w:t>3</w:t>
      </w:r>
      <w:r w:rsidR="00E90227" w:rsidRPr="00132F8A">
        <w:rPr>
          <w:rFonts w:ascii="Calibri Light" w:hAnsi="Calibri Light" w:cs="Calibri Light"/>
          <w:b/>
          <w:bCs/>
          <w:sz w:val="20"/>
          <w:szCs w:val="20"/>
        </w:rPr>
        <w:t>.</w:t>
      </w:r>
      <w:r w:rsidR="00EC45D1" w:rsidRPr="00132F8A">
        <w:rPr>
          <w:rFonts w:ascii="Calibri Light" w:hAnsi="Calibri Light" w:cs="Calibri Light"/>
          <w:b/>
          <w:bCs/>
          <w:sz w:val="20"/>
          <w:szCs w:val="20"/>
        </w:rPr>
        <w:t>0</w:t>
      </w:r>
      <w:r w:rsidR="00BB18AF" w:rsidRPr="00132F8A">
        <w:rPr>
          <w:rFonts w:ascii="Calibri Light" w:hAnsi="Calibri Light" w:cs="Calibri Light"/>
          <w:b/>
          <w:bCs/>
          <w:sz w:val="20"/>
          <w:szCs w:val="20"/>
        </w:rPr>
        <w:t>6</w:t>
      </w:r>
      <w:r w:rsidR="00D63D15" w:rsidRPr="00132F8A">
        <w:rPr>
          <w:rFonts w:ascii="Calibri Light" w:hAnsi="Calibri Light" w:cs="Calibri Light"/>
          <w:b/>
          <w:bCs/>
          <w:sz w:val="20"/>
          <w:szCs w:val="20"/>
        </w:rPr>
        <w:t>.202</w:t>
      </w:r>
      <w:r w:rsidR="00801454" w:rsidRPr="00132F8A">
        <w:rPr>
          <w:rFonts w:ascii="Calibri Light" w:hAnsi="Calibri Light" w:cs="Calibri Light"/>
          <w:b/>
          <w:bCs/>
          <w:sz w:val="20"/>
          <w:szCs w:val="20"/>
        </w:rPr>
        <w:t>2</w:t>
      </w:r>
      <w:r w:rsidR="00D63D15" w:rsidRPr="00132F8A">
        <w:rPr>
          <w:rFonts w:ascii="Calibri Light" w:hAnsi="Calibri Light" w:cs="Calibri Light"/>
          <w:b/>
          <w:bCs/>
          <w:sz w:val="20"/>
          <w:szCs w:val="20"/>
        </w:rPr>
        <w:t xml:space="preserve"> r.</w:t>
      </w:r>
      <w:r w:rsidR="005445DE" w:rsidRPr="00132F8A">
        <w:rPr>
          <w:rFonts w:ascii="Calibri Light" w:hAnsi="Calibri Light" w:cs="Calibri Light"/>
          <w:b/>
          <w:bCs/>
          <w:sz w:val="20"/>
          <w:szCs w:val="20"/>
        </w:rPr>
        <w:t xml:space="preserve"> do godz. </w:t>
      </w:r>
      <w:r w:rsidR="008C090B" w:rsidRPr="00132F8A">
        <w:rPr>
          <w:rFonts w:ascii="Calibri Light" w:hAnsi="Calibri Light" w:cs="Calibri Light"/>
          <w:b/>
          <w:bCs/>
          <w:sz w:val="20"/>
          <w:szCs w:val="20"/>
        </w:rPr>
        <w:t>9:00</w:t>
      </w:r>
      <w:r w:rsidR="005445DE" w:rsidRPr="00132F8A">
        <w:rPr>
          <w:rFonts w:ascii="Calibri Light" w:hAnsi="Calibri Light" w:cs="Calibri Light"/>
          <w:b/>
          <w:bCs/>
          <w:sz w:val="20"/>
          <w:szCs w:val="20"/>
        </w:rPr>
        <w:t>.</w:t>
      </w:r>
    </w:p>
    <w:p w14:paraId="78CCAD3F" w14:textId="77777777" w:rsidR="00E47AFB" w:rsidRPr="00132F8A" w:rsidRDefault="00E47AFB" w:rsidP="00CC124D">
      <w:pPr>
        <w:spacing w:after="0" w:line="240" w:lineRule="auto"/>
        <w:rPr>
          <w:rFonts w:ascii="Calibri Light" w:hAnsi="Calibri Light" w:cs="Calibri Light"/>
          <w:b/>
          <w:bCs/>
          <w:sz w:val="20"/>
          <w:szCs w:val="20"/>
        </w:rPr>
      </w:pPr>
    </w:p>
    <w:p w14:paraId="1A1BC89A" w14:textId="096573E5" w:rsidR="00E47AFB" w:rsidRPr="00132F8A" w:rsidRDefault="007D6CDE" w:rsidP="00CC124D">
      <w:pPr>
        <w:spacing w:after="0" w:line="240" w:lineRule="auto"/>
        <w:rPr>
          <w:rFonts w:ascii="Calibri Light" w:hAnsi="Calibri Light" w:cs="Calibri Light"/>
          <w:sz w:val="20"/>
          <w:szCs w:val="20"/>
        </w:rPr>
      </w:pPr>
      <w:r w:rsidRPr="00132F8A">
        <w:rPr>
          <w:rFonts w:ascii="Calibri Light" w:hAnsi="Calibri Light" w:cs="Calibri Light"/>
          <w:sz w:val="20"/>
          <w:szCs w:val="20"/>
        </w:rPr>
        <w:t>2.</w:t>
      </w:r>
      <w:r w:rsidR="00E47AFB" w:rsidRPr="00132F8A">
        <w:rPr>
          <w:rFonts w:ascii="Calibri Light" w:hAnsi="Calibri Light" w:cs="Calibri Light"/>
          <w:sz w:val="20"/>
          <w:szCs w:val="20"/>
        </w:rPr>
        <w:t>2</w:t>
      </w:r>
      <w:r w:rsidRPr="00132F8A">
        <w:rPr>
          <w:rFonts w:ascii="Calibri Light" w:hAnsi="Calibri Light" w:cs="Calibri Light"/>
          <w:sz w:val="20"/>
          <w:szCs w:val="20"/>
        </w:rPr>
        <w:t xml:space="preserve">/ </w:t>
      </w:r>
      <w:r w:rsidR="005445DE" w:rsidRPr="00132F8A">
        <w:rPr>
          <w:rFonts w:ascii="Calibri Light" w:hAnsi="Calibri Light" w:cs="Calibri Light"/>
          <w:sz w:val="20"/>
          <w:szCs w:val="20"/>
        </w:rPr>
        <w:t>Sposób składania ofert wskazano w Rozdziale II pkt 11 niniejszej SWZ.</w:t>
      </w:r>
    </w:p>
    <w:p w14:paraId="141BC60D" w14:textId="77777777" w:rsidR="00DF1DD4" w:rsidRPr="00132F8A" w:rsidRDefault="00DF1DD4" w:rsidP="00CC124D">
      <w:pPr>
        <w:spacing w:after="0" w:line="240" w:lineRule="auto"/>
        <w:rPr>
          <w:rFonts w:ascii="Calibri Light" w:hAnsi="Calibri Light" w:cs="Calibri Light"/>
          <w:sz w:val="20"/>
          <w:szCs w:val="20"/>
        </w:rPr>
      </w:pPr>
    </w:p>
    <w:p w14:paraId="36EB7AA9" w14:textId="77777777" w:rsidR="005445DE" w:rsidRPr="00132F8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32F8A">
        <w:rPr>
          <w:rFonts w:ascii="Calibri Light" w:hAnsi="Calibri Light" w:cs="Calibri Light"/>
          <w:b/>
          <w:bCs/>
          <w:sz w:val="20"/>
          <w:szCs w:val="20"/>
        </w:rPr>
        <w:t xml:space="preserve">3. </w:t>
      </w:r>
      <w:r w:rsidR="005445DE" w:rsidRPr="00132F8A">
        <w:rPr>
          <w:rFonts w:ascii="Calibri Light" w:hAnsi="Calibri Light" w:cs="Calibri Light"/>
          <w:b/>
          <w:bCs/>
          <w:sz w:val="20"/>
          <w:szCs w:val="20"/>
        </w:rPr>
        <w:t>TERMIN OTWARCIA OFERT</w:t>
      </w:r>
    </w:p>
    <w:p w14:paraId="02CD8083" w14:textId="77777777" w:rsidR="00E47AFB" w:rsidRPr="00132F8A" w:rsidRDefault="00E47AFB" w:rsidP="00CC124D">
      <w:pPr>
        <w:spacing w:after="0" w:line="240" w:lineRule="auto"/>
        <w:rPr>
          <w:rFonts w:ascii="Calibri Light" w:hAnsi="Calibri Light" w:cs="Calibri Light"/>
          <w:sz w:val="20"/>
          <w:szCs w:val="20"/>
        </w:rPr>
      </w:pPr>
    </w:p>
    <w:p w14:paraId="20C7D046" w14:textId="1BCB729A" w:rsidR="005445DE" w:rsidRPr="00132F8A"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132F8A">
        <w:rPr>
          <w:rFonts w:ascii="Calibri Light" w:hAnsi="Calibri Light" w:cs="Calibri Light"/>
          <w:sz w:val="20"/>
          <w:szCs w:val="20"/>
        </w:rPr>
        <w:t xml:space="preserve">3.1/ </w:t>
      </w:r>
      <w:r w:rsidR="005445DE" w:rsidRPr="00132F8A">
        <w:rPr>
          <w:rFonts w:ascii="Calibri Light" w:hAnsi="Calibri Light" w:cs="Calibri Light"/>
          <w:sz w:val="20"/>
          <w:szCs w:val="20"/>
        </w:rPr>
        <w:t xml:space="preserve">Otwarcie ofert nastąpi w dniu </w:t>
      </w:r>
      <w:r w:rsidR="00132F8A" w:rsidRPr="00132F8A">
        <w:rPr>
          <w:rFonts w:ascii="Calibri Light" w:hAnsi="Calibri Light" w:cs="Calibri Light"/>
          <w:b/>
          <w:bCs/>
          <w:sz w:val="20"/>
          <w:szCs w:val="20"/>
        </w:rPr>
        <w:t>1</w:t>
      </w:r>
      <w:r w:rsidR="00EA51DC">
        <w:rPr>
          <w:rFonts w:ascii="Calibri Light" w:hAnsi="Calibri Light" w:cs="Calibri Light"/>
          <w:b/>
          <w:bCs/>
          <w:sz w:val="20"/>
          <w:szCs w:val="20"/>
        </w:rPr>
        <w:t>3</w:t>
      </w:r>
      <w:r w:rsidR="00E90227" w:rsidRPr="00132F8A">
        <w:rPr>
          <w:rFonts w:ascii="Calibri Light" w:hAnsi="Calibri Light" w:cs="Calibri Light"/>
          <w:b/>
          <w:bCs/>
          <w:sz w:val="20"/>
          <w:szCs w:val="20"/>
        </w:rPr>
        <w:t>.</w:t>
      </w:r>
      <w:r w:rsidR="00EC45D1" w:rsidRPr="00132F8A">
        <w:rPr>
          <w:rFonts w:ascii="Calibri Light" w:hAnsi="Calibri Light" w:cs="Calibri Light"/>
          <w:b/>
          <w:bCs/>
          <w:sz w:val="20"/>
          <w:szCs w:val="20"/>
        </w:rPr>
        <w:t>0</w:t>
      </w:r>
      <w:r w:rsidR="00BB18AF" w:rsidRPr="00132F8A">
        <w:rPr>
          <w:rFonts w:ascii="Calibri Light" w:hAnsi="Calibri Light" w:cs="Calibri Light"/>
          <w:b/>
          <w:bCs/>
          <w:sz w:val="20"/>
          <w:szCs w:val="20"/>
        </w:rPr>
        <w:t>6</w:t>
      </w:r>
      <w:r w:rsidR="00D63D15" w:rsidRPr="00132F8A">
        <w:rPr>
          <w:rFonts w:ascii="Calibri Light" w:hAnsi="Calibri Light" w:cs="Calibri Light"/>
          <w:b/>
          <w:bCs/>
          <w:sz w:val="20"/>
          <w:szCs w:val="20"/>
        </w:rPr>
        <w:t>.202</w:t>
      </w:r>
      <w:r w:rsidR="00801454" w:rsidRPr="00132F8A">
        <w:rPr>
          <w:rFonts w:ascii="Calibri Light" w:hAnsi="Calibri Light" w:cs="Calibri Light"/>
          <w:b/>
          <w:bCs/>
          <w:sz w:val="20"/>
          <w:szCs w:val="20"/>
        </w:rPr>
        <w:t>2</w:t>
      </w:r>
      <w:r w:rsidR="00D63D15" w:rsidRPr="00132F8A">
        <w:rPr>
          <w:rFonts w:ascii="Calibri Light" w:hAnsi="Calibri Light" w:cs="Calibri Light"/>
          <w:b/>
          <w:bCs/>
          <w:sz w:val="20"/>
          <w:szCs w:val="20"/>
        </w:rPr>
        <w:t xml:space="preserve"> </w:t>
      </w:r>
      <w:r w:rsidR="005445DE" w:rsidRPr="00132F8A">
        <w:rPr>
          <w:rFonts w:ascii="Calibri Light" w:hAnsi="Calibri Light" w:cs="Calibri Light"/>
          <w:b/>
          <w:bCs/>
          <w:sz w:val="20"/>
          <w:szCs w:val="20"/>
        </w:rPr>
        <w:t>r. o godz. 1</w:t>
      </w:r>
      <w:r w:rsidR="00E90227" w:rsidRPr="00132F8A">
        <w:rPr>
          <w:rFonts w:ascii="Calibri Light" w:hAnsi="Calibri Light" w:cs="Calibri Light"/>
          <w:b/>
          <w:bCs/>
          <w:sz w:val="20"/>
          <w:szCs w:val="20"/>
        </w:rPr>
        <w:t>0</w:t>
      </w:r>
      <w:r w:rsidR="005445DE" w:rsidRPr="00132F8A">
        <w:rPr>
          <w:rFonts w:ascii="Calibri Light" w:hAnsi="Calibri Light" w:cs="Calibri Light"/>
          <w:b/>
          <w:bCs/>
          <w:sz w:val="20"/>
          <w:szCs w:val="20"/>
        </w:rPr>
        <w:t>:</w:t>
      </w:r>
      <w:r w:rsidR="008C090B" w:rsidRPr="00132F8A">
        <w:rPr>
          <w:rFonts w:ascii="Calibri Light" w:hAnsi="Calibri Light" w:cs="Calibri Light"/>
          <w:b/>
          <w:bCs/>
          <w:sz w:val="20"/>
          <w:szCs w:val="20"/>
        </w:rPr>
        <w:t>0</w:t>
      </w:r>
      <w:r w:rsidR="005445DE" w:rsidRPr="00132F8A">
        <w:rPr>
          <w:rFonts w:ascii="Calibri Light" w:hAnsi="Calibri Light" w:cs="Calibri Light"/>
          <w:b/>
          <w:bCs/>
          <w:sz w:val="20"/>
          <w:szCs w:val="20"/>
        </w:rPr>
        <w:t>0</w:t>
      </w:r>
      <w:r w:rsidR="005445DE" w:rsidRPr="00132F8A">
        <w:rPr>
          <w:rFonts w:ascii="Calibri Light" w:hAnsi="Calibri Light" w:cs="Calibri Light"/>
          <w:sz w:val="20"/>
          <w:szCs w:val="20"/>
        </w:rPr>
        <w:t xml:space="preserve"> poprzez odszyfrowanie ofert.</w:t>
      </w:r>
    </w:p>
    <w:p w14:paraId="2C8DC721" w14:textId="77777777" w:rsidR="00E47AFB" w:rsidRPr="00132F8A" w:rsidRDefault="00E47AFB" w:rsidP="00E47AFB">
      <w:pPr>
        <w:spacing w:after="0" w:line="240" w:lineRule="auto"/>
        <w:jc w:val="both"/>
        <w:rPr>
          <w:rFonts w:ascii="Calibri Light" w:hAnsi="Calibri Light" w:cs="Calibri Light"/>
          <w:sz w:val="20"/>
          <w:szCs w:val="20"/>
        </w:rPr>
      </w:pPr>
    </w:p>
    <w:p w14:paraId="561D0239" w14:textId="77777777" w:rsidR="005445DE" w:rsidRPr="00CF521A" w:rsidRDefault="007D6CD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3.2/ </w:t>
      </w:r>
      <w:r w:rsidR="005445DE" w:rsidRPr="00CF521A">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CF521A" w:rsidRDefault="00E47AFB" w:rsidP="00E47AFB">
      <w:pPr>
        <w:spacing w:after="0" w:line="240" w:lineRule="auto"/>
        <w:jc w:val="both"/>
        <w:rPr>
          <w:rFonts w:ascii="Calibri Light" w:hAnsi="Calibri Light" w:cs="Calibri Light"/>
          <w:sz w:val="20"/>
          <w:szCs w:val="20"/>
        </w:rPr>
      </w:pPr>
    </w:p>
    <w:p w14:paraId="230E3D66" w14:textId="77777777" w:rsidR="005445DE" w:rsidRPr="00CF521A" w:rsidRDefault="007D6CD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lastRenderedPageBreak/>
        <w:t xml:space="preserve">3.3/ </w:t>
      </w:r>
      <w:r w:rsidR="005445DE" w:rsidRPr="00CF521A">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CF521A" w:rsidRDefault="007D6CDE" w:rsidP="00E47AFB">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5445DE" w:rsidRPr="00CF521A">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CF521A" w:rsidRDefault="007D6CDE" w:rsidP="00E47AFB">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5445DE" w:rsidRPr="00CF521A">
        <w:rPr>
          <w:rFonts w:ascii="Calibri Light" w:hAnsi="Calibri Light" w:cs="Calibri Light"/>
          <w:sz w:val="20"/>
          <w:szCs w:val="20"/>
        </w:rPr>
        <w:t>cenach lub kosztach zawartych w ofertach.</w:t>
      </w:r>
    </w:p>
    <w:p w14:paraId="054BE801" w14:textId="77777777" w:rsidR="00E47AFB" w:rsidRPr="00CF521A" w:rsidRDefault="00E47AFB" w:rsidP="00E47AFB">
      <w:pPr>
        <w:spacing w:after="0" w:line="240" w:lineRule="auto"/>
        <w:jc w:val="both"/>
        <w:rPr>
          <w:rFonts w:ascii="Calibri Light" w:hAnsi="Calibri Light" w:cs="Calibri Light"/>
          <w:sz w:val="20"/>
          <w:szCs w:val="20"/>
        </w:rPr>
      </w:pPr>
    </w:p>
    <w:p w14:paraId="4C101879" w14:textId="77777777" w:rsidR="005445DE" w:rsidRPr="00CF521A" w:rsidRDefault="007D6CD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3.4/ </w:t>
      </w:r>
      <w:r w:rsidR="005445DE" w:rsidRPr="00CF521A">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CF521A" w:rsidRDefault="005445DE" w:rsidP="00CC124D">
      <w:pPr>
        <w:spacing w:after="0" w:line="240" w:lineRule="auto"/>
        <w:rPr>
          <w:rFonts w:ascii="Calibri Light" w:hAnsi="Calibri Light" w:cs="Calibri Light"/>
          <w:sz w:val="20"/>
          <w:szCs w:val="20"/>
        </w:rPr>
      </w:pPr>
    </w:p>
    <w:p w14:paraId="1182255A" w14:textId="77777777" w:rsidR="005445DE" w:rsidRPr="00CF521A"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4. </w:t>
      </w:r>
      <w:r w:rsidR="005445DE" w:rsidRPr="00CF521A">
        <w:rPr>
          <w:rFonts w:ascii="Calibri Light" w:hAnsi="Calibri Light" w:cs="Calibri Light"/>
          <w:b/>
          <w:bCs/>
          <w:sz w:val="20"/>
          <w:szCs w:val="20"/>
        </w:rPr>
        <w:t>TERMIN ZWIĄZANIA OFERTĄ.</w:t>
      </w:r>
    </w:p>
    <w:p w14:paraId="48DFB374" w14:textId="77777777" w:rsidR="00830E8E" w:rsidRPr="00CF521A" w:rsidRDefault="00830E8E" w:rsidP="00CC124D">
      <w:pPr>
        <w:spacing w:after="0" w:line="240" w:lineRule="auto"/>
        <w:rPr>
          <w:rFonts w:ascii="Calibri Light" w:hAnsi="Calibri Light" w:cs="Calibri Light"/>
          <w:sz w:val="20"/>
          <w:szCs w:val="20"/>
        </w:rPr>
      </w:pPr>
    </w:p>
    <w:p w14:paraId="5E5881BE" w14:textId="5A870E2A" w:rsidR="005445DE" w:rsidRPr="00132F8A" w:rsidRDefault="00A83695" w:rsidP="00AC49CC">
      <w:pPr>
        <w:spacing w:after="0" w:line="240" w:lineRule="auto"/>
        <w:jc w:val="both"/>
        <w:rPr>
          <w:rFonts w:ascii="Calibri Light" w:hAnsi="Calibri Light" w:cs="Calibri Light"/>
          <w:b/>
          <w:bCs/>
          <w:sz w:val="20"/>
          <w:szCs w:val="20"/>
        </w:rPr>
      </w:pPr>
      <w:r w:rsidRPr="00CF521A">
        <w:rPr>
          <w:rFonts w:ascii="Calibri Light" w:hAnsi="Calibri Light" w:cs="Calibri Light"/>
          <w:sz w:val="20"/>
          <w:szCs w:val="20"/>
        </w:rPr>
        <w:t xml:space="preserve">4.1/ </w:t>
      </w:r>
      <w:r w:rsidR="005445DE" w:rsidRPr="00CF521A">
        <w:rPr>
          <w:rFonts w:ascii="Calibri Light" w:hAnsi="Calibri Light" w:cs="Calibri Light"/>
          <w:sz w:val="20"/>
          <w:szCs w:val="20"/>
        </w:rPr>
        <w:t xml:space="preserve">Wykonawca pozostaje związany ofertą przez okres </w:t>
      </w:r>
      <w:r w:rsidR="005445DE" w:rsidRPr="00CF521A">
        <w:rPr>
          <w:rFonts w:ascii="Calibri Light" w:hAnsi="Calibri Light" w:cs="Calibri Light"/>
          <w:b/>
          <w:bCs/>
          <w:sz w:val="20"/>
          <w:szCs w:val="20"/>
        </w:rPr>
        <w:t>30 dni</w:t>
      </w:r>
      <w:r w:rsidR="005445DE" w:rsidRPr="00CF521A">
        <w:rPr>
          <w:rFonts w:ascii="Calibri Light" w:hAnsi="Calibri Light" w:cs="Calibri Light"/>
          <w:sz w:val="20"/>
          <w:szCs w:val="20"/>
        </w:rPr>
        <w:t xml:space="preserve"> od dnia</w:t>
      </w:r>
      <w:r w:rsidR="00AC49CC" w:rsidRPr="00CF521A">
        <w:rPr>
          <w:rFonts w:ascii="Calibri Light" w:hAnsi="Calibri Light" w:cs="Calibri Light"/>
          <w:sz w:val="20"/>
          <w:szCs w:val="20"/>
        </w:rPr>
        <w:t xml:space="preserve"> upływu terminu składania </w:t>
      </w:r>
      <w:r w:rsidR="00AC49CC" w:rsidRPr="00132F8A">
        <w:rPr>
          <w:rFonts w:ascii="Calibri Light" w:hAnsi="Calibri Light" w:cs="Calibri Light"/>
          <w:sz w:val="20"/>
          <w:szCs w:val="20"/>
        </w:rPr>
        <w:t>ofer</w:t>
      </w:r>
      <w:r w:rsidR="00EF6E39" w:rsidRPr="00132F8A">
        <w:rPr>
          <w:rFonts w:ascii="Calibri Light" w:hAnsi="Calibri Light" w:cs="Calibri Light"/>
          <w:sz w:val="20"/>
          <w:szCs w:val="20"/>
        </w:rPr>
        <w:t>t do dni</w:t>
      </w:r>
      <w:r w:rsidR="00EC45D1" w:rsidRPr="00132F8A">
        <w:rPr>
          <w:rFonts w:ascii="Calibri Light" w:hAnsi="Calibri Light" w:cs="Calibri Light"/>
          <w:sz w:val="20"/>
          <w:szCs w:val="20"/>
        </w:rPr>
        <w:t xml:space="preserve">a </w:t>
      </w:r>
      <w:r w:rsidR="00EA51DC">
        <w:rPr>
          <w:rFonts w:ascii="Calibri Light" w:hAnsi="Calibri Light" w:cs="Calibri Light"/>
          <w:b/>
          <w:sz w:val="20"/>
          <w:szCs w:val="20"/>
        </w:rPr>
        <w:t>12</w:t>
      </w:r>
      <w:r w:rsidR="00E90227" w:rsidRPr="00132F8A">
        <w:rPr>
          <w:rFonts w:ascii="Calibri Light" w:hAnsi="Calibri Light" w:cs="Calibri Light"/>
          <w:b/>
          <w:sz w:val="20"/>
          <w:szCs w:val="20"/>
        </w:rPr>
        <w:t>.</w:t>
      </w:r>
      <w:r w:rsidR="00EC45D1" w:rsidRPr="00132F8A">
        <w:rPr>
          <w:rFonts w:ascii="Calibri Light" w:hAnsi="Calibri Light" w:cs="Calibri Light"/>
          <w:b/>
          <w:sz w:val="20"/>
          <w:szCs w:val="20"/>
        </w:rPr>
        <w:t>0</w:t>
      </w:r>
      <w:r w:rsidR="00BB18AF" w:rsidRPr="00132F8A">
        <w:rPr>
          <w:rFonts w:ascii="Calibri Light" w:hAnsi="Calibri Light" w:cs="Calibri Light"/>
          <w:b/>
          <w:sz w:val="20"/>
          <w:szCs w:val="20"/>
        </w:rPr>
        <w:t>7</w:t>
      </w:r>
      <w:r w:rsidR="00EC45D1" w:rsidRPr="00132F8A">
        <w:rPr>
          <w:rFonts w:ascii="Calibri Light" w:hAnsi="Calibri Light" w:cs="Calibri Light"/>
          <w:b/>
          <w:sz w:val="20"/>
          <w:szCs w:val="20"/>
        </w:rPr>
        <w:t>.202</w:t>
      </w:r>
      <w:r w:rsidR="00105499" w:rsidRPr="00132F8A">
        <w:rPr>
          <w:rFonts w:ascii="Calibri Light" w:hAnsi="Calibri Light" w:cs="Calibri Light"/>
          <w:b/>
          <w:sz w:val="20"/>
          <w:szCs w:val="20"/>
        </w:rPr>
        <w:t>2</w:t>
      </w:r>
      <w:r w:rsidR="00EC45D1" w:rsidRPr="00132F8A">
        <w:rPr>
          <w:rFonts w:ascii="Calibri Light" w:hAnsi="Calibri Light" w:cs="Calibri Light"/>
          <w:b/>
          <w:sz w:val="20"/>
          <w:szCs w:val="20"/>
        </w:rPr>
        <w:t xml:space="preserve"> r</w:t>
      </w:r>
      <w:r w:rsidR="00EC45D1" w:rsidRPr="00132F8A">
        <w:rPr>
          <w:rFonts w:ascii="Calibri Light" w:hAnsi="Calibri Light" w:cs="Calibri Light"/>
          <w:sz w:val="20"/>
          <w:szCs w:val="20"/>
        </w:rPr>
        <w:t xml:space="preserve">. </w:t>
      </w:r>
    </w:p>
    <w:p w14:paraId="047632F0" w14:textId="77777777" w:rsidR="00830E8E" w:rsidRPr="00132F8A" w:rsidRDefault="00830E8E" w:rsidP="00E47AFB">
      <w:pPr>
        <w:spacing w:after="0" w:line="240" w:lineRule="auto"/>
        <w:jc w:val="both"/>
        <w:rPr>
          <w:rFonts w:ascii="Calibri Light" w:hAnsi="Calibri Light" w:cs="Calibri Light"/>
          <w:sz w:val="20"/>
          <w:szCs w:val="20"/>
        </w:rPr>
      </w:pPr>
    </w:p>
    <w:p w14:paraId="458CDDA8" w14:textId="77777777" w:rsidR="005445DE" w:rsidRPr="00CF521A" w:rsidRDefault="00830E8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4.2/ </w:t>
      </w:r>
      <w:r w:rsidR="005445DE" w:rsidRPr="00CF521A">
        <w:rPr>
          <w:rFonts w:ascii="Calibri Light" w:hAnsi="Calibri Light" w:cs="Calibri Light"/>
          <w:sz w:val="20"/>
          <w:szCs w:val="20"/>
        </w:rPr>
        <w:t>Bieg terminu związania ofertą rozpoczyna się wraz z upływem terminu składania ofert.</w:t>
      </w:r>
    </w:p>
    <w:p w14:paraId="48203FE9" w14:textId="77777777" w:rsidR="00830E8E" w:rsidRPr="00CF521A" w:rsidRDefault="00830E8E" w:rsidP="00CC124D">
      <w:pPr>
        <w:spacing w:after="0" w:line="240" w:lineRule="auto"/>
        <w:rPr>
          <w:rFonts w:ascii="Calibri Light" w:hAnsi="Calibri Light" w:cs="Calibri Light"/>
          <w:sz w:val="20"/>
          <w:szCs w:val="20"/>
        </w:rPr>
      </w:pPr>
    </w:p>
    <w:p w14:paraId="1840AB3C" w14:textId="71FD3F99" w:rsidR="00CE1ECD" w:rsidRPr="00CF521A" w:rsidRDefault="00830E8E" w:rsidP="00CC124D">
      <w:pPr>
        <w:spacing w:after="0" w:line="240" w:lineRule="auto"/>
        <w:jc w:val="both"/>
        <w:rPr>
          <w:rFonts w:ascii="Calibri Light" w:hAnsi="Calibri Light" w:cs="Calibri Light"/>
          <w:b/>
          <w:bCs/>
          <w:sz w:val="20"/>
          <w:szCs w:val="20"/>
        </w:rPr>
      </w:pPr>
      <w:r w:rsidRPr="00CF521A">
        <w:rPr>
          <w:rFonts w:ascii="Calibri Light" w:hAnsi="Calibri Light" w:cs="Calibri Light"/>
          <w:sz w:val="20"/>
          <w:szCs w:val="20"/>
        </w:rPr>
        <w:t xml:space="preserve">4.3/ </w:t>
      </w:r>
      <w:r w:rsidR="005445DE" w:rsidRPr="00CF521A">
        <w:rPr>
          <w:rFonts w:ascii="Calibri Light" w:hAnsi="Calibri Light" w:cs="Calibri Light"/>
          <w:sz w:val="20"/>
          <w:szCs w:val="20"/>
        </w:rPr>
        <w:t xml:space="preserve">W przypadku gdy wybór najkorzystniejszej oferty nie nastąpi przed upływem terminu związania ofertą określonego w pkt </w:t>
      </w:r>
      <w:r w:rsidR="00CE1ECD" w:rsidRPr="00CF521A">
        <w:rPr>
          <w:rFonts w:ascii="Calibri Light" w:hAnsi="Calibri Light" w:cs="Calibri Light"/>
          <w:sz w:val="20"/>
          <w:szCs w:val="20"/>
        </w:rPr>
        <w:t>4.</w:t>
      </w:r>
      <w:r w:rsidR="0058609C" w:rsidRPr="00CF521A">
        <w:rPr>
          <w:rFonts w:ascii="Calibri Light" w:hAnsi="Calibri Light" w:cs="Calibri Light"/>
          <w:sz w:val="20"/>
          <w:szCs w:val="20"/>
        </w:rPr>
        <w:t>1</w:t>
      </w:r>
      <w:r w:rsidR="00CE1ECD" w:rsidRPr="00CF521A">
        <w:rPr>
          <w:rFonts w:ascii="Calibri Light" w:hAnsi="Calibri Light" w:cs="Calibri Light"/>
          <w:sz w:val="20"/>
          <w:szCs w:val="20"/>
        </w:rPr>
        <w:t>/</w:t>
      </w:r>
      <w:r w:rsidR="005445DE" w:rsidRPr="00CF521A">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CF521A">
        <w:rPr>
          <w:rFonts w:ascii="Calibri Light" w:hAnsi="Calibri Light" w:cs="Calibri Light"/>
          <w:b/>
          <w:bCs/>
          <w:sz w:val="20"/>
          <w:szCs w:val="20"/>
        </w:rPr>
        <w:t xml:space="preserve">. </w:t>
      </w:r>
    </w:p>
    <w:p w14:paraId="50706FA8" w14:textId="77777777" w:rsidR="00493EE1" w:rsidRPr="00CF521A" w:rsidRDefault="00493EE1" w:rsidP="00CC124D">
      <w:pPr>
        <w:spacing w:after="0" w:line="240" w:lineRule="auto"/>
        <w:jc w:val="both"/>
        <w:rPr>
          <w:rFonts w:ascii="Calibri Light" w:hAnsi="Calibri Light" w:cs="Calibri Light"/>
          <w:b/>
          <w:bCs/>
          <w:sz w:val="20"/>
          <w:szCs w:val="20"/>
        </w:rPr>
      </w:pPr>
    </w:p>
    <w:p w14:paraId="0F5840D1" w14:textId="1EA06D9F" w:rsidR="0041413B" w:rsidRPr="00CF521A" w:rsidRDefault="005445DE"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CF521A">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sidRPr="00CF521A">
        <w:rPr>
          <w:rFonts w:ascii="Calibri Light" w:hAnsi="Calibri Light" w:cs="Calibri Light"/>
          <w:sz w:val="20"/>
          <w:szCs w:val="20"/>
        </w:rPr>
        <w:t xml:space="preserve"> (jeżeli dotyczy)</w:t>
      </w:r>
      <w:r w:rsidR="0041413B" w:rsidRPr="00CF521A">
        <w:rPr>
          <w:rFonts w:ascii="Calibri Light" w:hAnsi="Calibri Light" w:cs="Calibri Light"/>
          <w:sz w:val="20"/>
          <w:szCs w:val="20"/>
        </w:rPr>
        <w:t>.</w:t>
      </w:r>
    </w:p>
    <w:p w14:paraId="747CFABB" w14:textId="77777777" w:rsidR="00450969" w:rsidRPr="00CF521A" w:rsidRDefault="00450969" w:rsidP="00CC124D">
      <w:pPr>
        <w:spacing w:after="0" w:line="240" w:lineRule="auto"/>
        <w:rPr>
          <w:sz w:val="20"/>
          <w:szCs w:val="20"/>
        </w:rPr>
      </w:pPr>
    </w:p>
    <w:p w14:paraId="0969FF63" w14:textId="77777777" w:rsidR="00830E8E" w:rsidRPr="00CF521A"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5. OPIS KRYTERIÓW OCENY OFERT WRAZ Z PODANIEM WAG TYCH KRYTERIÓW I SPOSOBU OCENY OFERT.</w:t>
      </w:r>
    </w:p>
    <w:p w14:paraId="4D9CBDDF" w14:textId="77777777" w:rsidR="00F240DD" w:rsidRPr="00CF521A" w:rsidRDefault="00F240DD" w:rsidP="00F240DD">
      <w:pPr>
        <w:spacing w:after="0" w:line="240" w:lineRule="auto"/>
        <w:ind w:right="-108"/>
        <w:jc w:val="both"/>
        <w:rPr>
          <w:rFonts w:asciiTheme="majorHAnsi" w:hAnsiTheme="majorHAnsi" w:cstheme="majorHAnsi"/>
          <w:sz w:val="20"/>
          <w:szCs w:val="20"/>
        </w:rPr>
      </w:pPr>
    </w:p>
    <w:p w14:paraId="0AA14510" w14:textId="7C9A7C3A" w:rsidR="00F240DD" w:rsidRPr="00CF521A" w:rsidRDefault="00F240DD" w:rsidP="00F240DD">
      <w:pPr>
        <w:spacing w:after="0" w:line="240" w:lineRule="auto"/>
        <w:ind w:right="-108"/>
        <w:jc w:val="both"/>
        <w:rPr>
          <w:rFonts w:asciiTheme="majorHAnsi" w:hAnsiTheme="majorHAnsi" w:cstheme="majorHAnsi"/>
          <w:sz w:val="20"/>
          <w:szCs w:val="20"/>
        </w:rPr>
      </w:pPr>
      <w:r w:rsidRPr="00CF521A">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67E339B9"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p>
    <w:p w14:paraId="132A4FEB"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r w:rsidRPr="00CF521A">
        <w:rPr>
          <w:rFonts w:asciiTheme="majorHAnsi" w:eastAsia="Verdana" w:hAnsiTheme="majorHAnsi" w:cstheme="majorHAnsi"/>
          <w:b/>
          <w:sz w:val="20"/>
          <w:szCs w:val="20"/>
        </w:rPr>
        <w:t xml:space="preserve">cena </w:t>
      </w:r>
      <w:r w:rsidRPr="00CF521A">
        <w:rPr>
          <w:rFonts w:asciiTheme="majorHAnsi" w:eastAsia="Verdana" w:hAnsiTheme="majorHAnsi" w:cstheme="majorHAnsi"/>
          <w:sz w:val="20"/>
          <w:szCs w:val="20"/>
        </w:rPr>
        <w:t xml:space="preserve">  </w:t>
      </w:r>
      <w:r w:rsidRPr="00CF521A">
        <w:rPr>
          <w:rFonts w:asciiTheme="majorHAnsi" w:eastAsia="Verdana" w:hAnsiTheme="majorHAnsi" w:cstheme="majorHAnsi"/>
          <w:sz w:val="20"/>
          <w:szCs w:val="20"/>
        </w:rPr>
        <w:tab/>
      </w:r>
      <w:r w:rsidRPr="00CF521A">
        <w:rPr>
          <w:rFonts w:asciiTheme="majorHAnsi" w:eastAsia="Verdana" w:hAnsiTheme="majorHAnsi" w:cstheme="majorHAnsi"/>
          <w:sz w:val="20"/>
          <w:szCs w:val="20"/>
        </w:rPr>
        <w:tab/>
      </w:r>
      <w:r w:rsidRPr="00CF521A">
        <w:rPr>
          <w:rFonts w:asciiTheme="majorHAnsi" w:eastAsia="Verdana" w:hAnsiTheme="majorHAnsi" w:cstheme="majorHAnsi"/>
          <w:sz w:val="20"/>
          <w:szCs w:val="20"/>
        </w:rPr>
        <w:tab/>
        <w:t xml:space="preserve">– waga kryterium </w:t>
      </w:r>
      <w:r w:rsidRPr="00CF521A">
        <w:rPr>
          <w:rFonts w:asciiTheme="majorHAnsi" w:eastAsia="Verdana" w:hAnsiTheme="majorHAnsi" w:cstheme="majorHAnsi"/>
          <w:b/>
          <w:sz w:val="20"/>
          <w:szCs w:val="20"/>
        </w:rPr>
        <w:t>60%</w:t>
      </w:r>
    </w:p>
    <w:p w14:paraId="59489873"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r w:rsidRPr="00CF521A">
        <w:rPr>
          <w:rFonts w:asciiTheme="majorHAnsi" w:eastAsia="Verdana" w:hAnsiTheme="majorHAnsi" w:cstheme="majorHAnsi"/>
          <w:b/>
          <w:sz w:val="20"/>
          <w:szCs w:val="20"/>
        </w:rPr>
        <w:t xml:space="preserve">okres gwarancji </w:t>
      </w:r>
      <w:r w:rsidRPr="00CF521A">
        <w:rPr>
          <w:rFonts w:asciiTheme="majorHAnsi" w:eastAsia="Verdana" w:hAnsiTheme="majorHAnsi" w:cstheme="majorHAnsi"/>
          <w:b/>
          <w:sz w:val="20"/>
          <w:szCs w:val="20"/>
        </w:rPr>
        <w:tab/>
      </w:r>
      <w:r w:rsidRPr="00CF521A">
        <w:rPr>
          <w:rFonts w:asciiTheme="majorHAnsi" w:eastAsia="Verdana" w:hAnsiTheme="majorHAnsi" w:cstheme="majorHAnsi"/>
          <w:b/>
          <w:sz w:val="20"/>
          <w:szCs w:val="20"/>
        </w:rPr>
        <w:tab/>
      </w:r>
      <w:r w:rsidRPr="00CF521A">
        <w:rPr>
          <w:rFonts w:asciiTheme="majorHAnsi" w:eastAsia="Verdana" w:hAnsiTheme="majorHAnsi" w:cstheme="majorHAnsi"/>
          <w:sz w:val="20"/>
          <w:szCs w:val="20"/>
        </w:rPr>
        <w:t xml:space="preserve">– waga kryterium </w:t>
      </w:r>
      <w:r w:rsidRPr="00CF521A">
        <w:rPr>
          <w:rFonts w:asciiTheme="majorHAnsi" w:eastAsia="Verdana" w:hAnsiTheme="majorHAnsi" w:cstheme="majorHAnsi"/>
          <w:b/>
          <w:sz w:val="20"/>
          <w:szCs w:val="20"/>
        </w:rPr>
        <w:t>40%</w:t>
      </w:r>
    </w:p>
    <w:p w14:paraId="510D68D1"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p>
    <w:p w14:paraId="0A7AE921" w14:textId="77777777" w:rsidR="00F240DD" w:rsidRPr="00CF521A" w:rsidRDefault="00F240DD" w:rsidP="00F240DD">
      <w:pPr>
        <w:autoSpaceDE w:val="0"/>
        <w:spacing w:after="0" w:line="240" w:lineRule="auto"/>
        <w:jc w:val="both"/>
        <w:rPr>
          <w:rFonts w:asciiTheme="majorHAnsi" w:hAnsiTheme="majorHAnsi" w:cstheme="majorHAnsi"/>
          <w:sz w:val="20"/>
          <w:szCs w:val="20"/>
        </w:rPr>
      </w:pPr>
      <w:r w:rsidRPr="00CF521A">
        <w:rPr>
          <w:rFonts w:asciiTheme="majorHAnsi" w:eastAsia="Verdana" w:hAnsiTheme="majorHAnsi" w:cstheme="majorHAnsi"/>
          <w:b/>
          <w:sz w:val="20"/>
          <w:szCs w:val="20"/>
        </w:rPr>
        <w:t>Zamawiający przyjmuje 1% = 1 punkt</w:t>
      </w:r>
    </w:p>
    <w:p w14:paraId="051205D6" w14:textId="77777777" w:rsidR="00F240DD" w:rsidRPr="00CF521A" w:rsidRDefault="00F240DD" w:rsidP="00F240DD">
      <w:pPr>
        <w:tabs>
          <w:tab w:val="left" w:pos="142"/>
        </w:tabs>
        <w:spacing w:after="0" w:line="240" w:lineRule="auto"/>
        <w:ind w:left="142" w:hanging="142"/>
        <w:jc w:val="both"/>
        <w:rPr>
          <w:rFonts w:asciiTheme="majorHAnsi" w:hAnsiTheme="majorHAnsi" w:cstheme="majorHAnsi"/>
          <w:sz w:val="20"/>
          <w:szCs w:val="20"/>
        </w:rPr>
      </w:pPr>
    </w:p>
    <w:p w14:paraId="5E82E94A"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Łączna ocena punktowa (P) obliczona zostanie wg wzoru:</w:t>
      </w:r>
    </w:p>
    <w:p w14:paraId="5F3CA1A2" w14:textId="77777777" w:rsidR="00F240DD" w:rsidRPr="00CF521A" w:rsidRDefault="00F240DD" w:rsidP="00F240DD">
      <w:pPr>
        <w:tabs>
          <w:tab w:val="left" w:pos="360"/>
        </w:tabs>
        <w:spacing w:after="0" w:line="240" w:lineRule="auto"/>
        <w:jc w:val="both"/>
        <w:rPr>
          <w:rFonts w:asciiTheme="majorHAnsi" w:hAnsiTheme="majorHAnsi" w:cstheme="majorHAnsi"/>
          <w:b/>
          <w:bCs/>
          <w:sz w:val="20"/>
          <w:szCs w:val="20"/>
        </w:rPr>
      </w:pPr>
      <w:r w:rsidRPr="00CF521A">
        <w:rPr>
          <w:rFonts w:asciiTheme="majorHAnsi" w:hAnsiTheme="majorHAnsi" w:cstheme="majorHAnsi"/>
          <w:b/>
          <w:bCs/>
          <w:sz w:val="20"/>
          <w:szCs w:val="20"/>
        </w:rPr>
        <w:t>P = PC + PG</w:t>
      </w:r>
    </w:p>
    <w:p w14:paraId="3411B751"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p>
    <w:p w14:paraId="26B274BF"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r w:rsidRPr="00CF521A">
        <w:rPr>
          <w:rFonts w:asciiTheme="majorHAnsi" w:hAnsiTheme="majorHAnsi" w:cstheme="majorHAnsi"/>
          <w:bCs/>
          <w:sz w:val="20"/>
          <w:szCs w:val="20"/>
        </w:rPr>
        <w:t>gdzie:</w:t>
      </w:r>
      <w:r w:rsidRPr="00CF521A">
        <w:rPr>
          <w:rFonts w:asciiTheme="majorHAnsi" w:hAnsiTheme="majorHAnsi" w:cstheme="majorHAnsi"/>
          <w:bCs/>
          <w:sz w:val="20"/>
          <w:szCs w:val="20"/>
        </w:rPr>
        <w:tab/>
      </w:r>
      <w:r w:rsidRPr="00CF521A">
        <w:rPr>
          <w:rFonts w:asciiTheme="majorHAnsi" w:hAnsiTheme="majorHAnsi" w:cstheme="majorHAnsi"/>
          <w:bCs/>
          <w:sz w:val="20"/>
          <w:szCs w:val="20"/>
        </w:rPr>
        <w:tab/>
      </w:r>
    </w:p>
    <w:p w14:paraId="27358075"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r w:rsidRPr="00CF521A">
        <w:rPr>
          <w:rFonts w:asciiTheme="majorHAnsi" w:hAnsiTheme="majorHAnsi" w:cstheme="majorHAnsi"/>
          <w:b/>
          <w:bCs/>
          <w:sz w:val="20"/>
          <w:szCs w:val="20"/>
        </w:rPr>
        <w:tab/>
        <w:t>P</w:t>
      </w:r>
      <w:r w:rsidRPr="00CF521A">
        <w:rPr>
          <w:rFonts w:asciiTheme="majorHAnsi" w:hAnsiTheme="majorHAnsi" w:cstheme="majorHAnsi"/>
          <w:b/>
          <w:bCs/>
          <w:sz w:val="20"/>
          <w:szCs w:val="20"/>
        </w:rPr>
        <w:tab/>
      </w:r>
      <w:r w:rsidRPr="00CF521A">
        <w:rPr>
          <w:rFonts w:asciiTheme="majorHAnsi" w:hAnsiTheme="majorHAnsi" w:cstheme="majorHAnsi"/>
          <w:bCs/>
          <w:sz w:val="20"/>
          <w:szCs w:val="20"/>
        </w:rPr>
        <w:t>- ilość punktów oferty badanej</w:t>
      </w:r>
    </w:p>
    <w:p w14:paraId="4A8DBD67"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r w:rsidRPr="00CF521A">
        <w:rPr>
          <w:rFonts w:asciiTheme="majorHAnsi" w:hAnsiTheme="majorHAnsi" w:cstheme="majorHAnsi"/>
          <w:b/>
          <w:bCs/>
          <w:sz w:val="20"/>
          <w:szCs w:val="20"/>
        </w:rPr>
        <w:tab/>
        <w:t>PC</w:t>
      </w:r>
      <w:r w:rsidRPr="00CF521A">
        <w:rPr>
          <w:rFonts w:asciiTheme="majorHAnsi" w:hAnsiTheme="majorHAnsi" w:cstheme="majorHAnsi"/>
          <w:b/>
          <w:bCs/>
          <w:sz w:val="20"/>
          <w:szCs w:val="20"/>
          <w:vertAlign w:val="subscript"/>
        </w:rPr>
        <w:tab/>
      </w:r>
      <w:r w:rsidRPr="00CF521A">
        <w:rPr>
          <w:rFonts w:asciiTheme="majorHAnsi" w:hAnsiTheme="majorHAnsi" w:cstheme="majorHAnsi"/>
          <w:bCs/>
          <w:sz w:val="20"/>
          <w:szCs w:val="20"/>
        </w:rPr>
        <w:t>- ilość punktów oferty badanej w kryterium ceny</w:t>
      </w:r>
    </w:p>
    <w:p w14:paraId="3AA7FB66" w14:textId="77777777" w:rsidR="00F240DD" w:rsidRPr="00CF521A" w:rsidRDefault="00F240DD" w:rsidP="00F240DD">
      <w:pPr>
        <w:tabs>
          <w:tab w:val="left" w:pos="360"/>
        </w:tabs>
        <w:spacing w:after="0" w:line="240" w:lineRule="auto"/>
        <w:rPr>
          <w:rFonts w:asciiTheme="majorHAnsi" w:hAnsiTheme="majorHAnsi" w:cstheme="majorHAnsi"/>
          <w:bCs/>
          <w:sz w:val="20"/>
          <w:szCs w:val="20"/>
        </w:rPr>
      </w:pPr>
      <w:r w:rsidRPr="00CF521A">
        <w:rPr>
          <w:rFonts w:asciiTheme="majorHAnsi" w:hAnsiTheme="majorHAnsi" w:cstheme="majorHAnsi"/>
          <w:b/>
          <w:bCs/>
          <w:sz w:val="20"/>
          <w:szCs w:val="20"/>
        </w:rPr>
        <w:tab/>
        <w:t>PG</w:t>
      </w:r>
      <w:r w:rsidRPr="00CF521A">
        <w:rPr>
          <w:rFonts w:asciiTheme="majorHAnsi" w:hAnsiTheme="majorHAnsi" w:cstheme="majorHAnsi"/>
          <w:bCs/>
          <w:sz w:val="20"/>
          <w:szCs w:val="20"/>
        </w:rPr>
        <w:tab/>
        <w:t xml:space="preserve">- ilość punktów oferty badanej w kryterium okresu gwarancji </w:t>
      </w:r>
    </w:p>
    <w:p w14:paraId="59644FDF" w14:textId="77777777" w:rsidR="00F240DD" w:rsidRPr="00CF521A" w:rsidRDefault="00F240DD" w:rsidP="00F240DD">
      <w:pPr>
        <w:spacing w:after="0" w:line="240" w:lineRule="auto"/>
        <w:rPr>
          <w:rFonts w:asciiTheme="majorHAnsi" w:hAnsiTheme="majorHAnsi" w:cstheme="majorHAnsi"/>
          <w:sz w:val="20"/>
          <w:szCs w:val="20"/>
        </w:rPr>
      </w:pPr>
    </w:p>
    <w:p w14:paraId="7858F35A"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 xml:space="preserve">5.2/ Ofertę, która uzyska najwyższą ilość punktów Zamawiający uzna za najkorzystniejszą . </w:t>
      </w:r>
    </w:p>
    <w:p w14:paraId="077CBFA1" w14:textId="77777777" w:rsidR="00F240DD" w:rsidRPr="00CF521A" w:rsidRDefault="00F240DD" w:rsidP="00F240DD">
      <w:pPr>
        <w:spacing w:after="0" w:line="240" w:lineRule="auto"/>
        <w:rPr>
          <w:rFonts w:asciiTheme="majorHAnsi" w:hAnsiTheme="majorHAnsi" w:cstheme="majorHAnsi"/>
          <w:sz w:val="20"/>
          <w:szCs w:val="20"/>
        </w:rPr>
      </w:pPr>
    </w:p>
    <w:p w14:paraId="57D047BF"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5.3/  Oferty oceniane będą punktowo.</w:t>
      </w:r>
    </w:p>
    <w:p w14:paraId="6C5D566E" w14:textId="77777777" w:rsidR="00F240DD" w:rsidRPr="00CF521A" w:rsidRDefault="00F240DD" w:rsidP="00F240DD">
      <w:pPr>
        <w:spacing w:after="0" w:line="240" w:lineRule="auto"/>
        <w:rPr>
          <w:rFonts w:asciiTheme="majorHAnsi" w:hAnsiTheme="majorHAnsi" w:cstheme="majorHAnsi"/>
          <w:sz w:val="20"/>
          <w:szCs w:val="20"/>
        </w:rPr>
      </w:pPr>
    </w:p>
    <w:p w14:paraId="53C9B751"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7C8A73EA" w14:textId="77777777" w:rsidR="00F240DD" w:rsidRPr="00CF521A" w:rsidRDefault="00F240DD" w:rsidP="00F240DD">
      <w:pPr>
        <w:spacing w:after="0" w:line="240" w:lineRule="auto"/>
        <w:rPr>
          <w:rFonts w:asciiTheme="majorHAnsi" w:hAnsiTheme="majorHAnsi" w:cstheme="majorHAnsi"/>
          <w:sz w:val="20"/>
          <w:szCs w:val="20"/>
        </w:rPr>
      </w:pPr>
    </w:p>
    <w:p w14:paraId="668DE1E0"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lastRenderedPageBreak/>
        <w:t>5.5/ W trakcie oceny ofert kolejno porównywanym i ocenianym ofertom przyznawane są punkty za poszczególne kryteria według następujących zasad:</w:t>
      </w:r>
    </w:p>
    <w:p w14:paraId="6C1F309B" w14:textId="77777777" w:rsidR="00F240DD" w:rsidRPr="00CF521A" w:rsidRDefault="00F240DD" w:rsidP="00F240DD">
      <w:pPr>
        <w:spacing w:after="0" w:line="240" w:lineRule="auto"/>
        <w:jc w:val="both"/>
        <w:rPr>
          <w:rFonts w:asciiTheme="majorHAnsi" w:hAnsiTheme="majorHAnsi" w:cstheme="majorHAnsi"/>
          <w:b/>
          <w:sz w:val="20"/>
          <w:szCs w:val="20"/>
          <w:u w:val="single"/>
        </w:rPr>
      </w:pPr>
    </w:p>
    <w:p w14:paraId="0398892C" w14:textId="77777777" w:rsidR="00F240DD" w:rsidRPr="00CF521A" w:rsidRDefault="00F240DD" w:rsidP="00F240DD">
      <w:pPr>
        <w:spacing w:after="0" w:line="240" w:lineRule="auto"/>
        <w:jc w:val="both"/>
        <w:rPr>
          <w:rFonts w:asciiTheme="majorHAnsi" w:hAnsiTheme="majorHAnsi" w:cstheme="majorHAnsi"/>
          <w:b/>
          <w:sz w:val="20"/>
          <w:szCs w:val="20"/>
          <w:u w:val="single"/>
        </w:rPr>
      </w:pPr>
      <w:r w:rsidRPr="00CF521A">
        <w:rPr>
          <w:rFonts w:asciiTheme="majorHAnsi" w:hAnsiTheme="majorHAnsi" w:cstheme="majorHAnsi"/>
          <w:b/>
          <w:sz w:val="20"/>
          <w:szCs w:val="20"/>
          <w:u w:val="single"/>
        </w:rPr>
        <w:t xml:space="preserve">1) Kryterium - cena </w:t>
      </w:r>
    </w:p>
    <w:p w14:paraId="0DD30EF7" w14:textId="77777777" w:rsidR="00F240DD" w:rsidRPr="00CF521A" w:rsidRDefault="00F240DD" w:rsidP="00F240DD">
      <w:pPr>
        <w:autoSpaceDE w:val="0"/>
        <w:spacing w:after="0" w:line="240" w:lineRule="auto"/>
        <w:jc w:val="both"/>
        <w:rPr>
          <w:rFonts w:asciiTheme="majorHAnsi" w:eastAsia="Verdana" w:hAnsiTheme="majorHAnsi" w:cstheme="majorHAnsi"/>
          <w:bCs/>
          <w:sz w:val="20"/>
          <w:szCs w:val="20"/>
        </w:rPr>
      </w:pPr>
      <w:r w:rsidRPr="00CF521A">
        <w:rPr>
          <w:rFonts w:asciiTheme="majorHAnsi" w:eastAsia="Verdana" w:hAnsiTheme="majorHAnsi" w:cstheme="majorHAnsi"/>
          <w:bCs/>
          <w:sz w:val="20"/>
          <w:szCs w:val="20"/>
        </w:rPr>
        <w:t>Sposób oceny ofert w kryterium cena brutto zamówienia. Ofertom zostaną przyznane punkty za kryterium proporcjonalnie, wg wzoru:</w:t>
      </w:r>
    </w:p>
    <w:p w14:paraId="74F1D31F" w14:textId="77777777" w:rsidR="00F240DD" w:rsidRPr="00CF521A" w:rsidRDefault="00F240DD" w:rsidP="00F240DD">
      <w:pPr>
        <w:spacing w:after="0" w:line="240" w:lineRule="auto"/>
        <w:ind w:left="2832"/>
        <w:jc w:val="both"/>
        <w:rPr>
          <w:rFonts w:asciiTheme="majorHAnsi" w:hAnsiTheme="majorHAnsi" w:cstheme="majorHAnsi"/>
          <w:sz w:val="20"/>
          <w:szCs w:val="20"/>
        </w:rPr>
      </w:pPr>
    </w:p>
    <w:p w14:paraId="7C3D51B5" w14:textId="77777777" w:rsidR="00F240DD" w:rsidRPr="00CF521A" w:rsidRDefault="00F240DD" w:rsidP="00F240DD">
      <w:pPr>
        <w:autoSpaceDE w:val="0"/>
        <w:spacing w:after="0" w:line="240" w:lineRule="auto"/>
        <w:jc w:val="both"/>
        <w:rPr>
          <w:rFonts w:asciiTheme="majorHAnsi" w:eastAsia="Verdana" w:hAnsiTheme="majorHAnsi" w:cstheme="majorHAnsi"/>
          <w:b/>
          <w:bCs/>
          <w:sz w:val="20"/>
          <w:szCs w:val="20"/>
        </w:rPr>
      </w:pPr>
      <w:r w:rsidRPr="00CF521A">
        <w:rPr>
          <w:rFonts w:asciiTheme="majorHAnsi" w:eastAsia="Verdana" w:hAnsiTheme="majorHAnsi" w:cstheme="majorHAnsi"/>
          <w:b/>
          <w:bCs/>
          <w:sz w:val="20"/>
          <w:szCs w:val="20"/>
        </w:rPr>
        <w:t>PC = CN/CR x 60pkt.</w:t>
      </w:r>
    </w:p>
    <w:p w14:paraId="577479EC"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p>
    <w:p w14:paraId="2A76459A"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r w:rsidRPr="00CF521A">
        <w:rPr>
          <w:rFonts w:asciiTheme="majorHAnsi" w:eastAsia="Verdana" w:hAnsiTheme="majorHAnsi" w:cstheme="majorHAnsi"/>
          <w:sz w:val="20"/>
          <w:szCs w:val="20"/>
        </w:rPr>
        <w:t>PC</w:t>
      </w:r>
      <w:r w:rsidRPr="00CF521A">
        <w:rPr>
          <w:rFonts w:asciiTheme="majorHAnsi" w:eastAsia="Verdana" w:hAnsiTheme="majorHAnsi" w:cstheme="majorHAnsi"/>
          <w:sz w:val="20"/>
          <w:szCs w:val="20"/>
        </w:rPr>
        <w:tab/>
        <w:t>– liczba punktów badanej oferty dla kryterium ceny brutto zamówienia</w:t>
      </w:r>
    </w:p>
    <w:p w14:paraId="1658E9E2"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r w:rsidRPr="00CF521A">
        <w:rPr>
          <w:rFonts w:asciiTheme="majorHAnsi" w:eastAsia="Verdana" w:hAnsiTheme="majorHAnsi" w:cstheme="majorHAnsi"/>
          <w:sz w:val="20"/>
          <w:szCs w:val="20"/>
        </w:rPr>
        <w:t>CN</w:t>
      </w:r>
      <w:r w:rsidRPr="00CF521A">
        <w:rPr>
          <w:rFonts w:asciiTheme="majorHAnsi" w:eastAsia="Verdana" w:hAnsiTheme="majorHAnsi" w:cstheme="majorHAnsi"/>
          <w:sz w:val="20"/>
          <w:szCs w:val="20"/>
        </w:rPr>
        <w:tab/>
        <w:t>– najniższa oferowana cena brutto zamówienia</w:t>
      </w:r>
    </w:p>
    <w:p w14:paraId="6C113AC5"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r w:rsidRPr="00CF521A">
        <w:rPr>
          <w:rFonts w:asciiTheme="majorHAnsi" w:eastAsia="Verdana" w:hAnsiTheme="majorHAnsi" w:cstheme="majorHAnsi"/>
          <w:sz w:val="20"/>
          <w:szCs w:val="20"/>
        </w:rPr>
        <w:t xml:space="preserve">CR </w:t>
      </w:r>
      <w:r w:rsidRPr="00CF521A">
        <w:rPr>
          <w:rFonts w:asciiTheme="majorHAnsi" w:eastAsia="Verdana" w:hAnsiTheme="majorHAnsi" w:cstheme="majorHAnsi"/>
          <w:sz w:val="20"/>
          <w:szCs w:val="20"/>
        </w:rPr>
        <w:tab/>
        <w:t>– cena brutto zamówienia oferty rozpatrywanej</w:t>
      </w:r>
    </w:p>
    <w:p w14:paraId="6C089631" w14:textId="77777777" w:rsidR="00F240DD" w:rsidRPr="00CF521A" w:rsidRDefault="00F240DD" w:rsidP="00F240DD">
      <w:pPr>
        <w:autoSpaceDE w:val="0"/>
        <w:spacing w:after="0" w:line="240" w:lineRule="auto"/>
        <w:rPr>
          <w:rFonts w:asciiTheme="majorHAnsi" w:hAnsiTheme="majorHAnsi" w:cstheme="majorHAnsi"/>
          <w:b/>
          <w:sz w:val="20"/>
          <w:szCs w:val="20"/>
          <w:u w:val="single"/>
        </w:rPr>
      </w:pPr>
    </w:p>
    <w:p w14:paraId="2076D51B" w14:textId="77777777" w:rsidR="00F240DD" w:rsidRPr="00CF521A" w:rsidRDefault="00F240DD" w:rsidP="00F240DD">
      <w:pPr>
        <w:autoSpaceDE w:val="0"/>
        <w:spacing w:after="0" w:line="240" w:lineRule="auto"/>
        <w:rPr>
          <w:rFonts w:asciiTheme="majorHAnsi" w:eastAsia="Verdana" w:hAnsiTheme="majorHAnsi" w:cstheme="majorHAnsi"/>
          <w:b/>
          <w:sz w:val="20"/>
          <w:szCs w:val="20"/>
          <w:u w:val="single"/>
        </w:rPr>
      </w:pPr>
      <w:r w:rsidRPr="00CF521A">
        <w:rPr>
          <w:rFonts w:asciiTheme="majorHAnsi" w:hAnsiTheme="majorHAnsi" w:cstheme="majorHAnsi"/>
          <w:b/>
          <w:sz w:val="20"/>
          <w:szCs w:val="20"/>
          <w:u w:val="single"/>
        </w:rPr>
        <w:t xml:space="preserve">2) kryterium - </w:t>
      </w:r>
      <w:r w:rsidRPr="00CF521A">
        <w:rPr>
          <w:rFonts w:asciiTheme="majorHAnsi" w:eastAsia="Verdana" w:hAnsiTheme="majorHAnsi" w:cstheme="majorHAnsi"/>
          <w:b/>
          <w:sz w:val="20"/>
          <w:szCs w:val="20"/>
          <w:u w:val="single"/>
        </w:rPr>
        <w:t xml:space="preserve">okres gwarancji </w:t>
      </w:r>
    </w:p>
    <w:p w14:paraId="09DA37AA" w14:textId="77777777" w:rsidR="00F240DD" w:rsidRPr="00CF521A" w:rsidRDefault="00F240DD" w:rsidP="00F240DD">
      <w:pPr>
        <w:spacing w:after="0" w:line="240" w:lineRule="auto"/>
        <w:jc w:val="both"/>
        <w:rPr>
          <w:rFonts w:asciiTheme="majorHAnsi" w:hAnsiTheme="majorHAnsi" w:cstheme="majorHAnsi"/>
          <w:bCs/>
          <w:sz w:val="20"/>
          <w:szCs w:val="20"/>
        </w:rPr>
      </w:pPr>
    </w:p>
    <w:p w14:paraId="139639D8" w14:textId="77777777" w:rsidR="00F240DD" w:rsidRPr="00CF521A" w:rsidRDefault="00F240DD" w:rsidP="00F240DD">
      <w:pPr>
        <w:widowControl w:val="0"/>
        <w:spacing w:after="0" w:line="240" w:lineRule="auto"/>
        <w:rPr>
          <w:rFonts w:asciiTheme="majorHAnsi" w:hAnsiTheme="majorHAnsi" w:cstheme="majorHAnsi"/>
          <w:b/>
          <w:bCs/>
          <w:spacing w:val="-1"/>
          <w:sz w:val="20"/>
          <w:szCs w:val="20"/>
        </w:rPr>
      </w:pPr>
      <w:r w:rsidRPr="00CF521A">
        <w:rPr>
          <w:rFonts w:asciiTheme="majorHAnsi" w:hAnsiTheme="majorHAnsi" w:cstheme="majorHAnsi"/>
          <w:b/>
          <w:bCs/>
          <w:spacing w:val="-1"/>
          <w:sz w:val="20"/>
          <w:szCs w:val="20"/>
        </w:rPr>
        <w:t>Okres udzielonej przez Wykonawcę gwarancji na cały zakres zamówienia nie może być krótszy niż 48 miesięcy oraz dłuższy niż 72 miesiące.</w:t>
      </w:r>
    </w:p>
    <w:p w14:paraId="0535D915" w14:textId="77777777" w:rsidR="00F240DD" w:rsidRPr="00CF521A" w:rsidRDefault="00F240DD" w:rsidP="00F240DD">
      <w:pPr>
        <w:widowControl w:val="0"/>
        <w:spacing w:after="0" w:line="240" w:lineRule="auto"/>
        <w:rPr>
          <w:rFonts w:asciiTheme="majorHAnsi" w:hAnsiTheme="majorHAnsi" w:cstheme="majorHAnsi"/>
          <w:bCs/>
          <w:spacing w:val="-1"/>
          <w:sz w:val="20"/>
          <w:szCs w:val="20"/>
        </w:rPr>
      </w:pPr>
      <w:r w:rsidRPr="00CF521A">
        <w:rPr>
          <w:rFonts w:asciiTheme="majorHAnsi" w:hAnsiTheme="majorHAnsi" w:cstheme="majorHAnsi"/>
          <w:bCs/>
          <w:spacing w:val="-1"/>
          <w:sz w:val="20"/>
          <w:szCs w:val="20"/>
        </w:rPr>
        <w:t>Zamawiający w tym kryterium przydzieli punktację według poniższego wzoru:</w:t>
      </w:r>
    </w:p>
    <w:p w14:paraId="7DD5A449" w14:textId="77777777" w:rsidR="00F240DD" w:rsidRPr="00CF521A" w:rsidRDefault="00F240DD" w:rsidP="00F240DD">
      <w:pPr>
        <w:widowControl w:val="0"/>
        <w:spacing w:after="0" w:line="240" w:lineRule="auto"/>
        <w:ind w:left="284" w:firstLine="424"/>
        <w:rPr>
          <w:rFonts w:asciiTheme="majorHAnsi" w:hAnsiTheme="majorHAnsi" w:cstheme="majorHAnsi"/>
          <w:bCs/>
          <w:spacing w:val="-1"/>
          <w:sz w:val="20"/>
          <w:szCs w:val="20"/>
        </w:rPr>
      </w:pPr>
    </w:p>
    <w:p w14:paraId="080C846D" w14:textId="77777777" w:rsidR="00F240DD" w:rsidRPr="00CF521A" w:rsidRDefault="00F240DD" w:rsidP="00F240DD">
      <w:pPr>
        <w:widowControl w:val="0"/>
        <w:spacing w:after="0" w:line="240" w:lineRule="auto"/>
        <w:ind w:left="284" w:firstLine="424"/>
        <w:rPr>
          <w:rFonts w:asciiTheme="majorHAnsi" w:hAnsiTheme="majorHAnsi" w:cstheme="majorHAnsi"/>
          <w:bCs/>
          <w:spacing w:val="-1"/>
          <w:sz w:val="20"/>
          <w:szCs w:val="20"/>
        </w:rPr>
      </w:pPr>
      <w:r w:rsidRPr="00CF521A">
        <w:rPr>
          <w:rFonts w:asciiTheme="majorHAnsi" w:hAnsiTheme="majorHAnsi" w:cstheme="majorHAnsi"/>
          <w:bCs/>
          <w:spacing w:val="-1"/>
          <w:sz w:val="20"/>
          <w:szCs w:val="20"/>
        </w:rPr>
        <w:t xml:space="preserve">Okres gwarancji </w:t>
      </w:r>
    </w:p>
    <w:p w14:paraId="6340FF78" w14:textId="77777777" w:rsidR="00F240DD" w:rsidRPr="00CF521A" w:rsidRDefault="00F240DD" w:rsidP="00F240DD">
      <w:pPr>
        <w:widowControl w:val="0"/>
        <w:spacing w:after="0" w:line="240" w:lineRule="auto"/>
        <w:ind w:left="284" w:firstLine="424"/>
        <w:rPr>
          <w:rFonts w:asciiTheme="majorHAnsi" w:hAnsiTheme="majorHAnsi" w:cstheme="majorHAnsi"/>
          <w:bCs/>
          <w:spacing w:val="-1"/>
          <w:sz w:val="20"/>
          <w:szCs w:val="20"/>
          <w:u w:val="single"/>
        </w:rPr>
      </w:pPr>
      <w:r w:rsidRPr="00CF521A">
        <w:rPr>
          <w:rFonts w:asciiTheme="majorHAnsi" w:hAnsiTheme="majorHAnsi" w:cstheme="majorHAnsi"/>
          <w:bCs/>
          <w:spacing w:val="-1"/>
          <w:sz w:val="20"/>
          <w:szCs w:val="20"/>
          <w:u w:val="single"/>
        </w:rPr>
        <w:t>na cały zakres zamówienia                       Ilość punktów</w:t>
      </w:r>
    </w:p>
    <w:p w14:paraId="4F958F6F" w14:textId="77777777" w:rsidR="00F240DD" w:rsidRPr="00CF521A" w:rsidRDefault="00F240DD" w:rsidP="00F240DD">
      <w:pPr>
        <w:widowControl w:val="0"/>
        <w:spacing w:after="0" w:line="240" w:lineRule="auto"/>
        <w:rPr>
          <w:rFonts w:asciiTheme="majorHAnsi" w:hAnsiTheme="majorHAnsi" w:cstheme="majorHAnsi"/>
          <w:bCs/>
          <w:spacing w:val="-1"/>
          <w:sz w:val="20"/>
          <w:szCs w:val="20"/>
        </w:rPr>
      </w:pPr>
      <w:r w:rsidRPr="00CF521A">
        <w:rPr>
          <w:rFonts w:asciiTheme="majorHAnsi" w:hAnsiTheme="majorHAnsi" w:cstheme="majorHAnsi"/>
          <w:bCs/>
          <w:spacing w:val="-1"/>
          <w:sz w:val="20"/>
          <w:szCs w:val="20"/>
        </w:rPr>
        <w:tab/>
        <w:t xml:space="preserve">48 miesięcy </w:t>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t>20</w:t>
      </w:r>
    </w:p>
    <w:p w14:paraId="37AC844B" w14:textId="77777777" w:rsidR="00F240DD" w:rsidRPr="00CF521A" w:rsidRDefault="00F240DD" w:rsidP="00F240DD">
      <w:pPr>
        <w:widowControl w:val="0"/>
        <w:spacing w:after="0" w:line="240" w:lineRule="auto"/>
        <w:rPr>
          <w:rFonts w:asciiTheme="majorHAnsi" w:hAnsiTheme="majorHAnsi" w:cstheme="majorHAnsi"/>
          <w:bCs/>
          <w:spacing w:val="-1"/>
          <w:sz w:val="20"/>
          <w:szCs w:val="20"/>
        </w:rPr>
      </w:pPr>
      <w:r w:rsidRPr="00CF521A">
        <w:rPr>
          <w:rFonts w:asciiTheme="majorHAnsi" w:hAnsiTheme="majorHAnsi" w:cstheme="majorHAnsi"/>
          <w:bCs/>
          <w:spacing w:val="-1"/>
          <w:sz w:val="20"/>
          <w:szCs w:val="20"/>
        </w:rPr>
        <w:tab/>
        <w:t xml:space="preserve">60 miesięcy </w:t>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t>30</w:t>
      </w:r>
    </w:p>
    <w:p w14:paraId="705C0B75" w14:textId="77777777" w:rsidR="00F240DD" w:rsidRPr="00CF521A" w:rsidRDefault="00F240DD" w:rsidP="00F240DD">
      <w:pPr>
        <w:widowControl w:val="0"/>
        <w:spacing w:after="0" w:line="240" w:lineRule="auto"/>
        <w:rPr>
          <w:rFonts w:asciiTheme="majorHAnsi" w:hAnsiTheme="majorHAnsi" w:cstheme="majorHAnsi"/>
          <w:bCs/>
          <w:spacing w:val="-1"/>
          <w:sz w:val="20"/>
          <w:szCs w:val="20"/>
        </w:rPr>
      </w:pPr>
      <w:r w:rsidRPr="00CF521A">
        <w:rPr>
          <w:rFonts w:asciiTheme="majorHAnsi" w:hAnsiTheme="majorHAnsi" w:cstheme="majorHAnsi"/>
          <w:bCs/>
          <w:spacing w:val="-1"/>
          <w:sz w:val="20"/>
          <w:szCs w:val="20"/>
        </w:rPr>
        <w:tab/>
        <w:t xml:space="preserve">72 miesięcy </w:t>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r>
      <w:r w:rsidRPr="00CF521A">
        <w:rPr>
          <w:rFonts w:asciiTheme="majorHAnsi" w:hAnsiTheme="majorHAnsi" w:cstheme="majorHAnsi"/>
          <w:bCs/>
          <w:spacing w:val="-1"/>
          <w:sz w:val="20"/>
          <w:szCs w:val="20"/>
        </w:rPr>
        <w:tab/>
        <w:t>40</w:t>
      </w:r>
    </w:p>
    <w:p w14:paraId="16307C05" w14:textId="77777777" w:rsidR="00F240DD" w:rsidRPr="00CF521A" w:rsidRDefault="00F240DD" w:rsidP="00F240DD">
      <w:pPr>
        <w:spacing w:after="0" w:line="240" w:lineRule="auto"/>
        <w:jc w:val="both"/>
        <w:rPr>
          <w:rFonts w:asciiTheme="majorHAnsi" w:hAnsiTheme="majorHAnsi" w:cstheme="majorHAnsi"/>
          <w:bCs/>
          <w:sz w:val="20"/>
          <w:szCs w:val="20"/>
        </w:rPr>
      </w:pPr>
    </w:p>
    <w:p w14:paraId="5D1290AD" w14:textId="77777777" w:rsidR="00F240DD" w:rsidRPr="00CF521A" w:rsidRDefault="00F240DD" w:rsidP="00F240DD">
      <w:pPr>
        <w:widowControl w:val="0"/>
        <w:spacing w:after="0" w:line="240" w:lineRule="auto"/>
        <w:jc w:val="both"/>
        <w:rPr>
          <w:rFonts w:asciiTheme="majorHAnsi" w:hAnsiTheme="majorHAnsi" w:cstheme="majorHAnsi"/>
          <w:b/>
          <w:bCs/>
          <w:spacing w:val="-1"/>
          <w:sz w:val="20"/>
          <w:szCs w:val="20"/>
        </w:rPr>
      </w:pPr>
      <w:r w:rsidRPr="00CF521A">
        <w:rPr>
          <w:rFonts w:asciiTheme="majorHAnsi" w:hAnsiTheme="majorHAnsi" w:cstheme="majorHAnsi"/>
          <w:b/>
          <w:bCs/>
          <w:spacing w:val="-1"/>
          <w:sz w:val="20"/>
          <w:szCs w:val="20"/>
        </w:rPr>
        <w:t>UWAGA!</w:t>
      </w:r>
    </w:p>
    <w:p w14:paraId="2C4513EA" w14:textId="77777777" w:rsidR="00F240DD" w:rsidRPr="00CF521A" w:rsidRDefault="00F240DD" w:rsidP="00F240DD">
      <w:pPr>
        <w:widowControl w:val="0"/>
        <w:spacing w:after="0" w:line="240" w:lineRule="auto"/>
        <w:jc w:val="both"/>
        <w:rPr>
          <w:rFonts w:asciiTheme="majorHAnsi" w:hAnsiTheme="majorHAnsi" w:cstheme="majorHAnsi"/>
          <w:bCs/>
          <w:spacing w:val="-1"/>
          <w:sz w:val="20"/>
          <w:szCs w:val="20"/>
        </w:rPr>
      </w:pPr>
      <w:r w:rsidRPr="00CF521A">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7119D464" w14:textId="77777777" w:rsidR="00F240DD" w:rsidRPr="00CF521A" w:rsidRDefault="00F240DD" w:rsidP="00F240DD">
      <w:pPr>
        <w:widowControl w:val="0"/>
        <w:spacing w:after="0" w:line="240" w:lineRule="auto"/>
        <w:jc w:val="both"/>
        <w:rPr>
          <w:rFonts w:asciiTheme="majorHAnsi" w:hAnsiTheme="majorHAnsi" w:cstheme="majorHAnsi"/>
          <w:b/>
          <w:bCs/>
          <w:spacing w:val="-1"/>
          <w:sz w:val="20"/>
          <w:szCs w:val="20"/>
        </w:rPr>
      </w:pPr>
      <w:r w:rsidRPr="00CF521A">
        <w:rPr>
          <w:rFonts w:asciiTheme="majorHAnsi" w:hAnsiTheme="majorHAnsi" w:cstheme="majorHAnsi"/>
          <w:bCs/>
          <w:spacing w:val="-1"/>
          <w:sz w:val="20"/>
          <w:szCs w:val="20"/>
        </w:rPr>
        <w:t xml:space="preserve">W przypadku gdy Wykonawca nie zaoferuje żadnego terminu gwarancji Zamawiający przyjmie, iż zaoferował minimalny tj. </w:t>
      </w:r>
      <w:r w:rsidRPr="00CF521A">
        <w:rPr>
          <w:rFonts w:asciiTheme="majorHAnsi" w:hAnsiTheme="majorHAnsi" w:cstheme="majorHAnsi"/>
          <w:b/>
          <w:bCs/>
          <w:spacing w:val="-1"/>
          <w:sz w:val="20"/>
          <w:szCs w:val="20"/>
        </w:rPr>
        <w:t>48</w:t>
      </w:r>
    </w:p>
    <w:p w14:paraId="06F5FF1C" w14:textId="77777777" w:rsidR="00F240DD" w:rsidRPr="00CF521A" w:rsidRDefault="00F240DD" w:rsidP="00F240DD">
      <w:pPr>
        <w:widowControl w:val="0"/>
        <w:spacing w:after="0" w:line="240" w:lineRule="auto"/>
        <w:jc w:val="both"/>
        <w:rPr>
          <w:rFonts w:asciiTheme="majorHAnsi" w:hAnsiTheme="majorHAnsi" w:cstheme="majorHAnsi"/>
          <w:bCs/>
          <w:spacing w:val="-1"/>
          <w:sz w:val="20"/>
          <w:szCs w:val="20"/>
        </w:rPr>
      </w:pPr>
      <w:r w:rsidRPr="00CF521A">
        <w:rPr>
          <w:rFonts w:asciiTheme="majorHAnsi" w:hAnsiTheme="majorHAnsi" w:cstheme="majorHAnsi"/>
          <w:b/>
          <w:bCs/>
          <w:spacing w:val="-1"/>
          <w:sz w:val="20"/>
          <w:szCs w:val="20"/>
        </w:rPr>
        <w:t>m-</w:t>
      </w:r>
      <w:proofErr w:type="spellStart"/>
      <w:r w:rsidRPr="00CF521A">
        <w:rPr>
          <w:rFonts w:asciiTheme="majorHAnsi" w:hAnsiTheme="majorHAnsi" w:cstheme="majorHAnsi"/>
          <w:b/>
          <w:bCs/>
          <w:spacing w:val="-1"/>
          <w:sz w:val="20"/>
          <w:szCs w:val="20"/>
        </w:rPr>
        <w:t>cy</w:t>
      </w:r>
      <w:proofErr w:type="spellEnd"/>
      <w:r w:rsidRPr="00CF521A">
        <w:rPr>
          <w:rFonts w:asciiTheme="majorHAnsi" w:hAnsiTheme="majorHAnsi" w:cstheme="majorHAnsi"/>
          <w:bCs/>
          <w:spacing w:val="-1"/>
          <w:sz w:val="20"/>
          <w:szCs w:val="20"/>
        </w:rPr>
        <w:t xml:space="preserve"> od dnia podpisania umowy.</w:t>
      </w:r>
    </w:p>
    <w:p w14:paraId="2648958A" w14:textId="77777777" w:rsidR="00F240DD" w:rsidRPr="00CF521A" w:rsidRDefault="00F240DD" w:rsidP="00F240DD">
      <w:pPr>
        <w:widowControl w:val="0"/>
        <w:spacing w:after="0" w:line="240" w:lineRule="auto"/>
        <w:jc w:val="both"/>
        <w:rPr>
          <w:rFonts w:asciiTheme="majorHAnsi" w:hAnsiTheme="majorHAnsi" w:cstheme="majorHAnsi"/>
          <w:bCs/>
          <w:spacing w:val="-1"/>
          <w:sz w:val="20"/>
          <w:szCs w:val="20"/>
        </w:rPr>
      </w:pPr>
    </w:p>
    <w:p w14:paraId="3AD38A68" w14:textId="1F76897C"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5.6/ Uzyskana z wyliczenia ilość punktów zostanie ostatecznie ustalona z dokładnością do drugiego miejsca po przecinku z zachowaniem zasady zaokrągleń matematycznych.</w:t>
      </w:r>
    </w:p>
    <w:p w14:paraId="607179B7"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5.7/ Wybór oferty najkorzystniejszej nastąpi zgodnie z art. 239 ustawy Pzp.</w:t>
      </w:r>
    </w:p>
    <w:p w14:paraId="7C575BAF" w14:textId="77777777" w:rsidR="00F240DD" w:rsidRPr="00B6734A" w:rsidRDefault="00F240DD" w:rsidP="00F240DD">
      <w:pPr>
        <w:spacing w:after="0" w:line="240" w:lineRule="auto"/>
        <w:jc w:val="both"/>
        <w:rPr>
          <w:rFonts w:asciiTheme="majorHAnsi" w:hAnsiTheme="majorHAnsi" w:cstheme="majorHAnsi"/>
          <w:sz w:val="20"/>
          <w:szCs w:val="20"/>
        </w:rPr>
      </w:pPr>
    </w:p>
    <w:p w14:paraId="3E655298"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5.8/ Zamawiający niezwłocznie po wyborze najkorzystniejszej oferty poinformuje równocześnie Wykonawców, którzy złożyli oferty, o:</w:t>
      </w:r>
    </w:p>
    <w:p w14:paraId="501E5B2C"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379C8B8A"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b) wykonawcach, których oferty zostały odrzucone – podając uzasadnienie faktyczne i prawne,</w:t>
      </w:r>
    </w:p>
    <w:p w14:paraId="0BA1FDD6" w14:textId="77777777" w:rsidR="00F240DD" w:rsidRPr="00B6734A" w:rsidRDefault="00F240DD" w:rsidP="00F240DD">
      <w:pPr>
        <w:spacing w:after="0" w:line="240" w:lineRule="auto"/>
        <w:jc w:val="both"/>
        <w:rPr>
          <w:rFonts w:asciiTheme="majorHAnsi" w:hAnsiTheme="majorHAnsi" w:cstheme="majorHAnsi"/>
          <w:sz w:val="20"/>
          <w:szCs w:val="20"/>
        </w:rPr>
      </w:pPr>
    </w:p>
    <w:p w14:paraId="1A6A64B8" w14:textId="6799D021"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 xml:space="preserve">5.9/ Zawiadomienie o wyborze najkorzystniejszej oferty zostanie zamieszczone na stronie internetowej prowadzonego postępowania </w:t>
      </w:r>
      <w:hyperlink r:id="rId17" w:history="1">
        <w:r w:rsidRPr="00B6734A">
          <w:rPr>
            <w:rFonts w:asciiTheme="majorHAnsi" w:hAnsiTheme="majorHAnsi" w:cstheme="majorHAnsi"/>
            <w:sz w:val="20"/>
            <w:szCs w:val="20"/>
          </w:rPr>
          <w:t>https://bip.um.pruszkow.pl/</w:t>
        </w:r>
      </w:hyperlink>
      <w:r w:rsidRPr="00B6734A">
        <w:rPr>
          <w:rFonts w:asciiTheme="majorHAnsi" w:hAnsiTheme="majorHAnsi" w:cstheme="majorHAnsi"/>
          <w:sz w:val="20"/>
          <w:szCs w:val="20"/>
        </w:rPr>
        <w:t xml:space="preserve"> </w:t>
      </w:r>
    </w:p>
    <w:p w14:paraId="7EA6ADB9"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5.9/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638BF7" w14:textId="77777777" w:rsidR="00F240DD" w:rsidRPr="00204095" w:rsidRDefault="00F240DD" w:rsidP="00F240DD">
      <w:pPr>
        <w:spacing w:after="0" w:line="240" w:lineRule="auto"/>
        <w:jc w:val="both"/>
        <w:rPr>
          <w:rFonts w:asciiTheme="majorHAnsi" w:hAnsiTheme="majorHAnsi" w:cstheme="majorHAnsi"/>
          <w:color w:val="FF0000"/>
          <w:sz w:val="20"/>
          <w:szCs w:val="20"/>
        </w:rPr>
      </w:pPr>
    </w:p>
    <w:p w14:paraId="14FD6304"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 xml:space="preserve">5.10/Jeżeli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1A5D3480" w14:textId="77777777" w:rsidR="00A904C4" w:rsidRPr="00B6734A" w:rsidRDefault="00A904C4" w:rsidP="00CC124D">
      <w:pPr>
        <w:spacing w:after="0" w:line="240" w:lineRule="auto"/>
        <w:rPr>
          <w:rFonts w:ascii="Calibri Light" w:hAnsi="Calibri Light"/>
          <w:sz w:val="20"/>
          <w:szCs w:val="20"/>
        </w:rPr>
      </w:pPr>
    </w:p>
    <w:p w14:paraId="04B3C0BC" w14:textId="77777777" w:rsidR="00697944" w:rsidRPr="00B6734A"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B6734A" w:rsidRDefault="00E47AFB" w:rsidP="00CC124D">
      <w:pPr>
        <w:spacing w:after="0" w:line="240" w:lineRule="auto"/>
        <w:rPr>
          <w:rFonts w:ascii="Calibri Light" w:hAnsi="Calibri Light" w:cs="Calibri Light"/>
          <w:sz w:val="20"/>
          <w:szCs w:val="20"/>
        </w:rPr>
      </w:pPr>
    </w:p>
    <w:p w14:paraId="30699BD1" w14:textId="439F8C63" w:rsidR="00697944" w:rsidRPr="00B6734A" w:rsidRDefault="00697944"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6.1/ Projektowane postanowienia umowy stanowią załącznik nr </w:t>
      </w:r>
      <w:r w:rsidR="00DA0D2A" w:rsidRPr="00B6734A">
        <w:rPr>
          <w:rFonts w:ascii="Calibri Light" w:hAnsi="Calibri Light" w:cs="Calibri Light"/>
          <w:sz w:val="20"/>
          <w:szCs w:val="20"/>
        </w:rPr>
        <w:t>4</w:t>
      </w:r>
      <w:r w:rsidRPr="00B6734A">
        <w:rPr>
          <w:rFonts w:ascii="Calibri Light" w:hAnsi="Calibri Light" w:cs="Calibri Light"/>
          <w:sz w:val="20"/>
          <w:szCs w:val="20"/>
        </w:rPr>
        <w:t xml:space="preserve"> do SWZ. </w:t>
      </w:r>
    </w:p>
    <w:p w14:paraId="5E8B7B5D" w14:textId="77777777" w:rsidR="00E47AFB" w:rsidRPr="00B6734A" w:rsidRDefault="00E47AFB" w:rsidP="00CC124D">
      <w:pPr>
        <w:spacing w:after="0" w:line="240" w:lineRule="auto"/>
        <w:rPr>
          <w:rFonts w:ascii="Calibri Light" w:hAnsi="Calibri Light" w:cs="Calibri Light"/>
          <w:sz w:val="20"/>
          <w:szCs w:val="20"/>
        </w:rPr>
      </w:pPr>
    </w:p>
    <w:p w14:paraId="6969F3E3" w14:textId="63C7242D" w:rsidR="00E47AFB" w:rsidRPr="00B6734A" w:rsidRDefault="00697944"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6.2/ Złożenie oferty jest jednoznaczne z akceptacją przez wykonawcę projektowanych postanowień umowy.</w:t>
      </w:r>
    </w:p>
    <w:p w14:paraId="20BE430D" w14:textId="77777777" w:rsidR="00E47AFB" w:rsidRPr="00B6734A" w:rsidRDefault="00E47AFB" w:rsidP="00CC124D">
      <w:pPr>
        <w:spacing w:after="0" w:line="240" w:lineRule="auto"/>
        <w:rPr>
          <w:rFonts w:ascii="Calibri Light" w:hAnsi="Calibri Light" w:cs="Calibri Light"/>
          <w:sz w:val="20"/>
          <w:szCs w:val="20"/>
        </w:rPr>
      </w:pPr>
    </w:p>
    <w:p w14:paraId="3E1F1FAA" w14:textId="77777777" w:rsidR="00697944" w:rsidRPr="00B6734A"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7. ZABEZPIECZENIE NALEŻYTEGO WYKONANIA UMOWY.</w:t>
      </w:r>
    </w:p>
    <w:p w14:paraId="44AB9C82" w14:textId="77777777" w:rsidR="00645066" w:rsidRPr="00B6734A" w:rsidRDefault="00645066" w:rsidP="00645066">
      <w:pPr>
        <w:spacing w:after="0" w:line="240" w:lineRule="auto"/>
        <w:jc w:val="both"/>
        <w:rPr>
          <w:rFonts w:ascii="Calibri Light" w:hAnsi="Calibri Light" w:cs="Calibri Light"/>
          <w:spacing w:val="-1"/>
          <w:sz w:val="20"/>
          <w:szCs w:val="20"/>
        </w:rPr>
      </w:pPr>
    </w:p>
    <w:p w14:paraId="77488CB1" w14:textId="4810D44A" w:rsidR="00645066" w:rsidRPr="00B6734A" w:rsidRDefault="00645066" w:rsidP="00B6734A">
      <w:pPr>
        <w:autoSpaceDE w:val="0"/>
        <w:spacing w:after="0" w:line="240" w:lineRule="auto"/>
        <w:ind w:hanging="164"/>
        <w:jc w:val="both"/>
        <w:rPr>
          <w:rFonts w:ascii="Calibri Light" w:hAnsi="Calibri Light" w:cs="Calibri Light"/>
          <w:sz w:val="20"/>
          <w:szCs w:val="20"/>
        </w:rPr>
      </w:pPr>
      <w:r w:rsidRPr="00B6734A">
        <w:rPr>
          <w:rFonts w:ascii="Calibri Light" w:hAnsi="Calibri Light" w:cs="Calibri Light"/>
          <w:sz w:val="20"/>
          <w:szCs w:val="20"/>
        </w:rPr>
        <w:t xml:space="preserve">   7.1/ Wykonawca, przed podpisaniem umowy zobowiązany jest do wniesienia zabezpieczenia należytego wykonania umowy</w:t>
      </w:r>
      <w:r w:rsidR="00B6734A" w:rsidRPr="00B6734A">
        <w:rPr>
          <w:rFonts w:ascii="Calibri Light" w:hAnsi="Calibri Light" w:cs="Calibri Light"/>
          <w:sz w:val="20"/>
          <w:szCs w:val="20"/>
        </w:rPr>
        <w:t xml:space="preserve"> </w:t>
      </w:r>
      <w:r w:rsidRPr="00B6734A">
        <w:rPr>
          <w:rFonts w:ascii="Calibri Light" w:hAnsi="Calibri Light" w:cs="Calibri Light"/>
          <w:sz w:val="20"/>
          <w:szCs w:val="20"/>
        </w:rPr>
        <w:t xml:space="preserve">na sumę stanowiącą </w:t>
      </w:r>
      <w:r w:rsidRPr="00B6734A">
        <w:rPr>
          <w:rFonts w:ascii="Calibri Light" w:hAnsi="Calibri Light" w:cs="Calibri Light"/>
          <w:b/>
          <w:bCs/>
          <w:sz w:val="20"/>
          <w:szCs w:val="20"/>
        </w:rPr>
        <w:t xml:space="preserve">5% </w:t>
      </w:r>
      <w:r w:rsidRPr="00B6734A">
        <w:rPr>
          <w:rFonts w:ascii="Calibri Light" w:hAnsi="Calibri Light" w:cs="Calibri Light"/>
          <w:sz w:val="20"/>
          <w:szCs w:val="20"/>
        </w:rPr>
        <w:t xml:space="preserve">ceny ofertowej brutto podanej w ofercie za wykonanie całości przedmiotu zamówienia. </w:t>
      </w:r>
    </w:p>
    <w:p w14:paraId="354A614E" w14:textId="77777777" w:rsidR="00645066" w:rsidRPr="00B6734A" w:rsidRDefault="00645066" w:rsidP="00645066">
      <w:pPr>
        <w:spacing w:after="0" w:line="240" w:lineRule="auto"/>
        <w:jc w:val="both"/>
        <w:rPr>
          <w:rFonts w:ascii="Calibri Light" w:hAnsi="Calibri Light" w:cs="Calibri Light"/>
          <w:sz w:val="20"/>
          <w:szCs w:val="20"/>
        </w:rPr>
      </w:pPr>
    </w:p>
    <w:p w14:paraId="0183C2AF"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7.2/ Zabezpieczenie służy pokryciu roszczeń z tytułu niewykonania lub nienależytego wykonania umowy.</w:t>
      </w:r>
    </w:p>
    <w:p w14:paraId="36D062C8" w14:textId="77777777" w:rsidR="00645066" w:rsidRPr="00B6734A" w:rsidRDefault="00645066" w:rsidP="00645066">
      <w:pPr>
        <w:spacing w:after="0" w:line="240" w:lineRule="auto"/>
        <w:jc w:val="both"/>
        <w:rPr>
          <w:rFonts w:ascii="Calibri Light" w:hAnsi="Calibri Light" w:cs="Calibri Light"/>
          <w:sz w:val="20"/>
          <w:szCs w:val="20"/>
        </w:rPr>
      </w:pPr>
    </w:p>
    <w:p w14:paraId="736A56C4"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7.3/ Zabezpieczenie może być wnoszone według wyboru Wykonawcy w jednej lub w kilku następujących formach:</w:t>
      </w:r>
    </w:p>
    <w:p w14:paraId="518F86C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a) pieniądzu;</w:t>
      </w:r>
    </w:p>
    <w:p w14:paraId="0A32579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c) gwarancjach bankowych;</w:t>
      </w:r>
    </w:p>
    <w:p w14:paraId="47EC5B49"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d) gwarancjach ubezpieczeniowych;</w:t>
      </w:r>
    </w:p>
    <w:p w14:paraId="5176E75F"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996F7E9" w14:textId="77777777" w:rsidR="00645066" w:rsidRPr="00B6734A" w:rsidRDefault="00645066" w:rsidP="00645066">
      <w:pPr>
        <w:spacing w:after="0" w:line="240" w:lineRule="auto"/>
        <w:jc w:val="both"/>
        <w:rPr>
          <w:rFonts w:ascii="Calibri Light" w:hAnsi="Calibri Light" w:cs="Calibri Light"/>
          <w:sz w:val="20"/>
          <w:szCs w:val="20"/>
        </w:rPr>
      </w:pPr>
    </w:p>
    <w:p w14:paraId="0FB17BAA"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7.4/ Zamawiający nie wyraża zgody na wniesienie zabezpieczenia w formie określonej w art. 450 ust. 2 ustawy Pzp.</w:t>
      </w:r>
    </w:p>
    <w:p w14:paraId="26E1F051" w14:textId="77777777" w:rsidR="00645066" w:rsidRPr="00B6734A" w:rsidRDefault="00645066" w:rsidP="00645066">
      <w:pPr>
        <w:spacing w:after="0" w:line="240" w:lineRule="auto"/>
        <w:jc w:val="both"/>
        <w:rPr>
          <w:rFonts w:ascii="Calibri Light" w:hAnsi="Calibri Light" w:cs="Calibri Light"/>
          <w:sz w:val="20"/>
          <w:szCs w:val="20"/>
        </w:rPr>
      </w:pPr>
    </w:p>
    <w:p w14:paraId="44CD18CF"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Pr="00B6734A" w:rsidRDefault="00645066" w:rsidP="00645066">
      <w:pPr>
        <w:spacing w:after="0" w:line="240" w:lineRule="auto"/>
        <w:jc w:val="both"/>
        <w:rPr>
          <w:rFonts w:ascii="Calibri Light" w:hAnsi="Calibri Light" w:cs="Calibri Light"/>
          <w:sz w:val="20"/>
          <w:szCs w:val="20"/>
        </w:rPr>
      </w:pPr>
    </w:p>
    <w:p w14:paraId="55FD5F1D"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B6734A" w:rsidRDefault="00645066" w:rsidP="00645066">
      <w:pPr>
        <w:spacing w:after="0" w:line="240" w:lineRule="auto"/>
        <w:jc w:val="both"/>
        <w:rPr>
          <w:rFonts w:ascii="Calibri Light" w:hAnsi="Calibri Light" w:cs="Calibri Light"/>
          <w:sz w:val="20"/>
          <w:szCs w:val="20"/>
        </w:rPr>
      </w:pPr>
    </w:p>
    <w:p w14:paraId="7206F37A"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a) nazwę i adres Zamawiającego;</w:t>
      </w:r>
    </w:p>
    <w:p w14:paraId="0BDC898A"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b) nazwę i adres Wykonawcy;</w:t>
      </w:r>
    </w:p>
    <w:p w14:paraId="26952BA1"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c) oznaczenie (numer referencyjny postępowania);</w:t>
      </w:r>
    </w:p>
    <w:p w14:paraId="43B797AE"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d) określenie przedmiotu zamówienia;</w:t>
      </w:r>
    </w:p>
    <w:p w14:paraId="7542C008"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e) określenie wierzytelności, która ma być zabezpieczona gwarancją/ poręczeniem;</w:t>
      </w:r>
    </w:p>
    <w:p w14:paraId="2039F5DB" w14:textId="12D26785"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f) termin ważności gwarancji/poręczenia (nie krótszy niż termin realizacji umowy oraz okres rękojmi za wady).</w:t>
      </w:r>
    </w:p>
    <w:p w14:paraId="6A99A60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238341B9" w14:textId="77777777" w:rsidR="00645066" w:rsidRPr="00B6734A" w:rsidRDefault="00645066" w:rsidP="00645066">
      <w:pPr>
        <w:spacing w:after="0" w:line="240" w:lineRule="auto"/>
        <w:jc w:val="both"/>
        <w:rPr>
          <w:rFonts w:ascii="Calibri Light" w:hAnsi="Calibri Light" w:cs="Calibri Light"/>
          <w:sz w:val="20"/>
          <w:szCs w:val="20"/>
        </w:rPr>
      </w:pPr>
    </w:p>
    <w:p w14:paraId="7D7D0E40"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lastRenderedPageBreak/>
        <w:t>7.9/ Zamawiający zwróci zabezpieczenie na zasadach i w terminie określonym we wzorze umowy.</w:t>
      </w:r>
    </w:p>
    <w:p w14:paraId="5B394986" w14:textId="77777777" w:rsidR="00E47AFB" w:rsidRPr="00204095" w:rsidRDefault="00E47AFB" w:rsidP="00CC124D">
      <w:pPr>
        <w:spacing w:after="0" w:line="240" w:lineRule="auto"/>
        <w:rPr>
          <w:rFonts w:ascii="Calibri Light" w:hAnsi="Calibri Light" w:cs="Calibri Light"/>
          <w:color w:val="FF0000"/>
          <w:sz w:val="20"/>
          <w:szCs w:val="20"/>
        </w:rPr>
      </w:pPr>
    </w:p>
    <w:p w14:paraId="3FC68461" w14:textId="77777777" w:rsidR="00697944" w:rsidRPr="00B6734A"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 xml:space="preserve">8. </w:t>
      </w:r>
      <w:r w:rsidR="00697944" w:rsidRPr="00B6734A">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B6734A" w:rsidRDefault="00E47AFB" w:rsidP="00CC124D">
      <w:pPr>
        <w:spacing w:after="0" w:line="240" w:lineRule="auto"/>
        <w:jc w:val="both"/>
        <w:rPr>
          <w:rFonts w:ascii="Calibri Light" w:hAnsi="Calibri Light" w:cs="Calibri Light"/>
          <w:sz w:val="20"/>
          <w:szCs w:val="20"/>
        </w:rPr>
      </w:pPr>
    </w:p>
    <w:p w14:paraId="210C82B3" w14:textId="77777777"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8.1/ </w:t>
      </w:r>
      <w:r w:rsidR="00697944" w:rsidRPr="00B6734A">
        <w:rPr>
          <w:rFonts w:ascii="Calibri Light" w:hAnsi="Calibri Light" w:cs="Calibri Light"/>
          <w:sz w:val="20"/>
          <w:szCs w:val="20"/>
        </w:rPr>
        <w:t>Umowa zostanie zawarta w wyznaczonym przez Zamawiającego terminie i miejscu.</w:t>
      </w:r>
    </w:p>
    <w:p w14:paraId="77FEE2D1" w14:textId="77777777" w:rsidR="00A318BA" w:rsidRPr="00B6734A" w:rsidRDefault="00A318BA" w:rsidP="00CC124D">
      <w:pPr>
        <w:spacing w:after="0" w:line="240" w:lineRule="auto"/>
        <w:jc w:val="both"/>
        <w:rPr>
          <w:rFonts w:ascii="Calibri Light" w:hAnsi="Calibri Light" w:cs="Calibri Light"/>
          <w:sz w:val="20"/>
          <w:szCs w:val="20"/>
        </w:rPr>
      </w:pPr>
    </w:p>
    <w:p w14:paraId="08506B4F" w14:textId="77777777"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8.2/ </w:t>
      </w:r>
      <w:r w:rsidR="00697944" w:rsidRPr="00B6734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6734A" w:rsidRDefault="00A318BA" w:rsidP="00CC124D">
      <w:pPr>
        <w:spacing w:after="0" w:line="240" w:lineRule="auto"/>
        <w:jc w:val="both"/>
        <w:rPr>
          <w:rFonts w:ascii="Calibri Light" w:hAnsi="Calibri Light" w:cs="Calibri Light"/>
          <w:sz w:val="20"/>
          <w:szCs w:val="20"/>
        </w:rPr>
      </w:pPr>
    </w:p>
    <w:p w14:paraId="516642FC" w14:textId="444C6AA3"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8.3/ </w:t>
      </w:r>
      <w:r w:rsidR="00697944" w:rsidRPr="00B6734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B6734A">
        <w:rPr>
          <w:rFonts w:ascii="Calibri Light" w:hAnsi="Calibri Light" w:cs="Calibri Light"/>
          <w:sz w:val="20"/>
          <w:szCs w:val="20"/>
        </w:rPr>
        <w:t xml:space="preserve"> (jeżeli dotyczy)</w:t>
      </w:r>
      <w:r w:rsidR="00697944" w:rsidRPr="00B6734A">
        <w:rPr>
          <w:rFonts w:ascii="Calibri Light" w:hAnsi="Calibri Light" w:cs="Calibri Light"/>
          <w:sz w:val="20"/>
          <w:szCs w:val="20"/>
        </w:rPr>
        <w:t>.</w:t>
      </w:r>
    </w:p>
    <w:p w14:paraId="5B24AE03" w14:textId="77777777" w:rsidR="00A318BA" w:rsidRPr="00B6734A" w:rsidRDefault="00A318BA" w:rsidP="00CC124D">
      <w:pPr>
        <w:spacing w:after="0" w:line="240" w:lineRule="auto"/>
        <w:jc w:val="both"/>
        <w:rPr>
          <w:rFonts w:ascii="Calibri Light" w:hAnsi="Calibri Light" w:cs="Calibri Light"/>
          <w:sz w:val="20"/>
          <w:szCs w:val="20"/>
        </w:rPr>
      </w:pPr>
    </w:p>
    <w:p w14:paraId="29349B95" w14:textId="77777777"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8.4/ </w:t>
      </w:r>
      <w:r w:rsidR="00697944" w:rsidRPr="00B6734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6734A" w:rsidRDefault="00A318BA" w:rsidP="00CC124D">
      <w:pPr>
        <w:spacing w:after="0" w:line="240" w:lineRule="auto"/>
        <w:jc w:val="both"/>
        <w:rPr>
          <w:rFonts w:ascii="Calibri Light" w:hAnsi="Calibri Light" w:cs="Calibri Light"/>
          <w:sz w:val="20"/>
          <w:szCs w:val="20"/>
        </w:rPr>
      </w:pPr>
    </w:p>
    <w:p w14:paraId="02C925C6" w14:textId="19A0AE53"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8.5/ </w:t>
      </w:r>
      <w:r w:rsidR="00697944" w:rsidRPr="00B6734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B6734A">
        <w:rPr>
          <w:rFonts w:ascii="Calibri Light" w:hAnsi="Calibri Light" w:cs="Calibri Light"/>
          <w:sz w:val="20"/>
          <w:szCs w:val="20"/>
        </w:rPr>
        <w:t xml:space="preserve"> (jeżeli dotyczy)</w:t>
      </w:r>
      <w:r w:rsidR="00697944" w:rsidRPr="00B6734A">
        <w:rPr>
          <w:rFonts w:ascii="Calibri Light" w:hAnsi="Calibri Light" w:cs="Calibri Light"/>
          <w:sz w:val="20"/>
          <w:szCs w:val="20"/>
        </w:rPr>
        <w:t>.</w:t>
      </w:r>
    </w:p>
    <w:p w14:paraId="79BACCF5" w14:textId="77777777" w:rsidR="00A318BA" w:rsidRPr="00B6734A" w:rsidRDefault="00A318BA" w:rsidP="00CC124D">
      <w:pPr>
        <w:spacing w:after="0" w:line="240" w:lineRule="auto"/>
        <w:jc w:val="both"/>
        <w:rPr>
          <w:rFonts w:ascii="Calibri Light" w:hAnsi="Calibri Light" w:cs="Calibri Light"/>
          <w:sz w:val="20"/>
          <w:szCs w:val="20"/>
        </w:rPr>
      </w:pPr>
    </w:p>
    <w:p w14:paraId="0E55BD68" w14:textId="77777777"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8.6/ </w:t>
      </w:r>
      <w:r w:rsidR="00697944" w:rsidRPr="00B6734A">
        <w:rPr>
          <w:rFonts w:ascii="Calibri Light" w:hAnsi="Calibri Light" w:cs="Calibri Light"/>
          <w:sz w:val="20"/>
          <w:szCs w:val="20"/>
        </w:rPr>
        <w:t>Wykonawcy wspólnie ubiegający się o udzielenie zamówienia ponoszą solidarną odpowiedzialność za wykonanie umowy.</w:t>
      </w:r>
    </w:p>
    <w:p w14:paraId="342180CF" w14:textId="77777777" w:rsidR="00D40221" w:rsidRPr="00B6734A" w:rsidRDefault="00D40221" w:rsidP="00CC124D">
      <w:pPr>
        <w:spacing w:after="0" w:line="240" w:lineRule="auto"/>
        <w:jc w:val="both"/>
        <w:rPr>
          <w:rFonts w:ascii="Calibri Light" w:hAnsi="Calibri Light" w:cs="Calibri Light"/>
          <w:sz w:val="20"/>
          <w:szCs w:val="20"/>
        </w:rPr>
      </w:pPr>
    </w:p>
    <w:p w14:paraId="2882FEF5" w14:textId="77777777" w:rsidR="00697944" w:rsidRPr="00B6734A"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 xml:space="preserve">9. </w:t>
      </w:r>
      <w:r w:rsidR="00697944" w:rsidRPr="00B6734A">
        <w:rPr>
          <w:rFonts w:ascii="Calibri Light" w:hAnsi="Calibri Light" w:cs="Calibri Light"/>
          <w:b/>
          <w:bCs/>
          <w:sz w:val="20"/>
          <w:szCs w:val="20"/>
        </w:rPr>
        <w:t>WYKAZ ZAŁĄCZNIKÓW DO SWZ</w:t>
      </w:r>
    </w:p>
    <w:p w14:paraId="5DFCC659" w14:textId="77777777" w:rsidR="00FF7463" w:rsidRPr="00B6734A" w:rsidRDefault="00FF7463" w:rsidP="00CC124D">
      <w:pPr>
        <w:spacing w:after="0" w:line="240" w:lineRule="auto"/>
        <w:rPr>
          <w:rFonts w:ascii="Calibri Light" w:hAnsi="Calibri Light" w:cs="Calibri Light"/>
        </w:rPr>
      </w:pPr>
    </w:p>
    <w:p w14:paraId="447BBE0B" w14:textId="492D979C" w:rsidR="007F67F5" w:rsidRPr="00B6734A" w:rsidRDefault="007F67F5"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1 </w:t>
      </w:r>
      <w:r w:rsidR="00FF7463" w:rsidRPr="00B6734A">
        <w:rPr>
          <w:rFonts w:ascii="Calibri Light" w:hAnsi="Calibri Light" w:cs="Calibri Light"/>
          <w:sz w:val="20"/>
          <w:szCs w:val="20"/>
        </w:rPr>
        <w:t xml:space="preserve">– </w:t>
      </w:r>
      <w:r w:rsidRPr="00B6734A">
        <w:rPr>
          <w:rFonts w:ascii="Calibri Light" w:hAnsi="Calibri Light" w:cs="Calibri Light"/>
          <w:sz w:val="20"/>
          <w:szCs w:val="20"/>
        </w:rPr>
        <w:t xml:space="preserve"> Formularz ofertowy</w:t>
      </w:r>
    </w:p>
    <w:p w14:paraId="5A3678F2" w14:textId="75BCF851" w:rsidR="007F67F5" w:rsidRPr="00B6734A" w:rsidRDefault="00E47AFB" w:rsidP="007B030E">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w:t>
      </w:r>
      <w:r w:rsidR="00CD3C40" w:rsidRPr="00B6734A">
        <w:rPr>
          <w:rFonts w:ascii="Calibri Light" w:hAnsi="Calibri Light" w:cs="Calibri Light"/>
          <w:sz w:val="20"/>
          <w:szCs w:val="20"/>
        </w:rPr>
        <w:t>n</w:t>
      </w:r>
      <w:r w:rsidRPr="00B6734A">
        <w:rPr>
          <w:rFonts w:ascii="Calibri Light" w:hAnsi="Calibri Light" w:cs="Calibri Light"/>
          <w:sz w:val="20"/>
          <w:szCs w:val="20"/>
        </w:rPr>
        <w:t xml:space="preserve">r 2 </w:t>
      </w:r>
      <w:r w:rsidR="00FF7463" w:rsidRPr="00B6734A">
        <w:rPr>
          <w:rFonts w:ascii="Calibri Light" w:hAnsi="Calibri Light" w:cs="Calibri Light"/>
          <w:sz w:val="20"/>
          <w:szCs w:val="20"/>
        </w:rPr>
        <w:t xml:space="preserve">– </w:t>
      </w:r>
      <w:r w:rsidRPr="00B6734A">
        <w:rPr>
          <w:rFonts w:ascii="Calibri Light" w:hAnsi="Calibri Light" w:cs="Calibri Light"/>
          <w:sz w:val="20"/>
          <w:szCs w:val="20"/>
        </w:rPr>
        <w:t>Wzór oświadczenia o spełnianiu warunków udziału w postępowaniu oraz o braku podstaw do wykluczenia</w:t>
      </w:r>
    </w:p>
    <w:p w14:paraId="579DA996" w14:textId="77777777" w:rsidR="00FF7463" w:rsidRPr="00B6734A" w:rsidRDefault="00E47AFB" w:rsidP="00E47AFB">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3 </w:t>
      </w:r>
      <w:r w:rsidR="00FF7463" w:rsidRPr="00B6734A">
        <w:rPr>
          <w:rFonts w:ascii="Calibri Light" w:hAnsi="Calibri Light" w:cs="Calibri Light"/>
          <w:sz w:val="20"/>
          <w:szCs w:val="20"/>
        </w:rPr>
        <w:t>–</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 xml:space="preserve">Zobowiązanie </w:t>
      </w:r>
    </w:p>
    <w:p w14:paraId="676A4AED" w14:textId="71D07524" w:rsidR="00FF7463" w:rsidRPr="00B6734A" w:rsidRDefault="00FF7463" w:rsidP="00E47AFB">
      <w:pPr>
        <w:spacing w:after="0" w:line="240" w:lineRule="auto"/>
        <w:rPr>
          <w:rFonts w:ascii="Calibri Light" w:hAnsi="Calibri Light" w:cs="Calibri Light"/>
          <w:sz w:val="20"/>
          <w:szCs w:val="20"/>
        </w:rPr>
      </w:pPr>
      <w:r w:rsidRPr="00B6734A">
        <w:rPr>
          <w:rFonts w:ascii="Calibri Light" w:hAnsi="Calibri Light" w:cs="Calibri Light"/>
          <w:sz w:val="20"/>
          <w:szCs w:val="20"/>
        </w:rPr>
        <w:t>Załącznik nr 4 – Wzór umowy</w:t>
      </w:r>
      <w:r w:rsidR="00BE2ACF" w:rsidRPr="00B6734A">
        <w:rPr>
          <w:rFonts w:ascii="Calibri Light" w:hAnsi="Calibri Light" w:cs="Calibri Light"/>
          <w:sz w:val="20"/>
          <w:szCs w:val="20"/>
        </w:rPr>
        <w:t xml:space="preserve"> z załącznikami</w:t>
      </w:r>
    </w:p>
    <w:p w14:paraId="76CACAA8" w14:textId="67DF5B7D" w:rsidR="00E47AFB" w:rsidRPr="00B6734A" w:rsidRDefault="00FF7463" w:rsidP="00E47AFB">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5 – </w:t>
      </w:r>
      <w:r w:rsidR="00E47AFB" w:rsidRPr="00B6734A">
        <w:rPr>
          <w:rFonts w:ascii="Calibri Light" w:hAnsi="Calibri Light" w:cs="Calibri Light"/>
          <w:sz w:val="20"/>
          <w:szCs w:val="20"/>
        </w:rPr>
        <w:t xml:space="preserve">Wykaz wykonanych </w:t>
      </w:r>
      <w:r w:rsidR="00CD3C40" w:rsidRPr="00B6734A">
        <w:rPr>
          <w:rFonts w:ascii="Calibri Light" w:hAnsi="Calibri Light" w:cs="Calibri Light"/>
          <w:sz w:val="20"/>
          <w:szCs w:val="20"/>
        </w:rPr>
        <w:t>usług</w:t>
      </w:r>
    </w:p>
    <w:p w14:paraId="0A6B807F" w14:textId="5E557FD7" w:rsidR="007B030E" w:rsidRPr="00B6734A" w:rsidRDefault="00E47AFB"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w:t>
      </w:r>
      <w:r w:rsidR="00FF7463" w:rsidRPr="00B6734A">
        <w:rPr>
          <w:rFonts w:ascii="Calibri Light" w:hAnsi="Calibri Light" w:cs="Calibri Light"/>
          <w:sz w:val="20"/>
          <w:szCs w:val="20"/>
        </w:rPr>
        <w:t>n</w:t>
      </w:r>
      <w:r w:rsidRPr="00B6734A">
        <w:rPr>
          <w:rFonts w:ascii="Calibri Light" w:hAnsi="Calibri Light" w:cs="Calibri Light"/>
          <w:sz w:val="20"/>
          <w:szCs w:val="20"/>
        </w:rPr>
        <w:t xml:space="preserve">r </w:t>
      </w:r>
      <w:r w:rsidR="00FF7463" w:rsidRPr="00B6734A">
        <w:rPr>
          <w:rFonts w:ascii="Calibri Light" w:hAnsi="Calibri Light" w:cs="Calibri Light"/>
          <w:sz w:val="20"/>
          <w:szCs w:val="20"/>
        </w:rPr>
        <w:t>6</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 xml:space="preserve">– </w:t>
      </w:r>
      <w:r w:rsidRPr="00B6734A">
        <w:rPr>
          <w:rFonts w:ascii="Calibri Light" w:hAnsi="Calibri Light" w:cs="Calibri Light"/>
          <w:sz w:val="20"/>
          <w:szCs w:val="20"/>
        </w:rPr>
        <w:t xml:space="preserve">Wykaz </w:t>
      </w:r>
      <w:r w:rsidR="004130DC" w:rsidRPr="00B6734A">
        <w:rPr>
          <w:rFonts w:ascii="Calibri Light" w:hAnsi="Calibri Light" w:cs="Calibri Light"/>
          <w:sz w:val="20"/>
          <w:szCs w:val="20"/>
        </w:rPr>
        <w:t>narzędzi</w:t>
      </w:r>
      <w:r w:rsidR="00CD3C40" w:rsidRPr="00B6734A">
        <w:rPr>
          <w:rFonts w:ascii="Calibri Light" w:hAnsi="Calibri Light" w:cs="Calibri Light"/>
          <w:sz w:val="20"/>
          <w:szCs w:val="20"/>
        </w:rPr>
        <w:t xml:space="preserve"> </w:t>
      </w:r>
    </w:p>
    <w:p w14:paraId="7862D8CF" w14:textId="338833B3" w:rsidR="00E47AFB" w:rsidRPr="00B6734A" w:rsidRDefault="00E47AFB"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w:t>
      </w:r>
      <w:r w:rsidR="00FF7463" w:rsidRPr="00B6734A">
        <w:rPr>
          <w:rFonts w:ascii="Calibri Light" w:hAnsi="Calibri Light" w:cs="Calibri Light"/>
          <w:sz w:val="20"/>
          <w:szCs w:val="20"/>
        </w:rPr>
        <w:t>7</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Oświadczenie o przynależności  do grupy kapitałowej</w:t>
      </w:r>
    </w:p>
    <w:p w14:paraId="2C4E7E36" w14:textId="523C94D6" w:rsidR="00CD3C40" w:rsidRPr="00B6734A" w:rsidRDefault="004D5F48" w:rsidP="00CD3C40">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w:t>
      </w:r>
      <w:r w:rsidR="00FF7463" w:rsidRPr="00B6734A">
        <w:rPr>
          <w:rFonts w:ascii="Calibri Light" w:hAnsi="Calibri Light" w:cs="Calibri Light"/>
          <w:sz w:val="20"/>
          <w:szCs w:val="20"/>
        </w:rPr>
        <w:t>8</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dokumentacja techniczna</w:t>
      </w:r>
      <w:r w:rsidR="00CD3C40" w:rsidRPr="00B6734A">
        <w:rPr>
          <w:rFonts w:ascii="Calibri Light" w:hAnsi="Calibri Light" w:cs="Calibri Light"/>
          <w:sz w:val="20"/>
          <w:szCs w:val="20"/>
        </w:rPr>
        <w:t xml:space="preserve"> (</w:t>
      </w:r>
      <w:r w:rsidR="004130DC" w:rsidRPr="00B6734A">
        <w:rPr>
          <w:rFonts w:ascii="Calibri Light" w:hAnsi="Calibri Light" w:cs="Calibri Light"/>
          <w:sz w:val="20"/>
          <w:szCs w:val="20"/>
        </w:rPr>
        <w:t>jeżeli</w:t>
      </w:r>
      <w:r w:rsidR="00913966" w:rsidRPr="00B6734A">
        <w:rPr>
          <w:rFonts w:ascii="Calibri Light" w:hAnsi="Calibri Light" w:cs="Calibri Light"/>
          <w:sz w:val="20"/>
          <w:szCs w:val="20"/>
        </w:rPr>
        <w:t xml:space="preserve"> </w:t>
      </w:r>
      <w:r w:rsidR="007E6C7D" w:rsidRPr="00B6734A">
        <w:rPr>
          <w:rFonts w:ascii="Calibri Light" w:hAnsi="Calibri Light" w:cs="Calibri Light"/>
          <w:sz w:val="20"/>
          <w:szCs w:val="20"/>
        </w:rPr>
        <w:t>dotyczy</w:t>
      </w:r>
      <w:r w:rsidR="00CD3C40" w:rsidRPr="00B6734A">
        <w:rPr>
          <w:rFonts w:ascii="Calibri Light" w:hAnsi="Calibri Light" w:cs="Calibri Light"/>
          <w:sz w:val="20"/>
          <w:szCs w:val="20"/>
        </w:rPr>
        <w:t>)</w:t>
      </w:r>
    </w:p>
    <w:p w14:paraId="358AA871" w14:textId="28C6988C" w:rsidR="004D5F48" w:rsidRPr="00B6734A" w:rsidRDefault="004D5F48" w:rsidP="004D5F48">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w:t>
      </w:r>
      <w:r w:rsidR="00FF7463" w:rsidRPr="00B6734A">
        <w:rPr>
          <w:rFonts w:ascii="Calibri Light" w:hAnsi="Calibri Light" w:cs="Calibri Light"/>
          <w:sz w:val="20"/>
          <w:szCs w:val="20"/>
        </w:rPr>
        <w:t>9</w:t>
      </w:r>
      <w:r w:rsidRPr="00B6734A">
        <w:rPr>
          <w:rFonts w:ascii="Calibri Light" w:hAnsi="Calibri Light" w:cs="Calibri Light"/>
          <w:sz w:val="20"/>
          <w:szCs w:val="20"/>
        </w:rPr>
        <w:t xml:space="preserve"> – </w:t>
      </w:r>
      <w:r w:rsidR="00FF7463" w:rsidRPr="00B6734A">
        <w:rPr>
          <w:rFonts w:ascii="Calibri Light" w:hAnsi="Calibri Light" w:cs="Calibri Light"/>
          <w:sz w:val="20"/>
          <w:szCs w:val="20"/>
        </w:rPr>
        <w:t>Klauzula Informacyjna</w:t>
      </w:r>
    </w:p>
    <w:p w14:paraId="0F6A655E" w14:textId="4C4B387B" w:rsidR="00E47AFB" w:rsidRPr="00B6734A" w:rsidRDefault="00913966"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Załącznik nr 10 – Oświadczenie z art. 117 ust. 4 Pzp</w:t>
      </w:r>
    </w:p>
    <w:p w14:paraId="7CC295A8" w14:textId="652AEAB3" w:rsidR="000B16A2" w:rsidRPr="00204095" w:rsidRDefault="000B16A2" w:rsidP="00CC124D">
      <w:pPr>
        <w:spacing w:after="0" w:line="240" w:lineRule="auto"/>
        <w:rPr>
          <w:rFonts w:ascii="Calibri Light" w:hAnsi="Calibri Light" w:cs="Calibri Light"/>
          <w:color w:val="FF0000"/>
        </w:rPr>
      </w:pPr>
    </w:p>
    <w:sectPr w:rsidR="000B16A2" w:rsidRPr="00204095" w:rsidSect="00AC2C40">
      <w:footerReference w:type="default" r:id="rId18"/>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EB43C" w14:textId="77777777" w:rsidR="00D638F4" w:rsidRDefault="00D638F4">
      <w:r>
        <w:separator/>
      </w:r>
    </w:p>
  </w:endnote>
  <w:endnote w:type="continuationSeparator" w:id="0">
    <w:p w14:paraId="2E3C17B8" w14:textId="77777777" w:rsidR="00D638F4" w:rsidRDefault="00D63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770C42FF" w:rsidR="00204095" w:rsidRPr="00DB36CB" w:rsidRDefault="0020409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25.</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204095" w:rsidRPr="00DB36CB" w:rsidRDefault="0020409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204095" w:rsidRPr="00DB36CB" w:rsidRDefault="0020409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204095" w:rsidRPr="00796F95" w:rsidRDefault="00204095">
    <w:pPr>
      <w:pStyle w:val="Stopka"/>
      <w:shd w:val="clear" w:color="auto" w:fill="FFFFFF"/>
      <w:rPr>
        <w:rFonts w:ascii="Calibri Light" w:hAnsi="Calibri Light" w:cs="Tahoma"/>
        <w:b/>
        <w:color w:val="808080"/>
      </w:rPr>
    </w:pPr>
  </w:p>
  <w:p w14:paraId="5BEAA503" w14:textId="77777777" w:rsidR="00204095" w:rsidRPr="00DB36CB" w:rsidRDefault="0020409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E84902">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E84902">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204095" w:rsidRDefault="00204095">
    <w:pPr>
      <w:pStyle w:val="Stopka"/>
      <w:shd w:val="clear" w:color="auto" w:fill="FFFFFF"/>
      <w:rPr>
        <w:rFonts w:ascii="Bookman Old Style" w:hAnsi="Bookman Old Style" w:cs="Tahoma"/>
        <w:b/>
        <w:color w:val="808080"/>
        <w:sz w:val="16"/>
        <w:szCs w:val="16"/>
      </w:rPr>
    </w:pPr>
  </w:p>
  <w:p w14:paraId="6C78ECB0" w14:textId="77777777" w:rsidR="00204095" w:rsidRDefault="00204095"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D9856" w14:textId="77777777" w:rsidR="00D638F4" w:rsidRDefault="00D638F4">
      <w:r>
        <w:separator/>
      </w:r>
    </w:p>
  </w:footnote>
  <w:footnote w:type="continuationSeparator" w:id="0">
    <w:p w14:paraId="40271C83" w14:textId="77777777" w:rsidR="00D638F4" w:rsidRDefault="00D638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abstractNumId w:val="7"/>
  </w:num>
  <w:num w:numId="2">
    <w:abstractNumId w:val="8"/>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7C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9AE"/>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999"/>
    <w:rsid w:val="000A6A9F"/>
    <w:rsid w:val="000A7FC1"/>
    <w:rsid w:val="000B05B9"/>
    <w:rsid w:val="000B16A2"/>
    <w:rsid w:val="000B1CF4"/>
    <w:rsid w:val="000B26B0"/>
    <w:rsid w:val="000B688B"/>
    <w:rsid w:val="000C219F"/>
    <w:rsid w:val="000C29E9"/>
    <w:rsid w:val="000C2F4F"/>
    <w:rsid w:val="000C336E"/>
    <w:rsid w:val="000C348B"/>
    <w:rsid w:val="000C42D7"/>
    <w:rsid w:val="000C4975"/>
    <w:rsid w:val="000C4BE9"/>
    <w:rsid w:val="000C6503"/>
    <w:rsid w:val="000C6E2C"/>
    <w:rsid w:val="000C7562"/>
    <w:rsid w:val="000D071D"/>
    <w:rsid w:val="000D1AB4"/>
    <w:rsid w:val="000D2A12"/>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C7C"/>
    <w:rsid w:val="00117D13"/>
    <w:rsid w:val="0012028C"/>
    <w:rsid w:val="001246B6"/>
    <w:rsid w:val="001246BA"/>
    <w:rsid w:val="00124972"/>
    <w:rsid w:val="001252BD"/>
    <w:rsid w:val="00125917"/>
    <w:rsid w:val="001272DC"/>
    <w:rsid w:val="00130BB8"/>
    <w:rsid w:val="00130F5D"/>
    <w:rsid w:val="0013156F"/>
    <w:rsid w:val="00132162"/>
    <w:rsid w:val="00132F8A"/>
    <w:rsid w:val="0013304E"/>
    <w:rsid w:val="001334C3"/>
    <w:rsid w:val="001360CD"/>
    <w:rsid w:val="00140D2A"/>
    <w:rsid w:val="001414D2"/>
    <w:rsid w:val="00142608"/>
    <w:rsid w:val="00142A19"/>
    <w:rsid w:val="00142DD5"/>
    <w:rsid w:val="00143FC3"/>
    <w:rsid w:val="00144519"/>
    <w:rsid w:val="001462B1"/>
    <w:rsid w:val="001510FE"/>
    <w:rsid w:val="00152BCA"/>
    <w:rsid w:val="00153D41"/>
    <w:rsid w:val="00154965"/>
    <w:rsid w:val="00154A0C"/>
    <w:rsid w:val="00154A66"/>
    <w:rsid w:val="0016017F"/>
    <w:rsid w:val="001603D9"/>
    <w:rsid w:val="001606AD"/>
    <w:rsid w:val="0016166C"/>
    <w:rsid w:val="0017022C"/>
    <w:rsid w:val="00170BF3"/>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028B"/>
    <w:rsid w:val="00201292"/>
    <w:rsid w:val="00202383"/>
    <w:rsid w:val="00202A48"/>
    <w:rsid w:val="00202EAE"/>
    <w:rsid w:val="00203509"/>
    <w:rsid w:val="002036E4"/>
    <w:rsid w:val="002039ED"/>
    <w:rsid w:val="00204095"/>
    <w:rsid w:val="0020447D"/>
    <w:rsid w:val="0020471F"/>
    <w:rsid w:val="00210B98"/>
    <w:rsid w:val="002110BF"/>
    <w:rsid w:val="00214A48"/>
    <w:rsid w:val="0021753B"/>
    <w:rsid w:val="00222A9D"/>
    <w:rsid w:val="00225018"/>
    <w:rsid w:val="002303FD"/>
    <w:rsid w:val="00235B63"/>
    <w:rsid w:val="00241A3A"/>
    <w:rsid w:val="00241E97"/>
    <w:rsid w:val="00244E42"/>
    <w:rsid w:val="002457DF"/>
    <w:rsid w:val="00246A76"/>
    <w:rsid w:val="00251A06"/>
    <w:rsid w:val="00253FF4"/>
    <w:rsid w:val="00255B3E"/>
    <w:rsid w:val="00256BE8"/>
    <w:rsid w:val="00257962"/>
    <w:rsid w:val="00257981"/>
    <w:rsid w:val="00260022"/>
    <w:rsid w:val="00261B8A"/>
    <w:rsid w:val="00261C91"/>
    <w:rsid w:val="00262275"/>
    <w:rsid w:val="00262B52"/>
    <w:rsid w:val="002641A5"/>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B5545"/>
    <w:rsid w:val="002C0194"/>
    <w:rsid w:val="002C02A0"/>
    <w:rsid w:val="002C068E"/>
    <w:rsid w:val="002C2032"/>
    <w:rsid w:val="002C26D4"/>
    <w:rsid w:val="002C2F56"/>
    <w:rsid w:val="002C343D"/>
    <w:rsid w:val="002C433E"/>
    <w:rsid w:val="002C505D"/>
    <w:rsid w:val="002C5460"/>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28F3"/>
    <w:rsid w:val="00386FDA"/>
    <w:rsid w:val="00387D4D"/>
    <w:rsid w:val="003909DA"/>
    <w:rsid w:val="00391460"/>
    <w:rsid w:val="00391471"/>
    <w:rsid w:val="003929BB"/>
    <w:rsid w:val="0039406E"/>
    <w:rsid w:val="00395CA3"/>
    <w:rsid w:val="00395F31"/>
    <w:rsid w:val="003974AC"/>
    <w:rsid w:val="003A0685"/>
    <w:rsid w:val="003A0802"/>
    <w:rsid w:val="003A263F"/>
    <w:rsid w:val="003A3CCA"/>
    <w:rsid w:val="003A3D6F"/>
    <w:rsid w:val="003A5671"/>
    <w:rsid w:val="003A6056"/>
    <w:rsid w:val="003A67D9"/>
    <w:rsid w:val="003B2B9C"/>
    <w:rsid w:val="003B344F"/>
    <w:rsid w:val="003B4A33"/>
    <w:rsid w:val="003B54F1"/>
    <w:rsid w:val="003B5D43"/>
    <w:rsid w:val="003C0275"/>
    <w:rsid w:val="003C527B"/>
    <w:rsid w:val="003C543C"/>
    <w:rsid w:val="003C5B41"/>
    <w:rsid w:val="003C7884"/>
    <w:rsid w:val="003D00DF"/>
    <w:rsid w:val="003D0218"/>
    <w:rsid w:val="003D0410"/>
    <w:rsid w:val="003D408A"/>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211"/>
    <w:rsid w:val="00400A45"/>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903"/>
    <w:rsid w:val="00431CE3"/>
    <w:rsid w:val="004321CE"/>
    <w:rsid w:val="004322EC"/>
    <w:rsid w:val="00434C0D"/>
    <w:rsid w:val="00434D3B"/>
    <w:rsid w:val="00436F5E"/>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1DC6"/>
    <w:rsid w:val="004747C6"/>
    <w:rsid w:val="00474FE0"/>
    <w:rsid w:val="00475E2F"/>
    <w:rsid w:val="004774AB"/>
    <w:rsid w:val="004824DF"/>
    <w:rsid w:val="004825AB"/>
    <w:rsid w:val="00482965"/>
    <w:rsid w:val="00484664"/>
    <w:rsid w:val="0048501B"/>
    <w:rsid w:val="0048683A"/>
    <w:rsid w:val="00491416"/>
    <w:rsid w:val="004926BA"/>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02B5"/>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8A8"/>
    <w:rsid w:val="00543A1B"/>
    <w:rsid w:val="00543DDD"/>
    <w:rsid w:val="005445DE"/>
    <w:rsid w:val="00544C9C"/>
    <w:rsid w:val="00545DFA"/>
    <w:rsid w:val="00547912"/>
    <w:rsid w:val="005521FF"/>
    <w:rsid w:val="00552381"/>
    <w:rsid w:val="00553019"/>
    <w:rsid w:val="00555FAE"/>
    <w:rsid w:val="00560492"/>
    <w:rsid w:val="00564FFE"/>
    <w:rsid w:val="00565A35"/>
    <w:rsid w:val="00565E5E"/>
    <w:rsid w:val="00566841"/>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A00C9"/>
    <w:rsid w:val="005A1691"/>
    <w:rsid w:val="005A1709"/>
    <w:rsid w:val="005A1AC7"/>
    <w:rsid w:val="005A2CA2"/>
    <w:rsid w:val="005A2E46"/>
    <w:rsid w:val="005A2FB4"/>
    <w:rsid w:val="005A7F12"/>
    <w:rsid w:val="005B0370"/>
    <w:rsid w:val="005B0EF6"/>
    <w:rsid w:val="005B2F1B"/>
    <w:rsid w:val="005B316D"/>
    <w:rsid w:val="005B4341"/>
    <w:rsid w:val="005B47C3"/>
    <w:rsid w:val="005C3171"/>
    <w:rsid w:val="005C4944"/>
    <w:rsid w:val="005C60D6"/>
    <w:rsid w:val="005C7402"/>
    <w:rsid w:val="005D02A6"/>
    <w:rsid w:val="005D1DDF"/>
    <w:rsid w:val="005D22A4"/>
    <w:rsid w:val="005D3542"/>
    <w:rsid w:val="005D449A"/>
    <w:rsid w:val="005D4F2F"/>
    <w:rsid w:val="005D7783"/>
    <w:rsid w:val="005E15E4"/>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1762E"/>
    <w:rsid w:val="00621623"/>
    <w:rsid w:val="00621B56"/>
    <w:rsid w:val="006220BD"/>
    <w:rsid w:val="0062321E"/>
    <w:rsid w:val="0062327E"/>
    <w:rsid w:val="006248BA"/>
    <w:rsid w:val="00624DB6"/>
    <w:rsid w:val="0063023E"/>
    <w:rsid w:val="006322BC"/>
    <w:rsid w:val="00633CED"/>
    <w:rsid w:val="00635C3E"/>
    <w:rsid w:val="00637D3D"/>
    <w:rsid w:val="00640D6C"/>
    <w:rsid w:val="00641285"/>
    <w:rsid w:val="00641B88"/>
    <w:rsid w:val="0064328E"/>
    <w:rsid w:val="006441FD"/>
    <w:rsid w:val="00645066"/>
    <w:rsid w:val="006456FE"/>
    <w:rsid w:val="00645FAC"/>
    <w:rsid w:val="00646163"/>
    <w:rsid w:val="00646402"/>
    <w:rsid w:val="00647093"/>
    <w:rsid w:val="0064718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44"/>
    <w:rsid w:val="00676C12"/>
    <w:rsid w:val="006779D4"/>
    <w:rsid w:val="00682C3A"/>
    <w:rsid w:val="0068487D"/>
    <w:rsid w:val="00684A1F"/>
    <w:rsid w:val="00684EC8"/>
    <w:rsid w:val="00685089"/>
    <w:rsid w:val="006859C2"/>
    <w:rsid w:val="006864F9"/>
    <w:rsid w:val="00687BA1"/>
    <w:rsid w:val="006908F2"/>
    <w:rsid w:val="00690E1A"/>
    <w:rsid w:val="006910AB"/>
    <w:rsid w:val="006914C4"/>
    <w:rsid w:val="00691E09"/>
    <w:rsid w:val="00695A1B"/>
    <w:rsid w:val="0069626E"/>
    <w:rsid w:val="00697944"/>
    <w:rsid w:val="00697F33"/>
    <w:rsid w:val="006A0557"/>
    <w:rsid w:val="006A1D03"/>
    <w:rsid w:val="006A1F96"/>
    <w:rsid w:val="006A46C8"/>
    <w:rsid w:val="006A7AC9"/>
    <w:rsid w:val="006A7C1C"/>
    <w:rsid w:val="006B19CA"/>
    <w:rsid w:val="006B1C6A"/>
    <w:rsid w:val="006B1FCE"/>
    <w:rsid w:val="006B2B60"/>
    <w:rsid w:val="006B435C"/>
    <w:rsid w:val="006B569E"/>
    <w:rsid w:val="006B6B91"/>
    <w:rsid w:val="006B7827"/>
    <w:rsid w:val="006C0720"/>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6E1"/>
    <w:rsid w:val="00792A70"/>
    <w:rsid w:val="00793494"/>
    <w:rsid w:val="007934BC"/>
    <w:rsid w:val="007946DB"/>
    <w:rsid w:val="00796F95"/>
    <w:rsid w:val="007A0700"/>
    <w:rsid w:val="007A1331"/>
    <w:rsid w:val="007A184C"/>
    <w:rsid w:val="007A387A"/>
    <w:rsid w:val="007A4859"/>
    <w:rsid w:val="007A6E95"/>
    <w:rsid w:val="007A7697"/>
    <w:rsid w:val="007B030E"/>
    <w:rsid w:val="007B0350"/>
    <w:rsid w:val="007B4007"/>
    <w:rsid w:val="007B49EC"/>
    <w:rsid w:val="007B4F90"/>
    <w:rsid w:val="007C003F"/>
    <w:rsid w:val="007C0EBA"/>
    <w:rsid w:val="007C16A6"/>
    <w:rsid w:val="007C16AE"/>
    <w:rsid w:val="007C323B"/>
    <w:rsid w:val="007C4812"/>
    <w:rsid w:val="007C65DB"/>
    <w:rsid w:val="007D1489"/>
    <w:rsid w:val="007D3294"/>
    <w:rsid w:val="007D38B3"/>
    <w:rsid w:val="007D3DFE"/>
    <w:rsid w:val="007D501B"/>
    <w:rsid w:val="007D6CDE"/>
    <w:rsid w:val="007D7475"/>
    <w:rsid w:val="007E21FB"/>
    <w:rsid w:val="007E287B"/>
    <w:rsid w:val="007E35EA"/>
    <w:rsid w:val="007E39A2"/>
    <w:rsid w:val="007E490C"/>
    <w:rsid w:val="007E4C55"/>
    <w:rsid w:val="007E5E3A"/>
    <w:rsid w:val="007E6C7D"/>
    <w:rsid w:val="007E6CEB"/>
    <w:rsid w:val="007E6F19"/>
    <w:rsid w:val="007E74D6"/>
    <w:rsid w:val="007F171F"/>
    <w:rsid w:val="007F1A97"/>
    <w:rsid w:val="007F5B20"/>
    <w:rsid w:val="007F67F5"/>
    <w:rsid w:val="007F6923"/>
    <w:rsid w:val="007F6B7D"/>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7838"/>
    <w:rsid w:val="00822382"/>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68B"/>
    <w:rsid w:val="00855C27"/>
    <w:rsid w:val="00856079"/>
    <w:rsid w:val="008560C5"/>
    <w:rsid w:val="00856F6B"/>
    <w:rsid w:val="00857527"/>
    <w:rsid w:val="0085768D"/>
    <w:rsid w:val="008579C0"/>
    <w:rsid w:val="00857C18"/>
    <w:rsid w:val="0086018B"/>
    <w:rsid w:val="0086095E"/>
    <w:rsid w:val="00861061"/>
    <w:rsid w:val="00863EC2"/>
    <w:rsid w:val="00865324"/>
    <w:rsid w:val="00865370"/>
    <w:rsid w:val="00865612"/>
    <w:rsid w:val="00865BDC"/>
    <w:rsid w:val="00865FFB"/>
    <w:rsid w:val="00866A7D"/>
    <w:rsid w:val="0087070C"/>
    <w:rsid w:val="00871D16"/>
    <w:rsid w:val="00874F0B"/>
    <w:rsid w:val="00874FB0"/>
    <w:rsid w:val="008754C9"/>
    <w:rsid w:val="00875E94"/>
    <w:rsid w:val="00881167"/>
    <w:rsid w:val="00881544"/>
    <w:rsid w:val="008831E1"/>
    <w:rsid w:val="00883766"/>
    <w:rsid w:val="008839EB"/>
    <w:rsid w:val="008843C4"/>
    <w:rsid w:val="008845DE"/>
    <w:rsid w:val="00884937"/>
    <w:rsid w:val="00887F86"/>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5DE5"/>
    <w:rsid w:val="008D77FF"/>
    <w:rsid w:val="008E2D62"/>
    <w:rsid w:val="008E3B2F"/>
    <w:rsid w:val="008E3B77"/>
    <w:rsid w:val="008E3E3B"/>
    <w:rsid w:val="008E400B"/>
    <w:rsid w:val="008E6FFC"/>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1CAA"/>
    <w:rsid w:val="00932234"/>
    <w:rsid w:val="00932FD1"/>
    <w:rsid w:val="0093317E"/>
    <w:rsid w:val="00933D5F"/>
    <w:rsid w:val="00934265"/>
    <w:rsid w:val="00934C5E"/>
    <w:rsid w:val="0093536C"/>
    <w:rsid w:val="00935C05"/>
    <w:rsid w:val="00935D28"/>
    <w:rsid w:val="009409DA"/>
    <w:rsid w:val="00940AAB"/>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6CB4"/>
    <w:rsid w:val="009D7531"/>
    <w:rsid w:val="009E0C8C"/>
    <w:rsid w:val="009E5901"/>
    <w:rsid w:val="009E5D74"/>
    <w:rsid w:val="009E5D8E"/>
    <w:rsid w:val="009E5FC6"/>
    <w:rsid w:val="009E62FC"/>
    <w:rsid w:val="009F091E"/>
    <w:rsid w:val="009F21E6"/>
    <w:rsid w:val="009F31BC"/>
    <w:rsid w:val="009F36C0"/>
    <w:rsid w:val="009F5AF5"/>
    <w:rsid w:val="009F6D31"/>
    <w:rsid w:val="009F796A"/>
    <w:rsid w:val="00A0114B"/>
    <w:rsid w:val="00A01A49"/>
    <w:rsid w:val="00A02ECB"/>
    <w:rsid w:val="00A03F32"/>
    <w:rsid w:val="00A04A04"/>
    <w:rsid w:val="00A07649"/>
    <w:rsid w:val="00A10205"/>
    <w:rsid w:val="00A129EC"/>
    <w:rsid w:val="00A136C7"/>
    <w:rsid w:val="00A14A00"/>
    <w:rsid w:val="00A15AD4"/>
    <w:rsid w:val="00A15E04"/>
    <w:rsid w:val="00A20954"/>
    <w:rsid w:val="00A23692"/>
    <w:rsid w:val="00A240C6"/>
    <w:rsid w:val="00A25BC4"/>
    <w:rsid w:val="00A265B1"/>
    <w:rsid w:val="00A27FB3"/>
    <w:rsid w:val="00A318BA"/>
    <w:rsid w:val="00A32457"/>
    <w:rsid w:val="00A3289A"/>
    <w:rsid w:val="00A36492"/>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3E62"/>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717D"/>
    <w:rsid w:val="00AA2EE6"/>
    <w:rsid w:val="00AA3610"/>
    <w:rsid w:val="00AA3EB8"/>
    <w:rsid w:val="00AA4279"/>
    <w:rsid w:val="00AA43F1"/>
    <w:rsid w:val="00AA499E"/>
    <w:rsid w:val="00AA7371"/>
    <w:rsid w:val="00AB0175"/>
    <w:rsid w:val="00AB13FE"/>
    <w:rsid w:val="00AB265F"/>
    <w:rsid w:val="00AB35C8"/>
    <w:rsid w:val="00AB4106"/>
    <w:rsid w:val="00AB5360"/>
    <w:rsid w:val="00AC0243"/>
    <w:rsid w:val="00AC107B"/>
    <w:rsid w:val="00AC2C40"/>
    <w:rsid w:val="00AC49CC"/>
    <w:rsid w:val="00AC5032"/>
    <w:rsid w:val="00AC5E59"/>
    <w:rsid w:val="00AC7DB7"/>
    <w:rsid w:val="00AD2AA6"/>
    <w:rsid w:val="00AD2DB9"/>
    <w:rsid w:val="00AE23D9"/>
    <w:rsid w:val="00AE2D54"/>
    <w:rsid w:val="00AE3291"/>
    <w:rsid w:val="00AE5649"/>
    <w:rsid w:val="00AE5B2E"/>
    <w:rsid w:val="00AF378B"/>
    <w:rsid w:val="00AF3EF9"/>
    <w:rsid w:val="00AF5365"/>
    <w:rsid w:val="00B002B1"/>
    <w:rsid w:val="00B0042C"/>
    <w:rsid w:val="00B00536"/>
    <w:rsid w:val="00B00A2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0820"/>
    <w:rsid w:val="00B61B21"/>
    <w:rsid w:val="00B628B1"/>
    <w:rsid w:val="00B6734A"/>
    <w:rsid w:val="00B67C17"/>
    <w:rsid w:val="00B70A0B"/>
    <w:rsid w:val="00B70B28"/>
    <w:rsid w:val="00B71232"/>
    <w:rsid w:val="00B729A7"/>
    <w:rsid w:val="00B75B70"/>
    <w:rsid w:val="00B75FA6"/>
    <w:rsid w:val="00B804FE"/>
    <w:rsid w:val="00B8135C"/>
    <w:rsid w:val="00B81F7E"/>
    <w:rsid w:val="00B85342"/>
    <w:rsid w:val="00B8674B"/>
    <w:rsid w:val="00B86FF0"/>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0C52"/>
    <w:rsid w:val="00BB18AF"/>
    <w:rsid w:val="00BB2480"/>
    <w:rsid w:val="00BB3B4B"/>
    <w:rsid w:val="00BB6071"/>
    <w:rsid w:val="00BB6582"/>
    <w:rsid w:val="00BC05B5"/>
    <w:rsid w:val="00BC1E86"/>
    <w:rsid w:val="00BC213B"/>
    <w:rsid w:val="00BC290F"/>
    <w:rsid w:val="00BC2D78"/>
    <w:rsid w:val="00BC3BA6"/>
    <w:rsid w:val="00BC575B"/>
    <w:rsid w:val="00BC5B7D"/>
    <w:rsid w:val="00BC681E"/>
    <w:rsid w:val="00BC6C0B"/>
    <w:rsid w:val="00BC72F3"/>
    <w:rsid w:val="00BC7924"/>
    <w:rsid w:val="00BD0F30"/>
    <w:rsid w:val="00BD3ECC"/>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6ED2"/>
    <w:rsid w:val="00C5766F"/>
    <w:rsid w:val="00C60E13"/>
    <w:rsid w:val="00C611D2"/>
    <w:rsid w:val="00C6241F"/>
    <w:rsid w:val="00C6297C"/>
    <w:rsid w:val="00C63782"/>
    <w:rsid w:val="00C647C1"/>
    <w:rsid w:val="00C65FD6"/>
    <w:rsid w:val="00C65FF4"/>
    <w:rsid w:val="00C70FF1"/>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6DEA"/>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4CD4"/>
    <w:rsid w:val="00CD529D"/>
    <w:rsid w:val="00CD6201"/>
    <w:rsid w:val="00CD65E1"/>
    <w:rsid w:val="00CD7A0A"/>
    <w:rsid w:val="00CD7FF8"/>
    <w:rsid w:val="00CE0682"/>
    <w:rsid w:val="00CE15EB"/>
    <w:rsid w:val="00CE1ECD"/>
    <w:rsid w:val="00CE279E"/>
    <w:rsid w:val="00CE460F"/>
    <w:rsid w:val="00CE5A14"/>
    <w:rsid w:val="00CE6020"/>
    <w:rsid w:val="00CF0C15"/>
    <w:rsid w:val="00CF0E8C"/>
    <w:rsid w:val="00CF10E4"/>
    <w:rsid w:val="00CF3E2D"/>
    <w:rsid w:val="00CF521A"/>
    <w:rsid w:val="00CF5E89"/>
    <w:rsid w:val="00CF7673"/>
    <w:rsid w:val="00CF776A"/>
    <w:rsid w:val="00D005EF"/>
    <w:rsid w:val="00D017A1"/>
    <w:rsid w:val="00D02A9B"/>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8F4"/>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4FA6"/>
    <w:rsid w:val="00D855DC"/>
    <w:rsid w:val="00D878CF"/>
    <w:rsid w:val="00D87CCA"/>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D6953"/>
    <w:rsid w:val="00DE00DE"/>
    <w:rsid w:val="00DE02E3"/>
    <w:rsid w:val="00DE3EA7"/>
    <w:rsid w:val="00DF0734"/>
    <w:rsid w:val="00DF0A13"/>
    <w:rsid w:val="00DF0DA6"/>
    <w:rsid w:val="00DF1DD4"/>
    <w:rsid w:val="00DF2E99"/>
    <w:rsid w:val="00DF7625"/>
    <w:rsid w:val="00E00AEE"/>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092E"/>
    <w:rsid w:val="00E42038"/>
    <w:rsid w:val="00E44BDF"/>
    <w:rsid w:val="00E458A9"/>
    <w:rsid w:val="00E46707"/>
    <w:rsid w:val="00E46A8A"/>
    <w:rsid w:val="00E46A90"/>
    <w:rsid w:val="00E46D86"/>
    <w:rsid w:val="00E47AFB"/>
    <w:rsid w:val="00E50152"/>
    <w:rsid w:val="00E530A0"/>
    <w:rsid w:val="00E53833"/>
    <w:rsid w:val="00E54FFD"/>
    <w:rsid w:val="00E579F8"/>
    <w:rsid w:val="00E57F78"/>
    <w:rsid w:val="00E60838"/>
    <w:rsid w:val="00E60A6F"/>
    <w:rsid w:val="00E61791"/>
    <w:rsid w:val="00E62098"/>
    <w:rsid w:val="00E6319C"/>
    <w:rsid w:val="00E673E0"/>
    <w:rsid w:val="00E70329"/>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4902"/>
    <w:rsid w:val="00E84F9F"/>
    <w:rsid w:val="00E85AA3"/>
    <w:rsid w:val="00E86883"/>
    <w:rsid w:val="00E86ED9"/>
    <w:rsid w:val="00E87AA8"/>
    <w:rsid w:val="00E90227"/>
    <w:rsid w:val="00E90727"/>
    <w:rsid w:val="00E90A14"/>
    <w:rsid w:val="00E90A5F"/>
    <w:rsid w:val="00E90DE3"/>
    <w:rsid w:val="00E914A8"/>
    <w:rsid w:val="00E91C6B"/>
    <w:rsid w:val="00E950E2"/>
    <w:rsid w:val="00E95452"/>
    <w:rsid w:val="00E96B85"/>
    <w:rsid w:val="00EA00D8"/>
    <w:rsid w:val="00EA103A"/>
    <w:rsid w:val="00EA2E60"/>
    <w:rsid w:val="00EA3103"/>
    <w:rsid w:val="00EA346B"/>
    <w:rsid w:val="00EA40C6"/>
    <w:rsid w:val="00EA4EE8"/>
    <w:rsid w:val="00EA51DC"/>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DE4"/>
    <w:rsid w:val="00ED12E4"/>
    <w:rsid w:val="00ED3CC7"/>
    <w:rsid w:val="00ED44B6"/>
    <w:rsid w:val="00ED59C1"/>
    <w:rsid w:val="00ED6107"/>
    <w:rsid w:val="00ED7859"/>
    <w:rsid w:val="00ED7ACB"/>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DD"/>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48AA"/>
    <w:rsid w:val="00F367BF"/>
    <w:rsid w:val="00F40B04"/>
    <w:rsid w:val="00F41F4D"/>
    <w:rsid w:val="00F43C64"/>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973"/>
    <w:rsid w:val="00FC6C17"/>
    <w:rsid w:val="00FD0481"/>
    <w:rsid w:val="00FD0584"/>
    <w:rsid w:val="00FD211F"/>
    <w:rsid w:val="00FD24D5"/>
    <w:rsid w:val="00FD2E1A"/>
    <w:rsid w:val="00FD3323"/>
    <w:rsid w:val="00FD4571"/>
    <w:rsid w:val="00FD65A8"/>
    <w:rsid w:val="00FD73AE"/>
    <w:rsid w:val="00FE3FF9"/>
    <w:rsid w:val="00FE54E5"/>
    <w:rsid w:val="00FE59F0"/>
    <w:rsid w:val="00FE68C3"/>
    <w:rsid w:val="00FE7EAD"/>
    <w:rsid w:val="00FF0E15"/>
    <w:rsid w:val="00FF2073"/>
    <w:rsid w:val="00FF20C0"/>
    <w:rsid w:val="00FF3AA7"/>
    <w:rsid w:val="00FF4126"/>
    <w:rsid w:val="00FF4483"/>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B5D6D-4A78-4EE9-9802-6C223141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29</Pages>
  <Words>13058</Words>
  <Characters>78354</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91230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5</cp:revision>
  <cp:lastPrinted>2022-05-27T11:47:00Z</cp:lastPrinted>
  <dcterms:created xsi:type="dcterms:W3CDTF">2022-05-27T10:59:00Z</dcterms:created>
  <dcterms:modified xsi:type="dcterms:W3CDTF">2022-05-27T11:47:00Z</dcterms:modified>
</cp:coreProperties>
</file>