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44F20" w14:textId="77777777" w:rsidR="007A787C" w:rsidRPr="00133B78" w:rsidRDefault="007A787C" w:rsidP="007A787C">
      <w:pPr>
        <w:pStyle w:val="Domylnyteks"/>
        <w:ind w:left="4956" w:firstLine="708"/>
        <w:jc w:val="both"/>
        <w:rPr>
          <w:b/>
          <w:color w:val="auto"/>
          <w:szCs w:val="24"/>
        </w:rPr>
      </w:pPr>
    </w:p>
    <w:p w14:paraId="2ABC558B" w14:textId="77777777" w:rsidR="007A787C" w:rsidRPr="00133B78" w:rsidRDefault="007A787C" w:rsidP="007A787C">
      <w:pPr>
        <w:pStyle w:val="Domylnyteks"/>
        <w:ind w:left="4956" w:firstLine="708"/>
        <w:jc w:val="both"/>
        <w:rPr>
          <w:b/>
          <w:color w:val="auto"/>
          <w:szCs w:val="24"/>
        </w:rPr>
      </w:pPr>
    </w:p>
    <w:p w14:paraId="162A83F3" w14:textId="77777777" w:rsidR="007A787C" w:rsidRPr="00133B78" w:rsidRDefault="007A787C" w:rsidP="004F1E74">
      <w:pPr>
        <w:pStyle w:val="Domylnyteks"/>
        <w:jc w:val="right"/>
        <w:rPr>
          <w:color w:val="auto"/>
          <w:szCs w:val="24"/>
          <w:lang w:val="pl-PL"/>
        </w:rPr>
      </w:pPr>
      <w:r w:rsidRPr="00133B78">
        <w:rPr>
          <w:color w:val="auto"/>
          <w:szCs w:val="24"/>
          <w:lang w:val="pl-PL"/>
        </w:rPr>
        <w:t xml:space="preserve">Załącznik </w:t>
      </w:r>
      <w:r w:rsidR="004F1E74" w:rsidRPr="00133B78">
        <w:rPr>
          <w:color w:val="auto"/>
          <w:szCs w:val="24"/>
          <w:lang w:val="pl-PL"/>
        </w:rPr>
        <w:t>n</w:t>
      </w:r>
      <w:r w:rsidRPr="00133B78">
        <w:rPr>
          <w:color w:val="auto"/>
          <w:szCs w:val="24"/>
          <w:lang w:val="pl-PL"/>
        </w:rPr>
        <w:t>r</w:t>
      </w:r>
      <w:r w:rsidR="004F1E74" w:rsidRPr="00133B78">
        <w:rPr>
          <w:color w:val="auto"/>
          <w:szCs w:val="24"/>
          <w:lang w:val="pl-PL"/>
        </w:rPr>
        <w:t xml:space="preserve"> 1</w:t>
      </w:r>
    </w:p>
    <w:p w14:paraId="7814BB92" w14:textId="1EE7065F" w:rsidR="007A787C" w:rsidRPr="00133B78" w:rsidRDefault="007A787C" w:rsidP="004F1E74">
      <w:pPr>
        <w:pStyle w:val="Domylnyteks"/>
        <w:jc w:val="right"/>
        <w:rPr>
          <w:color w:val="auto"/>
          <w:szCs w:val="24"/>
          <w:lang w:val="pl-PL"/>
        </w:rPr>
      </w:pPr>
      <w:r w:rsidRPr="00133B78">
        <w:rPr>
          <w:color w:val="auto"/>
          <w:szCs w:val="24"/>
          <w:lang w:val="pl-PL"/>
        </w:rPr>
        <w:t xml:space="preserve">do umowy </w:t>
      </w:r>
      <w:r w:rsidR="004F1E74" w:rsidRPr="00133B78">
        <w:rPr>
          <w:color w:val="auto"/>
          <w:szCs w:val="24"/>
          <w:lang w:val="pl-PL"/>
        </w:rPr>
        <w:t>W</w:t>
      </w:r>
      <w:r w:rsidRPr="00133B78">
        <w:rPr>
          <w:color w:val="auto"/>
          <w:szCs w:val="24"/>
          <w:lang w:val="pl-PL"/>
        </w:rPr>
        <w:t>OS/</w:t>
      </w:r>
      <w:r w:rsidR="00616221">
        <w:rPr>
          <w:color w:val="auto"/>
          <w:szCs w:val="24"/>
          <w:lang w:val="pl-PL"/>
        </w:rPr>
        <w:t>…..</w:t>
      </w:r>
      <w:r w:rsidRPr="00133B78">
        <w:rPr>
          <w:color w:val="auto"/>
          <w:szCs w:val="24"/>
          <w:lang w:val="pl-PL"/>
        </w:rPr>
        <w:t>/20</w:t>
      </w:r>
      <w:r w:rsidR="004F1E74" w:rsidRPr="00133B78">
        <w:rPr>
          <w:color w:val="auto"/>
          <w:szCs w:val="24"/>
          <w:lang w:val="pl-PL"/>
        </w:rPr>
        <w:t>2</w:t>
      </w:r>
      <w:r w:rsidR="00535B5C" w:rsidRPr="00133B78">
        <w:rPr>
          <w:color w:val="auto"/>
          <w:szCs w:val="24"/>
          <w:lang w:val="pl-PL"/>
        </w:rPr>
        <w:t>2</w:t>
      </w:r>
    </w:p>
    <w:p w14:paraId="4E6CB604" w14:textId="56510E76" w:rsidR="007A787C" w:rsidRPr="00133B78" w:rsidRDefault="007A787C" w:rsidP="004F1E74">
      <w:pPr>
        <w:pStyle w:val="Domylnyteks"/>
        <w:jc w:val="right"/>
        <w:rPr>
          <w:color w:val="auto"/>
          <w:szCs w:val="24"/>
          <w:lang w:val="pl-PL"/>
        </w:rPr>
      </w:pPr>
      <w:r w:rsidRPr="00133B78">
        <w:rPr>
          <w:color w:val="auto"/>
          <w:szCs w:val="24"/>
          <w:lang w:val="pl-PL"/>
        </w:rPr>
        <w:t xml:space="preserve">z dnia </w:t>
      </w:r>
      <w:r w:rsidR="00616221">
        <w:rPr>
          <w:color w:val="auto"/>
          <w:szCs w:val="24"/>
          <w:lang w:val="pl-PL"/>
        </w:rPr>
        <w:t>………</w:t>
      </w:r>
      <w:r w:rsidR="007878B7">
        <w:rPr>
          <w:color w:val="auto"/>
          <w:szCs w:val="24"/>
          <w:lang w:val="pl-PL"/>
        </w:rPr>
        <w:t>.2022</w:t>
      </w:r>
      <w:r w:rsidR="004F1E74" w:rsidRPr="00133B78">
        <w:rPr>
          <w:color w:val="auto"/>
          <w:szCs w:val="24"/>
          <w:lang w:val="pl-PL"/>
        </w:rPr>
        <w:t xml:space="preserve"> r.</w:t>
      </w:r>
    </w:p>
    <w:p w14:paraId="3B8F9989" w14:textId="77777777" w:rsidR="004F1E74" w:rsidRPr="00133B78" w:rsidRDefault="004F1E74" w:rsidP="004F1E74">
      <w:pPr>
        <w:pStyle w:val="Domylnyteks"/>
        <w:rPr>
          <w:b/>
          <w:color w:val="auto"/>
          <w:szCs w:val="24"/>
          <w:lang w:val="pl-PL"/>
        </w:rPr>
      </w:pPr>
    </w:p>
    <w:p w14:paraId="0F01EDB2" w14:textId="57F55916" w:rsidR="007A787C" w:rsidRPr="00133B78" w:rsidRDefault="007A787C" w:rsidP="007A787C">
      <w:pPr>
        <w:pStyle w:val="Domylnyteks"/>
        <w:jc w:val="center"/>
        <w:rPr>
          <w:b/>
          <w:bCs/>
          <w:color w:val="auto"/>
          <w:szCs w:val="24"/>
          <w:lang w:val="pl-PL"/>
        </w:rPr>
      </w:pPr>
      <w:r w:rsidRPr="00133B78">
        <w:rPr>
          <w:b/>
          <w:bCs/>
          <w:color w:val="auto"/>
          <w:szCs w:val="24"/>
          <w:lang w:val="pl-PL"/>
        </w:rPr>
        <w:t>Wykaz ulic przewidzianych</w:t>
      </w:r>
      <w:r w:rsidR="00535B5C" w:rsidRPr="00133B78">
        <w:rPr>
          <w:b/>
          <w:bCs/>
          <w:color w:val="auto"/>
          <w:szCs w:val="24"/>
          <w:lang w:val="pl-PL"/>
        </w:rPr>
        <w:t xml:space="preserve"> </w:t>
      </w:r>
      <w:r w:rsidRPr="00133B78">
        <w:rPr>
          <w:b/>
          <w:bCs/>
          <w:color w:val="auto"/>
          <w:szCs w:val="24"/>
          <w:lang w:val="pl-PL"/>
        </w:rPr>
        <w:t xml:space="preserve">do </w:t>
      </w:r>
      <w:r w:rsidR="00616221">
        <w:rPr>
          <w:b/>
          <w:bCs/>
          <w:color w:val="auto"/>
          <w:szCs w:val="24"/>
          <w:lang w:val="pl-PL"/>
        </w:rPr>
        <w:t>letniego zamiatania w</w:t>
      </w:r>
      <w:r w:rsidRPr="00133B78">
        <w:rPr>
          <w:b/>
          <w:bCs/>
          <w:color w:val="auto"/>
          <w:szCs w:val="24"/>
          <w:lang w:val="pl-PL"/>
        </w:rPr>
        <w:t xml:space="preserve"> 20</w:t>
      </w:r>
      <w:r w:rsidR="004F1E74" w:rsidRPr="00133B78">
        <w:rPr>
          <w:b/>
          <w:bCs/>
          <w:color w:val="auto"/>
          <w:szCs w:val="24"/>
          <w:lang w:val="pl-PL"/>
        </w:rPr>
        <w:t>2</w:t>
      </w:r>
      <w:r w:rsidR="00535B5C" w:rsidRPr="00133B78">
        <w:rPr>
          <w:b/>
          <w:bCs/>
          <w:color w:val="auto"/>
          <w:szCs w:val="24"/>
          <w:lang w:val="pl-PL"/>
        </w:rPr>
        <w:t xml:space="preserve">2 </w:t>
      </w:r>
      <w:r w:rsidRPr="00133B78">
        <w:rPr>
          <w:b/>
          <w:bCs/>
          <w:color w:val="auto"/>
          <w:szCs w:val="24"/>
          <w:lang w:val="pl-PL"/>
        </w:rPr>
        <w:t>r.</w:t>
      </w:r>
    </w:p>
    <w:p w14:paraId="58087FBB" w14:textId="77777777" w:rsidR="007A787C" w:rsidRPr="00133B78" w:rsidRDefault="007A787C" w:rsidP="007A787C">
      <w:pPr>
        <w:pStyle w:val="Domylnyteks"/>
        <w:rPr>
          <w:b/>
          <w:color w:val="auto"/>
          <w:szCs w:val="24"/>
          <w:lang w:val="pl-PL"/>
        </w:rPr>
      </w:pP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7A787C" w:rsidRPr="00133B78" w14:paraId="45C6B98F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5919205E" w14:textId="77777777" w:rsidR="007A787C" w:rsidRPr="00133B78" w:rsidRDefault="007A787C" w:rsidP="00FA7215">
            <w:pPr>
              <w:pStyle w:val="Domylnyteks"/>
              <w:snapToGrid w:val="0"/>
              <w:jc w:val="center"/>
              <w:rPr>
                <w:b/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t>Lp.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3FBA485" w14:textId="77777777" w:rsidR="007A787C" w:rsidRPr="00133B78" w:rsidRDefault="007A787C" w:rsidP="004F1E74">
            <w:pPr>
              <w:pStyle w:val="Domylnyteks"/>
              <w:snapToGrid w:val="0"/>
              <w:rPr>
                <w:b/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t xml:space="preserve"> Nazwa ulicy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7E34B2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/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t>Długość w mb</w:t>
            </w:r>
          </w:p>
        </w:tc>
      </w:tr>
      <w:tr w:rsidR="004F1E74" w:rsidRPr="00133B78" w14:paraId="15EA2A5B" w14:textId="77777777" w:rsidTr="004F1E74">
        <w:trPr>
          <w:trHeight w:val="276"/>
        </w:trPr>
        <w:tc>
          <w:tcPr>
            <w:tcW w:w="9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C98B19" w14:textId="77777777" w:rsidR="004F1E74" w:rsidRPr="00133B78" w:rsidRDefault="004F1E74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t xml:space="preserve">Centrum </w:t>
            </w:r>
          </w:p>
        </w:tc>
      </w:tr>
      <w:tr w:rsidR="007A787C" w:rsidRPr="00133B78" w14:paraId="296D0F5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367AAAB" w14:textId="5945B32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0B3225" w14:textId="71FADB41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Akacjowa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78F8EF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53D36F0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7F28CD7" w14:textId="61F78183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12073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Anielki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1AAE30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7A787C" w:rsidRPr="00133B78" w14:paraId="32F2D8EE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15785A8" w14:textId="6F30795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AF729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Anielin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CD098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190</w:t>
            </w:r>
          </w:p>
        </w:tc>
      </w:tr>
      <w:tr w:rsidR="007A787C" w:rsidRPr="00133B78" w14:paraId="76BB649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979037F" w14:textId="31AB2CD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87DB3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Antka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0F233D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7A787C" w:rsidRPr="00133B78" w14:paraId="265FE53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E0E07FD" w14:textId="0EE4C75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552B6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Apteczna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6E2A7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7A787C" w:rsidRPr="00133B78" w14:paraId="52A1703E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7E9E5A5" w14:textId="79BF4EA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1BC34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Berenta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B1F80E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7A787C" w:rsidRPr="00133B78" w14:paraId="04F66B6E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165BCF32" w14:textId="3B387F6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286E6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Brwinowska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91F687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7A787C" w:rsidRPr="00133B78" w14:paraId="5E4A904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C840D29" w14:textId="017BA70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F9D28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Ceramiczna + Cegielniana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0F8AB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7A787C" w:rsidRPr="00133B78" w14:paraId="4C396B0C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D8E249F" w14:textId="7FC44608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1FDB6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Cmentarna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E2FD63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7A787C" w:rsidRPr="00133B78" w14:paraId="0720775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CC8EB7" w14:textId="27BF9679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8BD6C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Chopina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2BB510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850</w:t>
            </w:r>
          </w:p>
        </w:tc>
      </w:tr>
      <w:tr w:rsidR="007A787C" w:rsidRPr="00133B78" w14:paraId="2E18A0D3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8F6A33" w14:textId="7BFC5ED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9EA5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Czerwonych Maków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CFCDD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7A787C" w:rsidRPr="00133B78" w14:paraId="38FADB05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1DE91D4" w14:textId="1BCE875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8D16F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Daszyńskiego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9B67D8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900</w:t>
            </w:r>
          </w:p>
        </w:tc>
      </w:tr>
      <w:tr w:rsidR="007A787C" w:rsidRPr="00133B78" w14:paraId="79B0B9DD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B11806" w14:textId="5D2AE18E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F3636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Dębowa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39AD0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48DD62B1" w14:textId="77777777" w:rsidTr="00FF2FAB">
        <w:trPr>
          <w:trHeight w:val="267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BD753F1" w14:textId="511BF35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BC0A4F" w14:textId="77777777" w:rsidR="007A787C" w:rsidRPr="00133B78" w:rsidRDefault="007A787C" w:rsidP="00A3157A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Dobra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EE456A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686A66D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01FFD49" w14:textId="3852C93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44C352" w14:textId="402FEBF8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Działkowa</w:t>
            </w:r>
            <w:r w:rsidR="00577ECB" w:rsidRPr="00133B78">
              <w:rPr>
                <w:color w:val="auto"/>
                <w:szCs w:val="24"/>
              </w:rPr>
              <w:t xml:space="preserve"> z tunelem</w:t>
            </w:r>
            <w:r w:rsidR="00535B5C" w:rsidRPr="00133B78">
              <w:rPr>
                <w:color w:val="auto"/>
                <w:szCs w:val="24"/>
              </w:rPr>
              <w:t xml:space="preserve"> oraz łącznikiem do ul. Gomulińskiego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705E68C" w14:textId="4CCFFF77" w:rsidR="007A787C" w:rsidRPr="00133B78" w:rsidRDefault="007A787C" w:rsidP="00AB1F43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</w:t>
            </w:r>
            <w:r w:rsidR="00AB1F43" w:rsidRPr="00133B78">
              <w:rPr>
                <w:color w:val="auto"/>
                <w:szCs w:val="24"/>
              </w:rPr>
              <w:t>3</w:t>
            </w:r>
            <w:r w:rsidR="00535B5C" w:rsidRPr="00133B78">
              <w:rPr>
                <w:color w:val="auto"/>
                <w:szCs w:val="24"/>
              </w:rPr>
              <w:t>80</w:t>
            </w:r>
          </w:p>
        </w:tc>
      </w:tr>
      <w:tr w:rsidR="007A787C" w:rsidRPr="00133B78" w14:paraId="11532D2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4F75796" w14:textId="5AFD10F3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7F26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Drzymały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04B3C3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7A787C" w:rsidRPr="00133B78" w14:paraId="1C02DE4A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EF728B9" w14:textId="3980244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E223F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Emancypantek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08A7DA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7A787C" w:rsidRPr="00133B78" w14:paraId="65C2BEC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5166AF7" w14:textId="03FD78A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12546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Helenowska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23CE8F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550</w:t>
            </w:r>
          </w:p>
        </w:tc>
      </w:tr>
      <w:tr w:rsidR="007A787C" w:rsidRPr="00133B78" w14:paraId="6F10E63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B1E7B3C" w14:textId="2E09D6D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6AB8E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Hubala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844B64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7A787C" w:rsidRPr="00133B78" w14:paraId="17C71575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65D409E" w14:textId="4A82BBF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84EFD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Indrzejczyka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0F23AC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439F4B66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8EDF87" w14:textId="147284E5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22167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Jasna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DC46D3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7A787C" w:rsidRPr="00133B78" w14:paraId="4B6EBA6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1C4F29" w14:textId="08611093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15C03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Kościelna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7B120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7A787C" w:rsidRPr="00133B78" w14:paraId="15AB016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1F10B67" w14:textId="0EC5808B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4F6B6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Kościuszki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D800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7A787C" w:rsidRPr="00133B78" w14:paraId="2C94BF22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C6223FC" w14:textId="49E0FD4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0B6AA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Kubusia Puchatka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06E53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480</w:t>
            </w:r>
          </w:p>
        </w:tc>
      </w:tr>
      <w:tr w:rsidR="007A787C" w:rsidRPr="00133B78" w14:paraId="4400A3DD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7545C1" w14:textId="57609F9F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01E51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Lalki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BF67D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7A787C" w:rsidRPr="00133B78" w14:paraId="1F5DFAA3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79B248F" w14:textId="30D87E0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D6628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Letniskowa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8EDA6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170</w:t>
            </w:r>
          </w:p>
        </w:tc>
      </w:tr>
      <w:tr w:rsidR="007A787C" w:rsidRPr="00133B78" w14:paraId="15968CBF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36508CB" w14:textId="7C671E7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0F3BD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Lipowa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176CCA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1250</w:t>
            </w:r>
          </w:p>
        </w:tc>
      </w:tr>
      <w:tr w:rsidR="007A787C" w:rsidRPr="00133B78" w14:paraId="71133C25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A23FF2" w14:textId="1B08B238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7C087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Marii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35DD07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7A787C" w:rsidRPr="00133B78" w14:paraId="3670A50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9F74C42" w14:textId="37A9D2E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353A5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Mokra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0C2EE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7A787C" w:rsidRPr="00133B78" w14:paraId="35CE0B8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A786F44" w14:textId="090CC97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51362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Moniuszki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B96733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7A787C" w:rsidRPr="00133B78" w14:paraId="395A4993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C9CDCA9" w14:textId="4A9A13D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CA161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Niklowa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BBE29E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7A787C" w:rsidRPr="00133B78" w14:paraId="56D4B89E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7C57141" w14:textId="13F782EF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96B72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Niepodległości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FE677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7A787C" w:rsidRPr="00133B78" w14:paraId="1EAEFE3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9BB648F" w14:textId="1966D94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0D8FA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Obrońców Pokoju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44CBB0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950</w:t>
            </w:r>
          </w:p>
        </w:tc>
      </w:tr>
      <w:tr w:rsidR="007A787C" w:rsidRPr="00133B78" w14:paraId="1D8BC5F4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A5A55B3" w14:textId="19AA331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967AD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Ołówkowa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5F3302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850</w:t>
            </w:r>
          </w:p>
        </w:tc>
      </w:tr>
      <w:tr w:rsidR="007A787C" w:rsidRPr="00133B78" w14:paraId="518A9BB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635DD70" w14:textId="3176B8F9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7CC33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  <w:lang w:val="pl-PL"/>
              </w:rPr>
            </w:pPr>
            <w:r w:rsidRPr="00133B78">
              <w:rPr>
                <w:color w:val="auto"/>
                <w:szCs w:val="24"/>
                <w:lang w:val="pl-PL"/>
              </w:rPr>
              <w:t>Plantowa ( od Wojska Polskiego – do 2-go Sierpnia)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59F14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7A787C" w:rsidRPr="00133B78" w14:paraId="35373589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D83C039" w14:textId="32A2E41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722C4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Pogodna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118F33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860</w:t>
            </w:r>
          </w:p>
        </w:tc>
      </w:tr>
      <w:tr w:rsidR="007A787C" w:rsidRPr="00133B78" w14:paraId="27F82828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20D9739" w14:textId="2E15836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6F2B8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Polna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9E4C22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900</w:t>
            </w:r>
          </w:p>
        </w:tc>
      </w:tr>
      <w:tr w:rsidR="007A787C" w:rsidRPr="00133B78" w14:paraId="69D3568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6295AE6" w14:textId="0A5EC49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9117A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Potulickich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844288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7A787C" w:rsidRPr="00133B78" w14:paraId="1786197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BAB3535" w14:textId="70A9655E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252CF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Przeskok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73BADC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7A787C" w:rsidRPr="00133B78" w14:paraId="251EC03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E8B94DE" w14:textId="2DA2B90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DAC9B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Przemysłowa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37831E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460</w:t>
            </w:r>
          </w:p>
        </w:tc>
      </w:tr>
      <w:tr w:rsidR="007A787C" w:rsidRPr="00133B78" w14:paraId="5F554353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7C09CED" w14:textId="56A1921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510A9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Pułaskiego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710ECB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7A787C" w:rsidRPr="00133B78" w14:paraId="3AD3627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504BF43" w14:textId="0F6D836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2A4DB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Radnych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BF3962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7A787C" w:rsidRPr="00133B78" w14:paraId="2740D76D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A75E824" w14:textId="775799A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5796A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Reja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33B5BE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360</w:t>
            </w:r>
          </w:p>
        </w:tc>
      </w:tr>
      <w:tr w:rsidR="007A787C" w:rsidRPr="00133B78" w14:paraId="5D1DA58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D9540C4" w14:textId="76AD95B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E2AD0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2-go Sierpnia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01552F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260 </w:t>
            </w:r>
          </w:p>
        </w:tc>
      </w:tr>
      <w:tr w:rsidR="007A787C" w:rsidRPr="00133B78" w14:paraId="56A7F86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563076D" w14:textId="7C54B03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20B7F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Szczęsna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93E50A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7A787C" w:rsidRPr="00133B78" w14:paraId="2003781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4F2091A" w14:textId="57F8429B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53D0F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Sprawiedliwości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E842EC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7A787C" w:rsidRPr="00133B78" w14:paraId="3AE99992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22BE22" w14:textId="6A20296B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E4E58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Srebrna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B4681A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370</w:t>
            </w:r>
          </w:p>
        </w:tc>
      </w:tr>
      <w:tr w:rsidR="007A787C" w:rsidRPr="00133B78" w14:paraId="091D2EA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EB55A12" w14:textId="6EE1EA66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4D2AD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Stalowa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170A2A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800</w:t>
            </w:r>
          </w:p>
        </w:tc>
      </w:tr>
      <w:tr w:rsidR="007A787C" w:rsidRPr="00133B78" w14:paraId="06372EF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F935685" w14:textId="6BEA46E9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6AF95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Ślimaka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EC745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7A787C" w:rsidRPr="00133B78" w14:paraId="4932C7BD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E1207B6" w14:textId="15AF3C3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BE914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Targowa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DD7570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186CF59A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C2584FD" w14:textId="7EA63FF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6BA3E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Tomcia Palucha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A7B54B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5FE9111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716CC9E" w14:textId="4AF161E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B4A1A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Trąbalskiego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AACF8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7A787C" w:rsidRPr="00133B78" w14:paraId="0415C5F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B407F89" w14:textId="29453C46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6973C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Wołowskiego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8A637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7A787C" w:rsidRPr="00133B78" w14:paraId="1DAED8B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2583506" w14:textId="6026181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F70C0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Wokulskiego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957B7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6149887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7BD3681" w14:textId="3077930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E0D20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Miry Zimińskiej – Sygietyńskiej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BE5FDE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7A787C" w:rsidRPr="00133B78" w14:paraId="645E90CA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D041983" w14:textId="764F8D56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5394D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Zgoda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E82360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7A787C" w:rsidRPr="00133B78" w14:paraId="3D2C0B6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AE58541" w14:textId="64EE25B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35C95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Zakątna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47A917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7A787C" w:rsidRPr="00133B78" w14:paraId="543652D8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DBE4196" w14:textId="1F2A832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E7092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Zasławskiej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857326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5D655AAA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314FAB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E40F7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630E8F2" w14:textId="39F0229D" w:rsidR="007A787C" w:rsidRPr="00133B78" w:rsidRDefault="007A787C" w:rsidP="004813D5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21</w:t>
            </w:r>
            <w:r w:rsidR="00133B78"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</w:t>
            </w:r>
            <w:r w:rsidR="00535B5C" w:rsidRPr="00133B78">
              <w:rPr>
                <w:b/>
                <w:bCs/>
                <w:i/>
                <w:iCs/>
                <w:color w:val="auto"/>
                <w:szCs w:val="24"/>
              </w:rPr>
              <w:t>900</w:t>
            </w:r>
            <w:r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                                               </w:t>
            </w:r>
          </w:p>
        </w:tc>
      </w:tr>
    </w:tbl>
    <w:p w14:paraId="145401EE" w14:textId="77777777" w:rsidR="007A787C" w:rsidRPr="00133B78" w:rsidRDefault="007A787C" w:rsidP="007A787C"/>
    <w:p w14:paraId="75DAB696" w14:textId="77777777" w:rsidR="007A787C" w:rsidRPr="00133B78" w:rsidRDefault="007A787C" w:rsidP="007A787C"/>
    <w:p w14:paraId="629BA25C" w14:textId="77777777" w:rsidR="007A787C" w:rsidRPr="00133B78" w:rsidRDefault="007A787C" w:rsidP="007A787C"/>
    <w:p w14:paraId="07B085A8" w14:textId="77777777" w:rsidR="00AB1F43" w:rsidRPr="00133B78" w:rsidRDefault="00AB1F43">
      <w:pPr>
        <w:spacing w:after="160" w:line="259" w:lineRule="auto"/>
      </w:pPr>
      <w:r w:rsidRPr="00133B78">
        <w:br w:type="page"/>
      </w: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2EACB13C" w14:textId="77777777" w:rsidTr="0051428B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A043688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lastRenderedPageBreak/>
              <w:t>Ostoja</w:t>
            </w:r>
          </w:p>
        </w:tc>
      </w:tr>
      <w:tr w:rsidR="00A3157A" w:rsidRPr="00133B78" w14:paraId="22B8C517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2181C9F" w14:textId="02F29C64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0EC0B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Adama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B04658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A3157A" w:rsidRPr="00133B78" w14:paraId="79788548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56DC85E" w14:textId="306665B2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AC7CC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Andrzeja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73C258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A3157A" w:rsidRPr="00133B78" w14:paraId="4E5DA309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1F9E01CF" w14:textId="63582E70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B8365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Anny Jagiellonki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509A72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20A4D95B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9446862" w14:textId="48FA6830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568D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Batorego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D73057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A3157A" w:rsidRPr="00133B78" w14:paraId="7D493F60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F3343F5" w14:textId="497BC9AF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C30E4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Bema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07B8C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4D7C17F4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E113AD6" w14:textId="2CF52D05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0B295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Chrobrego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3DC35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540</w:t>
            </w:r>
          </w:p>
        </w:tc>
      </w:tr>
      <w:tr w:rsidR="00A3157A" w:rsidRPr="00133B78" w14:paraId="31B55047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CAFD7B0" w14:textId="54CCE89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F251ED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Dąbrowskiego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B3DECE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550</w:t>
            </w:r>
          </w:p>
        </w:tc>
      </w:tr>
      <w:tr w:rsidR="00A3157A" w:rsidRPr="00133B78" w14:paraId="72AD79CF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3D573C9" w14:textId="5404BA08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C79E2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Edwarda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0AA6C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150</w:t>
            </w:r>
          </w:p>
        </w:tc>
      </w:tr>
      <w:tr w:rsidR="00A3157A" w:rsidRPr="00133B78" w14:paraId="5896930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426DFA8" w14:textId="5461AD6E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5EE168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Eustachego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FA478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90</w:t>
            </w:r>
          </w:p>
        </w:tc>
      </w:tr>
      <w:tr w:rsidR="00A3157A" w:rsidRPr="00133B78" w14:paraId="37822BD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92778A" w14:textId="42473DB6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00AB5F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Ewy (do garaży)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5BB24D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A3157A" w:rsidRPr="00133B78" w14:paraId="4C24F1E8" w14:textId="77777777" w:rsidTr="00FF2FAB">
        <w:trPr>
          <w:trHeight w:val="330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7D7E298" w14:textId="42174669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1CA9C0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Focha  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A8FD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800</w:t>
            </w:r>
          </w:p>
        </w:tc>
      </w:tr>
      <w:tr w:rsidR="00A3157A" w:rsidRPr="00133B78" w14:paraId="7047B98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613C34" w14:textId="11F4F51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4F7872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Kasztanowa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CC9A4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054E21C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A4AC03" w14:textId="7D6AA5F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67A54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Kosynierów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3BE1B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447BDF8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172F7BC" w14:textId="7F6D697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96A75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Krystyny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89F59D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A3157A" w:rsidRPr="00133B78" w14:paraId="14116FB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F4F939C" w14:textId="2374D75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DE8A35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Księcia Józefa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668F87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850</w:t>
            </w:r>
          </w:p>
        </w:tc>
      </w:tr>
      <w:tr w:rsidR="00A3157A" w:rsidRPr="00133B78" w14:paraId="25A4CE14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BF84C18" w14:textId="547548D1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8C3BE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Łokietka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1E2676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A3157A" w:rsidRPr="00133B78" w14:paraId="574A9906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82A6F0" w14:textId="3277669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4B1E94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Mieczysława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E0E1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39853F0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DD6D85" w14:textId="29A6D76A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BF683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Mieszka  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0D410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170</w:t>
            </w:r>
          </w:p>
        </w:tc>
      </w:tr>
      <w:tr w:rsidR="00A3157A" w:rsidRPr="00133B78" w14:paraId="08DA93AD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7CED471" w14:textId="00A2D85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B8CD0A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PCK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09ED83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A3157A" w:rsidRPr="00133B78" w14:paraId="40F5CAD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45FFC75" w14:textId="0251A154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64FF94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Piotrusia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AD99E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A3157A" w:rsidRPr="00133B78" w14:paraId="08B2725E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072B1F5" w14:textId="10A6B756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21CB6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Stawowa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A8558F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A3157A" w:rsidRPr="00133B78" w14:paraId="11A88C5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DA3EF0" w14:textId="66D41679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AD5F4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Tadeusza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92CAA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3803C8E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1CDD0B" w14:textId="716F024C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58B70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Trojdena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6716A3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550</w:t>
            </w:r>
          </w:p>
        </w:tc>
      </w:tr>
      <w:tr w:rsidR="00A3157A" w:rsidRPr="00133B78" w14:paraId="598FE06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43FC787" w14:textId="4AB81A24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D62597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Sowińskiego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6CD76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1F06ED05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F9FED42" w14:textId="13CFACB9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5DFF2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Stanisława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2115C1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A3157A" w:rsidRPr="00133B78" w14:paraId="391DE8A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7BFACA9" w14:textId="2122004A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4FB30D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Waldemara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F94C38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A3157A" w:rsidRPr="00133B78" w14:paraId="4BE5A357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737456" w14:textId="3071CA82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42D20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Wandy (część utwardzona 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97FEE4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A3157A" w:rsidRPr="00133B78" w14:paraId="60DA3440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3B81041" w14:textId="1872BCD6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546AAE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Wojciecha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8D394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A3157A" w:rsidRPr="00133B78" w14:paraId="52DFA937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E135996" w14:textId="04C32EE5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609D45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Zawiszy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07E286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6AF4C8AD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96B819D" w14:textId="4EEAAFC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584DAF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Zenona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A910C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280</w:t>
            </w:r>
          </w:p>
        </w:tc>
      </w:tr>
      <w:tr w:rsidR="00A3157A" w:rsidRPr="00133B78" w14:paraId="6877DD99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BC38BC2" w14:textId="1C67368C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D57582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Zdzisława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09C28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310</w:t>
            </w:r>
          </w:p>
        </w:tc>
      </w:tr>
      <w:tr w:rsidR="00A3157A" w:rsidRPr="00133B78" w14:paraId="26F7682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97D37C2" w14:textId="3EA461F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D0ED0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Ziemowita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121564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3DB5CB1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C63D7AA" w14:textId="43500B8A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558EBE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Żółkiewskiego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51DDC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CE2DEDA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23D53B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C1D1A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794A74B" w14:textId="1FFCA26E" w:rsidR="007A787C" w:rsidRPr="00133B78" w:rsidRDefault="007A787C" w:rsidP="004F1E74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bCs/>
                <w:i/>
                <w:iCs/>
                <w:color w:val="auto"/>
                <w:szCs w:val="24"/>
              </w:rPr>
              <w:t>10</w:t>
            </w:r>
            <w:r w:rsidR="00133B78"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</w:t>
            </w:r>
            <w:r w:rsidRPr="00133B78">
              <w:rPr>
                <w:b/>
                <w:bCs/>
                <w:i/>
                <w:iCs/>
                <w:color w:val="auto"/>
                <w:szCs w:val="24"/>
              </w:rPr>
              <w:t>100</w:t>
            </w:r>
          </w:p>
        </w:tc>
      </w:tr>
    </w:tbl>
    <w:p w14:paraId="468C0A11" w14:textId="77777777" w:rsidR="007A787C" w:rsidRPr="00133B78" w:rsidRDefault="007A787C" w:rsidP="007A787C"/>
    <w:p w14:paraId="056B02D9" w14:textId="77777777" w:rsidR="007A787C" w:rsidRPr="00133B78" w:rsidRDefault="007A787C" w:rsidP="007A787C"/>
    <w:p w14:paraId="7558FC0C" w14:textId="77777777" w:rsidR="007A787C" w:rsidRPr="00133B78" w:rsidRDefault="007A787C" w:rsidP="007A787C"/>
    <w:p w14:paraId="71CA418E" w14:textId="77777777" w:rsidR="004813D5" w:rsidRPr="00133B78" w:rsidRDefault="004813D5">
      <w:pPr>
        <w:spacing w:after="160" w:line="259" w:lineRule="auto"/>
      </w:pPr>
      <w:r w:rsidRPr="00133B78">
        <w:br w:type="page"/>
      </w: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36156994" w14:textId="77777777" w:rsidTr="0075121B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41E5AF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lastRenderedPageBreak/>
              <w:t>Żbików</w:t>
            </w:r>
          </w:p>
        </w:tc>
      </w:tr>
      <w:tr w:rsidR="00A3157A" w:rsidRPr="00133B78" w14:paraId="636B2633" w14:textId="77777777" w:rsidTr="00535B5C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E80281B" w14:textId="63FC90E0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8F8FBD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Bąki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F8A304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660</w:t>
            </w:r>
          </w:p>
        </w:tc>
      </w:tr>
      <w:tr w:rsidR="00A3157A" w:rsidRPr="00133B78" w14:paraId="11D7A98D" w14:textId="77777777" w:rsidTr="00535B5C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0A56FE2" w14:textId="6B4EC002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C2068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Bąkowska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F80F8D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600</w:t>
            </w:r>
          </w:p>
        </w:tc>
      </w:tr>
      <w:tr w:rsidR="00A3157A" w:rsidRPr="00133B78" w14:paraId="48AF4113" w14:textId="77777777" w:rsidTr="00535B5C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9903E7F" w14:textId="4728F660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BA516C" w14:textId="30048CF8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Brzezińskiego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FD27A6A" w14:textId="4D5866EE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</w:t>
            </w:r>
            <w:r w:rsidR="00535B5C" w:rsidRPr="00133B78">
              <w:rPr>
                <w:bCs/>
                <w:color w:val="auto"/>
                <w:szCs w:val="24"/>
              </w:rPr>
              <w:t>600</w:t>
            </w:r>
          </w:p>
        </w:tc>
      </w:tr>
      <w:tr w:rsidR="00A3157A" w:rsidRPr="00133B78" w14:paraId="3CFE612B" w14:textId="77777777" w:rsidTr="00535B5C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6604674" w14:textId="09809F37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7B8DB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Bristol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F9249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300</w:t>
            </w:r>
          </w:p>
        </w:tc>
      </w:tr>
      <w:tr w:rsidR="00A3157A" w:rsidRPr="00133B78" w14:paraId="09DA9788" w14:textId="77777777" w:rsidTr="00535B5C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5E28910" w14:textId="2668A865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B0E78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Chabrowa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AE1EA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550</w:t>
            </w:r>
          </w:p>
        </w:tc>
      </w:tr>
      <w:tr w:rsidR="00A3157A" w:rsidRPr="00133B78" w14:paraId="371F3079" w14:textId="77777777" w:rsidTr="00535B5C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1F3EBFD" w14:textId="1810F300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B10980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Cicha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3C63D0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200</w:t>
            </w:r>
          </w:p>
        </w:tc>
      </w:tr>
      <w:tr w:rsidR="00A3157A" w:rsidRPr="00133B78" w14:paraId="4DCA78F1" w14:textId="77777777" w:rsidTr="00535B5C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2935505" w14:textId="5D470557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316A1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Ciechanowska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7C00D4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510</w:t>
            </w:r>
          </w:p>
        </w:tc>
      </w:tr>
      <w:tr w:rsidR="00A3157A" w:rsidRPr="00133B78" w14:paraId="3DB46042" w14:textId="77777777" w:rsidTr="00535B5C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B8EA411" w14:textId="08A4B93E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391D4E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Gałczyńskiego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C26205C" w14:textId="77777777" w:rsidR="007A787C" w:rsidRPr="00133B78" w:rsidRDefault="007A787C" w:rsidP="004F1E74">
            <w:pPr>
              <w:pStyle w:val="Domylnyteks"/>
              <w:tabs>
                <w:tab w:val="left" w:pos="1454"/>
              </w:tabs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760</w:t>
            </w:r>
          </w:p>
        </w:tc>
      </w:tr>
      <w:tr w:rsidR="00A3157A" w:rsidRPr="00133B78" w14:paraId="5E94C132" w14:textId="77777777" w:rsidTr="00535B5C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BDDA0F6" w14:textId="326342CF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74E72B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Głowackiego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FD5226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230</w:t>
            </w:r>
          </w:p>
        </w:tc>
      </w:tr>
      <w:tr w:rsidR="00A3157A" w:rsidRPr="00133B78" w14:paraId="2F7C9DBA" w14:textId="77777777" w:rsidTr="00535B5C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BC492FA" w14:textId="2506DD63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47454F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  <w:lang w:val="pl-PL"/>
              </w:rPr>
              <w:t>Graniczna</w:t>
            </w:r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3A9BE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32746CD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ABBBF1C" w14:textId="1367DECF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9F8D8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  <w:lang w:val="pl-PL"/>
              </w:rPr>
            </w:pPr>
            <w:r w:rsidRPr="00133B78">
              <w:rPr>
                <w:bCs/>
                <w:color w:val="auto"/>
                <w:szCs w:val="24"/>
                <w:lang w:val="pl-PL"/>
              </w:rPr>
              <w:t>Długosza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704832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820</w:t>
            </w:r>
          </w:p>
        </w:tc>
      </w:tr>
      <w:tr w:rsidR="00A3157A" w:rsidRPr="00133B78" w14:paraId="61C785A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4D4210D" w14:textId="12DB5563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04F63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Górna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E669DF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500</w:t>
            </w:r>
          </w:p>
        </w:tc>
      </w:tr>
      <w:tr w:rsidR="00A3157A" w:rsidRPr="00133B78" w14:paraId="3D95564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5ECE27" w14:textId="0367748F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178562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Granitowa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F64EAE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320</w:t>
            </w:r>
          </w:p>
        </w:tc>
      </w:tr>
      <w:tr w:rsidR="00A3157A" w:rsidRPr="00133B78" w14:paraId="1FD4AB0A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51B7C8B" w14:textId="32EF5144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85B46B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Guzikowa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67312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430</w:t>
            </w:r>
          </w:p>
        </w:tc>
      </w:tr>
      <w:tr w:rsidR="00A3157A" w:rsidRPr="00133B78" w14:paraId="558ECE7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CB24F43" w14:textId="220D63D7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9792C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Herberta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4E5F90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350</w:t>
            </w:r>
          </w:p>
        </w:tc>
      </w:tr>
      <w:tr w:rsidR="00A3157A" w:rsidRPr="00133B78" w14:paraId="4193E2A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292A389" w14:textId="76BBE32D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989A7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Hortensji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F6B471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530</w:t>
            </w:r>
          </w:p>
        </w:tc>
      </w:tr>
      <w:tr w:rsidR="00A3157A" w:rsidRPr="00133B78" w14:paraId="52CB735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69EBB7" w14:textId="21073EC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84B24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Jarzynowa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8B8561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610</w:t>
            </w:r>
          </w:p>
        </w:tc>
      </w:tr>
      <w:tr w:rsidR="00A3157A" w:rsidRPr="00133B78" w14:paraId="4D52486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214B96E" w14:textId="2DFFC42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1A8F3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Kamińskiego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F5448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130</w:t>
            </w:r>
          </w:p>
        </w:tc>
      </w:tr>
      <w:tr w:rsidR="00A3157A" w:rsidRPr="00133B78" w14:paraId="657A6F6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8AF9591" w14:textId="481451E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BDD5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Kasprowicza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7C46C4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250</w:t>
            </w:r>
          </w:p>
        </w:tc>
      </w:tr>
      <w:tr w:rsidR="00A3157A" w:rsidRPr="00133B78" w14:paraId="66D4534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50FADB0" w14:textId="4E95CC1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86FD6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Kielecka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6B4F2D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270</w:t>
            </w:r>
          </w:p>
        </w:tc>
      </w:tr>
      <w:tr w:rsidR="00A3157A" w:rsidRPr="00133B78" w14:paraId="2494616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A8BC7B2" w14:textId="63C2DC9A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78EFF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Kolejowa  - od Długiej do Zdziarskiej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9BFF0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750</w:t>
            </w:r>
          </w:p>
        </w:tc>
      </w:tr>
      <w:tr w:rsidR="00A3157A" w:rsidRPr="00133B78" w14:paraId="0BA75286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B69716D" w14:textId="4595E8C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31479A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Konotopska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894B31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A00C63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D159800" w14:textId="230FABD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75101E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Kurca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F819C1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540</w:t>
            </w:r>
          </w:p>
        </w:tc>
      </w:tr>
      <w:tr w:rsidR="00A3157A" w:rsidRPr="00133B78" w14:paraId="0F9632B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AC05823" w14:textId="2B3FAAD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0206BE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Kwitnąca + Zdziarska do granic miasta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C95A3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460</w:t>
            </w:r>
          </w:p>
        </w:tc>
      </w:tr>
      <w:tr w:rsidR="003F069A" w:rsidRPr="00133B78" w14:paraId="25CED8D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1B62B6B" w14:textId="77777777" w:rsidR="003F069A" w:rsidRPr="00133B78" w:rsidRDefault="003F069A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AC89E2" w14:textId="1176CF6E" w:rsidR="003F069A" w:rsidRPr="00133B78" w:rsidRDefault="003F069A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Lisieckiego (część utwardzona)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A3246B1" w14:textId="0A2C4EF1" w:rsidR="003F069A" w:rsidRPr="00133B78" w:rsidRDefault="003F069A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570</w:t>
            </w:r>
          </w:p>
        </w:tc>
      </w:tr>
      <w:tr w:rsidR="00A3157A" w:rsidRPr="00133B78" w14:paraId="01C7A76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02381AD" w14:textId="44892D1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32875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Ludowa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67FD97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380</w:t>
            </w:r>
          </w:p>
        </w:tc>
      </w:tr>
      <w:tr w:rsidR="00A3157A" w:rsidRPr="00133B78" w14:paraId="5C02C26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6D8164" w14:textId="5D933C9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09BFE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Łączniczek AK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0140B5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200</w:t>
            </w:r>
          </w:p>
        </w:tc>
      </w:tr>
      <w:tr w:rsidR="00A3157A" w:rsidRPr="00133B78" w14:paraId="7FBD053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0E97236" w14:textId="7488755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CF7EA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Łąkowa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13B6C7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210</w:t>
            </w:r>
          </w:p>
        </w:tc>
      </w:tr>
      <w:tr w:rsidR="00A3157A" w:rsidRPr="00133B78" w14:paraId="7EF07C0F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17E1614" w14:textId="320BBBC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21C3E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Łódzka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366199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110</w:t>
            </w:r>
          </w:p>
        </w:tc>
      </w:tr>
      <w:tr w:rsidR="00A3157A" w:rsidRPr="00133B78" w14:paraId="4330B249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AD45338" w14:textId="072F2A9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896A46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Mickiewicza  (cała )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8BF050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1460</w:t>
            </w:r>
          </w:p>
        </w:tc>
      </w:tr>
      <w:tr w:rsidR="00A3157A" w:rsidRPr="00133B78" w14:paraId="1F693E9E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E348511" w14:textId="3781BB4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E1C240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Miernicza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2E612BB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380</w:t>
            </w:r>
          </w:p>
        </w:tc>
      </w:tr>
      <w:tr w:rsidR="00A3157A" w:rsidRPr="00133B78" w14:paraId="70CDBECD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393ED18" w14:textId="06FA2CCC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FB864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Miodowa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85C87AC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BF3222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01DBF34" w14:textId="469542B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3CE3C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Mostowa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AFAA0A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394F6F8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97318EC" w14:textId="672D0739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900A3F" w14:textId="0C12CF95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3-go Maja -  (od wiaduktu i torów PKP do </w:t>
            </w:r>
            <w:r w:rsidR="00535B5C" w:rsidRPr="00133B78">
              <w:rPr>
                <w:bCs/>
                <w:color w:val="auto"/>
                <w:szCs w:val="24"/>
              </w:rPr>
              <w:t xml:space="preserve">ul. </w:t>
            </w:r>
            <w:r w:rsidRPr="00133B78">
              <w:rPr>
                <w:bCs/>
                <w:color w:val="auto"/>
                <w:szCs w:val="24"/>
              </w:rPr>
              <w:t>Ciechanowskiej)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3E5FE0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1520</w:t>
            </w:r>
          </w:p>
        </w:tc>
      </w:tr>
      <w:tr w:rsidR="00A3157A" w:rsidRPr="00133B78" w14:paraId="6504C35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7760966" w14:textId="457AFE02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535DDA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Narodowa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7445F32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577EBFE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2C62FE8" w14:textId="1A6F669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28883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Nałkowskiej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FE4A8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250</w:t>
            </w:r>
          </w:p>
        </w:tc>
      </w:tr>
      <w:tr w:rsidR="00A3157A" w:rsidRPr="00133B78" w14:paraId="69E3306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494F6D2" w14:textId="3EBED2B2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CD95A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Norwida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6F4015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230</w:t>
            </w:r>
          </w:p>
        </w:tc>
      </w:tr>
      <w:tr w:rsidR="00A3157A" w:rsidRPr="00133B78" w14:paraId="5D8C14F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C3DCAB" w14:textId="39A5C07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F56763" w14:textId="77777777" w:rsidR="004813D5" w:rsidRPr="00133B78" w:rsidRDefault="004813D5" w:rsidP="004813D5">
            <w:pPr>
              <w:pStyle w:val="Domylnyteks"/>
              <w:tabs>
                <w:tab w:val="left" w:pos="4740"/>
              </w:tabs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Ogrodowa </w:t>
            </w:r>
            <w:r w:rsidRPr="00133B78">
              <w:rPr>
                <w:bCs/>
                <w:color w:val="auto"/>
                <w:szCs w:val="24"/>
              </w:rPr>
              <w:tab/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8BFD9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44FA203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20C5D41" w14:textId="26D5923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62828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Ołtarzewska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136F8F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270</w:t>
            </w:r>
          </w:p>
        </w:tc>
      </w:tr>
      <w:tr w:rsidR="00A3157A" w:rsidRPr="00133B78" w14:paraId="68F239D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AB24A20" w14:textId="6A56FA8E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2824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Otwocka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DD5AD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130</w:t>
            </w:r>
          </w:p>
        </w:tc>
      </w:tr>
      <w:tr w:rsidR="00A3157A" w:rsidRPr="00133B78" w14:paraId="6AAE2848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FA23AEF" w14:textId="25D70AB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BBBB63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Pańska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610B9A1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5304A997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64C4758" w14:textId="45C3660D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59D81B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Pętelki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C4552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250</w:t>
            </w:r>
          </w:p>
        </w:tc>
      </w:tr>
      <w:tr w:rsidR="00A3157A" w:rsidRPr="00133B78" w14:paraId="2B9FE734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4EAE490" w14:textId="742ECA7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4F58E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Piotrkowska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9137C9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360</w:t>
            </w:r>
          </w:p>
        </w:tc>
      </w:tr>
      <w:tr w:rsidR="00A3157A" w:rsidRPr="00133B78" w14:paraId="253E7749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07585C4" w14:textId="421993CA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997BC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Platynowa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62F723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220</w:t>
            </w:r>
          </w:p>
        </w:tc>
      </w:tr>
      <w:tr w:rsidR="00A3157A" w:rsidRPr="00133B78" w14:paraId="6C4AD5F8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872FF4A" w14:textId="6A47898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B89692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Płocka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A752CF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100</w:t>
            </w:r>
          </w:p>
        </w:tc>
      </w:tr>
      <w:tr w:rsidR="00A3157A" w:rsidRPr="00133B78" w14:paraId="709E1EF6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DFF8DEC" w14:textId="557384B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F44FE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Prusaka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AAA417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220</w:t>
            </w:r>
          </w:p>
        </w:tc>
      </w:tr>
      <w:tr w:rsidR="00A3157A" w:rsidRPr="00133B78" w14:paraId="58C6CD38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D16AE23" w14:textId="4BB637D1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236EC5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Przedszkolna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5D77B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430</w:t>
            </w:r>
          </w:p>
        </w:tc>
      </w:tr>
      <w:tr w:rsidR="00A3157A" w:rsidRPr="00133B78" w14:paraId="36201970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DBBD574" w14:textId="28882BA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F8A381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Reymonta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2A52F9B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A3157A" w:rsidRPr="00133B78" w14:paraId="0B1A9A3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87CA626" w14:textId="0AFED679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FEA5B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Rolnicza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4285A3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200</w:t>
            </w:r>
          </w:p>
        </w:tc>
      </w:tr>
      <w:tr w:rsidR="003F069A" w:rsidRPr="00133B78" w14:paraId="3B626798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DDB04E" w14:textId="77777777" w:rsidR="003F069A" w:rsidRPr="00133B78" w:rsidRDefault="003F069A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1730F" w14:textId="6AB24BC7" w:rsidR="003F069A" w:rsidRPr="00133B78" w:rsidRDefault="003F069A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Rozbrat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A67CE4E" w14:textId="6F77674C" w:rsidR="003F069A" w:rsidRPr="00133B78" w:rsidRDefault="003F069A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210</w:t>
            </w:r>
          </w:p>
        </w:tc>
      </w:tr>
      <w:tr w:rsidR="00A3157A" w:rsidRPr="00133B78" w14:paraId="65192E5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69A474F" w14:textId="6D7693A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E5EB1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Rusałki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73809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145</w:t>
            </w:r>
          </w:p>
        </w:tc>
      </w:tr>
      <w:tr w:rsidR="00A3157A" w:rsidRPr="00133B78" w14:paraId="6CBA3D5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212D73C" w14:textId="790B7A9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D7CB4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Rysia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C9F0CC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400</w:t>
            </w:r>
          </w:p>
        </w:tc>
      </w:tr>
      <w:tr w:rsidR="00A3157A" w:rsidRPr="00133B78" w14:paraId="64CFF071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FCFB634" w14:textId="486B7FC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8DB7F1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Siedlecka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D6643B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A3157A" w:rsidRPr="00133B78" w14:paraId="495DE64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848040F" w14:textId="5F11A552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D0613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Słoneczna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E2EED9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A3157A" w:rsidRPr="00133B78" w14:paraId="33C599A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25796D2" w14:textId="4300253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41C12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Słowackiego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69B6D8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500</w:t>
            </w:r>
          </w:p>
        </w:tc>
      </w:tr>
      <w:tr w:rsidR="00A3157A" w:rsidRPr="00133B78" w14:paraId="4D4A0C9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A46BB1" w14:textId="779F799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C43ED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Studzienna -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7AB9A4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7AB724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CD1567E" w14:textId="3C08061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EFF99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Szkolna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247CDB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600</w:t>
            </w:r>
          </w:p>
        </w:tc>
      </w:tr>
      <w:tr w:rsidR="003F069A" w:rsidRPr="00133B78" w14:paraId="641E44D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56EAF8B" w14:textId="77777777" w:rsidR="003F069A" w:rsidRPr="00133B78" w:rsidRDefault="003F069A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5132A6" w14:textId="693E2842" w:rsidR="003F069A" w:rsidRPr="00133B78" w:rsidRDefault="003F069A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Szymborskiej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10EB43" w14:textId="357AF36B" w:rsidR="003F069A" w:rsidRPr="00133B78" w:rsidRDefault="003F069A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80</w:t>
            </w:r>
          </w:p>
        </w:tc>
      </w:tr>
      <w:tr w:rsidR="00A3157A" w:rsidRPr="00133B78" w14:paraId="02E4A75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74C8369" w14:textId="1ADFA7B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5A16A9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Świtezianki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23F7C2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170</w:t>
            </w:r>
          </w:p>
        </w:tc>
      </w:tr>
      <w:tr w:rsidR="00A3157A" w:rsidRPr="00133B78" w14:paraId="2A64F72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8F3A01A" w14:textId="1131996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51B879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Tuwima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1EDF3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460</w:t>
            </w:r>
          </w:p>
        </w:tc>
      </w:tr>
      <w:tr w:rsidR="00A3157A" w:rsidRPr="00133B78" w14:paraId="79CF92A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E69536C" w14:textId="36D7E029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B25D6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Warzywna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AB62C5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340</w:t>
            </w:r>
          </w:p>
        </w:tc>
      </w:tr>
      <w:tr w:rsidR="00A3157A" w:rsidRPr="00133B78" w14:paraId="7178B17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B398EA6" w14:textId="12BF5E8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222D8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Wesoła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3968DC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430</w:t>
            </w:r>
          </w:p>
        </w:tc>
      </w:tr>
      <w:tr w:rsidR="00A3157A" w:rsidRPr="00133B78" w14:paraId="4BA3DE98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3BF6B8" w14:textId="5299845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74D360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Widok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DDDE3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350</w:t>
            </w:r>
          </w:p>
        </w:tc>
      </w:tr>
      <w:tr w:rsidR="00A3157A" w:rsidRPr="00133B78" w14:paraId="773B154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89F4089" w14:textId="66777CC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BC75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Zachodnia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79C6E2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490</w:t>
            </w:r>
          </w:p>
        </w:tc>
      </w:tr>
      <w:tr w:rsidR="00A3157A" w:rsidRPr="00133B78" w14:paraId="021ADE5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0AB29D8" w14:textId="10FC04A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71050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Zbigniewa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7DADB4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A3157A" w:rsidRPr="00133B78" w14:paraId="52E95B36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BD00472" w14:textId="2F4BC41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4771A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Zdziarska – Korczaka – Dąbrowskiej (do granic miasta)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DDF847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1800</w:t>
            </w:r>
          </w:p>
        </w:tc>
      </w:tr>
      <w:tr w:rsidR="00A3157A" w:rsidRPr="00133B78" w14:paraId="1867E38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D5D173C" w14:textId="08ADF05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5132D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Zimna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119087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540</w:t>
            </w:r>
          </w:p>
        </w:tc>
      </w:tr>
      <w:tr w:rsidR="00A3157A" w:rsidRPr="00133B78" w14:paraId="4FD2AAA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4908164" w14:textId="13E9C82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C0C0E2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Złota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BB4529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4B63D3C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FE8A88B" w14:textId="0AAFF01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96D65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Żabia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4A93BB1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A3157A" w:rsidRPr="00133B78" w14:paraId="469C0FF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FC0A1BB" w14:textId="77777777" w:rsidR="004813D5" w:rsidRPr="00133B78" w:rsidRDefault="004813D5" w:rsidP="00133B78">
            <w:pPr>
              <w:pStyle w:val="Domylnyteks"/>
              <w:snapToGrid w:val="0"/>
              <w:ind w:left="720"/>
              <w:rPr>
                <w:b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09695D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01BD3E1" w14:textId="25093A65" w:rsidR="004813D5" w:rsidRPr="00133B78" w:rsidRDefault="004813D5" w:rsidP="004813D5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bCs/>
                <w:i/>
                <w:iCs/>
                <w:color w:val="auto"/>
                <w:szCs w:val="24"/>
              </w:rPr>
              <w:t>3</w:t>
            </w:r>
            <w:r w:rsidR="003F069A" w:rsidRPr="00133B78">
              <w:rPr>
                <w:b/>
                <w:bCs/>
                <w:i/>
                <w:iCs/>
                <w:color w:val="auto"/>
                <w:szCs w:val="24"/>
              </w:rPr>
              <w:t>1 705</w:t>
            </w:r>
          </w:p>
        </w:tc>
      </w:tr>
    </w:tbl>
    <w:p w14:paraId="6C1D5D88" w14:textId="77777777" w:rsidR="007A787C" w:rsidRPr="00133B78" w:rsidRDefault="007A787C" w:rsidP="007A787C"/>
    <w:p w14:paraId="3D9A1AB9" w14:textId="77777777" w:rsidR="007A787C" w:rsidRPr="00133B78" w:rsidRDefault="007A787C" w:rsidP="007A787C"/>
    <w:p w14:paraId="5C000FD6" w14:textId="77777777" w:rsidR="007A787C" w:rsidRPr="00133B78" w:rsidRDefault="007A787C" w:rsidP="007A787C"/>
    <w:p w14:paraId="096C5C69" w14:textId="77777777" w:rsidR="007A787C" w:rsidRPr="00133B78" w:rsidRDefault="007A787C" w:rsidP="007A787C"/>
    <w:p w14:paraId="1D21EF8E" w14:textId="77777777" w:rsidR="007A787C" w:rsidRPr="00133B78" w:rsidRDefault="007A787C" w:rsidP="007A787C"/>
    <w:p w14:paraId="39EFD209" w14:textId="77777777" w:rsidR="007A787C" w:rsidRPr="00133B78" w:rsidRDefault="007A787C" w:rsidP="007A787C"/>
    <w:p w14:paraId="405966A1" w14:textId="77777777" w:rsidR="004813D5" w:rsidRPr="00133B78" w:rsidRDefault="004813D5">
      <w:pPr>
        <w:spacing w:after="160" w:line="259" w:lineRule="auto"/>
      </w:pPr>
      <w:r w:rsidRPr="00133B78">
        <w:br w:type="page"/>
      </w: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16D55CA9" w14:textId="77777777" w:rsidTr="00134335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0C313A4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lastRenderedPageBreak/>
              <w:t>Gąsin</w:t>
            </w:r>
          </w:p>
        </w:tc>
      </w:tr>
      <w:tr w:rsidR="00A3157A" w:rsidRPr="00133B78" w14:paraId="3D71D1A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2509052" w14:textId="23925F6A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BD53D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Agrestowa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546EF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2D931AF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2846FD9" w14:textId="41632B3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C3A78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Bagnista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FFD69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9D54C0" w:rsidRPr="00133B78" w14:paraId="210FAE8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A69E38" w14:textId="147CD94C" w:rsidR="009D54C0" w:rsidRPr="00133B78" w:rsidRDefault="009D54C0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10B20C" w14:textId="24D3BC02" w:rsidR="009D54C0" w:rsidRPr="00133B78" w:rsidRDefault="009D54C0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Batalionów Chłopskich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D8B38D2" w14:textId="505F62C8" w:rsidR="009D54C0" w:rsidRPr="00133B78" w:rsidRDefault="009D54C0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220</w:t>
            </w:r>
          </w:p>
        </w:tc>
      </w:tr>
      <w:tr w:rsidR="00A3157A" w:rsidRPr="00133B78" w14:paraId="2AB5CD4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153C896" w14:textId="14A8F65A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42FD4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Błońska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FC78E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1260</w:t>
            </w:r>
          </w:p>
        </w:tc>
      </w:tr>
      <w:tr w:rsidR="00A3157A" w:rsidRPr="00133B78" w14:paraId="7EAB525A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B9083C6" w14:textId="30FFA7F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1BF3C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Bogumiły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56429F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273ABCE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D83548A" w14:textId="5ADAD32B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4EDFC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Bryły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6EB2D6F" w14:textId="77777777" w:rsidR="007A787C" w:rsidRPr="00133B78" w:rsidRDefault="007A787C" w:rsidP="00AB1F43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</w:t>
            </w:r>
            <w:r w:rsidR="00AB1F43"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0E53D6AF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36D3ED6" w14:textId="17E3F3D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10609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Bursztynowa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55B02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DB9CCB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15FBD7C" w14:textId="1F0D283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F5039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Czereśniowa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297343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7922638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BF02415" w14:textId="56CC7B8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A5270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Elektryczna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8D6F28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5989C12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75221DE" w14:textId="7DACCB8D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EA0F0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Fabryczna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50318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0FF2AA4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4C46B63" w14:textId="3AD6C8A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587A7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Groblowa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360498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548EF081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B7A0EAC" w14:textId="7DD60D9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91C9E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Inżynierska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7FA9E1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1B782EAB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AD6826" w14:textId="17D44934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8120C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Jałowcowa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9D2EA6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5A199A7B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CA30C24" w14:textId="4609005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15BFD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Jaśminowa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6E1B4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290</w:t>
            </w:r>
          </w:p>
        </w:tc>
      </w:tr>
      <w:tr w:rsidR="00A3157A" w:rsidRPr="00133B78" w14:paraId="58DB2557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484E28" w14:textId="626003F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EB167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Jubilerska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0C9CD7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A3157A" w:rsidRPr="00133B78" w14:paraId="7C0C9785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A346AC6" w14:textId="18860C0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F1100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Kacza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00140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12832592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1DC0D5" w14:textId="6989345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7B541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Królowej  Jadwigi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054DBD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670C256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C4510AE" w14:textId="4FA939A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9DB75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Liliowa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D8FF73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7E6D02C6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8034571" w14:textId="2A16A6C6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8BF14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Magnolii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3B3A92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340</w:t>
            </w:r>
          </w:p>
        </w:tc>
      </w:tr>
      <w:tr w:rsidR="00A3157A" w:rsidRPr="00133B78" w14:paraId="4F42BFB4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7105C51" w14:textId="4208B63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B268F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Malinowa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71A7E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07C78F46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EC1291E" w14:textId="6344713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533DB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Morelowa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B744D5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304E9FB5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DD0184C" w14:textId="53B74AA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40C10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Młynarska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38E8F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551E32AE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351A7E9" w14:textId="39B6D68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A3889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Pływacka 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2BBAE6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26920D79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28B1CD3" w14:textId="3651FE25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DD757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Parzniewska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3EF18A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1030</w:t>
            </w:r>
          </w:p>
        </w:tc>
      </w:tr>
      <w:tr w:rsidR="00A3157A" w:rsidRPr="00133B78" w14:paraId="1D8F5DD6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C1B9B05" w14:textId="60E6ED34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16F44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Podmokła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A5D2A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530</w:t>
            </w:r>
          </w:p>
        </w:tc>
      </w:tr>
      <w:tr w:rsidR="00A3157A" w:rsidRPr="00133B78" w14:paraId="59F09897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00F9650" w14:textId="1626C50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063E0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Południowa (od Przejazdowej do  Cmentarza)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7873B0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A3157A" w:rsidRPr="00133B78" w14:paraId="06BCD371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E1ACE44" w14:textId="6860540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67F8B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Południowa (od Błońskiej w kierunku Przejazdowej)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0BE7C8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419ADD99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15083B98" w14:textId="5285B31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E2E9C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Porzeczkowa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72F033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020EF207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D340C26" w14:textId="6E346BEB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C2F84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Przejazdowa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2BB99F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2010                 </w:t>
            </w:r>
          </w:p>
        </w:tc>
      </w:tr>
      <w:tr w:rsidR="00A3157A" w:rsidRPr="00133B78" w14:paraId="703E03DF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267AC32" w14:textId="6C1D0C28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45AFB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Przechodnia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73D1A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6B17E7C0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62781EB" w14:textId="3168490D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AFCA4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Radosna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EE9D5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15B2E162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F22B155" w14:textId="08C74E9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F9B1A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Robotnicza ( od Promyka do Utraty)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621B1E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340</w:t>
            </w:r>
          </w:p>
        </w:tc>
      </w:tr>
      <w:tr w:rsidR="00A3157A" w:rsidRPr="00133B78" w14:paraId="51B25E30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7D26C0" w14:textId="611DD828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44456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Słowicza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2850D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36CEC7F1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2D42A9C" w14:textId="50FA5B4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736DF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Traktowa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74ED85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3A9A031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5D93AD3" w14:textId="2F8DCB4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B2750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Rzewuskiego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E41BA6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1000</w:t>
            </w:r>
          </w:p>
        </w:tc>
      </w:tr>
      <w:tr w:rsidR="009D54C0" w:rsidRPr="00133B78" w14:paraId="600DABA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A4E8059" w14:textId="77777777" w:rsidR="009D54C0" w:rsidRPr="00133B78" w:rsidRDefault="009D54C0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EBF15" w14:textId="26A08D76" w:rsidR="009D54C0" w:rsidRPr="00133B78" w:rsidRDefault="009D54C0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Waryńskiego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155FEC" w14:textId="02F3F9C3" w:rsidR="009D54C0" w:rsidRPr="00133B78" w:rsidRDefault="009D54C0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A3157A" w:rsidRPr="00133B78" w14:paraId="6C5C929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174C625" w14:textId="6DBD2E7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E255E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Wąska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1065E4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41780CBC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670131B" w14:textId="0DADC31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99C20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Winogronowa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9B4A05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290</w:t>
            </w:r>
          </w:p>
        </w:tc>
      </w:tr>
      <w:tr w:rsidR="00A3157A" w:rsidRPr="00133B78" w14:paraId="69DA4E85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58D6E0D" w14:textId="5E20F94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C3B5D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Wierzbowa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82335F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A3157A" w:rsidRPr="00133B78" w14:paraId="2B114DEC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70345F0" w14:textId="32080909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9F118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Wilcza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870664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A3157A" w:rsidRPr="00133B78" w14:paraId="0969EFC4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E7282E" w14:textId="794F7BDA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FD578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Wiśniowa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114E38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6788DF1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1FE262" w14:textId="794F556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3C9B9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Wrzosowa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29254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42BCFE10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8E2CF85" w14:textId="738B356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3FDF3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Zbożowa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D62CF7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A3157A" w:rsidRPr="00133B78" w14:paraId="2DEB3C79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76B9622" w14:textId="3E8C1E5C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6B8CE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Złotnicza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A08C7F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A3157A" w:rsidRPr="00133B78" w14:paraId="17F94831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47BB238" w14:textId="207591F4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70D408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Żbikowska (od Utraty do Domaniewskiej)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B82E78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  <w:lang w:val="pl-PL"/>
              </w:rPr>
            </w:pPr>
            <w:r w:rsidRPr="00133B78">
              <w:rPr>
                <w:color w:val="auto"/>
                <w:szCs w:val="24"/>
              </w:rPr>
              <w:t>1200</w:t>
            </w:r>
          </w:p>
        </w:tc>
      </w:tr>
      <w:tr w:rsidR="00A3157A" w:rsidRPr="00133B78" w14:paraId="7B1CFB49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5335F9" w14:textId="596D1202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4A77D0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Żelazna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E31EA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2ACD2D4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1E1145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D5E19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23D0A9D" w14:textId="15CE131D" w:rsidR="007A787C" w:rsidRPr="00133B78" w:rsidRDefault="00FF2FAB" w:rsidP="004813D5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>
              <w:rPr>
                <w:b/>
                <w:bCs/>
                <w:i/>
                <w:iCs/>
                <w:color w:val="auto"/>
                <w:szCs w:val="24"/>
              </w:rPr>
              <w:t>19 940</w:t>
            </w:r>
          </w:p>
        </w:tc>
      </w:tr>
    </w:tbl>
    <w:p w14:paraId="20BC2CBD" w14:textId="6E11FB46" w:rsidR="004813D5" w:rsidRPr="00133B78" w:rsidRDefault="004813D5">
      <w:pPr>
        <w:spacing w:after="160" w:line="259" w:lineRule="auto"/>
      </w:pP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04C442A2" w14:textId="77777777" w:rsidTr="00FA3938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E0D06A1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t>Tworki</w:t>
            </w:r>
          </w:p>
        </w:tc>
      </w:tr>
      <w:tr w:rsidR="00A3157A" w:rsidRPr="00133B78" w14:paraId="2258B1F1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83CE2F1" w14:textId="7CC04FD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DB2A3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Asnyka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EE705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2EEDF3F3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FAF3973" w14:textId="78C40DC6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3BD4E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Biała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262AF5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280</w:t>
            </w:r>
          </w:p>
        </w:tc>
      </w:tr>
      <w:tr w:rsidR="00A3157A" w:rsidRPr="00133B78" w14:paraId="107B06D7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9B48C76" w14:textId="14514BF6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7D8D3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Bliska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1A05F7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30C8017C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AC218D5" w14:textId="0DDBC68E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3F7C1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Bukowa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8880F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6AA48065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EDBAA8" w14:textId="435CF32D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1E72E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Bursowa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52A164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7160381E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3DE994E" w14:textId="5FE9EB06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AC0D6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Główna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C8B91A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256828ED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355BF6D" w14:textId="2BEA31AD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9D7B0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Grunwaldzka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86CCB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950</w:t>
            </w:r>
          </w:p>
        </w:tc>
      </w:tr>
      <w:tr w:rsidR="00A3157A" w:rsidRPr="00133B78" w14:paraId="781724FD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7F6D887" w14:textId="52809449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D710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Jarzębinowa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1453BE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A3157A" w:rsidRPr="00133B78" w14:paraId="3E3030DC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AF30096" w14:textId="29C59794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6A4BF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Kochanowskiego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3F0210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190</w:t>
            </w:r>
          </w:p>
        </w:tc>
      </w:tr>
      <w:tr w:rsidR="00A3157A" w:rsidRPr="00133B78" w14:paraId="3CCF4366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9CF328D" w14:textId="1C54C130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D321C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Koksowa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AC32E2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A3157A" w:rsidRPr="00133B78" w14:paraId="51922E9F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6596BBB" w14:textId="7A841FA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86D04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Kręta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1F2256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370</w:t>
            </w:r>
          </w:p>
        </w:tc>
      </w:tr>
      <w:tr w:rsidR="00A3157A" w:rsidRPr="00133B78" w14:paraId="293E3060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0135ECD" w14:textId="39BF6C57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28E4E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Leszczynowa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5E1F9E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340</w:t>
            </w:r>
          </w:p>
        </w:tc>
      </w:tr>
      <w:tr w:rsidR="00A3157A" w:rsidRPr="00133B78" w14:paraId="4B2529C6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1D29197" w14:textId="7FAC0644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2828F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Majowa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B8872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19DA4B42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BC06585" w14:textId="0579558B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03A24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Mariańska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975DE3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7AE271F2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685D8B3" w14:textId="1AD36C45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D72DE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Miejska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509FAA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520</w:t>
            </w:r>
          </w:p>
        </w:tc>
      </w:tr>
      <w:tr w:rsidR="00A3157A" w:rsidRPr="00133B78" w14:paraId="18353E82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C3A4C78" w14:textId="3BED6470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9485A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Morska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3D89E1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A3157A" w:rsidRPr="00133B78" w14:paraId="1409F5CB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DABC184" w14:textId="1D330092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2BB8F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Narutowicza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630D8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320</w:t>
            </w:r>
          </w:p>
        </w:tc>
      </w:tr>
      <w:tr w:rsidR="00A3157A" w:rsidRPr="00133B78" w14:paraId="07420E07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D271DBF" w14:textId="48A99963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AD20A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Natolińska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CA483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21921E9F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C20C90F" w14:textId="2D6E353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CE05D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Partyzantów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AC3B8B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650</w:t>
            </w:r>
          </w:p>
        </w:tc>
      </w:tr>
      <w:tr w:rsidR="003F069A" w:rsidRPr="00133B78" w14:paraId="5EB55977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E1E63DB" w14:textId="2E519E25" w:rsidR="003F069A" w:rsidRPr="00133B78" w:rsidRDefault="003F069A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E9B966" w14:textId="1FB84F20" w:rsidR="003F069A" w:rsidRPr="00133B78" w:rsidRDefault="003F069A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Paproci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77A6D05" w14:textId="32DA3513" w:rsidR="003F069A" w:rsidRPr="00133B78" w:rsidRDefault="00133B78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10984AFE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DAD80F1" w14:textId="77FC7F6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388CD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Piękna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87F241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76E0E017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D81B470" w14:textId="2CB09F5C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3EF13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Rymarska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0278332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6DFFD4F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C01C4C6" w14:textId="0EDE5987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E6A17E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Skargi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CCE362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3C610A71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A9A42C1" w14:textId="031D4000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FFA7F9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Sosnowa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DBEEB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290</w:t>
            </w:r>
          </w:p>
        </w:tc>
      </w:tr>
      <w:tr w:rsidR="00A3157A" w:rsidRPr="00133B78" w14:paraId="2A99B585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1DA5A7A" w14:textId="142CFD12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CDFAD2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Spokojna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91C37E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330</w:t>
            </w:r>
          </w:p>
        </w:tc>
      </w:tr>
      <w:tr w:rsidR="00A3157A" w:rsidRPr="00133B78" w14:paraId="1FD4A2DC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65D57AEB" w14:textId="1CF55071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9D96DC6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Sucha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35552E0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360</w:t>
            </w:r>
          </w:p>
        </w:tc>
      </w:tr>
      <w:tr w:rsidR="00A3157A" w:rsidRPr="00133B78" w14:paraId="60256E4C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B78883F" w14:textId="0A1BD2AD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0FA6D1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Szpitalna ( od Partyzantów do Alej  i  od Torfowej do Utraty)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57F4FC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195143D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0538FF" w14:textId="686DDF3B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684AE1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Świerkowa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20D751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2F45DF2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A4D5E4" w14:textId="5A19D6F7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AE618D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Topolowa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E109E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52D79D7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8E94CA" w14:textId="2C58973A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EED702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Torfowa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BB487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4C2C2FA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nil"/>
            </w:tcBorders>
          </w:tcPr>
          <w:p w14:paraId="34C022AA" w14:textId="5DAE4936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nil"/>
            </w:tcBorders>
            <w:hideMark/>
          </w:tcPr>
          <w:p w14:paraId="49FE9E16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Twarda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auto"/>
            </w:tcBorders>
            <w:hideMark/>
          </w:tcPr>
          <w:p w14:paraId="4803930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A3157A" w:rsidRPr="00133B78" w14:paraId="6973EC49" w14:textId="77777777" w:rsidTr="004813D5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2C4D9D" w14:textId="023B7EDA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CAA7239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Wapienna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1ECEE0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3AD498B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1F3CAEBF" w14:textId="3F7E29B1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08A362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Węglowa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470EA2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0B5EAC8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F277B3" w14:textId="6612437E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E6C6BF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Zacisze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8637A7C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A3157A" w:rsidRPr="00133B78" w14:paraId="534648A8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0CB95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E13D8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BC20E2" w14:textId="13127D6C" w:rsidR="004813D5" w:rsidRPr="00133B78" w:rsidRDefault="004813D5" w:rsidP="004813D5">
            <w:pPr>
              <w:pStyle w:val="Domylnyteks"/>
              <w:snapToGrid w:val="0"/>
              <w:jc w:val="center"/>
              <w:rPr>
                <w:b/>
                <w:i/>
                <w:iCs/>
                <w:color w:val="auto"/>
                <w:szCs w:val="24"/>
              </w:rPr>
            </w:pPr>
            <w:r w:rsidRPr="00133B78">
              <w:rPr>
                <w:b/>
                <w:i/>
                <w:iCs/>
                <w:color w:val="auto"/>
                <w:szCs w:val="24"/>
              </w:rPr>
              <w:t>10</w:t>
            </w:r>
            <w:r w:rsidR="00133B78" w:rsidRPr="00133B78">
              <w:rPr>
                <w:b/>
                <w:i/>
                <w:iCs/>
                <w:color w:val="auto"/>
                <w:szCs w:val="24"/>
              </w:rPr>
              <w:t xml:space="preserve"> 480</w:t>
            </w:r>
          </w:p>
        </w:tc>
      </w:tr>
    </w:tbl>
    <w:p w14:paraId="4A5E249B" w14:textId="77777777" w:rsidR="007A787C" w:rsidRPr="00133B78" w:rsidRDefault="007A787C" w:rsidP="007A787C"/>
    <w:p w14:paraId="18AF2467" w14:textId="77777777" w:rsidR="007A787C" w:rsidRPr="00133B78" w:rsidRDefault="007A787C" w:rsidP="007A787C"/>
    <w:p w14:paraId="121451F2" w14:textId="77777777" w:rsidR="007A787C" w:rsidRPr="00133B78" w:rsidRDefault="007A787C" w:rsidP="007A787C"/>
    <w:p w14:paraId="3098722E" w14:textId="77777777" w:rsidR="007A787C" w:rsidRPr="00133B78" w:rsidRDefault="007A787C" w:rsidP="007A787C"/>
    <w:p w14:paraId="63610A34" w14:textId="77777777" w:rsidR="007A787C" w:rsidRPr="00133B78" w:rsidRDefault="007A787C" w:rsidP="007A787C"/>
    <w:p w14:paraId="1CD14F46" w14:textId="77777777" w:rsidR="007A787C" w:rsidRPr="00133B78" w:rsidRDefault="007A787C" w:rsidP="007A787C"/>
    <w:p w14:paraId="24DAF6DD" w14:textId="77777777" w:rsidR="007A787C" w:rsidRPr="00133B78" w:rsidRDefault="007A787C" w:rsidP="007A787C"/>
    <w:p w14:paraId="7F3D4C3B" w14:textId="77777777" w:rsidR="007A787C" w:rsidRPr="00133B78" w:rsidRDefault="007A787C" w:rsidP="007A787C"/>
    <w:p w14:paraId="6DA26C5E" w14:textId="77777777" w:rsidR="007A787C" w:rsidRPr="00133B78" w:rsidRDefault="007A787C" w:rsidP="007A787C"/>
    <w:p w14:paraId="0B243296" w14:textId="77777777" w:rsidR="007A787C" w:rsidRPr="00133B78" w:rsidRDefault="007A787C" w:rsidP="007A787C"/>
    <w:p w14:paraId="06B54F48" w14:textId="77777777" w:rsidR="007A787C" w:rsidRPr="00133B78" w:rsidRDefault="007A787C" w:rsidP="007A787C"/>
    <w:p w14:paraId="74AF25C4" w14:textId="77777777" w:rsidR="004813D5" w:rsidRPr="00133B78" w:rsidRDefault="004813D5" w:rsidP="007A787C"/>
    <w:p w14:paraId="7E48BB46" w14:textId="77777777" w:rsidR="004813D5" w:rsidRPr="00133B78" w:rsidRDefault="004813D5" w:rsidP="007A787C"/>
    <w:p w14:paraId="47455BFF" w14:textId="77777777" w:rsidR="004813D5" w:rsidRPr="00133B78" w:rsidRDefault="004813D5" w:rsidP="007A787C"/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225B7E37" w14:textId="77777777" w:rsidTr="00DB11E6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314F" w14:textId="77777777" w:rsidR="004813D5" w:rsidRPr="00133B78" w:rsidRDefault="004813D5" w:rsidP="004F1E74">
            <w:r w:rsidRPr="00133B78">
              <w:rPr>
                <w:b/>
              </w:rPr>
              <w:t>Malichy</w:t>
            </w:r>
          </w:p>
        </w:tc>
      </w:tr>
      <w:tr w:rsidR="00A3157A" w:rsidRPr="00133B78" w14:paraId="1E6FE4A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C7A4" w14:textId="4FF071F2" w:rsidR="007A787C" w:rsidRPr="00133B78" w:rsidRDefault="007A787C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B93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Błękitna (od Zecerskiej do Czarnieckiego)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7512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380</w:t>
            </w:r>
          </w:p>
        </w:tc>
      </w:tr>
      <w:tr w:rsidR="00133B78" w:rsidRPr="00133B78" w14:paraId="53110B6F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DB0D" w14:textId="77777777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545F" w14:textId="783F6962" w:rsidR="00133B78" w:rsidRPr="00133B78" w:rsidRDefault="00133B78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Czarnieckiego (od Błękitnej do Raszyńskiej)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8167" w14:textId="7A2EF69B" w:rsidR="00133B78" w:rsidRPr="00133B78" w:rsidRDefault="00133B78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190</w:t>
            </w:r>
          </w:p>
        </w:tc>
      </w:tr>
      <w:tr w:rsidR="00133B78" w:rsidRPr="00133B78" w14:paraId="05F4C718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77DF" w14:textId="77777777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9B0D" w14:textId="54E08FBF" w:rsid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Czarnieckiego (od Krakusa do rzeki Utraty)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1113" w14:textId="5E976CB1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155</w:t>
            </w:r>
          </w:p>
        </w:tc>
      </w:tr>
      <w:tr w:rsidR="00133B78" w:rsidRPr="00133B78" w14:paraId="71BF3C64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DFEC" w14:textId="56503BD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F2C1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Daleka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240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133B78" w:rsidRPr="00133B78" w14:paraId="3F07BCA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C156" w14:textId="5F14624C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E791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Dolna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D9206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720</w:t>
            </w:r>
          </w:p>
        </w:tc>
      </w:tr>
      <w:tr w:rsidR="00133B78" w:rsidRPr="00133B78" w14:paraId="57428019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4A83" w14:textId="2C0BEA7B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D3B43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Chmielna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519C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360</w:t>
            </w:r>
          </w:p>
        </w:tc>
      </w:tr>
      <w:tr w:rsidR="00133B78" w:rsidRPr="00133B78" w14:paraId="0A8A418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224A" w14:textId="602F4799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373F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Gościnna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50E82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133B78" w:rsidRPr="00133B78" w14:paraId="16FA5C0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C47E" w14:textId="10DAAD6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C02CB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Górska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0AAD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30B4691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2F78" w14:textId="303ADC5A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C78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Kaczanowskiego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9D4C5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133B78" w:rsidRPr="00133B78" w14:paraId="50583EA6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D4A1" w14:textId="5D24284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D13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Krakusa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C3C0C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133B78" w:rsidRPr="00133B78" w14:paraId="0E2E8ABE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392D" w14:textId="4F2B40B4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549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Krótka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8F4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133B78" w:rsidRPr="00133B78" w14:paraId="0C7DE13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419D" w14:textId="495E29B5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EC6B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Lazurowa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A2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133B78" w:rsidRPr="00133B78" w14:paraId="4438EF22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31BB" w14:textId="3C72E94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AD9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Lotników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982E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133B78" w:rsidRPr="00133B78" w14:paraId="7DF5094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BDB2" w14:textId="1F6D4C6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476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Niezapominajki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C304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133B78" w:rsidRPr="00133B78" w14:paraId="32435728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E1CD" w14:textId="3F18B095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5CC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Okopowa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EA74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133B78" w:rsidRPr="00133B78" w14:paraId="2F24919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6C67" w14:textId="313B2191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8136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Pęcicka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3CDA3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133B78" w:rsidRPr="00133B78" w14:paraId="31D1235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7AF1" w14:textId="44837E8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39A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Piastowska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7AE2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190</w:t>
            </w:r>
          </w:p>
        </w:tc>
      </w:tr>
      <w:tr w:rsidR="00133B78" w:rsidRPr="00133B78" w14:paraId="0F6122DB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000C" w14:textId="039B0759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CA9B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Podbipięty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DE1E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2144220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EC13" w14:textId="6D759B2D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5770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Potrzebna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48EA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0DA7C8D8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6640" w14:textId="53CEEFE1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E860E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Raszyńska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9BAF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133B78" w:rsidRPr="00133B78" w14:paraId="79CFD73E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B1D9" w14:textId="44D55F2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D88D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Sasanki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789D7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80</w:t>
            </w:r>
          </w:p>
        </w:tc>
      </w:tr>
      <w:tr w:rsidR="00133B78" w:rsidRPr="00133B78" w14:paraId="30CE598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5312" w14:textId="48B15CC0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CA298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Spacerowa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7EE2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133B78" w:rsidRPr="00133B78" w14:paraId="46DF1A11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5712" w14:textId="574000F3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2553B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Stokrotki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B6D6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</w:t>
            </w:r>
          </w:p>
        </w:tc>
      </w:tr>
      <w:tr w:rsidR="00133B78" w:rsidRPr="00133B78" w14:paraId="63F1398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CE6C" w14:textId="4D7143E4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6F3AD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Strumykowa                                     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2A29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133B78" w:rsidRPr="00133B78" w14:paraId="628508C2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4A63" w14:textId="0D4664F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76F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Wiejska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C4BC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133B78" w:rsidRPr="00133B78" w14:paraId="79E8EE10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DC09" w14:textId="609BF0C1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F0BC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Wołodyjowskiego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3A835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133B78" w:rsidRPr="00133B78" w14:paraId="3215DDDC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E2D5" w14:textId="59700F94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B81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Zagłoby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2A3E1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133B78" w:rsidRPr="00133B78" w14:paraId="5EBF8852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02B6" w14:textId="3B127715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C60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Zamiejska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C014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310</w:t>
            </w:r>
          </w:p>
        </w:tc>
      </w:tr>
      <w:tr w:rsidR="00133B78" w:rsidRPr="00133B78" w14:paraId="7D80980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8F72" w14:textId="4E6F440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0A90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Zamienna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23C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1C6C9810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45CB" w14:textId="1D92CEB7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6352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Zecerska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342D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133B78" w:rsidRPr="00133B78" w14:paraId="3DE2475B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5F14" w14:textId="77777777" w:rsidR="00133B78" w:rsidRPr="00133B78" w:rsidRDefault="00133B78" w:rsidP="00133B78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3DC3" w14:textId="77777777" w:rsidR="00133B78" w:rsidRPr="00133B78" w:rsidRDefault="00133B78" w:rsidP="00133B78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C1DDB" w14:textId="14C20496" w:rsidR="00133B78" w:rsidRPr="00133B78" w:rsidRDefault="00133B78" w:rsidP="00133B78">
            <w:pPr>
              <w:jc w:val="center"/>
              <w:rPr>
                <w:b/>
                <w:bCs/>
                <w:i/>
                <w:iCs/>
              </w:rPr>
            </w:pPr>
            <w:r w:rsidRPr="00133B78">
              <w:rPr>
                <w:b/>
                <w:bCs/>
                <w:i/>
                <w:iCs/>
              </w:rPr>
              <w:t xml:space="preserve">7 </w:t>
            </w:r>
            <w:r>
              <w:rPr>
                <w:b/>
                <w:bCs/>
                <w:i/>
                <w:iCs/>
              </w:rPr>
              <w:t>525</w:t>
            </w:r>
          </w:p>
        </w:tc>
      </w:tr>
    </w:tbl>
    <w:p w14:paraId="2CD83E02" w14:textId="77777777" w:rsidR="007A787C" w:rsidRPr="00133B78" w:rsidRDefault="007A787C" w:rsidP="007A787C"/>
    <w:p w14:paraId="7ECFA54B" w14:textId="77777777" w:rsidR="007A787C" w:rsidRPr="00133B78" w:rsidRDefault="007A787C" w:rsidP="007A787C"/>
    <w:p w14:paraId="7F0534E4" w14:textId="77777777" w:rsidR="007A787C" w:rsidRPr="00133B78" w:rsidRDefault="007A787C" w:rsidP="007A787C"/>
    <w:p w14:paraId="05CAF868" w14:textId="77777777" w:rsidR="007A787C" w:rsidRPr="00133B78" w:rsidRDefault="007A787C" w:rsidP="007A787C"/>
    <w:p w14:paraId="56A85EB5" w14:textId="77777777" w:rsidR="007A787C" w:rsidRPr="00133B78" w:rsidRDefault="007A787C" w:rsidP="007A787C"/>
    <w:p w14:paraId="1446370C" w14:textId="77777777" w:rsidR="007A787C" w:rsidRPr="00133B78" w:rsidRDefault="007A787C" w:rsidP="007A787C"/>
    <w:p w14:paraId="64BA9369" w14:textId="77777777" w:rsidR="007A787C" w:rsidRPr="00133B78" w:rsidRDefault="007A787C" w:rsidP="007A787C"/>
    <w:p w14:paraId="64B60AFE" w14:textId="77777777" w:rsidR="00272C8F" w:rsidRPr="00133B78" w:rsidRDefault="00272C8F"/>
    <w:sectPr w:rsidR="00272C8F" w:rsidRPr="00133B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0ECFA" w14:textId="77777777" w:rsidR="00216045" w:rsidRDefault="00216045">
      <w:r>
        <w:separator/>
      </w:r>
    </w:p>
  </w:endnote>
  <w:endnote w:type="continuationSeparator" w:id="0">
    <w:p w14:paraId="4BD457A0" w14:textId="77777777" w:rsidR="00216045" w:rsidRDefault="0021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0566356"/>
      <w:docPartObj>
        <w:docPartGallery w:val="Page Numbers (Bottom of Page)"/>
        <w:docPartUnique/>
      </w:docPartObj>
    </w:sdtPr>
    <w:sdtEndPr/>
    <w:sdtContent>
      <w:p w14:paraId="1AF91B9C" w14:textId="77777777" w:rsidR="003E245A" w:rsidRDefault="003E24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  <w:r>
          <w:t>/8</w:t>
        </w:r>
      </w:p>
    </w:sdtContent>
  </w:sdt>
  <w:p w14:paraId="61A4E65E" w14:textId="77777777" w:rsidR="004F1E74" w:rsidRDefault="004F1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C7D91" w14:textId="77777777" w:rsidR="00216045" w:rsidRDefault="00216045">
      <w:r>
        <w:separator/>
      </w:r>
    </w:p>
  </w:footnote>
  <w:footnote w:type="continuationSeparator" w:id="0">
    <w:p w14:paraId="109F6198" w14:textId="77777777" w:rsidR="00216045" w:rsidRDefault="00216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F2DDD"/>
    <w:multiLevelType w:val="hybridMultilevel"/>
    <w:tmpl w:val="876CD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4263F"/>
    <w:multiLevelType w:val="hybridMultilevel"/>
    <w:tmpl w:val="093E1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81082"/>
    <w:multiLevelType w:val="hybridMultilevel"/>
    <w:tmpl w:val="CB669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F3353"/>
    <w:multiLevelType w:val="hybridMultilevel"/>
    <w:tmpl w:val="6B42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66D6A"/>
    <w:multiLevelType w:val="hybridMultilevel"/>
    <w:tmpl w:val="CB6694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6170E"/>
    <w:multiLevelType w:val="hybridMultilevel"/>
    <w:tmpl w:val="4100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204659">
    <w:abstractNumId w:val="2"/>
  </w:num>
  <w:num w:numId="2" w16cid:durableId="1467357123">
    <w:abstractNumId w:val="4"/>
  </w:num>
  <w:num w:numId="3" w16cid:durableId="826634294">
    <w:abstractNumId w:val="0"/>
  </w:num>
  <w:num w:numId="4" w16cid:durableId="785122781">
    <w:abstractNumId w:val="3"/>
  </w:num>
  <w:num w:numId="5" w16cid:durableId="2109886778">
    <w:abstractNumId w:val="5"/>
  </w:num>
  <w:num w:numId="6" w16cid:durableId="71856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87C"/>
    <w:rsid w:val="000D5364"/>
    <w:rsid w:val="00133B78"/>
    <w:rsid w:val="001E7680"/>
    <w:rsid w:val="00216045"/>
    <w:rsid w:val="00272C8F"/>
    <w:rsid w:val="003718ED"/>
    <w:rsid w:val="003933FC"/>
    <w:rsid w:val="003E245A"/>
    <w:rsid w:val="003F069A"/>
    <w:rsid w:val="00401C6C"/>
    <w:rsid w:val="004260FF"/>
    <w:rsid w:val="00457A96"/>
    <w:rsid w:val="004813D5"/>
    <w:rsid w:val="004F1E74"/>
    <w:rsid w:val="00535B5C"/>
    <w:rsid w:val="00577ECB"/>
    <w:rsid w:val="00585055"/>
    <w:rsid w:val="00616221"/>
    <w:rsid w:val="007878B7"/>
    <w:rsid w:val="007A787C"/>
    <w:rsid w:val="009D54C0"/>
    <w:rsid w:val="00A3157A"/>
    <w:rsid w:val="00AB1F43"/>
    <w:rsid w:val="00B6173C"/>
    <w:rsid w:val="00C642E4"/>
    <w:rsid w:val="00C91C3A"/>
    <w:rsid w:val="00E07A26"/>
    <w:rsid w:val="00ED768E"/>
    <w:rsid w:val="00F13DC9"/>
    <w:rsid w:val="00F30626"/>
    <w:rsid w:val="00FA7215"/>
    <w:rsid w:val="00FD236E"/>
    <w:rsid w:val="00FF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7A9"/>
  <w15:chartTrackingRefBased/>
  <w15:docId w15:val="{742E4918-B61A-4B37-AB9E-9937812C3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ED768E"/>
    <w:rPr>
      <w:rFonts w:asciiTheme="majorHAnsi" w:eastAsiaTheme="majorEastAsia" w:hAnsiTheme="majorHAnsi" w:cstheme="majorBidi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A78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8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yteks">
    <w:name w:val="Domy?lny teks"/>
    <w:basedOn w:val="Normalny"/>
    <w:qFormat/>
    <w:rsid w:val="007A787C"/>
    <w:pPr>
      <w:widowControl w:val="0"/>
      <w:suppressAutoHyphens/>
      <w:spacing w:line="240" w:lineRule="atLeast"/>
    </w:pPr>
    <w:rPr>
      <w:color w:val="000000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3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24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4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45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33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779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kzawistowski</dc:creator>
  <cp:keywords/>
  <dc:description/>
  <cp:lastModifiedBy>User</cp:lastModifiedBy>
  <cp:revision>6</cp:revision>
  <cp:lastPrinted>2022-04-05T06:52:00Z</cp:lastPrinted>
  <dcterms:created xsi:type="dcterms:W3CDTF">2021-04-20T08:03:00Z</dcterms:created>
  <dcterms:modified xsi:type="dcterms:W3CDTF">2022-04-13T11:11:00Z</dcterms:modified>
</cp:coreProperties>
</file>