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216C46"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3FF559FE" w:rsidR="00D83616" w:rsidRPr="00326E01" w:rsidRDefault="00A129EC" w:rsidP="00326E01">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bookmarkStart w:id="0" w:name="_Hlk535325449"/>
      <w:r w:rsidRPr="00326E01">
        <w:rPr>
          <w:rFonts w:asciiTheme="majorHAnsi" w:hAnsiTheme="majorHAnsi" w:cstheme="majorHAnsi"/>
          <w:b/>
          <w:bCs/>
          <w:color w:val="262626" w:themeColor="text1" w:themeTint="D9"/>
          <w:sz w:val="20"/>
          <w:szCs w:val="20"/>
        </w:rPr>
        <w:t>WSR</w:t>
      </w:r>
      <w:r w:rsidR="00D70A6B" w:rsidRPr="00326E01">
        <w:rPr>
          <w:rFonts w:asciiTheme="majorHAnsi" w:hAnsiTheme="majorHAnsi" w:cstheme="majorHAnsi"/>
          <w:b/>
          <w:bCs/>
          <w:color w:val="262626" w:themeColor="text1" w:themeTint="D9"/>
          <w:sz w:val="20"/>
          <w:szCs w:val="20"/>
        </w:rPr>
        <w:t>.271.</w:t>
      </w:r>
      <w:bookmarkEnd w:id="0"/>
      <w:r w:rsidR="00326E01" w:rsidRPr="00326E01">
        <w:rPr>
          <w:rFonts w:asciiTheme="majorHAnsi" w:hAnsiTheme="majorHAnsi" w:cstheme="majorHAnsi"/>
          <w:b/>
          <w:bCs/>
          <w:color w:val="262626" w:themeColor="text1" w:themeTint="D9"/>
          <w:sz w:val="20"/>
          <w:szCs w:val="20"/>
        </w:rPr>
        <w:t>20</w:t>
      </w:r>
      <w:r w:rsidR="00E85024" w:rsidRPr="00326E01">
        <w:rPr>
          <w:rFonts w:asciiTheme="majorHAnsi" w:hAnsiTheme="majorHAnsi" w:cstheme="majorHAnsi"/>
          <w:b/>
          <w:bCs/>
          <w:color w:val="262626" w:themeColor="text1" w:themeTint="D9"/>
          <w:sz w:val="20"/>
          <w:szCs w:val="20"/>
        </w:rPr>
        <w:t>.2022</w:t>
      </w:r>
    </w:p>
    <w:p w14:paraId="485E529E" w14:textId="08E4B641" w:rsidR="006A7AC9" w:rsidRPr="00326E01" w:rsidRDefault="00326E01" w:rsidP="00326E01">
      <w:pPr>
        <w:shd w:val="clear" w:color="auto" w:fill="F2F2F2" w:themeFill="background1" w:themeFillShade="F2"/>
        <w:spacing w:after="0" w:line="240" w:lineRule="auto"/>
        <w:rPr>
          <w:rFonts w:asciiTheme="majorHAnsi" w:hAnsiTheme="majorHAnsi" w:cstheme="majorHAnsi"/>
          <w:b/>
          <w:bCs/>
          <w:sz w:val="20"/>
          <w:szCs w:val="20"/>
        </w:rPr>
      </w:pPr>
      <w:r w:rsidRPr="00326E01">
        <w:rPr>
          <w:rFonts w:asciiTheme="majorHAnsi" w:hAnsiTheme="majorHAnsi" w:cstheme="majorHAnsi"/>
          <w:b/>
          <w:bCs/>
          <w:sz w:val="20"/>
          <w:szCs w:val="20"/>
        </w:rPr>
        <w:t>Modernizacja Przedszkola Miejskiego nr 12 przy ul. Andrzeja 12 w Pruszkowie</w:t>
      </w:r>
    </w:p>
    <w:p w14:paraId="49309B61" w14:textId="77777777" w:rsidR="00326E01" w:rsidRPr="00A3617C" w:rsidRDefault="00326E01"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668FEB9D" w14:textId="77777777" w:rsidR="00A3617C" w:rsidRDefault="00A3617C" w:rsidP="00CC124D">
      <w:pPr>
        <w:spacing w:after="0" w:line="240" w:lineRule="auto"/>
        <w:rPr>
          <w:rFonts w:asciiTheme="majorHAnsi" w:hAnsiTheme="majorHAnsi" w:cstheme="majorHAnsi"/>
          <w:color w:val="262626" w:themeColor="text1" w:themeTint="D9"/>
          <w:sz w:val="20"/>
          <w:szCs w:val="20"/>
        </w:rPr>
      </w:pPr>
    </w:p>
    <w:p w14:paraId="3C09A5C9" w14:textId="77777777" w:rsidR="0069499E" w:rsidRPr="0069499E" w:rsidRDefault="0069499E" w:rsidP="0069499E">
      <w:pPr>
        <w:spacing w:after="0" w:line="240" w:lineRule="auto"/>
        <w:ind w:left="5664" w:firstLine="708"/>
        <w:rPr>
          <w:rFonts w:ascii="Calibri Light" w:hAnsi="Calibri Light" w:cs="Calibri Light"/>
          <w:b/>
          <w:bCs/>
          <w:color w:val="262626" w:themeColor="text1" w:themeTint="D9"/>
          <w:sz w:val="20"/>
          <w:szCs w:val="20"/>
        </w:rPr>
      </w:pPr>
      <w:r w:rsidRPr="0069499E">
        <w:rPr>
          <w:rFonts w:ascii="Calibri Light" w:hAnsi="Calibri Light" w:cs="Calibri Light"/>
          <w:b/>
          <w:bCs/>
          <w:color w:val="262626" w:themeColor="text1" w:themeTint="D9"/>
          <w:sz w:val="20"/>
          <w:szCs w:val="20"/>
        </w:rPr>
        <w:t xml:space="preserve">PREZYDENT MIASTA </w:t>
      </w:r>
    </w:p>
    <w:p w14:paraId="5929E8F5" w14:textId="77777777" w:rsidR="0069499E" w:rsidRPr="0069499E" w:rsidRDefault="0069499E" w:rsidP="0069499E">
      <w:pPr>
        <w:spacing w:after="0" w:line="240" w:lineRule="auto"/>
        <w:ind w:left="5664" w:firstLine="708"/>
        <w:rPr>
          <w:rFonts w:ascii="Calibri Light" w:hAnsi="Calibri Light" w:cs="Calibri Light"/>
          <w:b/>
          <w:bCs/>
          <w:color w:val="262626" w:themeColor="text1" w:themeTint="D9"/>
          <w:sz w:val="20"/>
          <w:szCs w:val="20"/>
        </w:rPr>
      </w:pPr>
      <w:r w:rsidRPr="0069499E">
        <w:rPr>
          <w:rFonts w:ascii="Calibri Light" w:hAnsi="Calibri Light" w:cs="Calibri Light"/>
          <w:b/>
          <w:bCs/>
          <w:color w:val="262626" w:themeColor="text1" w:themeTint="D9"/>
          <w:sz w:val="20"/>
          <w:szCs w:val="20"/>
        </w:rPr>
        <w:t>PRUSZKOWA</w:t>
      </w:r>
    </w:p>
    <w:p w14:paraId="37DAF025" w14:textId="77777777" w:rsidR="0069499E" w:rsidRPr="0069499E" w:rsidRDefault="0069499E" w:rsidP="0069499E">
      <w:pPr>
        <w:spacing w:after="0" w:line="240" w:lineRule="auto"/>
        <w:ind w:left="5664" w:firstLine="708"/>
        <w:rPr>
          <w:rFonts w:ascii="Calibri Light" w:hAnsi="Calibri Light" w:cs="Calibri Light"/>
          <w:b/>
          <w:bCs/>
          <w:color w:val="262626" w:themeColor="text1" w:themeTint="D9"/>
          <w:sz w:val="20"/>
          <w:szCs w:val="20"/>
        </w:rPr>
      </w:pPr>
      <w:r w:rsidRPr="0069499E">
        <w:rPr>
          <w:rFonts w:ascii="Calibri Light" w:hAnsi="Calibri Light" w:cs="Calibri Light"/>
          <w:b/>
          <w:bCs/>
          <w:color w:val="262626" w:themeColor="text1" w:themeTint="D9"/>
          <w:sz w:val="20"/>
          <w:szCs w:val="20"/>
        </w:rPr>
        <w:t>/-/ Paweł Makuch</w:t>
      </w:r>
    </w:p>
    <w:p w14:paraId="653B9FEB" w14:textId="77777777" w:rsidR="0069499E" w:rsidRPr="004149C2" w:rsidRDefault="0069499E" w:rsidP="0069499E">
      <w:pPr>
        <w:spacing w:after="0" w:line="240" w:lineRule="auto"/>
        <w:rPr>
          <w:rFonts w:asciiTheme="majorHAnsi" w:hAnsiTheme="majorHAnsi" w:cstheme="majorHAnsi"/>
          <w:color w:val="262626" w:themeColor="text1" w:themeTint="D9"/>
          <w:sz w:val="20"/>
          <w:szCs w:val="20"/>
        </w:rPr>
      </w:pPr>
    </w:p>
    <w:p w14:paraId="4B695C04" w14:textId="77777777" w:rsidR="00D24B46" w:rsidRPr="00481909" w:rsidRDefault="00D24B46" w:rsidP="00D7189F">
      <w:pPr>
        <w:spacing w:after="0" w:line="240" w:lineRule="auto"/>
        <w:ind w:left="5664" w:firstLine="708"/>
        <w:rPr>
          <w:rFonts w:asciiTheme="majorHAnsi" w:hAnsiTheme="majorHAnsi" w:cstheme="majorHAnsi"/>
          <w:b/>
          <w:bCs/>
          <w:color w:val="262626" w:themeColor="text1" w:themeTint="D9"/>
          <w:sz w:val="20"/>
          <w:szCs w:val="20"/>
        </w:rPr>
      </w:pPr>
    </w:p>
    <w:p w14:paraId="47A5170D"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484CEBE5" w14:textId="7C676A5B" w:rsidR="00A155F7" w:rsidRDefault="00A155F7" w:rsidP="004D5834">
      <w:pPr>
        <w:spacing w:after="0" w:line="240" w:lineRule="auto"/>
        <w:jc w:val="center"/>
        <w:rPr>
          <w:rFonts w:asciiTheme="majorHAnsi" w:hAnsiTheme="majorHAnsi" w:cstheme="majorHAnsi"/>
          <w:color w:val="262626" w:themeColor="text1" w:themeTint="D9"/>
          <w:sz w:val="20"/>
          <w:szCs w:val="20"/>
        </w:rPr>
      </w:pPr>
    </w:p>
    <w:p w14:paraId="266818E6" w14:textId="02900281"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69BCC542" w14:textId="09E8703D"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352696EC" w14:textId="2478AF82"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44F1C48D" w14:textId="0A0E2327"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5B673F0C" w14:textId="22EA8BD3"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1B02D6AD" w14:textId="77777777"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5E64E75A" w14:textId="77777777" w:rsidR="00A155F7" w:rsidRDefault="00A155F7"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09C48BAD" w14:textId="77777777" w:rsidR="00E85024" w:rsidRDefault="00E85024" w:rsidP="00BB17AF">
      <w:pPr>
        <w:spacing w:after="0" w:line="240" w:lineRule="auto"/>
        <w:rPr>
          <w:rFonts w:asciiTheme="majorHAnsi" w:hAnsiTheme="majorHAnsi" w:cstheme="majorHAnsi"/>
          <w:b/>
          <w:bCs/>
          <w:color w:val="002060"/>
          <w:sz w:val="20"/>
          <w:szCs w:val="20"/>
        </w:rPr>
      </w:pPr>
    </w:p>
    <w:p w14:paraId="465164C1" w14:textId="77777777" w:rsidR="00596D5F" w:rsidRDefault="00596D5F" w:rsidP="00BB17AF">
      <w:pPr>
        <w:spacing w:after="0" w:line="240" w:lineRule="auto"/>
        <w:rPr>
          <w:rFonts w:asciiTheme="majorHAnsi" w:hAnsiTheme="majorHAnsi" w:cstheme="majorHAnsi"/>
          <w:b/>
          <w:bCs/>
          <w:color w:val="002060"/>
          <w:sz w:val="20"/>
          <w:szCs w:val="20"/>
        </w:rPr>
      </w:pPr>
    </w:p>
    <w:p w14:paraId="68A36991" w14:textId="77777777" w:rsidR="00326E01" w:rsidRDefault="00326E01" w:rsidP="00BB17AF">
      <w:pPr>
        <w:spacing w:after="0" w:line="240" w:lineRule="auto"/>
        <w:rPr>
          <w:rFonts w:asciiTheme="majorHAnsi" w:hAnsiTheme="majorHAnsi" w:cstheme="majorHAnsi"/>
          <w:b/>
          <w:bCs/>
          <w:color w:val="002060"/>
          <w:sz w:val="20"/>
          <w:szCs w:val="20"/>
        </w:rPr>
      </w:pPr>
    </w:p>
    <w:p w14:paraId="3EAE3547" w14:textId="77777777" w:rsidR="00326E01" w:rsidRDefault="00326E01" w:rsidP="00BB17AF">
      <w:pPr>
        <w:spacing w:after="0" w:line="240" w:lineRule="auto"/>
        <w:rPr>
          <w:rFonts w:asciiTheme="majorHAnsi" w:hAnsiTheme="majorHAnsi" w:cstheme="majorHAnsi"/>
          <w:b/>
          <w:bCs/>
          <w:color w:val="002060"/>
          <w:sz w:val="20"/>
          <w:szCs w:val="20"/>
        </w:rPr>
      </w:pPr>
    </w:p>
    <w:p w14:paraId="4DC262EC" w14:textId="77777777" w:rsidR="00326E01" w:rsidRDefault="00326E01" w:rsidP="00BB17AF">
      <w:pPr>
        <w:spacing w:after="0" w:line="240" w:lineRule="auto"/>
        <w:rPr>
          <w:rFonts w:asciiTheme="majorHAnsi" w:hAnsiTheme="majorHAnsi" w:cstheme="majorHAnsi"/>
          <w:b/>
          <w:bCs/>
          <w:color w:val="002060"/>
          <w:sz w:val="20"/>
          <w:szCs w:val="20"/>
        </w:rPr>
      </w:pPr>
    </w:p>
    <w:p w14:paraId="4B1A2CF9" w14:textId="3C3EBC16"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463C1776"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AD22675"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68E4D71B" w14:textId="34443A70"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E85024">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46E23E6C"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w:t>
      </w:r>
      <w:r w:rsidR="00E85024">
        <w:rPr>
          <w:rFonts w:asciiTheme="majorHAnsi" w:hAnsiTheme="majorHAnsi" w:cstheme="majorHAnsi"/>
          <w:color w:val="262626" w:themeColor="text1" w:themeTint="D9"/>
          <w:sz w:val="20"/>
          <w:szCs w:val="20"/>
        </w:rPr>
        <w:t>2021</w:t>
      </w:r>
      <w:r w:rsidRPr="009D538D">
        <w:rPr>
          <w:rFonts w:asciiTheme="majorHAnsi" w:hAnsiTheme="majorHAnsi" w:cstheme="majorHAnsi"/>
          <w:color w:val="262626" w:themeColor="text1" w:themeTint="D9"/>
          <w:sz w:val="20"/>
          <w:szCs w:val="20"/>
        </w:rPr>
        <w:t xml:space="preserve"> r., poz. </w:t>
      </w:r>
      <w:r w:rsidR="00E85024">
        <w:rPr>
          <w:rFonts w:asciiTheme="majorHAnsi" w:hAnsiTheme="majorHAnsi" w:cstheme="majorHAnsi"/>
          <w:color w:val="262626" w:themeColor="text1" w:themeTint="D9"/>
          <w:sz w:val="20"/>
          <w:szCs w:val="20"/>
        </w:rPr>
        <w:t>1129 ze zmianami</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3C0E551" w14:textId="77777777" w:rsidR="00E85024" w:rsidRPr="009D538D" w:rsidRDefault="00617139" w:rsidP="00E8502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w:t>
      </w:r>
      <w:r w:rsidR="00E85024" w:rsidRPr="009D538D">
        <w:rPr>
          <w:rFonts w:asciiTheme="majorHAnsi" w:hAnsiTheme="majorHAnsi" w:cstheme="majorHAnsi"/>
          <w:color w:val="262626" w:themeColor="text1" w:themeTint="D9"/>
          <w:sz w:val="20"/>
          <w:szCs w:val="20"/>
        </w:rPr>
        <w:t xml:space="preserve">(Dz. U. z </w:t>
      </w:r>
      <w:r w:rsidR="00E85024">
        <w:rPr>
          <w:rFonts w:asciiTheme="majorHAnsi" w:hAnsiTheme="majorHAnsi" w:cstheme="majorHAnsi"/>
          <w:color w:val="262626" w:themeColor="text1" w:themeTint="D9"/>
          <w:sz w:val="20"/>
          <w:szCs w:val="20"/>
        </w:rPr>
        <w:t>2021</w:t>
      </w:r>
      <w:r w:rsidR="00E85024" w:rsidRPr="009D538D">
        <w:rPr>
          <w:rFonts w:asciiTheme="majorHAnsi" w:hAnsiTheme="majorHAnsi" w:cstheme="majorHAnsi"/>
          <w:color w:val="262626" w:themeColor="text1" w:themeTint="D9"/>
          <w:sz w:val="20"/>
          <w:szCs w:val="20"/>
        </w:rPr>
        <w:t xml:space="preserve"> r., poz. </w:t>
      </w:r>
      <w:r w:rsidR="00E85024">
        <w:rPr>
          <w:rFonts w:asciiTheme="majorHAnsi" w:hAnsiTheme="majorHAnsi" w:cstheme="majorHAnsi"/>
          <w:color w:val="262626" w:themeColor="text1" w:themeTint="D9"/>
          <w:sz w:val="20"/>
          <w:szCs w:val="20"/>
        </w:rPr>
        <w:t>1129 ze zmianami</w:t>
      </w:r>
      <w:r w:rsidR="00E85024" w:rsidRPr="009D538D">
        <w:rPr>
          <w:rFonts w:asciiTheme="majorHAnsi" w:hAnsiTheme="majorHAnsi" w:cstheme="majorHAnsi"/>
          <w:color w:val="262626" w:themeColor="text1" w:themeTint="D9"/>
          <w:sz w:val="20"/>
          <w:szCs w:val="20"/>
        </w:rPr>
        <w:t xml:space="preserve">). </w:t>
      </w:r>
    </w:p>
    <w:p w14:paraId="5D666449" w14:textId="3A2A09A0" w:rsidR="00617139" w:rsidRPr="009D538D" w:rsidRDefault="00617139" w:rsidP="00E85024">
      <w:pPr>
        <w:spacing w:after="0" w:line="240" w:lineRule="auto"/>
        <w:jc w:val="both"/>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E7531F4" w14:textId="77777777" w:rsidR="00FA4A37" w:rsidRPr="00067173" w:rsidRDefault="00FA4A37" w:rsidP="00FA4A37">
      <w:pPr>
        <w:spacing w:after="0" w:line="240" w:lineRule="auto"/>
        <w:ind w:left="426"/>
        <w:jc w:val="both"/>
        <w:rPr>
          <w:rFonts w:ascii="Calibri Light" w:hAnsi="Calibri Light"/>
          <w:b/>
          <w:bCs/>
          <w:sz w:val="20"/>
          <w:szCs w:val="20"/>
        </w:rPr>
      </w:pPr>
      <w:r w:rsidRPr="001110A8">
        <w:rPr>
          <w:rFonts w:ascii="Calibri Light" w:hAnsi="Calibri Light"/>
          <w:sz w:val="20"/>
          <w:szCs w:val="20"/>
        </w:rPr>
        <w:t xml:space="preserve">- nie podlega wykluczeniu na podstawie </w:t>
      </w:r>
      <w:bookmarkStart w:id="3" w:name="_Hlk101423262"/>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r w:rsidRPr="00067173">
        <w:rPr>
          <w:rFonts w:ascii="Calibri Light" w:hAnsi="Calibri Light"/>
          <w:b/>
          <w:bCs/>
          <w:sz w:val="20"/>
          <w:szCs w:val="20"/>
        </w:rPr>
        <w:t xml:space="preserve">, </w:t>
      </w:r>
    </w:p>
    <w:bookmarkEnd w:id="3"/>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97AA0D0" w14:textId="46E352F0" w:rsidR="00244E6F" w:rsidRDefault="00244E6F" w:rsidP="00CC124D">
      <w:pPr>
        <w:spacing w:after="0" w:line="240" w:lineRule="auto"/>
        <w:rPr>
          <w:rFonts w:asciiTheme="majorHAnsi" w:hAnsiTheme="majorHAnsi" w:cstheme="majorHAnsi"/>
          <w:color w:val="262626" w:themeColor="text1" w:themeTint="D9"/>
          <w:sz w:val="20"/>
          <w:szCs w:val="20"/>
        </w:rPr>
      </w:pPr>
    </w:p>
    <w:p w14:paraId="339662F6" w14:textId="6DC74B7A" w:rsidR="00A3617C" w:rsidRDefault="00A3617C" w:rsidP="00CC124D">
      <w:pPr>
        <w:spacing w:after="0" w:line="240" w:lineRule="auto"/>
        <w:rPr>
          <w:rFonts w:asciiTheme="majorHAnsi" w:hAnsiTheme="majorHAnsi" w:cstheme="majorHAnsi"/>
          <w:color w:val="262626" w:themeColor="text1" w:themeTint="D9"/>
          <w:sz w:val="20"/>
          <w:szCs w:val="20"/>
        </w:rPr>
      </w:pPr>
    </w:p>
    <w:p w14:paraId="11A76E0D" w14:textId="5F359D65" w:rsidR="00326E01" w:rsidRDefault="00326E01" w:rsidP="00CC124D">
      <w:pPr>
        <w:spacing w:after="0" w:line="240" w:lineRule="auto"/>
        <w:rPr>
          <w:rFonts w:asciiTheme="majorHAnsi" w:hAnsiTheme="majorHAnsi" w:cstheme="majorHAnsi"/>
          <w:color w:val="262626" w:themeColor="text1" w:themeTint="D9"/>
          <w:sz w:val="20"/>
          <w:szCs w:val="20"/>
        </w:rPr>
      </w:pPr>
    </w:p>
    <w:p w14:paraId="26E42022" w14:textId="77777777" w:rsidR="00326E01" w:rsidRDefault="00326E01" w:rsidP="00CC124D">
      <w:pPr>
        <w:spacing w:after="0" w:line="240" w:lineRule="auto"/>
        <w:rPr>
          <w:rFonts w:asciiTheme="majorHAnsi" w:hAnsiTheme="majorHAnsi" w:cstheme="majorHAnsi"/>
          <w:color w:val="262626" w:themeColor="text1" w:themeTint="D9"/>
          <w:sz w:val="20"/>
          <w:szCs w:val="20"/>
        </w:rPr>
      </w:pPr>
    </w:p>
    <w:p w14:paraId="607816F0" w14:textId="1A9F974E"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412878F4" w14:textId="531CDC5C" w:rsidR="00FA4A37" w:rsidRPr="00067173" w:rsidRDefault="00FB14CA" w:rsidP="00FA4A37">
      <w:pPr>
        <w:spacing w:after="0" w:line="240" w:lineRule="auto"/>
        <w:ind w:left="426"/>
        <w:jc w:val="both"/>
        <w:rPr>
          <w:rFonts w:ascii="Calibri Light" w:hAnsi="Calibri Light"/>
          <w:b/>
          <w:bCs/>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FA4A37" w:rsidRPr="00067173">
        <w:rPr>
          <w:rFonts w:ascii="Calibri Light" w:hAnsi="Calibri Light"/>
          <w:b/>
          <w:bCs/>
          <w:sz w:val="20"/>
          <w:szCs w:val="20"/>
        </w:rPr>
        <w:t xml:space="preserve">art. 108 </w:t>
      </w:r>
      <w:r w:rsidR="00FA4A37">
        <w:rPr>
          <w:rFonts w:ascii="Calibri Light" w:hAnsi="Calibri Light"/>
          <w:b/>
          <w:bCs/>
          <w:sz w:val="20"/>
          <w:szCs w:val="20"/>
        </w:rPr>
        <w:t xml:space="preserve">i </w:t>
      </w:r>
      <w:r w:rsidR="00FA4A37" w:rsidRPr="00067173">
        <w:rPr>
          <w:rFonts w:ascii="Calibri Light" w:hAnsi="Calibri Light"/>
          <w:b/>
          <w:bCs/>
          <w:sz w:val="20"/>
          <w:szCs w:val="20"/>
        </w:rPr>
        <w:t xml:space="preserve">art. 109 </w:t>
      </w:r>
      <w:r w:rsidR="00FA4A37">
        <w:rPr>
          <w:rFonts w:asciiTheme="majorHAnsi" w:hAnsiTheme="majorHAnsi" w:cstheme="majorHAnsi"/>
          <w:b/>
          <w:bCs/>
          <w:color w:val="262626" w:themeColor="text1" w:themeTint="D9"/>
          <w:sz w:val="20"/>
          <w:szCs w:val="20"/>
        </w:rPr>
        <w:t xml:space="preserve">i art. 7 ust. 1 </w:t>
      </w:r>
      <w:r w:rsidR="00FA4A37">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sidR="00FA4A37">
        <w:rPr>
          <w:rFonts w:ascii="Calibri Light" w:hAnsi="Calibri Light"/>
          <w:b/>
          <w:bCs/>
          <w:sz w:val="20"/>
          <w:szCs w:val="20"/>
        </w:rPr>
        <w:t>w zakresie wskazanym w rozdz. II ust. 8 SWZ.</w:t>
      </w:r>
      <w:r w:rsidR="00FA4A37" w:rsidRPr="00067173">
        <w:rPr>
          <w:rFonts w:ascii="Calibri Light" w:hAnsi="Calibri Light"/>
          <w:b/>
          <w:bCs/>
          <w:sz w:val="20"/>
          <w:szCs w:val="20"/>
        </w:rPr>
        <w:t xml:space="preserve"> </w:t>
      </w:r>
    </w:p>
    <w:p w14:paraId="6DD0817E" w14:textId="48B5119D"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18B1762C"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B0F23D7" w14:textId="77777777" w:rsidR="00326E01" w:rsidRPr="009D538D" w:rsidRDefault="00326E01"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1FFE4663" w14:textId="77777777" w:rsidR="00C90825" w:rsidRPr="00244E6F"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244E6F">
        <w:rPr>
          <w:rFonts w:asciiTheme="majorHAnsi" w:hAnsiTheme="majorHAnsi" w:cstheme="majorHAnsi"/>
          <w:b/>
          <w:color w:val="262626" w:themeColor="text1" w:themeTint="D9"/>
          <w:sz w:val="20"/>
          <w:szCs w:val="20"/>
          <w:lang w:eastAsia="en-US"/>
        </w:rPr>
        <w:t xml:space="preserve"> </w:t>
      </w:r>
    </w:p>
    <w:p w14:paraId="78DEF7F6" w14:textId="55C96BDB" w:rsidR="006D3D6A"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37EDDD61" w:rsidR="00FB14CA" w:rsidRPr="00266338" w:rsidRDefault="004E5A5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w:t>
      </w:r>
      <w:r w:rsidR="00FB14CA" w:rsidRPr="00266338">
        <w:rPr>
          <w:rFonts w:asciiTheme="majorHAnsi" w:hAnsiTheme="majorHAnsi" w:cstheme="majorHAnsi"/>
          <w:color w:val="262626" w:themeColor="text1" w:themeTint="D9"/>
          <w:sz w:val="20"/>
          <w:szCs w:val="20"/>
        </w:rPr>
        <w:t xml:space="preserve">Zamawiający </w:t>
      </w:r>
      <w:r w:rsidR="00FB14CA" w:rsidRPr="00266338">
        <w:rPr>
          <w:rFonts w:asciiTheme="majorHAnsi" w:hAnsiTheme="majorHAnsi" w:cstheme="majorHAnsi"/>
          <w:b/>
          <w:bCs/>
          <w:color w:val="262626" w:themeColor="text1" w:themeTint="D9"/>
          <w:sz w:val="20"/>
          <w:szCs w:val="20"/>
        </w:rPr>
        <w:t xml:space="preserve">przewiduje udzielenie zamówień </w:t>
      </w:r>
      <w:r w:rsidR="00FB14CA" w:rsidRPr="00266338">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266338">
        <w:rPr>
          <w:rFonts w:asciiTheme="majorHAnsi" w:hAnsiTheme="majorHAnsi" w:cstheme="majorHAnsi"/>
          <w:color w:val="262626" w:themeColor="text1" w:themeTint="D9"/>
          <w:sz w:val="20"/>
          <w:szCs w:val="20"/>
        </w:rPr>
        <w:t>roboty budowlane</w:t>
      </w:r>
      <w:r w:rsidR="004F0564" w:rsidRPr="00266338">
        <w:rPr>
          <w:rFonts w:asciiTheme="majorHAnsi" w:hAnsiTheme="majorHAnsi" w:cstheme="majorHAnsi"/>
          <w:color w:val="262626" w:themeColor="text1" w:themeTint="D9"/>
          <w:sz w:val="20"/>
          <w:szCs w:val="20"/>
        </w:rPr>
        <w:t xml:space="preserve">, które stanowić będą nie więcej niż </w:t>
      </w:r>
      <w:r w:rsidR="00EC2A18" w:rsidRPr="00266338">
        <w:rPr>
          <w:rFonts w:asciiTheme="majorHAnsi" w:hAnsiTheme="majorHAnsi" w:cstheme="majorHAnsi"/>
          <w:b/>
          <w:color w:val="262626" w:themeColor="text1" w:themeTint="D9"/>
          <w:sz w:val="20"/>
          <w:szCs w:val="20"/>
        </w:rPr>
        <w:t>5</w:t>
      </w:r>
      <w:r w:rsidR="00482965" w:rsidRPr="00266338">
        <w:rPr>
          <w:rFonts w:asciiTheme="majorHAnsi" w:hAnsiTheme="majorHAnsi" w:cstheme="majorHAnsi"/>
          <w:b/>
          <w:color w:val="262626" w:themeColor="text1" w:themeTint="D9"/>
          <w:sz w:val="20"/>
          <w:szCs w:val="20"/>
        </w:rPr>
        <w:t xml:space="preserve">0 </w:t>
      </w:r>
      <w:r w:rsidR="004F0564" w:rsidRPr="00266338">
        <w:rPr>
          <w:rFonts w:asciiTheme="majorHAnsi" w:hAnsiTheme="majorHAnsi" w:cstheme="majorHAnsi"/>
          <w:b/>
          <w:bCs/>
          <w:color w:val="262626" w:themeColor="text1" w:themeTint="D9"/>
          <w:sz w:val="20"/>
          <w:szCs w:val="20"/>
        </w:rPr>
        <w:t>%</w:t>
      </w:r>
      <w:r w:rsidR="004F0564" w:rsidRPr="00266338">
        <w:rPr>
          <w:rFonts w:asciiTheme="majorHAnsi" w:hAnsiTheme="majorHAnsi" w:cstheme="majorHAnsi"/>
          <w:color w:val="262626" w:themeColor="text1" w:themeTint="D9"/>
          <w:sz w:val="20"/>
          <w:szCs w:val="20"/>
        </w:rPr>
        <w:t xml:space="preserve"> wartości zamówienia podstawowego</w:t>
      </w:r>
      <w:r w:rsidR="00FB14CA" w:rsidRPr="00266338">
        <w:rPr>
          <w:rFonts w:asciiTheme="majorHAnsi" w:hAnsiTheme="majorHAnsi" w:cstheme="majorHAnsi"/>
          <w:color w:val="262626" w:themeColor="text1" w:themeTint="D9"/>
          <w:sz w:val="20"/>
          <w:szCs w:val="20"/>
        </w:rPr>
        <w:t>.</w:t>
      </w:r>
    </w:p>
    <w:p w14:paraId="55EE91F6" w14:textId="77777777" w:rsidR="00FB14CA" w:rsidRPr="00266338" w:rsidRDefault="00FB14CA" w:rsidP="00CC124D">
      <w:pPr>
        <w:spacing w:after="0" w:line="240" w:lineRule="auto"/>
        <w:jc w:val="both"/>
        <w:rPr>
          <w:rFonts w:asciiTheme="majorHAnsi" w:hAnsiTheme="majorHAnsi" w:cstheme="majorHAnsi"/>
          <w:color w:val="262626" w:themeColor="text1" w:themeTint="D9"/>
          <w:sz w:val="20"/>
          <w:szCs w:val="20"/>
        </w:rPr>
      </w:pPr>
    </w:p>
    <w:p w14:paraId="3EC4DE80" w14:textId="77777777" w:rsidR="00326E01" w:rsidRPr="00F7262C" w:rsidRDefault="00587C21" w:rsidP="00443E3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F7262C">
        <w:rPr>
          <w:rFonts w:asciiTheme="majorHAnsi" w:hAnsiTheme="majorHAnsi" w:cstheme="majorHAnsi"/>
          <w:color w:val="262626" w:themeColor="text1" w:themeTint="D9"/>
          <w:sz w:val="20"/>
          <w:szCs w:val="20"/>
        </w:rPr>
        <w:t>Zakres zamówienia na podobne roboty budowlane</w:t>
      </w:r>
      <w:r w:rsidR="00326E01" w:rsidRPr="00F7262C">
        <w:rPr>
          <w:rFonts w:asciiTheme="majorHAnsi" w:hAnsiTheme="majorHAnsi" w:cstheme="majorHAnsi"/>
          <w:color w:val="262626" w:themeColor="text1" w:themeTint="D9"/>
          <w:sz w:val="20"/>
          <w:szCs w:val="20"/>
        </w:rPr>
        <w:t>:</w:t>
      </w:r>
    </w:p>
    <w:p w14:paraId="5B6DBDFA" w14:textId="76FA40BA" w:rsidR="00326E01" w:rsidRPr="00F7262C" w:rsidRDefault="00F7262C" w:rsidP="00443E3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F7262C">
        <w:rPr>
          <w:rFonts w:asciiTheme="majorHAnsi" w:hAnsiTheme="majorHAnsi" w:cstheme="majorHAnsi"/>
          <w:sz w:val="20"/>
          <w:szCs w:val="20"/>
        </w:rPr>
        <w:t>rozbiórkowe, wykończeniowe, montażowe, sanitarne, elektryczne.</w:t>
      </w:r>
    </w:p>
    <w:p w14:paraId="2B511EEF" w14:textId="35803643" w:rsidR="00FB14CA" w:rsidRPr="00F7262C" w:rsidRDefault="00FB14CA" w:rsidP="00443E3F">
      <w:pPr>
        <w:shd w:val="clear" w:color="auto" w:fill="F2F2F2" w:themeFill="background1" w:themeFillShade="F2"/>
        <w:spacing w:after="0" w:line="240" w:lineRule="auto"/>
        <w:jc w:val="both"/>
        <w:rPr>
          <w:rFonts w:asciiTheme="majorHAnsi" w:hAnsiTheme="majorHAnsi" w:cstheme="majorHAnsi"/>
          <w:color w:val="262626" w:themeColor="text1" w:themeTint="D9"/>
          <w:sz w:val="18"/>
          <w:szCs w:val="18"/>
        </w:rPr>
      </w:pPr>
      <w:r w:rsidRPr="00F7262C">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621C7EC1" w14:textId="77777777" w:rsidR="002C26D4" w:rsidRPr="00266338"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266338" w:rsidRDefault="00FB14CA" w:rsidP="00795652">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266338"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266338" w:rsidRDefault="004E5A53" w:rsidP="00EF52B3">
      <w:pPr>
        <w:spacing w:after="0" w:line="240" w:lineRule="auto"/>
        <w:ind w:left="11" w:hanging="11"/>
        <w:jc w:val="both"/>
        <w:rPr>
          <w:rFonts w:asciiTheme="majorHAnsi" w:hAnsiTheme="majorHAnsi" w:cstheme="majorHAnsi"/>
          <w:color w:val="262626" w:themeColor="text1" w:themeTint="D9"/>
          <w:sz w:val="20"/>
          <w:szCs w:val="20"/>
        </w:rPr>
      </w:pPr>
      <w:bookmarkStart w:id="4" w:name="_Hlk101262819"/>
      <w:r w:rsidRPr="00266338">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266338">
        <w:rPr>
          <w:rFonts w:asciiTheme="majorHAnsi" w:hAnsiTheme="majorHAnsi" w:cstheme="majorHAnsi"/>
          <w:color w:val="262626" w:themeColor="text1" w:themeTint="D9"/>
          <w:sz w:val="20"/>
          <w:szCs w:val="20"/>
        </w:rPr>
        <w:t>.</w:t>
      </w:r>
    </w:p>
    <w:p w14:paraId="61F77E09" w14:textId="77777777" w:rsidR="00CC124D" w:rsidRPr="00266338"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6EAB1787" w14:textId="3B931382" w:rsidR="001C3E1D" w:rsidRPr="00266338" w:rsidRDefault="001C3E1D" w:rsidP="00EF52B3">
      <w:pPr>
        <w:spacing w:after="0" w:line="240" w:lineRule="auto"/>
        <w:jc w:val="both"/>
        <w:rPr>
          <w:rFonts w:asciiTheme="majorHAnsi" w:hAnsiTheme="majorHAnsi" w:cstheme="majorHAnsi"/>
          <w:color w:val="262626" w:themeColor="text1" w:themeTint="D9"/>
          <w:sz w:val="20"/>
          <w:szCs w:val="20"/>
        </w:rPr>
      </w:pPr>
      <w:bookmarkStart w:id="5" w:name="_Hlk101273510"/>
      <w:r w:rsidRPr="00266338">
        <w:rPr>
          <w:rFonts w:asciiTheme="majorHAnsi" w:hAnsiTheme="majorHAnsi" w:cstheme="majorHAnsi"/>
          <w:color w:val="262626" w:themeColor="text1" w:themeTint="D9"/>
          <w:sz w:val="20"/>
          <w:szCs w:val="20"/>
        </w:rPr>
        <w:t xml:space="preserve">Prace te będą zlecone na podstawie kosztorysu </w:t>
      </w:r>
      <w:r w:rsidR="00443E3F">
        <w:rPr>
          <w:rFonts w:asciiTheme="majorHAnsi" w:hAnsiTheme="majorHAnsi" w:cstheme="majorHAnsi"/>
          <w:color w:val="262626" w:themeColor="text1" w:themeTint="D9"/>
          <w:sz w:val="20"/>
          <w:szCs w:val="20"/>
        </w:rPr>
        <w:t xml:space="preserve">złożonego w dniu podpisania umowy </w:t>
      </w:r>
      <w:r w:rsidRPr="00266338">
        <w:rPr>
          <w:rFonts w:asciiTheme="majorHAnsi" w:hAnsiTheme="majorHAnsi" w:cstheme="majorHAnsi"/>
          <w:color w:val="262626" w:themeColor="text1" w:themeTint="D9"/>
          <w:sz w:val="20"/>
          <w:szCs w:val="20"/>
        </w:rPr>
        <w:t xml:space="preserve"> w oparciu o ceny jednostkowe przyjęte w kosztorysie zamówienia podstawowego</w:t>
      </w:r>
      <w:r w:rsidR="00443E3F">
        <w:rPr>
          <w:rFonts w:asciiTheme="majorHAnsi" w:hAnsiTheme="majorHAnsi" w:cstheme="majorHAnsi"/>
          <w:color w:val="262626" w:themeColor="text1" w:themeTint="D9"/>
          <w:sz w:val="20"/>
          <w:szCs w:val="20"/>
        </w:rPr>
        <w:t xml:space="preserve"> złożonego w dniu podpisania umowy</w:t>
      </w:r>
      <w:r w:rsidR="00443E3F" w:rsidRPr="00266338">
        <w:rPr>
          <w:rFonts w:asciiTheme="majorHAnsi" w:hAnsiTheme="majorHAnsi" w:cstheme="majorHAnsi"/>
          <w:color w:val="262626" w:themeColor="text1" w:themeTint="D9"/>
          <w:sz w:val="20"/>
          <w:szCs w:val="20"/>
        </w:rPr>
        <w:t xml:space="preserve"> </w:t>
      </w:r>
      <w:r w:rsidRPr="00266338">
        <w:rPr>
          <w:rFonts w:asciiTheme="majorHAnsi" w:hAnsiTheme="majorHAnsi" w:cstheme="majorHAnsi"/>
          <w:color w:val="262626" w:themeColor="text1" w:themeTint="D9"/>
          <w:sz w:val="20"/>
          <w:szCs w:val="20"/>
        </w:rPr>
        <w:t xml:space="preserve"> i oddzielnej umowy zaś dla robót nie występujących w zamówieniu podstawowym kalkulacja będzie oparta na kosztorysie sporządzonym w oparciu o dane wyjściowe do kosztorysowania podanych </w:t>
      </w:r>
      <w:r w:rsidR="00443E3F" w:rsidRPr="00266338">
        <w:rPr>
          <w:rFonts w:asciiTheme="majorHAnsi" w:hAnsiTheme="majorHAnsi" w:cstheme="majorHAnsi"/>
          <w:color w:val="262626" w:themeColor="text1" w:themeTint="D9"/>
          <w:sz w:val="20"/>
          <w:szCs w:val="20"/>
        </w:rPr>
        <w:t>kosztorysie zamówienia podstawowego</w:t>
      </w:r>
      <w:r w:rsidR="00443E3F">
        <w:rPr>
          <w:rFonts w:asciiTheme="majorHAnsi" w:hAnsiTheme="majorHAnsi" w:cstheme="majorHAnsi"/>
          <w:color w:val="262626" w:themeColor="text1" w:themeTint="D9"/>
          <w:sz w:val="20"/>
          <w:szCs w:val="20"/>
        </w:rPr>
        <w:t xml:space="preserve"> złożonego w dniu podpisania umowy </w:t>
      </w:r>
      <w:r w:rsidR="00443E3F" w:rsidRPr="00266338">
        <w:rPr>
          <w:rFonts w:asciiTheme="majorHAnsi" w:hAnsiTheme="majorHAnsi" w:cstheme="majorHAnsi"/>
          <w:color w:val="262626" w:themeColor="text1" w:themeTint="D9"/>
          <w:sz w:val="20"/>
          <w:szCs w:val="20"/>
        </w:rPr>
        <w:t xml:space="preserve">  </w:t>
      </w:r>
    </w:p>
    <w:p w14:paraId="34B28457"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rPr>
      </w:pPr>
    </w:p>
    <w:p w14:paraId="3F8BBF78" w14:textId="2EDE691A" w:rsidR="00EF52B3" w:rsidRPr="00266338" w:rsidRDefault="00EF52B3" w:rsidP="00EF52B3">
      <w:pPr>
        <w:spacing w:after="0" w:line="240" w:lineRule="auto"/>
        <w:jc w:val="both"/>
        <w:rPr>
          <w:rFonts w:asciiTheme="majorHAnsi" w:hAnsiTheme="majorHAnsi" w:cstheme="majorHAnsi"/>
          <w:color w:val="262626" w:themeColor="text1" w:themeTint="D9"/>
          <w:sz w:val="20"/>
          <w:szCs w:val="20"/>
          <w:lang w:eastAsia="en-US"/>
        </w:rPr>
      </w:pPr>
      <w:r w:rsidRPr="00266338">
        <w:rPr>
          <w:rFonts w:asciiTheme="majorHAnsi" w:hAnsiTheme="majorHAnsi" w:cstheme="majorHAnsi"/>
          <w:color w:val="262626" w:themeColor="text1" w:themeTint="D9"/>
          <w:sz w:val="20"/>
          <w:szCs w:val="20"/>
          <w:lang w:eastAsia="en-US"/>
        </w:rPr>
        <w:t>Jeżeli roboty, przewidziane do wykonania na skutek okoliczności, będących podstawą do zmiany Umowy, nie odpowiadają opisowi pozycji w kosztorysie, ale jest możliwe ustalenie nowej ceny na podstawie ceny jednostkowej z kosztorysu poprzez analogię, Wykonawca jest zobowiązany do wyliczenia ceny taką metodą i przedłożenia wyliczenia Zamawiającemu.</w:t>
      </w:r>
    </w:p>
    <w:p w14:paraId="6F3D2B78" w14:textId="2572D96C" w:rsidR="00EF52B3" w:rsidRDefault="00EF52B3" w:rsidP="00EF52B3">
      <w:pPr>
        <w:spacing w:after="0" w:line="240" w:lineRule="auto"/>
        <w:jc w:val="both"/>
        <w:rPr>
          <w:rFonts w:asciiTheme="majorHAnsi" w:hAnsiTheme="majorHAnsi" w:cstheme="majorHAnsi"/>
          <w:color w:val="262626" w:themeColor="text1" w:themeTint="D9"/>
          <w:sz w:val="20"/>
          <w:szCs w:val="20"/>
          <w:lang w:eastAsia="en-US"/>
        </w:rPr>
      </w:pPr>
    </w:p>
    <w:p w14:paraId="18B9825F" w14:textId="63BFDCE2" w:rsidR="00E71DA3"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5289A30A" w14:textId="77777777" w:rsidR="00587C21" w:rsidRPr="00266338" w:rsidRDefault="00587C21" w:rsidP="00EF52B3">
      <w:pPr>
        <w:spacing w:after="0" w:line="240" w:lineRule="auto"/>
        <w:jc w:val="both"/>
        <w:rPr>
          <w:rFonts w:asciiTheme="majorHAnsi" w:hAnsiTheme="majorHAnsi" w:cstheme="majorHAnsi"/>
          <w:color w:val="262626" w:themeColor="text1" w:themeTint="D9"/>
          <w:sz w:val="20"/>
          <w:szCs w:val="20"/>
        </w:rPr>
      </w:pPr>
    </w:p>
    <w:p w14:paraId="1FCB4005" w14:textId="62067847" w:rsidR="00E71DA3" w:rsidRPr="00266338"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t>
      </w:r>
      <w:r w:rsidR="00957B86">
        <w:rPr>
          <w:rFonts w:asciiTheme="majorHAnsi" w:hAnsiTheme="majorHAnsi" w:cstheme="majorHAnsi"/>
          <w:color w:val="262626" w:themeColor="text1" w:themeTint="D9"/>
          <w:sz w:val="20"/>
          <w:szCs w:val="20"/>
        </w:rPr>
        <w:t>w kosztorysie</w:t>
      </w:r>
      <w:r w:rsidRPr="00266338">
        <w:rPr>
          <w:rFonts w:asciiTheme="majorHAnsi" w:hAnsiTheme="majorHAnsi" w:cstheme="majorHAnsi"/>
          <w:color w:val="262626" w:themeColor="text1" w:themeTint="D9"/>
          <w:sz w:val="20"/>
          <w:szCs w:val="20"/>
        </w:rPr>
        <w:t xml:space="preserve"> (robocizna, koszty pośrednie, koszty zakupu, zysk), natomiast ceny materiałów i sprzętu zostaną przyjęte według średnich krajowych notowań publikacji SEKOCENBUD dla kwartału poprzedzającego wystąpienie konieczności wykonania tych robót.</w:t>
      </w:r>
    </w:p>
    <w:bookmarkEnd w:id="4"/>
    <w:bookmarkEnd w:id="5"/>
    <w:p w14:paraId="5363BA8F"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AC97F5A" w14:textId="0EDE4690" w:rsidR="004B646B"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5C1EB58" w:rsidR="004E5A53"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6"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C8885EA" w14:textId="77777777" w:rsidR="00326E01" w:rsidRPr="00326E01" w:rsidRDefault="00E458A9" w:rsidP="00326E01">
      <w:pPr>
        <w:shd w:val="clear" w:color="auto" w:fill="FFFFFF" w:themeFill="background1"/>
        <w:spacing w:after="0" w:line="240" w:lineRule="auto"/>
        <w:jc w:val="both"/>
        <w:rPr>
          <w:rFonts w:asciiTheme="majorHAnsi" w:hAnsiTheme="majorHAnsi" w:cstheme="majorHAnsi"/>
          <w:b/>
          <w:bCs/>
          <w:sz w:val="20"/>
          <w:szCs w:val="20"/>
        </w:rPr>
      </w:pPr>
      <w:r w:rsidRPr="00587C21">
        <w:rPr>
          <w:rFonts w:asciiTheme="majorHAnsi" w:hAnsiTheme="majorHAnsi" w:cstheme="majorHAnsi"/>
          <w:color w:val="262626" w:themeColor="text1" w:themeTint="D9"/>
          <w:sz w:val="20"/>
          <w:szCs w:val="20"/>
        </w:rPr>
        <w:t xml:space="preserve">17.2/ </w:t>
      </w:r>
      <w:r w:rsidR="00FB14CA" w:rsidRPr="00587C21">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587C21">
        <w:rPr>
          <w:rFonts w:asciiTheme="majorHAnsi" w:hAnsiTheme="majorHAnsi" w:cstheme="majorHAnsi"/>
          <w:color w:val="262626" w:themeColor="text1" w:themeTint="D9"/>
          <w:sz w:val="20"/>
          <w:szCs w:val="20"/>
        </w:rPr>
        <w:t xml:space="preserve"> </w:t>
      </w:r>
      <w:r w:rsidR="00FB14CA" w:rsidRPr="00587C21">
        <w:rPr>
          <w:rFonts w:asciiTheme="majorHAnsi" w:hAnsiTheme="majorHAnsi" w:cstheme="majorHAnsi"/>
          <w:color w:val="262626" w:themeColor="text1" w:themeTint="D9"/>
          <w:sz w:val="20"/>
          <w:szCs w:val="20"/>
        </w:rPr>
        <w:t>w celu związanym z przedmiotowym postępowaniem o udzielenie zamówienia publicznego pn.</w:t>
      </w:r>
      <w:r w:rsidR="00F64DC1" w:rsidRPr="00587C21">
        <w:rPr>
          <w:rFonts w:asciiTheme="majorHAnsi" w:hAnsiTheme="majorHAnsi" w:cstheme="majorHAnsi"/>
          <w:color w:val="262626" w:themeColor="text1" w:themeTint="D9"/>
          <w:sz w:val="20"/>
          <w:szCs w:val="20"/>
        </w:rPr>
        <w:t>:</w:t>
      </w:r>
      <w:r w:rsidR="00FB14CA" w:rsidRPr="00587C21">
        <w:rPr>
          <w:rFonts w:asciiTheme="majorHAnsi" w:hAnsiTheme="majorHAnsi" w:cstheme="majorHAnsi"/>
          <w:color w:val="262626" w:themeColor="text1" w:themeTint="D9"/>
          <w:sz w:val="20"/>
          <w:szCs w:val="20"/>
        </w:rPr>
        <w:t xml:space="preserve"> </w:t>
      </w:r>
      <w:r w:rsidR="00587C21" w:rsidRPr="00587C21">
        <w:rPr>
          <w:rFonts w:asciiTheme="majorHAnsi" w:hAnsiTheme="majorHAnsi" w:cstheme="majorHAnsi"/>
          <w:color w:val="262626" w:themeColor="text1" w:themeTint="D9"/>
          <w:sz w:val="20"/>
          <w:szCs w:val="20"/>
        </w:rPr>
        <w:t xml:space="preserve"> </w:t>
      </w:r>
      <w:r w:rsidR="00326E01" w:rsidRPr="00326E01">
        <w:rPr>
          <w:rFonts w:asciiTheme="majorHAnsi" w:hAnsiTheme="majorHAnsi" w:cstheme="majorHAnsi"/>
          <w:b/>
          <w:bCs/>
          <w:sz w:val="20"/>
          <w:szCs w:val="20"/>
        </w:rPr>
        <w:t>Modernizacja Przedszkola Miejskiego nr 12 przy ul. Andrzeja 12 w Pruszkowie</w:t>
      </w:r>
    </w:p>
    <w:p w14:paraId="7BDFE07E" w14:textId="3C861436" w:rsidR="00F64DC1" w:rsidRDefault="00F64DC1" w:rsidP="008E7D2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8ECB88E" w14:textId="52AAC1F6" w:rsidR="00FB14CA" w:rsidRPr="009D538D" w:rsidRDefault="00E458A9" w:rsidP="00326E0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6"/>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4DC1" w:rsidRDefault="0085768D" w:rsidP="00F64DC1">
      <w:pPr>
        <w:spacing w:after="0" w:line="240" w:lineRule="auto"/>
        <w:rPr>
          <w:rFonts w:asciiTheme="majorHAnsi" w:hAnsiTheme="majorHAnsi" w:cstheme="majorHAnsi"/>
          <w:color w:val="262626" w:themeColor="text1" w:themeTint="D9"/>
          <w:sz w:val="20"/>
          <w:szCs w:val="20"/>
        </w:rPr>
      </w:pPr>
    </w:p>
    <w:p w14:paraId="56D3A17D" w14:textId="77777777" w:rsidR="00326E01" w:rsidRPr="00326E01" w:rsidRDefault="00326E01" w:rsidP="00326E01">
      <w:pPr>
        <w:shd w:val="clear" w:color="auto" w:fill="FFFFFF" w:themeFill="background1"/>
        <w:spacing w:after="0" w:line="240" w:lineRule="auto"/>
        <w:rPr>
          <w:rFonts w:asciiTheme="majorHAnsi" w:hAnsiTheme="majorHAnsi" w:cstheme="majorHAnsi"/>
          <w:b/>
          <w:bCs/>
          <w:sz w:val="20"/>
          <w:szCs w:val="20"/>
        </w:rPr>
      </w:pPr>
      <w:r w:rsidRPr="00326E01">
        <w:rPr>
          <w:rFonts w:asciiTheme="majorHAnsi" w:hAnsiTheme="majorHAnsi" w:cstheme="majorHAnsi"/>
          <w:b/>
          <w:bCs/>
          <w:sz w:val="20"/>
          <w:szCs w:val="20"/>
        </w:rPr>
        <w:t>Modernizacja Przedszkola Miejskiego nr 12 przy ul. Andrzeja 12 w Pruszkowie</w:t>
      </w:r>
    </w:p>
    <w:p w14:paraId="53B93B3C" w14:textId="77777777" w:rsidR="004C1129" w:rsidRPr="00F64DC1" w:rsidRDefault="004C1129" w:rsidP="00786909">
      <w:pPr>
        <w:spacing w:after="0" w:line="240" w:lineRule="auto"/>
        <w:rPr>
          <w:rFonts w:asciiTheme="majorHAnsi" w:hAnsiTheme="majorHAnsi" w:cstheme="majorHAnsi"/>
          <w:b/>
          <w:bCs/>
          <w:color w:val="262626" w:themeColor="text1" w:themeTint="D9"/>
          <w:sz w:val="20"/>
          <w:szCs w:val="20"/>
        </w:rPr>
      </w:pPr>
    </w:p>
    <w:p w14:paraId="042242E5" w14:textId="52585EF0" w:rsidR="004C1129" w:rsidRPr="00786909" w:rsidRDefault="007E6F19" w:rsidP="00786909">
      <w:pPr>
        <w:spacing w:after="0" w:line="240" w:lineRule="auto"/>
        <w:rPr>
          <w:rFonts w:asciiTheme="majorHAnsi" w:hAnsiTheme="majorHAnsi" w:cstheme="majorHAnsi"/>
          <w:b/>
          <w:color w:val="262626" w:themeColor="text1" w:themeTint="D9"/>
          <w:sz w:val="20"/>
          <w:szCs w:val="20"/>
          <w:lang w:eastAsia="en-US"/>
        </w:rPr>
      </w:pPr>
      <w:r w:rsidRPr="00786909">
        <w:rPr>
          <w:rFonts w:asciiTheme="majorHAnsi" w:hAnsiTheme="majorHAnsi" w:cstheme="majorHAnsi"/>
          <w:b/>
          <w:bCs/>
          <w:color w:val="262626" w:themeColor="text1" w:themeTint="D9"/>
          <w:sz w:val="20"/>
          <w:szCs w:val="20"/>
        </w:rPr>
        <w:t xml:space="preserve">1.2/ </w:t>
      </w:r>
      <w:r w:rsidR="0037140B" w:rsidRPr="00786909">
        <w:rPr>
          <w:rFonts w:asciiTheme="majorHAnsi" w:hAnsiTheme="majorHAnsi" w:cstheme="majorHAnsi"/>
          <w:b/>
          <w:color w:val="262626" w:themeColor="text1" w:themeTint="D9"/>
          <w:sz w:val="20"/>
          <w:szCs w:val="20"/>
          <w:lang w:eastAsia="en-US"/>
        </w:rPr>
        <w:t>O</w:t>
      </w:r>
      <w:r w:rsidR="004C1129" w:rsidRPr="00786909">
        <w:rPr>
          <w:rFonts w:asciiTheme="majorHAnsi" w:hAnsiTheme="majorHAnsi" w:cstheme="majorHAnsi"/>
          <w:b/>
          <w:color w:val="262626" w:themeColor="text1" w:themeTint="D9"/>
          <w:sz w:val="20"/>
          <w:szCs w:val="20"/>
          <w:lang w:eastAsia="en-US"/>
        </w:rPr>
        <w:t>pis przedmiotu zamówienia:</w:t>
      </w:r>
    </w:p>
    <w:p w14:paraId="2E745E8B" w14:textId="77777777" w:rsidR="00786909" w:rsidRDefault="00786909" w:rsidP="00786909">
      <w:pPr>
        <w:autoSpaceDE w:val="0"/>
        <w:autoSpaceDN w:val="0"/>
        <w:adjustRightInd w:val="0"/>
        <w:spacing w:after="0" w:line="240" w:lineRule="auto"/>
        <w:jc w:val="both"/>
        <w:rPr>
          <w:rFonts w:asciiTheme="majorHAnsi" w:hAnsiTheme="majorHAnsi" w:cstheme="majorHAnsi"/>
          <w:bCs/>
          <w:color w:val="262626" w:themeColor="text1" w:themeTint="D9"/>
          <w:sz w:val="20"/>
          <w:szCs w:val="20"/>
        </w:rPr>
      </w:pPr>
    </w:p>
    <w:p w14:paraId="0B6BFAF6" w14:textId="72BF9D95" w:rsidR="00786909" w:rsidRPr="00786909" w:rsidRDefault="00786909" w:rsidP="00786909">
      <w:pPr>
        <w:autoSpaceDE w:val="0"/>
        <w:autoSpaceDN w:val="0"/>
        <w:adjustRightInd w:val="0"/>
        <w:spacing w:after="0" w:line="240" w:lineRule="auto"/>
        <w:jc w:val="both"/>
        <w:rPr>
          <w:rFonts w:asciiTheme="majorHAnsi" w:hAnsiTheme="majorHAnsi" w:cstheme="majorHAnsi"/>
          <w:bCs/>
          <w:color w:val="262626" w:themeColor="text1" w:themeTint="D9"/>
          <w:sz w:val="20"/>
          <w:szCs w:val="20"/>
          <w:u w:val="single"/>
        </w:rPr>
      </w:pPr>
      <w:r>
        <w:rPr>
          <w:rFonts w:asciiTheme="majorHAnsi" w:hAnsiTheme="majorHAnsi" w:cstheme="majorHAnsi"/>
          <w:bCs/>
          <w:color w:val="262626" w:themeColor="text1" w:themeTint="D9"/>
          <w:sz w:val="20"/>
          <w:szCs w:val="20"/>
        </w:rPr>
        <w:t xml:space="preserve">I. </w:t>
      </w:r>
      <w:r w:rsidRPr="00786909">
        <w:rPr>
          <w:rFonts w:asciiTheme="majorHAnsi" w:hAnsiTheme="majorHAnsi" w:cstheme="majorHAnsi"/>
          <w:bCs/>
          <w:color w:val="262626" w:themeColor="text1" w:themeTint="D9"/>
          <w:sz w:val="20"/>
          <w:szCs w:val="20"/>
        </w:rPr>
        <w:t>Przedmiotem Zamówienia jest kompleksowe wykonanie robót budowlanych związanych z realizacją Zadania Inwestycyjnego pn. „Modernizacja Przedszkola Miejskiego nr 12 przy ul. Andrzeja 12 w Pruszkowie”.</w:t>
      </w:r>
    </w:p>
    <w:p w14:paraId="0E0DECEA" w14:textId="77777777" w:rsidR="00172FEC" w:rsidRDefault="00172FEC" w:rsidP="00786909">
      <w:pPr>
        <w:spacing w:after="0" w:line="240" w:lineRule="auto"/>
        <w:jc w:val="both"/>
        <w:rPr>
          <w:rFonts w:asciiTheme="majorHAnsi" w:hAnsiTheme="majorHAnsi" w:cstheme="majorHAnsi"/>
          <w:b/>
          <w:color w:val="333333"/>
          <w:sz w:val="20"/>
          <w:szCs w:val="20"/>
        </w:rPr>
      </w:pPr>
    </w:p>
    <w:p w14:paraId="71098E00" w14:textId="4772F7DA" w:rsidR="00326E01" w:rsidRPr="00326E01" w:rsidRDefault="00786909" w:rsidP="00786909">
      <w:pPr>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II. </w:t>
      </w:r>
      <w:r w:rsidR="00326E01" w:rsidRPr="00326E01">
        <w:rPr>
          <w:rFonts w:ascii="Calibri Light" w:hAnsi="Calibri Light" w:cs="Calibri Light"/>
          <w:color w:val="262626" w:themeColor="text1" w:themeTint="D9"/>
          <w:sz w:val="20"/>
          <w:szCs w:val="20"/>
        </w:rPr>
        <w:t>Modernizacja obejmie wymianę instalacji CO w całym budynku przedszkola, modernizację dwóch sal dydaktycznych (sala grupy Myszki i sala grupy Motylki), modernizację łazienki w grupie Motylki, modernizację holu na piętrze.</w:t>
      </w:r>
    </w:p>
    <w:p w14:paraId="16998618" w14:textId="77777777" w:rsidR="00326E01" w:rsidRPr="00326E01" w:rsidRDefault="00326E01" w:rsidP="004570D1">
      <w:pPr>
        <w:numPr>
          <w:ilvl w:val="0"/>
          <w:numId w:val="4"/>
        </w:numPr>
        <w:suppressAutoHyphens/>
        <w:spacing w:after="0" w:line="240" w:lineRule="auto"/>
        <w:jc w:val="both"/>
        <w:rPr>
          <w:rFonts w:ascii="Calibri Light" w:hAnsi="Calibri Light" w:cs="Calibri Light"/>
          <w:color w:val="262626" w:themeColor="text1" w:themeTint="D9"/>
          <w:sz w:val="20"/>
          <w:szCs w:val="20"/>
        </w:rPr>
      </w:pPr>
      <w:r w:rsidRPr="00326E01">
        <w:rPr>
          <w:rFonts w:ascii="Calibri Light" w:hAnsi="Calibri Light" w:cs="Calibri Light"/>
          <w:color w:val="262626" w:themeColor="text1" w:themeTint="D9"/>
          <w:sz w:val="20"/>
          <w:szCs w:val="20"/>
        </w:rPr>
        <w:t>Zabezpieczenie terenu robót przed dostępem osób postronnych w tym dzieci i młodzieży.</w:t>
      </w:r>
    </w:p>
    <w:p w14:paraId="1ABA165F" w14:textId="77777777" w:rsidR="00326E01" w:rsidRPr="00326E01" w:rsidRDefault="00326E01" w:rsidP="004570D1">
      <w:pPr>
        <w:numPr>
          <w:ilvl w:val="0"/>
          <w:numId w:val="4"/>
        </w:numPr>
        <w:suppressAutoHyphens/>
        <w:spacing w:after="0" w:line="240" w:lineRule="auto"/>
        <w:jc w:val="both"/>
        <w:rPr>
          <w:rFonts w:ascii="Calibri Light" w:hAnsi="Calibri Light" w:cs="Calibri Light"/>
          <w:color w:val="262626" w:themeColor="text1" w:themeTint="D9"/>
          <w:sz w:val="20"/>
          <w:szCs w:val="20"/>
        </w:rPr>
      </w:pPr>
      <w:r w:rsidRPr="00326E01">
        <w:rPr>
          <w:rFonts w:ascii="Calibri Light" w:hAnsi="Calibri Light" w:cs="Calibri Light"/>
          <w:color w:val="262626" w:themeColor="text1" w:themeTint="D9"/>
          <w:sz w:val="20"/>
          <w:szCs w:val="20"/>
        </w:rPr>
        <w:t>Roboty polegające na wymianie instalacji CO w całym budynku przedszkola wraz z wymianą grzejników i modernizacją węzła cieplnego, regulacją nastaw instalacji oraz próbami szczelności instalacji zgodnie z dokumentacją.</w:t>
      </w:r>
    </w:p>
    <w:p w14:paraId="6FF8F135" w14:textId="77777777" w:rsidR="00326E01" w:rsidRPr="00326E01" w:rsidRDefault="00326E01" w:rsidP="004570D1">
      <w:pPr>
        <w:numPr>
          <w:ilvl w:val="0"/>
          <w:numId w:val="4"/>
        </w:numPr>
        <w:suppressAutoHyphens/>
        <w:spacing w:after="0" w:line="240" w:lineRule="auto"/>
        <w:jc w:val="both"/>
        <w:rPr>
          <w:rFonts w:ascii="Calibri Light" w:hAnsi="Calibri Light" w:cs="Calibri Light"/>
          <w:color w:val="262626" w:themeColor="text1" w:themeTint="D9"/>
          <w:sz w:val="20"/>
          <w:szCs w:val="20"/>
        </w:rPr>
      </w:pPr>
      <w:r w:rsidRPr="00326E01">
        <w:rPr>
          <w:rFonts w:ascii="Calibri Light" w:hAnsi="Calibri Light" w:cs="Calibri Light"/>
          <w:color w:val="262626" w:themeColor="text1" w:themeTint="D9"/>
          <w:sz w:val="20"/>
          <w:szCs w:val="20"/>
        </w:rPr>
        <w:t>Roboty rozbiórkowe polegające między innymi na demontażu istniejącego wyposażenia, rozbiórce ścian, posadzek, instalacji zgodnie z dokumentacją.</w:t>
      </w:r>
    </w:p>
    <w:p w14:paraId="3C4A6F06" w14:textId="77777777" w:rsidR="00326E01" w:rsidRPr="00326E01" w:rsidRDefault="00326E01" w:rsidP="004570D1">
      <w:pPr>
        <w:numPr>
          <w:ilvl w:val="0"/>
          <w:numId w:val="4"/>
        </w:numPr>
        <w:suppressAutoHyphens/>
        <w:spacing w:after="0" w:line="240" w:lineRule="auto"/>
        <w:jc w:val="both"/>
        <w:rPr>
          <w:rFonts w:ascii="Calibri Light" w:hAnsi="Calibri Light" w:cs="Calibri Light"/>
          <w:color w:val="262626" w:themeColor="text1" w:themeTint="D9"/>
          <w:sz w:val="20"/>
          <w:szCs w:val="20"/>
        </w:rPr>
      </w:pPr>
      <w:r w:rsidRPr="00326E01">
        <w:rPr>
          <w:rFonts w:ascii="Calibri Light" w:hAnsi="Calibri Light" w:cs="Calibri Light"/>
          <w:color w:val="262626" w:themeColor="text1" w:themeTint="D9"/>
          <w:sz w:val="20"/>
          <w:szCs w:val="20"/>
        </w:rPr>
        <w:t>Roboty budowlane, montażowe i wykończeniowe polegające m.in. na zamurowaniu wnęk, tynkowaniu, wykonaniu nowych parapetów, osłon grzejników, podłóg, wymianie dwóch skrzydeł drzwiowych, malowaniu zgodnie z dokumentacją.</w:t>
      </w:r>
    </w:p>
    <w:p w14:paraId="0E91FAE5" w14:textId="77777777" w:rsidR="00326E01" w:rsidRPr="00326E01" w:rsidRDefault="00326E01" w:rsidP="004570D1">
      <w:pPr>
        <w:numPr>
          <w:ilvl w:val="0"/>
          <w:numId w:val="4"/>
        </w:numPr>
        <w:suppressAutoHyphens/>
        <w:spacing w:after="0" w:line="240" w:lineRule="auto"/>
        <w:jc w:val="both"/>
        <w:rPr>
          <w:rFonts w:ascii="Calibri Light" w:hAnsi="Calibri Light" w:cs="Calibri Light"/>
          <w:color w:val="262626" w:themeColor="text1" w:themeTint="D9"/>
          <w:sz w:val="20"/>
          <w:szCs w:val="20"/>
        </w:rPr>
      </w:pPr>
      <w:r w:rsidRPr="00326E01">
        <w:rPr>
          <w:rFonts w:ascii="Calibri Light" w:hAnsi="Calibri Light" w:cs="Calibri Light"/>
          <w:color w:val="262626" w:themeColor="text1" w:themeTint="D9"/>
          <w:sz w:val="20"/>
          <w:szCs w:val="20"/>
        </w:rPr>
        <w:t>Prace porządkowe, uruchomienie instalacji.</w:t>
      </w:r>
    </w:p>
    <w:p w14:paraId="1825AC82" w14:textId="77777777" w:rsidR="00172FEC" w:rsidRDefault="00172FEC" w:rsidP="00786909">
      <w:pPr>
        <w:spacing w:after="0" w:line="240" w:lineRule="auto"/>
        <w:jc w:val="both"/>
        <w:rPr>
          <w:rFonts w:ascii="Calibri Light" w:hAnsi="Calibri Light" w:cs="Calibri Light"/>
          <w:color w:val="333333"/>
          <w:sz w:val="20"/>
          <w:szCs w:val="20"/>
        </w:rPr>
      </w:pPr>
    </w:p>
    <w:p w14:paraId="4C59F01A" w14:textId="77777777" w:rsidR="006E24A2" w:rsidRPr="00905A17" w:rsidRDefault="006E24A2" w:rsidP="006E24A2">
      <w:pPr>
        <w:spacing w:after="0" w:line="240" w:lineRule="auto"/>
        <w:rPr>
          <w:rFonts w:asciiTheme="majorHAnsi" w:hAnsiTheme="majorHAnsi" w:cstheme="majorHAnsi"/>
          <w:color w:val="262626" w:themeColor="text1" w:themeTint="D9"/>
          <w:sz w:val="20"/>
          <w:szCs w:val="20"/>
          <w:u w:val="single"/>
        </w:rPr>
      </w:pPr>
      <w:r w:rsidRPr="00905A17">
        <w:rPr>
          <w:rFonts w:asciiTheme="majorHAnsi" w:hAnsiTheme="majorHAnsi" w:cstheme="majorHAnsi"/>
          <w:color w:val="262626" w:themeColor="text1" w:themeTint="D9"/>
          <w:sz w:val="20"/>
          <w:szCs w:val="20"/>
          <w:u w:val="single"/>
        </w:rPr>
        <w:t>Szczegółowy opis przedmiotu zamówienia opisuje dokumentacja projektowa, przedmiary, Szczegółowe Specyfikacje Wykonania i Odbioru Robót Budowlanych stanowiące załączniki do niniejszej SWZ.</w:t>
      </w:r>
    </w:p>
    <w:p w14:paraId="77FDD83B" w14:textId="77777777" w:rsidR="00172FEC" w:rsidRDefault="00172FEC" w:rsidP="00172FEC">
      <w:pPr>
        <w:spacing w:after="0" w:line="240" w:lineRule="auto"/>
        <w:rPr>
          <w:rFonts w:ascii="Calibri Light" w:hAnsi="Calibri Light" w:cs="Calibri Light"/>
          <w:color w:val="333333"/>
          <w:sz w:val="20"/>
          <w:szCs w:val="20"/>
        </w:rPr>
      </w:pPr>
    </w:p>
    <w:p w14:paraId="3852EFB1" w14:textId="77777777" w:rsidR="00786909" w:rsidRDefault="00786909" w:rsidP="00172FEC">
      <w:pPr>
        <w:spacing w:after="0" w:line="240" w:lineRule="auto"/>
        <w:rPr>
          <w:rFonts w:ascii="Calibri Light" w:hAnsi="Calibri Light" w:cs="Calibri Light"/>
          <w:color w:val="333333"/>
          <w:sz w:val="20"/>
          <w:szCs w:val="20"/>
        </w:rPr>
      </w:pPr>
    </w:p>
    <w:p w14:paraId="181218EC" w14:textId="4F8B9421" w:rsidR="006D3D6A" w:rsidRPr="00786909" w:rsidRDefault="007E6F19" w:rsidP="00786909">
      <w:pPr>
        <w:spacing w:after="0" w:line="240" w:lineRule="auto"/>
        <w:rPr>
          <w:rFonts w:asciiTheme="majorHAnsi" w:hAnsiTheme="majorHAnsi" w:cstheme="majorHAnsi"/>
          <w:b/>
          <w:bCs/>
          <w:color w:val="262626" w:themeColor="text1" w:themeTint="D9"/>
          <w:sz w:val="20"/>
          <w:szCs w:val="20"/>
        </w:rPr>
      </w:pPr>
      <w:r w:rsidRPr="00786909">
        <w:rPr>
          <w:rFonts w:asciiTheme="majorHAnsi" w:hAnsiTheme="majorHAnsi" w:cstheme="majorHAnsi"/>
          <w:b/>
          <w:bCs/>
          <w:color w:val="262626" w:themeColor="text1" w:themeTint="D9"/>
          <w:sz w:val="20"/>
          <w:szCs w:val="20"/>
        </w:rPr>
        <w:t>1.</w:t>
      </w:r>
      <w:r w:rsidR="00987BF5" w:rsidRPr="00786909">
        <w:rPr>
          <w:rFonts w:asciiTheme="majorHAnsi" w:hAnsiTheme="majorHAnsi" w:cstheme="majorHAnsi"/>
          <w:b/>
          <w:bCs/>
          <w:color w:val="262626" w:themeColor="text1" w:themeTint="D9"/>
          <w:sz w:val="20"/>
          <w:szCs w:val="20"/>
        </w:rPr>
        <w:t>3</w:t>
      </w:r>
      <w:r w:rsidRPr="00786909">
        <w:rPr>
          <w:rFonts w:asciiTheme="majorHAnsi" w:hAnsiTheme="majorHAnsi" w:cstheme="majorHAnsi"/>
          <w:b/>
          <w:bCs/>
          <w:color w:val="262626" w:themeColor="text1" w:themeTint="D9"/>
          <w:sz w:val="20"/>
          <w:szCs w:val="20"/>
        </w:rPr>
        <w:t xml:space="preserve">/ </w:t>
      </w:r>
      <w:r w:rsidR="006D3D6A" w:rsidRPr="00786909">
        <w:rPr>
          <w:rFonts w:asciiTheme="majorHAnsi" w:hAnsiTheme="majorHAnsi" w:cstheme="majorHAnsi"/>
          <w:b/>
          <w:bCs/>
          <w:color w:val="262626" w:themeColor="text1" w:themeTint="D9"/>
          <w:sz w:val="20"/>
          <w:szCs w:val="20"/>
        </w:rPr>
        <w:t xml:space="preserve">Wspólny Słownik Zamówień - CPV: </w:t>
      </w:r>
    </w:p>
    <w:p w14:paraId="162AD280" w14:textId="77777777" w:rsidR="00786909" w:rsidRPr="00786909" w:rsidRDefault="00786909" w:rsidP="00786909">
      <w:pPr>
        <w:spacing w:after="0" w:line="240" w:lineRule="auto"/>
        <w:rPr>
          <w:rFonts w:ascii="Calibri Light" w:hAnsi="Calibri Light"/>
          <w:color w:val="262626" w:themeColor="text1" w:themeTint="D9"/>
          <w:sz w:val="20"/>
          <w:szCs w:val="20"/>
        </w:rPr>
      </w:pPr>
    </w:p>
    <w:p w14:paraId="16CD8E53" w14:textId="60C239A8" w:rsidR="00786909" w:rsidRPr="00786909" w:rsidRDefault="00786909" w:rsidP="00786909">
      <w:pPr>
        <w:spacing w:after="0" w:line="240" w:lineRule="auto"/>
        <w:rPr>
          <w:rFonts w:ascii="Calibri Light" w:hAnsi="Calibri Light"/>
          <w:color w:val="262626" w:themeColor="text1" w:themeTint="D9"/>
          <w:sz w:val="20"/>
          <w:szCs w:val="20"/>
        </w:rPr>
      </w:pPr>
      <w:r w:rsidRPr="00786909">
        <w:rPr>
          <w:rFonts w:ascii="Calibri Light" w:hAnsi="Calibri Light"/>
          <w:color w:val="262626" w:themeColor="text1" w:themeTint="D9"/>
          <w:sz w:val="20"/>
          <w:szCs w:val="20"/>
        </w:rPr>
        <w:t>45400000-1 Roboty wykończeniowe w zakresie obiektów budowlanych</w:t>
      </w:r>
    </w:p>
    <w:p w14:paraId="66D9CCBC" w14:textId="77777777" w:rsidR="00786909" w:rsidRPr="00786909" w:rsidRDefault="00786909" w:rsidP="00786909">
      <w:pPr>
        <w:spacing w:after="0" w:line="240" w:lineRule="auto"/>
        <w:rPr>
          <w:rFonts w:ascii="Calibri Light" w:hAnsi="Calibri Light"/>
          <w:color w:val="262626" w:themeColor="text1" w:themeTint="D9"/>
          <w:sz w:val="20"/>
          <w:szCs w:val="20"/>
        </w:rPr>
      </w:pPr>
      <w:r w:rsidRPr="00786909">
        <w:rPr>
          <w:rFonts w:ascii="Calibri Light" w:hAnsi="Calibri Light"/>
          <w:color w:val="262626" w:themeColor="text1" w:themeTint="D9"/>
          <w:sz w:val="20"/>
          <w:szCs w:val="20"/>
        </w:rPr>
        <w:t>45410000-4 Tynkowanie</w:t>
      </w:r>
    </w:p>
    <w:p w14:paraId="4C90262E" w14:textId="77777777" w:rsidR="00786909" w:rsidRPr="00786909" w:rsidRDefault="00786909" w:rsidP="00786909">
      <w:pPr>
        <w:spacing w:after="0" w:line="240" w:lineRule="auto"/>
        <w:rPr>
          <w:rFonts w:ascii="Calibri Light" w:hAnsi="Calibri Light"/>
          <w:color w:val="262626" w:themeColor="text1" w:themeTint="D9"/>
          <w:sz w:val="20"/>
          <w:szCs w:val="20"/>
        </w:rPr>
      </w:pPr>
      <w:r w:rsidRPr="00786909">
        <w:rPr>
          <w:rFonts w:ascii="Calibri Light" w:hAnsi="Calibri Light"/>
          <w:color w:val="262626" w:themeColor="text1" w:themeTint="D9"/>
          <w:sz w:val="20"/>
          <w:szCs w:val="20"/>
        </w:rPr>
        <w:t>45431000-7 Kładzenie płytek</w:t>
      </w:r>
    </w:p>
    <w:p w14:paraId="5115A367" w14:textId="77777777" w:rsidR="00786909" w:rsidRPr="00786909" w:rsidRDefault="00786909" w:rsidP="00786909">
      <w:pPr>
        <w:spacing w:after="0" w:line="240" w:lineRule="auto"/>
        <w:rPr>
          <w:rFonts w:ascii="Calibri Light" w:hAnsi="Calibri Light"/>
          <w:color w:val="262626" w:themeColor="text1" w:themeTint="D9"/>
          <w:sz w:val="20"/>
          <w:szCs w:val="20"/>
        </w:rPr>
      </w:pPr>
      <w:r w:rsidRPr="00786909">
        <w:rPr>
          <w:rFonts w:ascii="Calibri Light" w:hAnsi="Calibri Light"/>
          <w:color w:val="262626" w:themeColor="text1" w:themeTint="D9"/>
          <w:sz w:val="20"/>
          <w:szCs w:val="20"/>
        </w:rPr>
        <w:t>45442000-7 Nakładanie powierzchni kryjących</w:t>
      </w:r>
    </w:p>
    <w:p w14:paraId="462A8773" w14:textId="77777777" w:rsidR="00786909" w:rsidRPr="00786909" w:rsidRDefault="00786909" w:rsidP="00786909">
      <w:pPr>
        <w:spacing w:after="0" w:line="240" w:lineRule="auto"/>
        <w:rPr>
          <w:rFonts w:ascii="Calibri Light" w:hAnsi="Calibri Light"/>
          <w:color w:val="262626" w:themeColor="text1" w:themeTint="D9"/>
          <w:sz w:val="20"/>
          <w:szCs w:val="20"/>
        </w:rPr>
      </w:pPr>
      <w:r w:rsidRPr="00786909">
        <w:rPr>
          <w:rFonts w:ascii="Calibri Light" w:hAnsi="Calibri Light"/>
          <w:color w:val="262626" w:themeColor="text1" w:themeTint="D9"/>
          <w:sz w:val="20"/>
          <w:szCs w:val="20"/>
        </w:rPr>
        <w:t>45421100-5 Instalowanie drzwi i okien, i podobnych elementów</w:t>
      </w:r>
    </w:p>
    <w:p w14:paraId="689B293B" w14:textId="77777777" w:rsidR="00786909" w:rsidRPr="00786909" w:rsidRDefault="00786909" w:rsidP="00786909">
      <w:pPr>
        <w:spacing w:after="0" w:line="240" w:lineRule="auto"/>
        <w:rPr>
          <w:rFonts w:ascii="Calibri Light" w:hAnsi="Calibri Light"/>
          <w:color w:val="262626" w:themeColor="text1" w:themeTint="D9"/>
          <w:sz w:val="20"/>
          <w:szCs w:val="20"/>
        </w:rPr>
      </w:pPr>
      <w:r w:rsidRPr="00786909">
        <w:rPr>
          <w:rFonts w:ascii="Calibri Light" w:hAnsi="Calibri Light"/>
          <w:color w:val="262626" w:themeColor="text1" w:themeTint="D9"/>
          <w:sz w:val="20"/>
          <w:szCs w:val="20"/>
        </w:rPr>
        <w:t>45442100-8 Roboty malarskie</w:t>
      </w:r>
    </w:p>
    <w:p w14:paraId="2389B033" w14:textId="77777777" w:rsidR="00786909" w:rsidRPr="00786909" w:rsidRDefault="00786909" w:rsidP="00786909">
      <w:pPr>
        <w:spacing w:after="0" w:line="240" w:lineRule="auto"/>
        <w:rPr>
          <w:rFonts w:ascii="Calibri Light" w:hAnsi="Calibri Light"/>
          <w:color w:val="262626" w:themeColor="text1" w:themeTint="D9"/>
          <w:sz w:val="20"/>
          <w:szCs w:val="20"/>
        </w:rPr>
      </w:pPr>
      <w:r w:rsidRPr="00786909">
        <w:rPr>
          <w:rFonts w:ascii="Calibri Light" w:hAnsi="Calibri Light"/>
          <w:color w:val="262626" w:themeColor="text1" w:themeTint="D9"/>
          <w:sz w:val="20"/>
          <w:szCs w:val="20"/>
        </w:rPr>
        <w:t>45330000-9 Roboty instalacyjne wodno-kanalizacyjne i sanitarne</w:t>
      </w:r>
    </w:p>
    <w:p w14:paraId="7439605A" w14:textId="77777777" w:rsidR="00786909" w:rsidRPr="00786909" w:rsidRDefault="00786909" w:rsidP="00786909">
      <w:pPr>
        <w:spacing w:after="0" w:line="240" w:lineRule="auto"/>
        <w:rPr>
          <w:rFonts w:ascii="Calibri Light" w:hAnsi="Calibri Light" w:cs="Calibri Light"/>
          <w:color w:val="262626" w:themeColor="text1" w:themeTint="D9"/>
          <w:sz w:val="20"/>
          <w:szCs w:val="20"/>
        </w:rPr>
      </w:pPr>
      <w:r w:rsidRPr="00786909">
        <w:rPr>
          <w:rFonts w:ascii="Calibri Light" w:hAnsi="Calibri Light"/>
          <w:color w:val="262626" w:themeColor="text1" w:themeTint="D9"/>
          <w:sz w:val="20"/>
          <w:szCs w:val="20"/>
        </w:rPr>
        <w:t>45331100-7 Instalowanie centralnego ogrzewania</w:t>
      </w:r>
    </w:p>
    <w:p w14:paraId="07E2C3FE" w14:textId="77777777" w:rsidR="00587C21" w:rsidRPr="00786909" w:rsidRDefault="00587C21" w:rsidP="00786909">
      <w:pPr>
        <w:spacing w:after="0" w:line="240" w:lineRule="auto"/>
        <w:rPr>
          <w:rFonts w:asciiTheme="majorHAnsi" w:hAnsiTheme="majorHAnsi" w:cstheme="majorHAnsi"/>
          <w:b/>
          <w:bCs/>
          <w:color w:val="262626" w:themeColor="text1" w:themeTint="D9"/>
          <w:sz w:val="20"/>
          <w:szCs w:val="20"/>
        </w:rPr>
      </w:pPr>
    </w:p>
    <w:p w14:paraId="096522BA" w14:textId="62E1B4D2" w:rsidR="006D3D6A" w:rsidRPr="00786909" w:rsidRDefault="007E6F19" w:rsidP="00786909">
      <w:pPr>
        <w:spacing w:after="0" w:line="240" w:lineRule="auto"/>
        <w:rPr>
          <w:rFonts w:asciiTheme="majorHAnsi" w:hAnsiTheme="majorHAnsi" w:cstheme="majorHAnsi"/>
          <w:b/>
          <w:bCs/>
          <w:color w:val="262626" w:themeColor="text1" w:themeTint="D9"/>
          <w:sz w:val="20"/>
          <w:szCs w:val="20"/>
        </w:rPr>
      </w:pPr>
      <w:r w:rsidRPr="00786909">
        <w:rPr>
          <w:rFonts w:asciiTheme="majorHAnsi" w:hAnsiTheme="majorHAnsi" w:cstheme="majorHAnsi"/>
          <w:b/>
          <w:bCs/>
          <w:color w:val="262626" w:themeColor="text1" w:themeTint="D9"/>
          <w:sz w:val="20"/>
          <w:szCs w:val="20"/>
        </w:rPr>
        <w:t>1.</w:t>
      </w:r>
      <w:r w:rsidR="00987BF5" w:rsidRPr="00786909">
        <w:rPr>
          <w:rFonts w:asciiTheme="majorHAnsi" w:hAnsiTheme="majorHAnsi" w:cstheme="majorHAnsi"/>
          <w:b/>
          <w:bCs/>
          <w:color w:val="262626" w:themeColor="text1" w:themeTint="D9"/>
          <w:sz w:val="20"/>
          <w:szCs w:val="20"/>
        </w:rPr>
        <w:t>4</w:t>
      </w:r>
      <w:r w:rsidRPr="00786909">
        <w:rPr>
          <w:rFonts w:asciiTheme="majorHAnsi" w:hAnsiTheme="majorHAnsi" w:cstheme="majorHAnsi"/>
          <w:b/>
          <w:bCs/>
          <w:color w:val="262626" w:themeColor="text1" w:themeTint="D9"/>
          <w:sz w:val="20"/>
          <w:szCs w:val="20"/>
        </w:rPr>
        <w:t xml:space="preserve">/ </w:t>
      </w:r>
      <w:r w:rsidR="006D3D6A" w:rsidRPr="00786909">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266338"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Wykonawca zobowiązuje się do udzielenia gwarancji </w:t>
      </w:r>
      <w:r w:rsidR="001372E7" w:rsidRPr="00266338">
        <w:rPr>
          <w:rFonts w:asciiTheme="majorHAnsi" w:hAnsiTheme="majorHAnsi" w:cstheme="majorHAnsi"/>
          <w:color w:val="262626" w:themeColor="text1" w:themeTint="D9"/>
          <w:sz w:val="20"/>
          <w:szCs w:val="20"/>
        </w:rPr>
        <w:t>w rozumieniu art. 57 kodeksu cywilnego n</w:t>
      </w:r>
      <w:r w:rsidR="006D3D6A" w:rsidRPr="00266338">
        <w:rPr>
          <w:rFonts w:asciiTheme="majorHAnsi" w:hAnsiTheme="majorHAnsi" w:cstheme="majorHAnsi"/>
          <w:color w:val="262626" w:themeColor="text1" w:themeTint="D9"/>
          <w:sz w:val="20"/>
          <w:szCs w:val="20"/>
        </w:rPr>
        <w:t>a cały zakres zamówienia.</w:t>
      </w:r>
    </w:p>
    <w:p w14:paraId="5632E205"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77777777" w:rsidR="0085768D"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266338">
        <w:rPr>
          <w:rFonts w:asciiTheme="majorHAnsi" w:hAnsiTheme="majorHAnsi" w:cstheme="majorHAnsi"/>
          <w:b/>
          <w:bCs/>
          <w:color w:val="262626" w:themeColor="text1" w:themeTint="D9"/>
          <w:sz w:val="20"/>
          <w:szCs w:val="20"/>
        </w:rPr>
        <w:t xml:space="preserve"> stanowiący kryterium oceny ofert</w:t>
      </w:r>
      <w:r w:rsidR="006D3D6A" w:rsidRPr="00266338">
        <w:rPr>
          <w:rFonts w:asciiTheme="majorHAnsi" w:hAnsiTheme="majorHAnsi" w:cstheme="majorHAnsi"/>
          <w:color w:val="262626" w:themeColor="text1" w:themeTint="D9"/>
          <w:sz w:val="20"/>
          <w:szCs w:val="20"/>
        </w:rPr>
        <w:t>. Okres gwarancji liczony będzie od dnia dokonania odbioru końcowego.</w:t>
      </w:r>
    </w:p>
    <w:p w14:paraId="51FB95CC"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d) </w:t>
      </w:r>
      <w:r w:rsidR="006D3D6A" w:rsidRPr="00266338">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266338" w:rsidRDefault="00C80B14" w:rsidP="00C80B14">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10171AB7" w14:textId="77777777" w:rsidR="00491379" w:rsidRPr="00266338" w:rsidRDefault="00491379"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Pr="00266338" w:rsidRDefault="00EC2A18" w:rsidP="00EC2A18">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Pr="00266338" w:rsidRDefault="00987BF5" w:rsidP="005E17BA">
      <w:pPr>
        <w:spacing w:after="0" w:line="240" w:lineRule="auto"/>
        <w:jc w:val="both"/>
        <w:rPr>
          <w:rFonts w:ascii="Calibri Light" w:hAnsi="Calibri Light"/>
          <w:color w:val="262626" w:themeColor="text1" w:themeTint="D9"/>
          <w:sz w:val="20"/>
          <w:szCs w:val="20"/>
        </w:rPr>
      </w:pPr>
    </w:p>
    <w:p w14:paraId="61688A3D" w14:textId="3B14E780"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266338">
        <w:rPr>
          <w:rFonts w:ascii="Calibri Light" w:hAnsi="Calibri Light"/>
          <w:color w:val="262626" w:themeColor="text1" w:themeTint="D9"/>
          <w:sz w:val="20"/>
          <w:szCs w:val="20"/>
          <w:u w:val="single"/>
        </w:rPr>
        <w:t>przepisami i wytycznymi odnoszącymi się do zapobiegania epidemii COVID – 19</w:t>
      </w:r>
      <w:r w:rsidRPr="00266338">
        <w:rPr>
          <w:rFonts w:ascii="Calibri Light" w:hAnsi="Calibri Light"/>
          <w:color w:val="262626" w:themeColor="text1" w:themeTint="D9"/>
          <w:sz w:val="20"/>
          <w:szCs w:val="20"/>
        </w:rPr>
        <w:t xml:space="preserve"> oraz zgodnie z zaleceniami inspektora nadzoru.</w:t>
      </w:r>
    </w:p>
    <w:p w14:paraId="028C2E80"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6E0A8A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313BC6C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A28F8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A14A86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03DE524"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22DE76"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6C59800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4C8968D8"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i) Zabrania się stosowania materiałów nieodpowiadających wymaganiom obowiązujących norm oraz o innych parametrach niż określone w projekcie.</w:t>
      </w:r>
    </w:p>
    <w:p w14:paraId="4E87F73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124D80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sidRPr="00266338">
        <w:rPr>
          <w:rFonts w:ascii="Calibri Light" w:hAnsi="Calibri Light"/>
          <w:color w:val="262626" w:themeColor="text1" w:themeTint="D9"/>
          <w:sz w:val="20"/>
          <w:szCs w:val="20"/>
        </w:rPr>
        <w:t xml:space="preserve">branżowego </w:t>
      </w:r>
      <w:r w:rsidRPr="00266338">
        <w:rPr>
          <w:rFonts w:ascii="Calibri Light" w:hAnsi="Calibri Light"/>
          <w:color w:val="262626" w:themeColor="text1" w:themeTint="D9"/>
          <w:sz w:val="20"/>
          <w:szCs w:val="20"/>
        </w:rPr>
        <w:t>Inspektora Nadzoru</w:t>
      </w:r>
      <w:r w:rsidR="00EF52B3" w:rsidRPr="00266338">
        <w:rPr>
          <w:rFonts w:ascii="Calibri Light" w:hAnsi="Calibri Light"/>
          <w:color w:val="262626" w:themeColor="text1" w:themeTint="D9"/>
          <w:sz w:val="20"/>
          <w:szCs w:val="20"/>
        </w:rPr>
        <w:t>/Inżyniera Kontraktu</w:t>
      </w:r>
      <w:r w:rsidRPr="00266338">
        <w:rPr>
          <w:rFonts w:ascii="Calibri Light" w:hAnsi="Calibri Light"/>
          <w:color w:val="262626" w:themeColor="text1" w:themeTint="D9"/>
          <w:sz w:val="20"/>
          <w:szCs w:val="20"/>
        </w:rPr>
        <w:t>.</w:t>
      </w:r>
    </w:p>
    <w:p w14:paraId="0D80112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51E0C9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DDAA27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l) Wykonawca może powierzyć wykonywanie części robót budowlanych podwykonawcom, z uwzględnieniem postanowień zawartych we wzorze umowy o roboty budowlane.</w:t>
      </w:r>
    </w:p>
    <w:p w14:paraId="47976D5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174AB924" w14:textId="77777777" w:rsidR="005E17BA" w:rsidRPr="00266338" w:rsidRDefault="005E17BA" w:rsidP="005E17BA">
      <w:pPr>
        <w:spacing w:after="0" w:line="240" w:lineRule="auto"/>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m)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p>
    <w:p w14:paraId="1B0977D2"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n) Prace należy wykonać w sposób nie narażający drzew i krzewów na uszkodzenia. </w:t>
      </w:r>
    </w:p>
    <w:p w14:paraId="55467E1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p>
    <w:p w14:paraId="3BC094C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 Po zakończeniu robót powierzchnie biologicznie czynne należy przywrócić do stanu poprzedniego (odtworzyć).</w:t>
      </w:r>
    </w:p>
    <w:p w14:paraId="6617CC7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Odbiór odtworzonej zieleni ( trawników) odbędzie się po pierwszym koszeniu przy udziale inspektora Wydziału Ochrony</w:t>
      </w:r>
    </w:p>
    <w:p w14:paraId="3A0CB479"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Środowiska Urzędu Miasta Pruszkowa.</w:t>
      </w:r>
    </w:p>
    <w:p w14:paraId="1474505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 przypadku nowych nasadzeń:</w:t>
      </w:r>
    </w:p>
    <w:p w14:paraId="4D3BC16C"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drzewa powinny posiadać wykształconą koronę i pień o obwodzie nie mniejszym niż 12-14 cm,</w:t>
      </w:r>
    </w:p>
    <w:p w14:paraId="08782A9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krzewy i byliny powinny być w pojemniku o pojemności C3, P9, C2, C1,5 w zależności od gatunku,</w:t>
      </w:r>
    </w:p>
    <w:p w14:paraId="0505F0D2"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Wykonawca udziela rocznej gwarancji na wykonane nasadzenia i zobowiązany jest do rocznej pielęgnacji  nasadzeń.    </w:t>
      </w:r>
    </w:p>
    <w:p w14:paraId="4FF44A3B"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69D09E23" w14:textId="112EB96E"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p) Wszelkie prace budowlane w sąsiedztwie drzew i krzewów należy wykonywać pod nadzorem osoby posiadającej</w:t>
      </w:r>
    </w:p>
    <w:p w14:paraId="034F835A"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1C6ED6FC" w14:textId="5FED7CFA" w:rsidR="005E17BA" w:rsidRDefault="005E17BA" w:rsidP="005E17BA">
      <w:pPr>
        <w:spacing w:after="0" w:line="240" w:lineRule="auto"/>
        <w:rPr>
          <w:rFonts w:ascii="Calibri Light" w:hAnsi="Calibri Light"/>
          <w:b/>
          <w:bCs/>
          <w:color w:val="262626" w:themeColor="text1" w:themeTint="D9"/>
          <w:sz w:val="20"/>
          <w:szCs w:val="20"/>
        </w:rPr>
      </w:pPr>
    </w:p>
    <w:p w14:paraId="633A395E" w14:textId="77777777" w:rsidR="005E17BA" w:rsidRPr="00266338" w:rsidRDefault="005E17BA" w:rsidP="005E17BA">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4BB7C85A"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648E128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a) </w:t>
      </w:r>
      <w:r w:rsidRPr="00266338">
        <w:rPr>
          <w:rFonts w:ascii="Calibri Light" w:hAnsi="Calibri Light"/>
          <w:color w:val="262626" w:themeColor="text1" w:themeTint="D9"/>
          <w:sz w:val="20"/>
          <w:szCs w:val="20"/>
        </w:rPr>
        <w:t xml:space="preserve">Po stronie wykonawcy leży wykonanie: </w:t>
      </w:r>
    </w:p>
    <w:p w14:paraId="396A1CE9" w14:textId="77777777" w:rsidR="005E17BA" w:rsidRPr="00266338" w:rsidRDefault="005E17BA" w:rsidP="005E17BA">
      <w:pPr>
        <w:spacing w:after="0" w:line="240" w:lineRule="auto"/>
        <w:ind w:left="567"/>
        <w:jc w:val="both"/>
        <w:rPr>
          <w:rFonts w:ascii="Calibri Light" w:eastAsia="Tahoma" w:hAnsi="Calibri Light"/>
          <w:color w:val="262626" w:themeColor="text1" w:themeTint="D9"/>
          <w:sz w:val="20"/>
          <w:szCs w:val="20"/>
        </w:rPr>
      </w:pPr>
    </w:p>
    <w:p w14:paraId="36E3FC40"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 </w:t>
      </w:r>
      <w:r w:rsidRPr="00266338">
        <w:rPr>
          <w:rFonts w:ascii="Calibri Light" w:hAnsi="Calibri Light"/>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63ED9F68" w14:textId="77777777" w:rsidR="000B0B29" w:rsidRDefault="000B0B29" w:rsidP="005E17BA">
      <w:pPr>
        <w:spacing w:after="0" w:line="240" w:lineRule="auto"/>
        <w:ind w:left="567"/>
        <w:jc w:val="both"/>
        <w:rPr>
          <w:rFonts w:ascii="Calibri Light" w:hAnsi="Calibri Light"/>
          <w:color w:val="262626" w:themeColor="text1" w:themeTint="D9"/>
          <w:sz w:val="20"/>
          <w:szCs w:val="20"/>
        </w:rPr>
      </w:pPr>
    </w:p>
    <w:p w14:paraId="6350E26A" w14:textId="769F9A41"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0882FDD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opracowania projektu tymczasowej organizacji ruchu na czas prowadzenia robót w pasach drogowych – o ile zajdzie taka potrzeba,</w:t>
      </w:r>
    </w:p>
    <w:p w14:paraId="24519CDE"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69FBB01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zasilania energetycznego na placu budowy oraz wszelkich innych kosztów związanych  z wykonaniem przedmiotu umowy,</w:t>
      </w:r>
    </w:p>
    <w:p w14:paraId="77A01C9A"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54763881"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 zorganizowania zaplecza sanitarno-higienicznego na placu budowy. </w:t>
      </w:r>
    </w:p>
    <w:p w14:paraId="566290BE" w14:textId="77777777" w:rsidR="005E17BA" w:rsidRPr="00266338" w:rsidRDefault="005E17BA" w:rsidP="005E17BA">
      <w:pPr>
        <w:spacing w:after="0" w:line="240" w:lineRule="auto"/>
        <w:jc w:val="both"/>
        <w:rPr>
          <w:rFonts w:ascii="Calibri Light" w:eastAsia="Tahoma" w:hAnsi="Calibri Light"/>
          <w:color w:val="262626" w:themeColor="text1" w:themeTint="D9"/>
          <w:sz w:val="20"/>
          <w:szCs w:val="20"/>
        </w:rPr>
      </w:pPr>
    </w:p>
    <w:p w14:paraId="1E57A7B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b) </w:t>
      </w:r>
      <w:r w:rsidRPr="00266338">
        <w:rPr>
          <w:rFonts w:ascii="Calibri Light" w:hAnsi="Calibri Light"/>
          <w:color w:val="262626" w:themeColor="text1" w:themeTint="D9"/>
          <w:sz w:val="20"/>
          <w:szCs w:val="20"/>
        </w:rPr>
        <w:t>Wytyczenie, bieżąca obsługa geodezyjna budowy, wykonanie geodezyjnej inwentaryzacji powykonawczej – z naniesieniem w państwowych zasobach map archiwalnych.</w:t>
      </w:r>
    </w:p>
    <w:p w14:paraId="23CAA18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2FA4784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Zaplecze wykonawcy: urządzenie i utrzymanie zaplecza wykonawcy, likwidacja zaplecza wykonawcy.</w:t>
      </w:r>
    </w:p>
    <w:p w14:paraId="53A76F18" w14:textId="77777777" w:rsidR="005E17BA" w:rsidRPr="00266338" w:rsidRDefault="005E17BA" w:rsidP="005E17BA">
      <w:pPr>
        <w:tabs>
          <w:tab w:val="left" w:pos="426"/>
        </w:tabs>
        <w:spacing w:after="0" w:line="240" w:lineRule="auto"/>
        <w:jc w:val="both"/>
        <w:rPr>
          <w:rFonts w:ascii="Calibri Light" w:hAnsi="Calibri Light" w:cs="Calibri Light"/>
          <w:bCs/>
          <w:color w:val="262626" w:themeColor="text1" w:themeTint="D9"/>
          <w:sz w:val="20"/>
          <w:szCs w:val="20"/>
        </w:rPr>
      </w:pPr>
    </w:p>
    <w:p w14:paraId="7AAD08EE" w14:textId="77777777" w:rsidR="006E24A2" w:rsidRPr="00CB0FB1" w:rsidRDefault="006E24A2" w:rsidP="006E24A2">
      <w:pPr>
        <w:tabs>
          <w:tab w:val="left" w:pos="426"/>
        </w:tabs>
        <w:spacing w:after="0" w:line="240" w:lineRule="auto"/>
        <w:jc w:val="both"/>
        <w:rPr>
          <w:rFonts w:asciiTheme="majorHAnsi" w:hAnsiTheme="majorHAnsi" w:cstheme="majorHAnsi"/>
          <w:b/>
          <w:color w:val="262626" w:themeColor="text1" w:themeTint="D9"/>
          <w:sz w:val="20"/>
          <w:szCs w:val="20"/>
        </w:rPr>
      </w:pPr>
      <w:r w:rsidRPr="00CB0FB1">
        <w:rPr>
          <w:rFonts w:asciiTheme="majorHAnsi" w:hAnsiTheme="majorHAnsi" w:cstheme="majorHAnsi"/>
          <w:b/>
          <w:color w:val="262626" w:themeColor="text1" w:themeTint="D9"/>
          <w:sz w:val="20"/>
          <w:szCs w:val="20"/>
        </w:rPr>
        <w:t>d) Ubezpieczenie Wykonawcy</w:t>
      </w:r>
    </w:p>
    <w:p w14:paraId="5B3C9CED" w14:textId="6961A960" w:rsidR="006E24A2" w:rsidRPr="00E63CB6" w:rsidRDefault="006E24A2" w:rsidP="006E24A2">
      <w:pPr>
        <w:tabs>
          <w:tab w:val="left" w:pos="426"/>
        </w:tabs>
        <w:spacing w:after="0" w:line="240" w:lineRule="auto"/>
        <w:jc w:val="both"/>
        <w:rPr>
          <w:rFonts w:asciiTheme="majorHAnsi" w:hAnsiTheme="majorHAnsi" w:cstheme="majorHAnsi"/>
          <w:bCs/>
          <w:color w:val="262626" w:themeColor="text1" w:themeTint="D9"/>
          <w:sz w:val="20"/>
          <w:szCs w:val="20"/>
        </w:rPr>
      </w:pPr>
      <w:r w:rsidRPr="00CB0FB1">
        <w:rPr>
          <w:rFonts w:asciiTheme="majorHAnsi" w:hAnsiTheme="majorHAnsi" w:cstheme="majorHAnsi"/>
          <w:bCs/>
          <w:color w:val="262626" w:themeColor="text1" w:themeTint="D9"/>
          <w:sz w:val="20"/>
          <w:szCs w:val="20"/>
        </w:rPr>
        <w:t xml:space="preserve">Zgodnie z zapisami zawartymi w § </w:t>
      </w:r>
      <w:r w:rsidR="00CB0FB1" w:rsidRPr="00CB0FB1">
        <w:rPr>
          <w:rFonts w:asciiTheme="majorHAnsi" w:hAnsiTheme="majorHAnsi" w:cstheme="majorHAnsi"/>
          <w:bCs/>
          <w:color w:val="262626" w:themeColor="text1" w:themeTint="D9"/>
          <w:sz w:val="20"/>
          <w:szCs w:val="20"/>
        </w:rPr>
        <w:t>4</w:t>
      </w:r>
      <w:r w:rsidRPr="00CB0FB1">
        <w:rPr>
          <w:rFonts w:asciiTheme="majorHAnsi" w:hAnsiTheme="majorHAnsi" w:cstheme="majorHAnsi"/>
          <w:bCs/>
          <w:color w:val="262626" w:themeColor="text1" w:themeTint="D9"/>
          <w:sz w:val="20"/>
          <w:szCs w:val="20"/>
        </w:rPr>
        <w:t xml:space="preserve"> wzoru umowy załączonym do SWZ Zamawiający wymaga od Wykonawcy,</w:t>
      </w:r>
      <w:r w:rsidRPr="00CB0FB1">
        <w:rPr>
          <w:rFonts w:asciiTheme="majorHAnsi" w:hAnsiTheme="majorHAnsi" w:cstheme="majorHAnsi"/>
          <w:bCs/>
          <w:color w:val="262626" w:themeColor="text1" w:themeTint="D9"/>
          <w:sz w:val="20"/>
          <w:szCs w:val="20"/>
        </w:rPr>
        <w:br/>
        <w:t>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00596D5F" w:rsidRPr="00CB0FB1">
        <w:rPr>
          <w:rFonts w:asciiTheme="majorHAnsi" w:hAnsiTheme="majorHAnsi" w:cstheme="majorHAnsi"/>
          <w:bCs/>
          <w:color w:val="262626" w:themeColor="text1" w:themeTint="D9"/>
          <w:sz w:val="20"/>
          <w:szCs w:val="20"/>
        </w:rPr>
        <w:t>.</w:t>
      </w:r>
      <w:r w:rsidRPr="00E63CB6">
        <w:rPr>
          <w:rFonts w:asciiTheme="majorHAnsi" w:hAnsiTheme="majorHAnsi" w:cstheme="majorHAnsi"/>
          <w:bCs/>
          <w:color w:val="262626" w:themeColor="text1" w:themeTint="D9"/>
          <w:sz w:val="20"/>
          <w:szCs w:val="20"/>
        </w:rPr>
        <w:t xml:space="preserve"> </w:t>
      </w:r>
    </w:p>
    <w:p w14:paraId="3F5D23B6" w14:textId="77777777" w:rsidR="006E24A2" w:rsidRPr="005D2FD9" w:rsidRDefault="006E24A2" w:rsidP="006E24A2">
      <w:pPr>
        <w:spacing w:after="0" w:line="240" w:lineRule="auto"/>
        <w:rPr>
          <w:rFonts w:ascii="Calibri Light" w:hAnsi="Calibri Light"/>
          <w:b/>
          <w:bCs/>
          <w:color w:val="262626" w:themeColor="text1" w:themeTint="D9"/>
          <w:sz w:val="20"/>
          <w:szCs w:val="20"/>
        </w:rPr>
      </w:pPr>
    </w:p>
    <w:p w14:paraId="686D4270" w14:textId="77777777" w:rsidR="006E24A2" w:rsidRPr="005D2FD9" w:rsidRDefault="006E24A2" w:rsidP="006E24A2">
      <w:pPr>
        <w:spacing w:after="0" w:line="240" w:lineRule="auto"/>
        <w:rPr>
          <w:rFonts w:ascii="Calibri Light" w:eastAsia="Times New Roman" w:hAnsi="Calibri Light" w:cs="Calibri Light"/>
          <w:b/>
          <w:bCs/>
          <w:color w:val="262626" w:themeColor="text1" w:themeTint="D9"/>
          <w:sz w:val="20"/>
          <w:szCs w:val="20"/>
        </w:rPr>
      </w:pPr>
      <w:r w:rsidRPr="005D2FD9">
        <w:rPr>
          <w:rFonts w:ascii="Calibri Light" w:eastAsia="Times New Roman" w:hAnsi="Calibri Light" w:cs="Calibri Light"/>
          <w:b/>
          <w:bCs/>
          <w:color w:val="262626" w:themeColor="text1" w:themeTint="D9"/>
          <w:sz w:val="20"/>
          <w:szCs w:val="20"/>
        </w:rPr>
        <w:t>e) Elektromobilność</w:t>
      </w:r>
    </w:p>
    <w:p w14:paraId="429AB9E6" w14:textId="77777777" w:rsidR="006E24A2" w:rsidRPr="005D2FD9" w:rsidRDefault="006E24A2" w:rsidP="006E24A2">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Wymagania w zakresie elektromobilności:</w:t>
      </w:r>
      <w:r w:rsidRPr="005D2FD9">
        <w:rPr>
          <w:rFonts w:ascii="Calibri Light" w:eastAsia="Times New Roman" w:hAnsi="Calibri Light" w:cs="Calibri Light"/>
          <w:color w:val="262626" w:themeColor="text1" w:themeTint="D9"/>
          <w:sz w:val="20"/>
          <w:szCs w:val="20"/>
        </w:rPr>
        <w:br/>
        <w:t>1.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5D2FD9">
        <w:rPr>
          <w:rFonts w:ascii="Calibri Light" w:eastAsia="Times New Roman" w:hAnsi="Calibri Light" w:cs="Calibri Light"/>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5D2FD9">
        <w:rPr>
          <w:rFonts w:ascii="Calibri Light" w:eastAsia="Times New Roman" w:hAnsi="Calibri Light" w:cs="Calibri Light"/>
          <w:color w:val="262626" w:themeColor="text1" w:themeTint="D9"/>
          <w:sz w:val="20"/>
          <w:szCs w:val="20"/>
        </w:rPr>
        <w:br/>
      </w:r>
    </w:p>
    <w:p w14:paraId="44DA8605" w14:textId="77777777" w:rsidR="006E24A2" w:rsidRPr="005D2FD9" w:rsidRDefault="006E24A2" w:rsidP="006E24A2">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r w:rsidRPr="005D2FD9">
        <w:rPr>
          <w:rFonts w:ascii="Calibri Light" w:eastAsia="Times New Roman" w:hAnsi="Calibri Light" w:cs="Calibri Light"/>
          <w:color w:val="262626" w:themeColor="text1" w:themeTint="D9"/>
          <w:sz w:val="20"/>
          <w:szCs w:val="20"/>
        </w:rPr>
        <w:br/>
        <w:t>b) jeżeli Wykonawca używać będzie przy wykonaniu zamówienia ogółem 3 pojazdy samochodowe to udział pojazdów elektrycznych lub pojazdów napędzanych gazem ziemnym od dnia 1 stycznia 2022 r. wynosić może 0 szt., a od 1 stycznia 2025 r. wynosić musi 1 szt.;</w:t>
      </w:r>
      <w:r w:rsidRPr="005D2FD9">
        <w:rPr>
          <w:rFonts w:ascii="Calibri Light" w:eastAsia="Times New Roman" w:hAnsi="Calibri Light" w:cs="Calibri Light"/>
          <w:color w:val="262626" w:themeColor="text1" w:themeTint="D9"/>
          <w:sz w:val="20"/>
          <w:szCs w:val="20"/>
        </w:rPr>
        <w:b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r w:rsidRPr="005D2FD9">
        <w:rPr>
          <w:rFonts w:ascii="Calibri Light" w:eastAsia="Times New Roman" w:hAnsi="Calibri Light" w:cs="Calibri Light"/>
          <w:color w:val="262626" w:themeColor="text1" w:themeTint="D9"/>
          <w:sz w:val="20"/>
          <w:szCs w:val="20"/>
        </w:rPr>
        <w:b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r w:rsidRPr="005D2FD9">
        <w:rPr>
          <w:rFonts w:ascii="Calibri Light" w:eastAsia="Times New Roman" w:hAnsi="Calibri Light" w:cs="Calibri Light"/>
          <w:color w:val="262626" w:themeColor="text1" w:themeTint="D9"/>
          <w:sz w:val="20"/>
          <w:szCs w:val="20"/>
        </w:rPr>
        <w:br/>
        <w:t>a) silnik jednopaliwowy albo,</w:t>
      </w:r>
      <w:r w:rsidRPr="005D2FD9">
        <w:rPr>
          <w:rFonts w:ascii="Calibri Light" w:eastAsia="Times New Roman" w:hAnsi="Calibri Light" w:cs="Calibri Light"/>
          <w:color w:val="262626" w:themeColor="text1" w:themeTint="D9"/>
          <w:sz w:val="20"/>
          <w:szCs w:val="20"/>
        </w:rPr>
        <w:b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05FE0DBD"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rPr>
      </w:pPr>
    </w:p>
    <w:p w14:paraId="7E61C9B3" w14:textId="77777777" w:rsidR="006D3D6A" w:rsidRPr="00266338" w:rsidRDefault="007157C3" w:rsidP="00CC124D">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EF52B3" w:rsidRPr="00266338">
        <w:rPr>
          <w:rFonts w:asciiTheme="majorHAnsi" w:hAnsiTheme="majorHAnsi" w:cstheme="majorHAnsi"/>
          <w:b/>
          <w:bCs/>
          <w:color w:val="262626" w:themeColor="text1" w:themeTint="D9"/>
          <w:sz w:val="20"/>
          <w:szCs w:val="20"/>
        </w:rPr>
        <w:t>7</w:t>
      </w:r>
      <w:r w:rsidR="00203509" w:rsidRPr="00266338">
        <w:rPr>
          <w:rFonts w:asciiTheme="majorHAnsi" w:hAnsiTheme="majorHAnsi" w:cstheme="majorHAnsi"/>
          <w:b/>
          <w:bCs/>
          <w:color w:val="262626" w:themeColor="text1" w:themeTint="D9"/>
          <w:sz w:val="20"/>
          <w:szCs w:val="20"/>
        </w:rPr>
        <w:t>/</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266338" w:rsidRDefault="00203509" w:rsidP="00CC124D">
      <w:pPr>
        <w:spacing w:after="0" w:line="240" w:lineRule="auto"/>
        <w:rPr>
          <w:rFonts w:asciiTheme="majorHAnsi" w:hAnsiTheme="majorHAnsi" w:cstheme="majorHAnsi"/>
          <w:color w:val="262626" w:themeColor="text1" w:themeTint="D9"/>
          <w:sz w:val="20"/>
          <w:szCs w:val="20"/>
        </w:rPr>
      </w:pPr>
    </w:p>
    <w:p w14:paraId="4195C903"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Wynagrodzenie wykonawcy jest </w:t>
      </w:r>
      <w:r w:rsidR="006D3D6A" w:rsidRPr="00266338">
        <w:rPr>
          <w:rFonts w:asciiTheme="majorHAnsi" w:hAnsiTheme="majorHAnsi" w:cstheme="majorHAnsi"/>
          <w:b/>
          <w:bCs/>
          <w:color w:val="262626" w:themeColor="text1" w:themeTint="D9"/>
          <w:sz w:val="20"/>
          <w:szCs w:val="20"/>
        </w:rPr>
        <w:t>ceną ryczałtową</w:t>
      </w:r>
      <w:r w:rsidR="006D3D6A" w:rsidRPr="00266338">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266338">
        <w:rPr>
          <w:rFonts w:asciiTheme="majorHAnsi" w:hAnsiTheme="majorHAnsi" w:cstheme="majorHAnsi"/>
          <w:color w:val="262626" w:themeColor="text1" w:themeTint="D9"/>
          <w:sz w:val="20"/>
          <w:szCs w:val="20"/>
        </w:rPr>
        <w:t>specyfikacji</w:t>
      </w:r>
      <w:r w:rsidR="006D3D6A" w:rsidRPr="00266338">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2A4D5BBF"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4C57830"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56A0C66B"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502ED34" w14:textId="77777777" w:rsidR="009A72F4" w:rsidRPr="00B3218C" w:rsidRDefault="00515B01" w:rsidP="009A72F4">
      <w:pPr>
        <w:spacing w:after="0" w:line="240" w:lineRule="auto"/>
        <w:jc w:val="both"/>
        <w:rPr>
          <w:rFonts w:asciiTheme="majorHAnsi" w:hAnsiTheme="majorHAnsi" w:cstheme="majorHAnsi"/>
          <w:b/>
          <w:bCs/>
          <w:color w:val="262626" w:themeColor="text1" w:themeTint="D9"/>
          <w:sz w:val="20"/>
          <w:szCs w:val="20"/>
          <w:u w:val="single"/>
        </w:rPr>
      </w:pPr>
      <w:r w:rsidRPr="00B3218C">
        <w:rPr>
          <w:rFonts w:asciiTheme="majorHAnsi" w:hAnsiTheme="majorHAnsi" w:cstheme="majorHAnsi"/>
          <w:color w:val="262626" w:themeColor="text1" w:themeTint="D9"/>
          <w:sz w:val="20"/>
          <w:szCs w:val="20"/>
        </w:rPr>
        <w:t xml:space="preserve">c) </w:t>
      </w:r>
      <w:r w:rsidR="009A72F4" w:rsidRPr="00B3218C">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9A72F4" w:rsidRPr="00B3218C">
        <w:rPr>
          <w:rFonts w:asciiTheme="majorHAnsi" w:hAnsiTheme="majorHAnsi" w:cstheme="majorHAnsi"/>
          <w:b/>
          <w:bCs/>
          <w:color w:val="262626" w:themeColor="text1" w:themeTint="D9"/>
          <w:sz w:val="20"/>
          <w:szCs w:val="20"/>
          <w:u w:val="single"/>
        </w:rPr>
        <w:t xml:space="preserve">Do oferty nie należy załączać kosztorysu ofertowego. Zamawiający wymaga kosztorysu ofertowego </w:t>
      </w:r>
      <w:r w:rsidR="009A72F4" w:rsidRPr="00B3218C">
        <w:rPr>
          <w:rFonts w:asciiTheme="majorHAnsi" w:eastAsia="ComicSansMS,Bold" w:hAnsiTheme="majorHAnsi" w:cstheme="majorHAnsi"/>
          <w:sz w:val="20"/>
          <w:szCs w:val="20"/>
          <w:lang w:eastAsia="en-US"/>
        </w:rPr>
        <w:t xml:space="preserve">(opisującego </w:t>
      </w:r>
      <w:r w:rsidR="009A72F4">
        <w:rPr>
          <w:rFonts w:asciiTheme="majorHAnsi" w:eastAsia="ComicSansMS,Bold" w:hAnsiTheme="majorHAnsi" w:cstheme="majorHAnsi"/>
          <w:sz w:val="20"/>
          <w:szCs w:val="20"/>
          <w:lang w:eastAsia="en-US"/>
        </w:rPr>
        <w:t xml:space="preserve">stawkę roboczogodziny, </w:t>
      </w:r>
      <w:r w:rsidR="009A72F4" w:rsidRPr="00B3218C">
        <w:rPr>
          <w:rFonts w:asciiTheme="majorHAnsi" w:eastAsia="ComicSansMS,Bold" w:hAnsiTheme="majorHAnsi" w:cstheme="majorHAnsi"/>
          <w:sz w:val="20"/>
          <w:szCs w:val="20"/>
          <w:lang w:eastAsia="en-US"/>
        </w:rPr>
        <w:t xml:space="preserve"> Koszty pośrednie, Koszt zakupu materiałów, Zysk) </w:t>
      </w:r>
      <w:r w:rsidR="009A72F4" w:rsidRPr="00B3218C">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2E792958" w14:textId="0C52D4E3"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933D33B" w14:textId="77777777" w:rsidR="0063300B" w:rsidRPr="00266338" w:rsidRDefault="00A9717D" w:rsidP="0063300B">
      <w:pPr>
        <w:spacing w:after="0" w:line="240" w:lineRule="auto"/>
        <w:rPr>
          <w:rFonts w:asciiTheme="majorHAnsi" w:eastAsia="Times New Roman"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d</w:t>
      </w:r>
      <w:r w:rsidR="007157C3" w:rsidRPr="00266338">
        <w:rPr>
          <w:rFonts w:asciiTheme="majorHAnsi" w:hAnsiTheme="majorHAnsi" w:cstheme="majorHAnsi"/>
          <w:color w:val="262626" w:themeColor="text1" w:themeTint="D9"/>
          <w:sz w:val="20"/>
          <w:szCs w:val="20"/>
        </w:rPr>
        <w:t xml:space="preserve">) </w:t>
      </w:r>
      <w:r w:rsidR="0063300B"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266338">
        <w:rPr>
          <w:rFonts w:asciiTheme="majorHAnsi" w:hAnsiTheme="majorHAnsi" w:cstheme="majorHAnsi"/>
          <w:color w:val="262626" w:themeColor="text1" w:themeTint="D9"/>
          <w:sz w:val="20"/>
          <w:szCs w:val="20"/>
          <w:u w:val="single"/>
        </w:rPr>
        <w:t>.</w:t>
      </w:r>
      <w:r w:rsidR="0063300B" w:rsidRPr="00266338">
        <w:rPr>
          <w:rFonts w:asciiTheme="majorHAnsi" w:hAnsiTheme="majorHAnsi" w:cstheme="majorHAnsi"/>
          <w:color w:val="262626" w:themeColor="text1" w:themeTint="D9"/>
          <w:sz w:val="20"/>
          <w:szCs w:val="20"/>
        </w:rPr>
        <w:t xml:space="preserve"> W przypadku uchylenia się </w:t>
      </w:r>
      <w:r w:rsidR="0063300B"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266338">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266338">
        <w:rPr>
          <w:rFonts w:asciiTheme="majorHAnsi" w:hAnsiTheme="majorHAnsi" w:cstheme="majorHAnsi"/>
          <w:color w:val="262626" w:themeColor="text1" w:themeTint="D9"/>
          <w:sz w:val="20"/>
          <w:szCs w:val="20"/>
        </w:rPr>
        <w:t xml:space="preserve"> u</w:t>
      </w:r>
      <w:r w:rsidR="0063300B" w:rsidRPr="00266338">
        <w:rPr>
          <w:rFonts w:asciiTheme="majorHAnsi" w:hAnsiTheme="majorHAnsi" w:cstheme="majorHAnsi"/>
          <w:color w:val="262626" w:themeColor="text1" w:themeTint="D9"/>
          <w:sz w:val="20"/>
          <w:szCs w:val="20"/>
        </w:rPr>
        <w:t>st. 2 – 8</w:t>
      </w:r>
      <w:r w:rsidR="00352D31" w:rsidRPr="00266338">
        <w:rPr>
          <w:rFonts w:asciiTheme="majorHAnsi" w:hAnsiTheme="majorHAnsi" w:cstheme="majorHAnsi"/>
          <w:color w:val="262626" w:themeColor="text1" w:themeTint="D9"/>
          <w:sz w:val="20"/>
          <w:szCs w:val="20"/>
        </w:rPr>
        <w:t xml:space="preserve"> ustawy Pzp</w:t>
      </w:r>
      <w:r w:rsidR="0063300B" w:rsidRPr="00266338">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43B7C76" w14:textId="77777777" w:rsidR="0063300B" w:rsidRDefault="0063300B" w:rsidP="00CC124D">
      <w:pPr>
        <w:spacing w:after="0" w:line="240" w:lineRule="auto"/>
        <w:jc w:val="both"/>
        <w:rPr>
          <w:rFonts w:asciiTheme="majorHAnsi" w:hAnsiTheme="majorHAnsi" w:cstheme="majorHAnsi"/>
          <w:color w:val="262626" w:themeColor="text1" w:themeTint="D9"/>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224BDEE" w:rsidR="00436F5E"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0697529E" w14:textId="77777777" w:rsidR="003E7D40" w:rsidRPr="009D538D" w:rsidRDefault="003E7D40" w:rsidP="00436F5E">
      <w:pPr>
        <w:autoSpaceDE w:val="0"/>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4327263"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E5B4530" w14:textId="7A0A82CB" w:rsidR="000B0B29" w:rsidRDefault="000B0B29" w:rsidP="00CC124D">
      <w:pPr>
        <w:spacing w:after="0" w:line="240" w:lineRule="auto"/>
        <w:rPr>
          <w:rFonts w:asciiTheme="majorHAnsi" w:hAnsiTheme="majorHAnsi" w:cstheme="majorHAnsi"/>
          <w:color w:val="262626" w:themeColor="text1" w:themeTint="D9"/>
          <w:sz w:val="20"/>
          <w:szCs w:val="20"/>
        </w:rPr>
      </w:pP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7C7145" w14:textId="77777777" w:rsidR="003E7D40" w:rsidRPr="00EA7AB9" w:rsidRDefault="006D3D6A" w:rsidP="009F3911">
      <w:pPr>
        <w:spacing w:after="0" w:line="240" w:lineRule="auto"/>
        <w:rPr>
          <w:rFonts w:asciiTheme="majorHAnsi" w:hAnsiTheme="majorHAnsi" w:cstheme="majorHAnsi"/>
          <w:b/>
          <w:bCs/>
          <w:color w:val="262626" w:themeColor="text1" w:themeTint="D9"/>
          <w:sz w:val="20"/>
          <w:szCs w:val="20"/>
        </w:rPr>
      </w:pPr>
      <w:r w:rsidRPr="00EA7AB9">
        <w:rPr>
          <w:rFonts w:asciiTheme="majorHAnsi" w:hAnsiTheme="majorHAnsi" w:cstheme="majorHAnsi"/>
          <w:color w:val="262626" w:themeColor="text1" w:themeTint="D9"/>
          <w:sz w:val="20"/>
          <w:szCs w:val="20"/>
        </w:rPr>
        <w:t>Termin realizacji zamówienia</w:t>
      </w:r>
      <w:r w:rsidR="005E17BA" w:rsidRPr="00EA7AB9">
        <w:rPr>
          <w:rFonts w:asciiTheme="majorHAnsi" w:hAnsiTheme="majorHAnsi" w:cstheme="majorHAnsi"/>
          <w:color w:val="262626" w:themeColor="text1" w:themeTint="D9"/>
          <w:sz w:val="20"/>
          <w:szCs w:val="20"/>
        </w:rPr>
        <w:t>:</w:t>
      </w:r>
      <w:r w:rsidR="009F3911" w:rsidRPr="00EA7AB9">
        <w:rPr>
          <w:rFonts w:asciiTheme="majorHAnsi" w:hAnsiTheme="majorHAnsi" w:cstheme="majorHAnsi"/>
          <w:b/>
          <w:bCs/>
          <w:color w:val="262626" w:themeColor="text1" w:themeTint="D9"/>
          <w:sz w:val="20"/>
          <w:szCs w:val="20"/>
        </w:rPr>
        <w:t xml:space="preserve"> </w:t>
      </w:r>
    </w:p>
    <w:p w14:paraId="7E91D2A6" w14:textId="4A63F5F8" w:rsidR="003E7D40" w:rsidRPr="00EA7AB9" w:rsidRDefault="003E7D40" w:rsidP="00EA7AB9">
      <w:pPr>
        <w:autoSpaceDE w:val="0"/>
        <w:autoSpaceDN w:val="0"/>
        <w:adjustRightInd w:val="0"/>
        <w:spacing w:after="0" w:line="276" w:lineRule="auto"/>
        <w:ind w:left="1416" w:firstLine="708"/>
        <w:jc w:val="both"/>
        <w:rPr>
          <w:rFonts w:asciiTheme="majorHAnsi" w:hAnsiTheme="majorHAnsi" w:cstheme="majorHAnsi"/>
          <w:b/>
          <w:bCs/>
          <w:sz w:val="20"/>
          <w:szCs w:val="20"/>
        </w:rPr>
      </w:pPr>
      <w:r w:rsidRPr="00EA7AB9">
        <w:rPr>
          <w:rFonts w:asciiTheme="majorHAnsi" w:hAnsiTheme="majorHAnsi" w:cstheme="majorHAnsi"/>
          <w:b/>
          <w:bCs/>
          <w:sz w:val="20"/>
          <w:szCs w:val="20"/>
        </w:rPr>
        <w:t>- rozpoczęcie</w:t>
      </w:r>
      <w:r w:rsidR="00CB0FB1">
        <w:rPr>
          <w:rFonts w:asciiTheme="majorHAnsi" w:hAnsiTheme="majorHAnsi" w:cstheme="majorHAnsi"/>
          <w:b/>
          <w:bCs/>
          <w:sz w:val="20"/>
          <w:szCs w:val="20"/>
        </w:rPr>
        <w:t xml:space="preserve"> od dnia</w:t>
      </w:r>
      <w:r w:rsidRPr="00EA7AB9">
        <w:rPr>
          <w:rFonts w:asciiTheme="majorHAnsi" w:hAnsiTheme="majorHAnsi" w:cstheme="majorHAnsi"/>
          <w:b/>
          <w:bCs/>
          <w:sz w:val="20"/>
          <w:szCs w:val="20"/>
        </w:rPr>
        <w:t xml:space="preserve"> 01.07.2022r, </w:t>
      </w:r>
    </w:p>
    <w:p w14:paraId="3B4B1EBE" w14:textId="486C3E95" w:rsidR="003E7D40" w:rsidRPr="00EA7AB9" w:rsidRDefault="003E7D40" w:rsidP="00EA7AB9">
      <w:pPr>
        <w:autoSpaceDE w:val="0"/>
        <w:autoSpaceDN w:val="0"/>
        <w:adjustRightInd w:val="0"/>
        <w:spacing w:after="0" w:line="276" w:lineRule="auto"/>
        <w:ind w:left="2124"/>
        <w:jc w:val="both"/>
        <w:rPr>
          <w:rFonts w:asciiTheme="majorHAnsi" w:hAnsiTheme="majorHAnsi" w:cstheme="majorHAnsi"/>
          <w:b/>
          <w:bCs/>
          <w:sz w:val="20"/>
          <w:szCs w:val="20"/>
        </w:rPr>
      </w:pPr>
      <w:r w:rsidRPr="00EA7AB9">
        <w:rPr>
          <w:rFonts w:asciiTheme="majorHAnsi" w:hAnsiTheme="majorHAnsi" w:cstheme="majorHAnsi"/>
          <w:b/>
          <w:bCs/>
          <w:sz w:val="20"/>
          <w:szCs w:val="20"/>
        </w:rPr>
        <w:t>- zakończenie</w:t>
      </w:r>
      <w:r w:rsidR="00CB0FB1">
        <w:rPr>
          <w:rFonts w:asciiTheme="majorHAnsi" w:hAnsiTheme="majorHAnsi" w:cstheme="majorHAnsi"/>
          <w:b/>
          <w:bCs/>
          <w:sz w:val="20"/>
          <w:szCs w:val="20"/>
        </w:rPr>
        <w:t xml:space="preserve"> do dnia </w:t>
      </w:r>
      <w:r w:rsidRPr="00EA7AB9">
        <w:rPr>
          <w:rFonts w:asciiTheme="majorHAnsi" w:hAnsiTheme="majorHAnsi" w:cstheme="majorHAnsi"/>
          <w:b/>
          <w:bCs/>
          <w:sz w:val="20"/>
          <w:szCs w:val="20"/>
        </w:rPr>
        <w:t>20.08.2022r.</w:t>
      </w:r>
    </w:p>
    <w:p w14:paraId="4BE7435A" w14:textId="2C507354" w:rsidR="003E7D40" w:rsidRPr="00CB0FB1" w:rsidRDefault="003E7D40" w:rsidP="00CB0FB1">
      <w:pPr>
        <w:pStyle w:val="Tekstpodstawowy"/>
        <w:spacing w:after="0" w:line="240" w:lineRule="auto"/>
        <w:rPr>
          <w:rFonts w:asciiTheme="majorHAnsi" w:hAnsiTheme="majorHAnsi" w:cstheme="majorHAnsi"/>
          <w:sz w:val="20"/>
          <w:szCs w:val="20"/>
        </w:rPr>
      </w:pPr>
    </w:p>
    <w:p w14:paraId="25652A78" w14:textId="3DAC9365" w:rsidR="00EA7AB9" w:rsidRPr="00CB0FB1" w:rsidRDefault="00CB0FB1" w:rsidP="00CB0FB1">
      <w:pPr>
        <w:pStyle w:val="Tekstpodstawowy"/>
        <w:spacing w:after="0" w:line="240" w:lineRule="auto"/>
        <w:rPr>
          <w:rFonts w:asciiTheme="majorHAnsi" w:hAnsiTheme="majorHAnsi" w:cstheme="majorHAnsi"/>
          <w:sz w:val="20"/>
          <w:szCs w:val="20"/>
        </w:rPr>
      </w:pPr>
      <w:r w:rsidRPr="00CB0FB1">
        <w:rPr>
          <w:rFonts w:asciiTheme="majorHAnsi" w:hAnsiTheme="majorHAnsi" w:cstheme="majorHAnsi"/>
          <w:sz w:val="20"/>
          <w:szCs w:val="20"/>
        </w:rPr>
        <w:t>Termin  realizacji zamówienia wynika z okresu wakacyjnego, kiedy w placówce nie przebywają dzieci i jest możliwość przeprowadzenie remontu.</w:t>
      </w:r>
    </w:p>
    <w:p w14:paraId="3535FCEF" w14:textId="77777777" w:rsidR="000B0B29" w:rsidRDefault="000B0B29"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A62A0A9" w14:textId="77777777" w:rsidR="00937B3C" w:rsidRDefault="00937B3C" w:rsidP="0028014F">
      <w:pPr>
        <w:spacing w:after="0" w:line="240" w:lineRule="auto"/>
        <w:rPr>
          <w:rFonts w:asciiTheme="majorHAnsi" w:hAnsiTheme="majorHAnsi" w:cstheme="majorHAnsi"/>
          <w:b/>
          <w:bCs/>
          <w:color w:val="262626" w:themeColor="text1" w:themeTint="D9"/>
          <w:sz w:val="20"/>
          <w:szCs w:val="20"/>
        </w:rPr>
      </w:pPr>
    </w:p>
    <w:p w14:paraId="08977DA6" w14:textId="30319D0C" w:rsidR="008579C0" w:rsidRPr="000B0B29" w:rsidRDefault="008579C0" w:rsidP="0028014F">
      <w:pPr>
        <w:spacing w:after="0" w:line="240" w:lineRule="auto"/>
        <w:rPr>
          <w:rFonts w:asciiTheme="majorHAnsi" w:hAnsiTheme="majorHAnsi" w:cstheme="majorHAnsi"/>
          <w:color w:val="262626" w:themeColor="text1" w:themeTint="D9"/>
          <w:sz w:val="20"/>
          <w:szCs w:val="20"/>
        </w:rPr>
      </w:pPr>
      <w:r w:rsidRPr="000B0B29">
        <w:rPr>
          <w:rFonts w:asciiTheme="majorHAnsi" w:hAnsiTheme="majorHAnsi" w:cstheme="majorHAnsi"/>
          <w:color w:val="262626" w:themeColor="text1" w:themeTint="D9"/>
          <w:sz w:val="20"/>
          <w:szCs w:val="20"/>
        </w:rPr>
        <w:t>3) Sytuacji ekonomicznej lub finansowej:</w:t>
      </w:r>
    </w:p>
    <w:p w14:paraId="2267FA2D" w14:textId="77777777" w:rsidR="00AB7823" w:rsidRDefault="00AB7823" w:rsidP="00AB782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09F560F9" w14:textId="77777777" w:rsidR="00AB7823" w:rsidRPr="009D538D" w:rsidRDefault="00AB7823" w:rsidP="00AB782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2595F505" w14:textId="2BF9D18A" w:rsidR="00AB7823" w:rsidRPr="009D538D" w:rsidRDefault="00AB7823" w:rsidP="00AB7823">
      <w:pPr>
        <w:shd w:val="clear" w:color="auto" w:fill="E7E6E6" w:themeFill="background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A20C3C">
        <w:rPr>
          <w:rFonts w:asciiTheme="majorHAnsi" w:eastAsia="TimesNewRoman" w:hAnsiTheme="majorHAnsi" w:cstheme="majorHAnsi"/>
          <w:b/>
          <w:color w:val="262626" w:themeColor="text1" w:themeTint="D9"/>
          <w:sz w:val="20"/>
          <w:szCs w:val="20"/>
        </w:rPr>
        <w:t>1</w:t>
      </w:r>
      <w:r w:rsidR="00C86B50">
        <w:rPr>
          <w:rFonts w:asciiTheme="majorHAnsi" w:eastAsia="TimesNewRoman" w:hAnsiTheme="majorHAnsi" w:cstheme="majorHAnsi"/>
          <w:b/>
          <w:color w:val="262626" w:themeColor="text1" w:themeTint="D9"/>
          <w:sz w:val="20"/>
          <w:szCs w:val="20"/>
        </w:rPr>
        <w:t>0</w:t>
      </w:r>
      <w:r w:rsidR="00A20C3C">
        <w:rPr>
          <w:rFonts w:asciiTheme="majorHAnsi" w:eastAsia="TimesNewRoman" w:hAnsiTheme="majorHAnsi" w:cstheme="majorHAnsi"/>
          <w:b/>
          <w:color w:val="262626" w:themeColor="text1" w:themeTint="D9"/>
          <w:sz w:val="20"/>
          <w:szCs w:val="20"/>
        </w:rPr>
        <w:t>0 000,00</w:t>
      </w:r>
      <w:r w:rsidRPr="009D538D">
        <w:rPr>
          <w:rFonts w:asciiTheme="majorHAnsi" w:eastAsia="TimesNewRoman" w:hAnsiTheme="majorHAnsi" w:cstheme="majorHAnsi"/>
          <w:b/>
          <w:color w:val="262626" w:themeColor="text1" w:themeTint="D9"/>
          <w:sz w:val="20"/>
          <w:szCs w:val="20"/>
        </w:rPr>
        <w:t xml:space="preserve"> zł.</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0CE2662C" w14:textId="77777777" w:rsidR="00823A14" w:rsidRDefault="00823A14"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725F00">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18623933" w:rsidR="00935D28" w:rsidRDefault="008579C0" w:rsidP="00725F0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B390C42" w14:textId="77777777" w:rsidR="000B0B29" w:rsidRPr="00B17FDE" w:rsidRDefault="000B0B29" w:rsidP="00725F0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p>
    <w:p w14:paraId="02663DB7" w14:textId="77777777" w:rsidR="00E66A3C" w:rsidRPr="00E66A3C" w:rsidRDefault="00725F00" w:rsidP="00E66A3C">
      <w:pPr>
        <w:pStyle w:val="Default"/>
        <w:shd w:val="clear" w:color="auto" w:fill="F2F2F2" w:themeFill="background1" w:themeFillShade="F2"/>
        <w:spacing w:after="0" w:line="240" w:lineRule="auto"/>
        <w:ind w:left="708"/>
        <w:jc w:val="both"/>
        <w:rPr>
          <w:rFonts w:ascii="Calibri Light" w:eastAsia="Calibri" w:hAnsi="Calibri Light" w:cs="Calibri Light"/>
          <w:b/>
          <w:bCs/>
          <w:color w:val="262626" w:themeColor="text1" w:themeTint="D9"/>
          <w:sz w:val="20"/>
          <w:szCs w:val="20"/>
        </w:rPr>
      </w:pPr>
      <w:r w:rsidRPr="00725F00">
        <w:rPr>
          <w:rFonts w:ascii="Calibri Light" w:hAnsi="Calibri Light" w:cs="Calibri Light"/>
          <w:b/>
          <w:bCs/>
          <w:color w:val="262626" w:themeColor="text1" w:themeTint="D9"/>
          <w:sz w:val="20"/>
          <w:szCs w:val="20"/>
        </w:rPr>
        <w:t xml:space="preserve">- co najmniej 2 roboty budowlane </w:t>
      </w:r>
      <w:r w:rsidRPr="00725F00">
        <w:rPr>
          <w:rFonts w:ascii="Calibri Light" w:eastAsia="Calibri" w:hAnsi="Calibri Light" w:cs="Calibri Light"/>
          <w:b/>
          <w:bCs/>
          <w:color w:val="262626" w:themeColor="text1" w:themeTint="D9"/>
          <w:sz w:val="20"/>
          <w:szCs w:val="20"/>
        </w:rPr>
        <w:t xml:space="preserve">polegające </w:t>
      </w:r>
      <w:r w:rsidR="00E66A3C" w:rsidRPr="00E66A3C">
        <w:rPr>
          <w:rFonts w:ascii="Calibri Light" w:eastAsia="Calibri" w:hAnsi="Calibri Light" w:cs="Calibri Light"/>
          <w:b/>
          <w:bCs/>
          <w:color w:val="262626" w:themeColor="text1" w:themeTint="D9"/>
          <w:sz w:val="20"/>
          <w:szCs w:val="20"/>
        </w:rPr>
        <w:t>przebudowie pomieszczeń w budynkach użyteczności publicznej wraz z instalacjami sanitarnymi i elektrycznymi.</w:t>
      </w:r>
    </w:p>
    <w:p w14:paraId="5B43E916" w14:textId="29E865FD" w:rsidR="000B0B29" w:rsidRPr="000B0B29" w:rsidRDefault="000B0B29" w:rsidP="00725F00">
      <w:pPr>
        <w:shd w:val="clear" w:color="auto" w:fill="F2F2F2" w:themeFill="background1" w:themeFillShade="F2"/>
        <w:spacing w:after="0" w:line="240" w:lineRule="auto"/>
        <w:ind w:left="709"/>
        <w:jc w:val="both"/>
        <w:rPr>
          <w:rFonts w:ascii="Calibri Light" w:eastAsia="TimesNewRoman" w:hAnsi="Calibri Light" w:cs="TimesNewRoman"/>
          <w:b/>
          <w:bCs/>
          <w:sz w:val="20"/>
          <w:szCs w:val="20"/>
        </w:rPr>
      </w:pPr>
      <w:r w:rsidRPr="000B0B29">
        <w:rPr>
          <w:rFonts w:ascii="Calibri Light" w:eastAsia="TimesNewRoman" w:hAnsi="Calibri Light" w:cs="TimesNewRoman"/>
          <w:b/>
          <w:bCs/>
          <w:sz w:val="20"/>
          <w:szCs w:val="20"/>
        </w:rPr>
        <w:t xml:space="preserve">Każda z przedstawionych prac musi mieć wartość brutto min  </w:t>
      </w:r>
      <w:r w:rsidR="00725F00">
        <w:rPr>
          <w:rFonts w:ascii="Calibri Light" w:eastAsia="TimesNewRoman" w:hAnsi="Calibri Light" w:cs="TimesNewRoman"/>
          <w:b/>
          <w:bCs/>
          <w:sz w:val="20"/>
          <w:szCs w:val="20"/>
        </w:rPr>
        <w:t>1</w:t>
      </w:r>
      <w:r w:rsidR="00C86B50">
        <w:rPr>
          <w:rFonts w:ascii="Calibri Light" w:eastAsia="TimesNewRoman" w:hAnsi="Calibri Light" w:cs="TimesNewRoman"/>
          <w:b/>
          <w:bCs/>
          <w:sz w:val="20"/>
          <w:szCs w:val="20"/>
        </w:rPr>
        <w:t>0</w:t>
      </w:r>
      <w:r w:rsidR="00725F00">
        <w:rPr>
          <w:rFonts w:ascii="Calibri Light" w:eastAsia="TimesNewRoman" w:hAnsi="Calibri Light" w:cs="TimesNewRoman"/>
          <w:b/>
          <w:bCs/>
          <w:sz w:val="20"/>
          <w:szCs w:val="20"/>
        </w:rPr>
        <w:t>0</w:t>
      </w:r>
      <w:r w:rsidRPr="000B0B29">
        <w:rPr>
          <w:rFonts w:ascii="Calibri Light" w:eastAsia="TimesNewRoman" w:hAnsi="Calibri Light" w:cs="TimesNewRoman"/>
          <w:b/>
          <w:bCs/>
          <w:sz w:val="20"/>
          <w:szCs w:val="20"/>
        </w:rPr>
        <w:t> 000,00 zł.</w:t>
      </w:r>
    </w:p>
    <w:p w14:paraId="682E1AFC" w14:textId="77777777" w:rsidR="00A06A42" w:rsidRPr="00B17FDE" w:rsidRDefault="00A06A42" w:rsidP="00725F00">
      <w:pPr>
        <w:pStyle w:val="Default"/>
        <w:spacing w:after="0" w:line="240" w:lineRule="auto"/>
        <w:ind w:left="-10"/>
        <w:jc w:val="both"/>
        <w:rPr>
          <w:rFonts w:ascii="Calibri Light" w:hAnsi="Calibri Light" w:cs="Calibri Light"/>
          <w:color w:val="262626" w:themeColor="text1" w:themeTint="D9"/>
          <w:sz w:val="20"/>
          <w:szCs w:val="20"/>
        </w:rPr>
      </w:pPr>
    </w:p>
    <w:p w14:paraId="5B98CE31" w14:textId="76D6A012"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C4F89F7" w14:textId="45292D93"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1D0C38" w14:textId="32CF0DC2"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58F17E" w14:textId="71630F2E" w:rsidR="00E66A3C" w:rsidRPr="00E66A3C" w:rsidRDefault="00E66A3C" w:rsidP="00256256">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262626" w:themeColor="text1" w:themeTint="D9"/>
          <w:sz w:val="20"/>
          <w:szCs w:val="20"/>
        </w:rPr>
      </w:pPr>
      <w:r w:rsidRPr="00E66A3C">
        <w:rPr>
          <w:rFonts w:ascii="Calibri Light" w:eastAsia="Tahoma" w:hAnsi="Calibri Light" w:cs="Tahoma"/>
          <w:b/>
          <w:bCs/>
          <w:color w:val="262626" w:themeColor="text1" w:themeTint="D9"/>
          <w:sz w:val="20"/>
          <w:szCs w:val="20"/>
        </w:rPr>
        <w:t>- 1 osobę</w:t>
      </w:r>
      <w:r w:rsidRPr="00E66A3C">
        <w:rPr>
          <w:rFonts w:ascii="Calibri Light" w:eastAsia="Tahoma" w:hAnsi="Calibri Light" w:cs="Tahoma"/>
          <w:color w:val="262626" w:themeColor="text1" w:themeTint="D9"/>
          <w:sz w:val="20"/>
          <w:szCs w:val="20"/>
        </w:rPr>
        <w:t xml:space="preserve"> (kierownik </w:t>
      </w:r>
      <w:r w:rsidR="00814080">
        <w:rPr>
          <w:rFonts w:ascii="Calibri Light" w:eastAsia="Tahoma" w:hAnsi="Calibri Light" w:cs="Tahoma"/>
          <w:color w:val="262626" w:themeColor="text1" w:themeTint="D9"/>
          <w:sz w:val="20"/>
          <w:szCs w:val="20"/>
        </w:rPr>
        <w:t>robót</w:t>
      </w:r>
      <w:r w:rsidRPr="00E66A3C">
        <w:rPr>
          <w:rFonts w:ascii="Calibri Light" w:eastAsia="Tahoma" w:hAnsi="Calibri Light" w:cs="Tahoma"/>
          <w:color w:val="262626" w:themeColor="text1" w:themeTint="D9"/>
          <w:sz w:val="20"/>
          <w:szCs w:val="20"/>
        </w:rPr>
        <w:t xml:space="preserve">) </w:t>
      </w:r>
      <w:r w:rsidRPr="00E66A3C">
        <w:rPr>
          <w:rFonts w:ascii="Calibri Light" w:eastAsia="Tahoma" w:hAnsi="Calibri Light" w:cs="Tahoma"/>
          <w:b/>
          <w:bCs/>
          <w:color w:val="262626" w:themeColor="text1" w:themeTint="D9"/>
          <w:sz w:val="20"/>
          <w:szCs w:val="20"/>
        </w:rPr>
        <w:t>posiadającą uprawnienia do kierowania robotami budowl</w:t>
      </w:r>
      <w:r w:rsidRPr="00E66A3C">
        <w:rPr>
          <w:rFonts w:ascii="Calibri Light" w:eastAsia="Tahoma" w:hAnsi="Calibri Light" w:cs="Calibri Light"/>
          <w:b/>
          <w:bCs/>
          <w:color w:val="262626" w:themeColor="text1" w:themeTint="D9"/>
          <w:sz w:val="20"/>
          <w:szCs w:val="20"/>
        </w:rPr>
        <w:t xml:space="preserve">anymi </w:t>
      </w:r>
      <w:r w:rsidRPr="00E66A3C">
        <w:rPr>
          <w:rFonts w:ascii="Calibri Light" w:hAnsi="Calibri Light" w:cs="Calibri Light"/>
          <w:b/>
          <w:bCs/>
          <w:color w:val="262626" w:themeColor="text1" w:themeTint="D9"/>
          <w:sz w:val="20"/>
          <w:szCs w:val="20"/>
        </w:rPr>
        <w:t>bez ograniczeń w specjalności konstrukcyjno-budowlanej</w:t>
      </w:r>
      <w:r w:rsidRPr="00E66A3C">
        <w:rPr>
          <w:rFonts w:ascii="Calibri Light" w:eastAsia="Tahoma" w:hAnsi="Calibri Light" w:cs="Calibri Light"/>
          <w:b/>
          <w:bCs/>
          <w:color w:val="002060"/>
          <w:sz w:val="20"/>
          <w:szCs w:val="20"/>
        </w:rPr>
        <w:t>,</w:t>
      </w:r>
    </w:p>
    <w:p w14:paraId="7725C1C1" w14:textId="0ADD8C38" w:rsidR="00256256" w:rsidRDefault="00256256" w:rsidP="00256256">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Pr>
          <w:rFonts w:asciiTheme="majorHAnsi" w:eastAsia="Calibri" w:hAnsiTheme="majorHAnsi" w:cstheme="majorHAnsi"/>
          <w:color w:val="262626" w:themeColor="text1" w:themeTint="D9"/>
          <w:sz w:val="20"/>
          <w:szCs w:val="20"/>
        </w:rPr>
        <w:t>będącą czynnym członkiem odpowiedniej izby samorządu zawodowego,</w:t>
      </w:r>
    </w:p>
    <w:p w14:paraId="27E7E978" w14:textId="77777777" w:rsidR="00256256" w:rsidRPr="00CF6481" w:rsidRDefault="00256256" w:rsidP="00256256">
      <w:pPr>
        <w:shd w:val="clear" w:color="auto" w:fill="FFFFFF" w:themeFill="background1"/>
        <w:spacing w:after="0" w:line="240" w:lineRule="auto"/>
        <w:ind w:left="567"/>
        <w:jc w:val="both"/>
        <w:rPr>
          <w:rFonts w:ascii="Calibri Light" w:hAnsi="Calibri Light" w:cs="Calibri Light"/>
          <w:iCs/>
          <w:color w:val="262626" w:themeColor="text1" w:themeTint="D9"/>
          <w:sz w:val="20"/>
          <w:szCs w:val="20"/>
        </w:rPr>
      </w:pPr>
    </w:p>
    <w:p w14:paraId="150D89CA" w14:textId="7E9D4DF3"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w:t>
      </w:r>
      <w:r w:rsidR="00752A8B">
        <w:rPr>
          <w:rFonts w:asciiTheme="majorHAnsi" w:hAnsiTheme="majorHAnsi" w:cstheme="majorHAnsi"/>
          <w:color w:val="262626" w:themeColor="text1" w:themeTint="D9"/>
          <w:sz w:val="20"/>
          <w:szCs w:val="20"/>
        </w:rPr>
        <w:t>(Dz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 xml:space="preserve">2351) </w:t>
      </w:r>
      <w:r w:rsidRPr="009D538D">
        <w:rPr>
          <w:rFonts w:asciiTheme="majorHAnsi" w:hAnsiTheme="majorHAnsi" w:cstheme="majorHAnsi"/>
          <w:color w:val="262626" w:themeColor="text1" w:themeTint="D9"/>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3F63A6E1"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752A8B">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102D1F"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00752A8B">
        <w:rPr>
          <w:rFonts w:asciiTheme="majorHAnsi" w:hAnsiTheme="majorHAnsi" w:cstheme="majorHAnsi"/>
          <w:color w:val="262626" w:themeColor="text1" w:themeTint="D9"/>
          <w:sz w:val="20"/>
          <w:szCs w:val="20"/>
        </w:rPr>
        <w:t>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752A8B">
        <w:rPr>
          <w:rFonts w:asciiTheme="majorHAnsi" w:hAnsiTheme="majorHAnsi" w:cstheme="majorHAnsi"/>
          <w:color w:val="262626" w:themeColor="text1" w:themeTint="D9"/>
          <w:sz w:val="20"/>
          <w:szCs w:val="20"/>
        </w:rPr>
        <w:t>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6728D2BE"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Zamawiający dopuszcza kwalifikacje, zdobyte w innych państwach, na zasadach określonych w art. 12 ustawy Prawo budowlane</w:t>
      </w:r>
      <w:r w:rsidR="00752A8B">
        <w:rPr>
          <w:rFonts w:asciiTheme="majorHAnsi" w:hAnsiTheme="majorHAnsi" w:cstheme="majorHAnsi"/>
          <w:color w:val="262626" w:themeColor="text1" w:themeTint="D9"/>
          <w:sz w:val="20"/>
          <w:szCs w:val="20"/>
        </w:rPr>
        <w:t xml:space="preserve"> (Dz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xml:space="preserv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F234C05" w14:textId="77777777" w:rsidR="005D6695" w:rsidRDefault="005D6695" w:rsidP="005D669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7.3/ W przypadku wspólnego ubiegania się o zamówienie przez Wykonawców, </w:t>
      </w:r>
      <w:r>
        <w:rPr>
          <w:rFonts w:asciiTheme="majorHAnsi" w:hAnsiTheme="majorHAnsi" w:cstheme="majorHAnsi"/>
          <w:b/>
          <w:bCs/>
          <w:color w:val="262626" w:themeColor="text1" w:themeTint="D9"/>
          <w:sz w:val="20"/>
          <w:szCs w:val="20"/>
        </w:rPr>
        <w:t>oświadczenie</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o którym mowa w art. 125 ust. 1 Ustawy Pzp i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w:t>
      </w:r>
      <w:r>
        <w:rPr>
          <w:rFonts w:asciiTheme="majorHAnsi" w:hAnsiTheme="majorHAnsi" w:cstheme="majorHAnsi"/>
          <w:b/>
          <w:bCs/>
          <w:color w:val="262626" w:themeColor="text1" w:themeTint="D9"/>
          <w:sz w:val="20"/>
          <w:szCs w:val="20"/>
        </w:rPr>
        <w:t xml:space="preserve"> 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56A0FFB" w14:textId="4AE3FBAA" w:rsidR="008579C0" w:rsidRDefault="008579C0"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7"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8.1/ Obligatoryjne przesłanki wykluczenia Wykonawcy określono w art. 108 ust. 1 pkt 1÷6 ustawy Pzp.</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7"/>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FD438B7" w14:textId="77777777" w:rsidR="00FD3B42" w:rsidRPr="00D10D1A" w:rsidRDefault="00FD3B42" w:rsidP="00FD3B42">
      <w:pPr>
        <w:spacing w:after="0" w:line="240" w:lineRule="auto"/>
        <w:ind w:left="993"/>
        <w:jc w:val="both"/>
        <w:rPr>
          <w:rFonts w:asciiTheme="majorHAnsi" w:hAnsiTheme="majorHAnsi" w:cstheme="majorHAnsi"/>
          <w:color w:val="262626" w:themeColor="text1" w:themeTint="D9"/>
          <w:sz w:val="20"/>
          <w:szCs w:val="20"/>
        </w:rPr>
      </w:pPr>
      <w:r w:rsidRPr="00D10D1A">
        <w:rPr>
          <w:rFonts w:asciiTheme="majorHAnsi" w:hAnsiTheme="majorHAnsi" w:cstheme="majorHAnsi"/>
          <w:color w:val="262626" w:themeColor="text1" w:themeTint="D9"/>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Pr>
          <w:rFonts w:asciiTheme="majorHAnsi" w:hAnsiTheme="majorHAnsi" w:cstheme="majorHAnsi"/>
          <w:color w:val="262626" w:themeColor="text1" w:themeTint="D9"/>
          <w:sz w:val="20"/>
          <w:szCs w:val="20"/>
        </w:rPr>
        <w:t>,</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33AE10AE" w:rsidR="00982525"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B32696">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24978E7C" w14:textId="5F8CAE15" w:rsidR="00256256" w:rsidRPr="00AD2DB9" w:rsidRDefault="00256256" w:rsidP="00256256">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w:t>
      </w:r>
      <w:r w:rsidRPr="00C93930">
        <w:rPr>
          <w:rFonts w:ascii="Calibri Light" w:hAnsi="Calibri Light"/>
          <w:b/>
          <w:bCs/>
          <w:color w:val="262626" w:themeColor="text1" w:themeTint="D9"/>
          <w:sz w:val="20"/>
          <w:szCs w:val="20"/>
        </w:rPr>
        <w:t xml:space="preserve"> 4</w:t>
      </w:r>
      <w:r w:rsidRPr="00AD2DB9">
        <w:rPr>
          <w:rFonts w:ascii="Calibri Light" w:hAnsi="Calibri Light"/>
          <w:b/>
          <w:bCs/>
          <w:color w:val="0D0D0D" w:themeColor="text1" w:themeTint="F2"/>
          <w:sz w:val="20"/>
          <w:szCs w:val="20"/>
        </w:rPr>
        <w:t xml:space="preserve"> Ustawy Pzp: </w:t>
      </w:r>
    </w:p>
    <w:p w14:paraId="65420269" w14:textId="77777777" w:rsidR="00256256" w:rsidRPr="00982525" w:rsidRDefault="00256256" w:rsidP="00256256">
      <w:pPr>
        <w:pStyle w:val="Default"/>
        <w:spacing w:after="0" w:line="240" w:lineRule="auto"/>
        <w:rPr>
          <w:rFonts w:ascii="Calibri Light" w:hAnsi="Calibri Light"/>
          <w:color w:val="auto"/>
          <w:sz w:val="20"/>
          <w:szCs w:val="20"/>
        </w:rPr>
      </w:pPr>
    </w:p>
    <w:p w14:paraId="228B5558" w14:textId="77777777" w:rsidR="00256256" w:rsidRPr="00461611" w:rsidRDefault="00256256" w:rsidP="00256256">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w:t>
      </w:r>
      <w:r>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 xml:space="preserve">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168D5DB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F4764B8" w14:textId="20EFE22E" w:rsidR="00256256" w:rsidRDefault="00256256" w:rsidP="004C32D2">
      <w:pPr>
        <w:pStyle w:val="Default"/>
        <w:spacing w:after="0" w:line="240" w:lineRule="auto"/>
        <w:jc w:val="both"/>
        <w:rPr>
          <w:rFonts w:ascii="Calibri Light" w:hAnsi="Calibri Light"/>
          <w:color w:val="auto"/>
          <w:sz w:val="20"/>
          <w:szCs w:val="20"/>
        </w:rPr>
      </w:pPr>
    </w:p>
    <w:p w14:paraId="6DDDAE24"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2021 r. poz. 1129, z późn. zm.), zwanej dalej „ustawą Pzp”.</w:t>
      </w:r>
    </w:p>
    <w:p w14:paraId="6C6E956F" w14:textId="77777777" w:rsidR="00256256" w:rsidRPr="003B0E40"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967B4FD" w14:textId="50291922" w:rsidR="00256256" w:rsidRDefault="00752A8B"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00256256" w:rsidRPr="007B6734">
        <w:rPr>
          <w:rFonts w:asciiTheme="majorHAnsi" w:eastAsia="Times New Roman" w:hAnsiTheme="majorHAnsi" w:cstheme="majorHAnsi"/>
          <w:sz w:val="20"/>
          <w:szCs w:val="20"/>
        </w:rPr>
        <w:t xml:space="preserve"> zgodnie </w:t>
      </w:r>
      <w:r w:rsidR="00256256"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00256256"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00256256" w:rsidRPr="007B6734">
        <w:rPr>
          <w:rFonts w:asciiTheme="majorHAnsi" w:eastAsia="Times New Roman" w:hAnsiTheme="majorHAnsi" w:cstheme="majorHAnsi"/>
          <w:sz w:val="20"/>
          <w:szCs w:val="20"/>
        </w:rPr>
        <w:t xml:space="preserve"> (Dz. U. z 2022 r. poz. 835)</w:t>
      </w:r>
      <w:r w:rsidR="00256256" w:rsidRPr="003B0E40">
        <w:rPr>
          <w:rFonts w:asciiTheme="majorHAnsi" w:eastAsia="Times New Roman" w:hAnsiTheme="majorHAnsi" w:cstheme="majorHAnsi"/>
          <w:sz w:val="20"/>
          <w:szCs w:val="20"/>
        </w:rPr>
        <w:t xml:space="preserve">, zwana dalej „ustawą” </w:t>
      </w:r>
      <w:r w:rsidR="00256256"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sidR="00256256">
        <w:rPr>
          <w:rStyle w:val="markedcontent"/>
          <w:rFonts w:asciiTheme="majorHAnsi" w:hAnsiTheme="majorHAnsi" w:cstheme="majorHAnsi"/>
          <w:sz w:val="20"/>
          <w:szCs w:val="20"/>
        </w:rPr>
        <w:t>,</w:t>
      </w:r>
      <w:r w:rsidR="00256256" w:rsidRPr="007B6734">
        <w:rPr>
          <w:rStyle w:val="markedcontent"/>
          <w:rFonts w:asciiTheme="majorHAnsi" w:hAnsiTheme="majorHAnsi" w:cstheme="majorHAnsi"/>
          <w:sz w:val="20"/>
          <w:szCs w:val="20"/>
        </w:rPr>
        <w:t xml:space="preserve"> wyklucz</w:t>
      </w:r>
      <w:r w:rsidR="00256256">
        <w:rPr>
          <w:rStyle w:val="markedcontent"/>
          <w:rFonts w:asciiTheme="majorHAnsi" w:hAnsiTheme="majorHAnsi" w:cstheme="majorHAnsi"/>
          <w:sz w:val="20"/>
          <w:szCs w:val="20"/>
        </w:rPr>
        <w:t>a n</w:t>
      </w:r>
      <w:r w:rsidR="00256256"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4A973CE1" w14:textId="77777777" w:rsidR="00256256" w:rsidRPr="003B0E40"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7075DF4" w14:textId="77777777" w:rsidR="00256256" w:rsidRPr="003B0E40" w:rsidRDefault="00256256" w:rsidP="004570D1">
      <w:pPr>
        <w:numPr>
          <w:ilvl w:val="0"/>
          <w:numId w:val="3"/>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AC27CA" w14:textId="77777777" w:rsidR="00256256" w:rsidRPr="003B0E40" w:rsidRDefault="00256256" w:rsidP="004570D1">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7F5B88" w14:textId="77777777" w:rsidR="00256256" w:rsidRPr="003B0E40" w:rsidRDefault="00256256" w:rsidP="004570D1">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BE74080"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1A2755E"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07D958F" w14:textId="77777777" w:rsidR="00256256" w:rsidRPr="007B6734"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8BCC709"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D2C70ED"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7CF4E09A"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959701A"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72E6E89"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2DC4B197" w14:textId="77777777" w:rsidR="00256256" w:rsidRDefault="00256256" w:rsidP="004C32D2">
      <w:pPr>
        <w:pStyle w:val="Default"/>
        <w:spacing w:after="0" w:line="240" w:lineRule="auto"/>
        <w:jc w:val="both"/>
        <w:rPr>
          <w:rFonts w:ascii="Calibri Light" w:hAnsi="Calibri Light"/>
          <w:color w:val="auto"/>
          <w:sz w:val="20"/>
          <w:szCs w:val="20"/>
        </w:rPr>
      </w:pPr>
    </w:p>
    <w:p w14:paraId="3D4DE67B" w14:textId="77777777" w:rsidR="00256256" w:rsidRDefault="00256256"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65A27BA" w14:textId="77777777"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3E7E01BB"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1F57C1CA"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04B22C7E" w14:textId="7777777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56B05EE3" w:rsidR="006755A4"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139D8B5" w14:textId="77777777" w:rsidR="00580388" w:rsidRDefault="00580388" w:rsidP="00CC124D">
      <w:pPr>
        <w:spacing w:after="0" w:line="240" w:lineRule="auto"/>
        <w:jc w:val="both"/>
        <w:rPr>
          <w:rFonts w:asciiTheme="majorHAnsi" w:hAnsiTheme="majorHAnsi" w:cstheme="majorHAnsi"/>
          <w:b/>
          <w:bCs/>
          <w:color w:val="262626" w:themeColor="text1" w:themeTint="D9"/>
          <w:sz w:val="20"/>
          <w:szCs w:val="20"/>
        </w:rPr>
      </w:pPr>
    </w:p>
    <w:p w14:paraId="01251AEE" w14:textId="50A0BB2F"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42CB7397" w:rsid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666E36AE" w:rsidR="006D3D6A" w:rsidRPr="009D538D" w:rsidRDefault="00BF486A"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D201380" w14:textId="77777777" w:rsidR="00596D5F" w:rsidRDefault="00596D5F" w:rsidP="00187782">
      <w:pPr>
        <w:spacing w:after="0" w:line="240" w:lineRule="auto"/>
        <w:jc w:val="both"/>
        <w:rPr>
          <w:rFonts w:asciiTheme="majorHAnsi" w:hAnsiTheme="majorHAnsi" w:cstheme="majorHAnsi"/>
          <w:b/>
          <w:bCs/>
          <w:color w:val="262626" w:themeColor="text1" w:themeTint="D9"/>
          <w:sz w:val="20"/>
          <w:szCs w:val="20"/>
        </w:rPr>
      </w:pPr>
    </w:p>
    <w:p w14:paraId="4AE1CA74" w14:textId="1752DCBE"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53B608D7" w:rsidR="00323F73"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4E54690" w:rsidR="006D3D6A" w:rsidRPr="009D538D" w:rsidRDefault="00BF486A"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5D4766D1" w:rsidR="006D3D6A"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17405950" w14:textId="77777777" w:rsidR="00752A8B" w:rsidRPr="009D538D" w:rsidRDefault="00752A8B"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CDB97B4" w14:textId="3F57BDAA" w:rsidR="00BB17AF" w:rsidRDefault="00BB17AF" w:rsidP="00CC124D">
      <w:pPr>
        <w:spacing w:after="0" w:line="240" w:lineRule="auto"/>
        <w:rPr>
          <w:rFonts w:asciiTheme="majorHAnsi" w:hAnsiTheme="majorHAnsi" w:cstheme="majorHAnsi"/>
          <w:color w:val="262626" w:themeColor="text1" w:themeTint="D9"/>
          <w:sz w:val="20"/>
          <w:szCs w:val="20"/>
        </w:rPr>
      </w:pPr>
    </w:p>
    <w:p w14:paraId="2414048B"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D3021D" w14:textId="77777777" w:rsidR="00A8632B" w:rsidRPr="009D538D" w:rsidRDefault="00A8632B" w:rsidP="00A8632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2704FB23" w14:textId="77777777" w:rsidR="00A8632B" w:rsidRPr="009D538D" w:rsidRDefault="00A8632B" w:rsidP="00A8632B">
      <w:pPr>
        <w:spacing w:after="0" w:line="240" w:lineRule="auto"/>
        <w:rPr>
          <w:rFonts w:asciiTheme="majorHAnsi" w:hAnsiTheme="majorHAnsi" w:cstheme="majorHAnsi"/>
          <w:color w:val="262626" w:themeColor="text1" w:themeTint="D9"/>
          <w:sz w:val="20"/>
          <w:szCs w:val="20"/>
        </w:rPr>
      </w:pPr>
    </w:p>
    <w:p w14:paraId="05233713" w14:textId="77777777" w:rsidR="00A8632B" w:rsidRPr="00915255" w:rsidRDefault="00A8632B" w:rsidP="00A8632B">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330480B6" w14:textId="77777777" w:rsidR="00A8632B" w:rsidRPr="0066438F" w:rsidRDefault="00A8632B" w:rsidP="00A8632B">
      <w:pPr>
        <w:spacing w:after="0" w:line="240" w:lineRule="auto"/>
        <w:rPr>
          <w:rFonts w:ascii="Calibri Light" w:hAnsi="Calibri Light" w:cs="Calibri Light"/>
          <w:sz w:val="20"/>
          <w:szCs w:val="20"/>
        </w:rPr>
      </w:pPr>
    </w:p>
    <w:p w14:paraId="4ECA916B" w14:textId="77777777" w:rsidR="00A8632B" w:rsidRPr="00417878" w:rsidRDefault="00A8632B" w:rsidP="00A8632B">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4C39A4C4" w14:textId="77777777" w:rsidR="00A8632B" w:rsidRPr="00417878" w:rsidRDefault="00A8632B" w:rsidP="00A8632B">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5A72C672" w14:textId="77777777" w:rsidR="00A8632B" w:rsidRDefault="00A8632B" w:rsidP="00A8632B">
      <w:pPr>
        <w:spacing w:after="0" w:line="240" w:lineRule="auto"/>
        <w:jc w:val="both"/>
        <w:rPr>
          <w:rFonts w:ascii="Calibri Light" w:hAnsi="Calibri Light" w:cs="Calibri Light"/>
          <w:sz w:val="20"/>
          <w:szCs w:val="20"/>
        </w:rPr>
      </w:pPr>
    </w:p>
    <w:p w14:paraId="0033FC0E" w14:textId="77777777" w:rsidR="00A8632B" w:rsidRPr="0066438F" w:rsidRDefault="00A8632B" w:rsidP="00A8632B">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5594321" w14:textId="77777777" w:rsidR="00A8632B" w:rsidRPr="00417878" w:rsidRDefault="00A8632B" w:rsidP="00A8632B">
      <w:pPr>
        <w:autoSpaceDE w:val="0"/>
        <w:autoSpaceDN w:val="0"/>
        <w:adjustRightInd w:val="0"/>
        <w:spacing w:after="0" w:line="240" w:lineRule="auto"/>
        <w:jc w:val="both"/>
        <w:rPr>
          <w:rFonts w:ascii="Calibri Light" w:hAnsi="Calibri Light" w:cs="Cambria"/>
          <w:b/>
          <w:bCs/>
          <w:sz w:val="20"/>
          <w:szCs w:val="20"/>
        </w:rPr>
      </w:pPr>
    </w:p>
    <w:p w14:paraId="2C7142F9" w14:textId="77777777" w:rsidR="00A8632B" w:rsidRPr="00417878" w:rsidRDefault="00A8632B" w:rsidP="00A8632B">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Pr="00417878">
        <w:rPr>
          <w:rFonts w:ascii="Calibri Light" w:hAnsi="Calibri Light" w:cs="Cambria"/>
          <w:b/>
          <w:bCs/>
          <w:sz w:val="20"/>
          <w:szCs w:val="20"/>
        </w:rPr>
        <w:t xml:space="preserve">) oświadczenia Wykonawcy </w:t>
      </w:r>
      <w:r w:rsidRPr="00417878">
        <w:rPr>
          <w:rFonts w:ascii="Calibri Light" w:hAnsi="Calibri Light" w:cs="Cambria"/>
          <w:sz w:val="20"/>
          <w:szCs w:val="20"/>
        </w:rPr>
        <w:t>w zakresie art.</w:t>
      </w:r>
      <w:r>
        <w:rPr>
          <w:rFonts w:ascii="Calibri Light" w:hAnsi="Calibri Light" w:cs="Cambria"/>
          <w:sz w:val="20"/>
          <w:szCs w:val="20"/>
        </w:rPr>
        <w:t xml:space="preserve"> </w:t>
      </w:r>
      <w:r w:rsidRPr="00417878">
        <w:rPr>
          <w:rFonts w:ascii="Calibri Light" w:hAnsi="Calibri Light" w:cs="Cambria"/>
          <w:sz w:val="20"/>
          <w:szCs w:val="20"/>
        </w:rPr>
        <w:t>108 ust.</w:t>
      </w:r>
      <w:r>
        <w:rPr>
          <w:rFonts w:ascii="Calibri Light" w:hAnsi="Calibri Light" w:cs="Cambria"/>
          <w:sz w:val="20"/>
          <w:szCs w:val="20"/>
        </w:rPr>
        <w:t xml:space="preserve"> </w:t>
      </w:r>
      <w:r w:rsidRPr="00417878">
        <w:rPr>
          <w:rFonts w:ascii="Calibri Light" w:hAnsi="Calibri Light" w:cs="Cambria"/>
          <w:sz w:val="20"/>
          <w:szCs w:val="20"/>
        </w:rPr>
        <w:t>1 pkt</w:t>
      </w:r>
      <w:r>
        <w:rPr>
          <w:rFonts w:ascii="Calibri Light" w:hAnsi="Calibri Light" w:cs="Cambria"/>
          <w:sz w:val="20"/>
          <w:szCs w:val="20"/>
        </w:rPr>
        <w:t xml:space="preserve"> </w:t>
      </w:r>
      <w:r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417878">
        <w:rPr>
          <w:rFonts w:ascii="Calibri Light" w:hAnsi="Calibri Light" w:cs="Cambria"/>
          <w:b/>
          <w:bCs/>
          <w:sz w:val="20"/>
          <w:szCs w:val="20"/>
        </w:rPr>
        <w:t xml:space="preserve">załącznik nr </w:t>
      </w:r>
      <w:r>
        <w:rPr>
          <w:rFonts w:ascii="Calibri Light" w:hAnsi="Calibri Light" w:cs="Cambria"/>
          <w:b/>
          <w:bCs/>
          <w:sz w:val="20"/>
          <w:szCs w:val="20"/>
        </w:rPr>
        <w:t xml:space="preserve">7 </w:t>
      </w:r>
      <w:r w:rsidRPr="00417878">
        <w:rPr>
          <w:rFonts w:ascii="Calibri Light" w:hAnsi="Calibri Light" w:cs="Cambria"/>
          <w:b/>
          <w:bCs/>
          <w:sz w:val="20"/>
          <w:szCs w:val="20"/>
        </w:rPr>
        <w:t xml:space="preserve">do SWZ </w:t>
      </w:r>
    </w:p>
    <w:p w14:paraId="10232799" w14:textId="77777777" w:rsidR="00A8632B" w:rsidRPr="00BC2D78" w:rsidRDefault="00A8632B" w:rsidP="00A8632B">
      <w:pPr>
        <w:autoSpaceDE w:val="0"/>
        <w:autoSpaceDN w:val="0"/>
        <w:adjustRightInd w:val="0"/>
        <w:spacing w:after="0" w:line="240" w:lineRule="auto"/>
        <w:rPr>
          <w:rFonts w:ascii="Cambria" w:hAnsi="Cambria" w:cs="Cambria"/>
          <w:color w:val="7030A0"/>
          <w:sz w:val="24"/>
          <w:szCs w:val="24"/>
        </w:rPr>
      </w:pPr>
    </w:p>
    <w:p w14:paraId="2FB2C398" w14:textId="77777777" w:rsidR="00A8632B" w:rsidRPr="00323F73" w:rsidRDefault="00A8632B" w:rsidP="00A8632B">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8065BBB" w14:textId="77777777" w:rsidR="00A8632B" w:rsidRPr="00323F73" w:rsidRDefault="00A8632B" w:rsidP="00A8632B">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26FA1A02" w14:textId="77777777" w:rsidR="00A8632B" w:rsidRPr="00BC2D78" w:rsidRDefault="00A8632B" w:rsidP="00A8632B">
      <w:pPr>
        <w:spacing w:after="0" w:line="240" w:lineRule="auto"/>
        <w:rPr>
          <w:rFonts w:ascii="Cambria" w:hAnsi="Cambria"/>
          <w:sz w:val="20"/>
          <w:szCs w:val="20"/>
        </w:rPr>
      </w:pPr>
    </w:p>
    <w:p w14:paraId="63C488FB" w14:textId="77777777" w:rsidR="00A8632B" w:rsidRDefault="00A8632B" w:rsidP="00A8632B">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05C7DF40" w14:textId="77777777" w:rsidR="00A8632B" w:rsidRDefault="00A8632B" w:rsidP="00A8632B">
      <w:pPr>
        <w:spacing w:after="0" w:line="240" w:lineRule="auto"/>
        <w:jc w:val="both"/>
        <w:rPr>
          <w:rFonts w:ascii="Calibri Light" w:hAnsi="Calibri Light" w:cs="Calibri Light"/>
          <w:b/>
          <w:bCs/>
          <w:sz w:val="20"/>
          <w:szCs w:val="20"/>
          <w:u w:val="single"/>
        </w:rPr>
      </w:pPr>
    </w:p>
    <w:p w14:paraId="5FCC5A76" w14:textId="77777777" w:rsidR="00A8632B" w:rsidRDefault="00A8632B" w:rsidP="00A8632B">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3DB75442" w14:textId="77777777" w:rsidR="00A8632B" w:rsidRDefault="00A8632B" w:rsidP="00A8632B">
      <w:pPr>
        <w:spacing w:after="0" w:line="240" w:lineRule="auto"/>
        <w:ind w:left="567"/>
        <w:jc w:val="both"/>
        <w:rPr>
          <w:rFonts w:ascii="Calibri Light" w:hAnsi="Calibri Light" w:cs="Calibri Light"/>
          <w:sz w:val="20"/>
          <w:szCs w:val="20"/>
        </w:rPr>
      </w:pPr>
    </w:p>
    <w:p w14:paraId="3D283753" w14:textId="77777777" w:rsidR="00A8632B" w:rsidRPr="00915255" w:rsidRDefault="00A8632B" w:rsidP="00A8632B">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4ADF52B4" w14:textId="77777777" w:rsidR="00A8632B" w:rsidRPr="0066438F" w:rsidRDefault="00A8632B" w:rsidP="00A8632B">
      <w:pPr>
        <w:spacing w:after="0" w:line="240" w:lineRule="auto"/>
        <w:jc w:val="both"/>
        <w:rPr>
          <w:rFonts w:ascii="Calibri Light" w:hAnsi="Calibri Light" w:cs="Calibri Light"/>
          <w:sz w:val="20"/>
          <w:szCs w:val="20"/>
        </w:rPr>
      </w:pPr>
    </w:p>
    <w:p w14:paraId="74749E47" w14:textId="77777777" w:rsidR="00A8632B" w:rsidRPr="0066438F" w:rsidRDefault="00A8632B" w:rsidP="00A8632B">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8E8F04C" w14:textId="77777777" w:rsidR="00A8632B" w:rsidRPr="00845B40" w:rsidRDefault="00A8632B" w:rsidP="00A8632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5B5759AA" w14:textId="77777777" w:rsidR="00A8632B" w:rsidRPr="0066438F" w:rsidRDefault="00A8632B" w:rsidP="00A8632B">
      <w:pPr>
        <w:spacing w:after="0" w:line="240" w:lineRule="auto"/>
        <w:ind w:left="567"/>
        <w:jc w:val="both"/>
        <w:rPr>
          <w:rFonts w:ascii="Calibri Light" w:hAnsi="Calibri Light" w:cs="Calibri Light"/>
          <w:sz w:val="20"/>
          <w:szCs w:val="20"/>
        </w:rPr>
      </w:pPr>
    </w:p>
    <w:p w14:paraId="4117C897" w14:textId="77777777" w:rsidR="00A8632B" w:rsidRPr="0066438F" w:rsidRDefault="00A8632B" w:rsidP="00A8632B">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8773008" w14:textId="77777777" w:rsidR="00A8632B" w:rsidRPr="00845B40" w:rsidRDefault="00A8632B" w:rsidP="00A8632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1F7A8151" w14:textId="77777777" w:rsidR="00A8632B" w:rsidRDefault="00A8632B" w:rsidP="00A8632B">
      <w:pPr>
        <w:spacing w:after="0" w:line="240" w:lineRule="auto"/>
        <w:rPr>
          <w:rFonts w:ascii="Calibri Light" w:hAnsi="Calibri Light" w:cs="Calibri Light"/>
          <w:sz w:val="20"/>
          <w:szCs w:val="20"/>
        </w:rPr>
      </w:pPr>
    </w:p>
    <w:p w14:paraId="39BFD52C"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0F61BD2C" w14:textId="77777777" w:rsidR="00A8632B" w:rsidRDefault="00A8632B" w:rsidP="00A8632B">
      <w:pPr>
        <w:autoSpaceDE w:val="0"/>
        <w:autoSpaceDN w:val="0"/>
        <w:adjustRightInd w:val="0"/>
        <w:spacing w:after="0" w:line="240" w:lineRule="auto"/>
        <w:jc w:val="both"/>
        <w:rPr>
          <w:rFonts w:ascii="Calibri Light" w:hAnsi="Calibri Light"/>
          <w:b/>
          <w:bCs/>
          <w:sz w:val="20"/>
          <w:szCs w:val="20"/>
        </w:rPr>
      </w:pPr>
    </w:p>
    <w:p w14:paraId="33A2FFB3" w14:textId="77777777" w:rsidR="00A8632B" w:rsidRDefault="00A8632B" w:rsidP="00A8632B">
      <w:pPr>
        <w:autoSpaceDE w:val="0"/>
        <w:autoSpaceDN w:val="0"/>
        <w:adjustRightInd w:val="0"/>
        <w:spacing w:after="0" w:line="240" w:lineRule="auto"/>
        <w:jc w:val="both"/>
        <w:rPr>
          <w:rFonts w:ascii="Calibri Light" w:hAnsi="Calibri Light"/>
          <w:b/>
          <w:bCs/>
          <w:sz w:val="20"/>
          <w:szCs w:val="20"/>
        </w:rPr>
      </w:pPr>
    </w:p>
    <w:p w14:paraId="0F385125" w14:textId="77777777" w:rsidR="00A8632B" w:rsidRDefault="00A8632B" w:rsidP="00A8632B">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7E8DA71E" w14:textId="77777777" w:rsidR="00A8632B" w:rsidRPr="004C3DC8" w:rsidRDefault="00A8632B" w:rsidP="00A8632B">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1B513053"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p>
    <w:p w14:paraId="14B78E89"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60E3E1F4"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p>
    <w:p w14:paraId="216032B9" w14:textId="77777777" w:rsidR="00A8632B" w:rsidRPr="00841289" w:rsidRDefault="00A8632B" w:rsidP="00A8632B">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028697F6" w14:textId="77777777" w:rsidR="00A8632B"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080670D" w14:textId="77777777" w:rsidR="00A8632B" w:rsidRPr="0066438F" w:rsidRDefault="00A8632B" w:rsidP="00A8632B">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58FE176B" w14:textId="77777777" w:rsidR="00A8632B" w:rsidRDefault="00A8632B" w:rsidP="00A8632B">
      <w:pPr>
        <w:autoSpaceDE w:val="0"/>
        <w:autoSpaceDN w:val="0"/>
        <w:adjustRightInd w:val="0"/>
        <w:spacing w:after="0" w:line="240" w:lineRule="auto"/>
        <w:jc w:val="both"/>
        <w:rPr>
          <w:rFonts w:ascii="Calibri Light" w:hAnsi="Calibri Light"/>
          <w:sz w:val="20"/>
          <w:szCs w:val="20"/>
        </w:rPr>
      </w:pPr>
    </w:p>
    <w:p w14:paraId="3364DAA4" w14:textId="77777777" w:rsidR="001E6D13" w:rsidRDefault="001E6D13" w:rsidP="00A8632B">
      <w:pPr>
        <w:autoSpaceDE w:val="0"/>
        <w:autoSpaceDN w:val="0"/>
        <w:adjustRightInd w:val="0"/>
        <w:spacing w:after="0" w:line="240" w:lineRule="auto"/>
        <w:jc w:val="both"/>
        <w:rPr>
          <w:rFonts w:ascii="Calibri Light" w:hAnsi="Calibri Light"/>
          <w:b/>
          <w:bCs/>
          <w:sz w:val="20"/>
          <w:szCs w:val="20"/>
        </w:rPr>
      </w:pPr>
    </w:p>
    <w:p w14:paraId="26D54F77" w14:textId="527025BE" w:rsidR="00A8632B" w:rsidRPr="00915255" w:rsidRDefault="00A8632B" w:rsidP="00A8632B">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605648AB" w14:textId="77777777" w:rsidR="00A8632B" w:rsidRPr="009D538D" w:rsidRDefault="00A8632B" w:rsidP="00A8632B">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92EAA0D" w14:textId="77777777" w:rsidR="00A8632B" w:rsidRPr="00450969" w:rsidRDefault="00A8632B" w:rsidP="00A8632B">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3E3E9E13" w14:textId="77777777" w:rsidR="00A8632B" w:rsidRPr="00450969" w:rsidRDefault="00A8632B" w:rsidP="00A8632B">
      <w:pPr>
        <w:autoSpaceDE w:val="0"/>
        <w:autoSpaceDN w:val="0"/>
        <w:adjustRightInd w:val="0"/>
        <w:spacing w:after="0" w:line="240" w:lineRule="auto"/>
        <w:jc w:val="both"/>
        <w:rPr>
          <w:rFonts w:ascii="Calibri Light" w:hAnsi="Calibri Light" w:cs="Cambria"/>
          <w:sz w:val="20"/>
          <w:szCs w:val="20"/>
        </w:rPr>
      </w:pPr>
    </w:p>
    <w:p w14:paraId="03430138" w14:textId="77777777" w:rsidR="00A8632B" w:rsidRPr="00A73764" w:rsidRDefault="00A8632B" w:rsidP="00A8632B">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w:t>
      </w:r>
      <w:r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r>
        <w:rPr>
          <w:rFonts w:ascii="Calibri Light" w:hAnsi="Calibri Light"/>
          <w:color w:val="auto"/>
          <w:sz w:val="20"/>
          <w:szCs w:val="20"/>
        </w:rPr>
        <w:t xml:space="preserve">- </w:t>
      </w:r>
      <w:r w:rsidRPr="00450969">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C926B4E"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p>
    <w:p w14:paraId="582B5E63"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12D0DEA6"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p>
    <w:p w14:paraId="71FA423F" w14:textId="77777777" w:rsidR="00A8632B" w:rsidRDefault="00A8632B" w:rsidP="00A8632B">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3DD13D8" w14:textId="77777777" w:rsidR="00A06A42" w:rsidRPr="00450969" w:rsidRDefault="00A06A42" w:rsidP="002710C0">
      <w:pPr>
        <w:autoSpaceDE w:val="0"/>
        <w:autoSpaceDN w:val="0"/>
        <w:adjustRightInd w:val="0"/>
        <w:spacing w:after="0" w:line="240" w:lineRule="auto"/>
        <w:jc w:val="both"/>
        <w:rPr>
          <w:rFonts w:ascii="Calibri Light" w:hAnsi="Calibri Light"/>
          <w:sz w:val="20"/>
          <w:szCs w:val="20"/>
        </w:rPr>
      </w:pP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A68BF16" w:rsidR="006D3D6A" w:rsidRPr="00B32696" w:rsidRDefault="002710C0" w:rsidP="00BB17AF">
      <w:pPr>
        <w:autoSpaceDE w:val="0"/>
        <w:autoSpaceDN w:val="0"/>
        <w:spacing w:after="0" w:line="240" w:lineRule="auto"/>
        <w:jc w:val="both"/>
        <w:rPr>
          <w:rFonts w:ascii="Calibri Light" w:hAnsi="Calibri Light" w:cs="Calibri Light"/>
          <w:b/>
          <w:bCs/>
          <w:sz w:val="20"/>
          <w:szCs w:val="20"/>
        </w:rPr>
      </w:pPr>
      <w:r w:rsidRPr="00B32696">
        <w:rPr>
          <w:rFonts w:ascii="Calibri Light" w:hAnsi="Calibri Light" w:cs="Calibri Light"/>
          <w:b/>
          <w:bCs/>
          <w:sz w:val="20"/>
          <w:szCs w:val="20"/>
        </w:rPr>
        <w:t>Zamawiający nie wymaga wpłaty wadium.</w:t>
      </w:r>
    </w:p>
    <w:p w14:paraId="4F7797AB" w14:textId="77777777" w:rsidR="00BB17AF" w:rsidRDefault="00BB17AF" w:rsidP="00BB17AF">
      <w:pPr>
        <w:autoSpaceDE w:val="0"/>
        <w:autoSpaceDN w:val="0"/>
        <w:spacing w:after="0" w:line="240" w:lineRule="auto"/>
        <w:jc w:val="both"/>
        <w:rPr>
          <w:rFonts w:asciiTheme="majorHAnsi" w:hAnsiTheme="majorHAnsi" w:cstheme="majorHAnsi"/>
          <w:color w:val="262626" w:themeColor="text1" w:themeTint="D9"/>
          <w:sz w:val="20"/>
          <w:szCs w:val="20"/>
        </w:rPr>
      </w:pPr>
    </w:p>
    <w:p w14:paraId="66888F44" w14:textId="77777777" w:rsidR="002710C0" w:rsidRPr="009D538D" w:rsidRDefault="002710C0"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1503A20" w14:textId="77777777" w:rsidR="009D73E7" w:rsidRDefault="009D73E7" w:rsidP="00CC124D">
      <w:pPr>
        <w:pStyle w:val="Default"/>
        <w:spacing w:after="0" w:line="240" w:lineRule="auto"/>
        <w:jc w:val="both"/>
        <w:rPr>
          <w:rFonts w:asciiTheme="majorHAnsi" w:hAnsiTheme="majorHAnsi" w:cstheme="majorHAnsi"/>
          <w:color w:val="262626" w:themeColor="text1" w:themeTint="D9"/>
          <w:sz w:val="20"/>
          <w:szCs w:val="20"/>
        </w:rPr>
      </w:pPr>
    </w:p>
    <w:p w14:paraId="66E5A5EF" w14:textId="474A8800"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3A024B72"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4DD29419" w:rsidR="00B56E13" w:rsidRDefault="00B56E13" w:rsidP="00CC124D">
      <w:pPr>
        <w:spacing w:after="0" w:line="240" w:lineRule="auto"/>
        <w:rPr>
          <w:rFonts w:asciiTheme="majorHAnsi" w:hAnsiTheme="majorHAnsi" w:cstheme="majorHAnsi"/>
          <w:b/>
          <w:bCs/>
          <w:color w:val="002060"/>
          <w:sz w:val="20"/>
          <w:szCs w:val="20"/>
        </w:rPr>
      </w:pPr>
    </w:p>
    <w:p w14:paraId="2F71A8C0" w14:textId="77777777" w:rsidR="00596D5F" w:rsidRDefault="00596D5F" w:rsidP="00CC124D">
      <w:pPr>
        <w:spacing w:after="0" w:line="240" w:lineRule="auto"/>
        <w:rPr>
          <w:rFonts w:asciiTheme="majorHAnsi" w:hAnsiTheme="majorHAnsi" w:cstheme="majorHAnsi"/>
          <w:b/>
          <w:bCs/>
          <w:color w:val="002060"/>
          <w:sz w:val="20"/>
          <w:szCs w:val="20"/>
        </w:rPr>
      </w:pPr>
    </w:p>
    <w:p w14:paraId="54D49DD8" w14:textId="4282CFFB"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8"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8"/>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450F2B1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55A22678"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9" w:name="_Hlk64372931"/>
      <w:r w:rsidRPr="009D538D">
        <w:rPr>
          <w:rFonts w:asciiTheme="majorHAnsi" w:hAnsiTheme="majorHAnsi" w:cstheme="majorHAnsi"/>
          <w:color w:val="262626" w:themeColor="text1" w:themeTint="D9"/>
          <w:sz w:val="20"/>
          <w:szCs w:val="20"/>
        </w:rPr>
        <w:t xml:space="preserve">- Referat ds. zamówień publicznych </w:t>
      </w:r>
      <w:r w:rsidR="00596D5F">
        <w:rPr>
          <w:rFonts w:asciiTheme="majorHAnsi" w:hAnsiTheme="majorHAnsi" w:cstheme="majorHAnsi"/>
          <w:color w:val="262626" w:themeColor="text1" w:themeTint="D9"/>
          <w:sz w:val="20"/>
          <w:szCs w:val="20"/>
        </w:rPr>
        <w:tab/>
      </w:r>
      <w:r w:rsidRPr="009D538D">
        <w:rPr>
          <w:rFonts w:asciiTheme="majorHAnsi" w:hAnsiTheme="majorHAnsi" w:cstheme="majorHAnsi"/>
          <w:color w:val="262626" w:themeColor="text1" w:themeTint="D9"/>
          <w:sz w:val="20"/>
          <w:szCs w:val="20"/>
        </w:rPr>
        <w:t>– tel. 22 735 87 10 w sprawach proceduralnych,</w:t>
      </w:r>
    </w:p>
    <w:p w14:paraId="298B6C26" w14:textId="35DBF374" w:rsidR="001E6D13" w:rsidRPr="00B56E13" w:rsidRDefault="001E6D13" w:rsidP="001E6D13">
      <w:pPr>
        <w:shd w:val="clear" w:color="auto" w:fill="FFFFFF" w:themeFill="background1"/>
        <w:spacing w:after="0" w:line="240" w:lineRule="auto"/>
        <w:jc w:val="both"/>
        <w:rPr>
          <w:rFonts w:asciiTheme="majorHAnsi" w:hAnsiTheme="majorHAnsi" w:cstheme="majorHAnsi"/>
          <w:color w:val="262626" w:themeColor="text1" w:themeTint="D9"/>
          <w:sz w:val="20"/>
          <w:szCs w:val="20"/>
        </w:rPr>
      </w:pPr>
      <w:bookmarkStart w:id="10" w:name="_Hlk98760758"/>
      <w:bookmarkEnd w:id="9"/>
      <w:r w:rsidRPr="00CE7341">
        <w:rPr>
          <w:rFonts w:asciiTheme="majorHAnsi" w:hAnsiTheme="majorHAnsi" w:cstheme="majorHAnsi"/>
          <w:color w:val="262626" w:themeColor="text1" w:themeTint="D9"/>
          <w:sz w:val="20"/>
          <w:szCs w:val="20"/>
        </w:rPr>
        <w:t xml:space="preserve">- </w:t>
      </w:r>
      <w:r>
        <w:rPr>
          <w:rFonts w:asciiTheme="majorHAnsi" w:hAnsiTheme="majorHAnsi" w:cstheme="majorHAnsi"/>
          <w:color w:val="262626" w:themeColor="text1" w:themeTint="D9"/>
          <w:sz w:val="20"/>
          <w:szCs w:val="20"/>
        </w:rPr>
        <w:t>Urszula Kowalewska</w:t>
      </w:r>
      <w:r w:rsidRPr="00CE7341">
        <w:rPr>
          <w:rFonts w:asciiTheme="majorHAnsi" w:hAnsiTheme="majorHAnsi" w:cstheme="majorHAnsi"/>
          <w:color w:val="262626" w:themeColor="text1" w:themeTint="D9"/>
          <w:sz w:val="20"/>
          <w:szCs w:val="20"/>
        </w:rPr>
        <w:t xml:space="preserve"> </w:t>
      </w:r>
      <w:r>
        <w:rPr>
          <w:rFonts w:asciiTheme="majorHAnsi" w:hAnsiTheme="majorHAnsi" w:cstheme="majorHAnsi"/>
          <w:color w:val="262626" w:themeColor="text1" w:themeTint="D9"/>
          <w:sz w:val="20"/>
          <w:szCs w:val="20"/>
        </w:rPr>
        <w:tab/>
      </w:r>
      <w:r>
        <w:rPr>
          <w:rFonts w:asciiTheme="majorHAnsi" w:hAnsiTheme="majorHAnsi" w:cstheme="majorHAnsi"/>
          <w:color w:val="262626" w:themeColor="text1" w:themeTint="D9"/>
          <w:sz w:val="20"/>
          <w:szCs w:val="20"/>
        </w:rPr>
        <w:tab/>
      </w:r>
      <w:r>
        <w:rPr>
          <w:rFonts w:asciiTheme="majorHAnsi" w:hAnsiTheme="majorHAnsi" w:cstheme="majorHAnsi"/>
          <w:color w:val="262626" w:themeColor="text1" w:themeTint="D9"/>
          <w:sz w:val="20"/>
          <w:szCs w:val="20"/>
        </w:rPr>
        <w:tab/>
      </w:r>
      <w:r w:rsidRPr="00CE7341">
        <w:rPr>
          <w:rFonts w:asciiTheme="majorHAnsi" w:hAnsiTheme="majorHAnsi" w:cstheme="majorHAnsi"/>
          <w:color w:val="262626" w:themeColor="text1" w:themeTint="D9"/>
          <w:sz w:val="20"/>
          <w:szCs w:val="20"/>
        </w:rPr>
        <w:t>– tel. 22</w:t>
      </w:r>
      <w:r>
        <w:rPr>
          <w:rFonts w:asciiTheme="majorHAnsi" w:hAnsiTheme="majorHAnsi" w:cstheme="majorHAnsi"/>
          <w:color w:val="262626" w:themeColor="text1" w:themeTint="D9"/>
          <w:sz w:val="20"/>
          <w:szCs w:val="20"/>
        </w:rPr>
        <w:t>  735 88 37</w:t>
      </w:r>
      <w:r w:rsidRPr="00CE7341">
        <w:rPr>
          <w:rFonts w:asciiTheme="majorHAnsi" w:hAnsiTheme="majorHAnsi" w:cstheme="majorHAnsi"/>
          <w:color w:val="262626" w:themeColor="text1" w:themeTint="D9"/>
          <w:sz w:val="20"/>
          <w:szCs w:val="20"/>
        </w:rPr>
        <w:t xml:space="preserve">  w sprawach technicznych.</w:t>
      </w:r>
    </w:p>
    <w:bookmarkEnd w:id="10"/>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82F01A0"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49E46A4C"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A836CA">
        <w:rPr>
          <w:rFonts w:asciiTheme="majorHAnsi" w:hAnsiTheme="majorHAnsi" w:cstheme="majorHAnsi"/>
          <w:b/>
          <w:bCs/>
          <w:color w:val="262626" w:themeColor="text1" w:themeTint="D9"/>
          <w:sz w:val="20"/>
          <w:szCs w:val="20"/>
        </w:rPr>
        <w:t>17.05</w:t>
      </w:r>
      <w:r w:rsidR="002F129E">
        <w:rPr>
          <w:rFonts w:asciiTheme="majorHAnsi" w:hAnsiTheme="majorHAnsi" w:cstheme="majorHAnsi"/>
          <w:b/>
          <w:bCs/>
          <w:color w:val="262626" w:themeColor="text1" w:themeTint="D9"/>
          <w:sz w:val="20"/>
          <w:szCs w:val="20"/>
        </w:rPr>
        <w:t>.202</w:t>
      </w:r>
      <w:r w:rsidR="00AF6CC2">
        <w:rPr>
          <w:rFonts w:asciiTheme="majorHAnsi" w:hAnsiTheme="majorHAnsi" w:cstheme="majorHAnsi"/>
          <w:b/>
          <w:bCs/>
          <w:color w:val="262626" w:themeColor="text1" w:themeTint="D9"/>
          <w:sz w:val="20"/>
          <w:szCs w:val="20"/>
        </w:rPr>
        <w:t>2</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1499F8DB" w14:textId="18319491" w:rsidR="005445DE"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11D4482" w14:textId="1ADA1428" w:rsidR="00B32696" w:rsidRDefault="00B32696"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18A0C9B7"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A836CA">
        <w:rPr>
          <w:rFonts w:asciiTheme="majorHAnsi" w:hAnsiTheme="majorHAnsi" w:cstheme="majorHAnsi"/>
          <w:b/>
          <w:bCs/>
          <w:color w:val="262626" w:themeColor="text1" w:themeTint="D9"/>
          <w:sz w:val="20"/>
          <w:szCs w:val="20"/>
        </w:rPr>
        <w:t>17.05</w:t>
      </w:r>
      <w:r w:rsidR="00BB17AF">
        <w:rPr>
          <w:rFonts w:asciiTheme="majorHAnsi" w:hAnsiTheme="majorHAnsi" w:cstheme="majorHAnsi"/>
          <w:b/>
          <w:bCs/>
          <w:color w:val="262626" w:themeColor="text1" w:themeTint="D9"/>
          <w:sz w:val="20"/>
          <w:szCs w:val="20"/>
        </w:rPr>
        <w:t>.</w:t>
      </w:r>
      <w:r w:rsidR="00771879" w:rsidRPr="009D538D">
        <w:rPr>
          <w:rFonts w:asciiTheme="majorHAnsi" w:hAnsiTheme="majorHAnsi" w:cstheme="majorHAnsi"/>
          <w:b/>
          <w:bCs/>
          <w:color w:val="262626" w:themeColor="text1" w:themeTint="D9"/>
          <w:sz w:val="20"/>
          <w:szCs w:val="20"/>
        </w:rPr>
        <w:t>202</w:t>
      </w:r>
      <w:r w:rsidR="00AF6CC2">
        <w:rPr>
          <w:rFonts w:asciiTheme="majorHAnsi" w:hAnsiTheme="majorHAnsi" w:cstheme="majorHAnsi"/>
          <w:b/>
          <w:bCs/>
          <w:color w:val="262626" w:themeColor="text1" w:themeTint="D9"/>
          <w:sz w:val="20"/>
          <w:szCs w:val="20"/>
        </w:rPr>
        <w:t>2</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r. o godz. 1</w:t>
      </w:r>
      <w:r w:rsidR="00823A14">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42752D52"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400938D2"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A836CA">
        <w:rPr>
          <w:rFonts w:asciiTheme="majorHAnsi" w:hAnsiTheme="majorHAnsi" w:cstheme="majorHAnsi"/>
          <w:b/>
          <w:bCs/>
          <w:color w:val="262626" w:themeColor="text1" w:themeTint="D9"/>
          <w:sz w:val="20"/>
          <w:szCs w:val="20"/>
        </w:rPr>
        <w:t>15.06</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w:t>
      </w:r>
      <w:r w:rsidR="00381C8A">
        <w:rPr>
          <w:rFonts w:asciiTheme="majorHAnsi" w:hAnsiTheme="majorHAnsi" w:cstheme="majorHAnsi"/>
          <w:b/>
          <w:bCs/>
          <w:color w:val="262626" w:themeColor="text1" w:themeTint="D9"/>
          <w:sz w:val="20"/>
          <w:szCs w:val="20"/>
        </w:rPr>
        <w:t xml:space="preserve">2 </w:t>
      </w:r>
      <w:r w:rsidRPr="009D538D">
        <w:rPr>
          <w:rFonts w:asciiTheme="majorHAnsi" w:hAnsiTheme="majorHAnsi" w:cstheme="majorHAnsi"/>
          <w:b/>
          <w:bCs/>
          <w:color w:val="262626" w:themeColor="text1" w:themeTint="D9"/>
          <w:sz w:val="20"/>
          <w:szCs w:val="20"/>
        </w:rPr>
        <w:t>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7855293E"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2A63C5E9" w14:textId="77777777" w:rsidR="009D73E7" w:rsidRDefault="009D73E7"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08B888C6"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07F683D9"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52178933" w:rsidR="00A904C4"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6BF73E1E" w14:textId="77777777" w:rsidR="001E6D13" w:rsidRDefault="001E6D13"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2E3C2E50"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sidR="00BB17AF">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35A5F9EC"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F7262C">
        <w:rPr>
          <w:rFonts w:asciiTheme="majorHAnsi" w:hAnsiTheme="majorHAnsi" w:cstheme="majorHAnsi"/>
          <w:b/>
          <w:bCs/>
          <w:color w:val="262626" w:themeColor="text1" w:themeTint="D9"/>
          <w:spacing w:val="-1"/>
          <w:sz w:val="20"/>
          <w:szCs w:val="20"/>
        </w:rPr>
        <w:t>60</w:t>
      </w:r>
      <w:r w:rsidRPr="00725A9C">
        <w:rPr>
          <w:rFonts w:asciiTheme="majorHAnsi" w:hAnsiTheme="majorHAnsi" w:cstheme="majorHAnsi"/>
          <w:b/>
          <w:bCs/>
          <w:color w:val="262626" w:themeColor="text1" w:themeTint="D9"/>
          <w:spacing w:val="-1"/>
          <w:sz w:val="20"/>
          <w:szCs w:val="20"/>
        </w:rPr>
        <w:t xml:space="preserve"> miesięcy oraz dłuższy niż </w:t>
      </w:r>
      <w:r w:rsidR="00381C8A">
        <w:rPr>
          <w:rFonts w:asciiTheme="majorHAnsi" w:hAnsiTheme="majorHAnsi" w:cstheme="majorHAnsi"/>
          <w:b/>
          <w:bCs/>
          <w:color w:val="262626" w:themeColor="text1" w:themeTint="D9"/>
          <w:spacing w:val="-1"/>
          <w:sz w:val="20"/>
          <w:szCs w:val="20"/>
        </w:rPr>
        <w:t>72</w:t>
      </w:r>
      <w:r w:rsidR="00F7262C">
        <w:rPr>
          <w:rFonts w:asciiTheme="majorHAnsi" w:hAnsiTheme="majorHAnsi" w:cstheme="majorHAnsi"/>
          <w:b/>
          <w:bCs/>
          <w:color w:val="262626" w:themeColor="text1" w:themeTint="D9"/>
          <w:spacing w:val="-1"/>
          <w:sz w:val="20"/>
          <w:szCs w:val="20"/>
        </w:rPr>
        <w:t xml:space="preserve"> </w:t>
      </w:r>
      <w:r w:rsidRPr="00725A9C">
        <w:rPr>
          <w:rFonts w:asciiTheme="majorHAnsi" w:hAnsiTheme="majorHAnsi" w:cstheme="majorHAnsi"/>
          <w:b/>
          <w:bCs/>
          <w:color w:val="262626" w:themeColor="text1" w:themeTint="D9"/>
          <w:spacing w:val="-1"/>
          <w:sz w:val="20"/>
          <w:szCs w:val="20"/>
        </w:rPr>
        <w:t>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CE7341">
        <w:rPr>
          <w:rFonts w:asciiTheme="majorHAnsi" w:hAnsiTheme="majorHAnsi" w:cstheme="majorHAnsi"/>
          <w:bCs/>
          <w:color w:val="262626" w:themeColor="text1" w:themeTint="D9"/>
          <w:spacing w:val="-1"/>
          <w:sz w:val="20"/>
          <w:szCs w:val="20"/>
          <w:u w:val="single"/>
        </w:rPr>
        <w:t>na cały zakres zamówienia                       Ilość punktów</w:t>
      </w:r>
    </w:p>
    <w:p w14:paraId="796A14AD" w14:textId="39B96D80" w:rsidR="00C64519" w:rsidRPr="00CE7341"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sidR="001E6D13">
        <w:rPr>
          <w:rFonts w:asciiTheme="majorHAnsi" w:hAnsiTheme="majorHAnsi" w:cstheme="majorHAnsi"/>
          <w:bCs/>
          <w:color w:val="262626" w:themeColor="text1" w:themeTint="D9"/>
          <w:spacing w:val="-1"/>
          <w:sz w:val="20"/>
          <w:szCs w:val="20"/>
        </w:rPr>
        <w:t>60</w:t>
      </w:r>
      <w:r w:rsidR="00C64519" w:rsidRPr="00CE7341">
        <w:rPr>
          <w:rFonts w:asciiTheme="majorHAnsi" w:hAnsiTheme="majorHAnsi" w:cstheme="majorHAnsi"/>
          <w:bCs/>
          <w:color w:val="262626" w:themeColor="text1" w:themeTint="D9"/>
          <w:spacing w:val="-1"/>
          <w:sz w:val="20"/>
          <w:szCs w:val="20"/>
        </w:rPr>
        <w:t xml:space="preserve"> miesiące</w:t>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1E6D13">
        <w:rPr>
          <w:rFonts w:asciiTheme="majorHAnsi" w:hAnsiTheme="majorHAnsi" w:cstheme="majorHAnsi"/>
          <w:bCs/>
          <w:color w:val="262626" w:themeColor="text1" w:themeTint="D9"/>
          <w:spacing w:val="-1"/>
          <w:sz w:val="20"/>
          <w:szCs w:val="20"/>
        </w:rPr>
        <w:t>0</w:t>
      </w:r>
      <w:r w:rsidR="00C64519" w:rsidRPr="00CE7341">
        <w:rPr>
          <w:rFonts w:asciiTheme="majorHAnsi" w:hAnsiTheme="majorHAnsi" w:cstheme="majorHAnsi"/>
          <w:bCs/>
          <w:color w:val="262626" w:themeColor="text1" w:themeTint="D9"/>
          <w:spacing w:val="-1"/>
          <w:sz w:val="20"/>
          <w:szCs w:val="20"/>
        </w:rPr>
        <w:t>0</w:t>
      </w:r>
    </w:p>
    <w:p w14:paraId="309B5FB3" w14:textId="096D6150" w:rsidR="00BB6A90" w:rsidRPr="00CE7341" w:rsidRDefault="00F7262C" w:rsidP="00C64519">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6</w:t>
      </w:r>
      <w:r w:rsidR="00BB6A90" w:rsidRPr="00CE7341">
        <w:rPr>
          <w:rFonts w:asciiTheme="majorHAnsi" w:hAnsiTheme="majorHAnsi" w:cstheme="majorHAnsi"/>
          <w:bCs/>
          <w:color w:val="262626" w:themeColor="text1" w:themeTint="D9"/>
          <w:spacing w:val="-1"/>
          <w:sz w:val="20"/>
          <w:szCs w:val="20"/>
        </w:rPr>
        <w:t xml:space="preserve">8 miesięcy </w:t>
      </w:r>
      <w:r w:rsidR="00BB6A90" w:rsidRPr="00CE7341">
        <w:rPr>
          <w:rFonts w:asciiTheme="majorHAnsi" w:hAnsiTheme="majorHAnsi" w:cstheme="majorHAnsi"/>
          <w:bCs/>
          <w:color w:val="262626" w:themeColor="text1" w:themeTint="D9"/>
          <w:spacing w:val="-1"/>
          <w:sz w:val="20"/>
          <w:szCs w:val="20"/>
        </w:rPr>
        <w:tab/>
      </w:r>
      <w:r w:rsidR="00BB6A90" w:rsidRPr="00CE7341">
        <w:rPr>
          <w:rFonts w:asciiTheme="majorHAnsi" w:hAnsiTheme="majorHAnsi" w:cstheme="majorHAnsi"/>
          <w:bCs/>
          <w:color w:val="262626" w:themeColor="text1" w:themeTint="D9"/>
          <w:spacing w:val="-1"/>
          <w:sz w:val="20"/>
          <w:szCs w:val="20"/>
        </w:rPr>
        <w:tab/>
      </w:r>
      <w:r w:rsidR="00BB6A90" w:rsidRPr="00CE7341">
        <w:rPr>
          <w:rFonts w:asciiTheme="majorHAnsi" w:hAnsiTheme="majorHAnsi" w:cstheme="majorHAnsi"/>
          <w:bCs/>
          <w:color w:val="262626" w:themeColor="text1" w:themeTint="D9"/>
          <w:spacing w:val="-1"/>
          <w:sz w:val="20"/>
          <w:szCs w:val="20"/>
        </w:rPr>
        <w:tab/>
      </w:r>
      <w:r w:rsidR="00BB6A90" w:rsidRPr="00CE7341">
        <w:rPr>
          <w:rFonts w:asciiTheme="majorHAnsi" w:hAnsiTheme="majorHAnsi" w:cstheme="majorHAnsi"/>
          <w:bCs/>
          <w:color w:val="262626" w:themeColor="text1" w:themeTint="D9"/>
          <w:spacing w:val="-1"/>
          <w:sz w:val="20"/>
          <w:szCs w:val="20"/>
        </w:rPr>
        <w:tab/>
      </w:r>
      <w:r w:rsidR="009D7897" w:rsidRPr="00CE7341">
        <w:rPr>
          <w:rFonts w:asciiTheme="majorHAnsi" w:hAnsiTheme="majorHAnsi" w:cstheme="majorHAnsi"/>
          <w:bCs/>
          <w:color w:val="262626" w:themeColor="text1" w:themeTint="D9"/>
          <w:spacing w:val="-1"/>
          <w:sz w:val="20"/>
          <w:szCs w:val="20"/>
        </w:rPr>
        <w:t>20</w:t>
      </w:r>
    </w:p>
    <w:p w14:paraId="537F20B6" w14:textId="709D47FD" w:rsidR="00BB6A90" w:rsidRPr="00725A9C" w:rsidRDefault="00381C8A" w:rsidP="00CC124D">
      <w:pPr>
        <w:widowControl w:val="0"/>
        <w:spacing w:after="0" w:line="240" w:lineRule="auto"/>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ab/>
        <w:t xml:space="preserve">72 miesięcy </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t>40</w:t>
      </w:r>
    </w:p>
    <w:p w14:paraId="4F16BC0F" w14:textId="77777777"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6E1B849D" w14:textId="77777777" w:rsidR="00B07281" w:rsidRDefault="00B07281" w:rsidP="00CC124D">
      <w:pPr>
        <w:widowControl w:val="0"/>
        <w:spacing w:after="0" w:line="240" w:lineRule="auto"/>
        <w:jc w:val="both"/>
        <w:rPr>
          <w:rFonts w:asciiTheme="majorHAnsi" w:hAnsiTheme="majorHAnsi" w:cstheme="majorHAnsi"/>
          <w:b/>
          <w:bCs/>
          <w:color w:val="262626" w:themeColor="text1" w:themeTint="D9"/>
          <w:spacing w:val="-1"/>
          <w:sz w:val="20"/>
          <w:szCs w:val="20"/>
        </w:rPr>
      </w:pPr>
    </w:p>
    <w:p w14:paraId="36397267" w14:textId="107B87F5"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F0518D8" w14:textId="6CD800DC"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F7262C">
        <w:rPr>
          <w:rFonts w:asciiTheme="majorHAnsi" w:hAnsiTheme="majorHAnsi" w:cstheme="majorHAnsi"/>
          <w:b/>
          <w:bCs/>
          <w:color w:val="262626" w:themeColor="text1" w:themeTint="D9"/>
          <w:spacing w:val="-1"/>
          <w:sz w:val="20"/>
          <w:szCs w:val="20"/>
        </w:rPr>
        <w:t>60</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A83404C"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3153D97"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60E87FBA"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5278F36A"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051F091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12AD950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83BBC56" w14:textId="7B258AD0"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6B4F3F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36FFA0C6"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07C78A33"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0D0D77D5"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58BAEDC9"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64115D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9EF4FBD"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4CD2EAD0"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2870FA5"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226FFDD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D6AE7B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49484EEA"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074275D" w14:textId="77777777" w:rsidR="00B07281" w:rsidRDefault="00B07281" w:rsidP="00CC124D">
      <w:pPr>
        <w:spacing w:after="0" w:line="240" w:lineRule="auto"/>
        <w:jc w:val="both"/>
        <w:rPr>
          <w:rFonts w:asciiTheme="majorHAnsi" w:hAnsiTheme="majorHAnsi" w:cstheme="majorHAnsi"/>
          <w:color w:val="262626" w:themeColor="text1" w:themeTint="D9"/>
          <w:sz w:val="20"/>
          <w:szCs w:val="20"/>
        </w:rPr>
      </w:pPr>
    </w:p>
    <w:p w14:paraId="76085560" w14:textId="30BB673C"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w:t>
      </w:r>
      <w:r w:rsidR="0063300B">
        <w:rPr>
          <w:rFonts w:asciiTheme="majorHAnsi" w:hAnsiTheme="majorHAnsi" w:cstheme="majorHAnsi"/>
          <w:color w:val="262626" w:themeColor="text1" w:themeTint="D9"/>
          <w:sz w:val="20"/>
          <w:szCs w:val="20"/>
        </w:rPr>
        <w:t xml:space="preserve"> ono</w:t>
      </w:r>
      <w:r w:rsidR="00697944" w:rsidRPr="009D538D">
        <w:rPr>
          <w:rFonts w:asciiTheme="majorHAnsi" w:hAnsiTheme="majorHAnsi" w:cstheme="majorHAnsi"/>
          <w:color w:val="262626" w:themeColor="text1" w:themeTint="D9"/>
          <w:sz w:val="20"/>
          <w:szCs w:val="20"/>
        </w:rPr>
        <w:t xml:space="preserve"> bezwarunkowe, nieodwołalne, niepodlegające przeniesieniu na rzecz osób trzecich i płatne na pierwsze żądanie Zamawiającego. Gwarancje /poręczenia powinny zawierać (oprócz elementów właściwych dla każdej formy, określonych przepisami prawa):</w:t>
      </w:r>
    </w:p>
    <w:p w14:paraId="38C0331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4074024B"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3D88DF6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46EF11F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5C90F643"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404457C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18E78B24"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05D19982"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54FAB0E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0612286" w14:textId="77777777" w:rsidR="00697944"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4A741162" w:rsidR="007F67F5" w:rsidRPr="009D538D" w:rsidRDefault="00E47AFB" w:rsidP="00BB17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70232" w14:textId="77777777" w:rsidR="00216C46" w:rsidRDefault="00216C46">
      <w:r>
        <w:separator/>
      </w:r>
    </w:p>
  </w:endnote>
  <w:endnote w:type="continuationSeparator" w:id="0">
    <w:p w14:paraId="58C421A5" w14:textId="77777777" w:rsidR="00216C46" w:rsidRDefault="00216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omicSansMS,Bold">
    <w:altName w:val="Yu Gothic"/>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57EB55D9" w:rsidR="00EC2A18" w:rsidRPr="00DB36CB" w:rsidRDefault="00EC2A18"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326E01">
      <w:rPr>
        <w:rFonts w:ascii="Calibri Light" w:hAnsi="Calibri Light" w:cs="Calibri"/>
        <w:b/>
        <w:color w:val="808080"/>
        <w:sz w:val="18"/>
        <w:szCs w:val="18"/>
      </w:rPr>
      <w:t>20</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sidR="00E85024">
      <w:rPr>
        <w:rFonts w:ascii="Calibri Light" w:hAnsi="Calibri Light" w:cs="Calibri"/>
        <w:b/>
        <w:color w:val="808080"/>
        <w:sz w:val="18"/>
        <w:szCs w:val="18"/>
      </w:rPr>
      <w:t>2</w:t>
    </w:r>
  </w:p>
  <w:p w14:paraId="3887C608" w14:textId="77777777" w:rsidR="00EC2A18" w:rsidRPr="00DB36CB" w:rsidRDefault="00EC2A18"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EC2A18" w:rsidRPr="00DB36CB" w:rsidRDefault="00EC2A18"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EC2A18" w:rsidRPr="00796F95" w:rsidRDefault="00EC2A18">
    <w:pPr>
      <w:pStyle w:val="Stopka"/>
      <w:shd w:val="clear" w:color="auto" w:fill="FFFFFF"/>
      <w:rPr>
        <w:rFonts w:ascii="Calibri Light" w:hAnsi="Calibri Light" w:cs="Tahoma"/>
        <w:b/>
        <w:color w:val="808080"/>
      </w:rPr>
    </w:pPr>
  </w:p>
  <w:p w14:paraId="7C5DD88E" w14:textId="77777777" w:rsidR="00EC2A18" w:rsidRPr="00DB36CB" w:rsidRDefault="00EC2A18"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EC2A18" w:rsidRDefault="00EC2A18">
    <w:pPr>
      <w:pStyle w:val="Stopka"/>
      <w:shd w:val="clear" w:color="auto" w:fill="FFFFFF"/>
      <w:rPr>
        <w:rFonts w:ascii="Bookman Old Style" w:hAnsi="Bookman Old Style" w:cs="Tahoma"/>
        <w:b/>
        <w:color w:val="808080"/>
        <w:sz w:val="16"/>
        <w:szCs w:val="16"/>
      </w:rPr>
    </w:pPr>
  </w:p>
  <w:p w14:paraId="23411ADA" w14:textId="77777777" w:rsidR="00EC2A18" w:rsidRDefault="00EC2A18"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EDB59" w14:textId="77777777" w:rsidR="00216C46" w:rsidRDefault="00216C46">
      <w:r>
        <w:separator/>
      </w:r>
    </w:p>
  </w:footnote>
  <w:footnote w:type="continuationSeparator" w:id="0">
    <w:p w14:paraId="37361515" w14:textId="77777777" w:rsidR="00216C46" w:rsidRDefault="00216C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7" w15:restartNumberingAfterBreak="0">
    <w:nsid w:val="26460E5A"/>
    <w:multiLevelType w:val="hybridMultilevel"/>
    <w:tmpl w:val="A6F6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633906842">
    <w:abstractNumId w:val="6"/>
  </w:num>
  <w:num w:numId="2" w16cid:durableId="1050175">
    <w:abstractNumId w:val="8"/>
  </w:num>
  <w:num w:numId="3" w16cid:durableId="828911990">
    <w:abstractNumId w:val="9"/>
  </w:num>
  <w:num w:numId="4" w16cid:durableId="442310390">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3F3"/>
    <w:rsid w:val="000134AE"/>
    <w:rsid w:val="00013558"/>
    <w:rsid w:val="000218E7"/>
    <w:rsid w:val="00021BB8"/>
    <w:rsid w:val="000231C3"/>
    <w:rsid w:val="00023E31"/>
    <w:rsid w:val="000262EB"/>
    <w:rsid w:val="00026558"/>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0B29"/>
    <w:rsid w:val="000B11D3"/>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0F6CA3"/>
    <w:rsid w:val="0010048E"/>
    <w:rsid w:val="00101987"/>
    <w:rsid w:val="00102D1F"/>
    <w:rsid w:val="0010357C"/>
    <w:rsid w:val="001035B1"/>
    <w:rsid w:val="001037E1"/>
    <w:rsid w:val="00104411"/>
    <w:rsid w:val="001061A9"/>
    <w:rsid w:val="0011013D"/>
    <w:rsid w:val="001110A8"/>
    <w:rsid w:val="0011142F"/>
    <w:rsid w:val="00111F45"/>
    <w:rsid w:val="001132DC"/>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2D58"/>
    <w:rsid w:val="00153D41"/>
    <w:rsid w:val="00154965"/>
    <w:rsid w:val="00154A66"/>
    <w:rsid w:val="0016017F"/>
    <w:rsid w:val="001603D9"/>
    <w:rsid w:val="001606AD"/>
    <w:rsid w:val="0016166C"/>
    <w:rsid w:val="0017022C"/>
    <w:rsid w:val="001727AC"/>
    <w:rsid w:val="00172FE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0ABF"/>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6D13"/>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4A48"/>
    <w:rsid w:val="00216C46"/>
    <w:rsid w:val="00225018"/>
    <w:rsid w:val="00235B63"/>
    <w:rsid w:val="00241A3A"/>
    <w:rsid w:val="00241E97"/>
    <w:rsid w:val="00244E42"/>
    <w:rsid w:val="00244E6F"/>
    <w:rsid w:val="00246A76"/>
    <w:rsid w:val="00251A06"/>
    <w:rsid w:val="00253FF4"/>
    <w:rsid w:val="00255B3E"/>
    <w:rsid w:val="00256256"/>
    <w:rsid w:val="00256BE8"/>
    <w:rsid w:val="00257981"/>
    <w:rsid w:val="00260022"/>
    <w:rsid w:val="00261B8A"/>
    <w:rsid w:val="00261C91"/>
    <w:rsid w:val="00262275"/>
    <w:rsid w:val="00262B52"/>
    <w:rsid w:val="002661D8"/>
    <w:rsid w:val="00266338"/>
    <w:rsid w:val="00267AAD"/>
    <w:rsid w:val="00270223"/>
    <w:rsid w:val="00270688"/>
    <w:rsid w:val="002710C0"/>
    <w:rsid w:val="00275E2D"/>
    <w:rsid w:val="0028014F"/>
    <w:rsid w:val="00281082"/>
    <w:rsid w:val="00281EDE"/>
    <w:rsid w:val="0028417F"/>
    <w:rsid w:val="00286326"/>
    <w:rsid w:val="002905D0"/>
    <w:rsid w:val="0029112C"/>
    <w:rsid w:val="002911B8"/>
    <w:rsid w:val="00291240"/>
    <w:rsid w:val="00292144"/>
    <w:rsid w:val="00294CEF"/>
    <w:rsid w:val="002958B1"/>
    <w:rsid w:val="0029705E"/>
    <w:rsid w:val="002A0112"/>
    <w:rsid w:val="002A084A"/>
    <w:rsid w:val="002A0BF8"/>
    <w:rsid w:val="002A2248"/>
    <w:rsid w:val="002A2DE8"/>
    <w:rsid w:val="002A44E5"/>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129E"/>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26E01"/>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40B"/>
    <w:rsid w:val="00371B72"/>
    <w:rsid w:val="00371F3D"/>
    <w:rsid w:val="003726FB"/>
    <w:rsid w:val="00372995"/>
    <w:rsid w:val="00375809"/>
    <w:rsid w:val="00377CCA"/>
    <w:rsid w:val="00381C8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E7D40"/>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3E3F"/>
    <w:rsid w:val="00446BF6"/>
    <w:rsid w:val="00447C07"/>
    <w:rsid w:val="00447D42"/>
    <w:rsid w:val="0045097B"/>
    <w:rsid w:val="0045302B"/>
    <w:rsid w:val="00453FE7"/>
    <w:rsid w:val="00454ADD"/>
    <w:rsid w:val="00454CC7"/>
    <w:rsid w:val="004565A1"/>
    <w:rsid w:val="004566A3"/>
    <w:rsid w:val="004570D1"/>
    <w:rsid w:val="00457D7E"/>
    <w:rsid w:val="0046097E"/>
    <w:rsid w:val="00461045"/>
    <w:rsid w:val="00464B75"/>
    <w:rsid w:val="00473C0C"/>
    <w:rsid w:val="00474FE0"/>
    <w:rsid w:val="00475E2F"/>
    <w:rsid w:val="00481909"/>
    <w:rsid w:val="004824DF"/>
    <w:rsid w:val="00482965"/>
    <w:rsid w:val="0048501B"/>
    <w:rsid w:val="00491379"/>
    <w:rsid w:val="00491416"/>
    <w:rsid w:val="004939EB"/>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6DEE"/>
    <w:rsid w:val="004C7990"/>
    <w:rsid w:val="004D12EF"/>
    <w:rsid w:val="004D227E"/>
    <w:rsid w:val="004D2FD5"/>
    <w:rsid w:val="004D3345"/>
    <w:rsid w:val="004D3FEC"/>
    <w:rsid w:val="004D53C8"/>
    <w:rsid w:val="004D5834"/>
    <w:rsid w:val="004D5F48"/>
    <w:rsid w:val="004E0C04"/>
    <w:rsid w:val="004E149A"/>
    <w:rsid w:val="004E37CA"/>
    <w:rsid w:val="004E3FC0"/>
    <w:rsid w:val="004E40BF"/>
    <w:rsid w:val="004E5A53"/>
    <w:rsid w:val="004E5A6E"/>
    <w:rsid w:val="004E6247"/>
    <w:rsid w:val="004E6EFD"/>
    <w:rsid w:val="004F0564"/>
    <w:rsid w:val="004F136E"/>
    <w:rsid w:val="004F1963"/>
    <w:rsid w:val="004F2D3C"/>
    <w:rsid w:val="004F4F2E"/>
    <w:rsid w:val="004F59F1"/>
    <w:rsid w:val="004F649F"/>
    <w:rsid w:val="004F6C1B"/>
    <w:rsid w:val="004F7304"/>
    <w:rsid w:val="005006C4"/>
    <w:rsid w:val="00500FAD"/>
    <w:rsid w:val="00501DB2"/>
    <w:rsid w:val="00505311"/>
    <w:rsid w:val="00510562"/>
    <w:rsid w:val="00510897"/>
    <w:rsid w:val="00510906"/>
    <w:rsid w:val="00513BA8"/>
    <w:rsid w:val="00513DF9"/>
    <w:rsid w:val="00514B3E"/>
    <w:rsid w:val="00515B01"/>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0388"/>
    <w:rsid w:val="0058132D"/>
    <w:rsid w:val="005819B8"/>
    <w:rsid w:val="00582FCA"/>
    <w:rsid w:val="005847D5"/>
    <w:rsid w:val="005849D8"/>
    <w:rsid w:val="0058640D"/>
    <w:rsid w:val="00587C21"/>
    <w:rsid w:val="00592D6D"/>
    <w:rsid w:val="00593EF7"/>
    <w:rsid w:val="005961E7"/>
    <w:rsid w:val="00596611"/>
    <w:rsid w:val="00596D5F"/>
    <w:rsid w:val="005A00C9"/>
    <w:rsid w:val="005A1691"/>
    <w:rsid w:val="005A1AC7"/>
    <w:rsid w:val="005A2CA2"/>
    <w:rsid w:val="005A2E46"/>
    <w:rsid w:val="005A2FB4"/>
    <w:rsid w:val="005A53E2"/>
    <w:rsid w:val="005A6546"/>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6695"/>
    <w:rsid w:val="005D7783"/>
    <w:rsid w:val="005E17BA"/>
    <w:rsid w:val="005E1FCD"/>
    <w:rsid w:val="005E237D"/>
    <w:rsid w:val="005E24D2"/>
    <w:rsid w:val="005E2BF5"/>
    <w:rsid w:val="005E2BFD"/>
    <w:rsid w:val="005E5E18"/>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0EF4"/>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20BC"/>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499E"/>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24A2"/>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25F00"/>
    <w:rsid w:val="00731C3A"/>
    <w:rsid w:val="00734253"/>
    <w:rsid w:val="0073545A"/>
    <w:rsid w:val="00735560"/>
    <w:rsid w:val="00736095"/>
    <w:rsid w:val="00736AC3"/>
    <w:rsid w:val="00737B72"/>
    <w:rsid w:val="0074062A"/>
    <w:rsid w:val="007417A3"/>
    <w:rsid w:val="00744DFC"/>
    <w:rsid w:val="00744EE4"/>
    <w:rsid w:val="0074748E"/>
    <w:rsid w:val="007478D9"/>
    <w:rsid w:val="00747AFA"/>
    <w:rsid w:val="00750E82"/>
    <w:rsid w:val="00751A3C"/>
    <w:rsid w:val="00752A8A"/>
    <w:rsid w:val="00752A8B"/>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86909"/>
    <w:rsid w:val="00790D93"/>
    <w:rsid w:val="0079250A"/>
    <w:rsid w:val="00792A70"/>
    <w:rsid w:val="007934BC"/>
    <w:rsid w:val="00794202"/>
    <w:rsid w:val="00795652"/>
    <w:rsid w:val="00796F95"/>
    <w:rsid w:val="007A0700"/>
    <w:rsid w:val="007A1331"/>
    <w:rsid w:val="007A184C"/>
    <w:rsid w:val="007A387A"/>
    <w:rsid w:val="007A4314"/>
    <w:rsid w:val="007A4859"/>
    <w:rsid w:val="007B0350"/>
    <w:rsid w:val="007B21E1"/>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4080"/>
    <w:rsid w:val="00816193"/>
    <w:rsid w:val="0082226B"/>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4395"/>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85693"/>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3E04"/>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E7D23"/>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B3C"/>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57B86"/>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7BF5"/>
    <w:rsid w:val="0099006F"/>
    <w:rsid w:val="00993ACF"/>
    <w:rsid w:val="00994498"/>
    <w:rsid w:val="009949B4"/>
    <w:rsid w:val="009966A8"/>
    <w:rsid w:val="00996C3B"/>
    <w:rsid w:val="00997624"/>
    <w:rsid w:val="009A4796"/>
    <w:rsid w:val="009A4FF0"/>
    <w:rsid w:val="009A6986"/>
    <w:rsid w:val="009A72F4"/>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3E7"/>
    <w:rsid w:val="009D7531"/>
    <w:rsid w:val="009D7897"/>
    <w:rsid w:val="009E0C8C"/>
    <w:rsid w:val="009E5D74"/>
    <w:rsid w:val="009E5D8E"/>
    <w:rsid w:val="009E5FC6"/>
    <w:rsid w:val="009E62FC"/>
    <w:rsid w:val="009F091E"/>
    <w:rsid w:val="009F21E6"/>
    <w:rsid w:val="009F31BC"/>
    <w:rsid w:val="009F36C0"/>
    <w:rsid w:val="009F3911"/>
    <w:rsid w:val="009F5718"/>
    <w:rsid w:val="009F6D31"/>
    <w:rsid w:val="00A01A49"/>
    <w:rsid w:val="00A02ECB"/>
    <w:rsid w:val="00A03F32"/>
    <w:rsid w:val="00A04A04"/>
    <w:rsid w:val="00A06A42"/>
    <w:rsid w:val="00A07649"/>
    <w:rsid w:val="00A10205"/>
    <w:rsid w:val="00A129EC"/>
    <w:rsid w:val="00A14A00"/>
    <w:rsid w:val="00A155F7"/>
    <w:rsid w:val="00A15AD4"/>
    <w:rsid w:val="00A15E04"/>
    <w:rsid w:val="00A20954"/>
    <w:rsid w:val="00A20C3C"/>
    <w:rsid w:val="00A240C6"/>
    <w:rsid w:val="00A25BC4"/>
    <w:rsid w:val="00A265B1"/>
    <w:rsid w:val="00A318BA"/>
    <w:rsid w:val="00A3289A"/>
    <w:rsid w:val="00A34AE5"/>
    <w:rsid w:val="00A3617C"/>
    <w:rsid w:val="00A366E2"/>
    <w:rsid w:val="00A37905"/>
    <w:rsid w:val="00A37A33"/>
    <w:rsid w:val="00A4584A"/>
    <w:rsid w:val="00A45EB8"/>
    <w:rsid w:val="00A476DA"/>
    <w:rsid w:val="00A5026E"/>
    <w:rsid w:val="00A50805"/>
    <w:rsid w:val="00A52508"/>
    <w:rsid w:val="00A52C49"/>
    <w:rsid w:val="00A5571B"/>
    <w:rsid w:val="00A5586D"/>
    <w:rsid w:val="00A60A60"/>
    <w:rsid w:val="00A62F97"/>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36CA"/>
    <w:rsid w:val="00A8632B"/>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B7823"/>
    <w:rsid w:val="00AC0243"/>
    <w:rsid w:val="00AC107B"/>
    <w:rsid w:val="00AC3A2B"/>
    <w:rsid w:val="00AC7DB7"/>
    <w:rsid w:val="00AD2DB9"/>
    <w:rsid w:val="00AE3291"/>
    <w:rsid w:val="00AE50BC"/>
    <w:rsid w:val="00AE5649"/>
    <w:rsid w:val="00AE5B2E"/>
    <w:rsid w:val="00AF378B"/>
    <w:rsid w:val="00AF3EF9"/>
    <w:rsid w:val="00AF5365"/>
    <w:rsid w:val="00AF6CC2"/>
    <w:rsid w:val="00B002B1"/>
    <w:rsid w:val="00B016F3"/>
    <w:rsid w:val="00B0205F"/>
    <w:rsid w:val="00B03E31"/>
    <w:rsid w:val="00B061C8"/>
    <w:rsid w:val="00B07281"/>
    <w:rsid w:val="00B10FA5"/>
    <w:rsid w:val="00B12D7B"/>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696"/>
    <w:rsid w:val="00B329DA"/>
    <w:rsid w:val="00B34434"/>
    <w:rsid w:val="00B34E4C"/>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6A68"/>
    <w:rsid w:val="00B97B9C"/>
    <w:rsid w:val="00B97E70"/>
    <w:rsid w:val="00BA071D"/>
    <w:rsid w:val="00BA1842"/>
    <w:rsid w:val="00BA21DC"/>
    <w:rsid w:val="00BA39DE"/>
    <w:rsid w:val="00BA568F"/>
    <w:rsid w:val="00BB01D6"/>
    <w:rsid w:val="00BB17AF"/>
    <w:rsid w:val="00BB19D7"/>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486A"/>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7EF8"/>
    <w:rsid w:val="00C2259A"/>
    <w:rsid w:val="00C226CE"/>
    <w:rsid w:val="00C22B85"/>
    <w:rsid w:val="00C236B8"/>
    <w:rsid w:val="00C23C54"/>
    <w:rsid w:val="00C2625D"/>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3505"/>
    <w:rsid w:val="00C60CEB"/>
    <w:rsid w:val="00C60E13"/>
    <w:rsid w:val="00C6297C"/>
    <w:rsid w:val="00C64519"/>
    <w:rsid w:val="00C647C1"/>
    <w:rsid w:val="00C65A7B"/>
    <w:rsid w:val="00C65FD6"/>
    <w:rsid w:val="00C65FF4"/>
    <w:rsid w:val="00C717A1"/>
    <w:rsid w:val="00C7447F"/>
    <w:rsid w:val="00C74BC1"/>
    <w:rsid w:val="00C77E07"/>
    <w:rsid w:val="00C80B14"/>
    <w:rsid w:val="00C81A86"/>
    <w:rsid w:val="00C85452"/>
    <w:rsid w:val="00C86B50"/>
    <w:rsid w:val="00C86ED7"/>
    <w:rsid w:val="00C907DB"/>
    <w:rsid w:val="00C90825"/>
    <w:rsid w:val="00C917C6"/>
    <w:rsid w:val="00C919AD"/>
    <w:rsid w:val="00C9365E"/>
    <w:rsid w:val="00C94293"/>
    <w:rsid w:val="00C944C1"/>
    <w:rsid w:val="00C96A01"/>
    <w:rsid w:val="00CA0C09"/>
    <w:rsid w:val="00CA49F8"/>
    <w:rsid w:val="00CA74E8"/>
    <w:rsid w:val="00CB035F"/>
    <w:rsid w:val="00CB0FB1"/>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E7341"/>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4B46"/>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6FB7"/>
    <w:rsid w:val="00DF7625"/>
    <w:rsid w:val="00E02FF0"/>
    <w:rsid w:val="00E04352"/>
    <w:rsid w:val="00E071C5"/>
    <w:rsid w:val="00E101BC"/>
    <w:rsid w:val="00E1094B"/>
    <w:rsid w:val="00E1113F"/>
    <w:rsid w:val="00E14B02"/>
    <w:rsid w:val="00E1520A"/>
    <w:rsid w:val="00E208AE"/>
    <w:rsid w:val="00E20A01"/>
    <w:rsid w:val="00E20E06"/>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66A3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024"/>
    <w:rsid w:val="00E85AA3"/>
    <w:rsid w:val="00E86883"/>
    <w:rsid w:val="00E86ED9"/>
    <w:rsid w:val="00E87AA8"/>
    <w:rsid w:val="00E90A14"/>
    <w:rsid w:val="00E90DE3"/>
    <w:rsid w:val="00E914A8"/>
    <w:rsid w:val="00E91C6B"/>
    <w:rsid w:val="00E96B85"/>
    <w:rsid w:val="00EA00D8"/>
    <w:rsid w:val="00EA103A"/>
    <w:rsid w:val="00EA2E60"/>
    <w:rsid w:val="00EA346B"/>
    <w:rsid w:val="00EA372A"/>
    <w:rsid w:val="00EA40C6"/>
    <w:rsid w:val="00EA4EE8"/>
    <w:rsid w:val="00EA5A5B"/>
    <w:rsid w:val="00EA69FE"/>
    <w:rsid w:val="00EA7AB9"/>
    <w:rsid w:val="00EB0FA6"/>
    <w:rsid w:val="00EB2215"/>
    <w:rsid w:val="00EB42EE"/>
    <w:rsid w:val="00EB5016"/>
    <w:rsid w:val="00EC07F7"/>
    <w:rsid w:val="00EC2A18"/>
    <w:rsid w:val="00EC32CB"/>
    <w:rsid w:val="00EC3DA6"/>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E4D"/>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265"/>
    <w:rsid w:val="00F3239A"/>
    <w:rsid w:val="00F345C2"/>
    <w:rsid w:val="00F35A4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4DC1"/>
    <w:rsid w:val="00F65D25"/>
    <w:rsid w:val="00F6762B"/>
    <w:rsid w:val="00F7262C"/>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A37"/>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3B42"/>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character" w:customStyle="1" w:styleId="markedcontent">
    <w:name w:val="markedcontent"/>
    <w:basedOn w:val="Domylnaczcionkaakapitu"/>
    <w:rsid w:val="00256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66924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5560770">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873814">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002331">
      <w:bodyDiv w:val="1"/>
      <w:marLeft w:val="0"/>
      <w:marRight w:val="0"/>
      <w:marTop w:val="0"/>
      <w:marBottom w:val="0"/>
      <w:divBdr>
        <w:top w:val="none" w:sz="0" w:space="0" w:color="auto"/>
        <w:left w:val="none" w:sz="0" w:space="0" w:color="auto"/>
        <w:bottom w:val="none" w:sz="0" w:space="0" w:color="auto"/>
        <w:right w:val="none" w:sz="0" w:space="0" w:color="auto"/>
      </w:divBdr>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56198">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5516">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81064732">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71364">
      <w:bodyDiv w:val="1"/>
      <w:marLeft w:val="0"/>
      <w:marRight w:val="0"/>
      <w:marTop w:val="0"/>
      <w:marBottom w:val="0"/>
      <w:divBdr>
        <w:top w:val="none" w:sz="0" w:space="0" w:color="auto"/>
        <w:left w:val="none" w:sz="0" w:space="0" w:color="auto"/>
        <w:bottom w:val="none" w:sz="0" w:space="0" w:color="auto"/>
        <w:right w:val="none" w:sz="0" w:space="0" w:color="auto"/>
      </w:divBdr>
    </w:div>
    <w:div w:id="1734280387">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30</Pages>
  <Words>13149</Words>
  <Characters>78898</Characters>
  <Application>Microsoft Office Word</Application>
  <DocSecurity>0</DocSecurity>
  <Lines>657</Lines>
  <Paragraphs>183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91864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54</cp:revision>
  <cp:lastPrinted>2022-04-28T10:24:00Z</cp:lastPrinted>
  <dcterms:created xsi:type="dcterms:W3CDTF">2021-04-22T10:37:00Z</dcterms:created>
  <dcterms:modified xsi:type="dcterms:W3CDTF">2022-04-28T10:38:00Z</dcterms:modified>
</cp:coreProperties>
</file>