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E1070" w:rsidP="00CC124D">
      <w:pPr>
        <w:spacing w:after="0" w:line="240" w:lineRule="auto"/>
        <w:rPr>
          <w:rFonts w:asciiTheme="majorHAnsi" w:hAnsiTheme="majorHAnsi" w:cstheme="majorHAnsi"/>
          <w:sz w:val="20"/>
          <w:szCs w:val="20"/>
          <w:lang w:val="en-US"/>
        </w:rPr>
      </w:pPr>
      <w:hyperlink r:id="rId8" w:history="1">
        <w:r w:rsidR="00422A62" w:rsidRPr="00520944">
          <w:rPr>
            <w:rStyle w:val="Hipercze"/>
            <w:rFonts w:asciiTheme="majorHAnsi" w:hAnsiTheme="majorHAnsi" w:cstheme="majorHAnsi"/>
            <w:color w:val="auto"/>
            <w:sz w:val="20"/>
            <w:szCs w:val="20"/>
            <w:lang w:val="en-US"/>
          </w:rPr>
          <w:t>www.pruszkow.pl</w:t>
        </w:r>
      </w:hyperlink>
      <w:r w:rsidR="00422A62" w:rsidRPr="00520944">
        <w:rPr>
          <w:rFonts w:asciiTheme="majorHAnsi" w:hAnsiTheme="majorHAnsi" w:cstheme="majorHAnsi"/>
          <w:sz w:val="20"/>
          <w:szCs w:val="20"/>
          <w:lang w:val="en-US"/>
        </w:rPr>
        <w:t xml:space="preserve">; e-mail: </w:t>
      </w:r>
      <w:hyperlink r:id="rId9" w:history="1">
        <w:r w:rsidR="00422A62"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SPECYFIKACJA</w:t>
      </w:r>
      <w:r w:rsidR="00434D3B" w:rsidRPr="00520944">
        <w:rPr>
          <w:rFonts w:asciiTheme="majorHAnsi" w:hAnsiTheme="majorHAnsi" w:cstheme="majorHAnsi"/>
          <w:sz w:val="20"/>
          <w:szCs w:val="20"/>
        </w:rPr>
        <w:t xml:space="preserve"> </w:t>
      </w:r>
      <w:r w:rsidRPr="00520944">
        <w:rPr>
          <w:rFonts w:asciiTheme="majorHAnsi" w:hAnsiTheme="majorHAnsi" w:cstheme="majorHAnsi"/>
          <w:sz w:val="20"/>
          <w:szCs w:val="20"/>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1779E57B" w:rsidR="00D83616" w:rsidRPr="00520944" w:rsidRDefault="00A129EC" w:rsidP="00CC124D">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3C3F35">
        <w:rPr>
          <w:rFonts w:asciiTheme="majorHAnsi" w:hAnsiTheme="majorHAnsi" w:cstheme="majorHAnsi"/>
          <w:b/>
          <w:bCs/>
          <w:sz w:val="20"/>
          <w:szCs w:val="20"/>
        </w:rPr>
        <w:t>1</w:t>
      </w:r>
      <w:r w:rsidR="0083534D">
        <w:rPr>
          <w:rFonts w:asciiTheme="majorHAnsi" w:hAnsiTheme="majorHAnsi" w:cstheme="majorHAnsi"/>
          <w:b/>
          <w:bCs/>
          <w:sz w:val="20"/>
          <w:szCs w:val="20"/>
        </w:rPr>
        <w:t>6</w:t>
      </w:r>
      <w:r w:rsidR="00520944" w:rsidRPr="00520944">
        <w:rPr>
          <w:rFonts w:asciiTheme="majorHAnsi" w:hAnsiTheme="majorHAnsi" w:cstheme="majorHAnsi"/>
          <w:b/>
          <w:bCs/>
          <w:sz w:val="20"/>
          <w:szCs w:val="20"/>
        </w:rPr>
        <w:t>.2022</w:t>
      </w:r>
    </w:p>
    <w:p w14:paraId="6C1C566E" w14:textId="77777777" w:rsidR="000E0CD1" w:rsidRPr="00520944" w:rsidRDefault="000E0CD1" w:rsidP="00CC124D">
      <w:pPr>
        <w:spacing w:after="0" w:line="240" w:lineRule="auto"/>
        <w:rPr>
          <w:rFonts w:asciiTheme="majorHAnsi" w:hAnsiTheme="majorHAnsi" w:cstheme="majorHAnsi"/>
          <w:sz w:val="20"/>
          <w:szCs w:val="20"/>
        </w:rPr>
      </w:pPr>
    </w:p>
    <w:p w14:paraId="162C9BD2" w14:textId="77777777" w:rsidR="00482965" w:rsidRPr="00520944" w:rsidRDefault="00482965" w:rsidP="003361A8">
      <w:pPr>
        <w:shd w:val="clear" w:color="auto" w:fill="F2F2F2"/>
        <w:spacing w:after="0" w:line="240" w:lineRule="auto"/>
        <w:jc w:val="both"/>
        <w:rPr>
          <w:rFonts w:asciiTheme="majorHAnsi" w:hAnsiTheme="majorHAnsi" w:cstheme="majorHAnsi"/>
          <w:b/>
          <w:bCs/>
          <w:sz w:val="20"/>
          <w:szCs w:val="20"/>
        </w:rPr>
      </w:pPr>
    </w:p>
    <w:p w14:paraId="43EDA015" w14:textId="376B2885" w:rsidR="006A7AC9" w:rsidRDefault="0083534D" w:rsidP="00113EF9">
      <w:pPr>
        <w:shd w:val="clear" w:color="auto" w:fill="F2F2F2" w:themeFill="background1" w:themeFillShade="F2"/>
        <w:spacing w:after="0" w:line="240" w:lineRule="auto"/>
        <w:rPr>
          <w:rFonts w:asciiTheme="majorHAnsi" w:hAnsiTheme="majorHAnsi" w:cstheme="majorHAnsi"/>
          <w:b/>
          <w:bCs/>
        </w:rPr>
      </w:pPr>
      <w:r>
        <w:rPr>
          <w:rFonts w:asciiTheme="majorHAnsi" w:hAnsiTheme="majorHAnsi" w:cstheme="majorHAnsi"/>
          <w:b/>
          <w:bCs/>
        </w:rPr>
        <w:t>Przebudowa sanitariatów w Szkole Podstawowej nr 4 przy ul. Hubala w Pruszkowie</w:t>
      </w:r>
    </w:p>
    <w:p w14:paraId="4653EA77" w14:textId="77777777" w:rsidR="00DF5758" w:rsidRPr="00520944" w:rsidRDefault="00DF5758" w:rsidP="00113EF9">
      <w:pPr>
        <w:shd w:val="clear" w:color="auto" w:fill="F2F2F2" w:themeFill="background1" w:themeFillShade="F2"/>
        <w:spacing w:after="0" w:line="240" w:lineRule="auto"/>
        <w:rPr>
          <w:rFonts w:asciiTheme="majorHAnsi" w:hAnsiTheme="majorHAnsi" w:cstheme="majorHAnsi"/>
        </w:rPr>
      </w:pPr>
    </w:p>
    <w:p w14:paraId="68589EC4" w14:textId="77777777" w:rsidR="00113EF9" w:rsidRPr="00520944" w:rsidRDefault="00113EF9" w:rsidP="00CC124D">
      <w:pPr>
        <w:spacing w:after="0" w:line="240" w:lineRule="auto"/>
        <w:rPr>
          <w:rFonts w:asciiTheme="majorHAnsi" w:hAnsiTheme="majorHAnsi" w:cstheme="majorHAnsi"/>
          <w:b/>
          <w:bCs/>
          <w:sz w:val="20"/>
          <w:szCs w:val="20"/>
        </w:rPr>
      </w:pPr>
    </w:p>
    <w:p w14:paraId="0E2318F4" w14:textId="77777777" w:rsidR="00434D3B" w:rsidRPr="00520944" w:rsidRDefault="00434D3B"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1" w:name="_Hlk64286913"/>
      <w:r w:rsidRPr="00520944">
        <w:rPr>
          <w:rFonts w:asciiTheme="majorHAnsi" w:hAnsiTheme="majorHAnsi" w:cstheme="majorHAnsi"/>
          <w:bCs/>
          <w:sz w:val="20"/>
          <w:szCs w:val="20"/>
        </w:rPr>
        <w:t>użyciu środków komunikacji elektronicznej</w:t>
      </w:r>
      <w:bookmarkEnd w:id="1"/>
      <w:r w:rsidRPr="00520944">
        <w:rPr>
          <w:rFonts w:asciiTheme="majorHAnsi" w:hAnsiTheme="majorHAnsi" w:cstheme="majorHAnsi"/>
          <w:bCs/>
          <w:sz w:val="20"/>
          <w:szCs w:val="20"/>
        </w:rPr>
        <w:t>, pliki należy opatrzyć:</w:t>
      </w:r>
    </w:p>
    <w:p w14:paraId="42BBADC0"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kwalifikowanym podpisem elektronicznym,</w:t>
      </w:r>
    </w:p>
    <w:p w14:paraId="35056855"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podpisem zaufanym,</w:t>
      </w:r>
    </w:p>
    <w:p w14:paraId="2B804698" w14:textId="77777777" w:rsidR="004E5A53" w:rsidRPr="00520944"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520944">
        <w:rPr>
          <w:rFonts w:asciiTheme="majorHAnsi" w:hAnsiTheme="majorHAnsi" w:cstheme="majorHAnsi"/>
          <w:b/>
          <w:i/>
          <w:iCs/>
          <w:sz w:val="20"/>
          <w:szCs w:val="20"/>
        </w:rPr>
        <w:t>- lub podpisem osobistym.</w:t>
      </w:r>
    </w:p>
    <w:p w14:paraId="7320F428" w14:textId="77777777" w:rsidR="00434D3B" w:rsidRPr="00520944" w:rsidRDefault="00434D3B" w:rsidP="00CC124D">
      <w:pPr>
        <w:spacing w:after="0" w:line="240" w:lineRule="auto"/>
        <w:rPr>
          <w:rFonts w:asciiTheme="majorHAnsi" w:hAnsiTheme="majorHAnsi" w:cstheme="majorHAnsi"/>
          <w:i/>
          <w:iCs/>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7519B21F" w14:textId="77777777" w:rsidR="00520944" w:rsidRPr="00520944" w:rsidRDefault="00520944" w:rsidP="00CC124D">
      <w:pPr>
        <w:spacing w:after="0" w:line="240" w:lineRule="auto"/>
        <w:rPr>
          <w:rFonts w:asciiTheme="majorHAnsi" w:hAnsiTheme="majorHAnsi" w:cstheme="majorHAnsi"/>
          <w:i/>
          <w:iCs/>
          <w:sz w:val="20"/>
          <w:szCs w:val="20"/>
        </w:rPr>
      </w:pPr>
    </w:p>
    <w:p w14:paraId="66F1A5F8" w14:textId="77777777" w:rsidR="007D38B3" w:rsidRPr="00520944" w:rsidRDefault="007D38B3" w:rsidP="00CC124D">
      <w:pPr>
        <w:spacing w:after="0" w:line="240" w:lineRule="auto"/>
        <w:rPr>
          <w:rFonts w:asciiTheme="majorHAnsi" w:hAnsiTheme="majorHAnsi" w:cstheme="majorHAnsi"/>
          <w:sz w:val="20"/>
          <w:szCs w:val="20"/>
        </w:rPr>
      </w:pPr>
    </w:p>
    <w:p w14:paraId="718BD137" w14:textId="24FE357C" w:rsidR="008B5CF1" w:rsidRPr="00520944" w:rsidRDefault="00645FAC" w:rsidP="008353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ab/>
      </w:r>
    </w:p>
    <w:p w14:paraId="4F7472E4" w14:textId="77777777" w:rsidR="00B10472" w:rsidRPr="00520944" w:rsidRDefault="00B10472" w:rsidP="007D06A2">
      <w:pPr>
        <w:spacing w:after="0" w:line="240" w:lineRule="auto"/>
        <w:rPr>
          <w:rFonts w:asciiTheme="majorHAnsi" w:hAnsiTheme="majorHAnsi" w:cstheme="majorHAnsi"/>
          <w:b/>
          <w:bCs/>
          <w:sz w:val="20"/>
          <w:szCs w:val="20"/>
        </w:rPr>
      </w:pPr>
    </w:p>
    <w:p w14:paraId="0D535219" w14:textId="77777777" w:rsidR="0083534D" w:rsidRDefault="0083534D" w:rsidP="007D06A2">
      <w:pPr>
        <w:spacing w:after="0" w:line="240" w:lineRule="auto"/>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p>
    <w:p w14:paraId="41687077" w14:textId="6927542F" w:rsidR="00B10472" w:rsidRDefault="00100625" w:rsidP="0083534D">
      <w:pPr>
        <w:spacing w:after="0" w:line="240" w:lineRule="auto"/>
        <w:ind w:left="6372" w:firstLine="708"/>
        <w:rPr>
          <w:rFonts w:asciiTheme="majorHAnsi" w:hAnsiTheme="majorHAnsi" w:cstheme="majorHAnsi"/>
          <w:b/>
          <w:bCs/>
          <w:sz w:val="20"/>
          <w:szCs w:val="20"/>
        </w:rPr>
      </w:pPr>
      <w:r>
        <w:rPr>
          <w:rFonts w:asciiTheme="majorHAnsi" w:hAnsiTheme="majorHAnsi" w:cstheme="majorHAnsi"/>
          <w:b/>
          <w:bCs/>
          <w:sz w:val="20"/>
          <w:szCs w:val="20"/>
        </w:rPr>
        <w:t>PREZYDENT MIASTA PRUSZKOWA</w:t>
      </w:r>
    </w:p>
    <w:p w14:paraId="24D58B15" w14:textId="2F8BE568" w:rsidR="00100625" w:rsidRPr="00520944" w:rsidRDefault="00100625" w:rsidP="0083534D">
      <w:pPr>
        <w:spacing w:after="0" w:line="240" w:lineRule="auto"/>
        <w:ind w:left="6372" w:firstLine="708"/>
        <w:rPr>
          <w:rFonts w:asciiTheme="majorHAnsi" w:hAnsiTheme="majorHAnsi" w:cstheme="majorHAnsi"/>
          <w:b/>
          <w:bCs/>
          <w:sz w:val="20"/>
          <w:szCs w:val="20"/>
        </w:rPr>
      </w:pPr>
      <w:r>
        <w:rPr>
          <w:rFonts w:asciiTheme="majorHAnsi" w:hAnsiTheme="majorHAnsi" w:cstheme="majorHAnsi"/>
          <w:b/>
          <w:bCs/>
          <w:sz w:val="20"/>
          <w:szCs w:val="20"/>
        </w:rPr>
        <w:t xml:space="preserve">           /-/   Paweł Makuch</w:t>
      </w:r>
    </w:p>
    <w:p w14:paraId="0D20C4F2" w14:textId="77777777" w:rsidR="001D1BE7" w:rsidRPr="00520944" w:rsidRDefault="001D1BE7" w:rsidP="00CC124D">
      <w:pPr>
        <w:spacing w:after="0" w:line="240" w:lineRule="auto"/>
        <w:rPr>
          <w:rFonts w:asciiTheme="majorHAnsi" w:hAnsiTheme="majorHAnsi" w:cstheme="majorHAnsi"/>
          <w:sz w:val="20"/>
          <w:szCs w:val="20"/>
        </w:rPr>
      </w:pPr>
    </w:p>
    <w:p w14:paraId="75D34CEA" w14:textId="77777777" w:rsidR="00520944" w:rsidRPr="00520944" w:rsidRDefault="00520944" w:rsidP="00CC124D">
      <w:pPr>
        <w:spacing w:after="0" w:line="240" w:lineRule="auto"/>
        <w:rPr>
          <w:rFonts w:asciiTheme="majorHAnsi" w:hAnsiTheme="majorHAnsi" w:cstheme="majorHAnsi"/>
          <w:sz w:val="20"/>
          <w:szCs w:val="20"/>
        </w:rPr>
      </w:pPr>
    </w:p>
    <w:p w14:paraId="463A9E60" w14:textId="77777777" w:rsidR="00520944" w:rsidRPr="00520944" w:rsidRDefault="00520944" w:rsidP="00CC124D">
      <w:pPr>
        <w:spacing w:after="0" w:line="240" w:lineRule="auto"/>
        <w:rPr>
          <w:rFonts w:asciiTheme="majorHAnsi" w:hAnsiTheme="majorHAnsi" w:cstheme="majorHAnsi"/>
          <w:sz w:val="20"/>
          <w:szCs w:val="20"/>
        </w:rPr>
      </w:pPr>
    </w:p>
    <w:p w14:paraId="51DA9BF8" w14:textId="77777777" w:rsidR="00520944" w:rsidRPr="00520944" w:rsidRDefault="00520944" w:rsidP="00CC124D">
      <w:pPr>
        <w:spacing w:after="0" w:line="240" w:lineRule="auto"/>
        <w:rPr>
          <w:rFonts w:asciiTheme="majorHAnsi" w:hAnsiTheme="majorHAnsi" w:cstheme="majorHAnsi"/>
          <w:sz w:val="20"/>
          <w:szCs w:val="20"/>
        </w:rPr>
      </w:pPr>
    </w:p>
    <w:p w14:paraId="4A9E63CB" w14:textId="77777777" w:rsidR="00520944" w:rsidRPr="00520944" w:rsidRDefault="00520944" w:rsidP="00CC124D">
      <w:pPr>
        <w:spacing w:after="0" w:line="240" w:lineRule="auto"/>
        <w:rPr>
          <w:rFonts w:asciiTheme="majorHAnsi" w:hAnsiTheme="majorHAnsi" w:cstheme="majorHAnsi"/>
          <w:sz w:val="20"/>
          <w:szCs w:val="20"/>
        </w:rPr>
      </w:pPr>
    </w:p>
    <w:p w14:paraId="39672F66" w14:textId="77777777" w:rsidR="00520944" w:rsidRPr="00520944" w:rsidRDefault="00520944" w:rsidP="00CC124D">
      <w:pPr>
        <w:spacing w:after="0" w:line="240" w:lineRule="auto"/>
        <w:rPr>
          <w:rFonts w:asciiTheme="majorHAnsi" w:hAnsiTheme="majorHAnsi" w:cstheme="majorHAnsi"/>
          <w:sz w:val="20"/>
          <w:szCs w:val="20"/>
        </w:rPr>
      </w:pPr>
    </w:p>
    <w:p w14:paraId="50133456" w14:textId="5081506A" w:rsidR="00520944" w:rsidRDefault="00520944" w:rsidP="00CC124D">
      <w:pPr>
        <w:spacing w:after="0" w:line="240" w:lineRule="auto"/>
        <w:rPr>
          <w:rFonts w:asciiTheme="majorHAnsi" w:hAnsiTheme="majorHAnsi" w:cstheme="majorHAnsi"/>
          <w:sz w:val="20"/>
          <w:szCs w:val="20"/>
        </w:rPr>
      </w:pPr>
    </w:p>
    <w:p w14:paraId="0BF6C95A" w14:textId="1597492E" w:rsidR="0083534D" w:rsidRDefault="0083534D" w:rsidP="00CC124D">
      <w:pPr>
        <w:spacing w:after="0" w:line="240" w:lineRule="auto"/>
        <w:rPr>
          <w:rFonts w:asciiTheme="majorHAnsi" w:hAnsiTheme="majorHAnsi" w:cstheme="majorHAnsi"/>
          <w:sz w:val="20"/>
          <w:szCs w:val="20"/>
        </w:rPr>
      </w:pPr>
    </w:p>
    <w:p w14:paraId="67DF2820" w14:textId="5F611733" w:rsidR="0083534D" w:rsidRDefault="0083534D" w:rsidP="00CC124D">
      <w:pPr>
        <w:spacing w:after="0" w:line="240" w:lineRule="auto"/>
        <w:rPr>
          <w:rFonts w:asciiTheme="majorHAnsi" w:hAnsiTheme="majorHAnsi" w:cstheme="majorHAnsi"/>
          <w:sz w:val="20"/>
          <w:szCs w:val="20"/>
        </w:rPr>
      </w:pPr>
    </w:p>
    <w:p w14:paraId="2AC3D8B2" w14:textId="365CDDFC" w:rsidR="001F49FF" w:rsidRDefault="001F49FF" w:rsidP="00CC124D">
      <w:pPr>
        <w:spacing w:after="0" w:line="240" w:lineRule="auto"/>
        <w:rPr>
          <w:rFonts w:asciiTheme="majorHAnsi" w:hAnsiTheme="majorHAnsi" w:cstheme="majorHAnsi"/>
          <w:sz w:val="20"/>
          <w:szCs w:val="20"/>
        </w:rPr>
      </w:pPr>
    </w:p>
    <w:p w14:paraId="23BCE4AA" w14:textId="77777777" w:rsidR="001F49FF" w:rsidRPr="00520944" w:rsidRDefault="001F49FF" w:rsidP="00CC124D">
      <w:pPr>
        <w:spacing w:after="0" w:line="240" w:lineRule="auto"/>
        <w:rPr>
          <w:rFonts w:asciiTheme="majorHAnsi" w:hAnsiTheme="majorHAnsi" w:cstheme="majorHAnsi"/>
          <w:sz w:val="20"/>
          <w:szCs w:val="20"/>
        </w:rPr>
      </w:pPr>
    </w:p>
    <w:p w14:paraId="3C4F6F84" w14:textId="77777777" w:rsidR="007D06A2" w:rsidRPr="00520944" w:rsidRDefault="007D06A2" w:rsidP="007D5C20">
      <w:pPr>
        <w:spacing w:after="0" w:line="240" w:lineRule="auto"/>
        <w:rPr>
          <w:rFonts w:asciiTheme="majorHAnsi" w:hAnsiTheme="majorHAnsi" w:cstheme="majorHAnsi"/>
          <w:sz w:val="20"/>
          <w:szCs w:val="20"/>
        </w:rPr>
      </w:pPr>
    </w:p>
    <w:p w14:paraId="63937F28" w14:textId="5921CECD"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t>SPIS TREŚCI:</w:t>
      </w:r>
    </w:p>
    <w:p w14:paraId="4E946C9A" w14:textId="77777777" w:rsidR="007E53C3" w:rsidRPr="00520944" w:rsidRDefault="007E53C3" w:rsidP="00CC124D">
      <w:pPr>
        <w:spacing w:after="0" w:line="240" w:lineRule="auto"/>
        <w:jc w:val="center"/>
        <w:rPr>
          <w:rFonts w:asciiTheme="majorHAnsi" w:hAnsiTheme="majorHAnsi" w:cstheme="majorHAnsi"/>
          <w:sz w:val="20"/>
          <w:szCs w:val="20"/>
        </w:rPr>
      </w:pP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7FAA2827"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617139" w:rsidRPr="00520944">
        <w:rPr>
          <w:rFonts w:asciiTheme="majorHAnsi" w:hAnsiTheme="majorHAnsi" w:cstheme="majorHAnsi"/>
          <w:sz w:val="20"/>
          <w:szCs w:val="20"/>
        </w:rPr>
        <w:br/>
      </w:r>
    </w:p>
    <w:p w14:paraId="3DD360AC"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106801F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p>
    <w:p w14:paraId="0120F705" w14:textId="77777777" w:rsidR="00617139" w:rsidRPr="00520944" w:rsidRDefault="00617139" w:rsidP="00CC124D">
      <w:pPr>
        <w:spacing w:after="0" w:line="240" w:lineRule="auto"/>
        <w:rPr>
          <w:rFonts w:asciiTheme="majorHAnsi" w:hAnsiTheme="majorHAnsi" w:cstheme="majorHAnsi"/>
          <w:sz w:val="20"/>
          <w:szCs w:val="20"/>
        </w:rPr>
      </w:pPr>
    </w:p>
    <w:p w14:paraId="68B11F74"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7E4C49EB" w:rsidR="006D3D6A"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p>
    <w:p w14:paraId="67434344" w14:textId="1A787E8B" w:rsidR="00C06C11" w:rsidRDefault="00C06C11" w:rsidP="00CC124D">
      <w:pPr>
        <w:spacing w:after="0" w:line="240" w:lineRule="auto"/>
        <w:rPr>
          <w:rFonts w:asciiTheme="majorHAnsi" w:hAnsiTheme="majorHAnsi" w:cstheme="majorHAnsi"/>
          <w:color w:val="FF0000"/>
          <w:sz w:val="20"/>
          <w:szCs w:val="20"/>
        </w:rPr>
      </w:pPr>
    </w:p>
    <w:p w14:paraId="1B9B511F" w14:textId="77777777" w:rsidR="00C06C11" w:rsidRPr="00520944" w:rsidRDefault="00C06C11" w:rsidP="00CC124D">
      <w:pPr>
        <w:spacing w:after="0" w:line="240" w:lineRule="auto"/>
        <w:rPr>
          <w:rFonts w:asciiTheme="majorHAnsi" w:hAnsiTheme="majorHAnsi" w:cstheme="majorHAnsi"/>
          <w:color w:val="FF0000"/>
          <w:sz w:val="20"/>
          <w:szCs w:val="20"/>
        </w:rPr>
      </w:pPr>
    </w:p>
    <w:p w14:paraId="28B07C5B" w14:textId="77777777"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NAZWA I ADRES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36A2AF9F" w:rsidR="005F4106" w:rsidRPr="00520944" w:rsidRDefault="00FF60F5"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21</w:t>
      </w:r>
      <w:r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B23AFC">
        <w:rPr>
          <w:rFonts w:asciiTheme="majorHAnsi" w:hAnsiTheme="majorHAnsi" w:cstheme="majorHAnsi"/>
          <w:sz w:val="20"/>
          <w:szCs w:val="20"/>
        </w:rPr>
        <w:t xml:space="preserve"> ze zm.</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09867E95" w14:textId="1E4C8161"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0" w:history="1">
        <w:r w:rsidR="00113EF9" w:rsidRPr="00520944">
          <w:rPr>
            <w:rStyle w:val="Hipercze"/>
            <w:rFonts w:asciiTheme="majorHAnsi" w:hAnsiTheme="majorHAnsi" w:cstheme="majorHAnsi"/>
            <w:color w:val="auto"/>
            <w:sz w:val="20"/>
            <w:szCs w:val="20"/>
          </w:rPr>
          <w:t>http://bip.um.pruszkow.pl/</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FB6B664" w14:textId="1578D24A" w:rsidR="00617139" w:rsidRPr="00520944" w:rsidRDefault="00617139" w:rsidP="007E53C3">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Adres strony internetowej prowadzonego postępowania: </w:t>
      </w:r>
      <w:hyperlink r:id="rId11" w:history="1">
        <w:r w:rsidR="00113EF9" w:rsidRPr="00520944">
          <w:rPr>
            <w:rStyle w:val="Hipercze"/>
            <w:rFonts w:asciiTheme="majorHAnsi" w:hAnsiTheme="majorHAnsi" w:cstheme="majorHAnsi"/>
            <w:color w:val="auto"/>
            <w:sz w:val="20"/>
            <w:szCs w:val="20"/>
          </w:rPr>
          <w:t>http://bip.um.pruszkow.pl/</w:t>
        </w:r>
      </w:hyperlink>
    </w:p>
    <w:p w14:paraId="2F8004E1" w14:textId="0860C74F"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Dz. U. z 20</w:t>
      </w:r>
      <w:r w:rsidR="0099568F" w:rsidRPr="00520944">
        <w:rPr>
          <w:rFonts w:asciiTheme="majorHAnsi" w:hAnsiTheme="majorHAnsi" w:cstheme="majorHAnsi"/>
          <w:sz w:val="20"/>
          <w:szCs w:val="20"/>
        </w:rPr>
        <w:t>21</w:t>
      </w:r>
      <w:r w:rsidR="00C37EF0" w:rsidRPr="00520944">
        <w:rPr>
          <w:rFonts w:asciiTheme="majorHAnsi" w:hAnsiTheme="majorHAnsi" w:cstheme="majorHAnsi"/>
          <w:sz w:val="20"/>
          <w:szCs w:val="20"/>
        </w:rPr>
        <w:t xml:space="preserve"> r., poz. </w:t>
      </w:r>
      <w:r w:rsidR="0099568F" w:rsidRPr="00520944">
        <w:rPr>
          <w:rFonts w:asciiTheme="majorHAnsi" w:hAnsiTheme="majorHAnsi" w:cstheme="majorHAnsi"/>
          <w:sz w:val="20"/>
          <w:szCs w:val="20"/>
        </w:rPr>
        <w:t>1129</w:t>
      </w:r>
      <w:r w:rsidR="00FE7D22">
        <w:rPr>
          <w:rFonts w:asciiTheme="majorHAnsi" w:hAnsiTheme="majorHAnsi" w:cstheme="majorHAnsi"/>
          <w:sz w:val="20"/>
          <w:szCs w:val="20"/>
        </w:rPr>
        <w:t xml:space="preserve"> ze zm.</w:t>
      </w:r>
      <w:r w:rsidR="00C37EF0" w:rsidRPr="00520944">
        <w:rPr>
          <w:rFonts w:asciiTheme="majorHAnsi" w:hAnsiTheme="majorHAnsi" w:cstheme="majorHAnsi"/>
          <w:sz w:val="20"/>
          <w:szCs w:val="20"/>
        </w:rPr>
        <w:t xml:space="preserve">). </w:t>
      </w:r>
    </w:p>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77777777"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249CE60" w14:textId="3DFA239C" w:rsidR="00057067" w:rsidRDefault="00057067" w:rsidP="00057067">
      <w:pPr>
        <w:jc w:val="both"/>
        <w:rPr>
          <w:rFonts w:ascii="Calibri Light" w:hAnsi="Calibri Light" w:cs="Calibri Light"/>
          <w:sz w:val="20"/>
          <w:szCs w:val="20"/>
        </w:rPr>
      </w:pPr>
      <w:r>
        <w:rPr>
          <w:rFonts w:ascii="Calibri Light" w:hAnsi="Calibri Light" w:cs="Calibri Light"/>
          <w:sz w:val="20"/>
          <w:szCs w:val="20"/>
        </w:rPr>
        <w:t>3.1/ 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8AD7749" w14:textId="4034E84C" w:rsidR="00057067" w:rsidRDefault="00057067" w:rsidP="00057067">
      <w:pPr>
        <w:jc w:val="both"/>
        <w:rPr>
          <w:rFonts w:ascii="Calibri Light" w:hAnsi="Calibri Light" w:cs="Calibri Light"/>
          <w:sz w:val="20"/>
          <w:szCs w:val="20"/>
        </w:rPr>
      </w:pPr>
      <w:r>
        <w:rPr>
          <w:rFonts w:ascii="Calibri Light" w:hAnsi="Calibri Light" w:cs="Calibri Light"/>
          <w:sz w:val="20"/>
          <w:szCs w:val="20"/>
        </w:rPr>
        <w:t xml:space="preserve">3.2/ Zamawiający nie zastrzega możliwości ubiegania się o udzielenie zamówienia wyłącznie przez wykonawców, o których mowa w art. 94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1C5F45A" w14:textId="77777777" w:rsidR="00057067" w:rsidRDefault="00057067" w:rsidP="00057067">
      <w:pPr>
        <w:jc w:val="both"/>
        <w:rPr>
          <w:rFonts w:ascii="Calibri Light" w:hAnsi="Calibri Light" w:cs="Calibri Light"/>
          <w:sz w:val="20"/>
          <w:szCs w:val="20"/>
        </w:rPr>
      </w:pPr>
      <w:r>
        <w:rPr>
          <w:rFonts w:ascii="Calibri Light" w:hAnsi="Calibri Light" w:cs="Calibri Light"/>
          <w:sz w:val="20"/>
          <w:szCs w:val="20"/>
        </w:rPr>
        <w:t>3.3/ Zamówienie może zostać udzielone wykonawcy, który:</w:t>
      </w:r>
    </w:p>
    <w:p w14:paraId="423BE973" w14:textId="77777777" w:rsidR="00057067" w:rsidRDefault="00057067" w:rsidP="00057067">
      <w:pPr>
        <w:ind w:left="426"/>
        <w:jc w:val="both"/>
        <w:rPr>
          <w:rFonts w:ascii="Calibri Light" w:hAnsi="Calibri Light" w:cs="Calibri Light"/>
          <w:b/>
          <w:bCs/>
          <w:color w:val="262626"/>
          <w:sz w:val="20"/>
          <w:szCs w:val="20"/>
        </w:rPr>
      </w:pPr>
      <w:r>
        <w:rPr>
          <w:rFonts w:ascii="Calibri Light" w:hAnsi="Calibri Light" w:cs="Calibri Light"/>
          <w:sz w:val="20"/>
          <w:szCs w:val="20"/>
        </w:rPr>
        <w:t xml:space="preserve">- spełnia warunki udziału w postępowaniu opisane w </w:t>
      </w:r>
      <w:r>
        <w:rPr>
          <w:rFonts w:ascii="Calibri Light" w:hAnsi="Calibri Light" w:cs="Calibri Light"/>
          <w:b/>
          <w:bCs/>
          <w:color w:val="262626"/>
          <w:sz w:val="20"/>
          <w:szCs w:val="20"/>
        </w:rPr>
        <w:t xml:space="preserve">rozdziale II ust. 7 SWZ, </w:t>
      </w:r>
    </w:p>
    <w:p w14:paraId="0F77C8EE" w14:textId="77777777" w:rsidR="00057067" w:rsidRDefault="00057067" w:rsidP="00057067">
      <w:pPr>
        <w:ind w:left="426"/>
        <w:jc w:val="both"/>
        <w:rPr>
          <w:rFonts w:ascii="Calibri Light" w:hAnsi="Calibri Light" w:cs="Calibri Light"/>
          <w:b/>
          <w:bCs/>
          <w:sz w:val="20"/>
          <w:szCs w:val="20"/>
        </w:rPr>
      </w:pPr>
      <w:r>
        <w:rPr>
          <w:rFonts w:ascii="Calibri Light" w:hAnsi="Calibri Light" w:cs="Calibri Light"/>
          <w:sz w:val="20"/>
          <w:szCs w:val="20"/>
        </w:rPr>
        <w:t xml:space="preserve">- nie podlega wykluczeniu na podstawie </w:t>
      </w:r>
      <w:r>
        <w:rPr>
          <w:rFonts w:ascii="Calibri Light" w:hAnsi="Calibri Light" w:cs="Calibri Light"/>
          <w:b/>
          <w:bCs/>
          <w:sz w:val="20"/>
          <w:szCs w:val="20"/>
        </w:rPr>
        <w:t xml:space="preserve">art. 108 i art. 109 </w:t>
      </w:r>
      <w:r>
        <w:rPr>
          <w:rFonts w:ascii="Calibri Light" w:hAnsi="Calibri Light" w:cs="Calibri Light"/>
          <w:b/>
          <w:bCs/>
          <w:color w:val="262626"/>
          <w:sz w:val="20"/>
          <w:szCs w:val="20"/>
        </w:rPr>
        <w:t xml:space="preserve">i art. 7 ust. 1 </w:t>
      </w:r>
      <w:r>
        <w:rPr>
          <w:rFonts w:ascii="Calibri Light" w:hAnsi="Calibri Light" w:cs="Calibri Light"/>
          <w:b/>
          <w:bCs/>
          <w:sz w:val="20"/>
          <w:szCs w:val="20"/>
        </w:rPr>
        <w:t xml:space="preserve">Ustawy o szczególnych rozwiązaniach w zakresie przeciwdziałania wspieraniu agresji na Ukrainę oraz służących ochronie bezpieczeństwa narodowego w zakresie wskazanym w rozdz. II ust. 8 SWZ, </w:t>
      </w:r>
    </w:p>
    <w:p w14:paraId="7807BA0B" w14:textId="48C0702B" w:rsidR="00057067" w:rsidRDefault="00057067" w:rsidP="00057067">
      <w:pPr>
        <w:ind w:left="426"/>
        <w:jc w:val="both"/>
        <w:rPr>
          <w:rFonts w:ascii="Calibri Light" w:hAnsi="Calibri Light" w:cs="Calibri Light"/>
          <w:sz w:val="20"/>
          <w:szCs w:val="20"/>
        </w:rPr>
      </w:pPr>
      <w:r>
        <w:rPr>
          <w:rFonts w:ascii="Calibri Light" w:hAnsi="Calibri Light" w:cs="Calibri Light"/>
          <w:sz w:val="20"/>
          <w:szCs w:val="20"/>
        </w:rPr>
        <w:t xml:space="preserve">- złożył ofertę niepodlegającą odrzuceniu na podstawie art. 226 ust. 1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w:t>
      </w:r>
    </w:p>
    <w:p w14:paraId="5B79276A" w14:textId="77777777" w:rsidR="00057067" w:rsidRDefault="00057067" w:rsidP="00057067">
      <w:pPr>
        <w:rPr>
          <w:rFonts w:ascii="Calibri Light" w:hAnsi="Calibri Light" w:cs="Calibri Light"/>
          <w:sz w:val="20"/>
          <w:szCs w:val="20"/>
        </w:rPr>
      </w:pPr>
      <w:r>
        <w:rPr>
          <w:rFonts w:ascii="Calibri Light" w:hAnsi="Calibri Light" w:cs="Calibri Light"/>
          <w:sz w:val="20"/>
          <w:szCs w:val="20"/>
        </w:rPr>
        <w:t>3.4/ Wykonawcy mogą wspólnie ubiegać się o udzielenie zamówienia. W takim przypadku:</w:t>
      </w:r>
    </w:p>
    <w:p w14:paraId="51E9F6C8" w14:textId="77777777" w:rsidR="00057067" w:rsidRDefault="00057067" w:rsidP="00057067">
      <w:pPr>
        <w:ind w:left="426"/>
        <w:jc w:val="both"/>
        <w:rPr>
          <w:rFonts w:ascii="Calibri Light" w:hAnsi="Calibri Light" w:cs="Calibri Light"/>
          <w:sz w:val="20"/>
          <w:szCs w:val="20"/>
        </w:rPr>
      </w:pPr>
      <w:r>
        <w:rPr>
          <w:rFonts w:ascii="Calibri Light" w:hAnsi="Calibri Light" w:cs="Calibri Light"/>
          <w:sz w:val="20"/>
          <w:szCs w:val="20"/>
        </w:rPr>
        <w:lastRenderedPageBreak/>
        <w:t>- Wykonawcy występujący wspólnie są zobowiązani do ustanowienia pełnomocnika do reprezentowania ich w postępowaniu albo do reprezentowania ich w postępowaniu i zawarcia umowy w sprawie przedmiotowego zamówienia publicznego.</w:t>
      </w:r>
    </w:p>
    <w:p w14:paraId="6B581C3A" w14:textId="199C032E" w:rsidR="00057067" w:rsidRDefault="00057067" w:rsidP="00057067">
      <w:pPr>
        <w:ind w:left="426"/>
        <w:jc w:val="both"/>
        <w:rPr>
          <w:rFonts w:ascii="Calibri Light" w:hAnsi="Calibri Light" w:cs="Calibri Light"/>
          <w:sz w:val="20"/>
          <w:szCs w:val="20"/>
        </w:rPr>
      </w:pPr>
      <w:r>
        <w:rPr>
          <w:rFonts w:ascii="Calibri Light" w:hAnsi="Calibri Light" w:cs="Calibri Light"/>
          <w:sz w:val="20"/>
          <w:szCs w:val="20"/>
        </w:rPr>
        <w:t>- Wszelka korespondencja będzie prowadzona przez zamawiającego wyłącznie z pełnomocnikiem.</w:t>
      </w:r>
    </w:p>
    <w:p w14:paraId="2E3FD21C" w14:textId="77777777" w:rsidR="00057067" w:rsidRDefault="00057067" w:rsidP="00057067">
      <w:pPr>
        <w:rPr>
          <w:rFonts w:ascii="Calibri Light" w:hAnsi="Calibri Light" w:cs="Calibri Light"/>
          <w:b/>
          <w:bCs/>
          <w:color w:val="262626"/>
          <w:sz w:val="20"/>
          <w:szCs w:val="20"/>
        </w:rPr>
      </w:pPr>
      <w:r>
        <w:rPr>
          <w:rFonts w:ascii="Calibri Light" w:hAnsi="Calibri Light" w:cs="Calibri Light"/>
          <w:b/>
          <w:bCs/>
          <w:color w:val="262626"/>
          <w:sz w:val="20"/>
          <w:szCs w:val="20"/>
        </w:rPr>
        <w:t xml:space="preserve">3.5/ Potencjał podmiotu trzeciego. </w:t>
      </w:r>
    </w:p>
    <w:p w14:paraId="129A14DF" w14:textId="1132C239" w:rsidR="00057067" w:rsidRDefault="00057067" w:rsidP="00057067">
      <w:pPr>
        <w:jc w:val="both"/>
        <w:rPr>
          <w:rFonts w:ascii="Calibri Light" w:hAnsi="Calibri Light" w:cs="Calibri Light"/>
          <w:b/>
          <w:bCs/>
          <w:sz w:val="20"/>
          <w:szCs w:val="20"/>
        </w:rPr>
      </w:pPr>
      <w:r>
        <w:rPr>
          <w:rFonts w:ascii="Calibri Light" w:hAnsi="Calibri Light" w:cs="Calibri Light"/>
          <w:color w:val="262626"/>
          <w:sz w:val="20"/>
          <w:szCs w:val="20"/>
        </w:rPr>
        <w:t xml:space="preserve">W celu potwierdzenia spełnienia warunków udziału w postępowaniu, wykonawca może polegać na potencjale podmiotu trzeciego na zasadach opisanych w art. 118–123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Podmiot trzeci, na potencjał, którego wykonawca powołuje się w celu wykazania spełnienia warunków udziału w postępowaniu, nie może podlegać wykluczeniu na podstawie </w:t>
      </w:r>
      <w:r>
        <w:rPr>
          <w:rFonts w:ascii="Calibri Light" w:hAnsi="Calibri Light" w:cs="Calibri Light"/>
          <w:b/>
          <w:bCs/>
          <w:sz w:val="20"/>
          <w:szCs w:val="20"/>
        </w:rPr>
        <w:t xml:space="preserve">art. 108 i art. 109 </w:t>
      </w:r>
      <w:r>
        <w:rPr>
          <w:rFonts w:ascii="Calibri Light" w:hAnsi="Calibri Light" w:cs="Calibri Light"/>
          <w:b/>
          <w:bCs/>
          <w:color w:val="262626"/>
          <w:sz w:val="20"/>
          <w:szCs w:val="20"/>
        </w:rPr>
        <w:t xml:space="preserve">i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 w zakresie wskazanym w rozdz. II ust. 8 SWZ.</w:t>
      </w:r>
    </w:p>
    <w:p w14:paraId="3C1F6389" w14:textId="77777777" w:rsidR="00057067" w:rsidRDefault="00057067" w:rsidP="00057067">
      <w:pPr>
        <w:rPr>
          <w:rFonts w:ascii="Calibri Light" w:hAnsi="Calibri Light" w:cs="Calibri Light"/>
          <w:b/>
          <w:bCs/>
          <w:sz w:val="20"/>
          <w:szCs w:val="20"/>
        </w:rPr>
      </w:pPr>
      <w:r>
        <w:rPr>
          <w:rFonts w:ascii="Calibri Light" w:hAnsi="Calibri Light" w:cs="Calibri Light"/>
          <w:b/>
          <w:bCs/>
          <w:sz w:val="20"/>
          <w:szCs w:val="20"/>
        </w:rPr>
        <w:t>3.6/ Podwykonawstwo.</w:t>
      </w:r>
    </w:p>
    <w:p w14:paraId="2A4BF47D" w14:textId="6351B542" w:rsidR="00057067" w:rsidRDefault="00057067" w:rsidP="00057067">
      <w:pPr>
        <w:autoSpaceDE w:val="0"/>
        <w:autoSpaceDN w:val="0"/>
        <w:rPr>
          <w:rFonts w:ascii="Calibri Light" w:hAnsi="Calibri Light" w:cs="Calibri Light"/>
          <w:sz w:val="20"/>
          <w:szCs w:val="20"/>
        </w:rPr>
      </w:pPr>
      <w:r>
        <w:rPr>
          <w:rFonts w:ascii="Calibri Light" w:hAnsi="Calibri Light" w:cs="Calibri Light"/>
          <w:sz w:val="20"/>
          <w:szCs w:val="20"/>
        </w:rPr>
        <w:t>a) Wykonawca może powierzyć wykonanie części zamówienia podwykonawcy (podwykonawcom).</w:t>
      </w:r>
    </w:p>
    <w:p w14:paraId="797FC8E9" w14:textId="50A399CA" w:rsidR="00057067" w:rsidRDefault="00057067" w:rsidP="00057067">
      <w:pPr>
        <w:autoSpaceDE w:val="0"/>
        <w:autoSpaceDN w:val="0"/>
        <w:rPr>
          <w:rFonts w:ascii="Calibri Light" w:hAnsi="Calibri Light" w:cs="Calibri Light"/>
          <w:sz w:val="20"/>
          <w:szCs w:val="20"/>
        </w:rPr>
      </w:pPr>
      <w:r>
        <w:rPr>
          <w:rFonts w:ascii="Calibri Light" w:hAnsi="Calibri Light" w:cs="Calibri Light"/>
          <w:sz w:val="20"/>
          <w:szCs w:val="20"/>
        </w:rPr>
        <w:t>b) Zamawiający nie zastrzega obowiązku osobistego wykonania przez Wykonawcę kluczowych części zamówienia.</w:t>
      </w:r>
    </w:p>
    <w:p w14:paraId="118AED46" w14:textId="24EC8174" w:rsidR="00D9613C" w:rsidRPr="00100625" w:rsidRDefault="00057067" w:rsidP="00100625">
      <w:pPr>
        <w:autoSpaceDE w:val="0"/>
        <w:autoSpaceDN w:val="0"/>
        <w:rPr>
          <w:rFonts w:ascii="Calibri Light" w:hAnsi="Calibri Light" w:cs="Calibri Light"/>
          <w:sz w:val="20"/>
          <w:szCs w:val="20"/>
        </w:rPr>
      </w:pPr>
      <w:r>
        <w:rPr>
          <w:rFonts w:ascii="Calibri Light" w:hAnsi="Calibri Light" w:cs="Calibri Light"/>
          <w:sz w:val="20"/>
          <w:szCs w:val="20"/>
        </w:rPr>
        <w:t>c) Zamawiający wymaga, aby w przypadku powierzenia części zamówienia podwykonawcom, Wykonawca wskazał w ofercie (załącznik nr 1 do SWZ) części zamówienia, których wykonanie zamierza powierzyć podwykonawcom oraz podał (o ile są mu wiadome na tym etapie) nazwy (firmy) tych podwykonawców.</w:t>
      </w: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06213D57" w14:textId="38C9F1C6" w:rsidR="00317C99"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554B74">
        <w:rPr>
          <w:rFonts w:asciiTheme="majorHAnsi" w:hAnsiTheme="majorHAnsi" w:cstheme="majorHAnsi"/>
          <w:sz w:val="20"/>
          <w:szCs w:val="20"/>
        </w:rPr>
        <w:t>miniPortalu</w:t>
      </w:r>
      <w:proofErr w:type="spellEnd"/>
      <w:r w:rsidRPr="00554B74">
        <w:rPr>
          <w:rFonts w:asciiTheme="majorHAnsi" w:hAnsiTheme="majorHAnsi" w:cstheme="majorHAnsi"/>
          <w:sz w:val="20"/>
          <w:szCs w:val="20"/>
        </w:rPr>
        <w:t xml:space="preserve"> https://miniportal.uzp.gov.pl/, </w:t>
      </w:r>
      <w:proofErr w:type="spellStart"/>
      <w:r w:rsidRPr="00554B74">
        <w:rPr>
          <w:rFonts w:asciiTheme="majorHAnsi" w:hAnsiTheme="majorHAnsi" w:cstheme="majorHAnsi"/>
          <w:sz w:val="20"/>
          <w:szCs w:val="20"/>
        </w:rPr>
        <w:t>ePUAPu</w:t>
      </w:r>
      <w:proofErr w:type="spellEnd"/>
      <w:r w:rsidRPr="00554B74">
        <w:rPr>
          <w:rFonts w:asciiTheme="majorHAnsi" w:hAnsiTheme="majorHAnsi" w:cstheme="majorHAnsi"/>
          <w:sz w:val="20"/>
          <w:szCs w:val="20"/>
        </w:rPr>
        <w:t xml:space="preserve"> </w:t>
      </w:r>
      <w:hyperlink r:id="rId12" w:history="1">
        <w:r w:rsidR="00317C99" w:rsidRPr="00554B74">
          <w:rPr>
            <w:rStyle w:val="Hipercze"/>
            <w:rFonts w:asciiTheme="majorHAnsi" w:hAnsiTheme="majorHAnsi" w:cstheme="majorHAnsi"/>
            <w:color w:val="auto"/>
            <w:sz w:val="20"/>
            <w:szCs w:val="20"/>
          </w:rPr>
          <w:t>https://epuap.gov.pl/wps/portal</w:t>
        </w:r>
      </w:hyperlink>
      <w:r w:rsidR="00317C99" w:rsidRPr="00554B74">
        <w:rPr>
          <w:rFonts w:asciiTheme="majorHAnsi" w:hAnsiTheme="majorHAnsi" w:cstheme="majorHAnsi"/>
          <w:sz w:val="20"/>
          <w:szCs w:val="20"/>
        </w:rPr>
        <w:t xml:space="preserve"> </w:t>
      </w:r>
      <w:r w:rsidRPr="00554B74">
        <w:rPr>
          <w:rFonts w:asciiTheme="majorHAnsi" w:hAnsiTheme="majorHAnsi" w:cstheme="majorHAnsi"/>
          <w:sz w:val="20"/>
          <w:szCs w:val="20"/>
        </w:rPr>
        <w:t xml:space="preserve">oraz poczty elektronicznej - </w:t>
      </w:r>
      <w:hyperlink r:id="rId13" w:history="1">
        <w:r w:rsidR="00317C99" w:rsidRPr="00554B74">
          <w:rPr>
            <w:rStyle w:val="Hipercze"/>
            <w:rFonts w:asciiTheme="majorHAnsi" w:hAnsiTheme="majorHAnsi" w:cstheme="majorHAnsi"/>
            <w:color w:val="auto"/>
            <w:sz w:val="20"/>
            <w:szCs w:val="20"/>
          </w:rPr>
          <w:t>bzp@miasto.pruszkow.pl</w:t>
        </w:r>
      </w:hyperlink>
      <w:r w:rsidR="007E53C3" w:rsidRPr="00554B74">
        <w:rPr>
          <w:rFonts w:asciiTheme="majorHAnsi" w:hAnsiTheme="majorHAnsi" w:cstheme="majorHAnsi"/>
          <w:sz w:val="20"/>
          <w:szCs w:val="20"/>
        </w:rPr>
        <w:t xml:space="preserve">. </w:t>
      </w:r>
    </w:p>
    <w:p w14:paraId="443AD479" w14:textId="77777777" w:rsidR="0093536C" w:rsidRPr="00554B74" w:rsidRDefault="0093536C" w:rsidP="00CC124D">
      <w:pPr>
        <w:autoSpaceDE w:val="0"/>
        <w:autoSpaceDN w:val="0"/>
        <w:adjustRightInd w:val="0"/>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Uczestnicy postępowania składając ofertę akceptują postanowienia: </w:t>
      </w:r>
    </w:p>
    <w:p w14:paraId="1FF603B2"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1) Regulaminu korzystania z systemu </w:t>
      </w:r>
      <w:proofErr w:type="spellStart"/>
      <w:r w:rsidRPr="00554B74">
        <w:rPr>
          <w:rFonts w:asciiTheme="majorHAnsi" w:hAnsiTheme="majorHAnsi" w:cstheme="majorHAnsi"/>
          <w:sz w:val="20"/>
          <w:szCs w:val="20"/>
        </w:rPr>
        <w:t>miniPortal</w:t>
      </w:r>
      <w:proofErr w:type="spellEnd"/>
      <w:r w:rsidRPr="00554B74">
        <w:rPr>
          <w:rFonts w:asciiTheme="majorHAnsi" w:hAnsiTheme="majorHAnsi" w:cstheme="majorHAnsi"/>
          <w:sz w:val="20"/>
          <w:szCs w:val="20"/>
        </w:rPr>
        <w:t xml:space="preserve"> – dostępnego pod adresem: https://miniportal.uzp.gov.pl/WarunkiUslugi </w:t>
      </w:r>
    </w:p>
    <w:p w14:paraId="3BF8800F" w14:textId="77777777" w:rsidR="0093536C" w:rsidRPr="00554B74"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554B74">
        <w:rPr>
          <w:rFonts w:asciiTheme="majorHAnsi" w:hAnsiTheme="majorHAnsi" w:cstheme="majorHAnsi"/>
          <w:sz w:val="20"/>
          <w:szCs w:val="20"/>
        </w:rPr>
        <w:t xml:space="preserve">2) Instrukcji użytkownika systemu </w:t>
      </w:r>
      <w:proofErr w:type="spellStart"/>
      <w:r w:rsidRPr="00554B74">
        <w:rPr>
          <w:rFonts w:asciiTheme="majorHAnsi" w:hAnsiTheme="majorHAnsi" w:cstheme="majorHAnsi"/>
          <w:sz w:val="20"/>
          <w:szCs w:val="20"/>
        </w:rPr>
        <w:t>miniPortal-ePUAP</w:t>
      </w:r>
      <w:proofErr w:type="spellEnd"/>
      <w:r w:rsidRPr="00554B74">
        <w:rPr>
          <w:rFonts w:asciiTheme="majorHAnsi" w:hAnsiTheme="majorHAnsi" w:cstheme="majorHAnsi"/>
          <w:sz w:val="20"/>
          <w:szCs w:val="20"/>
        </w:rPr>
        <w:t xml:space="preserve"> – dostępnego pod adresem </w:t>
      </w:r>
      <w:hyperlink r:id="rId14" w:history="1">
        <w:r w:rsidR="00317C99" w:rsidRPr="00554B74">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554B74" w:rsidRDefault="0093536C" w:rsidP="00CC124D">
      <w:pPr>
        <w:spacing w:after="0" w:line="240" w:lineRule="auto"/>
        <w:rPr>
          <w:rFonts w:asciiTheme="majorHAnsi" w:hAnsiTheme="majorHAnsi" w:cstheme="majorHAnsi"/>
          <w:sz w:val="20"/>
          <w:szCs w:val="20"/>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5</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77777777" w:rsidR="00FB14CA" w:rsidRPr="00554B74"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554B74" w:rsidRDefault="00FB14CA" w:rsidP="00CC124D">
      <w:pPr>
        <w:spacing w:after="0" w:line="240" w:lineRule="auto"/>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07828BB5" w14:textId="77777777" w:rsidR="00FB14CA" w:rsidRPr="00554B74" w:rsidRDefault="007E6F19"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w:t>
      </w:r>
      <w:r w:rsidR="00FB14CA" w:rsidRPr="00554B74">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w:t>
      </w:r>
    </w:p>
    <w:p w14:paraId="36364737" w14:textId="77777777" w:rsidR="00317C99" w:rsidRPr="00554B74" w:rsidRDefault="00317C99" w:rsidP="00CC124D">
      <w:pPr>
        <w:spacing w:after="0" w:line="240" w:lineRule="auto"/>
        <w:jc w:val="both"/>
        <w:rPr>
          <w:rFonts w:asciiTheme="majorHAnsi" w:hAnsiTheme="majorHAnsi" w:cstheme="majorHAnsi"/>
          <w:sz w:val="20"/>
          <w:szCs w:val="20"/>
        </w:rPr>
      </w:pPr>
    </w:p>
    <w:p w14:paraId="5B56E61D" w14:textId="0E5A1FB7" w:rsidR="00C90825" w:rsidRPr="00554B74" w:rsidRDefault="00482965" w:rsidP="00EE2AE7">
      <w:pPr>
        <w:spacing w:after="0" w:line="240" w:lineRule="auto"/>
        <w:contextualSpacing/>
        <w:jc w:val="both"/>
        <w:rPr>
          <w:rFonts w:asciiTheme="majorHAnsi" w:hAnsiTheme="majorHAnsi" w:cstheme="majorHAnsi"/>
          <w:b/>
          <w:sz w:val="20"/>
          <w:szCs w:val="20"/>
          <w:lang w:eastAsia="en-US"/>
        </w:rPr>
      </w:pPr>
      <w:r w:rsidRPr="00554B74">
        <w:rPr>
          <w:rFonts w:asciiTheme="majorHAnsi" w:hAnsiTheme="majorHAnsi" w:cstheme="majorHAnsi"/>
          <w:sz w:val="20"/>
          <w:szCs w:val="20"/>
          <w:lang w:eastAsia="en-US"/>
        </w:rPr>
        <w:t xml:space="preserve">6.2/ </w:t>
      </w:r>
      <w:r w:rsidR="00C90825" w:rsidRPr="00554B74">
        <w:rPr>
          <w:rFonts w:asciiTheme="majorHAnsi" w:hAnsiTheme="majorHAnsi" w:cstheme="majorHAnsi"/>
          <w:sz w:val="20"/>
          <w:szCs w:val="20"/>
          <w:lang w:eastAsia="en-US"/>
        </w:rPr>
        <w:t xml:space="preserve">Zamawiający nie dokonuje podziału zamówienia na części z uwagi na jednorodny </w:t>
      </w:r>
      <w:r w:rsidR="00C90825" w:rsidRPr="00554B74">
        <w:rPr>
          <w:rFonts w:asciiTheme="majorHAnsi" w:hAnsiTheme="majorHAnsi" w:cstheme="majorHAnsi"/>
          <w:b/>
          <w:bCs/>
          <w:sz w:val="20"/>
          <w:szCs w:val="20"/>
          <w:lang w:eastAsia="en-US"/>
        </w:rPr>
        <w:t>charakter robót budowlanych</w:t>
      </w:r>
      <w:r w:rsidR="00C90825" w:rsidRPr="00554B74">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554B74">
        <w:rPr>
          <w:rFonts w:asciiTheme="majorHAnsi" w:hAnsiTheme="majorHAnsi" w:cstheme="majorHAnsi"/>
          <w:sz w:val="20"/>
          <w:szCs w:val="20"/>
          <w:lang w:eastAsia="en-US"/>
        </w:rPr>
        <w:t>o</w:t>
      </w:r>
      <w:r w:rsidR="00C90825" w:rsidRPr="00554B74">
        <w:rPr>
          <w:rFonts w:asciiTheme="majorHAnsi" w:hAnsiTheme="majorHAnsi" w:cstheme="majorHAnsi"/>
          <w:sz w:val="20"/>
          <w:szCs w:val="20"/>
          <w:lang w:eastAsia="en-US"/>
        </w:rPr>
        <w:t xml:space="preserve">by poważnie zagrozić właściwemu i terminowemu wykonaniu zamówienia oraz egzekwowaniu praw </w:t>
      </w:r>
      <w:r w:rsidR="00C90825" w:rsidRPr="00554B74">
        <w:rPr>
          <w:rFonts w:asciiTheme="majorHAnsi" w:hAnsiTheme="majorHAnsi" w:cstheme="majorHAnsi"/>
          <w:sz w:val="20"/>
          <w:szCs w:val="20"/>
          <w:lang w:eastAsia="en-US"/>
        </w:rPr>
        <w:lastRenderedPageBreak/>
        <w:t>wynikających z udzielonej gwarancji - brak uzasadnienia dla podziału zamówienia na części. Zamówienie stanowi spójną technicznie i technologicznie całość, objęte jest jedną dokumentacją projektową.</w:t>
      </w:r>
      <w:r w:rsidR="00C90825" w:rsidRPr="00554B74">
        <w:rPr>
          <w:rFonts w:asciiTheme="majorHAnsi" w:hAnsiTheme="majorHAnsi" w:cstheme="majorHAnsi"/>
          <w:b/>
          <w:sz w:val="20"/>
          <w:szCs w:val="20"/>
          <w:lang w:eastAsia="en-US"/>
        </w:rPr>
        <w:t xml:space="preserve"> </w:t>
      </w:r>
    </w:p>
    <w:p w14:paraId="7B49E0F1" w14:textId="77777777" w:rsidR="006D3D6A" w:rsidRPr="00520944" w:rsidRDefault="006D3D6A" w:rsidP="00CC124D">
      <w:pPr>
        <w:spacing w:after="0" w:line="240" w:lineRule="auto"/>
        <w:rPr>
          <w:rFonts w:asciiTheme="majorHAnsi" w:hAnsiTheme="majorHAnsi" w:cstheme="majorHAnsi"/>
          <w:color w:val="FF0000"/>
          <w:sz w:val="20"/>
          <w:szCs w:val="20"/>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38D978EA" w14:textId="40D8D0EE" w:rsidR="00FB14CA" w:rsidRPr="00A96BD7" w:rsidRDefault="004E5A53"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w:t>
      </w:r>
      <w:r w:rsidR="00FB14CA" w:rsidRPr="00A96BD7">
        <w:rPr>
          <w:rFonts w:asciiTheme="majorHAnsi" w:hAnsiTheme="majorHAnsi" w:cstheme="majorHAnsi"/>
          <w:sz w:val="20"/>
          <w:szCs w:val="20"/>
        </w:rPr>
        <w:t xml:space="preserve">Zamawiający </w:t>
      </w:r>
      <w:r w:rsidR="00FB14CA" w:rsidRPr="00A96BD7">
        <w:rPr>
          <w:rFonts w:asciiTheme="majorHAnsi" w:hAnsiTheme="majorHAnsi" w:cstheme="majorHAnsi"/>
          <w:b/>
          <w:bCs/>
          <w:sz w:val="20"/>
          <w:szCs w:val="20"/>
        </w:rPr>
        <w:t xml:space="preserve">przewiduje udzielenie zamówień </w:t>
      </w:r>
      <w:r w:rsidR="00FB14CA" w:rsidRPr="00A96BD7">
        <w:rPr>
          <w:rFonts w:asciiTheme="majorHAnsi" w:hAnsiTheme="majorHAnsi" w:cstheme="majorHAnsi"/>
          <w:sz w:val="20"/>
          <w:szCs w:val="20"/>
        </w:rPr>
        <w:t xml:space="preserve">na podstawie art. 214 ust. 1 pkt 7 ustawy </w:t>
      </w:r>
      <w:proofErr w:type="spellStart"/>
      <w:r w:rsidR="00FB14CA" w:rsidRPr="00A96BD7">
        <w:rPr>
          <w:rFonts w:asciiTheme="majorHAnsi" w:hAnsiTheme="majorHAnsi" w:cstheme="majorHAnsi"/>
          <w:sz w:val="20"/>
          <w:szCs w:val="20"/>
        </w:rPr>
        <w:t>Pzp</w:t>
      </w:r>
      <w:proofErr w:type="spellEnd"/>
      <w:r w:rsidR="00FB14CA" w:rsidRPr="00A96BD7">
        <w:rPr>
          <w:rFonts w:asciiTheme="majorHAnsi" w:hAnsiTheme="majorHAnsi" w:cstheme="majorHAnsi"/>
          <w:sz w:val="20"/>
          <w:szCs w:val="20"/>
        </w:rPr>
        <w:t>/</w:t>
      </w:r>
      <w:r w:rsidR="006A2D1C">
        <w:rPr>
          <w:rFonts w:asciiTheme="majorHAnsi" w:hAnsiTheme="majorHAnsi" w:cstheme="majorHAnsi"/>
          <w:sz w:val="20"/>
          <w:szCs w:val="20"/>
        </w:rPr>
        <w:t xml:space="preserve"> w okresie 3 lat od udzielenia </w:t>
      </w:r>
      <w:r w:rsidR="00FB14CA" w:rsidRPr="00A96BD7">
        <w:rPr>
          <w:rFonts w:asciiTheme="majorHAnsi" w:hAnsiTheme="majorHAnsi" w:cstheme="majorHAnsi"/>
          <w:sz w:val="20"/>
          <w:szCs w:val="20"/>
        </w:rPr>
        <w:t>zamówienia</w:t>
      </w:r>
      <w:r w:rsidR="006A2D1C">
        <w:rPr>
          <w:rFonts w:asciiTheme="majorHAnsi" w:hAnsiTheme="majorHAnsi" w:cstheme="majorHAnsi"/>
          <w:sz w:val="20"/>
          <w:szCs w:val="20"/>
        </w:rPr>
        <w:t xml:space="preserve"> podstawowego dotychczasowemu wykonawcy </w:t>
      </w:r>
      <w:r w:rsidR="00FB14CA" w:rsidRPr="00A96BD7">
        <w:rPr>
          <w:rFonts w:asciiTheme="majorHAnsi" w:hAnsiTheme="majorHAnsi" w:cstheme="majorHAnsi"/>
          <w:sz w:val="20"/>
          <w:szCs w:val="20"/>
        </w:rPr>
        <w:t xml:space="preserve"> robót budowlanych, zamówienia na dodatkowe </w:t>
      </w:r>
      <w:r w:rsidR="00187782" w:rsidRPr="00A96BD7">
        <w:rPr>
          <w:rFonts w:asciiTheme="majorHAnsi" w:hAnsiTheme="majorHAnsi" w:cstheme="majorHAnsi"/>
          <w:sz w:val="20"/>
          <w:szCs w:val="20"/>
        </w:rPr>
        <w:t>roboty budowlane</w:t>
      </w:r>
      <w:r w:rsidR="004F0564" w:rsidRPr="00A96BD7">
        <w:rPr>
          <w:rFonts w:asciiTheme="majorHAnsi" w:hAnsiTheme="majorHAnsi" w:cstheme="majorHAnsi"/>
          <w:sz w:val="20"/>
          <w:szCs w:val="20"/>
        </w:rPr>
        <w:t xml:space="preserve">, które stanowić będą nie więcej niż </w:t>
      </w:r>
      <w:r w:rsidR="00482965" w:rsidRPr="00A96BD7">
        <w:rPr>
          <w:rFonts w:asciiTheme="majorHAnsi" w:hAnsiTheme="majorHAnsi" w:cstheme="majorHAnsi"/>
          <w:b/>
          <w:sz w:val="20"/>
          <w:szCs w:val="20"/>
        </w:rPr>
        <w:t xml:space="preserve">50 </w:t>
      </w:r>
      <w:r w:rsidR="004F0564" w:rsidRPr="00A96BD7">
        <w:rPr>
          <w:rFonts w:asciiTheme="majorHAnsi" w:hAnsiTheme="majorHAnsi" w:cstheme="majorHAnsi"/>
          <w:b/>
          <w:bCs/>
          <w:sz w:val="20"/>
          <w:szCs w:val="20"/>
        </w:rPr>
        <w:t>%</w:t>
      </w:r>
      <w:r w:rsidR="004F0564" w:rsidRPr="00A96BD7">
        <w:rPr>
          <w:rFonts w:asciiTheme="majorHAnsi" w:hAnsiTheme="majorHAnsi" w:cstheme="majorHAnsi"/>
          <w:sz w:val="20"/>
          <w:szCs w:val="20"/>
        </w:rPr>
        <w:t xml:space="preserve"> wartości zamówienia podstawowego </w:t>
      </w:r>
      <w:r w:rsidR="00FB14CA" w:rsidRPr="00A96BD7">
        <w:rPr>
          <w:rFonts w:asciiTheme="majorHAnsi" w:hAnsiTheme="majorHAnsi" w:cstheme="majorHAnsi"/>
          <w:sz w:val="20"/>
          <w:szCs w:val="20"/>
        </w:rPr>
        <w:t>.</w:t>
      </w:r>
    </w:p>
    <w:p w14:paraId="0A007909" w14:textId="77777777" w:rsidR="00FB14CA" w:rsidRPr="00A96BD7" w:rsidRDefault="00FB14CA" w:rsidP="00CC124D">
      <w:pPr>
        <w:spacing w:after="0" w:line="240" w:lineRule="auto"/>
        <w:jc w:val="both"/>
        <w:rPr>
          <w:rFonts w:asciiTheme="majorHAnsi" w:hAnsiTheme="majorHAnsi" w:cstheme="majorHAnsi"/>
          <w:sz w:val="20"/>
          <w:szCs w:val="20"/>
        </w:rPr>
      </w:pPr>
    </w:p>
    <w:p w14:paraId="4F300172" w14:textId="2AA430B3"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Zakres zamówienia na podobne roboty budowlane</w:t>
      </w:r>
      <w:r w:rsidR="00187782" w:rsidRPr="00A96BD7">
        <w:rPr>
          <w:rFonts w:asciiTheme="majorHAnsi" w:hAnsiTheme="majorHAnsi" w:cstheme="majorHAnsi"/>
          <w:sz w:val="20"/>
          <w:szCs w:val="20"/>
        </w:rPr>
        <w:t>:</w:t>
      </w:r>
    </w:p>
    <w:p w14:paraId="77ED1D9D" w14:textId="77777777" w:rsidR="00966FDB" w:rsidRPr="00A96BD7" w:rsidRDefault="00966FDB" w:rsidP="00CC124D">
      <w:pPr>
        <w:spacing w:after="0" w:line="240" w:lineRule="auto"/>
        <w:jc w:val="both"/>
        <w:rPr>
          <w:rFonts w:asciiTheme="majorHAnsi" w:hAnsiTheme="majorHAnsi" w:cstheme="majorHAnsi"/>
          <w:sz w:val="20"/>
          <w:szCs w:val="20"/>
        </w:rPr>
      </w:pPr>
    </w:p>
    <w:p w14:paraId="24E49179" w14:textId="77777777" w:rsidR="000E3299" w:rsidRPr="00A96BD7" w:rsidRDefault="000E3299" w:rsidP="00187782">
      <w:pPr>
        <w:shd w:val="clear" w:color="auto" w:fill="F2F2F2"/>
        <w:spacing w:after="0" w:line="240" w:lineRule="auto"/>
        <w:ind w:left="284"/>
        <w:jc w:val="both"/>
        <w:rPr>
          <w:rFonts w:asciiTheme="majorHAnsi" w:hAnsiTheme="majorHAnsi" w:cstheme="majorHAnsi"/>
          <w:sz w:val="20"/>
          <w:szCs w:val="20"/>
        </w:rPr>
      </w:pPr>
    </w:p>
    <w:p w14:paraId="23B31E59" w14:textId="7F9D0DDB" w:rsidR="00DF5758" w:rsidRDefault="00D9789F" w:rsidP="00187782">
      <w:pPr>
        <w:shd w:val="clear" w:color="auto" w:fill="F2F2F2"/>
        <w:spacing w:after="0" w:line="240" w:lineRule="auto"/>
        <w:ind w:left="284"/>
        <w:jc w:val="both"/>
        <w:rPr>
          <w:rFonts w:asciiTheme="majorHAnsi" w:hAnsiTheme="majorHAnsi" w:cstheme="majorHAnsi"/>
          <w:sz w:val="20"/>
          <w:szCs w:val="20"/>
        </w:rPr>
      </w:pPr>
      <w:r>
        <w:rPr>
          <w:rFonts w:asciiTheme="majorHAnsi" w:hAnsiTheme="majorHAnsi" w:cstheme="majorHAnsi"/>
          <w:sz w:val="20"/>
          <w:szCs w:val="20"/>
        </w:rPr>
        <w:t xml:space="preserve">- </w:t>
      </w:r>
      <w:r w:rsidR="006A2D1C">
        <w:rPr>
          <w:rFonts w:asciiTheme="majorHAnsi" w:hAnsiTheme="majorHAnsi" w:cstheme="majorHAnsi"/>
          <w:sz w:val="20"/>
          <w:szCs w:val="20"/>
        </w:rPr>
        <w:t>rozbiórkowe, sanitarne, elektryczne, wykończeniowe</w:t>
      </w:r>
    </w:p>
    <w:p w14:paraId="32775761" w14:textId="77777777" w:rsidR="00A96BD7" w:rsidRPr="00A96BD7" w:rsidRDefault="00A96BD7"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A96BD7" w:rsidRDefault="002C26D4" w:rsidP="00CC124D">
      <w:pPr>
        <w:spacing w:after="0" w:line="240" w:lineRule="auto"/>
        <w:jc w:val="both"/>
        <w:rPr>
          <w:rFonts w:asciiTheme="majorHAnsi" w:hAnsiTheme="majorHAnsi" w:cstheme="majorHAnsi"/>
          <w:sz w:val="20"/>
          <w:szCs w:val="20"/>
        </w:rPr>
      </w:pPr>
    </w:p>
    <w:p w14:paraId="69953517"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A96BD7"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A96BD7" w:rsidRDefault="004E5A53" w:rsidP="00CC124D">
      <w:pPr>
        <w:spacing w:after="0" w:line="240" w:lineRule="auto"/>
        <w:ind w:left="11" w:hanging="11"/>
        <w:jc w:val="both"/>
        <w:rPr>
          <w:rFonts w:asciiTheme="majorHAnsi" w:hAnsiTheme="majorHAnsi" w:cstheme="majorHAnsi"/>
          <w:sz w:val="20"/>
          <w:szCs w:val="20"/>
        </w:rPr>
      </w:pPr>
      <w:r w:rsidRPr="00A96BD7">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A96BD7">
        <w:rPr>
          <w:rFonts w:asciiTheme="majorHAnsi" w:hAnsiTheme="majorHAnsi" w:cstheme="majorHAnsi"/>
          <w:sz w:val="20"/>
          <w:szCs w:val="20"/>
        </w:rPr>
        <w:t>.</w:t>
      </w:r>
    </w:p>
    <w:p w14:paraId="5A463AF2" w14:textId="77777777" w:rsidR="009960F8" w:rsidRPr="00A96BD7" w:rsidRDefault="009960F8" w:rsidP="00832C7E">
      <w:pPr>
        <w:spacing w:after="0" w:line="240" w:lineRule="auto"/>
        <w:jc w:val="both"/>
        <w:rPr>
          <w:rFonts w:asciiTheme="majorHAnsi" w:hAnsiTheme="majorHAnsi" w:cstheme="majorHAnsi"/>
          <w:sz w:val="20"/>
          <w:szCs w:val="20"/>
        </w:rPr>
      </w:pPr>
    </w:p>
    <w:p w14:paraId="527C5BD4" w14:textId="07DBB593" w:rsidR="00E51EC6"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3293B2D0"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r w:rsidR="0045081B">
        <w:rPr>
          <w:rFonts w:asciiTheme="majorHAnsi" w:hAnsiTheme="majorHAnsi" w:cstheme="majorHAnsi"/>
          <w:sz w:val="20"/>
          <w:szCs w:val="20"/>
        </w:rPr>
        <w:t>.</w:t>
      </w:r>
    </w:p>
    <w:p w14:paraId="1CB83F8B" w14:textId="77777777" w:rsidR="0018336F" w:rsidRPr="00A96BD7" w:rsidRDefault="0018336F" w:rsidP="0018336F">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lastRenderedPageBreak/>
        <w:t>Ceny jednostkowe na roboty tego samego rodzaju co w zamówieniu podstawowym zostaną ustalone w oparciu o zapisy przyjęte z kosztorysu złożonego przez Wykonawcę w dacie podpisania umowy.</w:t>
      </w:r>
    </w:p>
    <w:p w14:paraId="54C000C3" w14:textId="2F6979AC" w:rsidR="001F1300" w:rsidRPr="00A96BD7" w:rsidRDefault="0018336F"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5E02B759" w:rsidR="00FB14CA" w:rsidRPr="00520944" w:rsidRDefault="00FB14CA" w:rsidP="00CC124D">
      <w:pPr>
        <w:spacing w:after="0" w:line="240" w:lineRule="auto"/>
        <w:rPr>
          <w:rFonts w:asciiTheme="majorHAnsi" w:hAnsiTheme="majorHAnsi" w:cstheme="majorHAnsi"/>
          <w:color w:val="FF0000"/>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7C4FEDA6" w:rsidR="004E5A53" w:rsidRPr="00A96BD7"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4C1D9ED" w14:textId="77777777" w:rsidR="00FB14CA" w:rsidRPr="00213578" w:rsidRDefault="004E5A53" w:rsidP="00CC124D">
      <w:pPr>
        <w:spacing w:after="0" w:line="240" w:lineRule="auto"/>
        <w:jc w:val="both"/>
        <w:rPr>
          <w:rFonts w:asciiTheme="majorHAnsi" w:hAnsiTheme="majorHAnsi" w:cstheme="majorHAnsi"/>
          <w:sz w:val="20"/>
          <w:szCs w:val="20"/>
        </w:rPr>
      </w:pPr>
      <w:bookmarkStart w:id="2" w:name="_Hlk64893669"/>
      <w:r w:rsidRPr="00213578">
        <w:rPr>
          <w:rFonts w:asciiTheme="majorHAnsi" w:hAnsiTheme="majorHAnsi" w:cstheme="majorHAnsi"/>
          <w:sz w:val="20"/>
          <w:szCs w:val="20"/>
        </w:rPr>
        <w:t xml:space="preserve">17.1/ </w:t>
      </w:r>
      <w:r w:rsidR="00FB14CA" w:rsidRPr="00213578">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213578" w:rsidRDefault="006501E9" w:rsidP="00CC124D">
      <w:pPr>
        <w:spacing w:after="0" w:line="240" w:lineRule="auto"/>
        <w:jc w:val="both"/>
        <w:rPr>
          <w:rFonts w:asciiTheme="majorHAnsi" w:hAnsiTheme="majorHAnsi" w:cstheme="majorHAnsi"/>
          <w:sz w:val="20"/>
          <w:szCs w:val="20"/>
        </w:rPr>
      </w:pPr>
    </w:p>
    <w:p w14:paraId="5DE21EB5" w14:textId="0C290ACF" w:rsidR="00F862DF" w:rsidRDefault="00E458A9" w:rsidP="00CE7A04">
      <w:pPr>
        <w:shd w:val="clear" w:color="auto" w:fill="F2F2F2"/>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lastRenderedPageBreak/>
        <w:t xml:space="preserve">17.2/ </w:t>
      </w:r>
      <w:r w:rsidR="00FB14CA" w:rsidRPr="00213578">
        <w:rPr>
          <w:rFonts w:asciiTheme="majorHAnsi" w:hAnsiTheme="majorHAnsi" w:cstheme="majorHAnsi"/>
          <w:sz w:val="20"/>
          <w:szCs w:val="20"/>
        </w:rPr>
        <w:t xml:space="preserve">Dane osobowe wykonawcy będą przetwarzane na podstawie art. 6 ust. 1 lit. c RODO </w:t>
      </w:r>
      <w:r w:rsidR="006501E9"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celu związanym z przedmiotowym postępowaniem o udzielenie zamówienia publicznego pn. </w:t>
      </w:r>
    </w:p>
    <w:p w14:paraId="45D40B09" w14:textId="2BBFFF7D" w:rsidR="00213578" w:rsidRPr="00213578" w:rsidRDefault="00CE7A04" w:rsidP="00213578">
      <w:pPr>
        <w:shd w:val="clear" w:color="auto" w:fill="F2F2F2"/>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Przebudowa sanitariatów w Szkole Podstawowej nr 4 przy ul. Hubala 4 w Pruszkowie</w:t>
      </w:r>
    </w:p>
    <w:p w14:paraId="474A84CB"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17.3/ </w:t>
      </w:r>
      <w:r w:rsidR="00FB14CA" w:rsidRPr="00213578">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213578">
        <w:rPr>
          <w:rFonts w:asciiTheme="majorHAnsi" w:hAnsiTheme="majorHAnsi" w:cstheme="majorHAnsi"/>
          <w:sz w:val="20"/>
          <w:szCs w:val="20"/>
        </w:rPr>
        <w:t>Pzp</w:t>
      </w:r>
      <w:proofErr w:type="spellEnd"/>
      <w:r w:rsidR="00FB14CA" w:rsidRPr="00213578">
        <w:rPr>
          <w:rFonts w:asciiTheme="majorHAnsi" w:hAnsiTheme="majorHAnsi" w:cstheme="majorHAnsi"/>
          <w:sz w:val="20"/>
          <w:szCs w:val="20"/>
        </w:rPr>
        <w:t>, a także art. 6 ustawy z 6 września 2001 r. o dostępie do informacji publicznej.</w:t>
      </w:r>
    </w:p>
    <w:p w14:paraId="10D547AD" w14:textId="77777777" w:rsidR="006501E9" w:rsidRPr="00213578" w:rsidRDefault="006501E9" w:rsidP="00CC124D">
      <w:pPr>
        <w:spacing w:after="0" w:line="240" w:lineRule="auto"/>
        <w:jc w:val="both"/>
        <w:rPr>
          <w:rFonts w:asciiTheme="majorHAnsi" w:hAnsiTheme="majorHAnsi" w:cstheme="majorHAnsi"/>
          <w:sz w:val="20"/>
          <w:szCs w:val="20"/>
        </w:rPr>
      </w:pPr>
    </w:p>
    <w:p w14:paraId="612B68D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17.4/ </w:t>
      </w:r>
      <w:r w:rsidR="00FB14CA" w:rsidRPr="00213578">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213578" w:rsidRDefault="00E458A9" w:rsidP="00CC124D">
      <w:pPr>
        <w:spacing w:after="0" w:line="240" w:lineRule="auto"/>
        <w:jc w:val="both"/>
        <w:rPr>
          <w:rFonts w:asciiTheme="majorHAnsi" w:hAnsiTheme="majorHAnsi" w:cstheme="majorHAnsi"/>
          <w:sz w:val="20"/>
          <w:szCs w:val="20"/>
        </w:rPr>
      </w:pPr>
    </w:p>
    <w:p w14:paraId="2A0171A7" w14:textId="29C5CDD6"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17.5/ </w:t>
      </w:r>
      <w:r w:rsidR="00FB14CA" w:rsidRPr="00213578">
        <w:rPr>
          <w:rFonts w:asciiTheme="majorHAnsi" w:hAnsiTheme="majorHAnsi" w:cstheme="majorHAnsi"/>
          <w:sz w:val="20"/>
          <w:szCs w:val="20"/>
        </w:rPr>
        <w:t xml:space="preserve">Klauzula informacyjna, o której mowa w art. 13 ust. 1 i 2 RODO znajduje się </w:t>
      </w:r>
      <w:r w:rsidR="00FB14CA" w:rsidRPr="00213578">
        <w:rPr>
          <w:rFonts w:asciiTheme="majorHAnsi" w:hAnsiTheme="majorHAnsi" w:cstheme="majorHAnsi"/>
          <w:b/>
          <w:bCs/>
          <w:sz w:val="20"/>
          <w:szCs w:val="20"/>
        </w:rPr>
        <w:t xml:space="preserve">w załączniku nr </w:t>
      </w:r>
      <w:r w:rsidR="00262275" w:rsidRPr="00213578">
        <w:rPr>
          <w:rFonts w:asciiTheme="majorHAnsi" w:hAnsiTheme="majorHAnsi" w:cstheme="majorHAnsi"/>
          <w:b/>
          <w:bCs/>
          <w:sz w:val="20"/>
          <w:szCs w:val="20"/>
        </w:rPr>
        <w:t>9</w:t>
      </w:r>
      <w:r w:rsidR="00FB14CA" w:rsidRPr="00213578">
        <w:rPr>
          <w:rFonts w:asciiTheme="majorHAnsi" w:hAnsiTheme="majorHAnsi" w:cstheme="majorHAnsi"/>
          <w:b/>
          <w:bCs/>
          <w:sz w:val="20"/>
          <w:szCs w:val="20"/>
        </w:rPr>
        <w:t xml:space="preserve"> do SWZ.</w:t>
      </w:r>
    </w:p>
    <w:p w14:paraId="1471D588" w14:textId="77777777" w:rsidR="006501E9" w:rsidRPr="00213578" w:rsidRDefault="006501E9" w:rsidP="00CC124D">
      <w:pPr>
        <w:spacing w:after="0" w:line="240" w:lineRule="auto"/>
        <w:jc w:val="both"/>
        <w:rPr>
          <w:rFonts w:asciiTheme="majorHAnsi" w:hAnsiTheme="majorHAnsi" w:cstheme="majorHAnsi"/>
          <w:sz w:val="20"/>
          <w:szCs w:val="20"/>
        </w:rPr>
      </w:pPr>
    </w:p>
    <w:p w14:paraId="6E198F48"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17.6/ </w:t>
      </w:r>
      <w:r w:rsidR="00FB14CA" w:rsidRPr="00213578">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213578">
        <w:rPr>
          <w:rFonts w:asciiTheme="majorHAnsi" w:hAnsiTheme="majorHAnsi" w:cstheme="majorHAnsi"/>
          <w:sz w:val="20"/>
          <w:szCs w:val="20"/>
        </w:rPr>
        <w:t>ppkt</w:t>
      </w:r>
      <w:proofErr w:type="spellEnd"/>
      <w:r w:rsidR="00FB14CA" w:rsidRPr="00213578">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213578" w:rsidRDefault="006501E9" w:rsidP="00CC124D">
      <w:pPr>
        <w:spacing w:after="0" w:line="240" w:lineRule="auto"/>
        <w:jc w:val="both"/>
        <w:rPr>
          <w:rFonts w:asciiTheme="majorHAnsi" w:hAnsiTheme="majorHAnsi" w:cstheme="majorHAnsi"/>
          <w:sz w:val="20"/>
          <w:szCs w:val="20"/>
        </w:rPr>
      </w:pPr>
    </w:p>
    <w:p w14:paraId="78B62E5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17.7/ </w:t>
      </w:r>
      <w:r w:rsidR="00FB14CA" w:rsidRPr="00213578">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Do obowiązków tych należą:</w:t>
      </w:r>
    </w:p>
    <w:p w14:paraId="001C2DA0"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213578" w:rsidRDefault="00E458A9" w:rsidP="00CC124D">
      <w:pPr>
        <w:spacing w:after="0" w:line="240" w:lineRule="auto"/>
        <w:jc w:val="both"/>
        <w:rPr>
          <w:rFonts w:asciiTheme="majorHAnsi" w:hAnsiTheme="majorHAnsi" w:cstheme="majorHAnsi"/>
          <w:sz w:val="20"/>
          <w:szCs w:val="20"/>
        </w:rPr>
      </w:pPr>
    </w:p>
    <w:p w14:paraId="759C856E" w14:textId="41119528" w:rsidR="00FB14CA" w:rsidRPr="00213578" w:rsidRDefault="00E458A9" w:rsidP="00CC124D">
      <w:pPr>
        <w:spacing w:after="0" w:line="240" w:lineRule="auto"/>
        <w:jc w:val="both"/>
        <w:rPr>
          <w:rFonts w:asciiTheme="majorHAnsi" w:hAnsiTheme="majorHAnsi" w:cstheme="majorHAnsi"/>
          <w:b/>
          <w:bCs/>
          <w:sz w:val="20"/>
          <w:szCs w:val="20"/>
        </w:rPr>
      </w:pPr>
      <w:r w:rsidRPr="00213578">
        <w:rPr>
          <w:rFonts w:asciiTheme="majorHAnsi" w:hAnsiTheme="majorHAnsi" w:cstheme="majorHAnsi"/>
          <w:sz w:val="20"/>
          <w:szCs w:val="20"/>
        </w:rPr>
        <w:t xml:space="preserve">17.8/ </w:t>
      </w:r>
      <w:r w:rsidR="00FB14CA" w:rsidRPr="00213578">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213578">
        <w:rPr>
          <w:rFonts w:asciiTheme="majorHAnsi" w:hAnsiTheme="majorHAnsi" w:cstheme="majorHAnsi"/>
          <w:b/>
          <w:bCs/>
          <w:sz w:val="20"/>
          <w:szCs w:val="20"/>
        </w:rPr>
        <w:t xml:space="preserve">załącznik nr </w:t>
      </w:r>
      <w:r w:rsidR="00B87A4C" w:rsidRPr="00213578">
        <w:rPr>
          <w:rFonts w:asciiTheme="majorHAnsi" w:hAnsiTheme="majorHAnsi" w:cstheme="majorHAnsi"/>
          <w:b/>
          <w:bCs/>
          <w:sz w:val="20"/>
          <w:szCs w:val="20"/>
        </w:rPr>
        <w:t>6</w:t>
      </w:r>
      <w:r w:rsidR="00FB14CA" w:rsidRPr="00213578">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520944" w:rsidRDefault="00E458A9" w:rsidP="00CC124D">
      <w:pPr>
        <w:spacing w:after="0" w:line="240" w:lineRule="auto"/>
        <w:jc w:val="both"/>
        <w:rPr>
          <w:rFonts w:asciiTheme="majorHAnsi" w:hAnsiTheme="majorHAnsi" w:cstheme="majorHAnsi"/>
          <w:color w:val="FF0000"/>
          <w:sz w:val="20"/>
          <w:szCs w:val="20"/>
        </w:rPr>
      </w:pPr>
    </w:p>
    <w:p w14:paraId="73FF102E"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17.9/ </w:t>
      </w:r>
      <w:r w:rsidR="00FB14CA" w:rsidRPr="00213578">
        <w:rPr>
          <w:rFonts w:asciiTheme="majorHAnsi" w:hAnsiTheme="majorHAnsi" w:cstheme="majorHAnsi"/>
          <w:sz w:val="20"/>
          <w:szCs w:val="20"/>
        </w:rPr>
        <w:t>Zamawiający informuje, że:</w:t>
      </w:r>
    </w:p>
    <w:p w14:paraId="1B1CAD0C"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213578">
        <w:rPr>
          <w:rFonts w:asciiTheme="majorHAnsi" w:hAnsiTheme="majorHAnsi" w:cstheme="majorHAnsi"/>
          <w:sz w:val="20"/>
          <w:szCs w:val="20"/>
        </w:rPr>
        <w:t>Pzp</w:t>
      </w:r>
      <w:proofErr w:type="spellEnd"/>
      <w:r w:rsidR="00FB14CA" w:rsidRPr="00213578">
        <w:rPr>
          <w:rFonts w:asciiTheme="majorHAnsi" w:hAnsiTheme="majorHAnsi" w:cstheme="majorHAnsi"/>
          <w:sz w:val="20"/>
          <w:szCs w:val="20"/>
        </w:rPr>
        <w:t>, do upływu terminu na ich wniesienie.</w:t>
      </w:r>
    </w:p>
    <w:p w14:paraId="36277469" w14:textId="77777777" w:rsidR="00FB14CA" w:rsidRPr="00213578" w:rsidRDefault="00FB14CA"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 xml:space="preserve">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w:t>
      </w:r>
      <w:r w:rsidR="00FB14CA" w:rsidRPr="00213578">
        <w:rPr>
          <w:rFonts w:asciiTheme="majorHAnsi" w:hAnsiTheme="majorHAnsi" w:cstheme="majorHAnsi"/>
          <w:sz w:val="20"/>
          <w:szCs w:val="20"/>
        </w:rPr>
        <w:lastRenderedPageBreak/>
        <w:t>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213578" w:rsidRDefault="00E458A9" w:rsidP="00CC124D">
      <w:pPr>
        <w:spacing w:after="0" w:line="240" w:lineRule="auto"/>
        <w:jc w:val="both"/>
        <w:rPr>
          <w:rFonts w:asciiTheme="majorHAnsi" w:hAnsiTheme="majorHAnsi" w:cstheme="majorHAnsi"/>
          <w:sz w:val="20"/>
          <w:szCs w:val="20"/>
        </w:rPr>
      </w:pPr>
      <w:r w:rsidRPr="00213578">
        <w:rPr>
          <w:rFonts w:asciiTheme="majorHAnsi" w:hAnsiTheme="majorHAnsi" w:cstheme="majorHAnsi"/>
          <w:sz w:val="20"/>
          <w:szCs w:val="20"/>
        </w:rPr>
        <w:t xml:space="preserve">- </w:t>
      </w:r>
      <w:r w:rsidR="00FB14CA" w:rsidRPr="0021357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913301" w:rsidRDefault="006D3D6A" w:rsidP="00CC124D">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Rozdział II. </w:t>
      </w:r>
    </w:p>
    <w:p w14:paraId="071961A5" w14:textId="34791C07" w:rsidR="00607BA2" w:rsidRDefault="006D3D6A" w:rsidP="00E56ADA">
      <w:pPr>
        <w:shd w:val="clear" w:color="auto" w:fill="F2F2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PRZEDMIOT ZAMÓWIENIA I WYMAGANIA STAWIANIE WYKONAWCOM</w:t>
      </w:r>
    </w:p>
    <w:p w14:paraId="2535019A" w14:textId="77777777" w:rsidR="00607BA2" w:rsidRPr="00913301" w:rsidRDefault="00607BA2" w:rsidP="00E56ADA">
      <w:pPr>
        <w:shd w:val="clear" w:color="auto" w:fill="F2F2F2"/>
        <w:spacing w:after="0" w:line="240" w:lineRule="auto"/>
        <w:rPr>
          <w:rFonts w:asciiTheme="majorHAnsi" w:hAnsiTheme="majorHAnsi" w:cstheme="majorHAnsi"/>
          <w:b/>
          <w:bCs/>
          <w:sz w:val="20"/>
          <w:szCs w:val="20"/>
        </w:rPr>
      </w:pPr>
    </w:p>
    <w:p w14:paraId="7EF9CEDE" w14:textId="77777777"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913301" w:rsidRDefault="00203509" w:rsidP="00CC124D">
      <w:pPr>
        <w:spacing w:after="0" w:line="240" w:lineRule="auto"/>
        <w:rPr>
          <w:rFonts w:asciiTheme="majorHAnsi" w:hAnsiTheme="majorHAnsi" w:cstheme="majorHAnsi"/>
          <w:b/>
          <w:bCs/>
          <w:sz w:val="20"/>
          <w:szCs w:val="20"/>
        </w:rPr>
      </w:pPr>
    </w:p>
    <w:p w14:paraId="2C46D82F" w14:textId="77777777" w:rsidR="006D3D6A" w:rsidRPr="00913301" w:rsidRDefault="00E458A9" w:rsidP="003361A8">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1.1/ </w:t>
      </w:r>
      <w:r w:rsidR="006D3D6A" w:rsidRPr="00913301">
        <w:rPr>
          <w:rFonts w:asciiTheme="majorHAnsi" w:hAnsiTheme="majorHAnsi" w:cstheme="majorHAnsi"/>
          <w:b/>
          <w:bCs/>
          <w:sz w:val="20"/>
          <w:szCs w:val="20"/>
        </w:rPr>
        <w:t>Przedmiotem zamówienia jest:</w:t>
      </w:r>
    </w:p>
    <w:p w14:paraId="34E040AB" w14:textId="77777777" w:rsidR="0085768D" w:rsidRPr="00913301" w:rsidRDefault="0085768D" w:rsidP="003361A8">
      <w:pPr>
        <w:spacing w:after="0" w:line="240" w:lineRule="auto"/>
        <w:rPr>
          <w:rFonts w:asciiTheme="majorHAnsi" w:hAnsiTheme="majorHAnsi" w:cstheme="majorHAnsi"/>
          <w:sz w:val="20"/>
          <w:szCs w:val="20"/>
        </w:rPr>
      </w:pPr>
    </w:p>
    <w:p w14:paraId="5CA4D7CC" w14:textId="614A6F89" w:rsidR="005D6D24" w:rsidRPr="000C03E4" w:rsidRDefault="004600BB" w:rsidP="004600BB">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Przebudowa sanitariatów w Szkole Podstawowej nr 4 ul. Hubala 4 w Pruszkowie</w:t>
      </w:r>
    </w:p>
    <w:p w14:paraId="6E819EF9" w14:textId="77777777" w:rsidR="004600BB" w:rsidRDefault="004600BB" w:rsidP="003361A8">
      <w:pPr>
        <w:spacing w:after="0" w:line="240" w:lineRule="auto"/>
        <w:rPr>
          <w:rFonts w:asciiTheme="majorHAnsi" w:hAnsiTheme="majorHAnsi" w:cstheme="majorHAnsi"/>
          <w:b/>
          <w:bCs/>
          <w:sz w:val="20"/>
          <w:szCs w:val="20"/>
        </w:rPr>
      </w:pPr>
    </w:p>
    <w:p w14:paraId="58A1BFBA" w14:textId="34E9201C" w:rsidR="006D3D6A" w:rsidRPr="000C03E4" w:rsidRDefault="007E6F19" w:rsidP="003361A8">
      <w:pPr>
        <w:spacing w:after="0" w:line="240" w:lineRule="auto"/>
        <w:rPr>
          <w:rFonts w:asciiTheme="majorHAnsi" w:hAnsiTheme="majorHAnsi" w:cstheme="majorHAnsi"/>
          <w:b/>
          <w:bCs/>
          <w:sz w:val="20"/>
          <w:szCs w:val="20"/>
        </w:rPr>
      </w:pPr>
      <w:r w:rsidRPr="000C03E4">
        <w:rPr>
          <w:rFonts w:asciiTheme="majorHAnsi" w:hAnsiTheme="majorHAnsi" w:cstheme="majorHAnsi"/>
          <w:b/>
          <w:bCs/>
          <w:sz w:val="20"/>
          <w:szCs w:val="20"/>
        </w:rPr>
        <w:t xml:space="preserve">1.2/ </w:t>
      </w:r>
      <w:r w:rsidR="006D3D6A" w:rsidRPr="000C03E4">
        <w:rPr>
          <w:rFonts w:asciiTheme="majorHAnsi" w:hAnsiTheme="majorHAnsi" w:cstheme="majorHAnsi"/>
          <w:b/>
          <w:bCs/>
          <w:sz w:val="20"/>
          <w:szCs w:val="20"/>
        </w:rPr>
        <w:t xml:space="preserve">Szczegółowo przedmiot zamówienia obejmuje: </w:t>
      </w:r>
    </w:p>
    <w:p w14:paraId="4745067C" w14:textId="3E169133" w:rsidR="00FD31E9" w:rsidRPr="000C03E4" w:rsidRDefault="00FD31E9" w:rsidP="003361A8">
      <w:pPr>
        <w:spacing w:after="0" w:line="240" w:lineRule="auto"/>
        <w:rPr>
          <w:rFonts w:asciiTheme="majorHAnsi" w:hAnsiTheme="majorHAnsi" w:cstheme="majorHAnsi"/>
          <w:b/>
          <w:bCs/>
          <w:sz w:val="20"/>
          <w:szCs w:val="20"/>
        </w:rPr>
      </w:pPr>
    </w:p>
    <w:p w14:paraId="68BF72AC" w14:textId="77777777" w:rsidR="004600BB" w:rsidRPr="004600BB" w:rsidRDefault="004600BB" w:rsidP="004600BB">
      <w:pPr>
        <w:suppressAutoHyphens/>
        <w:spacing w:after="0" w:line="240" w:lineRule="auto"/>
        <w:jc w:val="both"/>
        <w:rPr>
          <w:rFonts w:ascii="Calibri Light" w:eastAsia="Times New Roman" w:hAnsi="Calibri Light" w:cs="Calibri Light"/>
          <w:color w:val="002060"/>
          <w:sz w:val="20"/>
          <w:szCs w:val="20"/>
          <w:lang w:eastAsia="ar-SA"/>
        </w:rPr>
      </w:pPr>
      <w:r w:rsidRPr="004600BB">
        <w:rPr>
          <w:rFonts w:ascii="Calibri Light" w:eastAsia="Times New Roman" w:hAnsi="Calibri Light" w:cs="Calibri Light"/>
          <w:color w:val="002060"/>
          <w:sz w:val="20"/>
          <w:szCs w:val="20"/>
          <w:lang w:eastAsia="ar-SA"/>
        </w:rPr>
        <w:t xml:space="preserve">Przebudowa sanitariatów w Szkole Podstawowej nr 4 w Pruszkowie powinna zostać wykonana zgodnie z dokumentacją, jaką dysponuje Zamawiający i decyzją Państwowego Powiatowego Inspektora Sanitarnego w Pruszkowie nr ND.4401.09.2021 z dnia 26 lipca 2021 r. w części dotyczącej zapewnienia właściwych standardów dostępności do urządzeń sanitarnych dla uczniów szkoły w terminie do 31 sierpnia 2022 r. </w:t>
      </w:r>
    </w:p>
    <w:p w14:paraId="139F2573" w14:textId="77777777" w:rsidR="004600BB" w:rsidRPr="004600BB" w:rsidRDefault="004600BB" w:rsidP="004600BB">
      <w:pPr>
        <w:suppressAutoHyphens/>
        <w:spacing w:after="0" w:line="240" w:lineRule="auto"/>
        <w:jc w:val="both"/>
        <w:rPr>
          <w:rFonts w:ascii="Calibri Light" w:eastAsia="Times New Roman" w:hAnsi="Calibri Light" w:cs="Calibri Light"/>
          <w:color w:val="002060"/>
          <w:sz w:val="20"/>
          <w:szCs w:val="20"/>
          <w:lang w:eastAsia="ar-SA"/>
        </w:rPr>
      </w:pPr>
      <w:r w:rsidRPr="004600BB">
        <w:rPr>
          <w:rFonts w:ascii="Calibri Light" w:eastAsia="Times New Roman" w:hAnsi="Calibri Light" w:cs="Calibri Light"/>
          <w:color w:val="002060"/>
          <w:sz w:val="20"/>
          <w:szCs w:val="20"/>
          <w:lang w:eastAsia="ar-SA"/>
        </w:rPr>
        <w:t xml:space="preserve">Roboty budowlane obejmują remont i przebudowę toalet dla chłopców i personelu w Szkole Podstawowej nr 4 na I </w:t>
      </w:r>
      <w:proofErr w:type="spellStart"/>
      <w:r w:rsidRPr="004600BB">
        <w:rPr>
          <w:rFonts w:ascii="Calibri Light" w:eastAsia="Times New Roman" w:hAnsi="Calibri Light" w:cs="Calibri Light"/>
          <w:color w:val="002060"/>
          <w:sz w:val="20"/>
          <w:szCs w:val="20"/>
          <w:lang w:eastAsia="ar-SA"/>
        </w:rPr>
        <w:t>i</w:t>
      </w:r>
      <w:proofErr w:type="spellEnd"/>
      <w:r w:rsidRPr="004600BB">
        <w:rPr>
          <w:rFonts w:ascii="Calibri Light" w:eastAsia="Times New Roman" w:hAnsi="Calibri Light" w:cs="Calibri Light"/>
          <w:color w:val="002060"/>
          <w:sz w:val="20"/>
          <w:szCs w:val="20"/>
          <w:lang w:eastAsia="ar-SA"/>
        </w:rPr>
        <w:t xml:space="preserve"> II piętrze i polegają m.in. na: </w:t>
      </w:r>
    </w:p>
    <w:p w14:paraId="5B6C7502" w14:textId="77777777" w:rsidR="004600BB" w:rsidRPr="004600BB" w:rsidRDefault="004600BB" w:rsidP="004600BB">
      <w:pPr>
        <w:numPr>
          <w:ilvl w:val="0"/>
          <w:numId w:val="8"/>
        </w:numPr>
        <w:suppressAutoHyphens/>
        <w:autoSpaceDE w:val="0"/>
        <w:autoSpaceDN w:val="0"/>
        <w:adjustRightInd w:val="0"/>
        <w:spacing w:after="0" w:line="240" w:lineRule="auto"/>
        <w:jc w:val="both"/>
        <w:rPr>
          <w:rFonts w:ascii="Calibri Light" w:eastAsia="Times New Roman" w:hAnsi="Calibri Light" w:cs="Calibri Light"/>
          <w:color w:val="002060"/>
          <w:sz w:val="20"/>
          <w:szCs w:val="20"/>
          <w:lang w:eastAsia="ar-SA"/>
        </w:rPr>
      </w:pPr>
      <w:r w:rsidRPr="004600BB">
        <w:rPr>
          <w:rFonts w:ascii="Calibri Light" w:eastAsia="Times New Roman" w:hAnsi="Calibri Light" w:cs="Calibri Light"/>
          <w:color w:val="002060"/>
          <w:sz w:val="20"/>
          <w:szCs w:val="20"/>
          <w:lang w:eastAsia="ar-SA"/>
        </w:rPr>
        <w:t>zabezpieczeniu terenu robót przed dostępem osób postronnych w tym dzieci i młodzieży,</w:t>
      </w:r>
    </w:p>
    <w:p w14:paraId="6AD1AB76" w14:textId="77777777" w:rsidR="004600BB" w:rsidRPr="004600BB" w:rsidRDefault="004600BB" w:rsidP="004600BB">
      <w:pPr>
        <w:numPr>
          <w:ilvl w:val="0"/>
          <w:numId w:val="8"/>
        </w:numPr>
        <w:suppressAutoHyphens/>
        <w:autoSpaceDE w:val="0"/>
        <w:autoSpaceDN w:val="0"/>
        <w:adjustRightInd w:val="0"/>
        <w:spacing w:after="0" w:line="240" w:lineRule="auto"/>
        <w:jc w:val="both"/>
        <w:rPr>
          <w:rFonts w:ascii="Calibri Light" w:eastAsia="Times New Roman" w:hAnsi="Calibri Light" w:cs="Calibri Light"/>
          <w:color w:val="002060"/>
          <w:sz w:val="20"/>
          <w:szCs w:val="20"/>
          <w:lang w:eastAsia="ar-SA"/>
        </w:rPr>
      </w:pPr>
      <w:r w:rsidRPr="004600BB">
        <w:rPr>
          <w:rFonts w:ascii="Calibri Light" w:eastAsia="Times New Roman" w:hAnsi="Calibri Light" w:cs="Calibri Light"/>
          <w:color w:val="002060"/>
          <w:sz w:val="20"/>
          <w:szCs w:val="20"/>
          <w:lang w:eastAsia="ar-SA"/>
        </w:rPr>
        <w:t>pracach rozbiórkowych polegających m.in. na: demontażu istniejącego wyposażenia (glazury i terakoty, armatury, kratek odpływowych, wyposażenia i opraw oświetleniowych, stolarki drzwiowej wraz z futrynami i ścianek kabin sanitarnych, ścianek działowych między WC chłopców a WC personelu i ścianek przedsionka, poszerzeniu istniejących otworów drzwiowych itp.) według projektu,</w:t>
      </w:r>
    </w:p>
    <w:p w14:paraId="08ABB0A0" w14:textId="77777777" w:rsidR="004600BB" w:rsidRPr="004600BB" w:rsidRDefault="004600BB" w:rsidP="004600BB">
      <w:pPr>
        <w:numPr>
          <w:ilvl w:val="0"/>
          <w:numId w:val="8"/>
        </w:numPr>
        <w:suppressAutoHyphens/>
        <w:autoSpaceDE w:val="0"/>
        <w:autoSpaceDN w:val="0"/>
        <w:adjustRightInd w:val="0"/>
        <w:spacing w:after="0" w:line="240" w:lineRule="auto"/>
        <w:jc w:val="both"/>
        <w:rPr>
          <w:rFonts w:ascii="Calibri Light" w:eastAsia="Times New Roman" w:hAnsi="Calibri Light" w:cs="Calibri Light"/>
          <w:color w:val="002060"/>
          <w:sz w:val="20"/>
          <w:szCs w:val="20"/>
          <w:lang w:eastAsia="ar-SA"/>
        </w:rPr>
      </w:pPr>
      <w:r w:rsidRPr="004600BB">
        <w:rPr>
          <w:rFonts w:ascii="Calibri Light" w:eastAsia="Times New Roman" w:hAnsi="Calibri Light" w:cs="Calibri Light"/>
          <w:color w:val="002060"/>
          <w:sz w:val="20"/>
          <w:szCs w:val="20"/>
          <w:lang w:eastAsia="ar-SA"/>
        </w:rPr>
        <w:t>pracach budowlanych polegających m.in. na wykonaniu ścianek działowych wydzielających WC personelu oraz oddzielających kabiny od przedsionka w WC chłopców, przygotowaniu podłoża pod nowe płytki, wyrównania, wykonania warstwy izolacji przeciwwilgociowej na posadzce, wykonaniu podejść do umywalek dla baterii sztorcowych, obudowie istniejących pionów C.O., obsadzeniu nowych odpływów ze stali nierdzewnej, obudowie z płyt GK poziomów kanalizacyjnych pod stropami, wykonaniu posadzek z płytek podłogowych, wykończeniu ścian płytkami ceramicznymi, wykonaniu ścianek systemowych, montażu nowych drzwi i innych robotach zgodnie z projektem,</w:t>
      </w:r>
    </w:p>
    <w:p w14:paraId="3DA3AD30" w14:textId="77777777" w:rsidR="004600BB" w:rsidRPr="004600BB" w:rsidRDefault="004600BB" w:rsidP="004600BB">
      <w:pPr>
        <w:numPr>
          <w:ilvl w:val="0"/>
          <w:numId w:val="8"/>
        </w:numPr>
        <w:suppressAutoHyphens/>
        <w:autoSpaceDE w:val="0"/>
        <w:autoSpaceDN w:val="0"/>
        <w:adjustRightInd w:val="0"/>
        <w:spacing w:after="0" w:line="240" w:lineRule="auto"/>
        <w:jc w:val="both"/>
        <w:rPr>
          <w:rFonts w:ascii="Calibri Light" w:eastAsia="Times New Roman" w:hAnsi="Calibri Light" w:cs="Calibri Light"/>
          <w:color w:val="002060"/>
          <w:sz w:val="20"/>
          <w:szCs w:val="20"/>
          <w:lang w:eastAsia="ar-SA"/>
        </w:rPr>
      </w:pPr>
      <w:r w:rsidRPr="004600BB">
        <w:rPr>
          <w:rFonts w:ascii="Calibri Light" w:eastAsia="Times New Roman" w:hAnsi="Calibri Light" w:cs="Calibri Light"/>
          <w:color w:val="002060"/>
          <w:sz w:val="20"/>
          <w:szCs w:val="20"/>
          <w:lang w:eastAsia="ar-SA"/>
        </w:rPr>
        <w:t>pracach wykończeniowych polegających na: malowaniu ścian i sufitów, montażu wyposażenia łazienek i innych opisanych w projekcie,</w:t>
      </w:r>
    </w:p>
    <w:p w14:paraId="4B37D3B8" w14:textId="77777777" w:rsidR="004600BB" w:rsidRPr="004600BB" w:rsidRDefault="004600BB" w:rsidP="004600BB">
      <w:pPr>
        <w:numPr>
          <w:ilvl w:val="0"/>
          <w:numId w:val="8"/>
        </w:numPr>
        <w:suppressAutoHyphens/>
        <w:autoSpaceDE w:val="0"/>
        <w:autoSpaceDN w:val="0"/>
        <w:adjustRightInd w:val="0"/>
        <w:spacing w:after="0" w:line="240" w:lineRule="auto"/>
        <w:jc w:val="both"/>
        <w:rPr>
          <w:rFonts w:ascii="Calibri Light" w:eastAsia="Times New Roman" w:hAnsi="Calibri Light" w:cs="Calibri Light"/>
          <w:color w:val="002060"/>
          <w:sz w:val="20"/>
          <w:szCs w:val="20"/>
          <w:lang w:eastAsia="ar-SA"/>
        </w:rPr>
      </w:pPr>
      <w:r w:rsidRPr="004600BB">
        <w:rPr>
          <w:rFonts w:ascii="Calibri Light" w:eastAsia="Times New Roman" w:hAnsi="Calibri Light" w:cs="Calibri Light"/>
          <w:color w:val="002060"/>
          <w:sz w:val="20"/>
          <w:szCs w:val="20"/>
          <w:lang w:eastAsia="ar-SA"/>
        </w:rPr>
        <w:t>pracach sanitarnych polegających na modernizacji instalacji wodno-kanalizacyjnej i centralnego ogrzewania, przeciwpożarowej (przeniesieniu hydrantu) zgodnie z projektem.</w:t>
      </w:r>
    </w:p>
    <w:p w14:paraId="37C2060C" w14:textId="77777777" w:rsidR="004600BB" w:rsidRPr="004600BB" w:rsidRDefault="004600BB" w:rsidP="004600BB">
      <w:pPr>
        <w:numPr>
          <w:ilvl w:val="0"/>
          <w:numId w:val="8"/>
        </w:numPr>
        <w:suppressAutoHyphens/>
        <w:autoSpaceDE w:val="0"/>
        <w:autoSpaceDN w:val="0"/>
        <w:adjustRightInd w:val="0"/>
        <w:spacing w:after="0" w:line="240" w:lineRule="auto"/>
        <w:jc w:val="both"/>
        <w:rPr>
          <w:rFonts w:ascii="Calibri Light" w:eastAsia="Times New Roman" w:hAnsi="Calibri Light" w:cs="Calibri Light"/>
          <w:color w:val="002060"/>
          <w:sz w:val="20"/>
          <w:szCs w:val="20"/>
          <w:lang w:eastAsia="ar-SA"/>
        </w:rPr>
      </w:pPr>
      <w:r w:rsidRPr="004600BB">
        <w:rPr>
          <w:rFonts w:ascii="Calibri Light" w:eastAsia="Times New Roman" w:hAnsi="Calibri Light" w:cs="Calibri Light"/>
          <w:color w:val="002060"/>
          <w:sz w:val="20"/>
          <w:szCs w:val="20"/>
          <w:lang w:eastAsia="ar-SA"/>
        </w:rPr>
        <w:t xml:space="preserve">pracach elektrycznych polegających na demontażu starej i montażu nowej instalacji elektrycznej, montażu wyposażenia elektrycznego, dostarczeniu i zamontowaniu nowych wentylatorów wyciągowych w łazienkach. Prace elektryczne dotyczą instalacji gniazd wtykowych, instalacji oświetlenia podstawowego i instalacji oświetlenia awaryjnego (ewakuacyjnego). </w:t>
      </w:r>
    </w:p>
    <w:p w14:paraId="296EC9C9" w14:textId="77777777" w:rsidR="004600BB" w:rsidRPr="004600BB" w:rsidRDefault="004600BB" w:rsidP="004600BB">
      <w:pPr>
        <w:numPr>
          <w:ilvl w:val="0"/>
          <w:numId w:val="8"/>
        </w:numPr>
        <w:suppressAutoHyphens/>
        <w:autoSpaceDE w:val="0"/>
        <w:autoSpaceDN w:val="0"/>
        <w:adjustRightInd w:val="0"/>
        <w:spacing w:after="0" w:line="240" w:lineRule="auto"/>
        <w:jc w:val="both"/>
        <w:rPr>
          <w:rFonts w:ascii="Calibri Light" w:eastAsia="Times New Roman" w:hAnsi="Calibri Light" w:cs="Calibri Light"/>
          <w:color w:val="002060"/>
          <w:sz w:val="20"/>
          <w:szCs w:val="20"/>
          <w:lang w:eastAsia="ar-SA"/>
        </w:rPr>
      </w:pPr>
      <w:r w:rsidRPr="004600BB">
        <w:rPr>
          <w:rFonts w:ascii="Calibri Light" w:eastAsia="Times New Roman" w:hAnsi="Calibri Light" w:cs="Calibri Light"/>
          <w:color w:val="002060"/>
          <w:sz w:val="20"/>
          <w:szCs w:val="20"/>
          <w:lang w:eastAsia="ar-SA"/>
        </w:rPr>
        <w:lastRenderedPageBreak/>
        <w:t>pracach porządkowych, uruchomieniu instalacji i systemów.</w:t>
      </w:r>
    </w:p>
    <w:p w14:paraId="124F4ED1" w14:textId="77777777" w:rsidR="00D37896" w:rsidRPr="004600BB" w:rsidRDefault="00D37896" w:rsidP="004600BB">
      <w:pPr>
        <w:suppressAutoHyphens/>
        <w:spacing w:after="0" w:line="240" w:lineRule="auto"/>
        <w:jc w:val="both"/>
        <w:rPr>
          <w:rFonts w:ascii="Calibri Light" w:eastAsia="Times New Roman" w:hAnsi="Calibri Light" w:cs="Calibri Light"/>
          <w:color w:val="FF0000"/>
          <w:sz w:val="20"/>
          <w:szCs w:val="20"/>
          <w:lang w:eastAsia="ar-SA"/>
        </w:rPr>
      </w:pPr>
    </w:p>
    <w:p w14:paraId="24539AE7" w14:textId="77777777" w:rsidR="00542D0F" w:rsidRPr="00B3331C" w:rsidRDefault="00542D0F" w:rsidP="00542D0F">
      <w:pPr>
        <w:suppressAutoHyphens/>
        <w:spacing w:after="0" w:line="240" w:lineRule="auto"/>
        <w:rPr>
          <w:rFonts w:ascii="Calibri Light" w:eastAsia="Times New Roman" w:hAnsi="Calibri Light" w:cs="Calibri Light"/>
          <w:sz w:val="20"/>
          <w:szCs w:val="20"/>
          <w:lang w:eastAsia="ar-SA"/>
        </w:rPr>
      </w:pPr>
      <w:r w:rsidRPr="00B3331C">
        <w:rPr>
          <w:rFonts w:ascii="Calibri Light" w:eastAsia="Times New Roman" w:hAnsi="Calibri Light" w:cs="Calibri Light"/>
          <w:sz w:val="20"/>
          <w:szCs w:val="20"/>
          <w:lang w:eastAsia="ar-SA"/>
        </w:rPr>
        <w:t>Szczegółowy zakres prac określa dokumentacja projektowa.</w:t>
      </w:r>
    </w:p>
    <w:p w14:paraId="6EA6C9C6" w14:textId="77777777" w:rsidR="00430CA4" w:rsidRPr="00B3331C" w:rsidRDefault="00430CA4" w:rsidP="000E3299">
      <w:pPr>
        <w:suppressAutoHyphens/>
        <w:spacing w:after="0" w:line="240" w:lineRule="auto"/>
        <w:jc w:val="both"/>
        <w:rPr>
          <w:rFonts w:ascii="Times New Roman" w:eastAsia="Times New Roman" w:hAnsi="Times New Roman"/>
          <w:lang w:eastAsia="ar-SA"/>
        </w:rPr>
      </w:pPr>
    </w:p>
    <w:p w14:paraId="5E93AE4F" w14:textId="4B4E2D9C" w:rsidR="00607BA2" w:rsidRDefault="00430CA4" w:rsidP="00430CA4">
      <w:pPr>
        <w:tabs>
          <w:tab w:val="left" w:pos="644"/>
        </w:tabs>
        <w:suppressAutoHyphens/>
        <w:spacing w:after="0" w:line="240" w:lineRule="auto"/>
        <w:jc w:val="both"/>
        <w:rPr>
          <w:rFonts w:asciiTheme="majorHAnsi" w:eastAsia="Times New Roman" w:hAnsiTheme="majorHAnsi" w:cstheme="majorHAnsi"/>
          <w:sz w:val="20"/>
          <w:szCs w:val="20"/>
          <w:u w:val="single"/>
          <w:lang w:eastAsia="ar-SA"/>
        </w:rPr>
      </w:pPr>
      <w:r w:rsidRPr="00B3331C">
        <w:rPr>
          <w:rFonts w:asciiTheme="majorHAnsi" w:eastAsia="Times New Roman" w:hAnsiTheme="majorHAnsi" w:cstheme="majorHAnsi"/>
          <w:sz w:val="20"/>
          <w:szCs w:val="20"/>
          <w:u w:val="single"/>
          <w:lang w:eastAsia="ar-SA"/>
        </w:rPr>
        <w:t>Szczegółowy zakres robót będących przedmiotem zamówienia określają:</w:t>
      </w:r>
      <w:r w:rsidR="00607BA2">
        <w:rPr>
          <w:rFonts w:asciiTheme="majorHAnsi" w:eastAsia="Times New Roman" w:hAnsiTheme="majorHAnsi" w:cstheme="majorHAnsi"/>
          <w:sz w:val="20"/>
          <w:szCs w:val="20"/>
          <w:u w:val="single"/>
          <w:lang w:eastAsia="ar-SA"/>
        </w:rPr>
        <w:t xml:space="preserve"> </w:t>
      </w:r>
      <w:r w:rsidR="002D5F02">
        <w:rPr>
          <w:rFonts w:asciiTheme="majorHAnsi" w:eastAsia="Times New Roman" w:hAnsiTheme="majorHAnsi" w:cstheme="majorHAnsi"/>
          <w:sz w:val="20"/>
          <w:szCs w:val="20"/>
          <w:u w:val="single"/>
          <w:lang w:eastAsia="ar-SA"/>
        </w:rPr>
        <w:t xml:space="preserve">Załącznik nr 1 do wzoru umowy, </w:t>
      </w:r>
      <w:r w:rsidR="00607BA2">
        <w:rPr>
          <w:rFonts w:asciiTheme="majorHAnsi" w:eastAsia="Times New Roman" w:hAnsiTheme="majorHAnsi" w:cstheme="majorHAnsi"/>
          <w:sz w:val="20"/>
          <w:szCs w:val="20"/>
          <w:u w:val="single"/>
          <w:lang w:eastAsia="ar-SA"/>
        </w:rPr>
        <w:t xml:space="preserve"> dokumentacja projektowa wraz z przedmiarami robót, stanowiąca </w:t>
      </w:r>
      <w:r w:rsidR="00607BA2" w:rsidRPr="00607BA2">
        <w:rPr>
          <w:rFonts w:asciiTheme="majorHAnsi" w:eastAsia="Times New Roman" w:hAnsiTheme="majorHAnsi" w:cstheme="majorHAnsi"/>
          <w:b/>
          <w:sz w:val="20"/>
          <w:szCs w:val="20"/>
          <w:u w:val="single"/>
          <w:lang w:eastAsia="ar-SA"/>
        </w:rPr>
        <w:t xml:space="preserve"> </w:t>
      </w:r>
      <w:r w:rsidR="00607BA2" w:rsidRPr="00B3331C">
        <w:rPr>
          <w:rFonts w:asciiTheme="majorHAnsi" w:eastAsia="Times New Roman" w:hAnsiTheme="majorHAnsi" w:cstheme="majorHAnsi"/>
          <w:b/>
          <w:sz w:val="20"/>
          <w:szCs w:val="20"/>
          <w:u w:val="single"/>
          <w:lang w:eastAsia="ar-SA"/>
        </w:rPr>
        <w:t>integralną część</w:t>
      </w:r>
      <w:r w:rsidR="00607BA2" w:rsidRPr="00B3331C">
        <w:rPr>
          <w:rFonts w:asciiTheme="majorHAnsi" w:eastAsia="Times New Roman" w:hAnsiTheme="majorHAnsi" w:cstheme="majorHAnsi"/>
          <w:sz w:val="20"/>
          <w:szCs w:val="20"/>
          <w:u w:val="single"/>
          <w:lang w:eastAsia="ar-SA"/>
        </w:rPr>
        <w:t xml:space="preserve"> </w:t>
      </w:r>
      <w:r w:rsidR="00607BA2" w:rsidRPr="00B3331C">
        <w:rPr>
          <w:rFonts w:asciiTheme="majorHAnsi" w:eastAsia="Times New Roman" w:hAnsiTheme="majorHAnsi" w:cstheme="majorHAnsi"/>
          <w:b/>
          <w:sz w:val="20"/>
          <w:szCs w:val="20"/>
          <w:u w:val="single"/>
          <w:lang w:eastAsia="ar-SA"/>
        </w:rPr>
        <w:t>Umowy.</w:t>
      </w:r>
    </w:p>
    <w:p w14:paraId="4003D5F3" w14:textId="2E6D169E" w:rsidR="003361A8" w:rsidRPr="00607BA2" w:rsidRDefault="00430CA4" w:rsidP="00607BA2">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B3331C">
        <w:rPr>
          <w:rFonts w:asciiTheme="majorHAnsi" w:eastAsia="Times New Roman" w:hAnsiTheme="majorHAnsi" w:cstheme="majorHAnsi"/>
          <w:sz w:val="20"/>
          <w:szCs w:val="20"/>
          <w:u w:val="single"/>
          <w:lang w:eastAsia="ar-SA"/>
        </w:rPr>
        <w:t xml:space="preserve"> </w:t>
      </w:r>
    </w:p>
    <w:p w14:paraId="2477AB90" w14:textId="73251F26" w:rsidR="006D3D6A" w:rsidRPr="00913301" w:rsidRDefault="007E6F19" w:rsidP="00CC124D">
      <w:pPr>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1.3/ </w:t>
      </w:r>
      <w:r w:rsidR="006D3D6A" w:rsidRPr="00913301">
        <w:rPr>
          <w:rFonts w:asciiTheme="majorHAnsi" w:hAnsiTheme="majorHAnsi" w:cstheme="majorHAnsi"/>
          <w:b/>
          <w:bCs/>
          <w:sz w:val="20"/>
          <w:szCs w:val="20"/>
        </w:rPr>
        <w:t xml:space="preserve">Wspólny Słownik Zamówień - CPV: </w:t>
      </w:r>
    </w:p>
    <w:p w14:paraId="64A53FFA" w14:textId="77777777" w:rsidR="007768B0" w:rsidRPr="00520944" w:rsidRDefault="007768B0" w:rsidP="00CC124D">
      <w:pPr>
        <w:spacing w:after="0" w:line="240" w:lineRule="auto"/>
        <w:rPr>
          <w:rFonts w:asciiTheme="majorHAnsi" w:hAnsiTheme="majorHAnsi" w:cstheme="majorHAnsi"/>
          <w:b/>
          <w:bCs/>
          <w:color w:val="FF0000"/>
          <w:sz w:val="20"/>
          <w:szCs w:val="20"/>
        </w:rPr>
      </w:pPr>
    </w:p>
    <w:p w14:paraId="5032652E" w14:textId="77777777" w:rsidR="00886F04" w:rsidRPr="00057067" w:rsidRDefault="00886F04" w:rsidP="00886F04">
      <w:pPr>
        <w:suppressAutoHyphens/>
        <w:spacing w:after="0" w:line="240" w:lineRule="auto"/>
        <w:rPr>
          <w:rFonts w:ascii="Calibri Light" w:eastAsia="Times New Roman" w:hAnsi="Calibri Light"/>
          <w:sz w:val="20"/>
          <w:szCs w:val="20"/>
          <w:lang w:eastAsia="ar-SA"/>
        </w:rPr>
      </w:pPr>
      <w:r w:rsidRPr="00057067">
        <w:rPr>
          <w:rFonts w:ascii="Calibri Light" w:eastAsia="Times New Roman" w:hAnsi="Calibri Light"/>
          <w:sz w:val="20"/>
          <w:szCs w:val="20"/>
          <w:lang w:eastAsia="ar-SA"/>
        </w:rPr>
        <w:t>45111100-9 Roboty w zakresie burzenia</w:t>
      </w:r>
    </w:p>
    <w:p w14:paraId="3860795E" w14:textId="77777777" w:rsidR="00886F04" w:rsidRPr="00057067" w:rsidRDefault="00886F04" w:rsidP="00886F04">
      <w:pPr>
        <w:suppressAutoHyphens/>
        <w:spacing w:after="0" w:line="240" w:lineRule="auto"/>
        <w:rPr>
          <w:rFonts w:ascii="Calibri Light" w:eastAsia="Times New Roman" w:hAnsi="Calibri Light"/>
          <w:sz w:val="20"/>
          <w:szCs w:val="20"/>
          <w:lang w:eastAsia="ar-SA"/>
        </w:rPr>
      </w:pPr>
      <w:r w:rsidRPr="00057067">
        <w:rPr>
          <w:rFonts w:ascii="Calibri Light" w:eastAsia="Times New Roman" w:hAnsi="Calibri Light"/>
          <w:sz w:val="20"/>
          <w:szCs w:val="20"/>
          <w:lang w:eastAsia="ar-SA"/>
        </w:rPr>
        <w:t>45330000-9 Roboty instalacyjne wodno-kanalizacyjne i sanitarne</w:t>
      </w:r>
    </w:p>
    <w:p w14:paraId="681CD4F3" w14:textId="77777777" w:rsidR="00886F04" w:rsidRPr="00057067" w:rsidRDefault="00886F04" w:rsidP="00886F04">
      <w:pPr>
        <w:suppressAutoHyphens/>
        <w:spacing w:after="0" w:line="240" w:lineRule="auto"/>
        <w:rPr>
          <w:rFonts w:ascii="Calibri Light" w:eastAsia="Times New Roman" w:hAnsi="Calibri Light"/>
          <w:sz w:val="20"/>
          <w:szCs w:val="20"/>
          <w:lang w:eastAsia="ar-SA"/>
        </w:rPr>
      </w:pPr>
      <w:r w:rsidRPr="00057067">
        <w:rPr>
          <w:rFonts w:ascii="Calibri Light" w:eastAsia="Times New Roman" w:hAnsi="Calibri Light"/>
          <w:sz w:val="20"/>
          <w:szCs w:val="20"/>
          <w:lang w:eastAsia="ar-SA"/>
        </w:rPr>
        <w:t>45430000-0 Pokrywanie podłóg i ścian</w:t>
      </w:r>
    </w:p>
    <w:p w14:paraId="35226B42" w14:textId="77777777" w:rsidR="00886F04" w:rsidRPr="00057067" w:rsidRDefault="00886F04" w:rsidP="00886F04">
      <w:pPr>
        <w:suppressAutoHyphens/>
        <w:spacing w:after="0" w:line="240" w:lineRule="auto"/>
        <w:rPr>
          <w:rFonts w:ascii="Calibri Light" w:eastAsia="Times New Roman" w:hAnsi="Calibri Light"/>
          <w:sz w:val="20"/>
          <w:szCs w:val="20"/>
          <w:lang w:eastAsia="ar-SA"/>
        </w:rPr>
      </w:pPr>
      <w:r w:rsidRPr="00057067">
        <w:rPr>
          <w:rFonts w:ascii="Calibri Light" w:eastAsia="Times New Roman" w:hAnsi="Calibri Light"/>
          <w:sz w:val="20"/>
          <w:szCs w:val="20"/>
          <w:lang w:eastAsia="ar-SA"/>
        </w:rPr>
        <w:t>45310000-3 Roboty instalacyjne elektryczne</w:t>
      </w:r>
    </w:p>
    <w:p w14:paraId="2483376F" w14:textId="77777777" w:rsidR="002A6980" w:rsidRPr="00520944" w:rsidRDefault="002A6980" w:rsidP="003361A8">
      <w:pPr>
        <w:spacing w:after="0" w:line="240" w:lineRule="auto"/>
        <w:rPr>
          <w:rFonts w:asciiTheme="majorHAnsi" w:hAnsiTheme="majorHAnsi" w:cstheme="majorHAnsi"/>
          <w:color w:val="FF0000"/>
          <w:sz w:val="20"/>
          <w:szCs w:val="20"/>
        </w:rPr>
      </w:pPr>
    </w:p>
    <w:p w14:paraId="7F0EC81A" w14:textId="2FE96CBD" w:rsidR="006D3D6A" w:rsidRPr="002A6980" w:rsidRDefault="007E6F19" w:rsidP="003361A8">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 xml:space="preserve">1.4/ </w:t>
      </w:r>
      <w:r w:rsidR="006D3D6A" w:rsidRPr="002A6980">
        <w:rPr>
          <w:rFonts w:asciiTheme="majorHAnsi" w:hAnsiTheme="majorHAnsi" w:cstheme="majorHAnsi"/>
          <w:b/>
          <w:bCs/>
          <w:sz w:val="20"/>
          <w:szCs w:val="20"/>
        </w:rPr>
        <w:t xml:space="preserve">Warunki gwarancji i rękojmi za wady.  </w:t>
      </w:r>
    </w:p>
    <w:p w14:paraId="751F887A" w14:textId="77777777" w:rsidR="001B7084" w:rsidRPr="002A6980" w:rsidRDefault="001B7084" w:rsidP="00CC124D">
      <w:pPr>
        <w:spacing w:after="0" w:line="240" w:lineRule="auto"/>
        <w:rPr>
          <w:rFonts w:asciiTheme="majorHAnsi" w:hAnsiTheme="majorHAnsi" w:cstheme="majorHAnsi"/>
          <w:b/>
          <w:bCs/>
          <w:sz w:val="20"/>
          <w:szCs w:val="20"/>
        </w:rPr>
      </w:pPr>
    </w:p>
    <w:p w14:paraId="55C3940D" w14:textId="56C6B721"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w:t>
      </w:r>
      <w:r w:rsidR="006D3D6A" w:rsidRPr="002A6980">
        <w:rPr>
          <w:rFonts w:asciiTheme="majorHAnsi" w:hAnsiTheme="majorHAnsi" w:cstheme="majorHAnsi"/>
          <w:sz w:val="20"/>
          <w:szCs w:val="20"/>
        </w:rPr>
        <w:t xml:space="preserve">Wykonawca zobowiązuje się do udzielenia gwarancji </w:t>
      </w:r>
      <w:r w:rsidR="00C370CD" w:rsidRPr="002A6980">
        <w:rPr>
          <w:rFonts w:ascii="Calibri Light" w:hAnsi="Calibri Light" w:cs="Calibri Light"/>
          <w:sz w:val="20"/>
          <w:szCs w:val="20"/>
        </w:rPr>
        <w:t xml:space="preserve">w rozumieniu art. 577 kodeksu cywilnego </w:t>
      </w:r>
      <w:r w:rsidR="006D3D6A" w:rsidRPr="002A6980">
        <w:rPr>
          <w:rFonts w:asciiTheme="majorHAnsi" w:hAnsiTheme="majorHAnsi" w:cstheme="majorHAnsi"/>
          <w:sz w:val="20"/>
          <w:szCs w:val="20"/>
        </w:rPr>
        <w:t>na cały zakres zamówienia.</w:t>
      </w:r>
    </w:p>
    <w:p w14:paraId="4B138792" w14:textId="77777777" w:rsidR="0085768D" w:rsidRPr="002A6980" w:rsidRDefault="0085768D" w:rsidP="00CC124D">
      <w:pPr>
        <w:spacing w:after="0" w:line="240" w:lineRule="auto"/>
        <w:jc w:val="both"/>
        <w:rPr>
          <w:rFonts w:asciiTheme="majorHAnsi" w:hAnsiTheme="majorHAnsi" w:cstheme="majorHAnsi"/>
          <w:sz w:val="20"/>
          <w:szCs w:val="20"/>
        </w:rPr>
      </w:pPr>
    </w:p>
    <w:p w14:paraId="4744C581" w14:textId="09211F9E" w:rsidR="0085768D"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b) </w:t>
      </w:r>
      <w:r w:rsidR="006D3D6A" w:rsidRPr="002A6980">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2A6980">
        <w:rPr>
          <w:rFonts w:asciiTheme="majorHAnsi" w:hAnsiTheme="majorHAnsi" w:cstheme="majorHAnsi"/>
          <w:b/>
          <w:bCs/>
          <w:sz w:val="20"/>
          <w:szCs w:val="20"/>
        </w:rPr>
        <w:t xml:space="preserve"> stanowiący kryterium oceny ofert</w:t>
      </w:r>
      <w:r w:rsidR="006D3D6A" w:rsidRPr="002A6980">
        <w:rPr>
          <w:rFonts w:asciiTheme="majorHAnsi" w:hAnsiTheme="majorHAnsi" w:cstheme="majorHAnsi"/>
          <w:sz w:val="20"/>
          <w:szCs w:val="20"/>
        </w:rPr>
        <w:t>. Okres gwarancji liczony będzie od dnia dokonania odbioru końcowego.</w:t>
      </w:r>
    </w:p>
    <w:p w14:paraId="3459BB0F" w14:textId="77777777" w:rsidR="0085768D" w:rsidRPr="002A6980" w:rsidRDefault="0085768D" w:rsidP="00CC124D">
      <w:pPr>
        <w:spacing w:after="0" w:line="240" w:lineRule="auto"/>
        <w:jc w:val="both"/>
        <w:rPr>
          <w:rFonts w:asciiTheme="majorHAnsi" w:hAnsiTheme="majorHAnsi" w:cstheme="majorHAnsi"/>
          <w:sz w:val="20"/>
          <w:szCs w:val="20"/>
        </w:rPr>
      </w:pPr>
    </w:p>
    <w:p w14:paraId="7169F614" w14:textId="377C6602"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c) </w:t>
      </w:r>
      <w:r w:rsidR="006D3D6A" w:rsidRPr="002A6980">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F51166">
        <w:rPr>
          <w:rFonts w:asciiTheme="majorHAnsi" w:hAnsiTheme="majorHAnsi" w:cstheme="majorHAnsi"/>
          <w:sz w:val="20"/>
          <w:szCs w:val="20"/>
        </w:rPr>
        <w:t>.</w:t>
      </w:r>
      <w:r w:rsidR="00C370CD" w:rsidRPr="002A6980">
        <w:rPr>
          <w:rFonts w:asciiTheme="majorHAnsi" w:hAnsiTheme="majorHAnsi" w:cstheme="majorHAnsi"/>
          <w:sz w:val="20"/>
          <w:szCs w:val="20"/>
        </w:rPr>
        <w:t xml:space="preserve"> </w:t>
      </w:r>
    </w:p>
    <w:p w14:paraId="09124FFC" w14:textId="77777777" w:rsidR="0085768D" w:rsidRPr="002A6980" w:rsidRDefault="0085768D" w:rsidP="00CC124D">
      <w:pPr>
        <w:spacing w:after="0" w:line="240" w:lineRule="auto"/>
        <w:jc w:val="both"/>
        <w:rPr>
          <w:rFonts w:asciiTheme="majorHAnsi" w:hAnsiTheme="majorHAnsi" w:cstheme="majorHAnsi"/>
          <w:sz w:val="20"/>
          <w:szCs w:val="20"/>
        </w:rPr>
      </w:pPr>
    </w:p>
    <w:p w14:paraId="1E932D9F" w14:textId="77777777" w:rsidR="006D3D6A" w:rsidRPr="002A6980" w:rsidRDefault="007E6F19"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w:t>
      </w:r>
      <w:r w:rsidR="006D3D6A" w:rsidRPr="002A6980">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2A6980" w:rsidRDefault="0085768D" w:rsidP="00CC124D">
      <w:pPr>
        <w:spacing w:after="0" w:line="240" w:lineRule="auto"/>
        <w:jc w:val="both"/>
        <w:rPr>
          <w:rFonts w:asciiTheme="majorHAnsi" w:hAnsiTheme="majorHAnsi" w:cstheme="majorHAnsi"/>
          <w:sz w:val="20"/>
          <w:szCs w:val="20"/>
        </w:rPr>
      </w:pPr>
    </w:p>
    <w:p w14:paraId="2314D457" w14:textId="44ABA4AA" w:rsidR="006D3D6A" w:rsidRPr="002A6980" w:rsidRDefault="00A9717D"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e</w:t>
      </w:r>
      <w:r w:rsidR="007E6F19" w:rsidRPr="002A6980">
        <w:rPr>
          <w:rFonts w:asciiTheme="majorHAnsi" w:hAnsiTheme="majorHAnsi" w:cstheme="majorHAnsi"/>
          <w:sz w:val="20"/>
          <w:szCs w:val="20"/>
        </w:rPr>
        <w:t xml:space="preserve">) </w:t>
      </w:r>
      <w:r w:rsidR="006D3D6A" w:rsidRPr="002A6980">
        <w:rPr>
          <w:rFonts w:asciiTheme="majorHAnsi" w:hAnsiTheme="majorHAnsi" w:cstheme="majorHAnsi"/>
          <w:sz w:val="20"/>
          <w:szCs w:val="20"/>
        </w:rPr>
        <w:t xml:space="preserve">Wykonawca zobowiązany będzie, </w:t>
      </w:r>
      <w:r w:rsidRPr="002A6980">
        <w:rPr>
          <w:rFonts w:asciiTheme="majorHAnsi" w:hAnsiTheme="majorHAnsi" w:cstheme="majorHAnsi"/>
          <w:sz w:val="20"/>
          <w:szCs w:val="20"/>
        </w:rPr>
        <w:t>na własny koszt</w:t>
      </w:r>
      <w:r w:rsidR="006D3D6A" w:rsidRPr="002A6980">
        <w:rPr>
          <w:rFonts w:asciiTheme="majorHAnsi" w:hAnsiTheme="majorHAnsi" w:cstheme="majorHAnsi"/>
          <w:sz w:val="20"/>
          <w:szCs w:val="20"/>
        </w:rPr>
        <w:t xml:space="preserve"> w okresie gwarancyjnym, do realizacji </w:t>
      </w:r>
      <w:r w:rsidR="00C370CD" w:rsidRPr="002A6980">
        <w:rPr>
          <w:rFonts w:asciiTheme="majorHAnsi" w:hAnsiTheme="majorHAnsi" w:cstheme="majorHAnsi"/>
          <w:sz w:val="20"/>
          <w:szCs w:val="20"/>
        </w:rPr>
        <w:t>niezbędnych</w:t>
      </w:r>
      <w:r w:rsidR="006D3D6A" w:rsidRPr="002A6980">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2A6980" w:rsidRDefault="00E458A9" w:rsidP="00CC124D">
      <w:pPr>
        <w:spacing w:after="0" w:line="240" w:lineRule="auto"/>
        <w:jc w:val="both"/>
        <w:rPr>
          <w:rFonts w:asciiTheme="majorHAnsi" w:hAnsiTheme="majorHAnsi" w:cstheme="majorHAnsi"/>
          <w:b/>
          <w:bCs/>
          <w:sz w:val="20"/>
          <w:szCs w:val="20"/>
        </w:rPr>
      </w:pPr>
      <w:r w:rsidRPr="002A6980">
        <w:rPr>
          <w:rFonts w:asciiTheme="majorHAnsi" w:hAnsiTheme="majorHAnsi" w:cstheme="majorHAnsi"/>
          <w:b/>
          <w:bCs/>
          <w:sz w:val="20"/>
          <w:szCs w:val="20"/>
        </w:rPr>
        <w:t>1.</w:t>
      </w:r>
      <w:r w:rsidR="007E6F19" w:rsidRPr="002A6980">
        <w:rPr>
          <w:rFonts w:asciiTheme="majorHAnsi" w:hAnsiTheme="majorHAnsi" w:cstheme="majorHAnsi"/>
          <w:b/>
          <w:bCs/>
          <w:sz w:val="20"/>
          <w:szCs w:val="20"/>
        </w:rPr>
        <w:t>5</w:t>
      </w:r>
      <w:r w:rsidRPr="002A6980">
        <w:rPr>
          <w:rFonts w:asciiTheme="majorHAnsi" w:hAnsiTheme="majorHAnsi" w:cstheme="majorHAnsi"/>
          <w:b/>
          <w:bCs/>
          <w:sz w:val="20"/>
          <w:szCs w:val="20"/>
        </w:rPr>
        <w:t xml:space="preserve">/ </w:t>
      </w:r>
      <w:r w:rsidR="006D3D6A" w:rsidRPr="002A6980">
        <w:rPr>
          <w:rFonts w:asciiTheme="majorHAnsi" w:hAnsiTheme="majorHAnsi" w:cstheme="majorHAnsi"/>
          <w:b/>
          <w:bCs/>
          <w:sz w:val="20"/>
          <w:szCs w:val="20"/>
        </w:rPr>
        <w:t xml:space="preserve">Wykonanie przedmiotu zamówienia. </w:t>
      </w:r>
    </w:p>
    <w:p w14:paraId="6B5BEA1D" w14:textId="77777777" w:rsidR="00E46A90" w:rsidRPr="002A6980"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2A6980">
        <w:rPr>
          <w:rFonts w:asciiTheme="majorHAnsi" w:hAnsiTheme="majorHAnsi" w:cstheme="majorHAnsi"/>
          <w:sz w:val="20"/>
          <w:szCs w:val="20"/>
        </w:rPr>
        <w:t xml:space="preserve">, </w:t>
      </w:r>
      <w:r w:rsidRPr="002A6980">
        <w:rPr>
          <w:rFonts w:asciiTheme="majorHAnsi" w:hAnsiTheme="majorHAnsi" w:cstheme="majorHAnsi"/>
          <w:sz w:val="20"/>
          <w:szCs w:val="20"/>
        </w:rPr>
        <w:t xml:space="preserve"> </w:t>
      </w:r>
      <w:r w:rsidR="008004F0" w:rsidRPr="002A6980">
        <w:rPr>
          <w:rFonts w:asciiTheme="majorHAnsi" w:hAnsiTheme="majorHAnsi" w:cstheme="majorHAnsi"/>
          <w:sz w:val="20"/>
          <w:szCs w:val="20"/>
          <w:u w:val="single"/>
        </w:rPr>
        <w:t>przepisami i wytycznymi odnoszącymi się do zapobiegania epidemii COVID – 19</w:t>
      </w:r>
      <w:r w:rsidR="008004F0" w:rsidRPr="002A6980">
        <w:rPr>
          <w:rFonts w:asciiTheme="majorHAnsi" w:hAnsiTheme="majorHAnsi" w:cstheme="majorHAnsi"/>
          <w:sz w:val="20"/>
          <w:szCs w:val="20"/>
        </w:rPr>
        <w:t xml:space="preserve"> oraz zgodnie z zaleceniami inspektora nadzoru.</w:t>
      </w:r>
    </w:p>
    <w:p w14:paraId="3EDAA8C6" w14:textId="77777777" w:rsidR="004F0564" w:rsidRPr="002A6980" w:rsidRDefault="004F0564" w:rsidP="00CC124D">
      <w:pPr>
        <w:spacing w:after="0" w:line="240" w:lineRule="auto"/>
        <w:jc w:val="both"/>
        <w:rPr>
          <w:rFonts w:asciiTheme="majorHAnsi" w:hAnsiTheme="majorHAnsi" w:cstheme="majorHAnsi"/>
          <w:sz w:val="20"/>
          <w:szCs w:val="20"/>
        </w:rPr>
      </w:pPr>
    </w:p>
    <w:p w14:paraId="658977AA"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2A6980" w:rsidRDefault="004F0564" w:rsidP="00CC124D">
      <w:pPr>
        <w:spacing w:after="0" w:line="240" w:lineRule="auto"/>
        <w:jc w:val="both"/>
        <w:rPr>
          <w:rFonts w:asciiTheme="majorHAnsi" w:hAnsiTheme="majorHAnsi" w:cstheme="majorHAnsi"/>
          <w:sz w:val="20"/>
          <w:szCs w:val="20"/>
        </w:rPr>
      </w:pPr>
    </w:p>
    <w:p w14:paraId="285647CE"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2A6980" w:rsidRDefault="004F0564" w:rsidP="00CC124D">
      <w:pPr>
        <w:spacing w:after="0" w:line="240" w:lineRule="auto"/>
        <w:jc w:val="both"/>
        <w:rPr>
          <w:rFonts w:asciiTheme="majorHAnsi" w:hAnsiTheme="majorHAnsi" w:cstheme="majorHAnsi"/>
          <w:sz w:val="20"/>
          <w:szCs w:val="20"/>
        </w:rPr>
      </w:pPr>
    </w:p>
    <w:p w14:paraId="4D7321AD"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2A6980" w:rsidRDefault="004F0564" w:rsidP="00CC124D">
      <w:pPr>
        <w:spacing w:after="0" w:line="240" w:lineRule="auto"/>
        <w:jc w:val="both"/>
        <w:rPr>
          <w:rFonts w:asciiTheme="majorHAnsi" w:hAnsiTheme="majorHAnsi" w:cstheme="majorHAnsi"/>
          <w:sz w:val="20"/>
          <w:szCs w:val="20"/>
        </w:rPr>
      </w:pPr>
    </w:p>
    <w:p w14:paraId="27E182EC" w14:textId="17C04ABF"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 xml:space="preserve">e) Należy opracować szczegółowy plan bezpieczeństwa i ochrony zdrowia na podstawie Rozporządzenia Ministra Infrastruktury z dnia 23 czerwca 2003 r. </w:t>
      </w:r>
      <w:r w:rsidR="00AF3EF9" w:rsidRPr="002A6980">
        <w:rPr>
          <w:rFonts w:asciiTheme="majorHAnsi" w:hAnsiTheme="majorHAnsi" w:cstheme="majorHAnsi"/>
          <w:sz w:val="20"/>
          <w:szCs w:val="20"/>
        </w:rPr>
        <w:t xml:space="preserve">w sprawie informacji dotyczącej bezpieczeństwa i ochrony zdrowia oraz planu bezpieczeństwa i ochrony zdrowia </w:t>
      </w:r>
      <w:r w:rsidRPr="002A6980">
        <w:rPr>
          <w:rFonts w:asciiTheme="majorHAnsi" w:hAnsiTheme="majorHAnsi" w:cstheme="majorHAnsi"/>
          <w:sz w:val="20"/>
          <w:szCs w:val="20"/>
        </w:rPr>
        <w:t>(Dz. U. Nr. 120 poz. 1126).</w:t>
      </w:r>
    </w:p>
    <w:p w14:paraId="11685541" w14:textId="77777777" w:rsidR="004F0564" w:rsidRPr="002A6980" w:rsidRDefault="004F0564" w:rsidP="00CC124D">
      <w:pPr>
        <w:spacing w:after="0" w:line="240" w:lineRule="auto"/>
        <w:jc w:val="both"/>
        <w:rPr>
          <w:rFonts w:asciiTheme="majorHAnsi" w:hAnsiTheme="majorHAnsi" w:cstheme="majorHAnsi"/>
          <w:sz w:val="20"/>
          <w:szCs w:val="20"/>
        </w:rPr>
      </w:pPr>
    </w:p>
    <w:p w14:paraId="6A9B56F5"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2A6980" w:rsidRDefault="004F0564" w:rsidP="00CC124D">
      <w:pPr>
        <w:spacing w:after="0" w:line="240" w:lineRule="auto"/>
        <w:jc w:val="both"/>
        <w:rPr>
          <w:rFonts w:asciiTheme="majorHAnsi" w:hAnsiTheme="majorHAnsi" w:cstheme="majorHAnsi"/>
          <w:sz w:val="20"/>
          <w:szCs w:val="20"/>
        </w:rPr>
      </w:pPr>
    </w:p>
    <w:p w14:paraId="676CDED3" w14:textId="66DE2E6E"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g) Do wykonania zamówienia wykonawca zobowiązany jest użyć materiałów gwara</w:t>
      </w:r>
      <w:r w:rsidR="002A6980">
        <w:rPr>
          <w:rFonts w:asciiTheme="majorHAnsi" w:hAnsiTheme="majorHAnsi" w:cstheme="majorHAnsi"/>
          <w:sz w:val="20"/>
          <w:szCs w:val="20"/>
        </w:rPr>
        <w:t>ntujących odpowiednią jakość, o </w:t>
      </w:r>
      <w:r w:rsidRPr="002A6980">
        <w:rPr>
          <w:rFonts w:asciiTheme="majorHAnsi" w:hAnsiTheme="majorHAnsi" w:cstheme="majorHAnsi"/>
          <w:sz w:val="20"/>
          <w:szCs w:val="20"/>
        </w:rPr>
        <w:t>parametrach technicznych i jakościowych odpowiadających właściwościom materiałów przyjętych w projekcie.</w:t>
      </w:r>
    </w:p>
    <w:p w14:paraId="56AD2B3A" w14:textId="77777777" w:rsidR="004F0564" w:rsidRPr="002A6980" w:rsidRDefault="004F0564" w:rsidP="00CC124D">
      <w:pPr>
        <w:spacing w:after="0" w:line="240" w:lineRule="auto"/>
        <w:jc w:val="both"/>
        <w:rPr>
          <w:rFonts w:asciiTheme="majorHAnsi" w:hAnsiTheme="majorHAnsi" w:cstheme="majorHAnsi"/>
          <w:sz w:val="20"/>
          <w:szCs w:val="20"/>
        </w:rPr>
      </w:pPr>
    </w:p>
    <w:p w14:paraId="4C604376"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2A6980" w:rsidRDefault="004F0564" w:rsidP="00CC124D">
      <w:pPr>
        <w:spacing w:after="0" w:line="240" w:lineRule="auto"/>
        <w:jc w:val="both"/>
        <w:rPr>
          <w:rFonts w:asciiTheme="majorHAnsi" w:hAnsiTheme="majorHAnsi" w:cstheme="majorHAnsi"/>
          <w:sz w:val="20"/>
          <w:szCs w:val="20"/>
        </w:rPr>
      </w:pPr>
    </w:p>
    <w:p w14:paraId="01E88689"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2A6980" w:rsidRDefault="004F0564" w:rsidP="00CC124D">
      <w:pPr>
        <w:spacing w:after="0" w:line="240" w:lineRule="auto"/>
        <w:jc w:val="both"/>
        <w:rPr>
          <w:rFonts w:asciiTheme="majorHAnsi" w:hAnsiTheme="majorHAnsi" w:cstheme="majorHAnsi"/>
          <w:sz w:val="20"/>
          <w:szCs w:val="20"/>
        </w:rPr>
      </w:pPr>
    </w:p>
    <w:p w14:paraId="099225C1"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520944" w:rsidRDefault="004F0564" w:rsidP="00CC124D">
      <w:pPr>
        <w:spacing w:after="0" w:line="240" w:lineRule="auto"/>
        <w:jc w:val="both"/>
        <w:rPr>
          <w:rFonts w:asciiTheme="majorHAnsi" w:hAnsiTheme="majorHAnsi" w:cstheme="majorHAnsi"/>
          <w:color w:val="FF0000"/>
          <w:sz w:val="20"/>
          <w:szCs w:val="20"/>
        </w:rPr>
      </w:pPr>
    </w:p>
    <w:p w14:paraId="2B67DCF8"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2A6980" w:rsidRDefault="004F0564" w:rsidP="00A9717D">
      <w:pPr>
        <w:spacing w:after="0" w:line="240" w:lineRule="auto"/>
        <w:jc w:val="both"/>
        <w:rPr>
          <w:rFonts w:asciiTheme="majorHAnsi" w:hAnsiTheme="majorHAnsi" w:cstheme="majorHAnsi"/>
          <w:sz w:val="20"/>
          <w:szCs w:val="20"/>
        </w:rPr>
      </w:pPr>
    </w:p>
    <w:p w14:paraId="4B24FF45" w14:textId="77777777" w:rsidR="007157C3" w:rsidRPr="002A6980" w:rsidRDefault="007157C3"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2A6980" w:rsidRDefault="004F0564" w:rsidP="00A9717D">
      <w:pPr>
        <w:spacing w:after="0" w:line="240" w:lineRule="auto"/>
        <w:jc w:val="both"/>
        <w:rPr>
          <w:rFonts w:asciiTheme="majorHAnsi" w:hAnsiTheme="majorHAnsi" w:cstheme="majorHAnsi"/>
          <w:sz w:val="20"/>
          <w:szCs w:val="20"/>
        </w:rPr>
      </w:pPr>
    </w:p>
    <w:p w14:paraId="33DD2E7D" w14:textId="49867B51" w:rsidR="00755062" w:rsidRPr="002A6980" w:rsidRDefault="00A9717D"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m</w:t>
      </w:r>
      <w:r w:rsidR="00755062"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n</w:t>
      </w:r>
      <w:r w:rsidR="00755062" w:rsidRPr="002A6980">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2A6980" w:rsidRDefault="00755062" w:rsidP="00A9717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333BFB1F" w14:textId="477E3F87"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w:t>
      </w:r>
      <w:r w:rsidR="00755062" w:rsidRPr="002A6980">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7DC24C17"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21EE0F3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 xml:space="preserve">.    </w:t>
      </w:r>
    </w:p>
    <w:p w14:paraId="4CBF0E38"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8914CC4" w14:textId="38F27213" w:rsidR="00755062" w:rsidRPr="002A6980" w:rsidRDefault="00A9717D"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p</w:t>
      </w:r>
      <w:r w:rsidR="00755062" w:rsidRPr="002A6980">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2A6980" w:rsidRDefault="00755062" w:rsidP="00A9717D">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uprawnienia w zakresie pielęgnacji drzew. Zapłatę za nadzór  pokrywa Wykonawca.     </w:t>
      </w:r>
    </w:p>
    <w:p w14:paraId="3FEC659A" w14:textId="202EFB3C" w:rsidR="00755062" w:rsidRDefault="00755062" w:rsidP="00CC124D">
      <w:pPr>
        <w:spacing w:after="0" w:line="240" w:lineRule="auto"/>
        <w:rPr>
          <w:rFonts w:asciiTheme="majorHAnsi" w:hAnsiTheme="majorHAnsi" w:cstheme="majorHAnsi"/>
          <w:b/>
          <w:bCs/>
          <w:color w:val="FF0000"/>
          <w:sz w:val="20"/>
          <w:szCs w:val="20"/>
        </w:rPr>
      </w:pPr>
    </w:p>
    <w:p w14:paraId="4568FA33" w14:textId="6753425A" w:rsidR="00100625" w:rsidRDefault="00100625" w:rsidP="00CC124D">
      <w:pPr>
        <w:spacing w:after="0" w:line="240" w:lineRule="auto"/>
        <w:rPr>
          <w:rFonts w:asciiTheme="majorHAnsi" w:hAnsiTheme="majorHAnsi" w:cstheme="majorHAnsi"/>
          <w:b/>
          <w:bCs/>
          <w:color w:val="FF0000"/>
          <w:sz w:val="20"/>
          <w:szCs w:val="20"/>
        </w:rPr>
      </w:pPr>
    </w:p>
    <w:p w14:paraId="00257002" w14:textId="77777777" w:rsidR="00100625" w:rsidRPr="00520944" w:rsidRDefault="00100625" w:rsidP="00CC124D">
      <w:pPr>
        <w:spacing w:after="0" w:line="240" w:lineRule="auto"/>
        <w:rPr>
          <w:rFonts w:asciiTheme="majorHAnsi" w:hAnsiTheme="majorHAnsi" w:cstheme="majorHAnsi"/>
          <w:b/>
          <w:bCs/>
          <w:color w:val="FF0000"/>
          <w:sz w:val="20"/>
          <w:szCs w:val="20"/>
        </w:rPr>
      </w:pPr>
    </w:p>
    <w:p w14:paraId="6B029471" w14:textId="77777777" w:rsidR="007157C3" w:rsidRPr="002A6980" w:rsidRDefault="007157C3" w:rsidP="00CC124D">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lastRenderedPageBreak/>
        <w:t>1.6</w:t>
      </w:r>
      <w:r w:rsidR="00203509" w:rsidRPr="002A6980">
        <w:rPr>
          <w:rFonts w:asciiTheme="majorHAnsi" w:hAnsiTheme="majorHAnsi" w:cstheme="majorHAnsi"/>
          <w:b/>
          <w:bCs/>
          <w:sz w:val="20"/>
          <w:szCs w:val="20"/>
        </w:rPr>
        <w:t>/</w:t>
      </w:r>
      <w:r w:rsidRPr="002A6980">
        <w:rPr>
          <w:rFonts w:asciiTheme="majorHAnsi" w:hAnsiTheme="majorHAnsi" w:cstheme="majorHAnsi"/>
          <w:b/>
          <w:bCs/>
          <w:sz w:val="20"/>
          <w:szCs w:val="20"/>
        </w:rPr>
        <w:t xml:space="preserve"> Dodatkowe obowiązki Wykonawcy:</w:t>
      </w:r>
    </w:p>
    <w:p w14:paraId="5D05A889" w14:textId="77777777" w:rsidR="00203509" w:rsidRPr="002A6980" w:rsidRDefault="00203509" w:rsidP="00CC124D">
      <w:pPr>
        <w:spacing w:after="0" w:line="240" w:lineRule="auto"/>
        <w:rPr>
          <w:rFonts w:asciiTheme="majorHAnsi" w:hAnsiTheme="majorHAnsi" w:cstheme="majorHAnsi"/>
          <w:b/>
          <w:bCs/>
          <w:sz w:val="20"/>
          <w:szCs w:val="20"/>
        </w:rPr>
      </w:pPr>
    </w:p>
    <w:p w14:paraId="3D1F88C7"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7DCF218A" w14:textId="77777777" w:rsidR="004F0564" w:rsidRPr="002A6980"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2A6980">
        <w:rPr>
          <w:rFonts w:asciiTheme="majorHAnsi" w:hAnsiTheme="majorHAnsi" w:cstheme="majorHAnsi"/>
          <w:sz w:val="20"/>
          <w:szCs w:val="20"/>
        </w:rPr>
        <w:t xml:space="preserve">należy </w:t>
      </w:r>
      <w:r w:rsidRPr="002A6980">
        <w:rPr>
          <w:rFonts w:asciiTheme="majorHAnsi" w:hAnsiTheme="majorHAnsi" w:cstheme="majorHAnsi"/>
          <w:sz w:val="20"/>
          <w:szCs w:val="20"/>
        </w:rPr>
        <w:t>uzyskać protokół odbioru prac prowadzonych w rejonie tych urządzeń.</w:t>
      </w:r>
    </w:p>
    <w:p w14:paraId="1158246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2A6980"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2A6980" w:rsidRDefault="007157C3" w:rsidP="00CC124D">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5764A36A" w14:textId="77777777" w:rsidR="004F0564" w:rsidRPr="002A6980"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2A6980" w:rsidRDefault="004F0564" w:rsidP="00CC124D">
      <w:pPr>
        <w:spacing w:after="0" w:line="240" w:lineRule="auto"/>
        <w:jc w:val="both"/>
        <w:rPr>
          <w:rFonts w:asciiTheme="majorHAnsi" w:hAnsiTheme="majorHAnsi" w:cstheme="majorHAnsi"/>
          <w:sz w:val="20"/>
          <w:szCs w:val="20"/>
        </w:rPr>
      </w:pPr>
    </w:p>
    <w:p w14:paraId="69E0D054" w14:textId="77777777" w:rsidR="007157C3" w:rsidRPr="002A6980" w:rsidRDefault="007157C3" w:rsidP="00CC124D">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0AC0B477" w14:textId="77777777" w:rsidR="00642C8D" w:rsidRPr="002A6980"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2A6980" w:rsidRDefault="00436F5E" w:rsidP="00436F5E">
      <w:pPr>
        <w:tabs>
          <w:tab w:val="left" w:pos="426"/>
        </w:tabs>
        <w:spacing w:after="0" w:line="240" w:lineRule="auto"/>
        <w:jc w:val="both"/>
        <w:rPr>
          <w:rFonts w:asciiTheme="majorHAnsi" w:hAnsiTheme="majorHAnsi" w:cstheme="majorHAnsi"/>
          <w:bCs/>
          <w:sz w:val="20"/>
          <w:szCs w:val="20"/>
        </w:rPr>
      </w:pPr>
      <w:r w:rsidRPr="002A6980">
        <w:rPr>
          <w:rFonts w:asciiTheme="majorHAnsi" w:hAnsiTheme="majorHAnsi" w:cstheme="majorHAnsi"/>
          <w:bCs/>
          <w:sz w:val="20"/>
          <w:szCs w:val="20"/>
        </w:rPr>
        <w:t>d) Ubezpieczenie Wykonawcy</w:t>
      </w:r>
    </w:p>
    <w:p w14:paraId="7DF4EA77" w14:textId="15A1DFE2" w:rsidR="00436F5E" w:rsidRPr="00123F06" w:rsidRDefault="00436F5E" w:rsidP="00436F5E">
      <w:pPr>
        <w:tabs>
          <w:tab w:val="left" w:pos="426"/>
        </w:tabs>
        <w:spacing w:after="0" w:line="240" w:lineRule="auto"/>
        <w:jc w:val="both"/>
        <w:rPr>
          <w:rFonts w:asciiTheme="majorHAnsi" w:hAnsiTheme="majorHAnsi" w:cstheme="majorHAnsi"/>
          <w:bCs/>
          <w:sz w:val="20"/>
          <w:szCs w:val="20"/>
        </w:rPr>
      </w:pPr>
      <w:bookmarkStart w:id="3" w:name="_Hlk98406425"/>
      <w:r w:rsidRPr="00966FDB">
        <w:rPr>
          <w:rFonts w:asciiTheme="majorHAnsi" w:hAnsiTheme="majorHAnsi" w:cstheme="majorHAnsi"/>
          <w:bCs/>
          <w:sz w:val="20"/>
          <w:szCs w:val="20"/>
        </w:rPr>
        <w:t xml:space="preserve">Zgodnie z zapisami zawartymi </w:t>
      </w:r>
      <w:r w:rsidRPr="00966FDB">
        <w:rPr>
          <w:rFonts w:asciiTheme="majorHAnsi" w:hAnsiTheme="majorHAnsi" w:cstheme="majorHAnsi"/>
          <w:b/>
          <w:bCs/>
          <w:sz w:val="20"/>
          <w:szCs w:val="20"/>
        </w:rPr>
        <w:t xml:space="preserve">w § </w:t>
      </w:r>
      <w:r w:rsidR="00FC3A58">
        <w:rPr>
          <w:rFonts w:asciiTheme="majorHAnsi" w:hAnsiTheme="majorHAnsi" w:cstheme="majorHAnsi"/>
          <w:b/>
          <w:bCs/>
          <w:sz w:val="20"/>
          <w:szCs w:val="20"/>
        </w:rPr>
        <w:t xml:space="preserve">4 ust. 1 </w:t>
      </w:r>
      <w:r w:rsidRPr="00966FDB">
        <w:rPr>
          <w:rFonts w:asciiTheme="majorHAnsi" w:hAnsiTheme="majorHAnsi" w:cstheme="majorHAnsi"/>
          <w:b/>
          <w:bCs/>
          <w:sz w:val="20"/>
          <w:szCs w:val="20"/>
        </w:rPr>
        <w:t xml:space="preserve"> </w:t>
      </w:r>
      <w:r w:rsidR="00592043" w:rsidRPr="00966FDB">
        <w:rPr>
          <w:rFonts w:asciiTheme="majorHAnsi" w:hAnsiTheme="majorHAnsi" w:cstheme="majorHAnsi"/>
          <w:b/>
          <w:bCs/>
          <w:sz w:val="20"/>
          <w:szCs w:val="20"/>
        </w:rPr>
        <w:t>pkt 1</w:t>
      </w:r>
      <w:r w:rsidR="00FC3A58">
        <w:rPr>
          <w:rFonts w:asciiTheme="majorHAnsi" w:hAnsiTheme="majorHAnsi" w:cstheme="majorHAnsi"/>
          <w:b/>
          <w:bCs/>
          <w:sz w:val="20"/>
          <w:szCs w:val="20"/>
        </w:rPr>
        <w:t>5</w:t>
      </w:r>
      <w:r w:rsidRPr="00966FDB">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bookmarkEnd w:id="3"/>
    <w:p w14:paraId="3851D68A" w14:textId="2177971A" w:rsidR="002E23AF" w:rsidRDefault="002E23AF" w:rsidP="00CC124D">
      <w:pPr>
        <w:spacing w:after="0" w:line="240" w:lineRule="auto"/>
        <w:rPr>
          <w:rFonts w:asciiTheme="majorHAnsi" w:hAnsiTheme="majorHAnsi" w:cstheme="majorHAnsi"/>
          <w:b/>
          <w:bCs/>
          <w:color w:val="FF0000"/>
          <w:sz w:val="20"/>
          <w:szCs w:val="20"/>
        </w:rPr>
      </w:pPr>
    </w:p>
    <w:p w14:paraId="74A39E12" w14:textId="794765A9" w:rsidR="00962AA3" w:rsidRPr="00057067" w:rsidRDefault="00962AA3" w:rsidP="00962AA3">
      <w:pPr>
        <w:suppressAutoHyphens/>
        <w:autoSpaceDN w:val="0"/>
        <w:jc w:val="both"/>
        <w:textAlignment w:val="baseline"/>
        <w:rPr>
          <w:rFonts w:ascii="Calibri Light" w:eastAsia="Times New Roman" w:hAnsi="Calibri Light" w:cs="Calibri Light"/>
          <w:sz w:val="20"/>
          <w:szCs w:val="20"/>
        </w:rPr>
      </w:pPr>
      <w:r w:rsidRPr="00057067">
        <w:rPr>
          <w:rFonts w:asciiTheme="majorHAnsi" w:hAnsiTheme="majorHAnsi" w:cstheme="majorHAnsi"/>
          <w:b/>
          <w:bCs/>
          <w:sz w:val="20"/>
          <w:szCs w:val="20"/>
        </w:rPr>
        <w:t>e)</w:t>
      </w:r>
      <w:r w:rsidRPr="00057067">
        <w:rPr>
          <w:rFonts w:ascii="Calibri Light" w:eastAsia="Times New Roman" w:hAnsi="Calibri Light" w:cs="Calibri Light"/>
          <w:sz w:val="20"/>
          <w:szCs w:val="20"/>
        </w:rPr>
        <w:t xml:space="preserve">  Zgodnie z art. 35 ust. 2 pkt 1) i 68 ust. 3 ustawy z dnia 11 stycznia 2018 r. o </w:t>
      </w:r>
      <w:proofErr w:type="spellStart"/>
      <w:r w:rsidRPr="00057067">
        <w:rPr>
          <w:rFonts w:ascii="Calibri Light" w:eastAsia="Times New Roman" w:hAnsi="Calibri Light" w:cs="Calibri Light"/>
          <w:sz w:val="20"/>
          <w:szCs w:val="20"/>
        </w:rPr>
        <w:t>elektromobilności</w:t>
      </w:r>
      <w:proofErr w:type="spellEnd"/>
      <w:r w:rsidRPr="00057067">
        <w:rPr>
          <w:rFonts w:ascii="Calibri Light" w:eastAsia="Times New Roman" w:hAnsi="Calibri Light" w:cs="Calibri Light"/>
          <w:sz w:val="20"/>
          <w:szCs w:val="20"/>
        </w:rPr>
        <w:t xml:space="preserve"> i paliwach alternatywnych (Dz. U. z 2021 r. poz. 110 z </w:t>
      </w:r>
      <w:proofErr w:type="spellStart"/>
      <w:r w:rsidRPr="00057067">
        <w:rPr>
          <w:rFonts w:ascii="Calibri Light" w:eastAsia="Times New Roman" w:hAnsi="Calibri Light" w:cs="Calibri Light"/>
          <w:sz w:val="20"/>
          <w:szCs w:val="20"/>
        </w:rPr>
        <w:t>późn</w:t>
      </w:r>
      <w:proofErr w:type="spellEnd"/>
      <w:r w:rsidRPr="00057067">
        <w:rPr>
          <w:rFonts w:ascii="Calibri Light" w:eastAsia="Times New Roman" w:hAnsi="Calibri Light" w:cs="Calibri Light"/>
          <w:sz w:val="20"/>
          <w:szCs w:val="20"/>
        </w:rPr>
        <w:t xml:space="preserve">. zm.)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 do wykonywania tego zadania (zamówienia publicznego) wynosić będzie od dnia 1 stycznia 2022 r. co najmniej 10%, a od dnia 1 stycznia 2025 r. co najmniej 30 %, z uwzględnieniem ewentualnych zmian powyższej ustawy, polegających na zmianie wielkości udziału pojazdów elektrycznych lub pojazdów napędzanych gazem ziemnym lub przesunięciu wskazanej w niej daty początkowej. </w:t>
      </w:r>
    </w:p>
    <w:p w14:paraId="43F412AC" w14:textId="45D2D872" w:rsidR="00962AA3" w:rsidRPr="00057067" w:rsidRDefault="00962AA3" w:rsidP="00962AA3">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Przy obliczaniu procentowego udziału pojazdów samochodowych elektrycznych lub pojazdów samochodowych napędzanych gazem ziemnym, o których mowa powyżej należy uwzględnić zasadę, zgodnie z którą wielkość tego udziału poniżej 0,5 zaokrągla się w dół,</w:t>
      </w:r>
      <w:r w:rsidR="00D038C2" w:rsidRPr="00057067">
        <w:rPr>
          <w:rFonts w:ascii="Calibri Light" w:eastAsia="Times New Roman" w:hAnsi="Calibri Light" w:cs="Calibri Light"/>
          <w:sz w:val="20"/>
          <w:szCs w:val="20"/>
        </w:rPr>
        <w:t xml:space="preserve"> </w:t>
      </w:r>
      <w:r w:rsidRPr="00057067">
        <w:rPr>
          <w:rFonts w:ascii="Calibri Light" w:eastAsia="Times New Roman" w:hAnsi="Calibri Light" w:cs="Calibri Light"/>
          <w:sz w:val="20"/>
          <w:szCs w:val="20"/>
        </w:rPr>
        <w:t xml:space="preserve">a wielkość tego udziału 0,5 i powyżej zaokrągla się w górę. </w:t>
      </w:r>
    </w:p>
    <w:p w14:paraId="057D2D53" w14:textId="77777777" w:rsidR="00962AA3" w:rsidRPr="00057067" w:rsidRDefault="00962AA3" w:rsidP="00962AA3">
      <w:pPr>
        <w:suppressAutoHyphens/>
        <w:autoSpaceDN w:val="0"/>
        <w:spacing w:after="0" w:line="240" w:lineRule="auto"/>
        <w:jc w:val="both"/>
        <w:textAlignment w:val="baseline"/>
        <w:rPr>
          <w:rFonts w:ascii="Calibri Light" w:eastAsia="Times New Roman" w:hAnsi="Calibri Light" w:cs="Calibri Light"/>
          <w:sz w:val="20"/>
          <w:szCs w:val="20"/>
        </w:rPr>
      </w:pPr>
    </w:p>
    <w:p w14:paraId="2E407EA7" w14:textId="352B4C9A" w:rsidR="00962AA3" w:rsidRPr="00057067" w:rsidRDefault="00962AA3" w:rsidP="00962AA3">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Przykład:</w:t>
      </w:r>
      <w:r w:rsidRPr="00057067">
        <w:rPr>
          <w:rFonts w:ascii="Calibri Light" w:eastAsia="Times New Roman" w:hAnsi="Calibri Light" w:cs="Calibri Light"/>
          <w:sz w:val="20"/>
          <w:szCs w:val="20"/>
        </w:rPr>
        <w:br/>
      </w:r>
      <w:r w:rsidR="00FF46B1" w:rsidRPr="00057067">
        <w:rPr>
          <w:rFonts w:ascii="Calibri Light" w:eastAsia="Times New Roman" w:hAnsi="Calibri Light" w:cs="Calibri Light"/>
          <w:sz w:val="20"/>
          <w:szCs w:val="20"/>
        </w:rPr>
        <w:t xml:space="preserve">- </w:t>
      </w:r>
      <w:r w:rsidRPr="00057067">
        <w:rPr>
          <w:rFonts w:ascii="Calibri Light" w:eastAsia="Times New Roman" w:hAnsi="Calibri Light" w:cs="Calibri Light"/>
          <w:sz w:val="20"/>
          <w:szCs w:val="20"/>
        </w:rPr>
        <w:t xml:space="preserve">jeżeli Wykonawca używać będzie przy wykonaniu zamówienia ogółem 9 pojazdów samochodowych to udział pojazdów elektrycznych lub pojazdów napędzanych gazem ziemnym od dnia 1 stycznia 2022 r. wynosić musi 1 szt., a od 1 stycznia 2025 r. - 3 szt.; </w:t>
      </w:r>
    </w:p>
    <w:p w14:paraId="7B479AAA" w14:textId="256185A9" w:rsidR="00962AA3" w:rsidRPr="00057067" w:rsidRDefault="00FF46B1" w:rsidP="00962AA3">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lastRenderedPageBreak/>
        <w:t xml:space="preserve">- </w:t>
      </w:r>
      <w:r w:rsidR="00962AA3" w:rsidRPr="00057067">
        <w:rPr>
          <w:rFonts w:ascii="Calibri Light" w:eastAsia="Times New Roman" w:hAnsi="Calibri Light" w:cs="Calibri Light"/>
          <w:sz w:val="20"/>
          <w:szCs w:val="20"/>
        </w:rPr>
        <w:t xml:space="preserve">jeżeli Wykonawca używać będzie przy wykonaniu zamówienia ogółem 3 pojazdy samochodowe to udział pojazdów elektrycznych lub pojazdów napędzanych gazem ziemnym od dnia 1 stycznia 2022 r. wynosić może 0 szt., a od 1 stycznia 2025 r. wynosić musi 1 szt.; </w:t>
      </w:r>
    </w:p>
    <w:p w14:paraId="28A9BAC8" w14:textId="77777777" w:rsidR="00BC7829" w:rsidRPr="00057067" w:rsidRDefault="00FF46B1" w:rsidP="00962AA3">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w:t>
      </w:r>
      <w:r w:rsidR="00962AA3" w:rsidRPr="00057067">
        <w:rPr>
          <w:rFonts w:ascii="Calibri Light" w:eastAsia="Times New Roman" w:hAnsi="Calibri Light" w:cs="Calibri Light"/>
          <w:sz w:val="20"/>
          <w:szCs w:val="20"/>
        </w:rPr>
        <w:t xml:space="preserve"> jeżeli Wykonawca używać będzie przy wykonaniu zamówienia 1 pojazd samochodowy to udział pojazdów elektrycznych lub pojazdów napędzanych gazem ziemnym od dnia 1 stycznia 2022 r. wynosić może 0 szt., a od 1 stycznia 2025 r. - 0 szt.;</w:t>
      </w:r>
      <w:r w:rsidR="00962AA3" w:rsidRPr="00057067">
        <w:rPr>
          <w:rFonts w:ascii="Calibri Light" w:eastAsia="Times New Roman" w:hAnsi="Calibri Light" w:cs="Calibri Light"/>
          <w:sz w:val="20"/>
          <w:szCs w:val="20"/>
        </w:rPr>
        <w:br/>
      </w:r>
    </w:p>
    <w:p w14:paraId="05056F56" w14:textId="2644637F" w:rsidR="00962AA3" w:rsidRPr="00057067" w:rsidRDefault="00962AA3" w:rsidP="00962AA3">
      <w:pPr>
        <w:suppressAutoHyphens/>
        <w:autoSpaceDN w:val="0"/>
        <w:spacing w:after="0" w:line="240" w:lineRule="auto"/>
        <w:jc w:val="both"/>
        <w:textAlignment w:val="baseline"/>
        <w:rPr>
          <w:rFonts w:ascii="Calibri Light" w:eastAsia="Times New Roman" w:hAnsi="Calibri Light" w:cs="Calibri Light"/>
          <w:b/>
          <w:bCs/>
          <w:sz w:val="20"/>
          <w:szCs w:val="20"/>
        </w:rPr>
      </w:pPr>
      <w:r w:rsidRPr="00057067">
        <w:rPr>
          <w:rFonts w:ascii="Calibri Light" w:eastAsia="Times New Roman" w:hAnsi="Calibri Light" w:cs="Calibri Light"/>
          <w:b/>
          <w:bCs/>
          <w:sz w:val="20"/>
          <w:szCs w:val="20"/>
        </w:rPr>
        <w:t>Przez pojazdy elektryczne rozumie się pojazdy samochodowe w rozumieniu art. 2 pkt 33 ustawy z dnia 20 czerwca 1997 r. – Prawo</w:t>
      </w:r>
      <w:r w:rsidR="00A0455F" w:rsidRPr="00057067">
        <w:rPr>
          <w:rFonts w:ascii="Calibri Light" w:eastAsia="Times New Roman" w:hAnsi="Calibri Light" w:cs="Calibri Light"/>
          <w:b/>
          <w:bCs/>
          <w:sz w:val="20"/>
          <w:szCs w:val="20"/>
        </w:rPr>
        <w:t xml:space="preserve"> </w:t>
      </w:r>
      <w:r w:rsidRPr="00057067">
        <w:rPr>
          <w:rFonts w:ascii="Calibri Light" w:eastAsia="Times New Roman" w:hAnsi="Calibri Light" w:cs="Calibri Light"/>
          <w:b/>
          <w:bCs/>
          <w:sz w:val="20"/>
          <w:szCs w:val="20"/>
        </w:rPr>
        <w:t>o ruchu drogowym (tj. pojazdy silnikowe, których konstrukcja umożliwia jazdę z prędkością przekraczającą 25 km/h</w:t>
      </w:r>
      <w:r w:rsidRPr="00057067">
        <w:rPr>
          <w:rFonts w:ascii="Calibri Light" w:eastAsia="Times New Roman" w:hAnsi="Calibri Light" w:cs="Calibri Light"/>
          <w:b/>
          <w:bCs/>
          <w:sz w:val="20"/>
          <w:szCs w:val="20"/>
        </w:rPr>
        <w:br/>
        <w:t>z wyłączeniem ciągników rolniczych), wykorzystujące do napędu wyłącznie energię elektryczną akumulowaną przez podłączenie</w:t>
      </w:r>
      <w:r w:rsidR="00D038C2" w:rsidRPr="00057067">
        <w:rPr>
          <w:rFonts w:ascii="Calibri Light" w:eastAsia="Times New Roman" w:hAnsi="Calibri Light" w:cs="Calibri Light"/>
          <w:b/>
          <w:bCs/>
          <w:sz w:val="20"/>
          <w:szCs w:val="20"/>
        </w:rPr>
        <w:t xml:space="preserve"> </w:t>
      </w:r>
      <w:r w:rsidRPr="00057067">
        <w:rPr>
          <w:rFonts w:ascii="Calibri Light" w:eastAsia="Times New Roman" w:hAnsi="Calibri Light" w:cs="Calibri Light"/>
          <w:b/>
          <w:bCs/>
          <w:sz w:val="20"/>
          <w:szCs w:val="20"/>
        </w:rPr>
        <w:t xml:space="preserve">do zewnętrznego źródła zasilania. </w:t>
      </w:r>
    </w:p>
    <w:p w14:paraId="5075E5B0" w14:textId="77777777" w:rsidR="00FF46B1" w:rsidRPr="00057067" w:rsidRDefault="00FF46B1" w:rsidP="00962AA3">
      <w:pPr>
        <w:suppressAutoHyphens/>
        <w:autoSpaceDN w:val="0"/>
        <w:spacing w:after="0" w:line="240" w:lineRule="auto"/>
        <w:jc w:val="both"/>
        <w:textAlignment w:val="baseline"/>
        <w:rPr>
          <w:rFonts w:ascii="Calibri Light" w:eastAsia="Times New Roman" w:hAnsi="Calibri Light" w:cs="Calibri Light"/>
          <w:sz w:val="20"/>
          <w:szCs w:val="20"/>
        </w:rPr>
      </w:pPr>
    </w:p>
    <w:p w14:paraId="3C8CE838" w14:textId="77E6130E" w:rsidR="00962AA3" w:rsidRPr="00057067" w:rsidRDefault="00962AA3" w:rsidP="00962AA3">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b/>
          <w:bCs/>
          <w:sz w:val="20"/>
          <w:szCs w:val="20"/>
        </w:rPr>
        <w:t>Przez pojazdy napędzane gazem ziemnym rozumie się pojazdy samochodowe w rozumieniu art. 2 pkt 33 ustawy z dnia 20 czerwca 1997 r. - Prawo o ruchu drogowym (tj. pojazdy silnikowe, których konstrukcja umożliwia jazdę z prędkością przekraczającą 25 km/h</w:t>
      </w:r>
      <w:r w:rsidR="00D038C2" w:rsidRPr="00057067">
        <w:rPr>
          <w:rFonts w:ascii="Calibri Light" w:eastAsia="Times New Roman" w:hAnsi="Calibri Light" w:cs="Calibri Light"/>
          <w:b/>
          <w:bCs/>
          <w:sz w:val="20"/>
          <w:szCs w:val="20"/>
        </w:rPr>
        <w:t xml:space="preserve"> </w:t>
      </w:r>
      <w:r w:rsidRPr="00057067">
        <w:rPr>
          <w:rFonts w:ascii="Calibri Light" w:eastAsia="Times New Roman" w:hAnsi="Calibri Light" w:cs="Calibri Light"/>
          <w:b/>
          <w:bCs/>
          <w:sz w:val="20"/>
          <w:szCs w:val="20"/>
        </w:rPr>
        <w:t xml:space="preserve">z wyłączeniem ciągników rolniczych), wykorzystujące do napędu sprężony gaz ziemny (CNG) lub skroplony gaz ziemny (LNG), w tym pochodzący z </w:t>
      </w:r>
      <w:proofErr w:type="spellStart"/>
      <w:r w:rsidRPr="00057067">
        <w:rPr>
          <w:rFonts w:ascii="Calibri Light" w:eastAsia="Times New Roman" w:hAnsi="Calibri Light" w:cs="Calibri Light"/>
          <w:b/>
          <w:bCs/>
          <w:sz w:val="20"/>
          <w:szCs w:val="20"/>
        </w:rPr>
        <w:t>biometanu</w:t>
      </w:r>
      <w:proofErr w:type="spellEnd"/>
      <w:r w:rsidRPr="00057067">
        <w:rPr>
          <w:rFonts w:ascii="Calibri Light" w:eastAsia="Times New Roman" w:hAnsi="Calibri Light" w:cs="Calibri Light"/>
          <w:b/>
          <w:bCs/>
          <w:sz w:val="20"/>
          <w:szCs w:val="20"/>
        </w:rPr>
        <w:t>, oraz posiadający</w:t>
      </w:r>
      <w:r w:rsidRPr="00057067">
        <w:rPr>
          <w:rFonts w:ascii="Calibri Light" w:eastAsia="Times New Roman" w:hAnsi="Calibri Light" w:cs="Calibri Light"/>
          <w:sz w:val="20"/>
          <w:szCs w:val="20"/>
        </w:rPr>
        <w:t xml:space="preserve">: </w:t>
      </w:r>
    </w:p>
    <w:p w14:paraId="04B58C1B" w14:textId="3ADFD510" w:rsidR="00962AA3" w:rsidRPr="00057067" w:rsidRDefault="00FF46B1" w:rsidP="00962AA3">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w:t>
      </w:r>
      <w:r w:rsidR="00962AA3" w:rsidRPr="00057067">
        <w:rPr>
          <w:rFonts w:ascii="Calibri Light" w:eastAsia="Times New Roman" w:hAnsi="Calibri Light" w:cs="Calibri Light"/>
          <w:sz w:val="20"/>
          <w:szCs w:val="20"/>
        </w:rPr>
        <w:t xml:space="preserve"> silnik jednopaliwowy albo, </w:t>
      </w:r>
    </w:p>
    <w:p w14:paraId="43CCA088" w14:textId="5840B8A4" w:rsidR="00962AA3" w:rsidRPr="00057067" w:rsidRDefault="00FF46B1" w:rsidP="00962AA3">
      <w:pPr>
        <w:suppressAutoHyphens/>
        <w:autoSpaceDN w:val="0"/>
        <w:spacing w:after="0" w:line="240" w:lineRule="auto"/>
        <w:jc w:val="both"/>
        <w:textAlignment w:val="baseline"/>
        <w:rPr>
          <w:rFonts w:ascii="Calibri Light" w:eastAsia="Times New Roman" w:hAnsi="Calibri Light" w:cs="Calibri Light"/>
          <w:sz w:val="20"/>
          <w:szCs w:val="20"/>
        </w:rPr>
      </w:pPr>
      <w:r w:rsidRPr="00057067">
        <w:rPr>
          <w:rFonts w:ascii="Calibri Light" w:eastAsia="Times New Roman" w:hAnsi="Calibri Light" w:cs="Calibri Light"/>
          <w:sz w:val="20"/>
          <w:szCs w:val="20"/>
        </w:rPr>
        <w:t>-</w:t>
      </w:r>
      <w:r w:rsidR="00962AA3" w:rsidRPr="00057067">
        <w:rPr>
          <w:rFonts w:ascii="Calibri Light" w:eastAsia="Times New Roman" w:hAnsi="Calibri Light" w:cs="Calibri Light"/>
          <w:sz w:val="20"/>
          <w:szCs w:val="20"/>
        </w:rPr>
        <w:t xml:space="preserve"> silnik dwupaliwowy typu 1A, który pracuje w części gorącej cyklu testu dynamicznego ze średnim wskaźnikiem zużycia gazu nie niższym niż 90 % oraz który na biegu jałowym nie zużywa wyłącznie oleju napędowego i nie posiada trybu pracy silnika zasilanego wyłącznie olejem napędowym w innym trybie pracy pojazdu niż serwisowy lub awaryjny występującym w fabrycznej instalacji gazowej, z którą homologowany jest pojazd albo, w przypadku silnika o zapłonie iskrowym, który posiada awaryjny zbiornik benzyny silnikowej o pojemności nie większej niż 15 litrów.</w:t>
      </w:r>
    </w:p>
    <w:p w14:paraId="35D74994" w14:textId="1C374824" w:rsidR="00966FDB" w:rsidRPr="00057067" w:rsidRDefault="00966FDB" w:rsidP="00CC124D">
      <w:pPr>
        <w:spacing w:after="0" w:line="240" w:lineRule="auto"/>
        <w:rPr>
          <w:rFonts w:asciiTheme="majorHAnsi" w:hAnsiTheme="majorHAnsi" w:cstheme="majorHAnsi"/>
          <w:b/>
          <w:bCs/>
          <w:sz w:val="20"/>
          <w:szCs w:val="20"/>
        </w:rPr>
      </w:pPr>
    </w:p>
    <w:p w14:paraId="6607022C" w14:textId="77777777" w:rsidR="006D3D6A" w:rsidRPr="000805B3" w:rsidRDefault="007157C3" w:rsidP="00CC124D">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1.7</w:t>
      </w:r>
      <w:r w:rsidR="00203509" w:rsidRPr="000805B3">
        <w:rPr>
          <w:rFonts w:asciiTheme="majorHAnsi" w:hAnsiTheme="majorHAnsi" w:cstheme="majorHAnsi"/>
          <w:b/>
          <w:bCs/>
          <w:sz w:val="20"/>
          <w:szCs w:val="20"/>
        </w:rPr>
        <w:t>/</w:t>
      </w:r>
      <w:r w:rsidRPr="000805B3">
        <w:rPr>
          <w:rFonts w:asciiTheme="majorHAnsi" w:hAnsiTheme="majorHAnsi" w:cstheme="majorHAnsi"/>
          <w:b/>
          <w:bCs/>
          <w:sz w:val="20"/>
          <w:szCs w:val="20"/>
        </w:rPr>
        <w:t xml:space="preserve"> </w:t>
      </w:r>
      <w:r w:rsidR="006D3D6A" w:rsidRPr="000805B3">
        <w:rPr>
          <w:rFonts w:asciiTheme="majorHAnsi" w:hAnsiTheme="majorHAnsi" w:cstheme="majorHAnsi"/>
          <w:b/>
          <w:bCs/>
          <w:sz w:val="20"/>
          <w:szCs w:val="20"/>
        </w:rPr>
        <w:t>Warunki rozliczenia wykonania przedmiotu zamówienia.</w:t>
      </w:r>
    </w:p>
    <w:p w14:paraId="35EB37BD" w14:textId="77777777" w:rsidR="00203509" w:rsidRPr="000805B3" w:rsidRDefault="00203509" w:rsidP="00CC124D">
      <w:pPr>
        <w:spacing w:after="0" w:line="240" w:lineRule="auto"/>
        <w:rPr>
          <w:rFonts w:asciiTheme="majorHAnsi" w:hAnsiTheme="majorHAnsi" w:cstheme="majorHAnsi"/>
          <w:sz w:val="20"/>
          <w:szCs w:val="20"/>
        </w:rPr>
      </w:pPr>
    </w:p>
    <w:p w14:paraId="1BC61AC4" w14:textId="5EBE420F"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a) </w:t>
      </w:r>
      <w:r w:rsidR="006D3D6A" w:rsidRPr="000805B3">
        <w:rPr>
          <w:rFonts w:asciiTheme="majorHAnsi" w:hAnsiTheme="majorHAnsi" w:cstheme="majorHAnsi"/>
          <w:sz w:val="20"/>
          <w:szCs w:val="20"/>
        </w:rPr>
        <w:t xml:space="preserve">Wynagrodzenie wykonawcy jest </w:t>
      </w:r>
      <w:r w:rsidR="006D3D6A" w:rsidRPr="000805B3">
        <w:rPr>
          <w:rFonts w:asciiTheme="majorHAnsi" w:hAnsiTheme="majorHAnsi" w:cstheme="majorHAnsi"/>
          <w:b/>
          <w:bCs/>
          <w:sz w:val="20"/>
          <w:szCs w:val="20"/>
        </w:rPr>
        <w:t>ceną ryczałtową</w:t>
      </w:r>
      <w:r w:rsidR="006D3D6A" w:rsidRPr="000805B3">
        <w:rPr>
          <w:rFonts w:asciiTheme="majorHAnsi" w:hAnsiTheme="majorHAnsi" w:cstheme="majorHAnsi"/>
          <w:sz w:val="20"/>
          <w:szCs w:val="20"/>
        </w:rPr>
        <w:t xml:space="preserve"> za wykonanie przedmiotu zamówien</w:t>
      </w:r>
      <w:r w:rsidR="000805B3" w:rsidRPr="000805B3">
        <w:rPr>
          <w:rFonts w:asciiTheme="majorHAnsi" w:hAnsiTheme="majorHAnsi" w:cstheme="majorHAnsi"/>
          <w:sz w:val="20"/>
          <w:szCs w:val="20"/>
        </w:rPr>
        <w:t>ia, wynikającą swoim zakresem z </w:t>
      </w:r>
      <w:r w:rsidR="006D3D6A" w:rsidRPr="000805B3">
        <w:rPr>
          <w:rFonts w:asciiTheme="majorHAnsi" w:hAnsiTheme="majorHAnsi" w:cstheme="majorHAnsi"/>
          <w:sz w:val="20"/>
          <w:szCs w:val="20"/>
        </w:rPr>
        <w:t xml:space="preserve">niniejszej </w:t>
      </w:r>
      <w:r w:rsidR="00102D1F" w:rsidRPr="000805B3">
        <w:rPr>
          <w:rFonts w:asciiTheme="majorHAnsi" w:hAnsiTheme="majorHAnsi" w:cstheme="majorHAnsi"/>
          <w:sz w:val="20"/>
          <w:szCs w:val="20"/>
        </w:rPr>
        <w:t>specyfikacji</w:t>
      </w:r>
      <w:r w:rsidR="006D3D6A" w:rsidRPr="000805B3">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0805B3">
        <w:rPr>
          <w:rFonts w:asciiTheme="majorHAnsi" w:hAnsiTheme="majorHAnsi" w:cstheme="majorHAnsi"/>
          <w:sz w:val="20"/>
          <w:szCs w:val="20"/>
        </w:rPr>
        <w:t>STWiOR</w:t>
      </w:r>
      <w:proofErr w:type="spellEnd"/>
      <w:r w:rsidR="006D3D6A" w:rsidRPr="000805B3">
        <w:rPr>
          <w:rFonts w:asciiTheme="majorHAnsi" w:hAnsiTheme="majorHAnsi" w:cstheme="majorHAnsi"/>
          <w:sz w:val="20"/>
          <w:szCs w:val="20"/>
        </w:rPr>
        <w:t xml:space="preserve">). </w:t>
      </w:r>
    </w:p>
    <w:p w14:paraId="19FD8129" w14:textId="77777777" w:rsidR="00203509" w:rsidRPr="000805B3" w:rsidRDefault="00203509" w:rsidP="00CC124D">
      <w:pPr>
        <w:spacing w:after="0" w:line="240" w:lineRule="auto"/>
        <w:jc w:val="both"/>
        <w:rPr>
          <w:rFonts w:asciiTheme="majorHAnsi" w:hAnsiTheme="majorHAnsi" w:cstheme="majorHAnsi"/>
          <w:sz w:val="20"/>
          <w:szCs w:val="20"/>
        </w:rPr>
      </w:pPr>
    </w:p>
    <w:p w14:paraId="2D50BEF6" w14:textId="77777777" w:rsidR="006D3D6A" w:rsidRPr="000805B3" w:rsidRDefault="007157C3" w:rsidP="00CC124D">
      <w:pPr>
        <w:spacing w:after="0" w:line="240" w:lineRule="auto"/>
        <w:jc w:val="both"/>
        <w:rPr>
          <w:rFonts w:asciiTheme="majorHAnsi" w:hAnsiTheme="majorHAnsi" w:cstheme="majorHAnsi"/>
          <w:sz w:val="20"/>
          <w:szCs w:val="20"/>
        </w:rPr>
      </w:pPr>
      <w:r w:rsidRPr="000805B3">
        <w:rPr>
          <w:rFonts w:asciiTheme="majorHAnsi" w:hAnsiTheme="majorHAnsi" w:cstheme="majorHAnsi"/>
          <w:sz w:val="20"/>
          <w:szCs w:val="20"/>
        </w:rPr>
        <w:t xml:space="preserve">b) </w:t>
      </w:r>
      <w:r w:rsidR="006D3D6A" w:rsidRPr="000805B3">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0805B3" w:rsidRDefault="00203509" w:rsidP="00CC124D">
      <w:pPr>
        <w:spacing w:after="0" w:line="240" w:lineRule="auto"/>
        <w:jc w:val="both"/>
        <w:rPr>
          <w:rFonts w:asciiTheme="majorHAnsi" w:hAnsiTheme="majorHAnsi" w:cstheme="majorHAnsi"/>
          <w:sz w:val="20"/>
          <w:szCs w:val="20"/>
        </w:rPr>
      </w:pPr>
    </w:p>
    <w:p w14:paraId="0176EC25" w14:textId="77777777" w:rsidR="00623132" w:rsidRDefault="007157C3" w:rsidP="00CC124D">
      <w:pPr>
        <w:spacing w:after="0" w:line="240" w:lineRule="auto"/>
        <w:jc w:val="both"/>
        <w:rPr>
          <w:rFonts w:asciiTheme="majorHAnsi" w:hAnsiTheme="majorHAnsi" w:cstheme="majorHAnsi"/>
          <w:b/>
          <w:bCs/>
          <w:sz w:val="20"/>
          <w:szCs w:val="20"/>
          <w:u w:val="single"/>
        </w:rPr>
      </w:pPr>
      <w:r w:rsidRPr="000805B3">
        <w:rPr>
          <w:rFonts w:asciiTheme="majorHAnsi" w:hAnsiTheme="majorHAnsi" w:cstheme="majorHAnsi"/>
          <w:sz w:val="20"/>
          <w:szCs w:val="20"/>
        </w:rPr>
        <w:t xml:space="preserve">c) </w:t>
      </w:r>
      <w:r w:rsidR="006D3D6A" w:rsidRPr="000805B3">
        <w:rPr>
          <w:rFonts w:asciiTheme="majorHAnsi" w:hAnsiTheme="majorHAnsi" w:cstheme="majorHAnsi"/>
          <w:sz w:val="20"/>
          <w:szCs w:val="20"/>
        </w:rPr>
        <w:t xml:space="preserve">Ceną oferty jest kwota wynagrodzenia ryczałtowego zaoferowana przez Wykonawcę w formularzu oferty. </w:t>
      </w:r>
      <w:r w:rsidR="006D3D6A" w:rsidRPr="000805B3">
        <w:rPr>
          <w:rFonts w:asciiTheme="majorHAnsi" w:hAnsiTheme="majorHAnsi" w:cstheme="majorHAnsi"/>
          <w:b/>
          <w:bCs/>
          <w:sz w:val="20"/>
          <w:szCs w:val="20"/>
          <w:u w:val="single"/>
        </w:rPr>
        <w:t>Do oferty nie należy załączać kosztorysu ofertowego</w:t>
      </w:r>
      <w:r w:rsidR="00623132">
        <w:rPr>
          <w:rFonts w:asciiTheme="majorHAnsi" w:hAnsiTheme="majorHAnsi" w:cstheme="majorHAnsi"/>
          <w:b/>
          <w:bCs/>
          <w:sz w:val="20"/>
          <w:szCs w:val="20"/>
          <w:u w:val="single"/>
        </w:rPr>
        <w:t xml:space="preserve"> (szczegółowego)</w:t>
      </w:r>
      <w:r w:rsidR="006D3D6A" w:rsidRPr="000805B3">
        <w:rPr>
          <w:rFonts w:asciiTheme="majorHAnsi" w:hAnsiTheme="majorHAnsi" w:cstheme="majorHAnsi"/>
          <w:b/>
          <w:bCs/>
          <w:sz w:val="20"/>
          <w:szCs w:val="20"/>
          <w:u w:val="single"/>
        </w:rPr>
        <w:t>. Zamawiający wymaga kosztorysu ofertowego</w:t>
      </w:r>
      <w:r w:rsidR="00623132">
        <w:rPr>
          <w:rFonts w:asciiTheme="majorHAnsi" w:hAnsiTheme="majorHAnsi" w:cstheme="majorHAnsi"/>
          <w:b/>
          <w:bCs/>
          <w:sz w:val="20"/>
          <w:szCs w:val="20"/>
          <w:u w:val="single"/>
        </w:rPr>
        <w:t xml:space="preserve"> (szczegółowego)</w:t>
      </w:r>
    </w:p>
    <w:p w14:paraId="50300978" w14:textId="62790980" w:rsidR="006D3D6A" w:rsidRPr="000805B3" w:rsidRDefault="00623132" w:rsidP="00CC124D">
      <w:pPr>
        <w:spacing w:after="0" w:line="240" w:lineRule="auto"/>
        <w:jc w:val="both"/>
        <w:rPr>
          <w:rFonts w:asciiTheme="majorHAnsi" w:hAnsiTheme="majorHAnsi" w:cstheme="majorHAnsi"/>
          <w:b/>
          <w:bCs/>
          <w:sz w:val="20"/>
          <w:szCs w:val="20"/>
          <w:u w:val="single"/>
        </w:rPr>
      </w:pPr>
      <w:r>
        <w:rPr>
          <w:rFonts w:asciiTheme="majorHAnsi" w:hAnsiTheme="majorHAnsi" w:cstheme="majorHAnsi"/>
          <w:b/>
          <w:bCs/>
          <w:sz w:val="20"/>
          <w:szCs w:val="20"/>
          <w:u w:val="single"/>
        </w:rPr>
        <w:t xml:space="preserve">(opisującego wszystkie parametry cenotwórcze, tj. Robociznę, Materiały, Sprzęt, Koszty pośrednie, Koszty zakupu materiałów, Zysk) </w:t>
      </w:r>
      <w:r w:rsidR="006D3D6A" w:rsidRPr="000805B3">
        <w:rPr>
          <w:rFonts w:asciiTheme="majorHAnsi" w:hAnsiTheme="majorHAnsi" w:cstheme="majorHAnsi"/>
          <w:b/>
          <w:bCs/>
          <w:sz w:val="20"/>
          <w:szCs w:val="20"/>
          <w:u w:val="single"/>
        </w:rPr>
        <w:t xml:space="preserve"> od Wykonawcy, którego oferta zostanie wybrana jako najkorzystniejsza w postępowaniu na etapie przed podpisaniem umowy.</w:t>
      </w:r>
    </w:p>
    <w:p w14:paraId="5DE81869" w14:textId="77777777" w:rsidR="00203509" w:rsidRPr="000805B3" w:rsidRDefault="00203509" w:rsidP="00CC124D">
      <w:pPr>
        <w:spacing w:after="0" w:line="240" w:lineRule="auto"/>
        <w:jc w:val="both"/>
        <w:rPr>
          <w:rFonts w:asciiTheme="majorHAnsi" w:hAnsiTheme="majorHAnsi" w:cstheme="majorHAnsi"/>
          <w:sz w:val="20"/>
          <w:szCs w:val="20"/>
        </w:rPr>
      </w:pPr>
    </w:p>
    <w:p w14:paraId="24CD024C" w14:textId="05EFE05F" w:rsidR="006D3D6A" w:rsidRPr="000805B3" w:rsidRDefault="00A9717D" w:rsidP="004A196F">
      <w:pPr>
        <w:spacing w:after="0" w:line="240" w:lineRule="auto"/>
        <w:jc w:val="both"/>
        <w:rPr>
          <w:rFonts w:asciiTheme="minorHAnsi" w:eastAsia="Times New Roman" w:hAnsiTheme="minorHAnsi" w:cstheme="minorHAnsi"/>
          <w:sz w:val="20"/>
          <w:szCs w:val="20"/>
        </w:rPr>
      </w:pPr>
      <w:r w:rsidRPr="000805B3">
        <w:rPr>
          <w:rFonts w:asciiTheme="majorHAnsi" w:hAnsiTheme="majorHAnsi" w:cstheme="majorHAnsi"/>
          <w:sz w:val="20"/>
          <w:szCs w:val="20"/>
        </w:rPr>
        <w:t>d</w:t>
      </w:r>
      <w:r w:rsidR="007157C3" w:rsidRPr="000805B3">
        <w:rPr>
          <w:rFonts w:asciiTheme="majorHAnsi" w:hAnsiTheme="majorHAnsi" w:cstheme="majorHAnsi"/>
          <w:sz w:val="20"/>
          <w:szCs w:val="20"/>
        </w:rPr>
        <w:t xml:space="preserve">) </w:t>
      </w:r>
      <w:r w:rsidR="006D3D6A" w:rsidRPr="000805B3">
        <w:rPr>
          <w:rFonts w:asciiTheme="minorHAnsi" w:hAnsiTheme="minorHAnsi" w:cstheme="minorHAnsi"/>
          <w:sz w:val="20"/>
          <w:szCs w:val="20"/>
          <w:u w:val="single"/>
        </w:rPr>
        <w:t xml:space="preserve">Warunkiem zapłaty należności dla Wykonawcy za wykonane roboty będzie otrzymanie przez Zamawiającego </w:t>
      </w:r>
      <w:r w:rsidR="00A64DA7" w:rsidRPr="000805B3">
        <w:rPr>
          <w:rFonts w:asciiTheme="minorHAnsi" w:hAnsiTheme="minorHAnsi" w:cstheme="minorHAnsi"/>
          <w:sz w:val="20"/>
          <w:szCs w:val="20"/>
          <w:u w:val="single"/>
        </w:rPr>
        <w:t>podpisanych</w:t>
      </w:r>
      <w:r w:rsidR="006D3D6A" w:rsidRPr="000805B3">
        <w:rPr>
          <w:rFonts w:asciiTheme="minorHAnsi" w:hAnsiTheme="minorHAnsi" w:cstheme="minorHAnsi"/>
          <w:sz w:val="20"/>
          <w:szCs w:val="20"/>
          <w:u w:val="single"/>
        </w:rPr>
        <w:t xml:space="preserve"> przez podwykonawców potwierdzeń otrzymania zapłaty zgodnie z zawartymi z nimi umowami.</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W przypadku uchylenia się </w:t>
      </w:r>
      <w:r w:rsidR="00AA67FC" w:rsidRPr="000805B3">
        <w:rPr>
          <w:rFonts w:asciiTheme="minorHAnsi" w:eastAsia="Times New Roman" w:hAnsiTheme="minorHAnsi" w:cstheme="minorHAnsi"/>
          <w:sz w:val="20"/>
          <w:szCs w:val="20"/>
        </w:rPr>
        <w:t>od obowiązku zapłaty odpowiednio przez wykonawcę, podwykonawcę lub dalszego podwykonawcę</w:t>
      </w:r>
      <w:r w:rsidR="006D3D6A" w:rsidRPr="000805B3">
        <w:rPr>
          <w:rFonts w:asciiTheme="minorHAnsi" w:hAnsiTheme="minorHAnsi" w:cstheme="minorHAnsi"/>
          <w:sz w:val="20"/>
          <w:szCs w:val="20"/>
        </w:rPr>
        <w:t xml:space="preserve"> Zamawiający dokona </w:t>
      </w:r>
      <w:r w:rsidR="00AA67FC" w:rsidRPr="000805B3">
        <w:rPr>
          <w:rFonts w:asciiTheme="minorHAnsi" w:hAnsiTheme="minorHAnsi" w:cstheme="minorHAnsi"/>
          <w:sz w:val="20"/>
          <w:szCs w:val="20"/>
        </w:rPr>
        <w:t xml:space="preserve">bezpośredniej </w:t>
      </w:r>
      <w:r w:rsidR="006D3D6A" w:rsidRPr="000805B3">
        <w:rPr>
          <w:rFonts w:asciiTheme="minorHAnsi" w:hAnsiTheme="minorHAnsi" w:cstheme="minorHAnsi"/>
          <w:sz w:val="20"/>
          <w:szCs w:val="20"/>
        </w:rPr>
        <w:t>zapłaty dla podwykonawcy</w:t>
      </w:r>
      <w:r w:rsidR="00C52C79" w:rsidRPr="000805B3">
        <w:rPr>
          <w:rFonts w:asciiTheme="minorHAnsi" w:hAnsiTheme="minorHAnsi" w:cstheme="minorHAnsi"/>
          <w:sz w:val="20"/>
          <w:szCs w:val="20"/>
        </w:rPr>
        <w:t xml:space="preserve"> lub dalszego podwykonawcy</w:t>
      </w:r>
      <w:r w:rsidR="006D3D6A"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 xml:space="preserve"> Z zastrzeżeniem art. 465. Ust. 2 – 8</w:t>
      </w:r>
      <w:r w:rsidR="00E9134B" w:rsidRPr="000805B3">
        <w:rPr>
          <w:rFonts w:asciiTheme="minorHAnsi" w:hAnsiTheme="minorHAnsi" w:cstheme="minorHAnsi"/>
          <w:sz w:val="20"/>
          <w:szCs w:val="20"/>
        </w:rPr>
        <w:t xml:space="preserve"> ustawy </w:t>
      </w:r>
      <w:proofErr w:type="spellStart"/>
      <w:r w:rsidR="00E9134B" w:rsidRPr="000805B3">
        <w:rPr>
          <w:rFonts w:asciiTheme="minorHAnsi" w:hAnsiTheme="minorHAnsi" w:cstheme="minorHAnsi"/>
          <w:sz w:val="20"/>
          <w:szCs w:val="20"/>
        </w:rPr>
        <w:t>Pzp</w:t>
      </w:r>
      <w:proofErr w:type="spellEnd"/>
      <w:r w:rsidR="00E9134B" w:rsidRPr="000805B3">
        <w:rPr>
          <w:rFonts w:asciiTheme="minorHAnsi" w:hAnsiTheme="minorHAnsi" w:cstheme="minorHAnsi"/>
          <w:sz w:val="20"/>
          <w:szCs w:val="20"/>
        </w:rPr>
        <w:t xml:space="preserve"> </w:t>
      </w:r>
      <w:r w:rsidR="00AA67FC" w:rsidRPr="000805B3">
        <w:rPr>
          <w:rFonts w:asciiTheme="minorHAnsi" w:hAnsiTheme="minorHAnsi" w:cstheme="minorHAnsi"/>
          <w:sz w:val="20"/>
          <w:szCs w:val="20"/>
        </w:rPr>
        <w:t>.</w:t>
      </w:r>
      <w:r w:rsidR="006D3D6A" w:rsidRPr="000805B3">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520944" w:rsidRDefault="00490F59"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6ABB1A01" w14:textId="16FDD618" w:rsidR="00436F5E" w:rsidRPr="00430ABF" w:rsidRDefault="00436F5E" w:rsidP="00436F5E">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w:t>
      </w:r>
      <w:r w:rsidRPr="00430ABF">
        <w:rPr>
          <w:rFonts w:asciiTheme="majorHAnsi" w:hAnsiTheme="majorHAnsi" w:cstheme="majorHAnsi"/>
          <w:sz w:val="20"/>
          <w:szCs w:val="20"/>
        </w:rPr>
        <w:lastRenderedPageBreak/>
        <w:t xml:space="preserve">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520944" w:rsidRDefault="00436F5E" w:rsidP="00436F5E">
      <w:pPr>
        <w:autoSpaceDE w:val="0"/>
        <w:spacing w:after="0" w:line="240" w:lineRule="auto"/>
        <w:jc w:val="both"/>
        <w:rPr>
          <w:rFonts w:asciiTheme="majorHAnsi" w:hAnsiTheme="majorHAnsi" w:cstheme="majorHAnsi"/>
          <w:color w:val="FF0000"/>
          <w:sz w:val="20"/>
          <w:szCs w:val="20"/>
        </w:rPr>
      </w:pPr>
    </w:p>
    <w:p w14:paraId="1D536E6C" w14:textId="6FCF4B5E" w:rsidR="00436F5E" w:rsidRPr="00B3331C" w:rsidRDefault="00436F5E" w:rsidP="00436F5E">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520944" w:rsidRDefault="00B729A7"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1EA057F0" w14:textId="65D2E5E8" w:rsidR="00CE2573" w:rsidRPr="00430ABF" w:rsidRDefault="00CE2573" w:rsidP="00CE2573">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sidR="00430ABF">
        <w:rPr>
          <w:rFonts w:ascii="Calibri Light" w:hAnsi="Calibri Light"/>
          <w:sz w:val="20"/>
          <w:szCs w:val="20"/>
          <w:lang w:eastAsia="en-US"/>
        </w:rPr>
        <w:t>r. – Kodeks pracy (tj. Dz. U. z </w:t>
      </w:r>
      <w:r w:rsidRPr="00430ABF">
        <w:rPr>
          <w:rFonts w:ascii="Calibri Light" w:hAnsi="Calibri Light"/>
          <w:sz w:val="20"/>
          <w:szCs w:val="20"/>
          <w:lang w:eastAsia="en-US"/>
        </w:rPr>
        <w:t>2020 r., poz. 1320 ze zm.) z wyłączeniem osób samodzielnie wykonujących daną czynność w ramach jednoosobowej działalności gospodarczej tzw. „samo zatrudnienie”</w:t>
      </w:r>
      <w:r w:rsidR="00937CCB" w:rsidRPr="00430ABF">
        <w:rPr>
          <w:rFonts w:asciiTheme="majorHAnsi" w:hAnsiTheme="majorHAnsi" w:cstheme="majorHAnsi"/>
          <w:sz w:val="20"/>
          <w:szCs w:val="20"/>
        </w:rPr>
        <w:t xml:space="preserve"> lub na podstawie umowy </w:t>
      </w:r>
      <w:proofErr w:type="spellStart"/>
      <w:r w:rsidR="00937CCB" w:rsidRPr="00430ABF">
        <w:rPr>
          <w:rFonts w:asciiTheme="majorHAnsi" w:hAnsiTheme="majorHAnsi" w:cstheme="majorHAnsi"/>
          <w:sz w:val="20"/>
          <w:szCs w:val="20"/>
        </w:rPr>
        <w:t>cywilno</w:t>
      </w:r>
      <w:proofErr w:type="spellEnd"/>
      <w:r w:rsidR="00937CCB"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085A5E5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430ABF" w:rsidRDefault="00CE2573" w:rsidP="00CE2573">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0E77D76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430ABF" w:rsidRDefault="00CE2573" w:rsidP="00CE2573">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3035CE3"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730F479B" w14:textId="77777777"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113E7E7C" w:rsidR="00CE2573" w:rsidRPr="00430ABF" w:rsidRDefault="00CE2573" w:rsidP="00CE2573">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sidR="00430ABF">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4E508C48" w14:textId="77777777" w:rsidR="00CE2573" w:rsidRPr="00520944" w:rsidRDefault="00CE2573" w:rsidP="00CC124D">
      <w:pPr>
        <w:spacing w:after="0" w:line="240" w:lineRule="auto"/>
        <w:rPr>
          <w:rFonts w:asciiTheme="majorHAnsi" w:hAnsiTheme="majorHAnsi" w:cstheme="majorHAnsi"/>
          <w:color w:val="FF0000"/>
          <w:sz w:val="20"/>
          <w:szCs w:val="20"/>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CC124D">
      <w:pPr>
        <w:spacing w:after="0" w:line="240" w:lineRule="auto"/>
        <w:rPr>
          <w:rFonts w:asciiTheme="majorHAnsi" w:hAnsiTheme="majorHAnsi" w:cstheme="majorHAnsi"/>
          <w:sz w:val="20"/>
          <w:szCs w:val="20"/>
        </w:rPr>
      </w:pPr>
    </w:p>
    <w:p w14:paraId="3FEBF630" w14:textId="77777777" w:rsidR="0028014F" w:rsidRPr="00430ABF" w:rsidRDefault="006D3D6A"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Termin realizacji zamówienia </w:t>
      </w:r>
      <w:r w:rsidR="0028014F" w:rsidRPr="00430ABF">
        <w:rPr>
          <w:rFonts w:asciiTheme="majorHAnsi" w:hAnsiTheme="majorHAnsi" w:cstheme="majorHAnsi"/>
          <w:b/>
          <w:bCs/>
          <w:sz w:val="20"/>
          <w:szCs w:val="20"/>
        </w:rPr>
        <w:t>:</w:t>
      </w:r>
    </w:p>
    <w:p w14:paraId="59903E37" w14:textId="2A9B6921" w:rsidR="0028014F" w:rsidRDefault="00927498" w:rsidP="00927498">
      <w:pPr>
        <w:pStyle w:val="Akapitzlist"/>
        <w:numPr>
          <w:ilvl w:val="0"/>
          <w:numId w:val="9"/>
        </w:numPr>
        <w:spacing w:after="0" w:line="240" w:lineRule="auto"/>
        <w:jc w:val="both"/>
        <w:rPr>
          <w:rFonts w:asciiTheme="majorHAnsi" w:hAnsiTheme="majorHAnsi" w:cstheme="majorHAnsi"/>
          <w:b/>
          <w:bCs/>
          <w:sz w:val="20"/>
          <w:szCs w:val="20"/>
        </w:rPr>
      </w:pPr>
      <w:bookmarkStart w:id="4" w:name="_Hlk65509195"/>
      <w:r>
        <w:rPr>
          <w:rFonts w:asciiTheme="majorHAnsi" w:hAnsiTheme="majorHAnsi" w:cstheme="majorHAnsi"/>
          <w:b/>
          <w:bCs/>
          <w:sz w:val="20"/>
          <w:szCs w:val="20"/>
        </w:rPr>
        <w:t xml:space="preserve">rozpoczęcie </w:t>
      </w:r>
      <w:r w:rsidR="00BC7829">
        <w:rPr>
          <w:rFonts w:asciiTheme="majorHAnsi" w:hAnsiTheme="majorHAnsi" w:cstheme="majorHAnsi"/>
          <w:b/>
          <w:bCs/>
          <w:sz w:val="20"/>
          <w:szCs w:val="20"/>
        </w:rPr>
        <w:t xml:space="preserve">od dnia </w:t>
      </w:r>
      <w:r>
        <w:rPr>
          <w:rFonts w:asciiTheme="majorHAnsi" w:hAnsiTheme="majorHAnsi" w:cstheme="majorHAnsi"/>
          <w:b/>
          <w:bCs/>
          <w:sz w:val="20"/>
          <w:szCs w:val="20"/>
        </w:rPr>
        <w:t xml:space="preserve">27.06.2022 r. </w:t>
      </w:r>
    </w:p>
    <w:p w14:paraId="32AA3DEB" w14:textId="3F61DD3F" w:rsidR="00927498" w:rsidRDefault="00927498" w:rsidP="00927498">
      <w:pPr>
        <w:pStyle w:val="Akapitzlist"/>
        <w:numPr>
          <w:ilvl w:val="0"/>
          <w:numId w:val="9"/>
        </w:num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zakończenie </w:t>
      </w:r>
      <w:r w:rsidR="00BC7829">
        <w:rPr>
          <w:rFonts w:asciiTheme="majorHAnsi" w:hAnsiTheme="majorHAnsi" w:cstheme="majorHAnsi"/>
          <w:b/>
          <w:bCs/>
          <w:sz w:val="20"/>
          <w:szCs w:val="20"/>
        </w:rPr>
        <w:t xml:space="preserve">do dnia </w:t>
      </w:r>
      <w:r>
        <w:rPr>
          <w:rFonts w:asciiTheme="majorHAnsi" w:hAnsiTheme="majorHAnsi" w:cstheme="majorHAnsi"/>
          <w:b/>
          <w:bCs/>
          <w:sz w:val="20"/>
          <w:szCs w:val="20"/>
        </w:rPr>
        <w:t xml:space="preserve">20.08.2022 r. </w:t>
      </w:r>
    </w:p>
    <w:p w14:paraId="542B6F9B" w14:textId="77777777" w:rsidR="00927498" w:rsidRPr="00927498" w:rsidRDefault="00927498" w:rsidP="00927498">
      <w:pPr>
        <w:spacing w:after="0" w:line="240" w:lineRule="auto"/>
        <w:jc w:val="both"/>
        <w:rPr>
          <w:rFonts w:asciiTheme="majorHAnsi" w:hAnsiTheme="majorHAnsi" w:cstheme="majorHAnsi"/>
          <w:b/>
          <w:bCs/>
          <w:sz w:val="20"/>
          <w:szCs w:val="20"/>
        </w:rPr>
      </w:pPr>
    </w:p>
    <w:bookmarkEnd w:id="4"/>
    <w:p w14:paraId="1AC12A47" w14:textId="416703E1" w:rsidR="00927498" w:rsidRDefault="00927498" w:rsidP="00927498">
      <w:pPr>
        <w:spacing w:after="0" w:line="240" w:lineRule="auto"/>
        <w:rPr>
          <w:rFonts w:asciiTheme="majorHAnsi" w:hAnsiTheme="majorHAnsi" w:cstheme="majorHAnsi"/>
          <w:sz w:val="20"/>
          <w:szCs w:val="20"/>
        </w:rPr>
      </w:pPr>
      <w:r w:rsidRPr="00A17F33">
        <w:rPr>
          <w:rFonts w:asciiTheme="majorHAnsi" w:hAnsiTheme="majorHAnsi" w:cstheme="majorHAnsi"/>
          <w:sz w:val="20"/>
          <w:szCs w:val="20"/>
        </w:rPr>
        <w:t>Termin realizacji zamówieni</w:t>
      </w:r>
      <w:r w:rsidR="00DB1435">
        <w:rPr>
          <w:rFonts w:asciiTheme="majorHAnsi" w:hAnsiTheme="majorHAnsi" w:cstheme="majorHAnsi"/>
          <w:sz w:val="20"/>
          <w:szCs w:val="20"/>
        </w:rPr>
        <w:t>a wynika z okresu wakacyjnego, kiedy w placówce nie przebywają dzieci i jest możliwe przeprowadzenie robót budowlanych.</w:t>
      </w:r>
    </w:p>
    <w:p w14:paraId="3070AC2B" w14:textId="3746B320" w:rsidR="00AD2DB9" w:rsidRDefault="00AD2DB9" w:rsidP="00CC124D">
      <w:pPr>
        <w:spacing w:after="0" w:line="240" w:lineRule="auto"/>
        <w:rPr>
          <w:rFonts w:asciiTheme="majorHAnsi" w:hAnsiTheme="majorHAnsi" w:cstheme="majorHAnsi"/>
          <w:color w:val="FF0000"/>
          <w:sz w:val="20"/>
          <w:szCs w:val="20"/>
        </w:rPr>
      </w:pPr>
    </w:p>
    <w:p w14:paraId="2E52A786" w14:textId="33F179D3" w:rsidR="00100625" w:rsidRDefault="00100625" w:rsidP="00CC124D">
      <w:pPr>
        <w:spacing w:after="0" w:line="240" w:lineRule="auto"/>
        <w:rPr>
          <w:rFonts w:asciiTheme="majorHAnsi" w:hAnsiTheme="majorHAnsi" w:cstheme="majorHAnsi"/>
          <w:color w:val="FF0000"/>
          <w:sz w:val="20"/>
          <w:szCs w:val="20"/>
        </w:rPr>
      </w:pPr>
    </w:p>
    <w:p w14:paraId="51DB6BB1" w14:textId="77777777" w:rsidR="00100625" w:rsidRPr="00520944" w:rsidRDefault="00100625" w:rsidP="00CC124D">
      <w:pPr>
        <w:spacing w:after="0" w:line="240" w:lineRule="auto"/>
        <w:rPr>
          <w:rFonts w:asciiTheme="majorHAnsi" w:hAnsiTheme="majorHAnsi" w:cstheme="majorHAnsi"/>
          <w:color w:val="FF0000"/>
          <w:sz w:val="20"/>
          <w:szCs w:val="20"/>
        </w:rPr>
      </w:pPr>
    </w:p>
    <w:p w14:paraId="68C9FB72" w14:textId="77777777" w:rsidR="006D3D6A" w:rsidRPr="00430ABF"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lastRenderedPageBreak/>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1) Zdolnoś</w:t>
      </w:r>
      <w:r w:rsidR="006411CB" w:rsidRPr="00430ABF">
        <w:rPr>
          <w:rFonts w:asciiTheme="majorHAnsi" w:hAnsiTheme="majorHAnsi" w:cstheme="majorHAnsi"/>
          <w:sz w:val="20"/>
          <w:szCs w:val="20"/>
        </w:rPr>
        <w:t>ci</w:t>
      </w:r>
      <w:r w:rsidRPr="00430ABF">
        <w:rPr>
          <w:rFonts w:asciiTheme="majorHAnsi" w:hAnsiTheme="majorHAnsi" w:cstheme="majorHAnsi"/>
          <w:sz w:val="20"/>
          <w:szCs w:val="20"/>
        </w:rPr>
        <w:t xml:space="preserve"> do występowania w obrocie w gospodarczym.</w:t>
      </w:r>
    </w:p>
    <w:p w14:paraId="0DE3C8C8" w14:textId="77777777" w:rsidR="008579C0" w:rsidRPr="00430ABF" w:rsidRDefault="008579C0" w:rsidP="0028014F">
      <w:pPr>
        <w:tabs>
          <w:tab w:val="left" w:pos="284"/>
        </w:tabs>
        <w:autoSpaceDE w:val="0"/>
        <w:spacing w:after="0" w:line="240" w:lineRule="auto"/>
        <w:jc w:val="both"/>
        <w:rPr>
          <w:rFonts w:asciiTheme="majorHAnsi" w:hAnsiTheme="majorHAnsi" w:cstheme="majorHAnsi"/>
          <w:i/>
          <w:sz w:val="20"/>
          <w:szCs w:val="20"/>
        </w:rPr>
      </w:pPr>
      <w:r w:rsidRPr="00430ABF">
        <w:rPr>
          <w:rFonts w:asciiTheme="majorHAnsi" w:hAnsiTheme="majorHAnsi" w:cstheme="majorHAnsi"/>
          <w:i/>
          <w:sz w:val="20"/>
          <w:szCs w:val="20"/>
        </w:rPr>
        <w:t xml:space="preserve">Zamawiający nie stawia szczególnych wymagań z zakresu tego warunku. </w:t>
      </w:r>
    </w:p>
    <w:p w14:paraId="769A6969" w14:textId="77777777" w:rsidR="008579C0" w:rsidRPr="00430ABF" w:rsidRDefault="008579C0" w:rsidP="0028014F">
      <w:pPr>
        <w:spacing w:after="0" w:line="240" w:lineRule="auto"/>
        <w:rPr>
          <w:rFonts w:asciiTheme="majorHAnsi" w:hAnsiTheme="majorHAnsi" w:cstheme="majorHAnsi"/>
          <w:sz w:val="20"/>
          <w:szCs w:val="20"/>
        </w:rPr>
      </w:pPr>
    </w:p>
    <w:p w14:paraId="1CCAC94C" w14:textId="77777777" w:rsidR="008579C0" w:rsidRPr="00430ABF" w:rsidRDefault="008579C0" w:rsidP="0028014F">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430ABF" w:rsidRDefault="008579C0" w:rsidP="0028014F">
      <w:pPr>
        <w:tabs>
          <w:tab w:val="left" w:pos="284"/>
        </w:tabs>
        <w:autoSpaceDE w:val="0"/>
        <w:spacing w:after="0" w:line="240" w:lineRule="auto"/>
        <w:jc w:val="both"/>
        <w:rPr>
          <w:rFonts w:asciiTheme="majorHAnsi" w:hAnsiTheme="majorHAnsi" w:cstheme="majorHAnsi"/>
          <w:i/>
          <w:sz w:val="20"/>
          <w:szCs w:val="20"/>
        </w:rPr>
      </w:pPr>
      <w:r w:rsidRPr="00430ABF">
        <w:rPr>
          <w:rFonts w:asciiTheme="majorHAnsi" w:hAnsiTheme="majorHAnsi" w:cstheme="majorHAnsi"/>
          <w:i/>
          <w:sz w:val="20"/>
          <w:szCs w:val="20"/>
        </w:rPr>
        <w:t xml:space="preserve">Zamawiający nie stawia szczególnych wymagań z zakresu tego warunku. </w:t>
      </w:r>
    </w:p>
    <w:p w14:paraId="51A02997" w14:textId="77777777" w:rsidR="008579C0" w:rsidRPr="00430ABF" w:rsidRDefault="008579C0" w:rsidP="0028014F">
      <w:pPr>
        <w:spacing w:after="0" w:line="240" w:lineRule="auto"/>
        <w:rPr>
          <w:rFonts w:asciiTheme="majorHAnsi" w:hAnsiTheme="majorHAnsi" w:cstheme="majorHAnsi"/>
          <w:sz w:val="20"/>
          <w:szCs w:val="20"/>
        </w:rPr>
      </w:pPr>
    </w:p>
    <w:p w14:paraId="08686D09" w14:textId="1A195C2C" w:rsidR="008579C0" w:rsidRDefault="008579C0" w:rsidP="0028014F">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3) Sytuacji ekonomicznej lub finansowej:</w:t>
      </w:r>
    </w:p>
    <w:p w14:paraId="59F1C34C" w14:textId="77777777" w:rsidR="00927498" w:rsidRPr="00430ABF" w:rsidRDefault="00927498" w:rsidP="0028014F">
      <w:pPr>
        <w:spacing w:after="0" w:line="240" w:lineRule="auto"/>
        <w:rPr>
          <w:rFonts w:asciiTheme="majorHAnsi" w:hAnsiTheme="majorHAnsi" w:cstheme="majorHAnsi"/>
          <w:b/>
          <w:bCs/>
          <w:sz w:val="20"/>
          <w:szCs w:val="20"/>
        </w:rPr>
      </w:pPr>
    </w:p>
    <w:p w14:paraId="5756FCDC" w14:textId="3FFD40E7" w:rsidR="00927498" w:rsidRPr="00922EF9" w:rsidRDefault="00927498" w:rsidP="00922EF9">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posiada środki finansowe lub zdolność kredytową w wysokości 2</w:t>
      </w:r>
      <w:r>
        <w:rPr>
          <w:rFonts w:asciiTheme="majorHAnsi" w:eastAsia="TimesNewRoman" w:hAnsiTheme="majorHAnsi" w:cstheme="majorHAnsi"/>
          <w:b/>
          <w:sz w:val="20"/>
          <w:szCs w:val="20"/>
        </w:rPr>
        <w:t>00</w:t>
      </w:r>
      <w:r w:rsidRPr="00B56F36">
        <w:rPr>
          <w:rFonts w:asciiTheme="majorHAnsi" w:eastAsia="TimesNewRoman" w:hAnsiTheme="majorHAnsi" w:cstheme="majorHAnsi"/>
          <w:b/>
          <w:sz w:val="20"/>
          <w:szCs w:val="20"/>
        </w:rPr>
        <w:t> 000,00 zł.</w:t>
      </w:r>
      <w:r w:rsidRPr="00B56F36">
        <w:rPr>
          <w:rFonts w:asciiTheme="majorHAnsi" w:hAnsiTheme="majorHAnsi" w:cstheme="majorHAnsi"/>
          <w:b/>
          <w:bCs/>
          <w:sz w:val="20"/>
          <w:szCs w:val="20"/>
        </w:rPr>
        <w:tab/>
      </w:r>
    </w:p>
    <w:p w14:paraId="1C48DEF4" w14:textId="77777777" w:rsidR="001C7380" w:rsidRPr="00430ABF" w:rsidRDefault="001C7380"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6FAC9C1F" w14:textId="77777777" w:rsidR="008579C0" w:rsidRPr="00A672AA" w:rsidRDefault="008579C0" w:rsidP="0028014F">
      <w:pPr>
        <w:spacing w:after="0" w:line="240" w:lineRule="auto"/>
        <w:rPr>
          <w:rFonts w:asciiTheme="majorHAnsi" w:hAnsiTheme="majorHAnsi" w:cstheme="majorHAnsi"/>
          <w:b/>
          <w:bCs/>
          <w:sz w:val="20"/>
          <w:szCs w:val="20"/>
        </w:rPr>
      </w:pPr>
      <w:r w:rsidRPr="00A672AA">
        <w:rPr>
          <w:rFonts w:asciiTheme="majorHAnsi" w:hAnsiTheme="majorHAnsi" w:cstheme="majorHAnsi"/>
          <w:b/>
          <w:bCs/>
          <w:sz w:val="20"/>
          <w:szCs w:val="20"/>
        </w:rPr>
        <w:t>4) Zdolności technicznej lub zawodowej:</w:t>
      </w:r>
    </w:p>
    <w:p w14:paraId="4BEE3152"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r w:rsidRPr="00A672AA">
        <w:rPr>
          <w:rFonts w:asciiTheme="majorHAnsi" w:hAnsiTheme="majorHAnsi" w:cstheme="majorHAnsi"/>
          <w:sz w:val="20"/>
          <w:szCs w:val="20"/>
        </w:rPr>
        <w:t xml:space="preserve">Wykonawca spełni ten warunek udziału w postępowaniu, jeżeli wykaże, że </w:t>
      </w:r>
    </w:p>
    <w:p w14:paraId="0BE6EB89" w14:textId="77777777" w:rsidR="008579C0" w:rsidRPr="00A672AA"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A672AA"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A672AA">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72FFA7D" w14:textId="77777777" w:rsidR="00430ABF" w:rsidRPr="00430ABF" w:rsidRDefault="00430ABF" w:rsidP="00430ABF">
      <w:pPr>
        <w:suppressAutoHyphens/>
        <w:spacing w:after="0" w:line="360" w:lineRule="auto"/>
        <w:jc w:val="both"/>
        <w:rPr>
          <w:rFonts w:ascii="Calibri Light" w:eastAsia="Times New Roman" w:hAnsi="Calibri Light" w:cs="Calibri Light"/>
          <w:sz w:val="20"/>
          <w:szCs w:val="20"/>
          <w:lang w:eastAsia="ar-SA"/>
        </w:rPr>
      </w:pPr>
    </w:p>
    <w:p w14:paraId="26A95D96" w14:textId="1F10EC60" w:rsidR="00430ABF" w:rsidRPr="00430ABF" w:rsidRDefault="00430ABF" w:rsidP="00A672AA">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430ABF">
        <w:rPr>
          <w:rFonts w:ascii="Calibri Light" w:eastAsia="Arial" w:hAnsi="Calibri Light" w:cs="Calibri Light"/>
          <w:b/>
          <w:sz w:val="20"/>
          <w:szCs w:val="20"/>
          <w:lang w:eastAsia="ar-SA"/>
        </w:rPr>
        <w:t xml:space="preserve">- co najmniej </w:t>
      </w:r>
      <w:r w:rsidR="00426489">
        <w:rPr>
          <w:rFonts w:ascii="Calibri Light" w:eastAsia="Arial" w:hAnsi="Calibri Light" w:cs="Calibri Light"/>
          <w:b/>
          <w:sz w:val="20"/>
          <w:szCs w:val="20"/>
          <w:lang w:eastAsia="ar-SA"/>
        </w:rPr>
        <w:t>2</w:t>
      </w:r>
      <w:r w:rsidRPr="00430ABF">
        <w:rPr>
          <w:rFonts w:ascii="Calibri Light" w:eastAsia="Arial" w:hAnsi="Calibri Light" w:cs="Calibri Light"/>
          <w:b/>
          <w:sz w:val="20"/>
          <w:szCs w:val="20"/>
          <w:lang w:eastAsia="ar-SA"/>
        </w:rPr>
        <w:t xml:space="preserve"> robot</w:t>
      </w:r>
      <w:r w:rsidR="00426489">
        <w:rPr>
          <w:rFonts w:ascii="Calibri Light" w:eastAsia="Arial" w:hAnsi="Calibri Light" w:cs="Calibri Light"/>
          <w:b/>
          <w:sz w:val="20"/>
          <w:szCs w:val="20"/>
          <w:lang w:eastAsia="ar-SA"/>
        </w:rPr>
        <w:t>y</w:t>
      </w:r>
      <w:r w:rsidRPr="00430ABF">
        <w:rPr>
          <w:rFonts w:ascii="Calibri Light" w:eastAsia="Arial" w:hAnsi="Calibri Light" w:cs="Calibri Light"/>
          <w:b/>
          <w:sz w:val="20"/>
          <w:szCs w:val="20"/>
          <w:lang w:eastAsia="ar-SA"/>
        </w:rPr>
        <w:t xml:space="preserve"> budowlan</w:t>
      </w:r>
      <w:r w:rsidR="00426489">
        <w:rPr>
          <w:rFonts w:ascii="Calibri Light" w:eastAsia="Arial" w:hAnsi="Calibri Light" w:cs="Calibri Light"/>
          <w:b/>
          <w:sz w:val="20"/>
          <w:szCs w:val="20"/>
          <w:lang w:eastAsia="ar-SA"/>
        </w:rPr>
        <w:t>e</w:t>
      </w:r>
      <w:r w:rsidRPr="00430ABF">
        <w:rPr>
          <w:rFonts w:ascii="Calibri Light" w:eastAsia="Arial" w:hAnsi="Calibri Light" w:cs="Calibri Light"/>
          <w:sz w:val="20"/>
          <w:szCs w:val="20"/>
          <w:lang w:eastAsia="ar-SA"/>
        </w:rPr>
        <w:t xml:space="preserve"> odpowiadające swoim rodzajem robotom budowlanym </w:t>
      </w:r>
      <w:r w:rsidRPr="00430ABF">
        <w:rPr>
          <w:rFonts w:ascii="Calibri Light" w:hAnsi="Calibri Light" w:cs="Calibri Light"/>
          <w:bCs/>
          <w:sz w:val="20"/>
          <w:szCs w:val="20"/>
          <w:lang w:eastAsia="ar-SA"/>
        </w:rPr>
        <w:t>stanowiącym przedmiot zamówienia tj.: polegające na</w:t>
      </w:r>
      <w:r w:rsidR="00426489">
        <w:rPr>
          <w:rFonts w:ascii="Calibri Light" w:hAnsi="Calibri Light" w:cs="Calibri Light"/>
          <w:bCs/>
          <w:sz w:val="20"/>
          <w:szCs w:val="20"/>
          <w:lang w:eastAsia="ar-SA"/>
        </w:rPr>
        <w:t>:</w:t>
      </w:r>
      <w:r w:rsidRPr="00430ABF">
        <w:rPr>
          <w:rFonts w:ascii="Calibri Light" w:hAnsi="Calibri Light" w:cs="Calibri Light"/>
          <w:bCs/>
          <w:sz w:val="20"/>
          <w:szCs w:val="20"/>
          <w:lang w:eastAsia="ar-SA"/>
        </w:rPr>
        <w:t xml:space="preserve"> </w:t>
      </w:r>
    </w:p>
    <w:p w14:paraId="0A1FD36D" w14:textId="61795BA5" w:rsidR="00430ABF" w:rsidRPr="00426489" w:rsidRDefault="00426489" w:rsidP="00426489">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173EDD">
        <w:rPr>
          <w:rFonts w:ascii="Calibri Light" w:hAnsi="Calibri Light" w:cs="Calibri Light"/>
          <w:b/>
          <w:sz w:val="20"/>
          <w:szCs w:val="20"/>
          <w:lang w:eastAsia="ar-SA"/>
        </w:rPr>
        <w:t xml:space="preserve">- </w:t>
      </w:r>
      <w:r w:rsidR="00922EF9">
        <w:rPr>
          <w:rFonts w:ascii="Calibri Light" w:hAnsi="Calibri Light" w:cs="Calibri Light"/>
          <w:b/>
          <w:sz w:val="20"/>
          <w:szCs w:val="20"/>
          <w:lang w:eastAsia="ar-SA"/>
        </w:rPr>
        <w:t xml:space="preserve">przebudowie pomieszczeń w budynkach użyteczności publicznej – szkoły/przedszkola/ żłobka wraz z instalacjami sanitarnymi i elektrycznymi </w:t>
      </w:r>
      <w:r w:rsidRPr="00173EDD">
        <w:rPr>
          <w:rFonts w:ascii="Calibri Light" w:hAnsi="Calibri Light" w:cs="Calibri Light"/>
          <w:b/>
          <w:sz w:val="20"/>
          <w:szCs w:val="20"/>
          <w:lang w:eastAsia="ar-SA"/>
        </w:rPr>
        <w:t xml:space="preserve"> o wartości </w:t>
      </w:r>
      <w:r w:rsidR="00922EF9">
        <w:rPr>
          <w:rFonts w:ascii="Calibri Light" w:hAnsi="Calibri Light" w:cs="Calibri Light"/>
          <w:b/>
          <w:sz w:val="20"/>
          <w:szCs w:val="20"/>
          <w:lang w:eastAsia="ar-SA"/>
        </w:rPr>
        <w:t xml:space="preserve">nie mniejszej niż </w:t>
      </w:r>
      <w:r w:rsidRPr="00173EDD">
        <w:rPr>
          <w:rFonts w:ascii="Calibri Light" w:hAnsi="Calibri Light" w:cs="Calibri Light"/>
          <w:b/>
          <w:sz w:val="20"/>
          <w:szCs w:val="20"/>
          <w:lang w:eastAsia="ar-SA"/>
        </w:rPr>
        <w:t>200 000 zł</w:t>
      </w:r>
      <w:r>
        <w:rPr>
          <w:rFonts w:ascii="Calibri Light" w:hAnsi="Calibri Light" w:cs="Calibri Light"/>
          <w:bCs/>
          <w:sz w:val="20"/>
          <w:szCs w:val="20"/>
          <w:lang w:eastAsia="ar-SA"/>
        </w:rPr>
        <w:t xml:space="preserve"> </w:t>
      </w:r>
      <w:r w:rsidR="00173EDD" w:rsidRPr="00173EDD">
        <w:rPr>
          <w:rFonts w:ascii="Calibri Light" w:hAnsi="Calibri Light" w:cs="Calibri Light"/>
          <w:b/>
          <w:color w:val="FF0000"/>
          <w:sz w:val="20"/>
          <w:szCs w:val="20"/>
          <w:lang w:eastAsia="ar-SA"/>
        </w:rPr>
        <w:t>(</w:t>
      </w:r>
      <w:r w:rsidRPr="00173EDD">
        <w:rPr>
          <w:rFonts w:ascii="Calibri Light" w:hAnsi="Calibri Light" w:cs="Calibri Light"/>
          <w:b/>
          <w:color w:val="FF0000"/>
          <w:sz w:val="20"/>
          <w:szCs w:val="20"/>
          <w:lang w:eastAsia="ar-SA"/>
        </w:rPr>
        <w:t>każda</w:t>
      </w:r>
      <w:r w:rsidR="00173EDD" w:rsidRPr="00173EDD">
        <w:rPr>
          <w:rFonts w:ascii="Calibri Light" w:hAnsi="Calibri Light" w:cs="Calibri Light"/>
          <w:b/>
          <w:color w:val="FF0000"/>
          <w:sz w:val="20"/>
          <w:szCs w:val="20"/>
          <w:lang w:eastAsia="ar-SA"/>
        </w:rPr>
        <w:t>)</w:t>
      </w:r>
    </w:p>
    <w:p w14:paraId="56C0AA56" w14:textId="47E8CED9" w:rsidR="00967EB1" w:rsidRDefault="00967EB1" w:rsidP="00935D28">
      <w:pPr>
        <w:autoSpaceDE w:val="0"/>
        <w:autoSpaceDN w:val="0"/>
        <w:adjustRightInd w:val="0"/>
        <w:spacing w:after="0" w:line="240" w:lineRule="auto"/>
        <w:rPr>
          <w:rFonts w:asciiTheme="majorHAnsi" w:hAnsiTheme="majorHAnsi" w:cstheme="majorHAnsi"/>
          <w:sz w:val="20"/>
          <w:szCs w:val="20"/>
        </w:rPr>
      </w:pPr>
    </w:p>
    <w:p w14:paraId="7D1C55F3" w14:textId="77777777" w:rsidR="00F43F94" w:rsidRPr="00A672AA" w:rsidRDefault="00F43F94"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UWAGA </w:t>
      </w:r>
    </w:p>
    <w:p w14:paraId="652EA184"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639232E"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3) Jeżeli zakres robót przedstawionych w dokumencie złożonym na potwierdzenie, że robo</w:t>
      </w:r>
      <w:r w:rsidR="00C14EA2" w:rsidRPr="00C14EA2">
        <w:rPr>
          <w:rFonts w:asciiTheme="majorHAnsi" w:hAnsiTheme="majorHAnsi" w:cstheme="majorHAnsi"/>
          <w:sz w:val="20"/>
          <w:szCs w:val="20"/>
        </w:rPr>
        <w:t>ty budowlane zostały wykonane w </w:t>
      </w:r>
      <w:r w:rsidRPr="00C14EA2">
        <w:rPr>
          <w:rFonts w:asciiTheme="majorHAnsi" w:hAnsiTheme="majorHAnsi" w:cstheme="majorHAnsi"/>
          <w:sz w:val="20"/>
          <w:szCs w:val="20"/>
        </w:rPr>
        <w:t>sposób należyty oraz zgodnie z zasadami sztuki budowlanej i prawidłowo ukończone, jest szerszy od powyżej określonego przez Zamawiającego należy w wykazie robót budowlanych podać wartość robót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4448152E" w14:textId="0B39BE16" w:rsidR="008579C0" w:rsidRPr="00B3331C"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w:t>
      </w:r>
      <w:r w:rsidR="0003649F" w:rsidRPr="00B3331C">
        <w:rPr>
          <w:rFonts w:asciiTheme="majorHAnsi" w:hAnsiTheme="majorHAnsi" w:cstheme="majorHAnsi"/>
          <w:sz w:val="20"/>
          <w:szCs w:val="20"/>
        </w:rPr>
        <w:t>dniu zamieszczenia ogłoszenia w </w:t>
      </w:r>
      <w:r w:rsidRPr="00B3331C">
        <w:rPr>
          <w:rFonts w:asciiTheme="majorHAnsi" w:hAnsiTheme="majorHAnsi" w:cstheme="majorHAnsi"/>
          <w:sz w:val="20"/>
          <w:szCs w:val="20"/>
        </w:rPr>
        <w:t xml:space="preserve">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0C128BAB"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lastRenderedPageBreak/>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dzeniu Ministra Rozwoju Pracy i </w:t>
      </w:r>
      <w:r w:rsidRPr="00C14EA2">
        <w:rPr>
          <w:rFonts w:asciiTheme="majorHAnsi" w:hAnsiTheme="majorHAnsi" w:cstheme="majorHAnsi"/>
          <w:sz w:val="20"/>
          <w:szCs w:val="20"/>
        </w:rPr>
        <w:t xml:space="preserve">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151DCB0B" w14:textId="7C4333B6" w:rsidR="009A278B" w:rsidRPr="00C65B04"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C65B04">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C65B04" w:rsidRDefault="00DB6E82" w:rsidP="00DB6E82">
      <w:pPr>
        <w:tabs>
          <w:tab w:val="left" w:pos="-142"/>
        </w:tabs>
        <w:spacing w:after="0" w:line="240" w:lineRule="auto"/>
        <w:jc w:val="both"/>
        <w:rPr>
          <w:rFonts w:ascii="Calibri Light" w:hAnsi="Calibri Light" w:cs="Calibri Light"/>
          <w:bCs/>
          <w:sz w:val="20"/>
          <w:szCs w:val="20"/>
        </w:rPr>
      </w:pPr>
    </w:p>
    <w:p w14:paraId="3D015059" w14:textId="77777777" w:rsidR="00943D91" w:rsidRDefault="00943D91" w:rsidP="003854C3">
      <w:pPr>
        <w:shd w:val="clear" w:color="auto" w:fill="F2F2F2" w:themeFill="background1" w:themeFillShade="F2"/>
        <w:suppressAutoHyphens/>
        <w:spacing w:after="0" w:line="240" w:lineRule="auto"/>
        <w:ind w:right="21"/>
        <w:jc w:val="both"/>
        <w:rPr>
          <w:rFonts w:ascii="Calibri Light" w:eastAsia="Times New Roman" w:hAnsi="Calibri Light" w:cs="Calibri Light"/>
          <w:iCs/>
          <w:sz w:val="20"/>
          <w:szCs w:val="20"/>
          <w:lang w:eastAsia="ar-SA"/>
        </w:rPr>
      </w:pPr>
    </w:p>
    <w:p w14:paraId="62FFFA1F" w14:textId="3E64D30C" w:rsidR="00DB6E82" w:rsidRPr="00C65B04" w:rsidRDefault="004869FC" w:rsidP="003854C3">
      <w:pPr>
        <w:shd w:val="clear" w:color="auto" w:fill="F2F2F2" w:themeFill="background1" w:themeFillShade="F2"/>
        <w:suppressAutoHyphens/>
        <w:spacing w:after="0" w:line="240" w:lineRule="auto"/>
        <w:ind w:right="21"/>
        <w:jc w:val="both"/>
        <w:rPr>
          <w:rFonts w:ascii="Calibri Light" w:eastAsia="Times New Roman" w:hAnsi="Calibri Light" w:cs="Calibri Light"/>
          <w:b/>
          <w:iCs/>
          <w:sz w:val="20"/>
          <w:szCs w:val="20"/>
          <w:lang w:eastAsia="ar-SA"/>
        </w:rPr>
      </w:pPr>
      <w:r w:rsidRPr="00C65B04">
        <w:rPr>
          <w:rFonts w:ascii="Calibri Light" w:eastAsia="Times New Roman" w:hAnsi="Calibri Light" w:cs="Calibri Light"/>
          <w:iCs/>
          <w:sz w:val="20"/>
          <w:szCs w:val="20"/>
          <w:lang w:eastAsia="ar-SA"/>
        </w:rPr>
        <w:t xml:space="preserve">-  </w:t>
      </w:r>
      <w:r w:rsidR="00DB6E82" w:rsidRPr="00C65B04">
        <w:rPr>
          <w:rFonts w:ascii="Calibri Light" w:eastAsia="Times New Roman" w:hAnsi="Calibri Light" w:cs="Calibri Light"/>
          <w:b/>
          <w:iCs/>
          <w:sz w:val="20"/>
          <w:szCs w:val="20"/>
          <w:lang w:eastAsia="ar-SA"/>
        </w:rPr>
        <w:t xml:space="preserve">1 osobę </w:t>
      </w:r>
      <w:r w:rsidR="00DB6E82" w:rsidRPr="00C65B04">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C65B04">
        <w:rPr>
          <w:rFonts w:ascii="Calibri Light" w:eastAsia="Times New Roman" w:hAnsi="Calibri Light" w:cs="Calibri Light"/>
          <w:b/>
          <w:iCs/>
          <w:sz w:val="20"/>
          <w:szCs w:val="20"/>
          <w:lang w:eastAsia="ar-SA"/>
        </w:rPr>
        <w:t xml:space="preserve"> w specjalności</w:t>
      </w:r>
      <w:r w:rsidR="00943D91">
        <w:rPr>
          <w:rFonts w:ascii="Calibri Light" w:eastAsia="Times New Roman" w:hAnsi="Calibri Light" w:cs="Calibri Light"/>
          <w:b/>
          <w:iCs/>
          <w:sz w:val="20"/>
          <w:szCs w:val="20"/>
          <w:lang w:eastAsia="ar-SA"/>
        </w:rPr>
        <w:t xml:space="preserve"> konstrukcyjno-budowlanej</w:t>
      </w:r>
      <w:r w:rsidR="00DB6E82" w:rsidRPr="00C65B04">
        <w:rPr>
          <w:rFonts w:ascii="Calibri Light" w:eastAsia="Times New Roman" w:hAnsi="Calibri Light" w:cs="Calibri Light"/>
          <w:b/>
          <w:iCs/>
          <w:sz w:val="20"/>
          <w:szCs w:val="20"/>
          <w:lang w:eastAsia="ar-SA"/>
        </w:rPr>
        <w:t xml:space="preserve">, </w:t>
      </w:r>
    </w:p>
    <w:p w14:paraId="14DAB923" w14:textId="749C1DA1" w:rsidR="00922EF9" w:rsidRDefault="00DB6E82" w:rsidP="003854C3">
      <w:pPr>
        <w:shd w:val="clear" w:color="auto" w:fill="F2F2F2" w:themeFill="background1" w:themeFillShade="F2"/>
        <w:suppressAutoHyphens/>
        <w:spacing w:after="0" w:line="240" w:lineRule="auto"/>
        <w:rPr>
          <w:rFonts w:ascii="Calibri Light" w:eastAsia="Times New Roman" w:hAnsi="Calibri Light" w:cs="Tahoma"/>
          <w:i/>
          <w:sz w:val="20"/>
          <w:szCs w:val="20"/>
          <w:lang w:eastAsia="ar-SA"/>
        </w:rPr>
      </w:pPr>
      <w:r w:rsidRPr="00C65B04">
        <w:rPr>
          <w:rFonts w:ascii="Calibri Light" w:eastAsia="Times New Roman" w:hAnsi="Calibri Light" w:cs="Tahoma"/>
          <w:i/>
          <w:sz w:val="20"/>
          <w:szCs w:val="20"/>
          <w:lang w:eastAsia="ar-SA"/>
        </w:rPr>
        <w:t>wpisaną na listę członków Regionalnej Izby Samorządu Zawodowego.</w:t>
      </w:r>
    </w:p>
    <w:p w14:paraId="39A65DAF" w14:textId="77777777" w:rsidR="00943D91" w:rsidRPr="00C65B04" w:rsidRDefault="00943D91" w:rsidP="003854C3">
      <w:pPr>
        <w:shd w:val="clear" w:color="auto" w:fill="F2F2F2" w:themeFill="background1" w:themeFillShade="F2"/>
        <w:suppressAutoHyphens/>
        <w:spacing w:after="0" w:line="240" w:lineRule="auto"/>
        <w:rPr>
          <w:rFonts w:ascii="Calibri Light" w:hAnsi="Calibri Light" w:cs="Calibri"/>
          <w:b/>
          <w:bCs/>
          <w:i/>
          <w:sz w:val="20"/>
          <w:szCs w:val="20"/>
          <w:lang w:eastAsia="ar-SA"/>
        </w:rPr>
      </w:pPr>
    </w:p>
    <w:p w14:paraId="6B08BF0C" w14:textId="77777777" w:rsidR="007E635F" w:rsidRPr="00520944" w:rsidRDefault="007E635F" w:rsidP="007E635F">
      <w:pPr>
        <w:autoSpaceDE w:val="0"/>
        <w:autoSpaceDN w:val="0"/>
        <w:adjustRightInd w:val="0"/>
        <w:spacing w:after="0" w:line="240" w:lineRule="auto"/>
        <w:jc w:val="both"/>
        <w:rPr>
          <w:rFonts w:asciiTheme="majorHAnsi" w:hAnsiTheme="majorHAnsi" w:cstheme="majorHAnsi"/>
          <w:color w:val="FF0000"/>
          <w:sz w:val="20"/>
          <w:szCs w:val="20"/>
        </w:rPr>
      </w:pPr>
    </w:p>
    <w:p w14:paraId="72E499AF" w14:textId="681C0AA2" w:rsidR="008579C0" w:rsidRPr="000F51C5"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Każda z ww. osób winna posiadać uprawnienia budowlane zgodne z art. 12-1</w:t>
      </w:r>
      <w:r w:rsidR="00102D1F" w:rsidRPr="00B3331C">
        <w:rPr>
          <w:rFonts w:asciiTheme="majorHAnsi" w:hAnsiTheme="majorHAnsi" w:cstheme="majorHAnsi"/>
          <w:sz w:val="20"/>
          <w:szCs w:val="20"/>
        </w:rPr>
        <w:t>6</w:t>
      </w:r>
      <w:r w:rsidRPr="00B3331C">
        <w:rPr>
          <w:rFonts w:asciiTheme="majorHAnsi" w:hAnsiTheme="majorHAnsi" w:cstheme="majorHAnsi"/>
          <w:sz w:val="20"/>
          <w:szCs w:val="20"/>
        </w:rPr>
        <w:t xml:space="preserve"> ustawy z dnia 7 lipca 1994 r. Prawo budowlane </w:t>
      </w:r>
      <w:r w:rsidR="00616C73" w:rsidRPr="00B3331C">
        <w:rPr>
          <w:rFonts w:asciiTheme="majorHAnsi" w:hAnsiTheme="majorHAnsi" w:cstheme="majorHAnsi"/>
          <w:sz w:val="20"/>
          <w:szCs w:val="20"/>
        </w:rPr>
        <w:t>(tj. Dz. U. 202</w:t>
      </w:r>
      <w:r w:rsidR="003A278F">
        <w:rPr>
          <w:rFonts w:asciiTheme="majorHAnsi" w:hAnsiTheme="majorHAnsi" w:cstheme="majorHAnsi"/>
          <w:sz w:val="20"/>
          <w:szCs w:val="20"/>
        </w:rPr>
        <w:t>1</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3A278F">
        <w:rPr>
          <w:rFonts w:asciiTheme="majorHAnsi" w:hAnsiTheme="majorHAnsi" w:cstheme="majorHAnsi"/>
          <w:sz w:val="20"/>
          <w:szCs w:val="20"/>
        </w:rPr>
        <w:t xml:space="preserve">2351 z </w:t>
      </w:r>
      <w:proofErr w:type="spellStart"/>
      <w:r w:rsidR="003A278F">
        <w:rPr>
          <w:rFonts w:asciiTheme="majorHAnsi" w:hAnsiTheme="majorHAnsi" w:cstheme="majorHAnsi"/>
          <w:sz w:val="20"/>
          <w:szCs w:val="20"/>
        </w:rPr>
        <w:t>późn</w:t>
      </w:r>
      <w:proofErr w:type="spellEnd"/>
      <w:r w:rsidR="003A278F">
        <w:rPr>
          <w:rFonts w:asciiTheme="majorHAnsi" w:hAnsiTheme="majorHAnsi" w:cstheme="majorHAnsi"/>
          <w:sz w:val="20"/>
          <w:szCs w:val="20"/>
        </w:rPr>
        <w:t>. zm.</w:t>
      </w:r>
      <w:r w:rsidR="00616C73" w:rsidRPr="00B3331C">
        <w:rPr>
          <w:rFonts w:asciiTheme="majorHAnsi" w:hAnsiTheme="majorHAnsi" w:cstheme="majorHAnsi"/>
          <w:sz w:val="20"/>
          <w:szCs w:val="20"/>
        </w:rPr>
        <w:t xml:space="preserve">) </w:t>
      </w:r>
      <w:r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Pr="000F51C5">
        <w:rPr>
          <w:rFonts w:asciiTheme="majorHAnsi" w:hAnsiTheme="majorHAnsi" w:cstheme="majorHAnsi"/>
          <w:sz w:val="20"/>
          <w:szCs w:val="20"/>
        </w:rPr>
        <w:t xml:space="preserve">o samorządach zawodowych architektów oraz inżynierów budownictwa. </w:t>
      </w:r>
    </w:p>
    <w:p w14:paraId="46E8CFC0"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C76D848" w14:textId="65D8D66D" w:rsidR="008579C0" w:rsidRPr="008C0818" w:rsidRDefault="008579C0" w:rsidP="00CC124D">
      <w:pPr>
        <w:pStyle w:val="Default"/>
        <w:spacing w:after="0" w:line="240" w:lineRule="auto"/>
        <w:jc w:val="both"/>
        <w:rPr>
          <w:rFonts w:asciiTheme="majorHAnsi" w:hAnsiTheme="majorHAnsi" w:cstheme="majorHAnsi"/>
          <w:color w:val="auto"/>
          <w:sz w:val="20"/>
          <w:szCs w:val="20"/>
        </w:rPr>
      </w:pP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Pr="008C0818">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8C0818">
        <w:rPr>
          <w:rFonts w:asciiTheme="majorHAnsi" w:hAnsiTheme="majorHAnsi" w:cstheme="majorHAnsi"/>
          <w:color w:val="auto"/>
          <w:sz w:val="20"/>
          <w:szCs w:val="20"/>
        </w:rPr>
        <w:t xml:space="preserve">tj. </w:t>
      </w:r>
      <w:r w:rsidRPr="008C0818">
        <w:rPr>
          <w:rFonts w:asciiTheme="majorHAnsi" w:hAnsiTheme="majorHAnsi" w:cstheme="majorHAnsi"/>
          <w:color w:val="auto"/>
          <w:sz w:val="20"/>
          <w:szCs w:val="20"/>
        </w:rPr>
        <w:t>Dz.</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U. </w:t>
      </w:r>
      <w:r w:rsidR="00102D1F" w:rsidRPr="008C0818">
        <w:rPr>
          <w:rFonts w:asciiTheme="majorHAnsi" w:hAnsiTheme="majorHAnsi" w:cstheme="majorHAnsi"/>
          <w:color w:val="auto"/>
          <w:sz w:val="20"/>
          <w:szCs w:val="20"/>
        </w:rPr>
        <w:t>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w:t>
      </w:r>
      <w:r w:rsidRPr="008C0818">
        <w:rPr>
          <w:rFonts w:asciiTheme="majorHAnsi" w:hAnsiTheme="majorHAnsi" w:cstheme="majorHAnsi"/>
          <w:color w:val="auto"/>
          <w:sz w:val="20"/>
          <w:szCs w:val="20"/>
        </w:rPr>
        <w:t xml:space="preserve">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8C0818">
        <w:rPr>
          <w:rFonts w:asciiTheme="majorHAnsi" w:hAnsiTheme="majorHAnsi" w:cstheme="majorHAnsi"/>
          <w:color w:val="auto"/>
          <w:sz w:val="20"/>
          <w:szCs w:val="20"/>
        </w:rPr>
        <w:t>tj. Dz. U. 202</w:t>
      </w:r>
      <w:r w:rsidR="00A33684">
        <w:rPr>
          <w:rFonts w:asciiTheme="majorHAnsi" w:hAnsiTheme="majorHAnsi" w:cstheme="majorHAnsi"/>
          <w:color w:val="auto"/>
          <w:sz w:val="20"/>
          <w:szCs w:val="20"/>
        </w:rPr>
        <w:t>1</w:t>
      </w:r>
      <w:r w:rsidR="00102D1F" w:rsidRPr="008C0818">
        <w:rPr>
          <w:rFonts w:asciiTheme="majorHAnsi" w:hAnsiTheme="majorHAnsi" w:cstheme="majorHAnsi"/>
          <w:color w:val="auto"/>
          <w:sz w:val="20"/>
          <w:szCs w:val="20"/>
        </w:rPr>
        <w:t xml:space="preserve"> r poz. </w:t>
      </w:r>
      <w:r w:rsidR="00A33684">
        <w:rPr>
          <w:rFonts w:asciiTheme="majorHAnsi" w:hAnsiTheme="majorHAnsi" w:cstheme="majorHAnsi"/>
          <w:color w:val="auto"/>
          <w:sz w:val="20"/>
          <w:szCs w:val="20"/>
        </w:rPr>
        <w:t>2351</w:t>
      </w:r>
      <w:r w:rsidR="00102D1F" w:rsidRPr="008C0818">
        <w:rPr>
          <w:rFonts w:asciiTheme="majorHAnsi" w:hAnsiTheme="majorHAnsi" w:cstheme="majorHAnsi"/>
          <w:color w:val="auto"/>
          <w:sz w:val="20"/>
          <w:szCs w:val="20"/>
        </w:rPr>
        <w:t xml:space="preserve"> z </w:t>
      </w:r>
      <w:proofErr w:type="spellStart"/>
      <w:r w:rsidR="00102D1F" w:rsidRPr="008C0818">
        <w:rPr>
          <w:rFonts w:asciiTheme="majorHAnsi" w:hAnsiTheme="majorHAnsi" w:cstheme="majorHAnsi"/>
          <w:color w:val="auto"/>
          <w:sz w:val="20"/>
          <w:szCs w:val="20"/>
        </w:rPr>
        <w:t>późn</w:t>
      </w:r>
      <w:proofErr w:type="spellEnd"/>
      <w:r w:rsidR="00102D1F" w:rsidRPr="008C0818">
        <w:rPr>
          <w:rFonts w:asciiTheme="majorHAnsi" w:hAnsiTheme="majorHAnsi" w:cstheme="majorHAnsi"/>
          <w:color w:val="auto"/>
          <w:sz w:val="20"/>
          <w:szCs w:val="20"/>
        </w:rPr>
        <w:t>. zm.</w:t>
      </w:r>
      <w:r w:rsidRPr="008C0818">
        <w:rPr>
          <w:rFonts w:asciiTheme="majorHAnsi" w:hAnsiTheme="majorHAnsi" w:cstheme="majorHAnsi"/>
          <w:color w:val="auto"/>
          <w:sz w:val="20"/>
          <w:szCs w:val="20"/>
        </w:rPr>
        <w:t xml:space="preserve">) oraz przepisów ustawy </w:t>
      </w:r>
      <w:r w:rsidR="00102D1F" w:rsidRPr="008C0818">
        <w:rPr>
          <w:rFonts w:asciiTheme="majorHAnsi" w:hAnsiTheme="majorHAnsi" w:cstheme="majorHAnsi"/>
          <w:color w:val="auto"/>
          <w:sz w:val="20"/>
          <w:szCs w:val="20"/>
        </w:rPr>
        <w:t xml:space="preserve">z 22 grudnia 2015 r, </w:t>
      </w:r>
      <w:r w:rsidRPr="008C0818">
        <w:rPr>
          <w:rFonts w:asciiTheme="majorHAnsi" w:hAnsiTheme="majorHAnsi" w:cstheme="majorHAnsi"/>
          <w:color w:val="auto"/>
          <w:sz w:val="20"/>
          <w:szCs w:val="20"/>
        </w:rPr>
        <w:t>o zasadach uznawania kwalifikacji zawodowych nabytych w państwach członkowskich Unii Europejskiej (Dz. U. z  20</w:t>
      </w:r>
      <w:r w:rsidR="00102D1F" w:rsidRPr="008C0818">
        <w:rPr>
          <w:rFonts w:asciiTheme="majorHAnsi" w:hAnsiTheme="majorHAnsi" w:cstheme="majorHAnsi"/>
          <w:color w:val="auto"/>
          <w:sz w:val="20"/>
          <w:szCs w:val="20"/>
        </w:rPr>
        <w:t>20</w:t>
      </w:r>
      <w:r w:rsidRPr="008C0818">
        <w:rPr>
          <w:rFonts w:asciiTheme="majorHAnsi" w:hAnsiTheme="majorHAnsi" w:cstheme="majorHAnsi"/>
          <w:color w:val="auto"/>
          <w:sz w:val="20"/>
          <w:szCs w:val="20"/>
        </w:rPr>
        <w:t xml:space="preserve"> r., poz. </w:t>
      </w:r>
      <w:r w:rsidR="00102D1F" w:rsidRPr="008C0818">
        <w:rPr>
          <w:rFonts w:asciiTheme="majorHAnsi" w:hAnsiTheme="majorHAnsi" w:cstheme="majorHAnsi"/>
          <w:color w:val="auto"/>
          <w:sz w:val="20"/>
          <w:szCs w:val="20"/>
        </w:rPr>
        <w:t>220</w:t>
      </w:r>
      <w:r w:rsidRPr="008C0818">
        <w:rPr>
          <w:rFonts w:asciiTheme="majorHAnsi" w:hAnsiTheme="majorHAnsi" w:cstheme="majorHAnsi"/>
          <w:color w:val="auto"/>
          <w:sz w:val="20"/>
          <w:szCs w:val="20"/>
        </w:rPr>
        <w:t xml:space="preserve">). </w:t>
      </w:r>
    </w:p>
    <w:p w14:paraId="265432B3" w14:textId="77777777" w:rsidR="00505311" w:rsidRPr="008C0818"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69BF4F8C" w:rsidR="00505311"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6B5B9D6D" w14:textId="34B34A32" w:rsidR="00100625" w:rsidRDefault="00100625" w:rsidP="00CC124D">
      <w:pPr>
        <w:autoSpaceDE w:val="0"/>
        <w:autoSpaceDN w:val="0"/>
        <w:adjustRightInd w:val="0"/>
        <w:spacing w:after="0" w:line="240" w:lineRule="auto"/>
        <w:jc w:val="both"/>
        <w:rPr>
          <w:rFonts w:asciiTheme="majorHAnsi" w:hAnsiTheme="majorHAnsi" w:cstheme="majorHAnsi"/>
          <w:sz w:val="20"/>
          <w:szCs w:val="20"/>
        </w:rPr>
      </w:pPr>
    </w:p>
    <w:p w14:paraId="5D3233B5" w14:textId="77777777" w:rsidR="00100625" w:rsidRPr="008C0818" w:rsidRDefault="00100625"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UWAGA: </w:t>
      </w:r>
    </w:p>
    <w:p w14:paraId="3E9FE8C3"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019BC53E"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74434742" w14:textId="2CC96C0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520944"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38055405" w14:textId="4987C51D" w:rsidR="008579C0" w:rsidRPr="000954B4"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0954B4">
        <w:rPr>
          <w:rFonts w:asciiTheme="majorHAnsi" w:hAnsiTheme="majorHAnsi" w:cstheme="majorHAnsi"/>
          <w:color w:val="auto"/>
          <w:sz w:val="20"/>
          <w:szCs w:val="20"/>
        </w:rPr>
        <w:t xml:space="preserve">7.3/ W przypadku wspólnego ubiegania się o zamówienie przez Wykonawców, </w:t>
      </w:r>
      <w:r w:rsidR="00494F8A" w:rsidRPr="000954B4">
        <w:rPr>
          <w:rFonts w:asciiTheme="majorHAnsi" w:hAnsiTheme="majorHAnsi" w:cstheme="majorHAnsi"/>
          <w:b/>
          <w:bCs/>
          <w:color w:val="auto"/>
          <w:sz w:val="20"/>
          <w:szCs w:val="20"/>
        </w:rPr>
        <w:t>oświadczenie</w:t>
      </w:r>
      <w:r w:rsidR="00494F8A" w:rsidRPr="000954B4">
        <w:rPr>
          <w:rFonts w:asciiTheme="majorHAnsi" w:hAnsiTheme="majorHAnsi" w:cstheme="majorHAnsi"/>
          <w:color w:val="auto"/>
          <w:sz w:val="20"/>
          <w:szCs w:val="20"/>
        </w:rPr>
        <w:t xml:space="preserve">, </w:t>
      </w:r>
      <w:r w:rsidR="00494F8A" w:rsidRPr="000954B4">
        <w:rPr>
          <w:rFonts w:asciiTheme="majorHAnsi" w:hAnsiTheme="majorHAnsi" w:cstheme="majorHAnsi"/>
          <w:b/>
          <w:bCs/>
          <w:color w:val="auto"/>
          <w:sz w:val="20"/>
          <w:szCs w:val="20"/>
        </w:rPr>
        <w:t>o którym mowa w art. 125 ust. 1 Ustaw</w:t>
      </w:r>
      <w:r w:rsidR="008344D7" w:rsidRPr="000954B4">
        <w:rPr>
          <w:rFonts w:asciiTheme="majorHAnsi" w:hAnsiTheme="majorHAnsi" w:cstheme="majorHAnsi"/>
          <w:b/>
          <w:bCs/>
          <w:color w:val="auto"/>
          <w:sz w:val="20"/>
          <w:szCs w:val="20"/>
        </w:rPr>
        <w:t xml:space="preserve"> </w:t>
      </w:r>
      <w:proofErr w:type="spellStart"/>
      <w:r w:rsidR="008344D7" w:rsidRPr="000954B4">
        <w:rPr>
          <w:rFonts w:asciiTheme="majorHAnsi" w:hAnsiTheme="majorHAnsi" w:cstheme="majorHAnsi"/>
          <w:b/>
          <w:bCs/>
          <w:color w:val="auto"/>
          <w:sz w:val="20"/>
          <w:szCs w:val="20"/>
        </w:rPr>
        <w:t>Pzp</w:t>
      </w:r>
      <w:proofErr w:type="spellEnd"/>
      <w:r w:rsidR="008344D7" w:rsidRPr="000954B4">
        <w:rPr>
          <w:rFonts w:asciiTheme="majorHAnsi" w:hAnsiTheme="majorHAnsi" w:cstheme="majorHAnsi"/>
          <w:b/>
          <w:bCs/>
          <w:color w:val="auto"/>
          <w:sz w:val="20"/>
          <w:szCs w:val="20"/>
        </w:rPr>
        <w:t xml:space="preserve"> oraz art. 7 ust. 1 Ustawy </w:t>
      </w:r>
      <w:r w:rsidR="008344D7" w:rsidRPr="000954B4">
        <w:rPr>
          <w:rStyle w:val="markedcontent"/>
          <w:rFonts w:asciiTheme="majorHAnsi" w:hAnsiTheme="majorHAnsi" w:cstheme="majorHAnsi"/>
          <w:b/>
          <w:bCs/>
          <w:color w:val="auto"/>
          <w:sz w:val="20"/>
          <w:szCs w:val="20"/>
        </w:rPr>
        <w:t xml:space="preserve">o szczególnych rozwiązaniach w zakresie przeciwdziałania wspieraniu agresji na Ukrainę </w:t>
      </w:r>
      <w:r w:rsidR="008344D7" w:rsidRPr="000954B4">
        <w:rPr>
          <w:rFonts w:asciiTheme="majorHAnsi" w:hAnsiTheme="majorHAnsi" w:cstheme="majorHAnsi"/>
          <w:b/>
          <w:bCs/>
          <w:color w:val="auto"/>
          <w:sz w:val="20"/>
          <w:szCs w:val="20"/>
        </w:rPr>
        <w:t xml:space="preserve"> </w:t>
      </w:r>
      <w:r w:rsidR="008344D7" w:rsidRPr="000954B4">
        <w:rPr>
          <w:rStyle w:val="markedcontent"/>
          <w:rFonts w:asciiTheme="majorHAnsi" w:hAnsiTheme="majorHAnsi" w:cstheme="majorHAnsi"/>
          <w:b/>
          <w:bCs/>
          <w:color w:val="auto"/>
          <w:sz w:val="20"/>
          <w:szCs w:val="20"/>
        </w:rPr>
        <w:t>oraz służących ochronie bezpieczeństwa narodowego,</w:t>
      </w:r>
      <w:r w:rsidR="008344D7" w:rsidRPr="000954B4">
        <w:rPr>
          <w:rStyle w:val="markedcontent"/>
          <w:rFonts w:asciiTheme="majorHAnsi" w:hAnsiTheme="majorHAnsi" w:cstheme="majorHAnsi"/>
          <w:color w:val="auto"/>
          <w:sz w:val="20"/>
          <w:szCs w:val="20"/>
        </w:rPr>
        <w:t xml:space="preserve"> </w:t>
      </w:r>
      <w:r w:rsidR="00494F8A" w:rsidRPr="000954B4">
        <w:rPr>
          <w:rFonts w:asciiTheme="majorHAnsi" w:hAnsiTheme="majorHAnsi" w:cstheme="majorHAnsi"/>
          <w:b/>
          <w:bCs/>
          <w:color w:val="auto"/>
          <w:sz w:val="20"/>
          <w:szCs w:val="20"/>
        </w:rPr>
        <w:t xml:space="preserve"> którego wzór stanowi</w:t>
      </w:r>
      <w:r w:rsidR="00494F8A" w:rsidRPr="000954B4">
        <w:rPr>
          <w:rFonts w:asciiTheme="majorHAnsi" w:hAnsiTheme="majorHAnsi" w:cstheme="majorHAnsi"/>
          <w:color w:val="auto"/>
          <w:sz w:val="20"/>
          <w:szCs w:val="20"/>
        </w:rPr>
        <w:t xml:space="preserve"> </w:t>
      </w:r>
      <w:r w:rsidR="00494F8A" w:rsidRPr="000954B4">
        <w:rPr>
          <w:rFonts w:asciiTheme="majorHAnsi" w:hAnsiTheme="majorHAnsi" w:cstheme="majorHAnsi"/>
          <w:b/>
          <w:bCs/>
          <w:color w:val="auto"/>
          <w:sz w:val="20"/>
          <w:szCs w:val="20"/>
        </w:rPr>
        <w:t xml:space="preserve">załącznik nr </w:t>
      </w:r>
      <w:r w:rsidR="004D5F48" w:rsidRPr="000954B4">
        <w:rPr>
          <w:rFonts w:asciiTheme="majorHAnsi" w:hAnsiTheme="majorHAnsi" w:cstheme="majorHAnsi"/>
          <w:b/>
          <w:bCs/>
          <w:color w:val="auto"/>
          <w:sz w:val="20"/>
          <w:szCs w:val="20"/>
        </w:rPr>
        <w:t>2</w:t>
      </w:r>
      <w:r w:rsidR="00494F8A" w:rsidRPr="000954B4">
        <w:rPr>
          <w:rFonts w:asciiTheme="majorHAnsi" w:hAnsiTheme="majorHAnsi" w:cstheme="majorHAnsi"/>
          <w:b/>
          <w:bCs/>
          <w:color w:val="auto"/>
          <w:sz w:val="20"/>
          <w:szCs w:val="20"/>
        </w:rPr>
        <w:t xml:space="preserve"> do</w:t>
      </w:r>
      <w:r w:rsidR="00494F8A" w:rsidRPr="000954B4">
        <w:rPr>
          <w:rFonts w:asciiTheme="majorHAnsi" w:hAnsiTheme="majorHAnsi" w:cstheme="majorHAnsi"/>
          <w:color w:val="auto"/>
          <w:sz w:val="20"/>
          <w:szCs w:val="20"/>
        </w:rPr>
        <w:t xml:space="preserve"> </w:t>
      </w:r>
      <w:r w:rsidR="00494F8A" w:rsidRPr="000954B4">
        <w:rPr>
          <w:rFonts w:asciiTheme="majorHAnsi" w:hAnsiTheme="majorHAnsi" w:cstheme="majorHAnsi"/>
          <w:b/>
          <w:bCs/>
          <w:color w:val="auto"/>
          <w:sz w:val="20"/>
          <w:szCs w:val="20"/>
        </w:rPr>
        <w:t xml:space="preserve">SWZ </w:t>
      </w:r>
      <w:r w:rsidRPr="000954B4">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8C0818"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7.4/ </w:t>
      </w:r>
      <w:r w:rsidR="00B963FE" w:rsidRPr="008C0818">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8C0818">
        <w:t xml:space="preserve">. </w:t>
      </w:r>
    </w:p>
    <w:p w14:paraId="3F072D15" w14:textId="77777777" w:rsidR="00865612" w:rsidRPr="00520944" w:rsidRDefault="00865612"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5"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5"/>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1706231"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lastRenderedPageBreak/>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2012 </w:t>
      </w:r>
      <w:r w:rsidRPr="00675B69">
        <w:rPr>
          <w:rFonts w:asciiTheme="majorHAnsi" w:hAnsiTheme="majorHAnsi" w:cstheme="majorHAnsi"/>
          <w:color w:val="auto"/>
          <w:sz w:val="20"/>
          <w:szCs w:val="20"/>
        </w:rPr>
        <w:t xml:space="preserve"> poz. 769</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Pr="00520944"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520944" w:rsidRDefault="00BB1A6B" w:rsidP="00CC124D">
      <w:pPr>
        <w:pStyle w:val="Default"/>
        <w:spacing w:after="0" w:line="240" w:lineRule="auto"/>
        <w:rPr>
          <w:rFonts w:asciiTheme="majorHAnsi" w:hAnsiTheme="majorHAnsi" w:cstheme="majorHAnsi"/>
          <w:color w:val="FF0000"/>
          <w:sz w:val="20"/>
          <w:szCs w:val="20"/>
        </w:rPr>
      </w:pPr>
    </w:p>
    <w:p w14:paraId="443F94B3" w14:textId="77777777"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1,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4C82DB03"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który naruszył obowiązki dotyczące płatności podatków, opłat lub składek na ubezpieczenia społeczne lub zdrowotne, </w:t>
      </w:r>
      <w:r w:rsidRPr="00675B69">
        <w:rPr>
          <w:rFonts w:asciiTheme="majorHAnsi" w:hAnsiTheme="majorHAnsi" w:cstheme="majorHAnsi"/>
          <w:color w:val="auto"/>
          <w:sz w:val="20"/>
          <w:szCs w:val="20"/>
        </w:rPr>
        <w:lastRenderedPageBreak/>
        <w:t xml:space="preserve">z wyjątkiem przypadku, o którym mowa w art.108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5318E2AC"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p>
    <w:p w14:paraId="7CBCBF7D" w14:textId="77777777" w:rsidR="00AA7283" w:rsidRPr="00675B69" w:rsidRDefault="00AA7283" w:rsidP="00AA7283">
      <w:pPr>
        <w:pStyle w:val="Default"/>
        <w:spacing w:after="0" w:line="240" w:lineRule="auto"/>
        <w:ind w:left="426"/>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7C594457" w:rsidR="00982525" w:rsidRDefault="00982525" w:rsidP="00CC124D">
      <w:pPr>
        <w:pStyle w:val="Default"/>
        <w:spacing w:after="0" w:line="240" w:lineRule="auto"/>
        <w:jc w:val="both"/>
        <w:rPr>
          <w:rFonts w:asciiTheme="majorHAnsi" w:hAnsiTheme="majorHAnsi" w:cstheme="majorHAnsi"/>
          <w:color w:val="auto"/>
          <w:sz w:val="20"/>
          <w:szCs w:val="20"/>
        </w:rPr>
      </w:pPr>
      <w:r w:rsidRPr="00057067">
        <w:rPr>
          <w:rFonts w:asciiTheme="majorHAnsi" w:hAnsiTheme="majorHAnsi" w:cstheme="majorHAnsi"/>
          <w:b/>
          <w:bCs/>
          <w:color w:val="auto"/>
          <w:sz w:val="20"/>
          <w:szCs w:val="20"/>
        </w:rPr>
        <w:t>8.4/</w:t>
      </w:r>
      <w:r w:rsidRPr="00675B69">
        <w:rPr>
          <w:rFonts w:asciiTheme="majorHAnsi" w:hAnsiTheme="majorHAnsi" w:cstheme="majorHAnsi"/>
          <w:color w:val="auto"/>
          <w:sz w:val="20"/>
          <w:szCs w:val="20"/>
        </w:rPr>
        <w:t xml:space="preserve">  Zamawiający może wykluczyć Wykonawcę na każdym etapie postępowania o udzielenie zamówienia (art. 110 ust. 1 ustawy). </w:t>
      </w:r>
    </w:p>
    <w:p w14:paraId="079FC54E" w14:textId="1760F304" w:rsidR="00D038C2" w:rsidRDefault="00D038C2" w:rsidP="00CC124D">
      <w:pPr>
        <w:pStyle w:val="Default"/>
        <w:spacing w:after="0" w:line="240" w:lineRule="auto"/>
        <w:jc w:val="both"/>
        <w:rPr>
          <w:rFonts w:asciiTheme="majorHAnsi" w:hAnsiTheme="majorHAnsi" w:cstheme="majorHAnsi"/>
          <w:color w:val="auto"/>
          <w:sz w:val="20"/>
          <w:szCs w:val="20"/>
        </w:rPr>
      </w:pPr>
    </w:p>
    <w:p w14:paraId="2CC6B83A" w14:textId="47DA5095" w:rsidR="00D038C2" w:rsidRPr="00057067" w:rsidRDefault="00D038C2" w:rsidP="00D038C2">
      <w:pPr>
        <w:spacing w:before="100" w:beforeAutospacing="1" w:after="100" w:afterAutospacing="1" w:line="240" w:lineRule="auto"/>
        <w:jc w:val="both"/>
        <w:rPr>
          <w:rFonts w:ascii="Calibri Light" w:eastAsia="Times New Roman" w:hAnsi="Calibri Light" w:cs="Calibri Light"/>
          <w:sz w:val="20"/>
          <w:szCs w:val="20"/>
        </w:rPr>
      </w:pPr>
      <w:r w:rsidRPr="00057067">
        <w:rPr>
          <w:rFonts w:ascii="Calibri Light" w:eastAsia="Times New Roman" w:hAnsi="Calibri Light" w:cs="Calibri Light"/>
          <w:b/>
          <w:bCs/>
          <w:sz w:val="20"/>
          <w:szCs w:val="20"/>
        </w:rPr>
        <w:t>8.5/</w:t>
      </w:r>
      <w:r w:rsidRPr="00057067">
        <w:rPr>
          <w:rFonts w:ascii="Calibri Light" w:eastAsia="Times New Roman" w:hAnsi="Calibri Light" w:cs="Calibri Light"/>
          <w:sz w:val="20"/>
          <w:szCs w:val="20"/>
        </w:rPr>
        <w:t xml:space="preserve"> 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sidRPr="00057067">
        <w:rPr>
          <w:rFonts w:ascii="Calibri Light" w:eastAsia="Times New Roman" w:hAnsi="Calibri Light" w:cs="Calibri Light"/>
          <w:sz w:val="20"/>
          <w:szCs w:val="20"/>
        </w:rPr>
        <w:t>t.j</w:t>
      </w:r>
      <w:proofErr w:type="spellEnd"/>
      <w:r w:rsidRPr="00057067">
        <w:rPr>
          <w:rFonts w:ascii="Calibri Light" w:eastAsia="Times New Roman" w:hAnsi="Calibri Light" w:cs="Calibri Light"/>
          <w:sz w:val="20"/>
          <w:szCs w:val="20"/>
        </w:rPr>
        <w:t xml:space="preserve">. Dz. U. z 2021 r. poz. 1129, z </w:t>
      </w:r>
      <w:proofErr w:type="spellStart"/>
      <w:r w:rsidRPr="00057067">
        <w:rPr>
          <w:rFonts w:ascii="Calibri Light" w:eastAsia="Times New Roman" w:hAnsi="Calibri Light" w:cs="Calibri Light"/>
          <w:sz w:val="20"/>
          <w:szCs w:val="20"/>
        </w:rPr>
        <w:t>późn</w:t>
      </w:r>
      <w:proofErr w:type="spellEnd"/>
      <w:r w:rsidRPr="00057067">
        <w:rPr>
          <w:rFonts w:ascii="Calibri Light" w:eastAsia="Times New Roman" w:hAnsi="Calibri Light" w:cs="Calibri Light"/>
          <w:sz w:val="20"/>
          <w:szCs w:val="20"/>
        </w:rPr>
        <w:t xml:space="preserve">. zm.), zwanej dalej „ustawą </w:t>
      </w:r>
      <w:proofErr w:type="spellStart"/>
      <w:r w:rsidRPr="00057067">
        <w:rPr>
          <w:rFonts w:ascii="Calibri Light" w:eastAsia="Times New Roman" w:hAnsi="Calibri Light" w:cs="Calibri Light"/>
          <w:sz w:val="20"/>
          <w:szCs w:val="20"/>
        </w:rPr>
        <w:t>Pzp</w:t>
      </w:r>
      <w:proofErr w:type="spellEnd"/>
      <w:r w:rsidRPr="00057067">
        <w:rPr>
          <w:rFonts w:ascii="Calibri Light" w:eastAsia="Times New Roman" w:hAnsi="Calibri Light" w:cs="Calibri Light"/>
          <w:sz w:val="20"/>
          <w:szCs w:val="20"/>
        </w:rPr>
        <w:t>”.</w:t>
      </w:r>
    </w:p>
    <w:p w14:paraId="5E965126" w14:textId="07EF464B" w:rsidR="00D038C2" w:rsidRPr="00057067" w:rsidRDefault="00D038C2" w:rsidP="00D038C2">
      <w:pPr>
        <w:spacing w:before="100" w:beforeAutospacing="1" w:after="100" w:afterAutospacing="1" w:line="240" w:lineRule="auto"/>
        <w:jc w:val="both"/>
        <w:rPr>
          <w:rFonts w:ascii="Calibri Light" w:eastAsia="Times New Roman" w:hAnsi="Calibri Light" w:cs="Calibri Light"/>
          <w:sz w:val="20"/>
          <w:szCs w:val="20"/>
        </w:rPr>
      </w:pPr>
      <w:r w:rsidRPr="00057067">
        <w:rPr>
          <w:rFonts w:ascii="Calibri Light" w:eastAsia="Times New Roman" w:hAnsi="Calibri Light" w:cs="Calibri Light"/>
          <w:sz w:val="20"/>
          <w:szCs w:val="20"/>
        </w:rPr>
        <w:t>Zamawiając</w:t>
      </w:r>
      <w:r w:rsidR="003A278F" w:rsidRPr="00057067">
        <w:rPr>
          <w:rFonts w:ascii="Calibri Light" w:eastAsia="Times New Roman" w:hAnsi="Calibri Light" w:cs="Calibri Light"/>
          <w:sz w:val="20"/>
          <w:szCs w:val="20"/>
        </w:rPr>
        <w:t>y</w:t>
      </w:r>
      <w:r w:rsidRPr="00057067">
        <w:rPr>
          <w:rFonts w:ascii="Calibri Light" w:eastAsia="Times New Roman" w:hAnsi="Calibri Light" w:cs="Calibri Light"/>
          <w:sz w:val="20"/>
          <w:szCs w:val="20"/>
        </w:rPr>
        <w:t xml:space="preserve"> zgodnie Ustaw</w:t>
      </w:r>
      <w:r w:rsidR="003A278F" w:rsidRPr="00057067">
        <w:rPr>
          <w:rFonts w:ascii="Calibri Light" w:eastAsia="Times New Roman" w:hAnsi="Calibri Light" w:cs="Calibri Light"/>
          <w:sz w:val="20"/>
          <w:szCs w:val="20"/>
        </w:rPr>
        <w:t>ą</w:t>
      </w:r>
      <w:r w:rsidRPr="00057067">
        <w:rPr>
          <w:rFonts w:ascii="Calibri Light" w:eastAsia="Times New Roman" w:hAnsi="Calibri Light" w:cs="Calibri Light"/>
          <w:sz w:val="20"/>
          <w:szCs w:val="20"/>
        </w:rPr>
        <w:t xml:space="preserve"> z dnia 13 kwietnia 2022 r. o szczególnych rozwiązaniach w zakresie przeciwdziałania wspieraniu agresji na Ukrainę oraz służących ochronie bezpieczeństwa narodowego (Dz. U. z 2022 r. poz. 835), zwana dalej „ustawą” z postępowania o udzielenie zamówienia publicznego lub konkursu prowadzonego na podstawie ustawy z dnia 11 września 2019 r. – Prawo zamówień publicznych, wyklucza na podstawie art. 7 ust. 1 ustawy z postępowania o udzielenie zamówienia publicznego lub konkursu prowadzonego na podstawie ustawy </w:t>
      </w:r>
      <w:proofErr w:type="spellStart"/>
      <w:r w:rsidRPr="00057067">
        <w:rPr>
          <w:rFonts w:ascii="Calibri Light" w:eastAsia="Times New Roman" w:hAnsi="Calibri Light" w:cs="Calibri Light"/>
          <w:sz w:val="20"/>
          <w:szCs w:val="20"/>
        </w:rPr>
        <w:t>Pzp</w:t>
      </w:r>
      <w:proofErr w:type="spellEnd"/>
      <w:r w:rsidRPr="00057067">
        <w:rPr>
          <w:rFonts w:ascii="Calibri Light" w:eastAsia="Times New Roman" w:hAnsi="Calibri Light" w:cs="Calibri Light"/>
          <w:sz w:val="20"/>
          <w:szCs w:val="20"/>
        </w:rPr>
        <w:t>:</w:t>
      </w:r>
    </w:p>
    <w:p w14:paraId="47B414F7" w14:textId="77777777" w:rsidR="00D038C2" w:rsidRPr="00057067" w:rsidRDefault="00D038C2" w:rsidP="00D038C2">
      <w:pPr>
        <w:numPr>
          <w:ilvl w:val="0"/>
          <w:numId w:val="10"/>
        </w:numPr>
        <w:spacing w:before="100" w:beforeAutospacing="1" w:after="100" w:afterAutospacing="1" w:line="240" w:lineRule="auto"/>
        <w:jc w:val="both"/>
        <w:rPr>
          <w:rFonts w:ascii="Calibri Light" w:eastAsia="Times New Roman" w:hAnsi="Calibri Light" w:cs="Calibri Light"/>
          <w:sz w:val="20"/>
          <w:szCs w:val="20"/>
        </w:rPr>
      </w:pPr>
      <w:r w:rsidRPr="00057067">
        <w:rPr>
          <w:rFonts w:ascii="Calibri Light" w:eastAsia="Times New Roman" w:hAnsi="Calibri Light" w:cs="Calibri Light"/>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629532BA" w14:textId="77777777" w:rsidR="00D038C2" w:rsidRPr="00057067" w:rsidRDefault="00D038C2" w:rsidP="00D038C2">
      <w:pPr>
        <w:numPr>
          <w:ilvl w:val="0"/>
          <w:numId w:val="10"/>
        </w:numPr>
        <w:spacing w:before="100" w:beforeAutospacing="1" w:after="100" w:afterAutospacing="1" w:line="240" w:lineRule="auto"/>
        <w:jc w:val="both"/>
        <w:rPr>
          <w:rFonts w:ascii="Calibri Light" w:eastAsia="Times New Roman" w:hAnsi="Calibri Light" w:cs="Calibri Light"/>
          <w:sz w:val="20"/>
          <w:szCs w:val="20"/>
        </w:rPr>
      </w:pPr>
      <w:r w:rsidRPr="00057067">
        <w:rPr>
          <w:rFonts w:ascii="Calibri Light" w:eastAsia="Times New Roman" w:hAnsi="Calibri Light" w:cs="Calibri Light"/>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0C7F219" w14:textId="77777777" w:rsidR="00D038C2" w:rsidRPr="00057067" w:rsidRDefault="00D038C2" w:rsidP="00D038C2">
      <w:pPr>
        <w:numPr>
          <w:ilvl w:val="0"/>
          <w:numId w:val="10"/>
        </w:numPr>
        <w:spacing w:before="100" w:beforeAutospacing="1" w:after="100" w:afterAutospacing="1" w:line="240" w:lineRule="auto"/>
        <w:jc w:val="both"/>
        <w:rPr>
          <w:rFonts w:ascii="Calibri Light" w:eastAsia="Times New Roman" w:hAnsi="Calibri Light" w:cs="Calibri Light"/>
          <w:sz w:val="20"/>
          <w:szCs w:val="20"/>
        </w:rPr>
      </w:pPr>
      <w:r w:rsidRPr="00057067">
        <w:rPr>
          <w:rFonts w:ascii="Calibri Light" w:eastAsia="Times New Roman" w:hAnsi="Calibri Light" w:cs="Calibri Light"/>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19F6B77" w14:textId="77777777" w:rsidR="00D038C2" w:rsidRPr="00057067" w:rsidRDefault="00D038C2" w:rsidP="00D038C2">
      <w:pPr>
        <w:spacing w:before="100" w:beforeAutospacing="1" w:after="100" w:afterAutospacing="1" w:line="240" w:lineRule="auto"/>
        <w:jc w:val="both"/>
        <w:rPr>
          <w:rFonts w:ascii="Calibri Light" w:hAnsi="Calibri Light" w:cs="Calibri Light"/>
          <w:sz w:val="20"/>
          <w:szCs w:val="20"/>
        </w:rPr>
      </w:pPr>
      <w:r w:rsidRPr="00057067">
        <w:rPr>
          <w:rFonts w:ascii="Calibri Light" w:eastAsia="Times New Roman" w:hAnsi="Calibri Light" w:cs="Calibri Light"/>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5B71C65" w14:textId="77777777" w:rsidR="00D038C2" w:rsidRPr="00057067" w:rsidRDefault="00D038C2" w:rsidP="00D038C2">
      <w:pPr>
        <w:spacing w:before="100" w:beforeAutospacing="1" w:after="100" w:afterAutospacing="1" w:line="240" w:lineRule="auto"/>
        <w:jc w:val="both"/>
        <w:rPr>
          <w:rFonts w:ascii="Calibri Light" w:eastAsia="Times New Roman" w:hAnsi="Calibri Light" w:cs="Calibri Light"/>
          <w:sz w:val="20"/>
          <w:szCs w:val="20"/>
        </w:rPr>
      </w:pPr>
      <w:r w:rsidRPr="00057067">
        <w:rPr>
          <w:rFonts w:ascii="Calibri Light" w:eastAsia="Times New Roman" w:hAnsi="Calibri Light" w:cs="Calibri Light"/>
          <w:sz w:val="20"/>
          <w:szCs w:val="20"/>
        </w:rPr>
        <w:lastRenderedPageBreak/>
        <w:t xml:space="preserve">Kontrola udzielania zamówień publicznych w zakresie zgodności z art. 7 ust. 1 ustawy będzie wykonywana zgodnie z art. 596 ustawy </w:t>
      </w:r>
      <w:proofErr w:type="spellStart"/>
      <w:r w:rsidRPr="00057067">
        <w:rPr>
          <w:rFonts w:ascii="Calibri Light" w:eastAsia="Times New Roman" w:hAnsi="Calibri Light" w:cs="Calibri Light"/>
          <w:sz w:val="20"/>
          <w:szCs w:val="20"/>
        </w:rPr>
        <w:t>Pzp</w:t>
      </w:r>
      <w:proofErr w:type="spellEnd"/>
      <w:r w:rsidRPr="00057067">
        <w:rPr>
          <w:rFonts w:ascii="Calibri Light" w:eastAsia="Times New Roman" w:hAnsi="Calibri Light" w:cs="Calibri Light"/>
          <w:sz w:val="20"/>
          <w:szCs w:val="20"/>
        </w:rPr>
        <w:t>.</w:t>
      </w:r>
    </w:p>
    <w:p w14:paraId="4CC91ABE" w14:textId="77777777" w:rsidR="00D038C2" w:rsidRPr="00057067" w:rsidRDefault="00D038C2" w:rsidP="00D038C2">
      <w:pPr>
        <w:spacing w:before="100" w:beforeAutospacing="1" w:after="100" w:afterAutospacing="1" w:line="240" w:lineRule="auto"/>
        <w:jc w:val="both"/>
        <w:rPr>
          <w:rFonts w:ascii="Calibri Light" w:eastAsia="Times New Roman" w:hAnsi="Calibri Light" w:cs="Calibri Light"/>
          <w:sz w:val="20"/>
          <w:szCs w:val="20"/>
        </w:rPr>
      </w:pPr>
      <w:r w:rsidRPr="00057067">
        <w:rPr>
          <w:rFonts w:ascii="Calibri Light" w:eastAsia="Times New Roman" w:hAnsi="Calibri Light" w:cs="Calibri Light"/>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A13D2DF" w14:textId="77777777" w:rsidR="00D038C2" w:rsidRPr="00057067" w:rsidRDefault="00D038C2" w:rsidP="00D038C2">
      <w:pPr>
        <w:spacing w:before="100" w:beforeAutospacing="1" w:after="100" w:afterAutospacing="1" w:line="240" w:lineRule="auto"/>
        <w:jc w:val="both"/>
        <w:rPr>
          <w:rFonts w:ascii="Calibri Light" w:eastAsia="Times New Roman" w:hAnsi="Calibri Light" w:cs="Calibri Light"/>
          <w:sz w:val="20"/>
          <w:szCs w:val="20"/>
        </w:rPr>
      </w:pPr>
      <w:r w:rsidRPr="00057067">
        <w:rPr>
          <w:rFonts w:ascii="Calibri Light" w:eastAsia="Times New Roman" w:hAnsi="Calibri Light" w:cs="Calibri Light"/>
          <w:sz w:val="20"/>
          <w:szCs w:val="20"/>
        </w:rPr>
        <w:t>Kara pieniężna nakładana będzie przez Prezesa Urzędu Zamówień Publicznych, w drodze decyzji, w wysokości do 20 000 000 zł.</w:t>
      </w:r>
    </w:p>
    <w:p w14:paraId="4EC3F6E7" w14:textId="77777777" w:rsidR="00A0455F" w:rsidRPr="00520944" w:rsidRDefault="00A0455F"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675B69" w:rsidRDefault="004E5A6E" w:rsidP="00CC124D">
      <w:pPr>
        <w:shd w:val="clear" w:color="auto" w:fill="F2F2F2"/>
        <w:spacing w:after="0" w:line="240" w:lineRule="auto"/>
        <w:jc w:val="center"/>
        <w:rPr>
          <w:rFonts w:asciiTheme="majorHAnsi" w:hAnsiTheme="majorHAnsi" w:cstheme="majorHAnsi"/>
          <w:b/>
          <w:bCs/>
          <w:sz w:val="20"/>
          <w:szCs w:val="20"/>
        </w:rPr>
      </w:pPr>
      <w:r w:rsidRPr="00675B69">
        <w:rPr>
          <w:rFonts w:asciiTheme="majorHAnsi" w:hAnsiTheme="majorHAnsi" w:cstheme="majorHAnsi"/>
          <w:b/>
          <w:bCs/>
          <w:sz w:val="20"/>
          <w:szCs w:val="20"/>
        </w:rPr>
        <w:t xml:space="preserve">9.1/ </w:t>
      </w:r>
      <w:r w:rsidR="006D3D6A" w:rsidRPr="00675B69">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675B69" w:rsidRDefault="006D3D6A" w:rsidP="00CC124D">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4D3A03BE" w:rsidR="006D3D6A" w:rsidRPr="00675B69" w:rsidRDefault="006D3D6A" w:rsidP="00AB6BC3">
      <w:pPr>
        <w:spacing w:after="0" w:line="240" w:lineRule="auto"/>
        <w:ind w:left="426"/>
        <w:jc w:val="both"/>
        <w:rPr>
          <w:rFonts w:asciiTheme="majorHAnsi" w:hAnsiTheme="majorHAnsi" w:cstheme="majorHAnsi"/>
          <w:i/>
          <w:iCs/>
          <w:sz w:val="20"/>
          <w:szCs w:val="20"/>
        </w:rPr>
      </w:pPr>
      <w:r w:rsidRPr="00675B69">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675B69">
        <w:rPr>
          <w:rFonts w:asciiTheme="majorHAnsi" w:hAnsiTheme="majorHAnsi" w:cstheme="majorHAnsi"/>
          <w:sz w:val="20"/>
          <w:szCs w:val="20"/>
        </w:rPr>
        <w:t xml:space="preserve"> oraz </w:t>
      </w:r>
      <w:r w:rsidRPr="00675B69">
        <w:rPr>
          <w:rFonts w:asciiTheme="majorHAnsi" w:hAnsiTheme="majorHAnsi" w:cstheme="majorHAnsi"/>
          <w:i/>
          <w:iCs/>
          <w:sz w:val="20"/>
          <w:szCs w:val="20"/>
        </w:rPr>
        <w:t>uchylającego dyrektywę 1999/93/WE, weryfikowany za pomocą certyfikatu podpisu osobistego.</w:t>
      </w:r>
    </w:p>
    <w:p w14:paraId="10F819AD" w14:textId="77777777" w:rsidR="00323F73" w:rsidRPr="00675B69"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675B69" w:rsidRDefault="007F67F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2)</w:t>
      </w:r>
      <w:r w:rsidR="006D3D6A" w:rsidRPr="00675B69">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675B69">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675B69">
        <w:rPr>
          <w:rFonts w:asciiTheme="majorHAnsi" w:hAnsiTheme="majorHAnsi" w:cstheme="majorHAnsi"/>
          <w:sz w:val="20"/>
          <w:szCs w:val="20"/>
        </w:rPr>
        <w:t>.2/</w:t>
      </w:r>
      <w:r w:rsidR="006D3D6A" w:rsidRPr="00675B69">
        <w:rPr>
          <w:rFonts w:asciiTheme="majorHAnsi" w:hAnsiTheme="majorHAnsi" w:cstheme="majorHAnsi"/>
          <w:sz w:val="20"/>
          <w:szCs w:val="20"/>
        </w:rPr>
        <w:t xml:space="preserve">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64C18A64" w:rsidR="006D3D6A" w:rsidRPr="00675B69" w:rsidRDefault="007F67F5" w:rsidP="004100E3">
      <w:pPr>
        <w:shd w:val="clear" w:color="auto" w:fill="FFFFFF" w:themeFill="background1"/>
        <w:spacing w:after="0" w:line="240" w:lineRule="auto"/>
        <w:jc w:val="both"/>
        <w:rPr>
          <w:rFonts w:asciiTheme="majorHAnsi" w:hAnsiTheme="majorHAnsi" w:cstheme="majorHAnsi"/>
          <w:sz w:val="20"/>
          <w:szCs w:val="20"/>
        </w:rPr>
      </w:pPr>
      <w:r w:rsidRPr="00675B69">
        <w:rPr>
          <w:rFonts w:asciiTheme="majorHAnsi" w:hAnsiTheme="majorHAnsi" w:cstheme="majorHAnsi"/>
          <w:b/>
          <w:bCs/>
          <w:sz w:val="20"/>
          <w:szCs w:val="20"/>
        </w:rPr>
        <w:t>3)</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675B69" w:rsidRDefault="006755A4" w:rsidP="00CC124D">
      <w:pPr>
        <w:spacing w:after="0" w:line="240" w:lineRule="auto"/>
        <w:rPr>
          <w:rFonts w:asciiTheme="majorHAnsi" w:hAnsiTheme="majorHAnsi" w:cstheme="majorHAnsi"/>
          <w:sz w:val="20"/>
          <w:szCs w:val="20"/>
        </w:rPr>
      </w:pPr>
    </w:p>
    <w:p w14:paraId="5DD97050"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4)</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lastRenderedPageBreak/>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8DF1EDF" w14:textId="77777777" w:rsidR="00A0455F" w:rsidRPr="00675B69" w:rsidRDefault="00A0455F" w:rsidP="00CC124D">
      <w:pPr>
        <w:spacing w:after="0" w:line="240" w:lineRule="auto"/>
        <w:rPr>
          <w:rFonts w:asciiTheme="majorHAnsi" w:hAnsiTheme="majorHAnsi" w:cstheme="majorHAnsi"/>
          <w:sz w:val="20"/>
          <w:szCs w:val="20"/>
        </w:rPr>
      </w:pPr>
    </w:p>
    <w:p w14:paraId="55773D3F" w14:textId="77777777"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6BA7446F" w14:textId="77777777" w:rsidR="00AA7283" w:rsidRPr="00520944" w:rsidRDefault="00AA7283" w:rsidP="00AA7283">
      <w:pPr>
        <w:spacing w:after="0" w:line="240" w:lineRule="auto"/>
        <w:ind w:right="20"/>
        <w:jc w:val="both"/>
        <w:rPr>
          <w:rFonts w:asciiTheme="majorHAnsi" w:hAnsiTheme="majorHAnsi" w:cstheme="majorHAnsi"/>
          <w:b/>
          <w:color w:val="FF0000"/>
          <w:sz w:val="20"/>
          <w:szCs w:val="20"/>
        </w:rPr>
      </w:pPr>
    </w:p>
    <w:p w14:paraId="478F0679" w14:textId="7AB9270E"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c) wadium</w:t>
      </w:r>
      <w:r w:rsidR="003D26A1">
        <w:rPr>
          <w:rFonts w:asciiTheme="majorHAnsi" w:hAnsiTheme="majorHAnsi" w:cstheme="majorHAnsi"/>
          <w:b/>
          <w:sz w:val="20"/>
          <w:szCs w:val="20"/>
        </w:rPr>
        <w:t xml:space="preserve"> (jeżeli dotyczy)</w:t>
      </w:r>
    </w:p>
    <w:p w14:paraId="54F81963" w14:textId="77777777" w:rsidR="00AA7283" w:rsidRPr="00CD6B8B" w:rsidRDefault="00AA7283" w:rsidP="00AA7283">
      <w:pPr>
        <w:spacing w:after="0" w:line="240" w:lineRule="auto"/>
        <w:ind w:right="20"/>
        <w:jc w:val="both"/>
        <w:rPr>
          <w:rFonts w:asciiTheme="majorHAnsi" w:hAnsiTheme="majorHAnsi" w:cstheme="majorHAnsi"/>
          <w:b/>
          <w:sz w:val="20"/>
          <w:szCs w:val="20"/>
        </w:rPr>
      </w:pPr>
    </w:p>
    <w:p w14:paraId="4CF2C51A" w14:textId="77777777" w:rsidR="00AA7283" w:rsidRPr="00CD6B8B" w:rsidRDefault="00AA7283" w:rsidP="00AA7283">
      <w:pPr>
        <w:spacing w:after="0" w:line="240" w:lineRule="auto"/>
        <w:ind w:right="20"/>
        <w:jc w:val="both"/>
        <w:rPr>
          <w:rFonts w:asciiTheme="majorHAnsi" w:hAnsiTheme="majorHAnsi" w:cstheme="majorHAnsi"/>
          <w:b/>
          <w:sz w:val="20"/>
          <w:szCs w:val="20"/>
        </w:rPr>
      </w:pPr>
      <w:r w:rsidRPr="00CD6B8B">
        <w:rPr>
          <w:rFonts w:asciiTheme="majorHAnsi" w:hAnsiTheme="majorHAnsi" w:cstheme="majorHAnsi"/>
          <w:b/>
          <w:sz w:val="20"/>
          <w:szCs w:val="20"/>
        </w:rPr>
        <w:t>Wymagana forma:</w:t>
      </w:r>
    </w:p>
    <w:p w14:paraId="188063FE"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xml:space="preserve">- Wadium wnoszone w poręczeniach lub gwarancjach należy załączyć do oferty w oryginale w postaci dokumentu elektronicznego podpisanego kwalifikowanym podpisem elektronicznym przez wystawcę dokumentu. </w:t>
      </w:r>
    </w:p>
    <w:p w14:paraId="1088D02F" w14:textId="77777777" w:rsidR="00AA7283" w:rsidRPr="00CD6B8B" w:rsidRDefault="00AA7283" w:rsidP="00AA7283">
      <w:pPr>
        <w:pStyle w:val="Tekstpodstawowy"/>
        <w:spacing w:after="0" w:line="240" w:lineRule="auto"/>
        <w:ind w:right="20"/>
        <w:jc w:val="both"/>
        <w:rPr>
          <w:rFonts w:asciiTheme="majorHAnsi" w:hAnsiTheme="majorHAnsi" w:cstheme="majorHAnsi"/>
          <w:sz w:val="20"/>
          <w:szCs w:val="20"/>
        </w:rPr>
      </w:pPr>
      <w:r w:rsidRPr="00CD6B8B">
        <w:rPr>
          <w:rFonts w:asciiTheme="majorHAnsi" w:hAnsiTheme="majorHAnsi" w:cstheme="majorHAnsi"/>
          <w:sz w:val="20"/>
          <w:szCs w:val="20"/>
        </w:rPr>
        <w:t>- Zamawiający zaleca załączenie do oferty dokumentu potwierdzającego wniesienie wadium w pieniądzu na rachunek bankowy zamawiającego. Czynność ta skróci czas badania ofert.</w:t>
      </w:r>
    </w:p>
    <w:p w14:paraId="13552B3F" w14:textId="77777777" w:rsidR="00616C73" w:rsidRPr="00CD6B8B" w:rsidRDefault="00616C73" w:rsidP="00187782">
      <w:pPr>
        <w:spacing w:after="0" w:line="240" w:lineRule="auto"/>
        <w:jc w:val="both"/>
        <w:rPr>
          <w:rFonts w:asciiTheme="majorHAnsi" w:hAnsiTheme="majorHAnsi" w:cstheme="majorHAnsi"/>
          <w:b/>
          <w:bCs/>
          <w:sz w:val="20"/>
          <w:szCs w:val="20"/>
        </w:rPr>
      </w:pPr>
    </w:p>
    <w:p w14:paraId="104EBE42" w14:textId="2A23F73A" w:rsidR="006D3D6A" w:rsidRPr="00CD6B8B" w:rsidRDefault="00AA7283"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D6B8B" w:rsidRPr="00CD6B8B">
        <w:rPr>
          <w:rFonts w:asciiTheme="majorHAnsi" w:hAnsiTheme="majorHAnsi" w:cstheme="majorHAnsi"/>
          <w:sz w:val="20"/>
          <w:szCs w:val="20"/>
        </w:rPr>
        <w:t xml:space="preserve"> </w:t>
      </w:r>
      <w:r w:rsidR="00B963FE" w:rsidRPr="00CD6B8B">
        <w:rPr>
          <w:rFonts w:asciiTheme="majorHAnsi" w:hAnsiTheme="majorHAnsi" w:cstheme="majorHAnsi"/>
          <w:sz w:val="20"/>
          <w:szCs w:val="20"/>
        </w:rPr>
        <w:t>(</w:t>
      </w:r>
      <w:proofErr w:type="spellStart"/>
      <w:r w:rsidR="00B963FE" w:rsidRPr="00CD6B8B">
        <w:rPr>
          <w:rFonts w:asciiTheme="majorHAnsi" w:hAnsiTheme="majorHAnsi" w:cstheme="majorHAnsi"/>
          <w:sz w:val="20"/>
          <w:szCs w:val="20"/>
        </w:rPr>
        <w:t>t.j</w:t>
      </w:r>
      <w:proofErr w:type="spellEnd"/>
      <w:r w:rsidR="00B963FE" w:rsidRPr="00CD6B8B">
        <w:rPr>
          <w:rFonts w:asciiTheme="majorHAnsi" w:hAnsiTheme="majorHAnsi" w:cstheme="majorHAnsi"/>
          <w:sz w:val="20"/>
          <w:szCs w:val="20"/>
        </w:rPr>
        <w:t>. Dz. U. z 2020 r. poz. 1913</w:t>
      </w:r>
      <w:r w:rsidR="00A33684">
        <w:rPr>
          <w:rFonts w:asciiTheme="majorHAnsi" w:hAnsiTheme="majorHAnsi" w:cstheme="majorHAnsi"/>
          <w:sz w:val="20"/>
          <w:szCs w:val="20"/>
        </w:rPr>
        <w:t xml:space="preserve"> z </w:t>
      </w:r>
      <w:proofErr w:type="spellStart"/>
      <w:r w:rsidR="00A33684">
        <w:rPr>
          <w:rFonts w:asciiTheme="majorHAnsi" w:hAnsiTheme="majorHAnsi" w:cstheme="majorHAnsi"/>
          <w:sz w:val="20"/>
          <w:szCs w:val="20"/>
        </w:rPr>
        <w:t>późn</w:t>
      </w:r>
      <w:proofErr w:type="spellEnd"/>
      <w:r w:rsidR="00A33684">
        <w:rPr>
          <w:rFonts w:asciiTheme="majorHAnsi" w:hAnsiTheme="majorHAnsi" w:cstheme="majorHAnsi"/>
          <w:sz w:val="20"/>
          <w:szCs w:val="20"/>
        </w:rPr>
        <w:t>. zm.</w:t>
      </w:r>
      <w:r w:rsidR="00B963FE" w:rsidRPr="00CD6B8B">
        <w:rPr>
          <w:rFonts w:asciiTheme="majorHAnsi" w:hAnsiTheme="majorHAnsi" w:cstheme="majorHAnsi"/>
          <w:sz w:val="20"/>
          <w:szCs w:val="20"/>
        </w:rPr>
        <w:t>).</w:t>
      </w:r>
    </w:p>
    <w:p w14:paraId="3136439B" w14:textId="77777777" w:rsidR="00F43F94" w:rsidRPr="00CD6B8B" w:rsidRDefault="00F43F94"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2831AB3" w14:textId="77777777" w:rsidR="00966FDB" w:rsidRPr="00520944" w:rsidRDefault="00966FDB" w:rsidP="00187782">
      <w:pPr>
        <w:spacing w:after="0" w:line="240" w:lineRule="auto"/>
        <w:jc w:val="both"/>
        <w:rPr>
          <w:rFonts w:asciiTheme="majorHAnsi" w:hAnsiTheme="majorHAnsi" w:cstheme="majorHAnsi"/>
          <w:color w:val="FF0000"/>
          <w:sz w:val="20"/>
          <w:szCs w:val="20"/>
        </w:rPr>
      </w:pPr>
    </w:p>
    <w:p w14:paraId="29BBE420" w14:textId="30486369" w:rsidR="006D3D6A" w:rsidRPr="00CD6B8B" w:rsidRDefault="00AA7283"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e</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69F694E5" w:rsidR="006D3D6A" w:rsidRDefault="006D3D6A" w:rsidP="00187782">
      <w:pPr>
        <w:spacing w:after="0" w:line="240" w:lineRule="auto"/>
        <w:jc w:val="both"/>
        <w:rPr>
          <w:rFonts w:asciiTheme="majorHAnsi" w:hAnsiTheme="majorHAnsi" w:cstheme="majorHAnsi"/>
          <w:sz w:val="20"/>
          <w:szCs w:val="20"/>
        </w:rPr>
      </w:pPr>
    </w:p>
    <w:p w14:paraId="33BB15D8" w14:textId="2B41D497" w:rsidR="00100625" w:rsidRDefault="00100625" w:rsidP="00187782">
      <w:pPr>
        <w:spacing w:after="0" w:line="240" w:lineRule="auto"/>
        <w:jc w:val="both"/>
        <w:rPr>
          <w:rFonts w:asciiTheme="majorHAnsi" w:hAnsiTheme="majorHAnsi" w:cstheme="majorHAnsi"/>
          <w:sz w:val="20"/>
          <w:szCs w:val="20"/>
        </w:rPr>
      </w:pPr>
    </w:p>
    <w:p w14:paraId="17856585" w14:textId="73946FC9" w:rsidR="00100625" w:rsidRDefault="00100625" w:rsidP="00187782">
      <w:pPr>
        <w:spacing w:after="0" w:line="240" w:lineRule="auto"/>
        <w:jc w:val="both"/>
        <w:rPr>
          <w:rFonts w:asciiTheme="majorHAnsi" w:hAnsiTheme="majorHAnsi" w:cstheme="majorHAnsi"/>
          <w:sz w:val="20"/>
          <w:szCs w:val="20"/>
        </w:rPr>
      </w:pPr>
    </w:p>
    <w:p w14:paraId="2091755F" w14:textId="77777777" w:rsidR="00100625" w:rsidRPr="00CD6B8B" w:rsidRDefault="0010062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lastRenderedPageBreak/>
        <w:t>Wymagana forma:</w:t>
      </w:r>
    </w:p>
    <w:p w14:paraId="603B9A2B" w14:textId="0D99F41B"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CD6B8B" w:rsidRDefault="006755A4" w:rsidP="00CC124D">
      <w:pPr>
        <w:spacing w:after="0" w:line="240" w:lineRule="auto"/>
        <w:rPr>
          <w:rFonts w:asciiTheme="majorHAnsi" w:hAnsiTheme="majorHAnsi" w:cstheme="majorHAnsi"/>
          <w:sz w:val="20"/>
          <w:szCs w:val="20"/>
        </w:rPr>
      </w:pPr>
    </w:p>
    <w:p w14:paraId="452AD93E" w14:textId="77777777" w:rsidR="006E1508" w:rsidRPr="00CD6B8B"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CD6B8B" w:rsidRDefault="006755A4" w:rsidP="00CC124D">
      <w:pPr>
        <w:shd w:val="clear" w:color="auto" w:fill="F2F2F2"/>
        <w:spacing w:after="0" w:line="240" w:lineRule="auto"/>
        <w:jc w:val="center"/>
        <w:rPr>
          <w:rFonts w:asciiTheme="majorHAnsi" w:hAnsiTheme="majorHAnsi" w:cstheme="majorHAnsi"/>
          <w:b/>
          <w:bCs/>
          <w:sz w:val="20"/>
          <w:szCs w:val="20"/>
        </w:rPr>
      </w:pPr>
      <w:r w:rsidRPr="00CD6B8B">
        <w:rPr>
          <w:rFonts w:asciiTheme="majorHAnsi" w:hAnsiTheme="majorHAnsi" w:cstheme="majorHAnsi"/>
          <w:b/>
          <w:bCs/>
          <w:sz w:val="20"/>
          <w:szCs w:val="20"/>
        </w:rPr>
        <w:t xml:space="preserve">9.2/ </w:t>
      </w:r>
      <w:r w:rsidR="006D3D6A" w:rsidRPr="00CD6B8B">
        <w:rPr>
          <w:rFonts w:asciiTheme="majorHAnsi" w:hAnsiTheme="majorHAnsi" w:cstheme="majorHAnsi"/>
          <w:b/>
          <w:bCs/>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663473" w:rsidRDefault="00417878" w:rsidP="00CC124D">
      <w:pPr>
        <w:spacing w:after="0" w:line="240" w:lineRule="auto"/>
        <w:rPr>
          <w:rFonts w:asciiTheme="majorHAnsi" w:hAnsiTheme="majorHAnsi" w:cstheme="majorHAnsi"/>
          <w:sz w:val="20"/>
          <w:szCs w:val="20"/>
        </w:rPr>
      </w:pPr>
    </w:p>
    <w:p w14:paraId="3F221629" w14:textId="7C0E36E8" w:rsidR="006D3D6A" w:rsidRDefault="00915255" w:rsidP="00CC124D">
      <w:pPr>
        <w:spacing w:after="0" w:line="240" w:lineRule="auto"/>
        <w:rPr>
          <w:rFonts w:asciiTheme="majorHAnsi" w:hAnsiTheme="majorHAnsi" w:cstheme="majorHAnsi"/>
          <w:b/>
          <w:bCs/>
          <w:sz w:val="20"/>
          <w:szCs w:val="20"/>
          <w:u w:val="single"/>
        </w:rPr>
      </w:pPr>
      <w:r w:rsidRPr="00663473">
        <w:rPr>
          <w:rFonts w:asciiTheme="majorHAnsi" w:hAnsiTheme="majorHAnsi" w:cstheme="majorHAnsi"/>
          <w:b/>
          <w:bCs/>
          <w:sz w:val="20"/>
          <w:szCs w:val="20"/>
          <w:u w:val="single"/>
        </w:rPr>
        <w:t>9.2.1/</w:t>
      </w:r>
      <w:r w:rsidR="006D3D6A" w:rsidRPr="00663473">
        <w:rPr>
          <w:rFonts w:asciiTheme="majorHAnsi" w:hAnsiTheme="majorHAnsi" w:cstheme="majorHAnsi"/>
          <w:b/>
          <w:bCs/>
          <w:sz w:val="20"/>
          <w:szCs w:val="20"/>
          <w:u w:val="single"/>
        </w:rPr>
        <w:t xml:space="preserve"> potwierdzających brak podstaw wykluczenia:</w:t>
      </w:r>
    </w:p>
    <w:p w14:paraId="485D4EDA" w14:textId="77777777" w:rsidR="00130D49" w:rsidRPr="00663473" w:rsidRDefault="00130D49" w:rsidP="00CC124D">
      <w:pPr>
        <w:spacing w:after="0" w:line="240" w:lineRule="auto"/>
        <w:rPr>
          <w:rFonts w:asciiTheme="majorHAnsi" w:hAnsiTheme="majorHAnsi" w:cstheme="majorHAnsi"/>
          <w:b/>
          <w:bCs/>
          <w:sz w:val="20"/>
          <w:szCs w:val="20"/>
          <w:u w:val="single"/>
        </w:rPr>
      </w:pPr>
    </w:p>
    <w:p w14:paraId="084E9803" w14:textId="77777777" w:rsidR="00130D49" w:rsidRPr="00B56F36" w:rsidRDefault="00130D49" w:rsidP="00130D49">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a) odpisu lub informacji </w:t>
      </w:r>
      <w:r w:rsidRPr="00B56F36">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4A2A6768" w14:textId="77777777" w:rsidR="00130D49" w:rsidRPr="00B56F36" w:rsidRDefault="00130D49" w:rsidP="00130D49">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57CDE316" w14:textId="77777777" w:rsidR="00130D49" w:rsidRPr="00B56F36" w:rsidRDefault="00130D49" w:rsidP="00130D49">
      <w:pPr>
        <w:spacing w:after="0" w:line="240" w:lineRule="auto"/>
        <w:jc w:val="both"/>
        <w:rPr>
          <w:rFonts w:asciiTheme="majorHAnsi" w:hAnsiTheme="majorHAnsi" w:cstheme="majorHAnsi"/>
          <w:sz w:val="20"/>
          <w:szCs w:val="20"/>
        </w:rPr>
      </w:pPr>
    </w:p>
    <w:p w14:paraId="108DA8D3" w14:textId="77777777" w:rsidR="00130D49" w:rsidRPr="00B56F36" w:rsidRDefault="00130D49" w:rsidP="00130D49">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9BB1F9D" w14:textId="77777777" w:rsidR="00130D49" w:rsidRPr="00B56F36" w:rsidRDefault="00130D49" w:rsidP="00130D49">
      <w:pPr>
        <w:autoSpaceDE w:val="0"/>
        <w:autoSpaceDN w:val="0"/>
        <w:adjustRightInd w:val="0"/>
        <w:spacing w:after="0" w:line="240" w:lineRule="auto"/>
        <w:jc w:val="both"/>
        <w:rPr>
          <w:rFonts w:asciiTheme="majorHAnsi" w:hAnsiTheme="majorHAnsi" w:cstheme="majorHAnsi"/>
          <w:b/>
          <w:bCs/>
          <w:sz w:val="20"/>
          <w:szCs w:val="20"/>
        </w:rPr>
      </w:pPr>
    </w:p>
    <w:p w14:paraId="1AB8D435" w14:textId="7E8938BE" w:rsidR="00130D49" w:rsidRPr="00B56F36" w:rsidRDefault="00354663" w:rsidP="00130D49">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130D49" w:rsidRPr="00B56F36">
        <w:rPr>
          <w:rFonts w:asciiTheme="majorHAnsi" w:hAnsiTheme="majorHAnsi" w:cstheme="majorHAnsi"/>
          <w:b/>
          <w:bCs/>
          <w:sz w:val="20"/>
          <w:szCs w:val="20"/>
        </w:rPr>
        <w:t xml:space="preserve">) oświadczenia Wykonawcy </w:t>
      </w:r>
      <w:r w:rsidR="00130D49" w:rsidRPr="00B56F36">
        <w:rPr>
          <w:rFonts w:asciiTheme="majorHAnsi" w:hAnsiTheme="majorHAnsi" w:cstheme="majorHAnsi"/>
          <w:sz w:val="20"/>
          <w:szCs w:val="20"/>
        </w:rPr>
        <w:t xml:space="preserve">w zakresie art. 108 ust. 1 pkt. 5 ustawy </w:t>
      </w:r>
      <w:proofErr w:type="spellStart"/>
      <w:r w:rsidR="00130D49" w:rsidRPr="00B56F36">
        <w:rPr>
          <w:rFonts w:asciiTheme="majorHAnsi" w:hAnsiTheme="majorHAnsi" w:cstheme="majorHAnsi"/>
          <w:sz w:val="20"/>
          <w:szCs w:val="20"/>
        </w:rPr>
        <w:t>Pzp</w:t>
      </w:r>
      <w:proofErr w:type="spellEnd"/>
      <w:r w:rsidR="00130D49" w:rsidRPr="00B56F36">
        <w:rPr>
          <w:rFonts w:asciiTheme="majorHAnsi" w:hAnsiTheme="majorHAnsi" w:cstheme="majorHAnsi"/>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130D49" w:rsidRPr="00B56F36">
        <w:rPr>
          <w:rFonts w:asciiTheme="majorHAnsi" w:hAnsiTheme="majorHAnsi" w:cstheme="majorHAnsi"/>
          <w:b/>
          <w:bCs/>
          <w:sz w:val="20"/>
          <w:szCs w:val="20"/>
        </w:rPr>
        <w:t xml:space="preserve">załącznik nr 7 do SWZ </w:t>
      </w:r>
    </w:p>
    <w:p w14:paraId="3FB1A6A2" w14:textId="77777777" w:rsidR="00130D49" w:rsidRPr="00B56F36" w:rsidRDefault="00130D49" w:rsidP="00130D49">
      <w:pPr>
        <w:autoSpaceDE w:val="0"/>
        <w:autoSpaceDN w:val="0"/>
        <w:adjustRightInd w:val="0"/>
        <w:spacing w:after="0" w:line="240" w:lineRule="auto"/>
        <w:rPr>
          <w:rFonts w:asciiTheme="majorHAnsi" w:hAnsiTheme="majorHAnsi" w:cstheme="majorHAnsi"/>
          <w:sz w:val="20"/>
          <w:szCs w:val="20"/>
        </w:rPr>
      </w:pPr>
    </w:p>
    <w:p w14:paraId="1D52633B" w14:textId="77777777" w:rsidR="00130D49" w:rsidRPr="00B56F36" w:rsidRDefault="00130D49" w:rsidP="00130D49">
      <w:pPr>
        <w:autoSpaceDE w:val="0"/>
        <w:autoSpaceDN w:val="0"/>
        <w:adjustRightInd w:val="0"/>
        <w:spacing w:after="0" w:line="240" w:lineRule="auto"/>
        <w:rPr>
          <w:rFonts w:asciiTheme="majorHAnsi" w:hAnsiTheme="majorHAnsi" w:cstheme="majorHAnsi"/>
          <w:sz w:val="20"/>
          <w:szCs w:val="20"/>
        </w:rPr>
      </w:pPr>
    </w:p>
    <w:p w14:paraId="7CB581C2" w14:textId="77777777" w:rsidR="00130D49" w:rsidRPr="00B56F36" w:rsidRDefault="00130D49" w:rsidP="00130D49">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(dotyczy wszystkich dokumentów na potwierdzenie braku podstaw wykluczenia): </w:t>
      </w:r>
    </w:p>
    <w:p w14:paraId="5A3FD993" w14:textId="77777777" w:rsidR="00130D49" w:rsidRPr="00B56F36" w:rsidRDefault="00130D49" w:rsidP="00130D49">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0BA92CC0" w14:textId="77777777" w:rsidR="00130D49" w:rsidRPr="00B56F36" w:rsidRDefault="00130D49" w:rsidP="00130D49">
      <w:pPr>
        <w:autoSpaceDE w:val="0"/>
        <w:autoSpaceDN w:val="0"/>
        <w:adjustRightInd w:val="0"/>
        <w:spacing w:after="0" w:line="240" w:lineRule="auto"/>
        <w:jc w:val="both"/>
        <w:rPr>
          <w:rFonts w:asciiTheme="majorHAnsi" w:hAnsiTheme="majorHAnsi" w:cstheme="majorHAnsi"/>
          <w:sz w:val="20"/>
          <w:szCs w:val="20"/>
        </w:rPr>
      </w:pPr>
    </w:p>
    <w:p w14:paraId="74266E2E" w14:textId="77777777" w:rsidR="00130D49" w:rsidRPr="00B56F36" w:rsidRDefault="00130D49" w:rsidP="00130D49">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9.2.2/ potwierdzających spełnianie warunków udziału w postępowaniu dotyczących sytuacji ekonomicznej lub finansowej:</w:t>
      </w:r>
    </w:p>
    <w:p w14:paraId="015DCFE7" w14:textId="77777777" w:rsidR="00130D49" w:rsidRPr="00B56F36" w:rsidRDefault="00130D49" w:rsidP="00130D49">
      <w:pPr>
        <w:spacing w:after="0" w:line="240" w:lineRule="auto"/>
        <w:jc w:val="both"/>
        <w:rPr>
          <w:rFonts w:asciiTheme="majorHAnsi" w:hAnsiTheme="majorHAnsi" w:cstheme="majorHAnsi"/>
          <w:b/>
          <w:bCs/>
          <w:sz w:val="20"/>
          <w:szCs w:val="20"/>
          <w:u w:val="single"/>
        </w:rPr>
      </w:pPr>
    </w:p>
    <w:p w14:paraId="06FD87B2" w14:textId="77777777" w:rsidR="00130D49" w:rsidRPr="00F83D0C" w:rsidRDefault="00130D49" w:rsidP="00130D49">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b/>
          <w:bCs/>
          <w:color w:val="auto"/>
          <w:sz w:val="20"/>
          <w:szCs w:val="20"/>
        </w:rPr>
        <w:t>a) informacji banku lub spółdzielczej kasy oszczędnościowo - kredytowej</w:t>
      </w:r>
      <w:r w:rsidRPr="00B56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474B62AD" w14:textId="77777777" w:rsidR="00130D49" w:rsidRPr="00B56F36" w:rsidRDefault="00130D49" w:rsidP="00130D49">
      <w:pPr>
        <w:spacing w:after="0" w:line="240" w:lineRule="auto"/>
        <w:ind w:left="567"/>
        <w:jc w:val="both"/>
        <w:rPr>
          <w:rFonts w:asciiTheme="majorHAnsi" w:hAnsiTheme="majorHAnsi" w:cstheme="majorHAnsi"/>
          <w:sz w:val="20"/>
          <w:szCs w:val="20"/>
        </w:rPr>
      </w:pPr>
    </w:p>
    <w:p w14:paraId="32154FDE" w14:textId="77777777" w:rsidR="00130D49" w:rsidRPr="00B56F36" w:rsidRDefault="00130D49" w:rsidP="00130D49">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9.2.3/ potwierdzających spełnianie warunków udziału w postępowaniu dotyczących zdolności technicznej lub zawodowej (doświadczenie, kwalifikacje zawodowe kadry technicznej):</w:t>
      </w:r>
    </w:p>
    <w:p w14:paraId="76A5BEAD" w14:textId="77777777" w:rsidR="00130D49" w:rsidRPr="00B56F36" w:rsidRDefault="00130D49" w:rsidP="00130D49">
      <w:pPr>
        <w:spacing w:after="0" w:line="240" w:lineRule="auto"/>
        <w:jc w:val="both"/>
        <w:rPr>
          <w:rFonts w:asciiTheme="majorHAnsi" w:hAnsiTheme="majorHAnsi" w:cstheme="majorHAnsi"/>
          <w:sz w:val="20"/>
          <w:szCs w:val="20"/>
        </w:rPr>
      </w:pPr>
    </w:p>
    <w:p w14:paraId="4F90FA8B" w14:textId="77777777" w:rsidR="00130D49" w:rsidRPr="00B56F36" w:rsidRDefault="00130D49" w:rsidP="00130D49">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lastRenderedPageBreak/>
        <w:t xml:space="preserve">a) wykazu robót budowlanych </w:t>
      </w:r>
      <w:r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B56F36">
        <w:rPr>
          <w:rFonts w:asciiTheme="majorHAnsi" w:hAnsiTheme="majorHAnsi" w:cstheme="majorHAnsi"/>
          <w:i/>
          <w:iCs/>
          <w:sz w:val="20"/>
          <w:szCs w:val="20"/>
        </w:rPr>
        <w:t xml:space="preserve">oraz </w:t>
      </w:r>
      <w:r w:rsidRPr="00616C73">
        <w:rPr>
          <w:rFonts w:asciiTheme="majorHAnsi" w:hAnsiTheme="majorHAnsi" w:cstheme="majorHAnsi"/>
          <w:b/>
          <w:bCs/>
          <w:i/>
          <w:iCs/>
          <w:sz w:val="20"/>
          <w:szCs w:val="20"/>
          <w:u w:val="single"/>
        </w:rPr>
        <w:t>załączeniem dowodów określających, czy te roboty budowlane zostały wykonane należycie,</w:t>
      </w:r>
      <w:r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7E87E8A" w14:textId="77777777" w:rsidR="00130D49" w:rsidRPr="00B56F36" w:rsidRDefault="00130D49" w:rsidP="00130D49">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Wzór wykazu robót stanowi załącznik nr 5 do SWZ.</w:t>
      </w:r>
    </w:p>
    <w:p w14:paraId="7D4B3804" w14:textId="77777777" w:rsidR="00130D49" w:rsidRPr="00B56F36" w:rsidRDefault="00130D49" w:rsidP="00130D49">
      <w:pPr>
        <w:spacing w:after="0" w:line="240" w:lineRule="auto"/>
        <w:ind w:left="567"/>
        <w:jc w:val="both"/>
        <w:rPr>
          <w:rFonts w:asciiTheme="majorHAnsi" w:hAnsiTheme="majorHAnsi" w:cstheme="majorHAnsi"/>
          <w:sz w:val="20"/>
          <w:szCs w:val="20"/>
        </w:rPr>
      </w:pPr>
    </w:p>
    <w:p w14:paraId="49B0E105" w14:textId="77777777" w:rsidR="00130D49" w:rsidRPr="00B56F36" w:rsidRDefault="00130D49" w:rsidP="00130D49">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b) wykazu osób</w:t>
      </w:r>
      <w:r w:rsidRPr="00B56F36">
        <w:rPr>
          <w:rFonts w:asciiTheme="majorHAnsi" w:hAnsiTheme="majorHAnsi" w:cstheme="majorHAnsi"/>
          <w:sz w:val="20"/>
          <w:szCs w:val="20"/>
        </w:rPr>
        <w:t xml:space="preserve">, skierowanych przez wykonawcę do realizacji zamówienia publicznego, w szczególności odpowiedzialnych za </w:t>
      </w:r>
      <w:r w:rsidRPr="00B56F36">
        <w:rPr>
          <w:rFonts w:asciiTheme="majorHAnsi" w:hAnsiTheme="majorHAnsi" w:cstheme="majorHAnsi"/>
          <w:b/>
          <w:bCs/>
          <w:sz w:val="20"/>
          <w:szCs w:val="20"/>
        </w:rPr>
        <w:t>kierowanie robotami budowlanymi</w:t>
      </w:r>
      <w:r w:rsidRPr="00B56F36">
        <w:rPr>
          <w:rFonts w:asciiTheme="majorHAnsi" w:hAnsiTheme="majorHAnsi" w:cstheme="majorHAnsi"/>
          <w:sz w:val="20"/>
          <w:szCs w:val="20"/>
        </w:rPr>
        <w:t xml:space="preserve">, wraz z informacjami na temat ich kwalifikacji zawodowych, uprawnień, doświadczenia i wykształcenia niezbędnych do wykonania zamówienia publicznego, a także zakresu wykonywanych przez nie czynności oraz informacją o podstawie do dysponowania tymi osobami; </w:t>
      </w:r>
    </w:p>
    <w:p w14:paraId="21B5687E" w14:textId="77777777" w:rsidR="00130D49" w:rsidRDefault="00130D49" w:rsidP="00130D49">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Wzór wykazu osób stanowi załącznik nr 6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2BCC64F6" w14:textId="77777777" w:rsidR="00D331ED" w:rsidRPr="00D331ED" w:rsidRDefault="00D331ED" w:rsidP="00D331ED">
      <w:pPr>
        <w:spacing w:after="0" w:line="240" w:lineRule="auto"/>
        <w:jc w:val="both"/>
        <w:rPr>
          <w:rFonts w:ascii="Calibri Light" w:hAnsi="Calibri Light"/>
          <w:sz w:val="20"/>
          <w:szCs w:val="20"/>
        </w:rPr>
      </w:pPr>
      <w:r w:rsidRPr="00D331ED">
        <w:rPr>
          <w:rFonts w:ascii="Calibri Light" w:hAnsi="Calibri Light"/>
          <w:b/>
          <w:bCs/>
          <w:color w:val="262626"/>
          <w:sz w:val="20"/>
          <w:szCs w:val="20"/>
        </w:rPr>
        <w:t xml:space="preserve">9.2.4/ Dokumenty składane przez Wykonawcę mającego siedzibę lub miejsce zamieszkania poza granicami Rzeczypospolitej Polskiej, zamiast podmiotowych środków dowodowych wskazanych w pkt 9.2.1/. </w:t>
      </w:r>
    </w:p>
    <w:p w14:paraId="619DE0A3" w14:textId="77777777" w:rsidR="00130D49" w:rsidRDefault="00D331ED" w:rsidP="00130D49">
      <w:pPr>
        <w:spacing w:after="0" w:line="240" w:lineRule="auto"/>
        <w:jc w:val="both"/>
        <w:rPr>
          <w:rFonts w:ascii="Calibri Light" w:hAnsi="Calibri Light"/>
          <w:sz w:val="20"/>
          <w:szCs w:val="20"/>
        </w:rPr>
      </w:pPr>
      <w:r w:rsidRPr="00D331ED">
        <w:rPr>
          <w:rFonts w:ascii="Calibri Light" w:hAnsi="Calibri Light"/>
          <w:color w:val="262626"/>
          <w:sz w:val="20"/>
          <w:szCs w:val="20"/>
        </w:rPr>
        <w:t> </w:t>
      </w:r>
    </w:p>
    <w:p w14:paraId="2EEA0B82" w14:textId="425C14FC" w:rsidR="00130D49" w:rsidRPr="00130D49" w:rsidRDefault="00D331ED" w:rsidP="00130D49">
      <w:pPr>
        <w:spacing w:after="0" w:line="240" w:lineRule="auto"/>
        <w:jc w:val="both"/>
        <w:rPr>
          <w:rFonts w:ascii="Calibri Light" w:hAnsi="Calibri Light"/>
          <w:sz w:val="20"/>
          <w:szCs w:val="20"/>
        </w:rPr>
      </w:pPr>
      <w:r w:rsidRPr="00D331ED">
        <w:rPr>
          <w:rFonts w:ascii="Calibri Light" w:hAnsi="Calibri Light"/>
          <w:color w:val="262626"/>
          <w:sz w:val="20"/>
          <w:szCs w:val="20"/>
        </w:rPr>
        <w:t> </w:t>
      </w:r>
      <w:r w:rsidR="00130D49" w:rsidRPr="00B56F36">
        <w:rPr>
          <w:rFonts w:asciiTheme="majorHAnsi" w:hAnsiTheme="majorHAnsi" w:cstheme="majorHAnsi"/>
          <w:sz w:val="20"/>
          <w:szCs w:val="20"/>
        </w:rPr>
        <w:t xml:space="preserve">Jeżeli Wykonawca ma siedzibę lub miejsce zamieszkania poza granicami Rzeczypospolitej Polskiej, zamiast: </w:t>
      </w:r>
    </w:p>
    <w:p w14:paraId="63C83917" w14:textId="77777777" w:rsidR="00130D49" w:rsidRPr="00B56F36" w:rsidRDefault="00130D49" w:rsidP="00130D49">
      <w:pPr>
        <w:spacing w:after="0" w:line="240" w:lineRule="auto"/>
        <w:rPr>
          <w:rFonts w:asciiTheme="majorHAnsi" w:hAnsiTheme="majorHAnsi" w:cstheme="majorHAnsi"/>
          <w:sz w:val="20"/>
          <w:szCs w:val="20"/>
        </w:rPr>
      </w:pPr>
    </w:p>
    <w:p w14:paraId="13431068" w14:textId="77777777" w:rsidR="00130D49" w:rsidRPr="00B56F36" w:rsidRDefault="00130D49" w:rsidP="00130D4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B56F36">
        <w:rPr>
          <w:rFonts w:asciiTheme="majorHAnsi" w:hAnsiTheme="majorHAnsi" w:cstheme="majorHAnsi"/>
          <w:sz w:val="20"/>
          <w:szCs w:val="20"/>
        </w:rPr>
        <w:t>ppkt</w:t>
      </w:r>
      <w:proofErr w:type="spellEnd"/>
      <w:r w:rsidRPr="00B56F36">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ED93296" w14:textId="77777777" w:rsidR="00130D49" w:rsidRPr="00B56F36" w:rsidRDefault="00130D49" w:rsidP="00130D49">
      <w:pPr>
        <w:spacing w:after="0" w:line="240" w:lineRule="auto"/>
        <w:jc w:val="both"/>
        <w:rPr>
          <w:rFonts w:asciiTheme="majorHAnsi" w:hAnsiTheme="majorHAnsi" w:cstheme="majorHAnsi"/>
          <w:sz w:val="20"/>
          <w:szCs w:val="20"/>
        </w:rPr>
      </w:pPr>
    </w:p>
    <w:p w14:paraId="3D765EF0" w14:textId="77777777" w:rsidR="00130D49" w:rsidRPr="00B56F36" w:rsidRDefault="00130D49" w:rsidP="00130D4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124EABE" w14:textId="77777777" w:rsidR="00130D49" w:rsidRPr="00B56F36" w:rsidRDefault="00130D49" w:rsidP="00130D49">
      <w:pPr>
        <w:spacing w:after="0" w:line="240" w:lineRule="auto"/>
        <w:jc w:val="both"/>
        <w:rPr>
          <w:rFonts w:asciiTheme="majorHAnsi" w:hAnsiTheme="majorHAnsi" w:cstheme="majorHAnsi"/>
          <w:sz w:val="20"/>
          <w:szCs w:val="20"/>
        </w:rPr>
      </w:pPr>
    </w:p>
    <w:p w14:paraId="004E2E6E" w14:textId="77777777" w:rsidR="00130D49" w:rsidRPr="00B56F36" w:rsidRDefault="00130D49" w:rsidP="00130D4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5257D64D" w14:textId="77777777" w:rsidR="00130D49" w:rsidRPr="00B56F36" w:rsidRDefault="00130D49" w:rsidP="00130D49">
      <w:pPr>
        <w:spacing w:after="0" w:line="240" w:lineRule="auto"/>
        <w:jc w:val="both"/>
        <w:rPr>
          <w:rFonts w:asciiTheme="majorHAnsi" w:hAnsiTheme="majorHAnsi" w:cstheme="majorHAnsi"/>
          <w:sz w:val="20"/>
          <w:szCs w:val="20"/>
        </w:rPr>
      </w:pPr>
    </w:p>
    <w:p w14:paraId="0EC530FC" w14:textId="77777777" w:rsidR="00130D49" w:rsidRPr="00B56F36" w:rsidRDefault="00130D49" w:rsidP="00130D4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w:t>
      </w:r>
      <w:r w:rsidRPr="00B56F36">
        <w:rPr>
          <w:rFonts w:asciiTheme="majorHAnsi" w:hAnsiTheme="majorHAnsi" w:cstheme="majorHAnsi"/>
          <w:sz w:val="20"/>
          <w:szCs w:val="20"/>
        </w:rPr>
        <w:lastRenderedPageBreak/>
        <w:t>oświadczeniu pod przysięgą, złożone przed organem sądowym lub administracyjnym, notariuszem, organem samorządu zawodowego lub gospodarczego, właściwym ze względu na siedzibę lub miejsce zamieszkania Wykonawcy, opatrzony datą zgodnie z pkt. 2 powyżej.</w:t>
      </w:r>
    </w:p>
    <w:p w14:paraId="54F91430" w14:textId="77777777" w:rsidR="00633DAE" w:rsidRPr="00520944" w:rsidRDefault="00633DAE" w:rsidP="00633DAE">
      <w:pPr>
        <w:spacing w:after="0" w:line="240" w:lineRule="auto"/>
        <w:rPr>
          <w:rFonts w:asciiTheme="majorHAnsi" w:hAnsiTheme="majorHAnsi" w:cstheme="majorHAnsi"/>
          <w:color w:val="FF0000"/>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6" w:name="_Toc42045495"/>
    </w:p>
    <w:bookmarkEnd w:id="6"/>
    <w:p w14:paraId="6FDF6BB4" w14:textId="53A9788B" w:rsidR="00D26D9D" w:rsidRDefault="00DD293E" w:rsidP="0037008F">
      <w:pPr>
        <w:autoSpaceDE w:val="0"/>
        <w:autoSpaceDN w:val="0"/>
        <w:spacing w:after="0" w:line="240" w:lineRule="auto"/>
        <w:jc w:val="both"/>
        <w:rPr>
          <w:rFonts w:ascii="Calibri Light" w:hAnsi="Calibri Light" w:cs="Calibri Light"/>
          <w:b/>
          <w:bCs/>
          <w:sz w:val="20"/>
          <w:szCs w:val="20"/>
        </w:rPr>
      </w:pPr>
      <w:r>
        <w:rPr>
          <w:rFonts w:ascii="Calibri Light" w:hAnsi="Calibri Light" w:cs="Calibri Light"/>
          <w:b/>
          <w:bCs/>
          <w:sz w:val="20"/>
          <w:szCs w:val="20"/>
        </w:rPr>
        <w:t xml:space="preserve">Nie dotyczy </w:t>
      </w:r>
    </w:p>
    <w:p w14:paraId="27824A15" w14:textId="77777777" w:rsidR="00DD293E" w:rsidRPr="00520944" w:rsidRDefault="00DD293E"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72F65E2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6F1B90" w:rsidRDefault="00A476DA" w:rsidP="00CC124D">
      <w:pPr>
        <w:spacing w:after="0" w:line="240" w:lineRule="auto"/>
        <w:jc w:val="both"/>
        <w:rPr>
          <w:rFonts w:asciiTheme="majorHAnsi" w:hAnsiTheme="majorHAnsi" w:cstheme="majorHAnsi"/>
          <w:sz w:val="20"/>
          <w:szCs w:val="20"/>
        </w:rPr>
      </w:pPr>
    </w:p>
    <w:p w14:paraId="60A060E6" w14:textId="77777777" w:rsidR="00A476DA" w:rsidRPr="006F1B90" w:rsidRDefault="001A750B"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11.2/ </w:t>
      </w:r>
      <w:r w:rsidR="00A476DA" w:rsidRPr="006F1B90">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6F1B90">
        <w:rPr>
          <w:rFonts w:asciiTheme="majorHAnsi" w:hAnsiTheme="majorHAnsi" w:cstheme="majorHAnsi"/>
          <w:sz w:val="20"/>
          <w:szCs w:val="20"/>
        </w:rPr>
        <w:t xml:space="preserve">Rozdziale II pkt 9.1) </w:t>
      </w:r>
      <w:r w:rsidR="00A476DA" w:rsidRPr="006F1B90">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6F1B90" w:rsidRDefault="00A476DA" w:rsidP="00CC124D">
      <w:pPr>
        <w:spacing w:after="0" w:line="240" w:lineRule="auto"/>
        <w:jc w:val="both"/>
        <w:rPr>
          <w:rFonts w:asciiTheme="majorHAnsi" w:hAnsiTheme="majorHAnsi" w:cstheme="majorHAnsi"/>
          <w:sz w:val="20"/>
          <w:szCs w:val="20"/>
        </w:rPr>
      </w:pPr>
    </w:p>
    <w:p w14:paraId="66A7BB27"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11.3/ Wykonawca składa ofertę za pośrednictwem </w:t>
      </w:r>
      <w:r w:rsidRPr="006F1B90">
        <w:rPr>
          <w:rFonts w:asciiTheme="majorHAnsi" w:hAnsiTheme="majorHAnsi" w:cstheme="majorHAnsi"/>
          <w:b/>
          <w:bCs/>
          <w:color w:val="auto"/>
          <w:sz w:val="20"/>
          <w:szCs w:val="20"/>
        </w:rPr>
        <w:t>„Formularza do złożenia, zmiany, wycofania oferty lub wniosku”</w:t>
      </w:r>
      <w:r w:rsidRPr="006F1B90">
        <w:rPr>
          <w:rFonts w:asciiTheme="majorHAnsi" w:hAnsiTheme="majorHAnsi" w:cstheme="majorHAnsi"/>
          <w:color w:val="auto"/>
          <w:sz w:val="20"/>
          <w:szCs w:val="20"/>
        </w:rPr>
        <w:t xml:space="preserve"> dostępnego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6F1B90">
        <w:rPr>
          <w:rFonts w:asciiTheme="majorHAnsi" w:hAnsiTheme="majorHAnsi" w:cstheme="majorHAnsi"/>
          <w:color w:val="auto"/>
          <w:sz w:val="20"/>
          <w:szCs w:val="20"/>
        </w:rPr>
        <w:t>ePUAP</w:t>
      </w:r>
      <w:proofErr w:type="spellEnd"/>
      <w:r w:rsidRPr="006F1B90">
        <w:rPr>
          <w:rFonts w:asciiTheme="majorHAnsi" w:hAnsiTheme="majorHAnsi" w:cstheme="majorHAnsi"/>
          <w:color w:val="auto"/>
          <w:sz w:val="20"/>
          <w:szCs w:val="20"/>
        </w:rPr>
        <w:t>, na którym prowadzona będzie korespondencja związana z postępowaniem.</w:t>
      </w:r>
    </w:p>
    <w:p w14:paraId="4BC3C0ED"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11.4/ Sposób złożenia oferty został opisany w Instrukcji użytkownika systemu </w:t>
      </w:r>
      <w:proofErr w:type="spellStart"/>
      <w:r w:rsidRPr="006F1B90">
        <w:rPr>
          <w:rFonts w:asciiTheme="majorHAnsi" w:hAnsiTheme="majorHAnsi" w:cstheme="majorHAnsi"/>
          <w:color w:val="auto"/>
          <w:sz w:val="20"/>
          <w:szCs w:val="20"/>
        </w:rPr>
        <w:t>miniPortal-ePUAP</w:t>
      </w:r>
      <w:proofErr w:type="spellEnd"/>
      <w:r w:rsidRPr="006F1B90">
        <w:rPr>
          <w:rFonts w:asciiTheme="majorHAnsi" w:hAnsiTheme="majorHAnsi" w:cstheme="majorHAnsi"/>
          <w:color w:val="auto"/>
          <w:sz w:val="20"/>
          <w:szCs w:val="20"/>
        </w:rPr>
        <w:t xml:space="preserve"> – dostępnego pod adresem https://miniportal.uzp.gov.pl/Instrukcja_uzytkownika_miniPortal-ePUAP.pdf</w:t>
      </w:r>
      <w:r w:rsidRPr="006F1B90">
        <w:rPr>
          <w:rFonts w:asciiTheme="majorHAnsi" w:hAnsiTheme="majorHAnsi" w:cstheme="majorHAnsi"/>
          <w:i/>
          <w:iCs/>
          <w:color w:val="auto"/>
          <w:sz w:val="20"/>
          <w:szCs w:val="20"/>
        </w:rPr>
        <w:t xml:space="preserve">. </w:t>
      </w:r>
    </w:p>
    <w:p w14:paraId="6BF6A6DD" w14:textId="77777777" w:rsidR="00A476DA" w:rsidRPr="006F1B90" w:rsidRDefault="00A476DA" w:rsidP="00CC124D">
      <w:pPr>
        <w:spacing w:after="0" w:line="240" w:lineRule="auto"/>
        <w:jc w:val="both"/>
        <w:rPr>
          <w:rFonts w:asciiTheme="majorHAnsi" w:hAnsiTheme="majorHAnsi" w:cstheme="majorHAnsi"/>
          <w:sz w:val="20"/>
          <w:szCs w:val="20"/>
        </w:rPr>
      </w:pPr>
    </w:p>
    <w:p w14:paraId="706C6704"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11.5/  Wykonawca może złożyć tylko jedną ofertę.</w:t>
      </w:r>
    </w:p>
    <w:p w14:paraId="09B8F2AD" w14:textId="77777777" w:rsidR="00A476DA" w:rsidRPr="006F1B90" w:rsidRDefault="00A476DA" w:rsidP="00CC124D">
      <w:pPr>
        <w:spacing w:after="0" w:line="240" w:lineRule="auto"/>
        <w:jc w:val="both"/>
        <w:rPr>
          <w:rFonts w:asciiTheme="majorHAnsi" w:hAnsiTheme="majorHAnsi" w:cstheme="majorHAnsi"/>
          <w:sz w:val="20"/>
          <w:szCs w:val="20"/>
        </w:rPr>
      </w:pPr>
    </w:p>
    <w:p w14:paraId="174291D2"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6F1B90" w:rsidRDefault="00A476DA" w:rsidP="00CC124D">
      <w:pPr>
        <w:spacing w:after="0" w:line="240" w:lineRule="auto"/>
        <w:jc w:val="both"/>
        <w:rPr>
          <w:rFonts w:asciiTheme="majorHAnsi" w:hAnsiTheme="majorHAnsi" w:cstheme="majorHAnsi"/>
          <w:sz w:val="20"/>
          <w:szCs w:val="20"/>
        </w:rPr>
      </w:pPr>
    </w:p>
    <w:p w14:paraId="1FA0CC1C"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6F1B90" w:rsidRDefault="00A476DA" w:rsidP="00CC124D">
      <w:pPr>
        <w:spacing w:after="0" w:line="240" w:lineRule="auto"/>
        <w:jc w:val="both"/>
        <w:rPr>
          <w:rFonts w:asciiTheme="majorHAnsi" w:hAnsiTheme="majorHAnsi" w:cstheme="majorHAnsi"/>
          <w:sz w:val="20"/>
          <w:szCs w:val="20"/>
        </w:rPr>
      </w:pPr>
    </w:p>
    <w:p w14:paraId="3605A23B"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6F1B90" w:rsidRDefault="00A476DA" w:rsidP="00CC124D">
      <w:pPr>
        <w:spacing w:after="0" w:line="240" w:lineRule="auto"/>
        <w:jc w:val="both"/>
        <w:rPr>
          <w:rFonts w:asciiTheme="majorHAnsi" w:hAnsiTheme="majorHAnsi" w:cstheme="majorHAnsi"/>
          <w:sz w:val="20"/>
          <w:szCs w:val="20"/>
        </w:rPr>
      </w:pPr>
    </w:p>
    <w:p w14:paraId="1A3C5A01" w14:textId="77777777" w:rsidR="00A476DA" w:rsidRPr="006F1B90" w:rsidRDefault="00A476D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6F1B90" w:rsidRDefault="00A476DA" w:rsidP="00CC124D">
      <w:pPr>
        <w:spacing w:after="0" w:line="240" w:lineRule="auto"/>
        <w:jc w:val="both"/>
        <w:rPr>
          <w:rFonts w:asciiTheme="majorHAnsi" w:hAnsiTheme="majorHAnsi" w:cstheme="majorHAnsi"/>
          <w:sz w:val="20"/>
          <w:szCs w:val="20"/>
        </w:rPr>
      </w:pPr>
    </w:p>
    <w:p w14:paraId="2424D151"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6F1B90"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6F1B90" w:rsidRDefault="00A476DA"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11.11/ Wykonawca może przed upływem terminu do składania ofert wycofać ofertę za pośrednictwem</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„Formularza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do</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złożenia,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zmiany,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wycofania</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oferty</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lub</w:t>
      </w:r>
      <w:r w:rsidR="001A750B"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wniosku” dostępnego na </w:t>
      </w:r>
      <w:proofErr w:type="spellStart"/>
      <w:r w:rsidRPr="006F1B90">
        <w:rPr>
          <w:rFonts w:asciiTheme="majorHAnsi" w:hAnsiTheme="majorHAnsi" w:cstheme="majorHAnsi"/>
          <w:color w:val="auto"/>
          <w:sz w:val="20"/>
          <w:szCs w:val="20"/>
        </w:rPr>
        <w:t>ePUAP</w:t>
      </w:r>
      <w:proofErr w:type="spellEnd"/>
      <w:r w:rsidRPr="006F1B90">
        <w:rPr>
          <w:rFonts w:asciiTheme="majorHAnsi" w:hAnsiTheme="majorHAnsi" w:cstheme="majorHAnsi"/>
          <w:color w:val="auto"/>
          <w:sz w:val="20"/>
          <w:szCs w:val="20"/>
        </w:rPr>
        <w:t xml:space="preserve"> i udostępnionego również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Sposób wycofania oferty został opisany w „Instrukcji użytkownika” dostępnej na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w:t>
      </w:r>
    </w:p>
    <w:p w14:paraId="425773DF" w14:textId="77777777" w:rsidR="00A476DA" w:rsidRPr="006F1B90" w:rsidRDefault="00A476DA" w:rsidP="00CC124D">
      <w:pPr>
        <w:spacing w:after="0" w:line="240" w:lineRule="auto"/>
        <w:jc w:val="both"/>
        <w:rPr>
          <w:rFonts w:asciiTheme="majorHAnsi" w:hAnsiTheme="majorHAnsi" w:cstheme="majorHAnsi"/>
          <w:sz w:val="20"/>
          <w:szCs w:val="20"/>
        </w:rPr>
      </w:pPr>
    </w:p>
    <w:p w14:paraId="30050F39" w14:textId="77777777" w:rsidR="00A476DA" w:rsidRPr="006F1B90" w:rsidRDefault="00A476DA"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11.12/ Wykonawca nie może skutecznie wycofać oferty ani wprowadzić zmian w treści oferty po upływie terminu składania </w:t>
      </w:r>
      <w:r w:rsidRPr="006F1B90">
        <w:rPr>
          <w:rFonts w:asciiTheme="majorHAnsi" w:hAnsiTheme="majorHAnsi" w:cstheme="majorHAnsi"/>
          <w:color w:val="auto"/>
          <w:sz w:val="20"/>
          <w:szCs w:val="20"/>
        </w:rPr>
        <w:lastRenderedPageBreak/>
        <w:t xml:space="preserve">ofert. </w:t>
      </w:r>
    </w:p>
    <w:p w14:paraId="6BF6067F" w14:textId="77777777" w:rsidR="00D61115" w:rsidRPr="00520944" w:rsidRDefault="00D61115" w:rsidP="00CC124D">
      <w:pPr>
        <w:spacing w:after="0" w:line="240" w:lineRule="auto"/>
        <w:rPr>
          <w:rFonts w:asciiTheme="majorHAnsi" w:hAnsiTheme="majorHAnsi" w:cstheme="majorHAnsi"/>
          <w:color w:val="FF0000"/>
          <w:sz w:val="20"/>
          <w:szCs w:val="20"/>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CC124D">
      <w:pPr>
        <w:spacing w:after="0" w:line="240" w:lineRule="auto"/>
        <w:rPr>
          <w:rFonts w:asciiTheme="majorHAnsi" w:hAnsiTheme="majorHAnsi" w:cstheme="majorHAnsi"/>
          <w:sz w:val="20"/>
          <w:szCs w:val="20"/>
        </w:rPr>
      </w:pPr>
    </w:p>
    <w:p w14:paraId="5EBD8D47" w14:textId="4C775D8E" w:rsidR="00474FE0"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12.1/ </w:t>
      </w:r>
      <w:r w:rsidR="006D3D6A" w:rsidRPr="006F1B90">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6F1B90" w:rsidRDefault="006D3D6A"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6F1B90" w:rsidRDefault="00F9742E" w:rsidP="00CC124D">
      <w:pPr>
        <w:spacing w:after="0" w:line="240" w:lineRule="auto"/>
        <w:jc w:val="both"/>
        <w:rPr>
          <w:rFonts w:asciiTheme="majorHAnsi" w:hAnsiTheme="majorHAnsi" w:cstheme="majorHAnsi"/>
          <w:sz w:val="20"/>
          <w:szCs w:val="20"/>
        </w:rPr>
      </w:pPr>
    </w:p>
    <w:p w14:paraId="61C3D1D4" w14:textId="7777777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12.2/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CC124D">
      <w:pPr>
        <w:spacing w:after="0" w:line="240" w:lineRule="auto"/>
        <w:rPr>
          <w:rFonts w:asciiTheme="majorHAnsi" w:hAnsiTheme="majorHAnsi" w:cstheme="majorHAnsi"/>
          <w:sz w:val="20"/>
          <w:szCs w:val="20"/>
        </w:rPr>
      </w:pPr>
    </w:p>
    <w:p w14:paraId="5D225F62" w14:textId="77777777"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12.3/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4E0F013E"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xml:space="preserve">12.4/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51E702C4" w14:textId="77777777"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xml:space="preserve">12.5/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F6647F9" w14:textId="77777777" w:rsidR="00A64DA7" w:rsidRPr="00520944" w:rsidRDefault="00A64DA7" w:rsidP="00CC124D">
      <w:pPr>
        <w:spacing w:after="0" w:line="240" w:lineRule="auto"/>
        <w:rPr>
          <w:rFonts w:asciiTheme="majorHAnsi" w:hAnsiTheme="majorHAnsi" w:cstheme="majorHAnsi"/>
          <w:color w:val="FF0000"/>
          <w:sz w:val="20"/>
          <w:szCs w:val="20"/>
        </w:rPr>
      </w:pPr>
    </w:p>
    <w:p w14:paraId="7B407E27"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Rozdział III. </w:t>
      </w:r>
    </w:p>
    <w:p w14:paraId="74349E98" w14:textId="77777777" w:rsidR="005445DE" w:rsidRPr="006F1B90" w:rsidRDefault="005445DE" w:rsidP="00CC124D">
      <w:pPr>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172363AA" w14:textId="77777777" w:rsidR="005445DE" w:rsidRPr="006F1B90"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6F1B90">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6F1B90">
        <w:rPr>
          <w:rFonts w:asciiTheme="majorHAnsi" w:hAnsiTheme="majorHAnsi" w:cstheme="majorHAnsi"/>
          <w:color w:val="auto"/>
          <w:sz w:val="20"/>
          <w:szCs w:val="20"/>
        </w:rPr>
        <w:t>miniPortalu</w:t>
      </w:r>
      <w:proofErr w:type="spellEnd"/>
      <w:r w:rsidRPr="006F1B90">
        <w:rPr>
          <w:rFonts w:asciiTheme="majorHAnsi" w:hAnsiTheme="majorHAnsi" w:cstheme="majorHAnsi"/>
          <w:color w:val="auto"/>
          <w:sz w:val="20"/>
          <w:szCs w:val="20"/>
        </w:rPr>
        <w:t xml:space="preserve"> https://miniportal.uzp.gov.pl/, </w:t>
      </w:r>
      <w:proofErr w:type="spellStart"/>
      <w:r w:rsidRPr="006F1B90">
        <w:rPr>
          <w:rFonts w:asciiTheme="majorHAnsi" w:hAnsiTheme="majorHAnsi" w:cstheme="majorHAnsi"/>
          <w:color w:val="auto"/>
          <w:sz w:val="20"/>
          <w:szCs w:val="20"/>
        </w:rPr>
        <w:t>ePUAPu</w:t>
      </w:r>
      <w:proofErr w:type="spellEnd"/>
      <w:r w:rsidRPr="006F1B90">
        <w:rPr>
          <w:rFonts w:asciiTheme="majorHAnsi" w:hAnsiTheme="majorHAnsi" w:cstheme="majorHAnsi"/>
          <w:color w:val="auto"/>
          <w:sz w:val="20"/>
          <w:szCs w:val="20"/>
        </w:rPr>
        <w:t xml:space="preserve"> https://epuap.gov.pl/wps/portal oraz poczty elektronicznej - </w:t>
      </w:r>
      <w:hyperlink r:id="rId15" w:history="1">
        <w:r w:rsidR="00B81F7E" w:rsidRPr="006F1B90">
          <w:rPr>
            <w:rStyle w:val="Hipercze"/>
            <w:rFonts w:asciiTheme="majorHAnsi" w:hAnsiTheme="majorHAnsi" w:cstheme="majorHAnsi"/>
            <w:color w:val="auto"/>
            <w:sz w:val="20"/>
            <w:szCs w:val="20"/>
          </w:rPr>
          <w:t>bzp@miasto.pruszkow.pl</w:t>
        </w:r>
      </w:hyperlink>
      <w:r w:rsidR="00B81F7E" w:rsidRPr="006F1B90">
        <w:rPr>
          <w:rFonts w:asciiTheme="majorHAnsi" w:hAnsiTheme="majorHAnsi" w:cstheme="majorHAnsi"/>
          <w:color w:val="auto"/>
          <w:sz w:val="20"/>
          <w:szCs w:val="20"/>
        </w:rPr>
        <w:t xml:space="preserve"> </w:t>
      </w:r>
      <w:r w:rsidRPr="006F1B90">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a) Regulaminu korzystania z systemu </w:t>
      </w:r>
      <w:proofErr w:type="spellStart"/>
      <w:r w:rsidRPr="006F1B90">
        <w:rPr>
          <w:rFonts w:asciiTheme="majorHAnsi" w:hAnsiTheme="majorHAnsi" w:cstheme="majorHAnsi"/>
          <w:color w:val="auto"/>
          <w:sz w:val="20"/>
          <w:szCs w:val="20"/>
        </w:rPr>
        <w:t>miniPortal</w:t>
      </w:r>
      <w:proofErr w:type="spellEnd"/>
      <w:r w:rsidRPr="006F1B90">
        <w:rPr>
          <w:rFonts w:asciiTheme="majorHAnsi" w:hAnsiTheme="majorHAnsi" w:cstheme="majorHAnsi"/>
          <w:color w:val="auto"/>
          <w:sz w:val="20"/>
          <w:szCs w:val="20"/>
        </w:rPr>
        <w:t xml:space="preserve"> – dostępnego pod adresem: https://miniportal.uzp.gov.pl/WarunkiUslugi </w:t>
      </w:r>
    </w:p>
    <w:p w14:paraId="460367EB" w14:textId="77777777" w:rsidR="00323F73" w:rsidRPr="006F1B90"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6F1B90" w:rsidRDefault="005445DE" w:rsidP="00CC124D">
      <w:pPr>
        <w:pStyle w:val="Default"/>
        <w:spacing w:after="0" w:line="240" w:lineRule="auto"/>
        <w:ind w:left="284"/>
        <w:rPr>
          <w:rFonts w:asciiTheme="majorHAnsi" w:hAnsiTheme="majorHAnsi" w:cstheme="majorHAnsi"/>
          <w:color w:val="auto"/>
          <w:sz w:val="20"/>
          <w:szCs w:val="20"/>
        </w:rPr>
      </w:pPr>
      <w:r w:rsidRPr="006F1B90">
        <w:rPr>
          <w:rFonts w:asciiTheme="majorHAnsi" w:hAnsiTheme="majorHAnsi" w:cstheme="majorHAnsi"/>
          <w:color w:val="auto"/>
          <w:sz w:val="20"/>
          <w:szCs w:val="20"/>
        </w:rPr>
        <w:t xml:space="preserve">b) Instrukcji użytkownika systemu </w:t>
      </w:r>
      <w:proofErr w:type="spellStart"/>
      <w:r w:rsidRPr="006F1B90">
        <w:rPr>
          <w:rFonts w:asciiTheme="majorHAnsi" w:hAnsiTheme="majorHAnsi" w:cstheme="majorHAnsi"/>
          <w:color w:val="auto"/>
          <w:sz w:val="20"/>
          <w:szCs w:val="20"/>
        </w:rPr>
        <w:t>miniPortal-ePUAP</w:t>
      </w:r>
      <w:proofErr w:type="spellEnd"/>
      <w:r w:rsidRPr="006F1B90">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6F1B90"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3</w:t>
      </w:r>
      <w:r w:rsidRPr="006F1B90">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oraz Warunkach korzystania z elektronicznej platformy usług administracji publicznej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w:t>
      </w:r>
    </w:p>
    <w:p w14:paraId="61EBDB52" w14:textId="77777777" w:rsidR="00F12FDE" w:rsidRPr="006F1B90" w:rsidRDefault="00F12FDE" w:rsidP="00CC124D">
      <w:pPr>
        <w:spacing w:after="0" w:line="240" w:lineRule="auto"/>
        <w:jc w:val="both"/>
        <w:rPr>
          <w:rFonts w:asciiTheme="majorHAnsi" w:hAnsiTheme="majorHAnsi" w:cstheme="majorHAnsi"/>
          <w:sz w:val="20"/>
          <w:szCs w:val="20"/>
        </w:rPr>
      </w:pPr>
    </w:p>
    <w:p w14:paraId="3049BE51" w14:textId="14D3D1FE" w:rsidR="00B729A7" w:rsidRPr="006F1B90" w:rsidRDefault="00B729A7" w:rsidP="00B729A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lastRenderedPageBreak/>
        <w:t>1.</w:t>
      </w:r>
      <w:r w:rsidR="007B0350" w:rsidRPr="006F1B90">
        <w:rPr>
          <w:rFonts w:asciiTheme="majorHAnsi" w:hAnsiTheme="majorHAnsi" w:cstheme="majorHAnsi"/>
          <w:sz w:val="20"/>
          <w:szCs w:val="20"/>
        </w:rPr>
        <w:t>4</w:t>
      </w:r>
      <w:r w:rsidRPr="006F1B90">
        <w:rPr>
          <w:rFonts w:asciiTheme="majorHAnsi" w:hAnsiTheme="majorHAnsi" w:cstheme="majorHAnsi"/>
          <w:sz w:val="20"/>
          <w:szCs w:val="20"/>
        </w:rPr>
        <w:t>/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w:t>
      </w:r>
      <w:r w:rsidR="00C06E31" w:rsidRPr="006F1B90">
        <w:rPr>
          <w:rFonts w:asciiTheme="majorHAnsi" w:hAnsiTheme="majorHAnsi" w:cstheme="majorHAnsi"/>
          <w:sz w:val="20"/>
          <w:szCs w:val="20"/>
        </w:rPr>
        <w:t>la dokumentów elektronicznych w </w:t>
      </w:r>
      <w:r w:rsidRPr="006F1B90">
        <w:rPr>
          <w:rFonts w:asciiTheme="majorHAnsi" w:hAnsiTheme="majorHAnsi" w:cstheme="majorHAnsi"/>
          <w:sz w:val="20"/>
          <w:szCs w:val="20"/>
        </w:rPr>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245F6061" w14:textId="3E81E6C4" w:rsidR="00F12FDE" w:rsidRPr="006F1B90" w:rsidRDefault="00F12FDE"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w:t>
      </w:r>
      <w:r w:rsidR="007B0350" w:rsidRPr="006F1B90">
        <w:rPr>
          <w:rFonts w:asciiTheme="majorHAnsi" w:hAnsiTheme="majorHAnsi" w:cstheme="majorHAnsi"/>
          <w:sz w:val="20"/>
          <w:szCs w:val="20"/>
        </w:rPr>
        <w:t>5</w:t>
      </w:r>
      <w:r w:rsidRPr="006F1B90">
        <w:rPr>
          <w:rFonts w:asciiTheme="majorHAnsi" w:hAnsiTheme="majorHAnsi" w:cstheme="majorHAnsi"/>
          <w:sz w:val="20"/>
          <w:szCs w:val="20"/>
        </w:rPr>
        <w:t xml:space="preserve">/ W celu korzystania z systemu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specyfikacja połączenia formularze udostępnione  są  za  pomocą  protokołu  TLS 1.2,</w:t>
      </w:r>
    </w:p>
    <w:p w14:paraId="19835576"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format danych oraz kodowanie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 Formularze dostępne są w formacie HTML z kodowaniem</w:t>
      </w:r>
      <w:r w:rsidR="001A750B" w:rsidRPr="006F1B90">
        <w:rPr>
          <w:rFonts w:asciiTheme="majorHAnsi" w:hAnsiTheme="majorHAnsi" w:cstheme="majorHAnsi"/>
          <w:sz w:val="20"/>
          <w:szCs w:val="20"/>
        </w:rPr>
        <w:t xml:space="preserve"> </w:t>
      </w:r>
      <w:r w:rsidRPr="006F1B90">
        <w:rPr>
          <w:rFonts w:asciiTheme="majorHAnsi" w:hAnsiTheme="majorHAnsi" w:cstheme="majorHAnsi"/>
          <w:sz w:val="20"/>
          <w:szCs w:val="20"/>
        </w:rPr>
        <w:t>UTF-8,</w:t>
      </w:r>
    </w:p>
    <w:p w14:paraId="652EA35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oznaczenia czasu odbioru danych – </w:t>
      </w:r>
      <w:proofErr w:type="spellStart"/>
      <w:r w:rsidRPr="006F1B90">
        <w:rPr>
          <w:rFonts w:asciiTheme="majorHAnsi" w:hAnsiTheme="majorHAnsi" w:cstheme="majorHAnsi"/>
          <w:sz w:val="20"/>
          <w:szCs w:val="20"/>
        </w:rPr>
        <w:t>miniPortal</w:t>
      </w:r>
      <w:proofErr w:type="spellEnd"/>
      <w:r w:rsidRPr="006F1B90">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6F1B90"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 xml:space="preserve">- integracja z systemem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 xml:space="preserve"> jest wykonana w wykorzystaniem standardowego mechanizmu </w:t>
      </w:r>
      <w:proofErr w:type="spellStart"/>
      <w:r w:rsidRPr="006F1B90">
        <w:rPr>
          <w:rFonts w:asciiTheme="majorHAnsi" w:hAnsiTheme="majorHAnsi" w:cstheme="majorHAnsi"/>
          <w:sz w:val="20"/>
          <w:szCs w:val="20"/>
        </w:rPr>
        <w:t>ePUAP</w:t>
      </w:r>
      <w:proofErr w:type="spellEnd"/>
      <w:r w:rsidRPr="006F1B90">
        <w:rPr>
          <w:rFonts w:asciiTheme="majorHAnsi" w:hAnsiTheme="majorHAnsi" w:cstheme="majorHAnsi"/>
          <w:sz w:val="20"/>
          <w:szCs w:val="20"/>
        </w:rPr>
        <w:t xml:space="preserve">. </w:t>
      </w:r>
    </w:p>
    <w:p w14:paraId="58FC9AED" w14:textId="77777777" w:rsidR="001A750B" w:rsidRPr="006F1B90"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6F1B90" w:rsidRDefault="00F12FDE" w:rsidP="00CC124D">
      <w:pPr>
        <w:spacing w:after="0" w:line="240" w:lineRule="auto"/>
        <w:ind w:left="284"/>
        <w:jc w:val="both"/>
        <w:rPr>
          <w:rFonts w:asciiTheme="majorHAnsi" w:hAnsiTheme="majorHAnsi" w:cstheme="majorHAnsi"/>
          <w:sz w:val="20"/>
          <w:szCs w:val="20"/>
        </w:rPr>
      </w:pPr>
      <w:r w:rsidRPr="006F1B90">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6</w:t>
      </w:r>
      <w:r w:rsidRPr="006F1B90">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520944" w:rsidRDefault="00B729A7" w:rsidP="00CC124D">
      <w:pPr>
        <w:pStyle w:val="Default"/>
        <w:spacing w:after="0" w:line="240" w:lineRule="auto"/>
        <w:jc w:val="both"/>
        <w:rPr>
          <w:rFonts w:asciiTheme="majorHAnsi" w:hAnsiTheme="majorHAnsi" w:cstheme="majorHAnsi"/>
          <w:color w:val="FF0000"/>
          <w:sz w:val="20"/>
          <w:szCs w:val="20"/>
        </w:rPr>
      </w:pPr>
    </w:p>
    <w:p w14:paraId="42D4DFAD" w14:textId="2A9C1429" w:rsidR="00F12FDE" w:rsidRPr="006F1B90" w:rsidRDefault="00F12FDE" w:rsidP="00CC124D">
      <w:pPr>
        <w:pStyle w:val="Default"/>
        <w:spacing w:after="0" w:line="240" w:lineRule="auto"/>
        <w:jc w:val="both"/>
        <w:rPr>
          <w:rFonts w:asciiTheme="majorHAnsi" w:hAnsiTheme="majorHAnsi" w:cstheme="majorHAnsi"/>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7</w:t>
      </w:r>
      <w:r w:rsidRPr="006F1B90">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6F1B90" w:rsidRDefault="00F12FDE" w:rsidP="00CC124D">
      <w:pPr>
        <w:pStyle w:val="Default"/>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color w:val="auto"/>
          <w:sz w:val="20"/>
          <w:szCs w:val="20"/>
        </w:rPr>
        <w:t>1.</w:t>
      </w:r>
      <w:r w:rsidR="007B0350" w:rsidRPr="006F1B90">
        <w:rPr>
          <w:rFonts w:asciiTheme="majorHAnsi" w:hAnsiTheme="majorHAnsi" w:cstheme="majorHAnsi"/>
          <w:color w:val="auto"/>
          <w:sz w:val="20"/>
          <w:szCs w:val="20"/>
        </w:rPr>
        <w:t>8</w:t>
      </w:r>
      <w:r w:rsidRPr="006F1B90">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6" w:history="1">
        <w:r w:rsidR="00C111A9" w:rsidRPr="006F1B90">
          <w:rPr>
            <w:rStyle w:val="Hipercze"/>
            <w:rFonts w:asciiTheme="majorHAnsi" w:hAnsiTheme="majorHAnsi" w:cstheme="majorHAnsi"/>
            <w:b/>
            <w:bCs/>
            <w:color w:val="auto"/>
            <w:sz w:val="20"/>
            <w:szCs w:val="20"/>
          </w:rPr>
          <w:t>http://bip.um.pruszkow.pl/</w:t>
        </w:r>
      </w:hyperlink>
    </w:p>
    <w:p w14:paraId="0C380A36" w14:textId="77777777" w:rsidR="00F12FDE" w:rsidRPr="006F1B90"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6F1B90">
        <w:rPr>
          <w:rFonts w:asciiTheme="majorHAnsi" w:hAnsiTheme="majorHAnsi" w:cstheme="majorHAnsi"/>
          <w:b/>
          <w:bCs/>
          <w:color w:val="auto"/>
          <w:sz w:val="20"/>
          <w:szCs w:val="20"/>
        </w:rPr>
        <w:t>1.</w:t>
      </w:r>
      <w:r w:rsidR="007B0350" w:rsidRPr="006F1B90">
        <w:rPr>
          <w:rFonts w:asciiTheme="majorHAnsi" w:hAnsiTheme="majorHAnsi" w:cstheme="majorHAnsi"/>
          <w:b/>
          <w:bCs/>
          <w:color w:val="auto"/>
          <w:sz w:val="20"/>
          <w:szCs w:val="20"/>
        </w:rPr>
        <w:t>9</w:t>
      </w:r>
      <w:r w:rsidRPr="006F1B90">
        <w:rPr>
          <w:rFonts w:asciiTheme="majorHAnsi" w:hAnsiTheme="majorHAnsi" w:cstheme="majorHAnsi"/>
          <w:b/>
          <w:bCs/>
          <w:color w:val="auto"/>
          <w:sz w:val="20"/>
          <w:szCs w:val="20"/>
        </w:rPr>
        <w:t xml:space="preserve">/ Wykonawca może zwrócić się do zamawiającego na adres e-mail: </w:t>
      </w:r>
      <w:hyperlink r:id="rId17" w:history="1">
        <w:r w:rsidRPr="006F1B90">
          <w:rPr>
            <w:rStyle w:val="Hipercze"/>
            <w:rFonts w:asciiTheme="majorHAnsi" w:hAnsiTheme="majorHAnsi" w:cstheme="majorHAnsi"/>
            <w:b/>
            <w:bCs/>
            <w:color w:val="auto"/>
            <w:sz w:val="20"/>
            <w:szCs w:val="20"/>
          </w:rPr>
          <w:t>bzp@miasto.pruszkow.pl</w:t>
        </w:r>
      </w:hyperlink>
      <w:r w:rsidRPr="006F1B90">
        <w:rPr>
          <w:rFonts w:asciiTheme="majorHAnsi" w:hAnsiTheme="majorHAnsi" w:cstheme="majorHAnsi"/>
          <w:color w:val="auto"/>
          <w:sz w:val="20"/>
          <w:szCs w:val="20"/>
        </w:rPr>
        <w:t xml:space="preserve"> z wnioskiem o wyjaśnienie treści SWZ. Zamawiający udzieli wyjaśnień niezwłocznie, jednak nie później niż na </w:t>
      </w:r>
      <w:r w:rsidRPr="006F1B90">
        <w:rPr>
          <w:rFonts w:asciiTheme="majorHAnsi" w:hAnsiTheme="majorHAnsi" w:cstheme="majorHAnsi"/>
          <w:b/>
          <w:bCs/>
          <w:color w:val="auto"/>
          <w:sz w:val="20"/>
          <w:szCs w:val="20"/>
        </w:rPr>
        <w:t>2 dni przed upływem terminu składania ofert</w:t>
      </w:r>
      <w:r w:rsidRPr="006F1B90">
        <w:rPr>
          <w:rFonts w:asciiTheme="majorHAnsi" w:hAnsiTheme="majorHAnsi" w:cstheme="majorHAnsi"/>
          <w:color w:val="auto"/>
          <w:sz w:val="20"/>
          <w:szCs w:val="20"/>
        </w:rPr>
        <w:t xml:space="preserve"> (udostępniając je na stronie internetowej prowadzonego postępowania </w:t>
      </w:r>
      <w:r w:rsidR="00C111A9" w:rsidRPr="006F1B90">
        <w:rPr>
          <w:rStyle w:val="Hipercze"/>
          <w:rFonts w:asciiTheme="majorHAnsi" w:hAnsiTheme="majorHAnsi" w:cstheme="majorHAnsi"/>
          <w:color w:val="auto"/>
          <w:sz w:val="20"/>
          <w:szCs w:val="20"/>
        </w:rPr>
        <w:t>http://bip.um.pruszkow.pl/</w:t>
      </w:r>
      <w:r w:rsidRPr="006F1B90">
        <w:rPr>
          <w:rFonts w:asciiTheme="majorHAnsi" w:hAnsiTheme="majorHAnsi" w:cstheme="majorHAnsi"/>
          <w:color w:val="auto"/>
          <w:sz w:val="20"/>
          <w:szCs w:val="20"/>
        </w:rPr>
        <w:t xml:space="preserve">), pod warunkiem że </w:t>
      </w:r>
      <w:r w:rsidRPr="006F1B90">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6F1B90">
        <w:rPr>
          <w:rFonts w:asciiTheme="majorHAnsi" w:hAnsiTheme="majorHAnsi" w:cstheme="majorHAnsi"/>
          <w:color w:val="auto"/>
          <w:sz w:val="20"/>
          <w:szCs w:val="20"/>
        </w:rPr>
        <w:t xml:space="preserve"> </w:t>
      </w:r>
    </w:p>
    <w:p w14:paraId="77AE8608" w14:textId="77777777" w:rsidR="00F12FDE" w:rsidRPr="006F1B90"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6F1B90">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6F1B90">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6F1B90"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6F1B90" w:rsidRDefault="003A6E45" w:rsidP="003A6E45">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6F1B90"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6F1B90" w:rsidRDefault="00F12FD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1.1</w:t>
      </w:r>
      <w:r w:rsidR="007B0350" w:rsidRPr="006F1B90">
        <w:rPr>
          <w:rFonts w:asciiTheme="majorHAnsi" w:hAnsiTheme="majorHAnsi" w:cstheme="majorHAnsi"/>
          <w:sz w:val="20"/>
          <w:szCs w:val="20"/>
        </w:rPr>
        <w:t>1</w:t>
      </w:r>
      <w:r w:rsidRPr="006F1B90">
        <w:rPr>
          <w:rFonts w:asciiTheme="majorHAnsi" w:hAnsiTheme="majorHAnsi" w:cstheme="majorHAnsi"/>
          <w:sz w:val="20"/>
          <w:szCs w:val="20"/>
        </w:rPr>
        <w:t xml:space="preserve">/ Zamawiający wyznacza  następujące  osoby  do  kontaktu  z  Wykonawcami: </w:t>
      </w:r>
    </w:p>
    <w:p w14:paraId="36B1FCB1" w14:textId="77777777" w:rsidR="00C226CE" w:rsidRPr="006F1B90" w:rsidRDefault="00C226CE" w:rsidP="00323F73">
      <w:pPr>
        <w:spacing w:after="0" w:line="240" w:lineRule="auto"/>
        <w:jc w:val="both"/>
        <w:rPr>
          <w:rFonts w:asciiTheme="majorHAnsi" w:hAnsiTheme="majorHAnsi" w:cstheme="majorHAnsi"/>
          <w:sz w:val="20"/>
          <w:szCs w:val="20"/>
        </w:rPr>
      </w:pPr>
      <w:bookmarkStart w:id="8" w:name="_Hlk64372931"/>
      <w:r w:rsidRPr="006F1B90">
        <w:rPr>
          <w:rFonts w:asciiTheme="majorHAnsi" w:hAnsiTheme="majorHAnsi" w:cstheme="majorHAnsi"/>
          <w:sz w:val="20"/>
          <w:szCs w:val="20"/>
        </w:rPr>
        <w:t>- Referat ds. zamówień publicznych – tel. 22 735 87 10; w sprawach proceduralnych,</w:t>
      </w:r>
    </w:p>
    <w:p w14:paraId="6537EDF0" w14:textId="650F0457" w:rsidR="00C226CE" w:rsidRDefault="00C226CE" w:rsidP="00323F73">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 xml:space="preserve">- </w:t>
      </w:r>
      <w:r w:rsidR="00130D49">
        <w:rPr>
          <w:rFonts w:asciiTheme="majorHAnsi" w:hAnsiTheme="majorHAnsi" w:cstheme="majorHAnsi"/>
          <w:sz w:val="20"/>
          <w:szCs w:val="20"/>
        </w:rPr>
        <w:t xml:space="preserve">Urszula Kowalewska </w:t>
      </w:r>
      <w:r w:rsidRPr="006F1B90">
        <w:rPr>
          <w:rFonts w:asciiTheme="majorHAnsi" w:hAnsiTheme="majorHAnsi" w:cstheme="majorHAnsi"/>
          <w:sz w:val="20"/>
          <w:szCs w:val="20"/>
        </w:rPr>
        <w:t xml:space="preserve"> – tel. 22 735 8</w:t>
      </w:r>
      <w:r w:rsidR="001F092F">
        <w:rPr>
          <w:rFonts w:asciiTheme="majorHAnsi" w:hAnsiTheme="majorHAnsi" w:cstheme="majorHAnsi"/>
          <w:sz w:val="20"/>
          <w:szCs w:val="20"/>
        </w:rPr>
        <w:t>8</w:t>
      </w:r>
      <w:r w:rsidR="00130D49">
        <w:rPr>
          <w:rFonts w:asciiTheme="majorHAnsi" w:hAnsiTheme="majorHAnsi" w:cstheme="majorHAnsi"/>
          <w:sz w:val="20"/>
          <w:szCs w:val="20"/>
        </w:rPr>
        <w:t xml:space="preserve"> 37</w:t>
      </w:r>
      <w:r w:rsidR="00220F1E">
        <w:rPr>
          <w:rFonts w:asciiTheme="majorHAnsi" w:hAnsiTheme="majorHAnsi" w:cstheme="majorHAnsi"/>
          <w:sz w:val="20"/>
          <w:szCs w:val="20"/>
        </w:rPr>
        <w:t xml:space="preserve"> oraz</w:t>
      </w:r>
      <w:r w:rsidR="00220F1E" w:rsidRPr="00220F1E">
        <w:rPr>
          <w:rFonts w:asciiTheme="majorHAnsi" w:hAnsiTheme="majorHAnsi" w:cstheme="majorHAnsi"/>
          <w:sz w:val="20"/>
          <w:szCs w:val="20"/>
        </w:rPr>
        <w:t xml:space="preserve"> </w:t>
      </w:r>
      <w:r w:rsidR="00220F1E">
        <w:rPr>
          <w:rFonts w:asciiTheme="majorHAnsi" w:hAnsiTheme="majorHAnsi" w:cstheme="majorHAnsi"/>
          <w:sz w:val="20"/>
          <w:szCs w:val="20"/>
        </w:rPr>
        <w:t xml:space="preserve">Arnold Hensoldt  </w:t>
      </w:r>
      <w:r w:rsidR="00220F1E" w:rsidRPr="006F1B90">
        <w:rPr>
          <w:rFonts w:asciiTheme="majorHAnsi" w:hAnsiTheme="majorHAnsi" w:cstheme="majorHAnsi"/>
          <w:sz w:val="20"/>
          <w:szCs w:val="20"/>
        </w:rPr>
        <w:t>– tel. 22 735 8</w:t>
      </w:r>
      <w:r w:rsidR="00220F1E">
        <w:rPr>
          <w:rFonts w:asciiTheme="majorHAnsi" w:hAnsiTheme="majorHAnsi" w:cstheme="majorHAnsi"/>
          <w:sz w:val="20"/>
          <w:szCs w:val="20"/>
        </w:rPr>
        <w:t xml:space="preserve">7 16   </w:t>
      </w:r>
      <w:r w:rsidRPr="006F1B90">
        <w:rPr>
          <w:rFonts w:asciiTheme="majorHAnsi" w:hAnsiTheme="majorHAnsi" w:cstheme="majorHAnsi"/>
          <w:sz w:val="20"/>
          <w:szCs w:val="20"/>
        </w:rPr>
        <w:t xml:space="preserve">;  w sprawach </w:t>
      </w:r>
      <w:r w:rsidR="00616C73" w:rsidRPr="006F1B90">
        <w:rPr>
          <w:rFonts w:asciiTheme="majorHAnsi" w:hAnsiTheme="majorHAnsi" w:cstheme="majorHAnsi"/>
          <w:sz w:val="20"/>
          <w:szCs w:val="20"/>
        </w:rPr>
        <w:t>merytorycznych</w:t>
      </w:r>
      <w:r w:rsidR="00130D49">
        <w:rPr>
          <w:rFonts w:asciiTheme="majorHAnsi" w:hAnsiTheme="majorHAnsi" w:cstheme="majorHAnsi"/>
          <w:sz w:val="20"/>
          <w:szCs w:val="20"/>
        </w:rPr>
        <w:t>,</w:t>
      </w:r>
    </w:p>
    <w:bookmarkEnd w:id="8"/>
    <w:p w14:paraId="2DAFEFA6" w14:textId="77777777" w:rsidR="00F12FDE" w:rsidRPr="006F1B90" w:rsidRDefault="00F12FDE" w:rsidP="00323F73">
      <w:pPr>
        <w:spacing w:after="0" w:line="240" w:lineRule="auto"/>
        <w:jc w:val="both"/>
        <w:rPr>
          <w:rFonts w:asciiTheme="majorHAnsi" w:hAnsiTheme="majorHAnsi" w:cstheme="majorHAnsi"/>
          <w:b/>
          <w:bCs/>
          <w:sz w:val="20"/>
          <w:szCs w:val="20"/>
        </w:rPr>
      </w:pPr>
    </w:p>
    <w:p w14:paraId="51897684" w14:textId="62A1E562"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lastRenderedPageBreak/>
        <w:t xml:space="preserve">Jednocześnie Zamawiający informuje, że przepisy ustawy </w:t>
      </w:r>
      <w:proofErr w:type="spellStart"/>
      <w:r w:rsidRPr="003E55AE">
        <w:rPr>
          <w:rFonts w:asciiTheme="majorHAnsi" w:hAnsiTheme="majorHAnsi" w:cstheme="majorHAnsi"/>
          <w:sz w:val="20"/>
          <w:szCs w:val="20"/>
        </w:rPr>
        <w:t>Pzp</w:t>
      </w:r>
      <w:proofErr w:type="spellEnd"/>
      <w:r w:rsidRPr="003E55AE">
        <w:rPr>
          <w:rFonts w:asciiTheme="majorHAnsi" w:hAnsiTheme="majorHAnsi" w:cstheme="majorHAnsi"/>
          <w:sz w:val="20"/>
          <w:szCs w:val="20"/>
        </w:rPr>
        <w:t xml:space="preserve"> nie pozwalają na jakik</w:t>
      </w:r>
      <w:r w:rsidR="003E55AE" w:rsidRPr="003E55AE">
        <w:rPr>
          <w:rFonts w:asciiTheme="majorHAnsi" w:hAnsiTheme="majorHAnsi" w:cstheme="majorHAnsi"/>
          <w:sz w:val="20"/>
          <w:szCs w:val="20"/>
        </w:rPr>
        <w:t>olwiek inny kontakt – zarówno z </w:t>
      </w:r>
      <w:r w:rsidRPr="003E55AE">
        <w:rPr>
          <w:rFonts w:asciiTheme="majorHAnsi" w:hAnsiTheme="majorHAnsi" w:cstheme="majorHAnsi"/>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3E55AE" w:rsidRDefault="00B729A7" w:rsidP="00323F73">
      <w:pPr>
        <w:spacing w:after="0" w:line="240" w:lineRule="auto"/>
        <w:jc w:val="both"/>
        <w:rPr>
          <w:rFonts w:asciiTheme="majorHAnsi" w:hAnsiTheme="majorHAnsi" w:cstheme="majorHAnsi"/>
          <w:sz w:val="20"/>
          <w:szCs w:val="20"/>
        </w:rPr>
      </w:pPr>
    </w:p>
    <w:p w14:paraId="5892C4F1" w14:textId="5314FAEE" w:rsidR="00B729A7" w:rsidRPr="003E55AE" w:rsidRDefault="00B729A7"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2</w:t>
      </w:r>
      <w:r w:rsidRPr="003E55AE">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3E55AE"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3E55AE" w:rsidRDefault="00F12F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3</w:t>
      </w:r>
      <w:r w:rsidRPr="003E55AE">
        <w:rPr>
          <w:rFonts w:asciiTheme="majorHAnsi" w:hAnsiTheme="majorHAnsi" w:cstheme="majorHAnsi"/>
          <w:sz w:val="20"/>
          <w:szCs w:val="20"/>
        </w:rPr>
        <w:t>/</w:t>
      </w:r>
      <w:r w:rsidRPr="003E55AE">
        <w:rPr>
          <w:rFonts w:asciiTheme="majorHAnsi" w:hAnsiTheme="majorHAnsi" w:cstheme="majorHAnsi"/>
          <w:b/>
          <w:bCs/>
          <w:sz w:val="20"/>
          <w:szCs w:val="20"/>
        </w:rPr>
        <w:t xml:space="preserve"> </w:t>
      </w:r>
      <w:r w:rsidRPr="003E55AE">
        <w:rPr>
          <w:rFonts w:asciiTheme="majorHAnsi" w:hAnsiTheme="majorHAnsi" w:cstheme="majorHAnsi"/>
          <w:sz w:val="20"/>
          <w:szCs w:val="20"/>
        </w:rPr>
        <w:t xml:space="preserve">Dane postępowanie można wyszukać na Liście wszystkich postępowań w </w:t>
      </w:r>
      <w:proofErr w:type="spellStart"/>
      <w:r w:rsidRPr="003E55AE">
        <w:rPr>
          <w:rFonts w:asciiTheme="majorHAnsi" w:hAnsiTheme="majorHAnsi" w:cstheme="majorHAnsi"/>
          <w:sz w:val="20"/>
          <w:szCs w:val="20"/>
        </w:rPr>
        <w:t>miniPortalu</w:t>
      </w:r>
      <w:proofErr w:type="spellEnd"/>
      <w:r w:rsidRPr="003E55AE">
        <w:rPr>
          <w:rFonts w:asciiTheme="majorHAnsi" w:hAnsiTheme="majorHAnsi" w:cstheme="majorHAnsi"/>
          <w:sz w:val="20"/>
          <w:szCs w:val="20"/>
        </w:rPr>
        <w:t>, klikając wcześniej opcję „Dla Wykonawców” lub ze strony głównej z zakładki Postępowania.</w:t>
      </w:r>
    </w:p>
    <w:p w14:paraId="02AE3238" w14:textId="77777777" w:rsidR="00140D2A" w:rsidRPr="003E55AE" w:rsidRDefault="00140D2A" w:rsidP="00323F73">
      <w:pPr>
        <w:spacing w:after="0" w:line="240" w:lineRule="auto"/>
        <w:jc w:val="both"/>
        <w:rPr>
          <w:rFonts w:asciiTheme="majorHAnsi" w:hAnsiTheme="majorHAnsi" w:cstheme="majorHAnsi"/>
          <w:sz w:val="20"/>
          <w:szCs w:val="20"/>
        </w:rPr>
      </w:pPr>
    </w:p>
    <w:p w14:paraId="6FC92DA9" w14:textId="064F237B"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4</w:t>
      </w:r>
      <w:r w:rsidRPr="003E55AE">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3E55AE" w:rsidRDefault="005445DE" w:rsidP="00323F73">
      <w:pPr>
        <w:spacing w:after="0" w:line="240" w:lineRule="auto"/>
        <w:jc w:val="both"/>
        <w:rPr>
          <w:rFonts w:asciiTheme="majorHAnsi" w:hAnsiTheme="majorHAnsi" w:cstheme="majorHAnsi"/>
          <w:sz w:val="20"/>
          <w:szCs w:val="20"/>
        </w:rPr>
      </w:pPr>
    </w:p>
    <w:p w14:paraId="0622172D" w14:textId="0FA4AB62"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5</w:t>
      </w:r>
      <w:r w:rsidRPr="003E55AE">
        <w:rPr>
          <w:rFonts w:asciiTheme="majorHAnsi" w:hAnsiTheme="majorHAnsi" w:cstheme="majorHAnsi"/>
          <w:sz w:val="20"/>
          <w:szCs w:val="20"/>
        </w:rPr>
        <w:t xml:space="preserve">/ Wyjaśnienia SWZ udzielane będą z zachowaniem zasad określonych w art. 284 ustawy </w:t>
      </w:r>
      <w:proofErr w:type="spellStart"/>
      <w:r w:rsidRPr="003E55AE">
        <w:rPr>
          <w:rFonts w:asciiTheme="majorHAnsi" w:hAnsiTheme="majorHAnsi" w:cstheme="majorHAnsi"/>
          <w:sz w:val="20"/>
          <w:szCs w:val="20"/>
        </w:rPr>
        <w:t>Pzp</w:t>
      </w:r>
      <w:proofErr w:type="spellEnd"/>
      <w:r w:rsidRPr="003E55AE">
        <w:rPr>
          <w:rFonts w:asciiTheme="majorHAnsi" w:hAnsiTheme="majorHAnsi" w:cstheme="majorHAnsi"/>
          <w:sz w:val="20"/>
          <w:szCs w:val="20"/>
        </w:rPr>
        <w:t>.</w:t>
      </w:r>
    </w:p>
    <w:p w14:paraId="64DFC674" w14:textId="77777777" w:rsidR="005445DE" w:rsidRPr="003E55AE" w:rsidRDefault="005445DE" w:rsidP="00323F73">
      <w:pPr>
        <w:spacing w:after="0" w:line="240" w:lineRule="auto"/>
        <w:jc w:val="both"/>
        <w:rPr>
          <w:rFonts w:asciiTheme="majorHAnsi" w:hAnsiTheme="majorHAnsi" w:cstheme="majorHAnsi"/>
          <w:sz w:val="20"/>
          <w:szCs w:val="20"/>
        </w:rPr>
      </w:pPr>
    </w:p>
    <w:p w14:paraId="77CD3750" w14:textId="769F6F84" w:rsidR="005445DE" w:rsidRPr="003E55AE" w:rsidRDefault="005445DE" w:rsidP="00323F73">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1.1</w:t>
      </w:r>
      <w:r w:rsidR="007B0350" w:rsidRPr="003E55AE">
        <w:rPr>
          <w:rFonts w:asciiTheme="majorHAnsi" w:hAnsiTheme="majorHAnsi" w:cstheme="majorHAnsi"/>
          <w:sz w:val="20"/>
          <w:szCs w:val="20"/>
        </w:rPr>
        <w:t>6</w:t>
      </w:r>
      <w:r w:rsidRPr="003E55AE">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520944" w:rsidRDefault="006D3D6A" w:rsidP="00CC124D">
      <w:pPr>
        <w:spacing w:after="0" w:line="240" w:lineRule="auto"/>
        <w:rPr>
          <w:rFonts w:asciiTheme="majorHAnsi" w:hAnsiTheme="majorHAnsi" w:cstheme="majorHAnsi"/>
          <w:color w:val="FF0000"/>
          <w:sz w:val="20"/>
          <w:szCs w:val="20"/>
        </w:rPr>
      </w:pPr>
    </w:p>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60EC6AFB" w:rsidR="005445DE" w:rsidRPr="004F292A"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E55AE">
        <w:rPr>
          <w:rFonts w:asciiTheme="majorHAnsi" w:hAnsiTheme="majorHAnsi" w:cstheme="majorHAnsi"/>
          <w:sz w:val="20"/>
          <w:szCs w:val="20"/>
        </w:rPr>
        <w:t xml:space="preserve">2.1/ </w:t>
      </w:r>
      <w:r w:rsidR="005445DE" w:rsidRPr="003E55AE">
        <w:rPr>
          <w:rFonts w:asciiTheme="majorHAnsi" w:hAnsiTheme="majorHAnsi" w:cstheme="majorHAnsi"/>
          <w:sz w:val="20"/>
          <w:szCs w:val="20"/>
        </w:rPr>
        <w:t>Ofertę należy złożyć w terminie do </w:t>
      </w:r>
      <w:r w:rsidR="005445DE" w:rsidRPr="004F292A">
        <w:rPr>
          <w:rFonts w:asciiTheme="majorHAnsi" w:hAnsiTheme="majorHAnsi" w:cstheme="majorHAnsi"/>
          <w:sz w:val="20"/>
          <w:szCs w:val="20"/>
        </w:rPr>
        <w:t xml:space="preserve">dnia </w:t>
      </w:r>
      <w:r w:rsidR="000954B4">
        <w:rPr>
          <w:rFonts w:asciiTheme="majorHAnsi" w:hAnsiTheme="majorHAnsi" w:cstheme="majorHAnsi"/>
          <w:b/>
          <w:bCs/>
          <w:sz w:val="20"/>
          <w:szCs w:val="20"/>
        </w:rPr>
        <w:t>10.</w:t>
      </w:r>
      <w:r w:rsidR="004F292A" w:rsidRPr="004F292A">
        <w:rPr>
          <w:rFonts w:asciiTheme="majorHAnsi" w:hAnsiTheme="majorHAnsi" w:cstheme="majorHAnsi"/>
          <w:b/>
          <w:bCs/>
          <w:sz w:val="20"/>
          <w:szCs w:val="20"/>
        </w:rPr>
        <w:t>0</w:t>
      </w:r>
      <w:r w:rsidR="000954B4">
        <w:rPr>
          <w:rFonts w:asciiTheme="majorHAnsi" w:hAnsiTheme="majorHAnsi" w:cstheme="majorHAnsi"/>
          <w:b/>
          <w:bCs/>
          <w:sz w:val="20"/>
          <w:szCs w:val="20"/>
        </w:rPr>
        <w:t>5</w:t>
      </w:r>
      <w:r w:rsidR="00D26D9D" w:rsidRPr="004F292A">
        <w:rPr>
          <w:rFonts w:asciiTheme="majorHAnsi" w:hAnsiTheme="majorHAnsi" w:cstheme="majorHAnsi"/>
          <w:b/>
          <w:bCs/>
          <w:sz w:val="20"/>
          <w:szCs w:val="20"/>
        </w:rPr>
        <w:t>.</w:t>
      </w:r>
      <w:r w:rsidR="00771879" w:rsidRPr="004F292A">
        <w:rPr>
          <w:rFonts w:asciiTheme="majorHAnsi" w:hAnsiTheme="majorHAnsi" w:cstheme="majorHAnsi"/>
          <w:b/>
          <w:bCs/>
          <w:sz w:val="20"/>
          <w:szCs w:val="20"/>
        </w:rPr>
        <w:t xml:space="preserve">2021 </w:t>
      </w:r>
      <w:r w:rsidR="005445DE" w:rsidRPr="004F292A">
        <w:rPr>
          <w:rFonts w:asciiTheme="majorHAnsi" w:hAnsiTheme="majorHAnsi" w:cstheme="majorHAnsi"/>
          <w:b/>
          <w:bCs/>
          <w:sz w:val="20"/>
          <w:szCs w:val="20"/>
        </w:rPr>
        <w:t xml:space="preserve">r. do godz. </w:t>
      </w:r>
      <w:r w:rsidR="00050405" w:rsidRPr="004F292A">
        <w:rPr>
          <w:rFonts w:asciiTheme="majorHAnsi" w:hAnsiTheme="majorHAnsi" w:cstheme="majorHAnsi"/>
          <w:b/>
          <w:bCs/>
          <w:sz w:val="20"/>
          <w:szCs w:val="20"/>
        </w:rPr>
        <w:t>09:00</w:t>
      </w:r>
    </w:p>
    <w:p w14:paraId="78CCAD3F" w14:textId="77777777" w:rsidR="00E47AFB" w:rsidRPr="004F292A" w:rsidRDefault="00E47AFB" w:rsidP="00CC124D">
      <w:pPr>
        <w:spacing w:after="0" w:line="240" w:lineRule="auto"/>
        <w:rPr>
          <w:rFonts w:asciiTheme="majorHAnsi" w:hAnsiTheme="majorHAnsi" w:cstheme="majorHAnsi"/>
          <w:b/>
          <w:bCs/>
          <w:sz w:val="20"/>
          <w:szCs w:val="20"/>
        </w:rPr>
      </w:pPr>
    </w:p>
    <w:p w14:paraId="5F1F504E" w14:textId="77777777" w:rsidR="005445DE" w:rsidRPr="004F292A" w:rsidRDefault="007D6CDE" w:rsidP="00CC124D">
      <w:pPr>
        <w:spacing w:after="0" w:line="240" w:lineRule="auto"/>
        <w:rPr>
          <w:rFonts w:asciiTheme="majorHAnsi" w:hAnsiTheme="majorHAnsi" w:cstheme="majorHAnsi"/>
          <w:sz w:val="20"/>
          <w:szCs w:val="20"/>
        </w:rPr>
      </w:pPr>
      <w:r w:rsidRPr="004F292A">
        <w:rPr>
          <w:rFonts w:asciiTheme="majorHAnsi" w:hAnsiTheme="majorHAnsi" w:cstheme="majorHAnsi"/>
          <w:sz w:val="20"/>
          <w:szCs w:val="20"/>
        </w:rPr>
        <w:t>2.</w:t>
      </w:r>
      <w:r w:rsidR="00E47AFB" w:rsidRPr="004F292A">
        <w:rPr>
          <w:rFonts w:asciiTheme="majorHAnsi" w:hAnsiTheme="majorHAnsi" w:cstheme="majorHAnsi"/>
          <w:sz w:val="20"/>
          <w:szCs w:val="20"/>
        </w:rPr>
        <w:t>2</w:t>
      </w:r>
      <w:r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Sposób składania ofert wskazano w Rozdziale II pkt 11 niniejszej SWZ.</w:t>
      </w:r>
    </w:p>
    <w:p w14:paraId="1A1BC89A" w14:textId="77777777" w:rsidR="00E47AFB" w:rsidRPr="004F292A" w:rsidRDefault="00E47AFB" w:rsidP="00CC124D">
      <w:pPr>
        <w:spacing w:after="0" w:line="240" w:lineRule="auto"/>
        <w:rPr>
          <w:rFonts w:asciiTheme="majorHAnsi" w:hAnsiTheme="majorHAnsi" w:cstheme="majorHAnsi"/>
          <w:sz w:val="20"/>
          <w:szCs w:val="20"/>
        </w:rPr>
      </w:pPr>
    </w:p>
    <w:p w14:paraId="36EB7AA9" w14:textId="77777777" w:rsidR="005445DE" w:rsidRPr="004F292A"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F292A">
        <w:rPr>
          <w:rFonts w:asciiTheme="majorHAnsi" w:hAnsiTheme="majorHAnsi" w:cstheme="majorHAnsi"/>
          <w:b/>
          <w:bCs/>
          <w:sz w:val="20"/>
          <w:szCs w:val="20"/>
        </w:rPr>
        <w:t xml:space="preserve">3. </w:t>
      </w:r>
      <w:r w:rsidR="005445DE" w:rsidRPr="004F292A">
        <w:rPr>
          <w:rFonts w:asciiTheme="majorHAnsi" w:hAnsiTheme="majorHAnsi" w:cstheme="majorHAnsi"/>
          <w:b/>
          <w:bCs/>
          <w:sz w:val="20"/>
          <w:szCs w:val="20"/>
        </w:rPr>
        <w:t>TERMIN OTWARCIA OFERT</w:t>
      </w:r>
    </w:p>
    <w:p w14:paraId="02CD8083" w14:textId="77777777" w:rsidR="00E47AFB" w:rsidRPr="004F292A" w:rsidRDefault="00E47AFB" w:rsidP="00CC124D">
      <w:pPr>
        <w:spacing w:after="0" w:line="240" w:lineRule="auto"/>
        <w:rPr>
          <w:rFonts w:asciiTheme="majorHAnsi" w:hAnsiTheme="majorHAnsi" w:cstheme="majorHAnsi"/>
          <w:sz w:val="20"/>
          <w:szCs w:val="20"/>
        </w:rPr>
      </w:pPr>
    </w:p>
    <w:p w14:paraId="20C7D046" w14:textId="4CFFA274" w:rsidR="005445DE" w:rsidRPr="004F292A"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4F292A">
        <w:rPr>
          <w:rFonts w:asciiTheme="majorHAnsi" w:hAnsiTheme="majorHAnsi" w:cstheme="majorHAnsi"/>
          <w:sz w:val="20"/>
          <w:szCs w:val="20"/>
        </w:rPr>
        <w:t xml:space="preserve">3.1/ </w:t>
      </w:r>
      <w:r w:rsidR="005445DE" w:rsidRPr="004F292A">
        <w:rPr>
          <w:rFonts w:asciiTheme="majorHAnsi" w:hAnsiTheme="majorHAnsi" w:cstheme="majorHAnsi"/>
          <w:sz w:val="20"/>
          <w:szCs w:val="20"/>
        </w:rPr>
        <w:t xml:space="preserve">Otwarcie ofert nastąpi w dniu </w:t>
      </w:r>
      <w:r w:rsidR="000954B4">
        <w:rPr>
          <w:rFonts w:asciiTheme="majorHAnsi" w:hAnsiTheme="majorHAnsi" w:cstheme="majorHAnsi"/>
          <w:b/>
          <w:bCs/>
          <w:sz w:val="20"/>
          <w:szCs w:val="20"/>
        </w:rPr>
        <w:t>10.</w:t>
      </w:r>
      <w:r w:rsidR="004F292A" w:rsidRPr="004F292A">
        <w:rPr>
          <w:rFonts w:asciiTheme="majorHAnsi" w:hAnsiTheme="majorHAnsi" w:cstheme="majorHAnsi"/>
          <w:b/>
          <w:bCs/>
          <w:sz w:val="20"/>
          <w:szCs w:val="20"/>
        </w:rPr>
        <w:t>0</w:t>
      </w:r>
      <w:r w:rsidR="000954B4">
        <w:rPr>
          <w:rFonts w:asciiTheme="majorHAnsi" w:hAnsiTheme="majorHAnsi" w:cstheme="majorHAnsi"/>
          <w:b/>
          <w:bCs/>
          <w:sz w:val="20"/>
          <w:szCs w:val="20"/>
        </w:rPr>
        <w:t>5</w:t>
      </w:r>
      <w:r w:rsidR="00D26D9D" w:rsidRPr="004F292A">
        <w:rPr>
          <w:rFonts w:asciiTheme="majorHAnsi" w:hAnsiTheme="majorHAnsi" w:cstheme="majorHAnsi"/>
          <w:b/>
          <w:bCs/>
          <w:sz w:val="20"/>
          <w:szCs w:val="20"/>
        </w:rPr>
        <w:t>.</w:t>
      </w:r>
      <w:r w:rsidR="00771879" w:rsidRPr="004F292A">
        <w:rPr>
          <w:rFonts w:asciiTheme="majorHAnsi" w:hAnsiTheme="majorHAnsi" w:cstheme="majorHAnsi"/>
          <w:b/>
          <w:bCs/>
          <w:sz w:val="20"/>
          <w:szCs w:val="20"/>
        </w:rPr>
        <w:t>202</w:t>
      </w:r>
      <w:r w:rsidR="00695023" w:rsidRPr="004F292A">
        <w:rPr>
          <w:rFonts w:asciiTheme="majorHAnsi" w:hAnsiTheme="majorHAnsi" w:cstheme="majorHAnsi"/>
          <w:b/>
          <w:bCs/>
          <w:sz w:val="20"/>
          <w:szCs w:val="20"/>
        </w:rPr>
        <w:t>2</w:t>
      </w:r>
      <w:r w:rsidR="00771879" w:rsidRPr="004F292A">
        <w:rPr>
          <w:rFonts w:asciiTheme="majorHAnsi" w:hAnsiTheme="majorHAnsi" w:cstheme="majorHAnsi"/>
          <w:b/>
          <w:bCs/>
          <w:sz w:val="20"/>
          <w:szCs w:val="20"/>
        </w:rPr>
        <w:t xml:space="preserve"> </w:t>
      </w:r>
      <w:r w:rsidR="005445DE" w:rsidRPr="004F292A">
        <w:rPr>
          <w:rFonts w:asciiTheme="majorHAnsi" w:hAnsiTheme="majorHAnsi" w:cstheme="majorHAnsi"/>
          <w:b/>
          <w:bCs/>
          <w:sz w:val="20"/>
          <w:szCs w:val="20"/>
        </w:rPr>
        <w:t>r. o godz. 1</w:t>
      </w:r>
      <w:r w:rsidR="00AB6BC3" w:rsidRPr="004F292A">
        <w:rPr>
          <w:rFonts w:asciiTheme="majorHAnsi" w:hAnsiTheme="majorHAnsi" w:cstheme="majorHAnsi"/>
          <w:b/>
          <w:bCs/>
          <w:sz w:val="20"/>
          <w:szCs w:val="20"/>
        </w:rPr>
        <w:t>1</w:t>
      </w:r>
      <w:r w:rsidR="005445DE" w:rsidRPr="004F292A">
        <w:rPr>
          <w:rFonts w:asciiTheme="majorHAnsi" w:hAnsiTheme="majorHAnsi" w:cstheme="majorHAnsi"/>
          <w:b/>
          <w:bCs/>
          <w:sz w:val="20"/>
          <w:szCs w:val="20"/>
        </w:rPr>
        <w:t>:</w:t>
      </w:r>
      <w:r w:rsidR="00050405" w:rsidRPr="004F292A">
        <w:rPr>
          <w:rFonts w:asciiTheme="majorHAnsi" w:hAnsiTheme="majorHAnsi" w:cstheme="majorHAnsi"/>
          <w:b/>
          <w:bCs/>
          <w:sz w:val="20"/>
          <w:szCs w:val="20"/>
        </w:rPr>
        <w:t>0</w:t>
      </w:r>
      <w:r w:rsidR="005445DE" w:rsidRPr="004F292A">
        <w:rPr>
          <w:rFonts w:asciiTheme="majorHAnsi" w:hAnsiTheme="majorHAnsi" w:cstheme="majorHAnsi"/>
          <w:b/>
          <w:bCs/>
          <w:sz w:val="20"/>
          <w:szCs w:val="20"/>
        </w:rPr>
        <w:t>0</w:t>
      </w:r>
      <w:r w:rsidR="005445DE" w:rsidRPr="004F292A">
        <w:rPr>
          <w:rFonts w:asciiTheme="majorHAnsi" w:hAnsiTheme="majorHAnsi" w:cstheme="majorHAnsi"/>
          <w:sz w:val="20"/>
          <w:szCs w:val="20"/>
        </w:rPr>
        <w:t xml:space="preserve"> </w:t>
      </w:r>
      <w:r w:rsidR="00771879" w:rsidRPr="004F292A">
        <w:rPr>
          <w:rFonts w:asciiTheme="majorHAnsi" w:hAnsiTheme="majorHAnsi" w:cstheme="majorHAnsi"/>
          <w:sz w:val="20"/>
          <w:szCs w:val="20"/>
        </w:rPr>
        <w:t xml:space="preserve">- </w:t>
      </w:r>
      <w:r w:rsidR="005445DE" w:rsidRPr="004F292A">
        <w:rPr>
          <w:rFonts w:asciiTheme="majorHAnsi" w:hAnsiTheme="majorHAnsi" w:cstheme="majorHAnsi"/>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66F91F8F"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5E5881BE" w14:textId="4AF80BC9" w:rsidR="005445DE" w:rsidRPr="004F292A" w:rsidRDefault="00A83695" w:rsidP="00D17631">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4.1/</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5445DE" w:rsidRPr="00520944">
        <w:rPr>
          <w:rFonts w:asciiTheme="majorHAnsi" w:hAnsiTheme="majorHAnsi" w:cstheme="majorHAnsi"/>
          <w:color w:val="FF0000"/>
          <w:sz w:val="20"/>
          <w:szCs w:val="20"/>
        </w:rPr>
        <w:t xml:space="preserve">. </w:t>
      </w:r>
      <w:r w:rsidR="005445DE" w:rsidRPr="004F292A">
        <w:rPr>
          <w:rFonts w:asciiTheme="majorHAnsi" w:hAnsiTheme="majorHAnsi" w:cstheme="majorHAnsi"/>
          <w:b/>
          <w:bCs/>
          <w:sz w:val="20"/>
          <w:szCs w:val="20"/>
        </w:rPr>
        <w:t>do dnia</w:t>
      </w:r>
      <w:r w:rsidR="000954B4">
        <w:rPr>
          <w:rFonts w:asciiTheme="majorHAnsi" w:hAnsiTheme="majorHAnsi" w:cstheme="majorHAnsi"/>
          <w:b/>
          <w:bCs/>
          <w:sz w:val="20"/>
          <w:szCs w:val="20"/>
        </w:rPr>
        <w:t xml:space="preserve"> 08.</w:t>
      </w:r>
      <w:r w:rsidR="003000F3">
        <w:rPr>
          <w:rFonts w:asciiTheme="majorHAnsi" w:hAnsiTheme="majorHAnsi" w:cstheme="majorHAnsi"/>
          <w:b/>
          <w:bCs/>
          <w:sz w:val="20"/>
          <w:szCs w:val="20"/>
        </w:rPr>
        <w:t>0</w:t>
      </w:r>
      <w:r w:rsidR="000954B4">
        <w:rPr>
          <w:rFonts w:asciiTheme="majorHAnsi" w:hAnsiTheme="majorHAnsi" w:cstheme="majorHAnsi"/>
          <w:b/>
          <w:bCs/>
          <w:sz w:val="20"/>
          <w:szCs w:val="20"/>
        </w:rPr>
        <w:t>6</w:t>
      </w:r>
      <w:r w:rsidR="00D26D9D" w:rsidRPr="004F292A">
        <w:rPr>
          <w:rFonts w:asciiTheme="majorHAnsi" w:hAnsiTheme="majorHAnsi" w:cstheme="majorHAnsi"/>
          <w:b/>
          <w:bCs/>
          <w:sz w:val="20"/>
          <w:szCs w:val="20"/>
        </w:rPr>
        <w:t>.</w:t>
      </w:r>
      <w:r w:rsidR="005445DE" w:rsidRPr="004F292A">
        <w:rPr>
          <w:rFonts w:asciiTheme="majorHAnsi" w:hAnsiTheme="majorHAnsi" w:cstheme="majorHAnsi"/>
          <w:b/>
          <w:bCs/>
          <w:sz w:val="20"/>
          <w:szCs w:val="20"/>
        </w:rPr>
        <w:t>202</w:t>
      </w:r>
      <w:r w:rsidR="004F292A">
        <w:rPr>
          <w:rFonts w:asciiTheme="majorHAnsi" w:hAnsiTheme="majorHAnsi" w:cstheme="majorHAnsi"/>
          <w:b/>
          <w:bCs/>
          <w:sz w:val="20"/>
          <w:szCs w:val="20"/>
        </w:rPr>
        <w:t>2</w:t>
      </w:r>
      <w:r w:rsidR="00695023" w:rsidRPr="004F292A">
        <w:rPr>
          <w:rFonts w:asciiTheme="majorHAnsi" w:hAnsiTheme="majorHAnsi" w:cstheme="majorHAnsi"/>
          <w:b/>
          <w:bCs/>
          <w:sz w:val="20"/>
          <w:szCs w:val="20"/>
        </w:rPr>
        <w:t xml:space="preserve"> </w:t>
      </w:r>
      <w:r w:rsidR="005445DE" w:rsidRPr="004F292A">
        <w:rPr>
          <w:rFonts w:asciiTheme="majorHAnsi" w:hAnsiTheme="majorHAnsi" w:cstheme="majorHAnsi"/>
          <w:b/>
          <w:bCs/>
          <w:sz w:val="20"/>
          <w:szCs w:val="20"/>
        </w:rPr>
        <w:t>r.</w:t>
      </w:r>
    </w:p>
    <w:p w14:paraId="047632F0" w14:textId="77777777" w:rsidR="00830E8E" w:rsidRPr="004F292A" w:rsidRDefault="00830E8E" w:rsidP="00E47AFB">
      <w:pPr>
        <w:spacing w:after="0" w:line="240" w:lineRule="auto"/>
        <w:jc w:val="both"/>
        <w:rPr>
          <w:rFonts w:asciiTheme="majorHAnsi" w:hAnsiTheme="majorHAnsi" w:cstheme="majorHAnsi"/>
          <w:sz w:val="20"/>
          <w:szCs w:val="20"/>
        </w:rPr>
      </w:pP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lastRenderedPageBreak/>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Pr="009E193C">
        <w:rPr>
          <w:rFonts w:asciiTheme="majorHAnsi" w:eastAsia="Verdana" w:hAnsiTheme="majorHAnsi" w:cstheme="majorHAnsi"/>
          <w:b/>
          <w:sz w:val="20"/>
          <w:szCs w:val="20"/>
        </w:rPr>
        <w:t>60%</w:t>
      </w:r>
    </w:p>
    <w:p w14:paraId="55696BBC"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okres gwarancji </w:t>
      </w:r>
      <w:r w:rsidRPr="009E193C">
        <w:rPr>
          <w:rFonts w:asciiTheme="majorHAnsi" w:eastAsia="Verdana" w:hAnsiTheme="majorHAnsi" w:cstheme="majorHAnsi"/>
          <w:b/>
          <w:sz w:val="20"/>
          <w:szCs w:val="20"/>
        </w:rPr>
        <w:tab/>
      </w:r>
      <w:r w:rsidRPr="009E193C">
        <w:rPr>
          <w:rFonts w:asciiTheme="majorHAnsi" w:eastAsia="Verdana" w:hAnsiTheme="majorHAnsi" w:cstheme="majorHAnsi"/>
          <w:b/>
          <w:sz w:val="20"/>
          <w:szCs w:val="20"/>
        </w:rPr>
        <w:tab/>
      </w:r>
      <w:r w:rsidRPr="009E193C">
        <w:rPr>
          <w:rFonts w:asciiTheme="majorHAnsi" w:eastAsia="Verdana" w:hAnsiTheme="majorHAnsi" w:cstheme="majorHAnsi"/>
          <w:sz w:val="20"/>
          <w:szCs w:val="20"/>
        </w:rPr>
        <w:t xml:space="preserve">– waga kryterium </w:t>
      </w:r>
      <w:r w:rsidRPr="009E193C">
        <w:rPr>
          <w:rFonts w:asciiTheme="majorHAnsi" w:eastAsia="Verdana" w:hAnsiTheme="majorHAnsi" w:cstheme="majorHAnsi"/>
          <w:b/>
          <w:sz w:val="20"/>
          <w:szCs w:val="20"/>
        </w:rPr>
        <w:t>40%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Łączna ocena punktowa (</w:t>
      </w:r>
      <w:r w:rsidR="003D75BE" w:rsidRPr="009E193C">
        <w:rPr>
          <w:rFonts w:asciiTheme="majorHAnsi" w:hAnsiTheme="majorHAnsi" w:cstheme="majorHAnsi"/>
          <w:sz w:val="20"/>
          <w:szCs w:val="20"/>
        </w:rPr>
        <w:t>P</w:t>
      </w:r>
      <w:r w:rsidRPr="009E193C">
        <w:rPr>
          <w:rFonts w:asciiTheme="majorHAnsi" w:hAnsiTheme="majorHAnsi" w:cstheme="majorHAnsi"/>
          <w:sz w:val="20"/>
          <w:szCs w:val="20"/>
        </w:rPr>
        <w:t>) obliczona zostanie wg wzoru:</w:t>
      </w:r>
    </w:p>
    <w:p w14:paraId="3528F764" w14:textId="77777777" w:rsidR="003D75BE" w:rsidRPr="009E193C" w:rsidRDefault="003D75BE" w:rsidP="00CC124D">
      <w:pPr>
        <w:tabs>
          <w:tab w:val="left" w:pos="360"/>
        </w:tabs>
        <w:spacing w:after="0" w:line="240" w:lineRule="auto"/>
        <w:jc w:val="both"/>
        <w:rPr>
          <w:rFonts w:asciiTheme="majorHAnsi" w:hAnsiTheme="majorHAnsi" w:cstheme="majorHAnsi"/>
          <w:b/>
          <w:bCs/>
          <w:sz w:val="20"/>
          <w:szCs w:val="20"/>
        </w:rPr>
      </w:pPr>
      <w:r w:rsidRPr="009E193C">
        <w:rPr>
          <w:rFonts w:asciiTheme="majorHAnsi" w:hAnsiTheme="majorHAnsi" w:cstheme="majorHAnsi"/>
          <w:b/>
          <w:bCs/>
          <w:sz w:val="20"/>
          <w:szCs w:val="20"/>
        </w:rPr>
        <w:t>P = PC + PG</w:t>
      </w:r>
    </w:p>
    <w:p w14:paraId="7FA78A6C"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Cs/>
          <w:sz w:val="20"/>
          <w:szCs w:val="20"/>
        </w:rPr>
        <w:t>gdzie:</w:t>
      </w:r>
      <w:r w:rsidRPr="009E193C">
        <w:rPr>
          <w:rFonts w:asciiTheme="majorHAnsi" w:hAnsiTheme="majorHAnsi" w:cstheme="majorHAnsi"/>
          <w:bCs/>
          <w:sz w:val="20"/>
          <w:szCs w:val="20"/>
        </w:rPr>
        <w:tab/>
      </w:r>
      <w:r w:rsidRPr="009E193C">
        <w:rPr>
          <w:rFonts w:asciiTheme="majorHAnsi" w:hAnsiTheme="majorHAnsi" w:cstheme="majorHAnsi"/>
          <w:bCs/>
          <w:sz w:val="20"/>
          <w:szCs w:val="20"/>
        </w:rPr>
        <w:tab/>
      </w:r>
    </w:p>
    <w:p w14:paraId="27E60C7A"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w:t>
      </w:r>
      <w:r w:rsidRPr="009E193C">
        <w:rPr>
          <w:rFonts w:asciiTheme="majorHAnsi" w:hAnsiTheme="majorHAnsi" w:cstheme="majorHAnsi"/>
          <w:b/>
          <w:bCs/>
          <w:sz w:val="20"/>
          <w:szCs w:val="20"/>
        </w:rPr>
        <w:tab/>
      </w:r>
      <w:r w:rsidRPr="009E193C">
        <w:rPr>
          <w:rFonts w:asciiTheme="majorHAnsi" w:hAnsiTheme="majorHAnsi" w:cstheme="majorHAnsi"/>
          <w:bCs/>
          <w:sz w:val="20"/>
          <w:szCs w:val="20"/>
        </w:rPr>
        <w:t>- ilość punktów oferty badanej</w:t>
      </w:r>
    </w:p>
    <w:p w14:paraId="3F797731" w14:textId="77777777" w:rsidR="003D75BE" w:rsidRPr="009E193C" w:rsidRDefault="003D75BE" w:rsidP="00CC124D">
      <w:pPr>
        <w:tabs>
          <w:tab w:val="left" w:pos="360"/>
        </w:tabs>
        <w:spacing w:after="0" w:line="240" w:lineRule="auto"/>
        <w:jc w:val="both"/>
        <w:rPr>
          <w:rFonts w:asciiTheme="majorHAnsi" w:hAnsiTheme="majorHAnsi" w:cstheme="majorHAnsi"/>
          <w:bCs/>
          <w:sz w:val="20"/>
          <w:szCs w:val="20"/>
        </w:rPr>
      </w:pPr>
      <w:r w:rsidRPr="009E193C">
        <w:rPr>
          <w:rFonts w:asciiTheme="majorHAnsi" w:hAnsiTheme="majorHAnsi" w:cstheme="majorHAnsi"/>
          <w:b/>
          <w:bCs/>
          <w:sz w:val="20"/>
          <w:szCs w:val="20"/>
        </w:rPr>
        <w:tab/>
        <w:t>PC</w:t>
      </w:r>
      <w:r w:rsidRPr="009E193C">
        <w:rPr>
          <w:rFonts w:asciiTheme="majorHAnsi" w:hAnsiTheme="majorHAnsi" w:cstheme="majorHAnsi"/>
          <w:b/>
          <w:bCs/>
          <w:sz w:val="20"/>
          <w:szCs w:val="20"/>
          <w:vertAlign w:val="subscript"/>
        </w:rPr>
        <w:tab/>
      </w:r>
      <w:r w:rsidRPr="009E193C">
        <w:rPr>
          <w:rFonts w:asciiTheme="majorHAnsi" w:hAnsiTheme="majorHAnsi" w:cstheme="majorHAnsi"/>
          <w:bCs/>
          <w:sz w:val="20"/>
          <w:szCs w:val="20"/>
        </w:rPr>
        <w:t>- ilość punktów oferty badanej w kryterium ceny</w:t>
      </w:r>
    </w:p>
    <w:p w14:paraId="31DE6898" w14:textId="77777777" w:rsidR="003D75BE" w:rsidRPr="009E193C" w:rsidRDefault="003D75BE" w:rsidP="00CC124D">
      <w:pPr>
        <w:tabs>
          <w:tab w:val="left" w:pos="360"/>
        </w:tabs>
        <w:spacing w:after="0" w:line="240" w:lineRule="auto"/>
        <w:rPr>
          <w:rFonts w:asciiTheme="majorHAnsi" w:hAnsiTheme="majorHAnsi" w:cstheme="majorHAnsi"/>
          <w:bCs/>
          <w:sz w:val="20"/>
          <w:szCs w:val="20"/>
        </w:rPr>
      </w:pPr>
      <w:r w:rsidRPr="009E193C">
        <w:rPr>
          <w:rFonts w:asciiTheme="majorHAnsi" w:hAnsiTheme="majorHAnsi" w:cstheme="majorHAnsi"/>
          <w:b/>
          <w:bCs/>
          <w:sz w:val="20"/>
          <w:szCs w:val="20"/>
        </w:rPr>
        <w:tab/>
        <w:t>PG</w:t>
      </w:r>
      <w:r w:rsidRPr="009E193C">
        <w:rPr>
          <w:rFonts w:asciiTheme="majorHAnsi" w:hAnsiTheme="majorHAnsi" w:cstheme="majorHAnsi"/>
          <w:bCs/>
          <w:sz w:val="20"/>
          <w:szCs w:val="20"/>
        </w:rPr>
        <w:tab/>
        <w:t xml:space="preserve">- ilość punktów oferty badanej w kryterium okresu gwarancji </w:t>
      </w:r>
    </w:p>
    <w:p w14:paraId="3C5F683C" w14:textId="77777777" w:rsidR="003D75BE" w:rsidRPr="009E193C" w:rsidRDefault="003D75BE" w:rsidP="00CC124D">
      <w:pPr>
        <w:spacing w:after="0" w:line="240" w:lineRule="auto"/>
        <w:rPr>
          <w:rFonts w:asciiTheme="majorHAnsi" w:hAnsiTheme="majorHAnsi" w:cstheme="majorHAnsi"/>
          <w:sz w:val="20"/>
          <w:szCs w:val="20"/>
        </w:rPr>
      </w:pPr>
    </w:p>
    <w:p w14:paraId="332E978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77777777"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9E193C"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PC = CN/CR x 60pkt.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344027EF" w14:textId="58641F56" w:rsidR="008C7426" w:rsidRDefault="008C7426" w:rsidP="00CC124D">
      <w:pPr>
        <w:autoSpaceDE w:val="0"/>
        <w:spacing w:after="0" w:line="240" w:lineRule="auto"/>
        <w:rPr>
          <w:rFonts w:asciiTheme="majorHAnsi" w:hAnsiTheme="majorHAnsi" w:cstheme="majorHAnsi"/>
          <w:b/>
          <w:sz w:val="20"/>
          <w:szCs w:val="20"/>
          <w:u w:val="single"/>
        </w:rPr>
      </w:pPr>
    </w:p>
    <w:p w14:paraId="43C7150D" w14:textId="77777777" w:rsidR="00D61115" w:rsidRPr="009E193C" w:rsidRDefault="00D61115" w:rsidP="00CC124D">
      <w:pPr>
        <w:autoSpaceDE w:val="0"/>
        <w:spacing w:after="0" w:line="240" w:lineRule="auto"/>
        <w:rPr>
          <w:rFonts w:asciiTheme="majorHAnsi" w:hAnsiTheme="majorHAnsi" w:cstheme="majorHAnsi"/>
          <w:b/>
          <w:sz w:val="20"/>
          <w:szCs w:val="20"/>
          <w:u w:val="single"/>
        </w:rPr>
      </w:pPr>
    </w:p>
    <w:p w14:paraId="4BD891C5" w14:textId="77777777" w:rsidR="003D75BE" w:rsidRPr="001A542A" w:rsidRDefault="003D75BE" w:rsidP="00CC124D">
      <w:pPr>
        <w:autoSpaceDE w:val="0"/>
        <w:spacing w:after="0" w:line="240" w:lineRule="auto"/>
        <w:rPr>
          <w:rFonts w:asciiTheme="majorHAnsi" w:eastAsia="Verdana" w:hAnsiTheme="majorHAnsi" w:cstheme="majorHAnsi"/>
          <w:b/>
          <w:sz w:val="20"/>
          <w:szCs w:val="20"/>
          <w:u w:val="single"/>
        </w:rPr>
      </w:pPr>
      <w:r w:rsidRPr="001A542A">
        <w:rPr>
          <w:rFonts w:asciiTheme="majorHAnsi" w:hAnsiTheme="majorHAnsi" w:cstheme="majorHAnsi"/>
          <w:b/>
          <w:sz w:val="20"/>
          <w:szCs w:val="20"/>
          <w:u w:val="single"/>
        </w:rPr>
        <w:lastRenderedPageBreak/>
        <w:t xml:space="preserve">2) kryterium - </w:t>
      </w:r>
      <w:r w:rsidRPr="001A542A">
        <w:rPr>
          <w:rFonts w:asciiTheme="majorHAnsi" w:eastAsia="Verdana" w:hAnsiTheme="majorHAnsi" w:cstheme="majorHAnsi"/>
          <w:b/>
          <w:sz w:val="20"/>
          <w:szCs w:val="20"/>
          <w:u w:val="single"/>
        </w:rPr>
        <w:t xml:space="preserve">okres gwarancji </w:t>
      </w:r>
    </w:p>
    <w:p w14:paraId="1C48BF30" w14:textId="77777777" w:rsidR="008C7426" w:rsidRPr="001A542A" w:rsidRDefault="008C7426" w:rsidP="00CC124D">
      <w:pPr>
        <w:spacing w:after="0" w:line="240" w:lineRule="auto"/>
        <w:jc w:val="both"/>
        <w:rPr>
          <w:rFonts w:asciiTheme="majorHAnsi" w:hAnsiTheme="majorHAnsi" w:cstheme="majorHAnsi"/>
          <w:bCs/>
          <w:sz w:val="20"/>
          <w:szCs w:val="20"/>
        </w:rPr>
      </w:pPr>
    </w:p>
    <w:p w14:paraId="64ABACB1" w14:textId="46A9026B" w:rsidR="00A904C4" w:rsidRPr="001A542A" w:rsidRDefault="00A904C4" w:rsidP="00CC124D">
      <w:pPr>
        <w:widowControl w:val="0"/>
        <w:spacing w:after="0" w:line="240" w:lineRule="auto"/>
        <w:rPr>
          <w:rFonts w:asciiTheme="majorHAnsi" w:hAnsiTheme="majorHAnsi" w:cstheme="majorHAnsi"/>
          <w:b/>
          <w:bCs/>
          <w:spacing w:val="-1"/>
          <w:sz w:val="20"/>
          <w:szCs w:val="20"/>
        </w:rPr>
      </w:pPr>
      <w:r w:rsidRPr="001A542A">
        <w:rPr>
          <w:rFonts w:asciiTheme="majorHAnsi" w:hAnsiTheme="majorHAnsi" w:cstheme="majorHAnsi"/>
          <w:b/>
          <w:bCs/>
          <w:spacing w:val="-1"/>
          <w:sz w:val="20"/>
          <w:szCs w:val="20"/>
        </w:rPr>
        <w:t xml:space="preserve">Okres udzielonej przez Wykonawcę gwarancji na cały zakres zamówienia nie może być krótszy niż </w:t>
      </w:r>
      <w:r w:rsidR="001F092F">
        <w:rPr>
          <w:rFonts w:asciiTheme="majorHAnsi" w:hAnsiTheme="majorHAnsi" w:cstheme="majorHAnsi"/>
          <w:b/>
          <w:bCs/>
          <w:spacing w:val="-1"/>
          <w:sz w:val="20"/>
          <w:szCs w:val="20"/>
        </w:rPr>
        <w:t>24</w:t>
      </w:r>
      <w:r w:rsidR="00695023">
        <w:rPr>
          <w:rFonts w:asciiTheme="majorHAnsi" w:hAnsiTheme="majorHAnsi" w:cstheme="majorHAnsi"/>
          <w:b/>
          <w:bCs/>
          <w:spacing w:val="-1"/>
          <w:sz w:val="20"/>
          <w:szCs w:val="20"/>
        </w:rPr>
        <w:t xml:space="preserve"> </w:t>
      </w:r>
      <w:r w:rsidR="00E15C17" w:rsidRPr="001A542A">
        <w:rPr>
          <w:rFonts w:asciiTheme="majorHAnsi" w:hAnsiTheme="majorHAnsi" w:cstheme="majorHAnsi"/>
          <w:b/>
          <w:bCs/>
          <w:spacing w:val="-1"/>
          <w:sz w:val="20"/>
          <w:szCs w:val="20"/>
        </w:rPr>
        <w:t>miesięcy</w:t>
      </w:r>
      <w:r w:rsidRPr="001A542A">
        <w:rPr>
          <w:rFonts w:asciiTheme="majorHAnsi" w:hAnsiTheme="majorHAnsi" w:cstheme="majorHAnsi"/>
          <w:b/>
          <w:bCs/>
          <w:spacing w:val="-1"/>
          <w:sz w:val="20"/>
          <w:szCs w:val="20"/>
        </w:rPr>
        <w:t xml:space="preserve"> oraz dłuższy niż </w:t>
      </w:r>
      <w:r w:rsidR="001F092F">
        <w:rPr>
          <w:rFonts w:asciiTheme="majorHAnsi" w:hAnsiTheme="majorHAnsi" w:cstheme="majorHAnsi"/>
          <w:b/>
          <w:bCs/>
          <w:spacing w:val="-1"/>
          <w:sz w:val="20"/>
          <w:szCs w:val="20"/>
        </w:rPr>
        <w:t>60</w:t>
      </w:r>
      <w:r w:rsidR="00E15C17" w:rsidRPr="001A542A">
        <w:rPr>
          <w:rFonts w:asciiTheme="majorHAnsi" w:hAnsiTheme="majorHAnsi" w:cstheme="majorHAnsi"/>
          <w:b/>
          <w:bCs/>
          <w:spacing w:val="-1"/>
          <w:sz w:val="20"/>
          <w:szCs w:val="20"/>
        </w:rPr>
        <w:t xml:space="preserve"> miesi</w:t>
      </w:r>
      <w:r w:rsidR="001F092F">
        <w:rPr>
          <w:rFonts w:asciiTheme="majorHAnsi" w:hAnsiTheme="majorHAnsi" w:cstheme="majorHAnsi"/>
          <w:b/>
          <w:bCs/>
          <w:spacing w:val="-1"/>
          <w:sz w:val="20"/>
          <w:szCs w:val="20"/>
        </w:rPr>
        <w:t>ęcy</w:t>
      </w:r>
    </w:p>
    <w:p w14:paraId="06329960" w14:textId="77777777" w:rsidR="00B3373B" w:rsidRPr="001A542A" w:rsidRDefault="00B3373B" w:rsidP="00CC124D">
      <w:pPr>
        <w:widowControl w:val="0"/>
        <w:spacing w:after="0" w:line="240" w:lineRule="auto"/>
        <w:rPr>
          <w:rFonts w:asciiTheme="majorHAnsi" w:hAnsiTheme="majorHAnsi" w:cstheme="majorHAnsi"/>
          <w:b/>
          <w:bCs/>
          <w:spacing w:val="-1"/>
          <w:sz w:val="20"/>
          <w:szCs w:val="20"/>
        </w:rPr>
      </w:pPr>
    </w:p>
    <w:p w14:paraId="290CDF4A" w14:textId="77777777" w:rsidR="00A904C4" w:rsidRPr="001A542A" w:rsidRDefault="00A904C4"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Zamawiający w tym kryterium przydzieli punktację według poniższego wzoru:</w:t>
      </w:r>
    </w:p>
    <w:p w14:paraId="6DDEDD51" w14:textId="77777777" w:rsidR="008C5D15" w:rsidRPr="001A542A" w:rsidRDefault="008C5D15"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1A542A" w:rsidRDefault="003D75BE" w:rsidP="00CC124D">
      <w:pPr>
        <w:widowControl w:val="0"/>
        <w:spacing w:after="0" w:line="240" w:lineRule="auto"/>
        <w:ind w:left="284" w:firstLine="424"/>
        <w:rPr>
          <w:rFonts w:asciiTheme="majorHAnsi" w:hAnsiTheme="majorHAnsi" w:cstheme="majorHAnsi"/>
          <w:bCs/>
          <w:spacing w:val="-1"/>
          <w:sz w:val="20"/>
          <w:szCs w:val="20"/>
        </w:rPr>
      </w:pPr>
      <w:r w:rsidRPr="001A542A">
        <w:rPr>
          <w:rFonts w:asciiTheme="majorHAnsi" w:hAnsiTheme="majorHAnsi" w:cstheme="majorHAnsi"/>
          <w:bCs/>
          <w:spacing w:val="-1"/>
          <w:sz w:val="20"/>
          <w:szCs w:val="20"/>
        </w:rPr>
        <w:t xml:space="preserve">Okres gwarancji </w:t>
      </w:r>
    </w:p>
    <w:p w14:paraId="3925B3D3" w14:textId="5DBA12B5" w:rsidR="00C06E31" w:rsidRPr="001A542A" w:rsidRDefault="003D75BE" w:rsidP="00647F6F">
      <w:pPr>
        <w:widowControl w:val="0"/>
        <w:spacing w:after="0" w:line="240" w:lineRule="auto"/>
        <w:ind w:left="284" w:firstLine="424"/>
        <w:rPr>
          <w:rFonts w:asciiTheme="majorHAnsi" w:hAnsiTheme="majorHAnsi" w:cstheme="majorHAnsi"/>
          <w:bCs/>
          <w:spacing w:val="-1"/>
          <w:sz w:val="20"/>
          <w:szCs w:val="20"/>
          <w:u w:val="single"/>
        </w:rPr>
      </w:pPr>
      <w:r w:rsidRPr="001A542A">
        <w:rPr>
          <w:rFonts w:asciiTheme="majorHAnsi" w:hAnsiTheme="majorHAnsi" w:cstheme="majorHAnsi"/>
          <w:bCs/>
          <w:spacing w:val="-1"/>
          <w:sz w:val="20"/>
          <w:szCs w:val="20"/>
          <w:u w:val="single"/>
        </w:rPr>
        <w:t>na cały zakres zamówienia                       Ilość punktów</w:t>
      </w:r>
    </w:p>
    <w:p w14:paraId="695EDEE5" w14:textId="11171BCB" w:rsidR="00C06E31" w:rsidRPr="001A542A" w:rsidRDefault="00C06E31" w:rsidP="00CC124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220F1E">
        <w:rPr>
          <w:rFonts w:asciiTheme="majorHAnsi" w:hAnsiTheme="majorHAnsi" w:cstheme="majorHAnsi"/>
          <w:bCs/>
          <w:spacing w:val="-1"/>
          <w:sz w:val="20"/>
          <w:szCs w:val="20"/>
        </w:rPr>
        <w:t xml:space="preserve">60 </w:t>
      </w:r>
      <w:r w:rsidR="00647F6F" w:rsidRPr="001A542A">
        <w:rPr>
          <w:rFonts w:asciiTheme="majorHAnsi" w:hAnsiTheme="majorHAnsi" w:cstheme="majorHAnsi"/>
          <w:bCs/>
          <w:spacing w:val="-1"/>
          <w:sz w:val="20"/>
          <w:szCs w:val="20"/>
        </w:rPr>
        <w:t>miesi</w:t>
      </w:r>
      <w:r w:rsidR="00220F1E">
        <w:rPr>
          <w:rFonts w:asciiTheme="majorHAnsi" w:hAnsiTheme="majorHAnsi" w:cstheme="majorHAnsi"/>
          <w:bCs/>
          <w:spacing w:val="-1"/>
          <w:sz w:val="20"/>
          <w:szCs w:val="20"/>
        </w:rPr>
        <w:t>ęcy</w:t>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647F6F" w:rsidRPr="001A542A">
        <w:rPr>
          <w:rFonts w:asciiTheme="majorHAnsi" w:hAnsiTheme="majorHAnsi" w:cstheme="majorHAnsi"/>
          <w:bCs/>
          <w:spacing w:val="-1"/>
          <w:sz w:val="20"/>
          <w:szCs w:val="20"/>
        </w:rPr>
        <w:tab/>
      </w:r>
      <w:r w:rsidR="00D61115">
        <w:rPr>
          <w:rFonts w:asciiTheme="majorHAnsi" w:hAnsiTheme="majorHAnsi" w:cstheme="majorHAnsi"/>
          <w:bCs/>
          <w:spacing w:val="-1"/>
          <w:sz w:val="20"/>
          <w:szCs w:val="20"/>
        </w:rPr>
        <w:t xml:space="preserve">  </w:t>
      </w:r>
      <w:r w:rsidRPr="001A542A">
        <w:rPr>
          <w:rFonts w:asciiTheme="majorHAnsi" w:hAnsiTheme="majorHAnsi" w:cstheme="majorHAnsi"/>
          <w:bCs/>
          <w:spacing w:val="-1"/>
          <w:sz w:val="20"/>
          <w:szCs w:val="20"/>
        </w:rPr>
        <w:t>0</w:t>
      </w:r>
    </w:p>
    <w:p w14:paraId="7A1E8358" w14:textId="6FCB1818" w:rsidR="00DA0D2A" w:rsidRPr="001A542A" w:rsidRDefault="003D75BE" w:rsidP="00D26D9D">
      <w:pPr>
        <w:widowControl w:val="0"/>
        <w:spacing w:after="0" w:line="240" w:lineRule="auto"/>
        <w:rPr>
          <w:rFonts w:asciiTheme="majorHAnsi" w:hAnsiTheme="majorHAnsi" w:cstheme="majorHAnsi"/>
          <w:bCs/>
          <w:spacing w:val="-1"/>
          <w:sz w:val="20"/>
          <w:szCs w:val="20"/>
        </w:rPr>
      </w:pPr>
      <w:r w:rsidRPr="001A542A">
        <w:rPr>
          <w:rFonts w:asciiTheme="majorHAnsi" w:hAnsiTheme="majorHAnsi" w:cstheme="majorHAnsi"/>
          <w:bCs/>
          <w:spacing w:val="-1"/>
          <w:sz w:val="20"/>
          <w:szCs w:val="20"/>
        </w:rPr>
        <w:tab/>
      </w:r>
      <w:r w:rsidR="00220F1E">
        <w:rPr>
          <w:rFonts w:asciiTheme="majorHAnsi" w:hAnsiTheme="majorHAnsi" w:cstheme="majorHAnsi"/>
          <w:bCs/>
          <w:spacing w:val="-1"/>
          <w:sz w:val="20"/>
          <w:szCs w:val="20"/>
        </w:rPr>
        <w:t>68</w:t>
      </w:r>
      <w:r w:rsidR="00647F6F" w:rsidRPr="001A542A">
        <w:rPr>
          <w:rFonts w:asciiTheme="majorHAnsi" w:hAnsiTheme="majorHAnsi" w:cstheme="majorHAnsi"/>
          <w:bCs/>
          <w:spacing w:val="-1"/>
          <w:sz w:val="20"/>
          <w:szCs w:val="20"/>
        </w:rPr>
        <w:t xml:space="preserve"> miesi</w:t>
      </w:r>
      <w:r w:rsidR="00D61115">
        <w:rPr>
          <w:rFonts w:asciiTheme="majorHAnsi" w:hAnsiTheme="majorHAnsi" w:cstheme="majorHAnsi"/>
          <w:bCs/>
          <w:spacing w:val="-1"/>
          <w:sz w:val="20"/>
          <w:szCs w:val="20"/>
        </w:rPr>
        <w:t>ęcy</w:t>
      </w:r>
      <w:r w:rsidRPr="001A542A">
        <w:rPr>
          <w:rFonts w:asciiTheme="majorHAnsi" w:hAnsiTheme="majorHAnsi" w:cstheme="majorHAnsi"/>
          <w:bCs/>
          <w:spacing w:val="-1"/>
          <w:sz w:val="20"/>
          <w:szCs w:val="20"/>
        </w:rPr>
        <w:t xml:space="preserve"> </w:t>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8C5D15" w:rsidRPr="001A542A">
        <w:rPr>
          <w:rFonts w:asciiTheme="majorHAnsi" w:hAnsiTheme="majorHAnsi" w:cstheme="majorHAnsi"/>
          <w:bCs/>
          <w:spacing w:val="-1"/>
          <w:sz w:val="20"/>
          <w:szCs w:val="20"/>
        </w:rPr>
        <w:tab/>
      </w:r>
      <w:r w:rsidR="00D61115">
        <w:rPr>
          <w:rFonts w:asciiTheme="majorHAnsi" w:hAnsiTheme="majorHAnsi" w:cstheme="majorHAnsi"/>
          <w:bCs/>
          <w:spacing w:val="-1"/>
          <w:sz w:val="20"/>
          <w:szCs w:val="20"/>
        </w:rPr>
        <w:t>2</w:t>
      </w:r>
      <w:r w:rsidRPr="001A542A">
        <w:rPr>
          <w:rFonts w:asciiTheme="majorHAnsi" w:hAnsiTheme="majorHAnsi" w:cstheme="majorHAnsi"/>
          <w:bCs/>
          <w:spacing w:val="-1"/>
          <w:sz w:val="20"/>
          <w:szCs w:val="20"/>
        </w:rPr>
        <w:t>0</w:t>
      </w:r>
    </w:p>
    <w:p w14:paraId="34E71185" w14:textId="54FB8332" w:rsidR="00EC10DF" w:rsidRPr="001A542A" w:rsidRDefault="00EC10DF" w:rsidP="00EC10DF">
      <w:pPr>
        <w:widowControl w:val="0"/>
        <w:spacing w:after="0" w:line="240" w:lineRule="auto"/>
        <w:rPr>
          <w:rFonts w:asciiTheme="majorHAnsi" w:hAnsiTheme="majorHAnsi" w:cstheme="majorHAnsi"/>
          <w:bCs/>
          <w:spacing w:val="-1"/>
          <w:sz w:val="20"/>
          <w:szCs w:val="20"/>
        </w:rPr>
      </w:pPr>
      <w:r>
        <w:rPr>
          <w:rFonts w:asciiTheme="majorHAnsi" w:hAnsiTheme="majorHAnsi" w:cstheme="majorHAnsi"/>
          <w:bCs/>
          <w:spacing w:val="-1"/>
          <w:sz w:val="20"/>
          <w:szCs w:val="20"/>
        </w:rPr>
        <w:t xml:space="preserve">                </w:t>
      </w:r>
      <w:r w:rsidR="00220F1E">
        <w:rPr>
          <w:rFonts w:asciiTheme="majorHAnsi" w:hAnsiTheme="majorHAnsi" w:cstheme="majorHAnsi"/>
          <w:bCs/>
          <w:spacing w:val="-1"/>
          <w:sz w:val="20"/>
          <w:szCs w:val="20"/>
        </w:rPr>
        <w:t>72</w:t>
      </w:r>
      <w:r w:rsidRPr="001A542A">
        <w:rPr>
          <w:rFonts w:asciiTheme="majorHAnsi" w:hAnsiTheme="majorHAnsi" w:cstheme="majorHAnsi"/>
          <w:bCs/>
          <w:spacing w:val="-1"/>
          <w:sz w:val="20"/>
          <w:szCs w:val="20"/>
        </w:rPr>
        <w:t xml:space="preserve"> mie</w:t>
      </w:r>
      <w:r w:rsidR="00220F1E">
        <w:rPr>
          <w:rFonts w:asciiTheme="majorHAnsi" w:hAnsiTheme="majorHAnsi" w:cstheme="majorHAnsi"/>
          <w:bCs/>
          <w:spacing w:val="-1"/>
          <w:sz w:val="20"/>
          <w:szCs w:val="20"/>
        </w:rPr>
        <w:t>siące</w:t>
      </w:r>
      <w:r w:rsidRPr="001A542A">
        <w:rPr>
          <w:rFonts w:asciiTheme="majorHAnsi" w:hAnsiTheme="majorHAnsi" w:cstheme="majorHAnsi"/>
          <w:bCs/>
          <w:spacing w:val="-1"/>
          <w:sz w:val="20"/>
          <w:szCs w:val="20"/>
        </w:rPr>
        <w:t xml:space="preserve"> </w:t>
      </w:r>
      <w:r w:rsidRPr="001A542A">
        <w:rPr>
          <w:rFonts w:asciiTheme="majorHAnsi" w:hAnsiTheme="majorHAnsi" w:cstheme="majorHAnsi"/>
          <w:bCs/>
          <w:spacing w:val="-1"/>
          <w:sz w:val="20"/>
          <w:szCs w:val="20"/>
        </w:rPr>
        <w:tab/>
      </w:r>
      <w:r w:rsidRPr="001A542A">
        <w:rPr>
          <w:rFonts w:asciiTheme="majorHAnsi" w:hAnsiTheme="majorHAnsi" w:cstheme="majorHAnsi"/>
          <w:bCs/>
          <w:spacing w:val="-1"/>
          <w:sz w:val="20"/>
          <w:szCs w:val="20"/>
        </w:rPr>
        <w:tab/>
      </w:r>
      <w:r w:rsidRPr="001A542A">
        <w:rPr>
          <w:rFonts w:asciiTheme="majorHAnsi" w:hAnsiTheme="majorHAnsi" w:cstheme="majorHAnsi"/>
          <w:bCs/>
          <w:spacing w:val="-1"/>
          <w:sz w:val="20"/>
          <w:szCs w:val="20"/>
        </w:rPr>
        <w:tab/>
      </w:r>
      <w:r w:rsidRPr="001A542A">
        <w:rPr>
          <w:rFonts w:asciiTheme="majorHAnsi" w:hAnsiTheme="majorHAnsi" w:cstheme="majorHAnsi"/>
          <w:bCs/>
          <w:spacing w:val="-1"/>
          <w:sz w:val="20"/>
          <w:szCs w:val="20"/>
        </w:rPr>
        <w:tab/>
      </w:r>
      <w:r w:rsidR="00220F1E">
        <w:rPr>
          <w:rFonts w:asciiTheme="majorHAnsi" w:hAnsiTheme="majorHAnsi" w:cstheme="majorHAnsi"/>
          <w:bCs/>
          <w:spacing w:val="-1"/>
          <w:sz w:val="20"/>
          <w:szCs w:val="20"/>
        </w:rPr>
        <w:t>4</w:t>
      </w:r>
      <w:r w:rsidRPr="001A542A">
        <w:rPr>
          <w:rFonts w:asciiTheme="majorHAnsi" w:hAnsiTheme="majorHAnsi" w:cstheme="majorHAnsi"/>
          <w:bCs/>
          <w:spacing w:val="-1"/>
          <w:sz w:val="20"/>
          <w:szCs w:val="20"/>
        </w:rPr>
        <w:t>0</w:t>
      </w:r>
    </w:p>
    <w:p w14:paraId="2D6C86B2" w14:textId="4FE4F838" w:rsidR="001A542A" w:rsidRPr="001A542A" w:rsidRDefault="00EC10DF" w:rsidP="00220F1E">
      <w:pPr>
        <w:widowControl w:val="0"/>
        <w:spacing w:after="0" w:line="240" w:lineRule="auto"/>
        <w:rPr>
          <w:rFonts w:ascii="Calibri Light" w:hAnsi="Calibri Light" w:cs="Calibri Light"/>
          <w:b/>
          <w:bCs/>
          <w:spacing w:val="-1"/>
          <w:sz w:val="18"/>
          <w:szCs w:val="18"/>
        </w:rPr>
      </w:pPr>
      <w:r w:rsidRPr="001A542A">
        <w:rPr>
          <w:rFonts w:asciiTheme="majorHAnsi" w:hAnsiTheme="majorHAnsi" w:cstheme="majorHAnsi"/>
          <w:bCs/>
          <w:spacing w:val="-1"/>
          <w:sz w:val="20"/>
          <w:szCs w:val="20"/>
        </w:rPr>
        <w:tab/>
      </w:r>
    </w:p>
    <w:p w14:paraId="0F28EBAB" w14:textId="77777777" w:rsidR="001A542A" w:rsidRPr="001A542A" w:rsidRDefault="001A542A" w:rsidP="001A542A">
      <w:pPr>
        <w:widowControl w:val="0"/>
        <w:spacing w:after="0" w:line="240" w:lineRule="auto"/>
        <w:jc w:val="both"/>
        <w:rPr>
          <w:rFonts w:ascii="Calibri Light" w:hAnsi="Calibri Light" w:cs="Calibri Light"/>
          <w:b/>
          <w:bCs/>
          <w:spacing w:val="-1"/>
          <w:sz w:val="20"/>
          <w:szCs w:val="20"/>
        </w:rPr>
      </w:pPr>
      <w:r w:rsidRPr="001A542A">
        <w:rPr>
          <w:rFonts w:ascii="Calibri Light" w:hAnsi="Calibri Light" w:cs="Calibri Light"/>
          <w:b/>
          <w:bCs/>
          <w:spacing w:val="-1"/>
          <w:sz w:val="20"/>
          <w:szCs w:val="20"/>
        </w:rPr>
        <w:t>UWAGA!</w:t>
      </w:r>
    </w:p>
    <w:p w14:paraId="2FE5BC1D" w14:textId="7777777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w:t>
      </w:r>
      <w:proofErr w:type="spellStart"/>
      <w:r w:rsidRPr="001A542A">
        <w:rPr>
          <w:rFonts w:ascii="Calibri Light" w:hAnsi="Calibri Light" w:cs="Calibri Light"/>
          <w:bCs/>
          <w:spacing w:val="-1"/>
          <w:sz w:val="20"/>
          <w:szCs w:val="20"/>
        </w:rPr>
        <w:t>Pzp</w:t>
      </w:r>
      <w:proofErr w:type="spellEnd"/>
      <w:r w:rsidRPr="001A542A">
        <w:rPr>
          <w:rFonts w:ascii="Calibri Light" w:hAnsi="Calibri Light" w:cs="Calibri Light"/>
          <w:bCs/>
          <w:spacing w:val="-1"/>
          <w:sz w:val="20"/>
          <w:szCs w:val="20"/>
        </w:rPr>
        <w:t xml:space="preserve">. </w:t>
      </w:r>
    </w:p>
    <w:p w14:paraId="1B6E78D5" w14:textId="1E4C4FE7" w:rsidR="001A542A" w:rsidRPr="001A542A" w:rsidRDefault="001A542A" w:rsidP="001A542A">
      <w:pPr>
        <w:widowControl w:val="0"/>
        <w:spacing w:after="0" w:line="240" w:lineRule="auto"/>
        <w:jc w:val="both"/>
        <w:rPr>
          <w:rFonts w:ascii="Calibri Light" w:hAnsi="Calibri Light" w:cs="Calibri Light"/>
          <w:bCs/>
          <w:spacing w:val="-1"/>
          <w:sz w:val="20"/>
          <w:szCs w:val="20"/>
        </w:rPr>
      </w:pPr>
      <w:r w:rsidRPr="001A542A">
        <w:rPr>
          <w:rFonts w:ascii="Calibri Light" w:hAnsi="Calibri Light" w:cs="Calibri Light"/>
          <w:bCs/>
          <w:spacing w:val="-1"/>
          <w:sz w:val="20"/>
          <w:szCs w:val="20"/>
        </w:rPr>
        <w:t xml:space="preserve">W przypadku gdy Wykonawca nie zaoferuje żadnego terminu gwarancji Zamawiający przyjmie, iż zaoferował minimalny, </w:t>
      </w:r>
      <w:r w:rsidRPr="00695023">
        <w:rPr>
          <w:rFonts w:ascii="Calibri Light" w:hAnsi="Calibri Light" w:cs="Calibri Light"/>
          <w:bCs/>
          <w:spacing w:val="-1"/>
          <w:sz w:val="20"/>
          <w:szCs w:val="20"/>
        </w:rPr>
        <w:t xml:space="preserve">tj. </w:t>
      </w:r>
      <w:r w:rsidR="00220F1E">
        <w:rPr>
          <w:rFonts w:ascii="Calibri Light" w:hAnsi="Calibri Light" w:cs="Calibri Light"/>
          <w:b/>
          <w:bCs/>
          <w:spacing w:val="-1"/>
          <w:sz w:val="20"/>
          <w:szCs w:val="20"/>
        </w:rPr>
        <w:t>60</w:t>
      </w:r>
      <w:r w:rsidRPr="00695023">
        <w:rPr>
          <w:rFonts w:ascii="Calibri Light" w:hAnsi="Calibri Light" w:cs="Calibri Light"/>
          <w:b/>
          <w:bCs/>
          <w:spacing w:val="-1"/>
          <w:sz w:val="20"/>
          <w:szCs w:val="20"/>
        </w:rPr>
        <w:t xml:space="preserve"> miesięcy</w:t>
      </w:r>
      <w:r w:rsidRPr="00695023">
        <w:rPr>
          <w:rFonts w:ascii="Calibri Light" w:hAnsi="Calibri Light" w:cs="Calibri Light"/>
          <w:bCs/>
          <w:spacing w:val="-1"/>
          <w:sz w:val="20"/>
          <w:szCs w:val="20"/>
        </w:rPr>
        <w:t xml:space="preserve"> od dnia podpisania umowy.</w:t>
      </w:r>
    </w:p>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780220F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ilość 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2A7EF31C" w14:textId="09B97733"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hyperlink r:id="rId18" w:history="1">
        <w:r w:rsidR="004B2A9E" w:rsidRPr="001A542A">
          <w:rPr>
            <w:rStyle w:val="Hipercze"/>
            <w:rFonts w:asciiTheme="majorHAnsi" w:hAnsiTheme="majorHAnsi" w:cstheme="majorHAnsi"/>
            <w:color w:val="auto"/>
            <w:sz w:val="20"/>
            <w:szCs w:val="20"/>
          </w:rPr>
          <w:t>http://bip.um.pruszkow.pl/</w:t>
        </w:r>
      </w:hyperlink>
      <w:r w:rsidR="00CE1ECD" w:rsidRPr="001A542A">
        <w:rPr>
          <w:rFonts w:asciiTheme="majorHAnsi" w:hAnsiTheme="majorHAnsi" w:cstheme="majorHAnsi"/>
          <w:sz w:val="20"/>
          <w:szCs w:val="20"/>
        </w:rPr>
        <w:t xml:space="preserve"> .</w:t>
      </w:r>
    </w:p>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1A542A" w:rsidRDefault="00697944" w:rsidP="00CC124D">
      <w:pPr>
        <w:spacing w:after="0" w:line="240" w:lineRule="auto"/>
        <w:jc w:val="both"/>
        <w:rPr>
          <w:rFonts w:asciiTheme="majorHAnsi" w:hAnsiTheme="majorHAnsi" w:cstheme="majorHAnsi"/>
          <w:sz w:val="20"/>
          <w:szCs w:val="20"/>
        </w:rPr>
      </w:pPr>
    </w:p>
    <w:p w14:paraId="4670916C" w14:textId="60B1B552"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439F8C63"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 xml:space="preserve">6.1/ Projektowane postanowienia umowy stanowią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005426D9" w14:textId="07508107" w:rsidR="00E15C17"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36728FE8" w14:textId="77777777" w:rsidR="00100625" w:rsidRPr="000954B4" w:rsidRDefault="00100625" w:rsidP="00CC124D">
      <w:pPr>
        <w:spacing w:after="0" w:line="240" w:lineRule="auto"/>
        <w:rPr>
          <w:rFonts w:asciiTheme="majorHAnsi" w:hAnsiTheme="majorHAnsi" w:cstheme="majorHAnsi"/>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6C234A" w:rsidRDefault="005D1DDF"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.1/ </w:t>
      </w:r>
      <w:r w:rsidR="007C65DB" w:rsidRPr="006C234A">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6C234A" w:rsidRDefault="007C65DB" w:rsidP="00CC124D">
      <w:pPr>
        <w:autoSpaceDE w:val="0"/>
        <w:spacing w:after="0" w:line="240" w:lineRule="auto"/>
        <w:ind w:left="164" w:hanging="164"/>
        <w:jc w:val="both"/>
        <w:rPr>
          <w:rFonts w:asciiTheme="majorHAnsi" w:hAnsiTheme="majorHAnsi" w:cstheme="majorHAnsi"/>
          <w:sz w:val="20"/>
          <w:szCs w:val="20"/>
        </w:rPr>
      </w:pPr>
      <w:r w:rsidRPr="006C234A">
        <w:rPr>
          <w:rFonts w:asciiTheme="majorHAnsi" w:hAnsiTheme="majorHAnsi" w:cstheme="majorHAnsi"/>
          <w:sz w:val="20"/>
          <w:szCs w:val="20"/>
        </w:rPr>
        <w:t xml:space="preserve">na sumę stanowiącą </w:t>
      </w:r>
      <w:r w:rsidRPr="006C234A">
        <w:rPr>
          <w:rFonts w:asciiTheme="majorHAnsi" w:hAnsiTheme="majorHAnsi" w:cstheme="majorHAnsi"/>
          <w:b/>
          <w:sz w:val="20"/>
          <w:szCs w:val="20"/>
        </w:rPr>
        <w:t xml:space="preserve">5% </w:t>
      </w:r>
      <w:r w:rsidRPr="006C234A">
        <w:rPr>
          <w:rFonts w:asciiTheme="majorHAnsi" w:hAnsiTheme="majorHAnsi" w:cstheme="majorHAnsi"/>
          <w:sz w:val="20"/>
          <w:szCs w:val="20"/>
        </w:rPr>
        <w:t>ceny ofertowej brutto</w:t>
      </w:r>
      <w:r w:rsidR="00697944" w:rsidRPr="006C234A">
        <w:rPr>
          <w:rFonts w:asciiTheme="majorHAnsi" w:hAnsiTheme="majorHAnsi" w:cstheme="majorHAnsi"/>
          <w:sz w:val="20"/>
          <w:szCs w:val="20"/>
        </w:rPr>
        <w:t xml:space="preserve"> podanej w ofercie za wykonanie całości przedmiotu zamówienia. </w:t>
      </w:r>
    </w:p>
    <w:p w14:paraId="40638813" w14:textId="77777777" w:rsidR="005D1DDF" w:rsidRPr="006C234A" w:rsidRDefault="005D1DDF" w:rsidP="00CC124D">
      <w:pPr>
        <w:spacing w:after="0" w:line="240" w:lineRule="auto"/>
        <w:rPr>
          <w:rFonts w:asciiTheme="majorHAnsi" w:hAnsiTheme="majorHAnsi" w:cstheme="majorHAnsi"/>
          <w:sz w:val="20"/>
          <w:szCs w:val="20"/>
        </w:rPr>
      </w:pPr>
    </w:p>
    <w:p w14:paraId="45680A2F"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7</w:t>
      </w:r>
      <w:r w:rsidR="00697944" w:rsidRPr="006C234A">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6C234A" w:rsidRDefault="005D1DDF" w:rsidP="00CC124D">
      <w:pPr>
        <w:spacing w:after="0" w:line="240" w:lineRule="auto"/>
        <w:jc w:val="both"/>
        <w:rPr>
          <w:rFonts w:asciiTheme="majorHAnsi" w:hAnsiTheme="majorHAnsi" w:cstheme="majorHAnsi"/>
          <w:sz w:val="20"/>
          <w:szCs w:val="20"/>
        </w:rPr>
      </w:pPr>
    </w:p>
    <w:p w14:paraId="27486838"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7.3/ </w:t>
      </w:r>
      <w:r w:rsidR="00697944" w:rsidRPr="006C234A">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pieniądzu;</w:t>
      </w:r>
    </w:p>
    <w:p w14:paraId="7AFAA94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gwarancjach bankowych;</w:t>
      </w:r>
    </w:p>
    <w:p w14:paraId="148422BE" w14:textId="7777777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gwarancjach ubezpieczeniowych;</w:t>
      </w:r>
    </w:p>
    <w:p w14:paraId="2C3598EF" w14:textId="6D788D57" w:rsidR="00697944" w:rsidRPr="006C234A" w:rsidRDefault="005D1DDF" w:rsidP="00CC124D">
      <w:pPr>
        <w:spacing w:after="0" w:line="240" w:lineRule="auto"/>
        <w:ind w:left="426"/>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poręczeniach udzielanych przez podmioty, o których mowa w art. 6b ust. 5 pkt 2 usta</w:t>
      </w:r>
      <w:r w:rsidR="00BF29EA" w:rsidRPr="006C234A">
        <w:rPr>
          <w:rFonts w:asciiTheme="majorHAnsi" w:hAnsiTheme="majorHAnsi" w:cstheme="majorHAnsi"/>
          <w:sz w:val="20"/>
          <w:szCs w:val="20"/>
        </w:rPr>
        <w:t>wy z dnia 9 listopada 2000 r. o </w:t>
      </w:r>
      <w:r w:rsidR="00697944" w:rsidRPr="006C234A">
        <w:rPr>
          <w:rFonts w:asciiTheme="majorHAnsi" w:hAnsiTheme="majorHAnsi" w:cstheme="majorHAnsi"/>
          <w:sz w:val="20"/>
          <w:szCs w:val="20"/>
        </w:rPr>
        <w:t>utworzeniu Polskiej Agencji Rozwoju Przedsiębiorczości.</w:t>
      </w:r>
    </w:p>
    <w:p w14:paraId="1F38CE5C" w14:textId="77777777" w:rsidR="005D1DDF" w:rsidRPr="00520944" w:rsidRDefault="005D1DDF" w:rsidP="00CC124D">
      <w:pPr>
        <w:spacing w:after="0" w:line="240" w:lineRule="auto"/>
        <w:jc w:val="both"/>
        <w:rPr>
          <w:rFonts w:asciiTheme="majorHAnsi" w:hAnsiTheme="majorHAnsi" w:cstheme="majorHAnsi"/>
          <w:color w:val="FF0000"/>
          <w:sz w:val="20"/>
          <w:szCs w:val="20"/>
        </w:rPr>
      </w:pPr>
    </w:p>
    <w:p w14:paraId="6151687A"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7.4/ </w:t>
      </w:r>
      <w:r w:rsidR="00697944" w:rsidRPr="006C234A">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6C234A">
        <w:rPr>
          <w:rFonts w:asciiTheme="majorHAnsi" w:hAnsiTheme="majorHAnsi" w:cstheme="majorHAnsi"/>
          <w:sz w:val="20"/>
          <w:szCs w:val="20"/>
        </w:rPr>
        <w:t>Pzp</w:t>
      </w:r>
      <w:proofErr w:type="spellEnd"/>
      <w:r w:rsidR="00697944" w:rsidRPr="006C234A">
        <w:rPr>
          <w:rFonts w:asciiTheme="majorHAnsi" w:hAnsiTheme="majorHAnsi" w:cstheme="majorHAnsi"/>
          <w:sz w:val="20"/>
          <w:szCs w:val="20"/>
        </w:rPr>
        <w:t>.</w:t>
      </w:r>
    </w:p>
    <w:p w14:paraId="6D4652C0" w14:textId="77777777" w:rsidR="00E15C17" w:rsidRPr="006C234A" w:rsidRDefault="00E15C17" w:rsidP="00CC124D">
      <w:pPr>
        <w:spacing w:after="0" w:line="240" w:lineRule="auto"/>
        <w:jc w:val="both"/>
        <w:rPr>
          <w:rFonts w:asciiTheme="majorHAnsi" w:hAnsiTheme="majorHAnsi" w:cstheme="majorHAnsi"/>
          <w:sz w:val="20"/>
          <w:szCs w:val="20"/>
        </w:rPr>
      </w:pPr>
    </w:p>
    <w:p w14:paraId="2FB391F9" w14:textId="7461176E"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7.5/ </w:t>
      </w:r>
      <w:r w:rsidR="00697944" w:rsidRPr="006C234A">
        <w:rPr>
          <w:rFonts w:asciiTheme="majorHAnsi" w:hAnsiTheme="majorHAnsi" w:cstheme="majorHAnsi"/>
          <w:sz w:val="20"/>
          <w:szCs w:val="20"/>
        </w:rPr>
        <w:t>Zabezpieczenie winno zostać wniesione przed zawarciem umowy z zastrzeżenie</w:t>
      </w:r>
      <w:r w:rsidR="00BF29EA" w:rsidRPr="006C234A">
        <w:rPr>
          <w:rFonts w:asciiTheme="majorHAnsi" w:hAnsiTheme="majorHAnsi" w:cstheme="majorHAnsi"/>
          <w:sz w:val="20"/>
          <w:szCs w:val="20"/>
        </w:rPr>
        <w:t>m, iż zabezpieczenie wnoszone w </w:t>
      </w:r>
      <w:r w:rsidR="00697944" w:rsidRPr="006C234A">
        <w:rPr>
          <w:rFonts w:asciiTheme="majorHAnsi" w:hAnsiTheme="majorHAnsi" w:cstheme="majorHAnsi"/>
          <w:sz w:val="20"/>
          <w:szCs w:val="20"/>
        </w:rPr>
        <w:t>pieniądzu uznaje się za wniesione, jeżeli pieniądze wpłyną na rachunek Zamawiającego przed zawarciem umowy.</w:t>
      </w:r>
    </w:p>
    <w:p w14:paraId="16F3C47E" w14:textId="77777777" w:rsidR="005D1DDF" w:rsidRPr="006C234A" w:rsidRDefault="005D1DDF" w:rsidP="00CC124D">
      <w:pPr>
        <w:spacing w:after="0" w:line="240" w:lineRule="auto"/>
        <w:jc w:val="both"/>
        <w:rPr>
          <w:rFonts w:asciiTheme="majorHAnsi" w:hAnsiTheme="majorHAnsi" w:cstheme="majorHAnsi"/>
          <w:sz w:val="20"/>
          <w:szCs w:val="20"/>
        </w:rPr>
      </w:pPr>
    </w:p>
    <w:p w14:paraId="5FE5E0FD" w14:textId="7FC01089" w:rsidR="005D1DDF"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7.6/ </w:t>
      </w:r>
      <w:r w:rsidR="00697944" w:rsidRPr="006C234A">
        <w:rPr>
          <w:rFonts w:asciiTheme="majorHAnsi" w:hAnsiTheme="majorHAnsi" w:cstheme="majorHAnsi"/>
          <w:sz w:val="20"/>
          <w:szCs w:val="20"/>
        </w:rPr>
        <w:t>Jeżeli zabezpieczenie wniesiono w pieniądzu, Zamawiający przechowuje je na oprocentowanym rachunku bankowym.</w:t>
      </w:r>
    </w:p>
    <w:p w14:paraId="69966AA7" w14:textId="77777777" w:rsidR="006C234A" w:rsidRDefault="006C234A" w:rsidP="00CC124D">
      <w:pPr>
        <w:spacing w:after="0" w:line="240" w:lineRule="auto"/>
        <w:jc w:val="both"/>
        <w:rPr>
          <w:rFonts w:asciiTheme="majorHAnsi" w:hAnsiTheme="majorHAnsi" w:cstheme="majorHAnsi"/>
          <w:sz w:val="20"/>
          <w:szCs w:val="20"/>
        </w:rPr>
      </w:pPr>
    </w:p>
    <w:p w14:paraId="10F52D31" w14:textId="0820095B"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7.7/ </w:t>
      </w:r>
      <w:r w:rsidR="00697944" w:rsidRPr="006C234A">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6C234A">
        <w:rPr>
          <w:rFonts w:asciiTheme="majorHAnsi" w:hAnsiTheme="majorHAnsi" w:cstheme="majorHAnsi"/>
          <w:sz w:val="20"/>
          <w:szCs w:val="20"/>
        </w:rPr>
        <w:t xml:space="preserve">ono </w:t>
      </w:r>
      <w:r w:rsidR="00697944" w:rsidRPr="006C234A">
        <w:rPr>
          <w:rFonts w:asciiTheme="majorHAnsi" w:hAnsiTheme="majorHAnsi" w:cstheme="majorHAnsi"/>
          <w:sz w:val="20"/>
          <w:szCs w:val="20"/>
        </w:rPr>
        <w:t>bezwarunkowe, nieodwołalne, niepodlegające przeniesi</w:t>
      </w:r>
      <w:r w:rsidR="00BF29EA" w:rsidRPr="006C234A">
        <w:rPr>
          <w:rFonts w:asciiTheme="majorHAnsi" w:hAnsiTheme="majorHAnsi" w:cstheme="majorHAnsi"/>
          <w:sz w:val="20"/>
          <w:szCs w:val="20"/>
        </w:rPr>
        <w:t>eniu na rzecz osób trzecich i </w:t>
      </w:r>
      <w:r w:rsidR="00697944" w:rsidRPr="006C234A">
        <w:rPr>
          <w:rFonts w:asciiTheme="majorHAnsi" w:hAnsiTheme="majorHAnsi" w:cstheme="majorHAnsi"/>
          <w:sz w:val="20"/>
          <w:szCs w:val="20"/>
        </w:rPr>
        <w:t>płatne na pierwsze żądanie Zamawiającego. Gwarancje /poręczenia powinny zawierać (oprócz elementów właściwych dla każdej formy, określonych przepisami prawa):</w:t>
      </w:r>
    </w:p>
    <w:p w14:paraId="28D37E2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a) </w:t>
      </w:r>
      <w:r w:rsidR="00697944" w:rsidRPr="006C234A">
        <w:rPr>
          <w:rFonts w:asciiTheme="majorHAnsi" w:hAnsiTheme="majorHAnsi" w:cstheme="majorHAnsi"/>
          <w:sz w:val="20"/>
          <w:szCs w:val="20"/>
        </w:rPr>
        <w:t>nazwę i adres Zamawiającego;</w:t>
      </w:r>
    </w:p>
    <w:p w14:paraId="549A7CD9"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b) </w:t>
      </w:r>
      <w:r w:rsidR="00697944" w:rsidRPr="006C234A">
        <w:rPr>
          <w:rFonts w:asciiTheme="majorHAnsi" w:hAnsiTheme="majorHAnsi" w:cstheme="majorHAnsi"/>
          <w:sz w:val="20"/>
          <w:szCs w:val="20"/>
        </w:rPr>
        <w:t>nazwę i adres Wykonawcy;</w:t>
      </w:r>
    </w:p>
    <w:p w14:paraId="45B467E6"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c) </w:t>
      </w:r>
      <w:r w:rsidR="00697944" w:rsidRPr="006C234A">
        <w:rPr>
          <w:rFonts w:asciiTheme="majorHAnsi" w:hAnsiTheme="majorHAnsi" w:cstheme="majorHAnsi"/>
          <w:sz w:val="20"/>
          <w:szCs w:val="20"/>
        </w:rPr>
        <w:t>oznaczenie (numer referencyjny postępowania);</w:t>
      </w:r>
    </w:p>
    <w:p w14:paraId="3502BEF1"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d) </w:t>
      </w:r>
      <w:r w:rsidR="00697944" w:rsidRPr="006C234A">
        <w:rPr>
          <w:rFonts w:asciiTheme="majorHAnsi" w:hAnsiTheme="majorHAnsi" w:cstheme="majorHAnsi"/>
          <w:sz w:val="20"/>
          <w:szCs w:val="20"/>
        </w:rPr>
        <w:t>określenie przedmiotu zamówienia;</w:t>
      </w:r>
    </w:p>
    <w:p w14:paraId="4563FBF7"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e) </w:t>
      </w:r>
      <w:r w:rsidR="00697944" w:rsidRPr="006C234A">
        <w:rPr>
          <w:rFonts w:asciiTheme="majorHAnsi" w:hAnsiTheme="majorHAnsi" w:cstheme="majorHAnsi"/>
          <w:sz w:val="20"/>
          <w:szCs w:val="20"/>
        </w:rPr>
        <w:t>określenie wierzytelności, która ma być zabezpieczona gwarancją/ poręczeniem;</w:t>
      </w:r>
    </w:p>
    <w:p w14:paraId="27C61975" w14:textId="77777777" w:rsidR="00697944" w:rsidRPr="006C234A" w:rsidRDefault="005D1DDF" w:rsidP="00CC124D">
      <w:pPr>
        <w:spacing w:after="0" w:line="240" w:lineRule="auto"/>
        <w:ind w:left="284"/>
        <w:jc w:val="both"/>
        <w:rPr>
          <w:rFonts w:asciiTheme="majorHAnsi" w:hAnsiTheme="majorHAnsi" w:cstheme="majorHAnsi"/>
          <w:sz w:val="20"/>
          <w:szCs w:val="20"/>
        </w:rPr>
      </w:pPr>
      <w:r w:rsidRPr="006C234A">
        <w:rPr>
          <w:rFonts w:asciiTheme="majorHAnsi" w:hAnsiTheme="majorHAnsi" w:cstheme="majorHAnsi"/>
          <w:sz w:val="20"/>
          <w:szCs w:val="20"/>
        </w:rPr>
        <w:t xml:space="preserve">f) </w:t>
      </w:r>
      <w:r w:rsidR="00697944" w:rsidRPr="006C234A">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6C234A" w:rsidRDefault="005D1DDF" w:rsidP="00CC124D">
      <w:pPr>
        <w:spacing w:after="0" w:line="240" w:lineRule="auto"/>
        <w:jc w:val="both"/>
        <w:rPr>
          <w:rFonts w:asciiTheme="majorHAnsi" w:hAnsiTheme="majorHAnsi" w:cstheme="majorHAnsi"/>
          <w:sz w:val="20"/>
          <w:szCs w:val="20"/>
        </w:rPr>
      </w:pPr>
    </w:p>
    <w:p w14:paraId="19D95AB4"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7.8/ </w:t>
      </w:r>
      <w:r w:rsidR="00697944" w:rsidRPr="006C234A">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6C234A">
        <w:rPr>
          <w:rFonts w:asciiTheme="majorHAnsi" w:hAnsiTheme="majorHAnsi" w:cstheme="majorHAnsi"/>
          <w:sz w:val="20"/>
          <w:szCs w:val="20"/>
        </w:rPr>
        <w:t>.7/</w:t>
      </w:r>
      <w:r w:rsidR="00697944" w:rsidRPr="006C234A">
        <w:rPr>
          <w:rFonts w:asciiTheme="majorHAnsi" w:hAnsiTheme="majorHAnsi" w:cstheme="majorHAnsi"/>
          <w:sz w:val="20"/>
          <w:szCs w:val="20"/>
        </w:rPr>
        <w:t xml:space="preserve">. </w:t>
      </w:r>
    </w:p>
    <w:p w14:paraId="42796D67" w14:textId="77777777" w:rsidR="005D1DDF" w:rsidRPr="006C234A" w:rsidRDefault="005D1DDF" w:rsidP="00CC124D">
      <w:pPr>
        <w:spacing w:after="0" w:line="240" w:lineRule="auto"/>
        <w:jc w:val="both"/>
        <w:rPr>
          <w:rFonts w:asciiTheme="majorHAnsi" w:hAnsiTheme="majorHAnsi" w:cstheme="majorHAnsi"/>
          <w:sz w:val="20"/>
          <w:szCs w:val="20"/>
        </w:rPr>
      </w:pPr>
    </w:p>
    <w:p w14:paraId="4766E33B" w14:textId="77777777" w:rsidR="00697944" w:rsidRPr="006C234A" w:rsidRDefault="005D1DDF" w:rsidP="00CC124D">
      <w:pPr>
        <w:spacing w:after="0" w:line="240" w:lineRule="auto"/>
        <w:jc w:val="both"/>
        <w:rPr>
          <w:rFonts w:asciiTheme="majorHAnsi" w:hAnsiTheme="majorHAnsi" w:cstheme="majorHAnsi"/>
          <w:sz w:val="20"/>
          <w:szCs w:val="20"/>
        </w:rPr>
      </w:pPr>
      <w:r w:rsidRPr="006C234A">
        <w:rPr>
          <w:rFonts w:asciiTheme="majorHAnsi" w:hAnsiTheme="majorHAnsi" w:cstheme="majorHAnsi"/>
          <w:sz w:val="20"/>
          <w:szCs w:val="20"/>
        </w:rPr>
        <w:t xml:space="preserve">7.9/ </w:t>
      </w:r>
      <w:r w:rsidR="00697944" w:rsidRPr="006C234A">
        <w:rPr>
          <w:rFonts w:asciiTheme="majorHAnsi" w:hAnsiTheme="majorHAnsi" w:cstheme="majorHAnsi"/>
          <w:sz w:val="20"/>
          <w:szCs w:val="20"/>
        </w:rPr>
        <w:t>Zamawiający zwróci zabezpieczenie na zasadach i w terminie określonym we wzorze umowy.</w:t>
      </w:r>
    </w:p>
    <w:p w14:paraId="1E4F9D21" w14:textId="77777777" w:rsidR="00D61115" w:rsidRPr="00520944" w:rsidRDefault="00D61115"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8.4/ </w:t>
      </w:r>
      <w:r w:rsidR="00697944" w:rsidRPr="005F37C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5F37C6" w:rsidRDefault="00A318BA" w:rsidP="00CC124D">
      <w:pPr>
        <w:spacing w:after="0" w:line="240" w:lineRule="auto"/>
        <w:jc w:val="both"/>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5F37C6"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447BBE0B" w14:textId="684411C1" w:rsidR="007F67F5" w:rsidRPr="005F37C6" w:rsidRDefault="004B2A9E"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2054B59D"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p>
    <w:p w14:paraId="76CACAA8" w14:textId="0C5473B1"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8</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323F73" w:rsidRPr="005F37C6">
        <w:rPr>
          <w:rFonts w:asciiTheme="majorHAnsi" w:hAnsiTheme="majorHAnsi" w:cstheme="majorHAnsi"/>
          <w:sz w:val="20"/>
          <w:szCs w:val="20"/>
        </w:rPr>
        <w:t>D</w:t>
      </w:r>
      <w:r w:rsidR="00FF7463" w:rsidRPr="005F37C6">
        <w:rPr>
          <w:rFonts w:asciiTheme="majorHAnsi" w:hAnsiTheme="majorHAnsi" w:cstheme="majorHAnsi"/>
          <w:sz w:val="20"/>
          <w:szCs w:val="20"/>
        </w:rPr>
        <w:t xml:space="preserve">okumentacja </w:t>
      </w:r>
      <w:r w:rsidR="00323F73" w:rsidRPr="005F37C6">
        <w:rPr>
          <w:rFonts w:asciiTheme="majorHAnsi" w:hAnsiTheme="majorHAnsi" w:cstheme="majorHAnsi"/>
          <w:sz w:val="20"/>
          <w:szCs w:val="20"/>
        </w:rPr>
        <w:t>T</w:t>
      </w:r>
      <w:r w:rsidR="00FF7463" w:rsidRPr="005F37C6">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6F424F">
      <w:headerReference w:type="default" r:id="rId19"/>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80080" w14:textId="77777777" w:rsidR="004E1070" w:rsidRDefault="004E1070">
      <w:r>
        <w:separator/>
      </w:r>
    </w:p>
  </w:endnote>
  <w:endnote w:type="continuationSeparator" w:id="0">
    <w:p w14:paraId="5E7DAD9B" w14:textId="77777777" w:rsidR="004E1070" w:rsidRDefault="004E10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24BB75BE"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3C3F35">
      <w:rPr>
        <w:rFonts w:ascii="Calibri Light" w:hAnsi="Calibri Light" w:cs="Calibri"/>
        <w:b/>
        <w:color w:val="808080"/>
        <w:sz w:val="18"/>
        <w:szCs w:val="18"/>
      </w:rPr>
      <w:t>1</w:t>
    </w:r>
    <w:r w:rsidR="0083534D">
      <w:rPr>
        <w:rFonts w:ascii="Calibri Light" w:hAnsi="Calibri Light" w:cs="Calibri"/>
        <w:b/>
        <w:color w:val="808080"/>
        <w:sz w:val="18"/>
        <w:szCs w:val="18"/>
      </w:rPr>
      <w:t>6</w:t>
    </w:r>
    <w:r>
      <w:rPr>
        <w:rFonts w:ascii="Calibri Light" w:hAnsi="Calibri Light" w:cs="Calibri"/>
        <w:b/>
        <w:color w:val="808080"/>
        <w:sz w:val="18"/>
        <w:szCs w:val="18"/>
      </w:rPr>
      <w:t>.2022</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DC862" w14:textId="77777777" w:rsidR="004E1070" w:rsidRDefault="004E1070">
      <w:r>
        <w:separator/>
      </w:r>
    </w:p>
  </w:footnote>
  <w:footnote w:type="continuationSeparator" w:id="0">
    <w:p w14:paraId="7F721FE2" w14:textId="77777777" w:rsidR="004E1070" w:rsidRDefault="004E10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C476" w14:textId="15FF68C7" w:rsidR="00AF0AFC" w:rsidRPr="007D06A2" w:rsidRDefault="00AF0AFC" w:rsidP="007D06A2">
    <w:pPr>
      <w:tabs>
        <w:tab w:val="center" w:pos="4536"/>
        <w:tab w:val="right" w:pos="9072"/>
      </w:tabs>
      <w:suppressAutoHyphens/>
      <w:spacing w:after="0" w:line="240" w:lineRule="auto"/>
      <w:jc w:val="right"/>
      <w:rPr>
        <w:rFonts w:ascii="Calibri Light" w:eastAsia="Times New Roman" w:hAnsi="Calibri Light" w:cs="Calibri Light"/>
        <w:b/>
        <w:bCs/>
        <w:sz w:val="20"/>
        <w:szCs w:val="20"/>
        <w:lang w:eastAsia="ar-SA"/>
      </w:rPr>
    </w:pPr>
  </w:p>
  <w:p w14:paraId="78E1F190" w14:textId="77777777" w:rsidR="00AF0AFC" w:rsidRDefault="00AF0AF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08973ADB"/>
    <w:multiLevelType w:val="hybridMultilevel"/>
    <w:tmpl w:val="F5F43610"/>
    <w:lvl w:ilvl="0" w:tplc="04150001">
      <w:start w:val="1"/>
      <w:numFmt w:val="bullet"/>
      <w:lvlText w:val=""/>
      <w:lvlJc w:val="left"/>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0C9E424B"/>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0" w15:restartNumberingAfterBreak="0">
    <w:nsid w:val="0D3E4781"/>
    <w:multiLevelType w:val="hybridMultilevel"/>
    <w:tmpl w:val="ED0A560A"/>
    <w:lvl w:ilvl="0" w:tplc="038A30C2">
      <w:start w:val="1"/>
      <w:numFmt w:val="bullet"/>
      <w:lvlText w:val=""/>
      <w:lvlJc w:val="left"/>
      <w:pPr>
        <w:ind w:left="720" w:hanging="360"/>
      </w:pPr>
      <w:rPr>
        <w:rFonts w:ascii="Symbol" w:eastAsia="Calibri" w:hAnsi="Symbol" w:cstheme="majorHAnsi"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2" w15:restartNumberingAfterBreak="0">
    <w:nsid w:val="2EC321E2"/>
    <w:multiLevelType w:val="hybridMultilevel"/>
    <w:tmpl w:val="0C7C2EE6"/>
    <w:lvl w:ilvl="0" w:tplc="3A0C603A">
      <w:start w:val="1"/>
      <w:numFmt w:val="decimal"/>
      <w:lvlText w:val="%1."/>
      <w:lvlJc w:val="left"/>
      <w:pPr>
        <w:ind w:left="720" w:hanging="360"/>
      </w:pPr>
      <w:rPr>
        <w:rFonts w:hint="default"/>
        <w:color w:val="333333"/>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F84416"/>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4"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DCD7E04"/>
    <w:multiLevelType w:val="hybridMultilevel"/>
    <w:tmpl w:val="8ABA851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7" w15:restartNumberingAfterBreak="0">
    <w:nsid w:val="69EC5BAC"/>
    <w:multiLevelType w:val="multilevel"/>
    <w:tmpl w:val="0000000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num w:numId="1" w16cid:durableId="1016615377">
    <w:abstractNumId w:val="11"/>
  </w:num>
  <w:num w:numId="2" w16cid:durableId="611665501">
    <w:abstractNumId w:val="14"/>
  </w:num>
  <w:num w:numId="3" w16cid:durableId="1711494780">
    <w:abstractNumId w:val="8"/>
  </w:num>
  <w:num w:numId="4" w16cid:durableId="2070572083">
    <w:abstractNumId w:val="13"/>
  </w:num>
  <w:num w:numId="5" w16cid:durableId="872770075">
    <w:abstractNumId w:val="9"/>
  </w:num>
  <w:num w:numId="6" w16cid:durableId="1764916244">
    <w:abstractNumId w:val="17"/>
  </w:num>
  <w:num w:numId="7" w16cid:durableId="931283899">
    <w:abstractNumId w:val="12"/>
  </w:num>
  <w:num w:numId="8" w16cid:durableId="709959980">
    <w:abstractNumId w:val="15"/>
  </w:num>
  <w:num w:numId="9" w16cid:durableId="1675448121">
    <w:abstractNumId w:val="10"/>
  </w:num>
  <w:num w:numId="10" w16cid:durableId="488907774">
    <w:abstractNumId w:val="16"/>
    <w:lvlOverride w:ilvl="0">
      <w:startOverride w:val="1"/>
    </w:lvlOverride>
    <w:lvlOverride w:ilvl="1"/>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46C7"/>
    <w:rsid w:val="00025D98"/>
    <w:rsid w:val="000262EB"/>
    <w:rsid w:val="00032AA1"/>
    <w:rsid w:val="00032D55"/>
    <w:rsid w:val="00034E71"/>
    <w:rsid w:val="0003649F"/>
    <w:rsid w:val="0003716D"/>
    <w:rsid w:val="0004186D"/>
    <w:rsid w:val="000438E1"/>
    <w:rsid w:val="0004549C"/>
    <w:rsid w:val="00045F92"/>
    <w:rsid w:val="00046753"/>
    <w:rsid w:val="00050405"/>
    <w:rsid w:val="00051FCD"/>
    <w:rsid w:val="00055D4E"/>
    <w:rsid w:val="00057067"/>
    <w:rsid w:val="0006022C"/>
    <w:rsid w:val="000611D1"/>
    <w:rsid w:val="000647ED"/>
    <w:rsid w:val="00064B1A"/>
    <w:rsid w:val="00065EC7"/>
    <w:rsid w:val="00067173"/>
    <w:rsid w:val="0007079D"/>
    <w:rsid w:val="00071513"/>
    <w:rsid w:val="00072885"/>
    <w:rsid w:val="00074BCC"/>
    <w:rsid w:val="00076B1B"/>
    <w:rsid w:val="00077662"/>
    <w:rsid w:val="00080565"/>
    <w:rsid w:val="000805B3"/>
    <w:rsid w:val="00081C01"/>
    <w:rsid w:val="000851C1"/>
    <w:rsid w:val="00086B42"/>
    <w:rsid w:val="00092C73"/>
    <w:rsid w:val="000954B4"/>
    <w:rsid w:val="0009792D"/>
    <w:rsid w:val="000A030D"/>
    <w:rsid w:val="000A1CAF"/>
    <w:rsid w:val="000A44D7"/>
    <w:rsid w:val="000A6363"/>
    <w:rsid w:val="000A6A9F"/>
    <w:rsid w:val="000A7FC1"/>
    <w:rsid w:val="000B1CF4"/>
    <w:rsid w:val="000B26B0"/>
    <w:rsid w:val="000B688B"/>
    <w:rsid w:val="000B6BC9"/>
    <w:rsid w:val="000B792B"/>
    <w:rsid w:val="000C03E4"/>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0F51C5"/>
    <w:rsid w:val="0010048E"/>
    <w:rsid w:val="00100625"/>
    <w:rsid w:val="00101987"/>
    <w:rsid w:val="00101A76"/>
    <w:rsid w:val="00102D1F"/>
    <w:rsid w:val="001033B0"/>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1A73"/>
    <w:rsid w:val="00123F06"/>
    <w:rsid w:val="001246B6"/>
    <w:rsid w:val="001246BA"/>
    <w:rsid w:val="00124972"/>
    <w:rsid w:val="001252BD"/>
    <w:rsid w:val="001272DC"/>
    <w:rsid w:val="00130BB8"/>
    <w:rsid w:val="00130D49"/>
    <w:rsid w:val="00130F5D"/>
    <w:rsid w:val="0013156F"/>
    <w:rsid w:val="0013304E"/>
    <w:rsid w:val="0013482C"/>
    <w:rsid w:val="001360CD"/>
    <w:rsid w:val="00140D2A"/>
    <w:rsid w:val="001414D2"/>
    <w:rsid w:val="00142608"/>
    <w:rsid w:val="00142A19"/>
    <w:rsid w:val="00142B95"/>
    <w:rsid w:val="00142D7F"/>
    <w:rsid w:val="00143149"/>
    <w:rsid w:val="001462B1"/>
    <w:rsid w:val="00147322"/>
    <w:rsid w:val="001510FE"/>
    <w:rsid w:val="00153D41"/>
    <w:rsid w:val="00154156"/>
    <w:rsid w:val="00154965"/>
    <w:rsid w:val="00154A66"/>
    <w:rsid w:val="0016017F"/>
    <w:rsid w:val="001603D9"/>
    <w:rsid w:val="001606AD"/>
    <w:rsid w:val="0016166C"/>
    <w:rsid w:val="0017022C"/>
    <w:rsid w:val="001727AC"/>
    <w:rsid w:val="00173EDD"/>
    <w:rsid w:val="00174940"/>
    <w:rsid w:val="00175322"/>
    <w:rsid w:val="00175878"/>
    <w:rsid w:val="001759B5"/>
    <w:rsid w:val="00176095"/>
    <w:rsid w:val="0017636D"/>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153"/>
    <w:rsid w:val="001C625D"/>
    <w:rsid w:val="001C64D6"/>
    <w:rsid w:val="001C7380"/>
    <w:rsid w:val="001C7A0B"/>
    <w:rsid w:val="001D1517"/>
    <w:rsid w:val="001D1BA7"/>
    <w:rsid w:val="001D1BE7"/>
    <w:rsid w:val="001D2CDA"/>
    <w:rsid w:val="001D38D8"/>
    <w:rsid w:val="001D5A93"/>
    <w:rsid w:val="001D6010"/>
    <w:rsid w:val="001D7ADC"/>
    <w:rsid w:val="001D7DE0"/>
    <w:rsid w:val="001D7FC5"/>
    <w:rsid w:val="001E2A6B"/>
    <w:rsid w:val="001E71ED"/>
    <w:rsid w:val="001E76EB"/>
    <w:rsid w:val="001F0124"/>
    <w:rsid w:val="001F092F"/>
    <w:rsid w:val="001F1300"/>
    <w:rsid w:val="001F428D"/>
    <w:rsid w:val="001F49FF"/>
    <w:rsid w:val="001F660E"/>
    <w:rsid w:val="0020185E"/>
    <w:rsid w:val="00202383"/>
    <w:rsid w:val="00202A48"/>
    <w:rsid w:val="00202EAE"/>
    <w:rsid w:val="00203509"/>
    <w:rsid w:val="002039ED"/>
    <w:rsid w:val="0020447D"/>
    <w:rsid w:val="0020471F"/>
    <w:rsid w:val="0021021C"/>
    <w:rsid w:val="00210B98"/>
    <w:rsid w:val="002110BF"/>
    <w:rsid w:val="00213578"/>
    <w:rsid w:val="0021469C"/>
    <w:rsid w:val="00214A48"/>
    <w:rsid w:val="00220F1E"/>
    <w:rsid w:val="00225018"/>
    <w:rsid w:val="0022771F"/>
    <w:rsid w:val="0023476B"/>
    <w:rsid w:val="00235B63"/>
    <w:rsid w:val="00241A3A"/>
    <w:rsid w:val="00241E97"/>
    <w:rsid w:val="00244E42"/>
    <w:rsid w:val="0024655F"/>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755"/>
    <w:rsid w:val="002739EA"/>
    <w:rsid w:val="00273F24"/>
    <w:rsid w:val="0028014F"/>
    <w:rsid w:val="00281EDE"/>
    <w:rsid w:val="0028417F"/>
    <w:rsid w:val="00286326"/>
    <w:rsid w:val="002905D0"/>
    <w:rsid w:val="00290963"/>
    <w:rsid w:val="0029112C"/>
    <w:rsid w:val="002911B8"/>
    <w:rsid w:val="00291240"/>
    <w:rsid w:val="00292144"/>
    <w:rsid w:val="00294CEF"/>
    <w:rsid w:val="0029705E"/>
    <w:rsid w:val="002A084A"/>
    <w:rsid w:val="002A0BF8"/>
    <w:rsid w:val="002A2248"/>
    <w:rsid w:val="002A2DE8"/>
    <w:rsid w:val="002A44E5"/>
    <w:rsid w:val="002A53E8"/>
    <w:rsid w:val="002A57EC"/>
    <w:rsid w:val="002A6980"/>
    <w:rsid w:val="002A7180"/>
    <w:rsid w:val="002A729B"/>
    <w:rsid w:val="002B02C9"/>
    <w:rsid w:val="002B21EB"/>
    <w:rsid w:val="002B2A67"/>
    <w:rsid w:val="002B3455"/>
    <w:rsid w:val="002B5539"/>
    <w:rsid w:val="002C0194"/>
    <w:rsid w:val="002C02A0"/>
    <w:rsid w:val="002C068E"/>
    <w:rsid w:val="002C0DE6"/>
    <w:rsid w:val="002C2032"/>
    <w:rsid w:val="002C26D4"/>
    <w:rsid w:val="002C2F56"/>
    <w:rsid w:val="002C433E"/>
    <w:rsid w:val="002C505D"/>
    <w:rsid w:val="002C5460"/>
    <w:rsid w:val="002D0892"/>
    <w:rsid w:val="002D3709"/>
    <w:rsid w:val="002D3F79"/>
    <w:rsid w:val="002D5F02"/>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0F3"/>
    <w:rsid w:val="00300C35"/>
    <w:rsid w:val="003010DF"/>
    <w:rsid w:val="003016D1"/>
    <w:rsid w:val="003016E5"/>
    <w:rsid w:val="00301913"/>
    <w:rsid w:val="0030207A"/>
    <w:rsid w:val="0030474A"/>
    <w:rsid w:val="00304966"/>
    <w:rsid w:val="00307A00"/>
    <w:rsid w:val="00307D20"/>
    <w:rsid w:val="00313D1A"/>
    <w:rsid w:val="00314EB7"/>
    <w:rsid w:val="0031520B"/>
    <w:rsid w:val="00315AF7"/>
    <w:rsid w:val="00315D65"/>
    <w:rsid w:val="00316A92"/>
    <w:rsid w:val="0031726F"/>
    <w:rsid w:val="00317C99"/>
    <w:rsid w:val="003202F0"/>
    <w:rsid w:val="00320A61"/>
    <w:rsid w:val="00322C45"/>
    <w:rsid w:val="0032348C"/>
    <w:rsid w:val="00323DC6"/>
    <w:rsid w:val="00323F73"/>
    <w:rsid w:val="00325077"/>
    <w:rsid w:val="00330992"/>
    <w:rsid w:val="00330E0A"/>
    <w:rsid w:val="0033249E"/>
    <w:rsid w:val="003357E9"/>
    <w:rsid w:val="00336134"/>
    <w:rsid w:val="00336152"/>
    <w:rsid w:val="003361A8"/>
    <w:rsid w:val="0033682D"/>
    <w:rsid w:val="0033752E"/>
    <w:rsid w:val="0034052F"/>
    <w:rsid w:val="003408DE"/>
    <w:rsid w:val="00341BDE"/>
    <w:rsid w:val="003455C0"/>
    <w:rsid w:val="00346EC2"/>
    <w:rsid w:val="00353B4B"/>
    <w:rsid w:val="00353EF8"/>
    <w:rsid w:val="00354663"/>
    <w:rsid w:val="003605E7"/>
    <w:rsid w:val="00360B6A"/>
    <w:rsid w:val="003611F2"/>
    <w:rsid w:val="003615C5"/>
    <w:rsid w:val="00361659"/>
    <w:rsid w:val="0036278B"/>
    <w:rsid w:val="0036365F"/>
    <w:rsid w:val="00370065"/>
    <w:rsid w:val="0037008F"/>
    <w:rsid w:val="003718D8"/>
    <w:rsid w:val="00371B72"/>
    <w:rsid w:val="00371F3D"/>
    <w:rsid w:val="00372521"/>
    <w:rsid w:val="003726FB"/>
    <w:rsid w:val="00372995"/>
    <w:rsid w:val="00375391"/>
    <w:rsid w:val="00375809"/>
    <w:rsid w:val="00377CCA"/>
    <w:rsid w:val="00382D6A"/>
    <w:rsid w:val="00384F76"/>
    <w:rsid w:val="003854C3"/>
    <w:rsid w:val="00386FDA"/>
    <w:rsid w:val="00387D4D"/>
    <w:rsid w:val="00391460"/>
    <w:rsid w:val="0039406E"/>
    <w:rsid w:val="00395CA3"/>
    <w:rsid w:val="003A0685"/>
    <w:rsid w:val="003A0802"/>
    <w:rsid w:val="003A263F"/>
    <w:rsid w:val="003A278F"/>
    <w:rsid w:val="003A3973"/>
    <w:rsid w:val="003A3D6F"/>
    <w:rsid w:val="003A67D9"/>
    <w:rsid w:val="003A6E45"/>
    <w:rsid w:val="003B275C"/>
    <w:rsid w:val="003B2B9C"/>
    <w:rsid w:val="003B45D1"/>
    <w:rsid w:val="003B4A33"/>
    <w:rsid w:val="003B54F1"/>
    <w:rsid w:val="003B5D43"/>
    <w:rsid w:val="003C0275"/>
    <w:rsid w:val="003C0C17"/>
    <w:rsid w:val="003C2A6D"/>
    <w:rsid w:val="003C3F35"/>
    <w:rsid w:val="003C527B"/>
    <w:rsid w:val="003C543C"/>
    <w:rsid w:val="003C5B41"/>
    <w:rsid w:val="003D00DF"/>
    <w:rsid w:val="003D0218"/>
    <w:rsid w:val="003D0410"/>
    <w:rsid w:val="003D26A1"/>
    <w:rsid w:val="003D6B0C"/>
    <w:rsid w:val="003D6F1E"/>
    <w:rsid w:val="003D75BE"/>
    <w:rsid w:val="003E3D61"/>
    <w:rsid w:val="003E4969"/>
    <w:rsid w:val="003E4B3A"/>
    <w:rsid w:val="003E55AE"/>
    <w:rsid w:val="003F1699"/>
    <w:rsid w:val="003F22AF"/>
    <w:rsid w:val="003F26BA"/>
    <w:rsid w:val="003F46E1"/>
    <w:rsid w:val="003F528D"/>
    <w:rsid w:val="00400A45"/>
    <w:rsid w:val="00401005"/>
    <w:rsid w:val="004015BA"/>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489"/>
    <w:rsid w:val="004266D9"/>
    <w:rsid w:val="00427A66"/>
    <w:rsid w:val="00427F76"/>
    <w:rsid w:val="00430ABF"/>
    <w:rsid w:val="00430CA4"/>
    <w:rsid w:val="00431903"/>
    <w:rsid w:val="00431FF6"/>
    <w:rsid w:val="004321CE"/>
    <w:rsid w:val="00432401"/>
    <w:rsid w:val="00434C0D"/>
    <w:rsid w:val="00434D3B"/>
    <w:rsid w:val="00436F5E"/>
    <w:rsid w:val="0044496B"/>
    <w:rsid w:val="00446BF6"/>
    <w:rsid w:val="00447C07"/>
    <w:rsid w:val="00447D42"/>
    <w:rsid w:val="0045081B"/>
    <w:rsid w:val="0045097B"/>
    <w:rsid w:val="0045302B"/>
    <w:rsid w:val="00453FE7"/>
    <w:rsid w:val="00454ADD"/>
    <w:rsid w:val="00454CC7"/>
    <w:rsid w:val="004565A1"/>
    <w:rsid w:val="004566A3"/>
    <w:rsid w:val="00457D7E"/>
    <w:rsid w:val="004600BB"/>
    <w:rsid w:val="0046097E"/>
    <w:rsid w:val="00461045"/>
    <w:rsid w:val="00461632"/>
    <w:rsid w:val="00463971"/>
    <w:rsid w:val="00463C4F"/>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070"/>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31DB"/>
    <w:rsid w:val="00505311"/>
    <w:rsid w:val="00506686"/>
    <w:rsid w:val="00510897"/>
    <w:rsid w:val="00510906"/>
    <w:rsid w:val="00513BA8"/>
    <w:rsid w:val="00513DF9"/>
    <w:rsid w:val="00514B3E"/>
    <w:rsid w:val="0051500F"/>
    <w:rsid w:val="00515DD0"/>
    <w:rsid w:val="00520944"/>
    <w:rsid w:val="00520CC6"/>
    <w:rsid w:val="00522139"/>
    <w:rsid w:val="00522E94"/>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5E5E"/>
    <w:rsid w:val="00565E68"/>
    <w:rsid w:val="00566841"/>
    <w:rsid w:val="0056798B"/>
    <w:rsid w:val="00573B93"/>
    <w:rsid w:val="005748F3"/>
    <w:rsid w:val="00577025"/>
    <w:rsid w:val="005847D5"/>
    <w:rsid w:val="005849D8"/>
    <w:rsid w:val="0058640D"/>
    <w:rsid w:val="00592043"/>
    <w:rsid w:val="00592C36"/>
    <w:rsid w:val="00592D6D"/>
    <w:rsid w:val="00593EF7"/>
    <w:rsid w:val="00596030"/>
    <w:rsid w:val="00596611"/>
    <w:rsid w:val="00597F9E"/>
    <w:rsid w:val="005A00C9"/>
    <w:rsid w:val="005A1691"/>
    <w:rsid w:val="005A1AC7"/>
    <w:rsid w:val="005A1B2E"/>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E1FCD"/>
    <w:rsid w:val="005E237D"/>
    <w:rsid w:val="005E24D2"/>
    <w:rsid w:val="005E2BF5"/>
    <w:rsid w:val="005E2BFD"/>
    <w:rsid w:val="005E3174"/>
    <w:rsid w:val="005E5E3B"/>
    <w:rsid w:val="005E6262"/>
    <w:rsid w:val="005E7D91"/>
    <w:rsid w:val="005F1191"/>
    <w:rsid w:val="005F37C6"/>
    <w:rsid w:val="005F4106"/>
    <w:rsid w:val="005F49CF"/>
    <w:rsid w:val="005F6742"/>
    <w:rsid w:val="005F6749"/>
    <w:rsid w:val="005F6F5A"/>
    <w:rsid w:val="006014B3"/>
    <w:rsid w:val="00601652"/>
    <w:rsid w:val="00603269"/>
    <w:rsid w:val="0060364B"/>
    <w:rsid w:val="006039FA"/>
    <w:rsid w:val="00603D94"/>
    <w:rsid w:val="006056A3"/>
    <w:rsid w:val="006062A3"/>
    <w:rsid w:val="00607769"/>
    <w:rsid w:val="00607BA2"/>
    <w:rsid w:val="006101D0"/>
    <w:rsid w:val="00610B29"/>
    <w:rsid w:val="0061260A"/>
    <w:rsid w:val="00613DB8"/>
    <w:rsid w:val="00613F77"/>
    <w:rsid w:val="00614BA4"/>
    <w:rsid w:val="00616A6B"/>
    <w:rsid w:val="00616C73"/>
    <w:rsid w:val="00617139"/>
    <w:rsid w:val="00621623"/>
    <w:rsid w:val="00621B56"/>
    <w:rsid w:val="00623132"/>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47F6F"/>
    <w:rsid w:val="006501E9"/>
    <w:rsid w:val="00650E2C"/>
    <w:rsid w:val="0065209A"/>
    <w:rsid w:val="00653501"/>
    <w:rsid w:val="00655B99"/>
    <w:rsid w:val="006629CB"/>
    <w:rsid w:val="00663473"/>
    <w:rsid w:val="0066438F"/>
    <w:rsid w:val="006644CC"/>
    <w:rsid w:val="006647EF"/>
    <w:rsid w:val="006649A8"/>
    <w:rsid w:val="006657FA"/>
    <w:rsid w:val="0066733B"/>
    <w:rsid w:val="00673C24"/>
    <w:rsid w:val="006755A4"/>
    <w:rsid w:val="00675B69"/>
    <w:rsid w:val="00676A44"/>
    <w:rsid w:val="00676C12"/>
    <w:rsid w:val="006779D4"/>
    <w:rsid w:val="00682C3A"/>
    <w:rsid w:val="00684A1F"/>
    <w:rsid w:val="00684EC8"/>
    <w:rsid w:val="00685089"/>
    <w:rsid w:val="006908F2"/>
    <w:rsid w:val="00690E1A"/>
    <w:rsid w:val="006910AB"/>
    <w:rsid w:val="006914C4"/>
    <w:rsid w:val="00691E09"/>
    <w:rsid w:val="00695023"/>
    <w:rsid w:val="00695A1B"/>
    <w:rsid w:val="0069626E"/>
    <w:rsid w:val="00697944"/>
    <w:rsid w:val="00697F33"/>
    <w:rsid w:val="006A0557"/>
    <w:rsid w:val="006A2D1C"/>
    <w:rsid w:val="006A46C8"/>
    <w:rsid w:val="006A614B"/>
    <w:rsid w:val="006A7AC9"/>
    <w:rsid w:val="006A7C1C"/>
    <w:rsid w:val="006B04FB"/>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0A75"/>
    <w:rsid w:val="006D3D6A"/>
    <w:rsid w:val="006D5196"/>
    <w:rsid w:val="006D5612"/>
    <w:rsid w:val="006D572B"/>
    <w:rsid w:val="006E0EED"/>
    <w:rsid w:val="006E1232"/>
    <w:rsid w:val="006E1508"/>
    <w:rsid w:val="006E3EB5"/>
    <w:rsid w:val="006F1B90"/>
    <w:rsid w:val="006F424F"/>
    <w:rsid w:val="006F4525"/>
    <w:rsid w:val="006F4E52"/>
    <w:rsid w:val="006F50BA"/>
    <w:rsid w:val="006F5A01"/>
    <w:rsid w:val="006F5F1C"/>
    <w:rsid w:val="006F6D35"/>
    <w:rsid w:val="0070042D"/>
    <w:rsid w:val="00702533"/>
    <w:rsid w:val="00704134"/>
    <w:rsid w:val="0070529D"/>
    <w:rsid w:val="00707497"/>
    <w:rsid w:val="00710F6A"/>
    <w:rsid w:val="007114FC"/>
    <w:rsid w:val="00714F4C"/>
    <w:rsid w:val="007157C3"/>
    <w:rsid w:val="0071673D"/>
    <w:rsid w:val="007224D9"/>
    <w:rsid w:val="00723012"/>
    <w:rsid w:val="00724CE2"/>
    <w:rsid w:val="00724F7B"/>
    <w:rsid w:val="00725CAE"/>
    <w:rsid w:val="00731C3A"/>
    <w:rsid w:val="00731FF6"/>
    <w:rsid w:val="00733C28"/>
    <w:rsid w:val="00734253"/>
    <w:rsid w:val="00735560"/>
    <w:rsid w:val="00736AC3"/>
    <w:rsid w:val="00736F89"/>
    <w:rsid w:val="00737B72"/>
    <w:rsid w:val="0074062A"/>
    <w:rsid w:val="007417A3"/>
    <w:rsid w:val="00744DFC"/>
    <w:rsid w:val="00744EE4"/>
    <w:rsid w:val="0074596F"/>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6B1"/>
    <w:rsid w:val="007768B0"/>
    <w:rsid w:val="007778DF"/>
    <w:rsid w:val="00780EBB"/>
    <w:rsid w:val="00781652"/>
    <w:rsid w:val="00781C56"/>
    <w:rsid w:val="007832DB"/>
    <w:rsid w:val="00783454"/>
    <w:rsid w:val="00783655"/>
    <w:rsid w:val="007858EE"/>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188A"/>
    <w:rsid w:val="007C323B"/>
    <w:rsid w:val="007C4812"/>
    <w:rsid w:val="007C4D31"/>
    <w:rsid w:val="007C65DB"/>
    <w:rsid w:val="007D06A2"/>
    <w:rsid w:val="007D1489"/>
    <w:rsid w:val="007D2CCF"/>
    <w:rsid w:val="007D3294"/>
    <w:rsid w:val="007D38B3"/>
    <w:rsid w:val="007D501B"/>
    <w:rsid w:val="007D5C20"/>
    <w:rsid w:val="007D6CDE"/>
    <w:rsid w:val="007D7213"/>
    <w:rsid w:val="007D7475"/>
    <w:rsid w:val="007E21FB"/>
    <w:rsid w:val="007E25B3"/>
    <w:rsid w:val="007E35EA"/>
    <w:rsid w:val="007E39A2"/>
    <w:rsid w:val="007E490C"/>
    <w:rsid w:val="007E4C55"/>
    <w:rsid w:val="007E53C3"/>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30E8E"/>
    <w:rsid w:val="00830E9B"/>
    <w:rsid w:val="008311C1"/>
    <w:rsid w:val="008321E5"/>
    <w:rsid w:val="00832200"/>
    <w:rsid w:val="00832A94"/>
    <w:rsid w:val="00832A98"/>
    <w:rsid w:val="00832C7E"/>
    <w:rsid w:val="0083312D"/>
    <w:rsid w:val="008344D7"/>
    <w:rsid w:val="00834882"/>
    <w:rsid w:val="00834A92"/>
    <w:rsid w:val="00834AF9"/>
    <w:rsid w:val="0083534D"/>
    <w:rsid w:val="00841289"/>
    <w:rsid w:val="00841674"/>
    <w:rsid w:val="00841736"/>
    <w:rsid w:val="008424B2"/>
    <w:rsid w:val="00843863"/>
    <w:rsid w:val="00845B40"/>
    <w:rsid w:val="00846046"/>
    <w:rsid w:val="0084678F"/>
    <w:rsid w:val="00846DA1"/>
    <w:rsid w:val="00850239"/>
    <w:rsid w:val="008502DE"/>
    <w:rsid w:val="00850FD9"/>
    <w:rsid w:val="00851A94"/>
    <w:rsid w:val="00851FBE"/>
    <w:rsid w:val="00855C27"/>
    <w:rsid w:val="00856079"/>
    <w:rsid w:val="008560C5"/>
    <w:rsid w:val="00856F6B"/>
    <w:rsid w:val="00857527"/>
    <w:rsid w:val="0085768D"/>
    <w:rsid w:val="008579C0"/>
    <w:rsid w:val="00857D62"/>
    <w:rsid w:val="0086095E"/>
    <w:rsid w:val="00862311"/>
    <w:rsid w:val="00865324"/>
    <w:rsid w:val="00865612"/>
    <w:rsid w:val="00865BDC"/>
    <w:rsid w:val="00866A7D"/>
    <w:rsid w:val="0087070C"/>
    <w:rsid w:val="00872B07"/>
    <w:rsid w:val="00874F0B"/>
    <w:rsid w:val="00874FB0"/>
    <w:rsid w:val="008754C9"/>
    <w:rsid w:val="00875E94"/>
    <w:rsid w:val="0088009F"/>
    <w:rsid w:val="00881167"/>
    <w:rsid w:val="00881544"/>
    <w:rsid w:val="00882A6D"/>
    <w:rsid w:val="00883766"/>
    <w:rsid w:val="008839EB"/>
    <w:rsid w:val="008843C4"/>
    <w:rsid w:val="00884937"/>
    <w:rsid w:val="00886ABD"/>
    <w:rsid w:val="00886F04"/>
    <w:rsid w:val="00891B46"/>
    <w:rsid w:val="0089423C"/>
    <w:rsid w:val="0089482F"/>
    <w:rsid w:val="008A01AA"/>
    <w:rsid w:val="008A1403"/>
    <w:rsid w:val="008A1770"/>
    <w:rsid w:val="008A2A76"/>
    <w:rsid w:val="008A77A9"/>
    <w:rsid w:val="008A7A23"/>
    <w:rsid w:val="008B3590"/>
    <w:rsid w:val="008B3F43"/>
    <w:rsid w:val="008B5008"/>
    <w:rsid w:val="008B5CF1"/>
    <w:rsid w:val="008B6BA1"/>
    <w:rsid w:val="008C0818"/>
    <w:rsid w:val="008C4BA0"/>
    <w:rsid w:val="008C5655"/>
    <w:rsid w:val="008C5D15"/>
    <w:rsid w:val="008C7426"/>
    <w:rsid w:val="008D09BB"/>
    <w:rsid w:val="008D0EAD"/>
    <w:rsid w:val="008D26E0"/>
    <w:rsid w:val="008D2A19"/>
    <w:rsid w:val="008D3562"/>
    <w:rsid w:val="008D3E86"/>
    <w:rsid w:val="008D42B2"/>
    <w:rsid w:val="008D5DE5"/>
    <w:rsid w:val="008D77FF"/>
    <w:rsid w:val="008E0EE0"/>
    <w:rsid w:val="008E3B2F"/>
    <w:rsid w:val="008E3B77"/>
    <w:rsid w:val="008E3E3B"/>
    <w:rsid w:val="008E5D7F"/>
    <w:rsid w:val="008F267D"/>
    <w:rsid w:val="008F2C7F"/>
    <w:rsid w:val="008F2D41"/>
    <w:rsid w:val="008F4858"/>
    <w:rsid w:val="008F5656"/>
    <w:rsid w:val="008F7432"/>
    <w:rsid w:val="008F7593"/>
    <w:rsid w:val="008F7F6F"/>
    <w:rsid w:val="009006F1"/>
    <w:rsid w:val="00901BFC"/>
    <w:rsid w:val="009041E9"/>
    <w:rsid w:val="00904E56"/>
    <w:rsid w:val="00905EB9"/>
    <w:rsid w:val="0090737D"/>
    <w:rsid w:val="00913301"/>
    <w:rsid w:val="00914353"/>
    <w:rsid w:val="00914DC8"/>
    <w:rsid w:val="00915255"/>
    <w:rsid w:val="0091604B"/>
    <w:rsid w:val="0091707B"/>
    <w:rsid w:val="009173B1"/>
    <w:rsid w:val="0091770C"/>
    <w:rsid w:val="0092266B"/>
    <w:rsid w:val="00922E20"/>
    <w:rsid w:val="00922EF9"/>
    <w:rsid w:val="009239D9"/>
    <w:rsid w:val="00924E65"/>
    <w:rsid w:val="00925408"/>
    <w:rsid w:val="009263E6"/>
    <w:rsid w:val="00926F38"/>
    <w:rsid w:val="0092702D"/>
    <w:rsid w:val="00927273"/>
    <w:rsid w:val="0092745D"/>
    <w:rsid w:val="00927498"/>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3D91"/>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AA3"/>
    <w:rsid w:val="009640BF"/>
    <w:rsid w:val="00965D84"/>
    <w:rsid w:val="009660DD"/>
    <w:rsid w:val="00966662"/>
    <w:rsid w:val="009669B4"/>
    <w:rsid w:val="00966FDB"/>
    <w:rsid w:val="00967EB1"/>
    <w:rsid w:val="00970FA9"/>
    <w:rsid w:val="009714A3"/>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1DD8"/>
    <w:rsid w:val="009B2B51"/>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6005"/>
    <w:rsid w:val="009D7531"/>
    <w:rsid w:val="009E0C8C"/>
    <w:rsid w:val="009E193C"/>
    <w:rsid w:val="009E1B31"/>
    <w:rsid w:val="009E5235"/>
    <w:rsid w:val="009E5D74"/>
    <w:rsid w:val="009E5D8E"/>
    <w:rsid w:val="009E5FC6"/>
    <w:rsid w:val="009E62FC"/>
    <w:rsid w:val="009F091E"/>
    <w:rsid w:val="009F21E6"/>
    <w:rsid w:val="009F31BC"/>
    <w:rsid w:val="009F36C0"/>
    <w:rsid w:val="009F3A16"/>
    <w:rsid w:val="009F6D31"/>
    <w:rsid w:val="00A01A49"/>
    <w:rsid w:val="00A02ECB"/>
    <w:rsid w:val="00A03F32"/>
    <w:rsid w:val="00A0455F"/>
    <w:rsid w:val="00A04A04"/>
    <w:rsid w:val="00A06AF4"/>
    <w:rsid w:val="00A07649"/>
    <w:rsid w:val="00A10205"/>
    <w:rsid w:val="00A129EC"/>
    <w:rsid w:val="00A14A00"/>
    <w:rsid w:val="00A15AD4"/>
    <w:rsid w:val="00A15E04"/>
    <w:rsid w:val="00A20954"/>
    <w:rsid w:val="00A21B0D"/>
    <w:rsid w:val="00A240C6"/>
    <w:rsid w:val="00A25BC4"/>
    <w:rsid w:val="00A265B1"/>
    <w:rsid w:val="00A318BA"/>
    <w:rsid w:val="00A3289A"/>
    <w:rsid w:val="00A33684"/>
    <w:rsid w:val="00A35A3E"/>
    <w:rsid w:val="00A366E2"/>
    <w:rsid w:val="00A37905"/>
    <w:rsid w:val="00A37A33"/>
    <w:rsid w:val="00A4584A"/>
    <w:rsid w:val="00A45EB8"/>
    <w:rsid w:val="00A476DA"/>
    <w:rsid w:val="00A5026E"/>
    <w:rsid w:val="00A50805"/>
    <w:rsid w:val="00A51F33"/>
    <w:rsid w:val="00A52508"/>
    <w:rsid w:val="00A52C49"/>
    <w:rsid w:val="00A5586D"/>
    <w:rsid w:val="00A60A60"/>
    <w:rsid w:val="00A634D2"/>
    <w:rsid w:val="00A63595"/>
    <w:rsid w:val="00A64DA7"/>
    <w:rsid w:val="00A66D03"/>
    <w:rsid w:val="00A672AA"/>
    <w:rsid w:val="00A7302F"/>
    <w:rsid w:val="00A733A9"/>
    <w:rsid w:val="00A733BA"/>
    <w:rsid w:val="00A73581"/>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6BD7"/>
    <w:rsid w:val="00A9717D"/>
    <w:rsid w:val="00AA0E19"/>
    <w:rsid w:val="00AA3EB8"/>
    <w:rsid w:val="00AA4279"/>
    <w:rsid w:val="00AA43F1"/>
    <w:rsid w:val="00AA499E"/>
    <w:rsid w:val="00AA6153"/>
    <w:rsid w:val="00AA67FC"/>
    <w:rsid w:val="00AA7283"/>
    <w:rsid w:val="00AB13FE"/>
    <w:rsid w:val="00AB265F"/>
    <w:rsid w:val="00AB35C8"/>
    <w:rsid w:val="00AB4106"/>
    <w:rsid w:val="00AB5360"/>
    <w:rsid w:val="00AB6BC3"/>
    <w:rsid w:val="00AC0243"/>
    <w:rsid w:val="00AC107B"/>
    <w:rsid w:val="00AC7DB7"/>
    <w:rsid w:val="00AD2DB9"/>
    <w:rsid w:val="00AD52A4"/>
    <w:rsid w:val="00AE3291"/>
    <w:rsid w:val="00AE503F"/>
    <w:rsid w:val="00AE5649"/>
    <w:rsid w:val="00AE5B2E"/>
    <w:rsid w:val="00AF0AFC"/>
    <w:rsid w:val="00AF378B"/>
    <w:rsid w:val="00AF3EF9"/>
    <w:rsid w:val="00AF5365"/>
    <w:rsid w:val="00B002B1"/>
    <w:rsid w:val="00B016F3"/>
    <w:rsid w:val="00B03E31"/>
    <w:rsid w:val="00B061C8"/>
    <w:rsid w:val="00B10472"/>
    <w:rsid w:val="00B10FA5"/>
    <w:rsid w:val="00B13C96"/>
    <w:rsid w:val="00B15106"/>
    <w:rsid w:val="00B1641B"/>
    <w:rsid w:val="00B16DE9"/>
    <w:rsid w:val="00B171D2"/>
    <w:rsid w:val="00B17B63"/>
    <w:rsid w:val="00B20F9E"/>
    <w:rsid w:val="00B21347"/>
    <w:rsid w:val="00B220C3"/>
    <w:rsid w:val="00B23AFC"/>
    <w:rsid w:val="00B24F00"/>
    <w:rsid w:val="00B26E3B"/>
    <w:rsid w:val="00B276F9"/>
    <w:rsid w:val="00B27C81"/>
    <w:rsid w:val="00B30910"/>
    <w:rsid w:val="00B30ED3"/>
    <w:rsid w:val="00B30F0F"/>
    <w:rsid w:val="00B3164A"/>
    <w:rsid w:val="00B329DA"/>
    <w:rsid w:val="00B332F7"/>
    <w:rsid w:val="00B3331C"/>
    <w:rsid w:val="00B3373B"/>
    <w:rsid w:val="00B34434"/>
    <w:rsid w:val="00B34E4C"/>
    <w:rsid w:val="00B370F2"/>
    <w:rsid w:val="00B433CA"/>
    <w:rsid w:val="00B43977"/>
    <w:rsid w:val="00B44E53"/>
    <w:rsid w:val="00B451AD"/>
    <w:rsid w:val="00B46FC7"/>
    <w:rsid w:val="00B4725E"/>
    <w:rsid w:val="00B47F4E"/>
    <w:rsid w:val="00B53C09"/>
    <w:rsid w:val="00B55B6B"/>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37A"/>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C7829"/>
    <w:rsid w:val="00BD0F30"/>
    <w:rsid w:val="00BD779B"/>
    <w:rsid w:val="00BD7F4C"/>
    <w:rsid w:val="00BE1D0F"/>
    <w:rsid w:val="00BE25BC"/>
    <w:rsid w:val="00BE29F9"/>
    <w:rsid w:val="00BF0C02"/>
    <w:rsid w:val="00BF2923"/>
    <w:rsid w:val="00BF29EA"/>
    <w:rsid w:val="00BF3B86"/>
    <w:rsid w:val="00BF5131"/>
    <w:rsid w:val="00BF5981"/>
    <w:rsid w:val="00BF6C88"/>
    <w:rsid w:val="00BF704A"/>
    <w:rsid w:val="00C0047A"/>
    <w:rsid w:val="00C006DF"/>
    <w:rsid w:val="00C00E35"/>
    <w:rsid w:val="00C014E4"/>
    <w:rsid w:val="00C03B31"/>
    <w:rsid w:val="00C04813"/>
    <w:rsid w:val="00C05889"/>
    <w:rsid w:val="00C05CD5"/>
    <w:rsid w:val="00C06B9D"/>
    <w:rsid w:val="00C06C11"/>
    <w:rsid w:val="00C06E31"/>
    <w:rsid w:val="00C111A9"/>
    <w:rsid w:val="00C116B2"/>
    <w:rsid w:val="00C11EF1"/>
    <w:rsid w:val="00C14EA2"/>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354"/>
    <w:rsid w:val="00C52C79"/>
    <w:rsid w:val="00C53505"/>
    <w:rsid w:val="00C53F16"/>
    <w:rsid w:val="00C60CEB"/>
    <w:rsid w:val="00C60E13"/>
    <w:rsid w:val="00C6297C"/>
    <w:rsid w:val="00C629AD"/>
    <w:rsid w:val="00C6453C"/>
    <w:rsid w:val="00C647C1"/>
    <w:rsid w:val="00C65A7B"/>
    <w:rsid w:val="00C65B04"/>
    <w:rsid w:val="00C65FD6"/>
    <w:rsid w:val="00C65FF4"/>
    <w:rsid w:val="00C6641D"/>
    <w:rsid w:val="00C703BE"/>
    <w:rsid w:val="00C717A1"/>
    <w:rsid w:val="00C7447F"/>
    <w:rsid w:val="00C77E07"/>
    <w:rsid w:val="00C81A86"/>
    <w:rsid w:val="00C82384"/>
    <w:rsid w:val="00C848F1"/>
    <w:rsid w:val="00C84B0B"/>
    <w:rsid w:val="00C85452"/>
    <w:rsid w:val="00C86ED7"/>
    <w:rsid w:val="00C907DB"/>
    <w:rsid w:val="00C90825"/>
    <w:rsid w:val="00C917C6"/>
    <w:rsid w:val="00C919AD"/>
    <w:rsid w:val="00C9288A"/>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6805"/>
    <w:rsid w:val="00CC7D0F"/>
    <w:rsid w:val="00CD0758"/>
    <w:rsid w:val="00CD0A91"/>
    <w:rsid w:val="00CD2EAF"/>
    <w:rsid w:val="00CD529D"/>
    <w:rsid w:val="00CD6201"/>
    <w:rsid w:val="00CD65E1"/>
    <w:rsid w:val="00CD6B8B"/>
    <w:rsid w:val="00CD7A0A"/>
    <w:rsid w:val="00CD7FF8"/>
    <w:rsid w:val="00CE0682"/>
    <w:rsid w:val="00CE1ECD"/>
    <w:rsid w:val="00CE2573"/>
    <w:rsid w:val="00CE3142"/>
    <w:rsid w:val="00CE460F"/>
    <w:rsid w:val="00CE6020"/>
    <w:rsid w:val="00CE7A04"/>
    <w:rsid w:val="00CF0C15"/>
    <w:rsid w:val="00CF0E8C"/>
    <w:rsid w:val="00CF10E4"/>
    <w:rsid w:val="00CF3E2D"/>
    <w:rsid w:val="00CF5E89"/>
    <w:rsid w:val="00CF776A"/>
    <w:rsid w:val="00D017A1"/>
    <w:rsid w:val="00D02A9B"/>
    <w:rsid w:val="00D0315D"/>
    <w:rsid w:val="00D038C2"/>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7E4"/>
    <w:rsid w:val="00D331ED"/>
    <w:rsid w:val="00D354E1"/>
    <w:rsid w:val="00D372F7"/>
    <w:rsid w:val="00D37896"/>
    <w:rsid w:val="00D403E5"/>
    <w:rsid w:val="00D4054A"/>
    <w:rsid w:val="00D41158"/>
    <w:rsid w:val="00D42165"/>
    <w:rsid w:val="00D43EF7"/>
    <w:rsid w:val="00D4589B"/>
    <w:rsid w:val="00D511E2"/>
    <w:rsid w:val="00D512F6"/>
    <w:rsid w:val="00D53E16"/>
    <w:rsid w:val="00D57A02"/>
    <w:rsid w:val="00D61115"/>
    <w:rsid w:val="00D617C9"/>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558A"/>
    <w:rsid w:val="00D9613C"/>
    <w:rsid w:val="00D96E6C"/>
    <w:rsid w:val="00D9789F"/>
    <w:rsid w:val="00DA0D2A"/>
    <w:rsid w:val="00DA183B"/>
    <w:rsid w:val="00DA5C01"/>
    <w:rsid w:val="00DA7844"/>
    <w:rsid w:val="00DB05D5"/>
    <w:rsid w:val="00DB0EDB"/>
    <w:rsid w:val="00DB1435"/>
    <w:rsid w:val="00DB31BD"/>
    <w:rsid w:val="00DB32F8"/>
    <w:rsid w:val="00DB35A9"/>
    <w:rsid w:val="00DB36CB"/>
    <w:rsid w:val="00DB499D"/>
    <w:rsid w:val="00DB6E82"/>
    <w:rsid w:val="00DC00DE"/>
    <w:rsid w:val="00DC0B7E"/>
    <w:rsid w:val="00DC11FA"/>
    <w:rsid w:val="00DC3BA0"/>
    <w:rsid w:val="00DC3D22"/>
    <w:rsid w:val="00DC4B71"/>
    <w:rsid w:val="00DC4CE6"/>
    <w:rsid w:val="00DC5A65"/>
    <w:rsid w:val="00DC62AD"/>
    <w:rsid w:val="00DC69AD"/>
    <w:rsid w:val="00DC6DA5"/>
    <w:rsid w:val="00DC7A9E"/>
    <w:rsid w:val="00DD08AC"/>
    <w:rsid w:val="00DD2609"/>
    <w:rsid w:val="00DD293E"/>
    <w:rsid w:val="00DD2D48"/>
    <w:rsid w:val="00DE00DE"/>
    <w:rsid w:val="00DE30AC"/>
    <w:rsid w:val="00DE3EA7"/>
    <w:rsid w:val="00DF0734"/>
    <w:rsid w:val="00DF0A13"/>
    <w:rsid w:val="00DF0DA6"/>
    <w:rsid w:val="00DF5758"/>
    <w:rsid w:val="00DF7625"/>
    <w:rsid w:val="00E01968"/>
    <w:rsid w:val="00E02080"/>
    <w:rsid w:val="00E02FF0"/>
    <w:rsid w:val="00E04352"/>
    <w:rsid w:val="00E071C5"/>
    <w:rsid w:val="00E101BC"/>
    <w:rsid w:val="00E1094B"/>
    <w:rsid w:val="00E1113F"/>
    <w:rsid w:val="00E14B02"/>
    <w:rsid w:val="00E1520A"/>
    <w:rsid w:val="00E15463"/>
    <w:rsid w:val="00E15C17"/>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1CB6"/>
    <w:rsid w:val="00E42038"/>
    <w:rsid w:val="00E44BDF"/>
    <w:rsid w:val="00E458A9"/>
    <w:rsid w:val="00E46A90"/>
    <w:rsid w:val="00E46D86"/>
    <w:rsid w:val="00E47AFB"/>
    <w:rsid w:val="00E50152"/>
    <w:rsid w:val="00E51EC6"/>
    <w:rsid w:val="00E530A0"/>
    <w:rsid w:val="00E53833"/>
    <w:rsid w:val="00E54FFD"/>
    <w:rsid w:val="00E56ADA"/>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3CFF"/>
    <w:rsid w:val="00E96B85"/>
    <w:rsid w:val="00EA00D8"/>
    <w:rsid w:val="00EA0FD9"/>
    <w:rsid w:val="00EA103A"/>
    <w:rsid w:val="00EA2E60"/>
    <w:rsid w:val="00EA33E7"/>
    <w:rsid w:val="00EA346B"/>
    <w:rsid w:val="00EA40C6"/>
    <w:rsid w:val="00EA4333"/>
    <w:rsid w:val="00EA4EE8"/>
    <w:rsid w:val="00EA5A5B"/>
    <w:rsid w:val="00EA69FE"/>
    <w:rsid w:val="00EB2215"/>
    <w:rsid w:val="00EB42EE"/>
    <w:rsid w:val="00EB5016"/>
    <w:rsid w:val="00EB6CCD"/>
    <w:rsid w:val="00EC04D1"/>
    <w:rsid w:val="00EC07F7"/>
    <w:rsid w:val="00EC10DF"/>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0636A"/>
    <w:rsid w:val="00F12FDE"/>
    <w:rsid w:val="00F13784"/>
    <w:rsid w:val="00F15E57"/>
    <w:rsid w:val="00F22021"/>
    <w:rsid w:val="00F240F5"/>
    <w:rsid w:val="00F246E9"/>
    <w:rsid w:val="00F24F0F"/>
    <w:rsid w:val="00F2596D"/>
    <w:rsid w:val="00F25C92"/>
    <w:rsid w:val="00F261A7"/>
    <w:rsid w:val="00F26A8E"/>
    <w:rsid w:val="00F2732C"/>
    <w:rsid w:val="00F27E58"/>
    <w:rsid w:val="00F27ED2"/>
    <w:rsid w:val="00F31116"/>
    <w:rsid w:val="00F3124E"/>
    <w:rsid w:val="00F3190A"/>
    <w:rsid w:val="00F31F32"/>
    <w:rsid w:val="00F32023"/>
    <w:rsid w:val="00F3239A"/>
    <w:rsid w:val="00F33DFB"/>
    <w:rsid w:val="00F345C2"/>
    <w:rsid w:val="00F367BF"/>
    <w:rsid w:val="00F40B04"/>
    <w:rsid w:val="00F41F4D"/>
    <w:rsid w:val="00F43C64"/>
    <w:rsid w:val="00F43F94"/>
    <w:rsid w:val="00F464B6"/>
    <w:rsid w:val="00F47D18"/>
    <w:rsid w:val="00F51166"/>
    <w:rsid w:val="00F51ADC"/>
    <w:rsid w:val="00F5258B"/>
    <w:rsid w:val="00F52928"/>
    <w:rsid w:val="00F540EA"/>
    <w:rsid w:val="00F546D3"/>
    <w:rsid w:val="00F54FEF"/>
    <w:rsid w:val="00F55A2B"/>
    <w:rsid w:val="00F55B83"/>
    <w:rsid w:val="00F5602E"/>
    <w:rsid w:val="00F605F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862DF"/>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6AC8"/>
    <w:rsid w:val="00FC21A8"/>
    <w:rsid w:val="00FC3389"/>
    <w:rsid w:val="00FC3A58"/>
    <w:rsid w:val="00FC4605"/>
    <w:rsid w:val="00FC4696"/>
    <w:rsid w:val="00FC5973"/>
    <w:rsid w:val="00FD0481"/>
    <w:rsid w:val="00FD211F"/>
    <w:rsid w:val="00FD2E1A"/>
    <w:rsid w:val="00FD31E9"/>
    <w:rsid w:val="00FD3323"/>
    <w:rsid w:val="00FD65A8"/>
    <w:rsid w:val="00FD73AE"/>
    <w:rsid w:val="00FE3FF9"/>
    <w:rsid w:val="00FE54E5"/>
    <w:rsid w:val="00FE59F0"/>
    <w:rsid w:val="00FE68C3"/>
    <w:rsid w:val="00FE7D22"/>
    <w:rsid w:val="00FE7EAD"/>
    <w:rsid w:val="00FF0E15"/>
    <w:rsid w:val="00FF2073"/>
    <w:rsid w:val="00FF20C0"/>
    <w:rsid w:val="00FF46B1"/>
    <w:rsid w:val="00FF4EF2"/>
    <w:rsid w:val="00FF50A7"/>
    <w:rsid w:val="00FF543D"/>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834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5287917">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http://bip.um.pruszkow.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mailto:bzp@miasto.pruszkow.pl" TargetMode="External"/><Relationship Id="rId2" Type="http://schemas.openxmlformats.org/officeDocument/2006/relationships/numbering" Target="numbering.xml"/><Relationship Id="rId16" Type="http://schemas.openxmlformats.org/officeDocument/2006/relationships/hyperlink" Target="http://bip.um.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bip.um.pruszkow.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13411</Words>
  <Characters>80472</Characters>
  <Application>Microsoft Office Word</Application>
  <DocSecurity>0</DocSecurity>
  <Lines>670</Lines>
  <Paragraphs>187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93696</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8</cp:revision>
  <cp:lastPrinted>2022-04-25T07:09:00Z</cp:lastPrinted>
  <dcterms:created xsi:type="dcterms:W3CDTF">2022-04-20T12:12:00Z</dcterms:created>
  <dcterms:modified xsi:type="dcterms:W3CDTF">2022-04-25T07:09:00Z</dcterms:modified>
</cp:coreProperties>
</file>