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77777777" w:rsidR="00422A62" w:rsidRPr="009D538D" w:rsidRDefault="00422A62" w:rsidP="0066030B">
      <w:pPr>
        <w:shd w:val="clear" w:color="auto" w:fill="FFFFFF" w:themeFill="background1"/>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C758A5"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57710FFA" w:rsidR="00D83616" w:rsidRPr="0066030B" w:rsidRDefault="00A129EC" w:rsidP="0066030B">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bookmarkStart w:id="0" w:name="_Hlk535325449"/>
      <w:r w:rsidRPr="0066030B">
        <w:rPr>
          <w:rFonts w:asciiTheme="majorHAnsi" w:hAnsiTheme="majorHAnsi" w:cstheme="majorHAnsi"/>
          <w:b/>
          <w:bCs/>
          <w:color w:val="262626" w:themeColor="text1" w:themeTint="D9"/>
          <w:sz w:val="20"/>
          <w:szCs w:val="20"/>
        </w:rPr>
        <w:t>WSR</w:t>
      </w:r>
      <w:r w:rsidR="00D70A6B" w:rsidRPr="0066030B">
        <w:rPr>
          <w:rFonts w:asciiTheme="majorHAnsi" w:hAnsiTheme="majorHAnsi" w:cstheme="majorHAnsi"/>
          <w:b/>
          <w:bCs/>
          <w:color w:val="262626" w:themeColor="text1" w:themeTint="D9"/>
          <w:sz w:val="20"/>
          <w:szCs w:val="20"/>
        </w:rPr>
        <w:t>.271.</w:t>
      </w:r>
      <w:bookmarkEnd w:id="0"/>
      <w:r w:rsidR="0066030B" w:rsidRPr="0066030B">
        <w:rPr>
          <w:rFonts w:asciiTheme="majorHAnsi" w:hAnsiTheme="majorHAnsi" w:cstheme="majorHAnsi"/>
          <w:b/>
          <w:bCs/>
          <w:color w:val="262626" w:themeColor="text1" w:themeTint="D9"/>
          <w:sz w:val="20"/>
          <w:szCs w:val="20"/>
        </w:rPr>
        <w:t>8</w:t>
      </w:r>
      <w:r w:rsidR="00AA0A21">
        <w:rPr>
          <w:rFonts w:asciiTheme="majorHAnsi" w:hAnsiTheme="majorHAnsi" w:cstheme="majorHAnsi"/>
          <w:b/>
          <w:bCs/>
          <w:color w:val="262626" w:themeColor="text1" w:themeTint="D9"/>
          <w:sz w:val="20"/>
          <w:szCs w:val="20"/>
        </w:rPr>
        <w:t>a</w:t>
      </w:r>
      <w:r w:rsidR="001C3E1D" w:rsidRPr="0066030B">
        <w:rPr>
          <w:rFonts w:asciiTheme="majorHAnsi" w:hAnsiTheme="majorHAnsi" w:cstheme="majorHAnsi"/>
          <w:b/>
          <w:bCs/>
          <w:color w:val="262626" w:themeColor="text1" w:themeTint="D9"/>
          <w:sz w:val="20"/>
          <w:szCs w:val="20"/>
        </w:rPr>
        <w:t>.</w:t>
      </w:r>
      <w:r w:rsidR="00796F95" w:rsidRPr="0066030B">
        <w:rPr>
          <w:rFonts w:asciiTheme="majorHAnsi" w:hAnsiTheme="majorHAnsi" w:cstheme="majorHAnsi"/>
          <w:b/>
          <w:bCs/>
          <w:color w:val="262626" w:themeColor="text1" w:themeTint="D9"/>
          <w:sz w:val="20"/>
          <w:szCs w:val="20"/>
        </w:rPr>
        <w:t>20</w:t>
      </w:r>
      <w:r w:rsidR="0066030B" w:rsidRPr="0066030B">
        <w:rPr>
          <w:rFonts w:asciiTheme="majorHAnsi" w:hAnsiTheme="majorHAnsi" w:cstheme="majorHAnsi"/>
          <w:b/>
          <w:bCs/>
          <w:color w:val="262626" w:themeColor="text1" w:themeTint="D9"/>
          <w:sz w:val="20"/>
          <w:szCs w:val="20"/>
        </w:rPr>
        <w:t>22</w:t>
      </w:r>
    </w:p>
    <w:p w14:paraId="1A3F0E53" w14:textId="003F756F" w:rsidR="0066030B" w:rsidRPr="0066030B" w:rsidRDefault="0066030B" w:rsidP="0066030B">
      <w:pPr>
        <w:shd w:val="clear" w:color="auto" w:fill="F2F2F2" w:themeFill="background1" w:themeFillShade="F2"/>
        <w:spacing w:after="0" w:line="240" w:lineRule="auto"/>
        <w:rPr>
          <w:rFonts w:asciiTheme="majorHAnsi" w:hAnsiTheme="majorHAnsi" w:cstheme="majorHAnsi"/>
          <w:color w:val="262626" w:themeColor="text1" w:themeTint="D9"/>
          <w:sz w:val="20"/>
          <w:szCs w:val="20"/>
        </w:rPr>
      </w:pPr>
      <w:r w:rsidRPr="0066030B">
        <w:rPr>
          <w:rFonts w:asciiTheme="majorHAnsi" w:hAnsiTheme="majorHAnsi" w:cstheme="majorHAnsi"/>
          <w:b/>
          <w:color w:val="262626" w:themeColor="text1" w:themeTint="D9"/>
          <w:sz w:val="20"/>
          <w:szCs w:val="20"/>
        </w:rPr>
        <w:t>Przebudowa i wyposażenie pomieszczeń budynku przy ul. Kubusia Puchatka w Pruszkowie w celu realizacji zadania pn</w:t>
      </w:r>
      <w:r>
        <w:rPr>
          <w:rFonts w:asciiTheme="majorHAnsi" w:hAnsiTheme="majorHAnsi" w:cstheme="majorHAnsi"/>
          <w:b/>
          <w:color w:val="262626" w:themeColor="text1" w:themeTint="D9"/>
          <w:sz w:val="20"/>
          <w:szCs w:val="20"/>
        </w:rPr>
        <w:t>.</w:t>
      </w:r>
      <w:r w:rsidRPr="0066030B">
        <w:rPr>
          <w:rFonts w:asciiTheme="majorHAnsi" w:hAnsiTheme="majorHAnsi" w:cstheme="majorHAnsi"/>
          <w:b/>
          <w:color w:val="262626" w:themeColor="text1" w:themeTint="D9"/>
          <w:sz w:val="20"/>
          <w:szCs w:val="20"/>
        </w:rPr>
        <w:t xml:space="preserve"> Utworzenie </w:t>
      </w:r>
      <w:r w:rsidR="00CE2401">
        <w:rPr>
          <w:rFonts w:asciiTheme="majorHAnsi" w:hAnsiTheme="majorHAnsi" w:cstheme="majorHAnsi"/>
          <w:b/>
          <w:color w:val="262626" w:themeColor="text1" w:themeTint="D9"/>
          <w:sz w:val="20"/>
          <w:szCs w:val="20"/>
        </w:rPr>
        <w:t>lub</w:t>
      </w:r>
      <w:r w:rsidRPr="0066030B">
        <w:rPr>
          <w:rFonts w:asciiTheme="majorHAnsi" w:hAnsiTheme="majorHAnsi" w:cstheme="majorHAnsi"/>
          <w:b/>
          <w:color w:val="262626" w:themeColor="text1" w:themeTint="D9"/>
          <w:sz w:val="20"/>
          <w:szCs w:val="20"/>
        </w:rPr>
        <w:t xml:space="preserve"> wyposażenie Dziennego Domu „Seniora+”/Klubu „Seniora+” w Pruszkowie.</w:t>
      </w:r>
      <w:r w:rsidRPr="0066030B">
        <w:rPr>
          <w:rFonts w:asciiTheme="majorHAnsi" w:hAnsiTheme="majorHAnsi" w:cstheme="majorHAnsi"/>
          <w:color w:val="262626" w:themeColor="text1" w:themeTint="D9"/>
          <w:sz w:val="20"/>
          <w:szCs w:val="20"/>
        </w:rPr>
        <w:t xml:space="preserve"> </w:t>
      </w:r>
    </w:p>
    <w:p w14:paraId="485E529E" w14:textId="77777777" w:rsidR="006A7AC9" w:rsidRPr="00A3617C" w:rsidRDefault="006A7AC9" w:rsidP="00EC2A18">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7E2ACBF5" w:rsidR="00A77037" w:rsidRPr="009D538D" w:rsidRDefault="00A77037" w:rsidP="00EF4AFB">
      <w:pPr>
        <w:spacing w:after="0" w:line="240" w:lineRule="auto"/>
        <w:ind w:left="6372"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10890ED7" w14:textId="38B98177" w:rsidR="00510562" w:rsidRDefault="00510562" w:rsidP="00CC124D">
      <w:pPr>
        <w:spacing w:after="0" w:line="240" w:lineRule="auto"/>
        <w:rPr>
          <w:rFonts w:asciiTheme="majorHAnsi" w:hAnsiTheme="majorHAnsi" w:cstheme="majorHAnsi"/>
          <w:color w:val="262626" w:themeColor="text1" w:themeTint="D9"/>
          <w:sz w:val="20"/>
          <w:szCs w:val="20"/>
        </w:rPr>
      </w:pPr>
    </w:p>
    <w:p w14:paraId="39876E3A" w14:textId="77777777" w:rsidR="006F08C7" w:rsidRDefault="006F08C7" w:rsidP="006F08C7">
      <w:pPr>
        <w:spacing w:after="0" w:line="240" w:lineRule="auto"/>
        <w:ind w:left="6373" w:firstLine="709"/>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 xml:space="preserve">PREZYDENT MIASTA </w:t>
      </w:r>
    </w:p>
    <w:p w14:paraId="1B9C8602" w14:textId="77777777" w:rsidR="006F08C7" w:rsidRDefault="006F08C7" w:rsidP="006F08C7">
      <w:pPr>
        <w:spacing w:after="0" w:line="240" w:lineRule="auto"/>
        <w:ind w:left="6373" w:firstLine="709"/>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PRUSZKOWA</w:t>
      </w:r>
    </w:p>
    <w:p w14:paraId="5ECDB385" w14:textId="77777777" w:rsidR="006F08C7" w:rsidRDefault="006F08C7" w:rsidP="006F08C7">
      <w:pPr>
        <w:spacing w:after="0" w:line="240" w:lineRule="auto"/>
        <w:ind w:left="6373" w:firstLine="709"/>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 Paweł Makuch</w:t>
      </w:r>
    </w:p>
    <w:p w14:paraId="4B695C04" w14:textId="0B147AC9" w:rsidR="00D24B46" w:rsidRDefault="00D24B46" w:rsidP="00D7189F">
      <w:pPr>
        <w:spacing w:after="0" w:line="240" w:lineRule="auto"/>
        <w:ind w:left="5664" w:firstLine="708"/>
        <w:rPr>
          <w:rFonts w:asciiTheme="majorHAnsi" w:hAnsiTheme="majorHAnsi" w:cstheme="majorHAnsi"/>
          <w:b/>
          <w:bCs/>
          <w:color w:val="262626" w:themeColor="text1" w:themeTint="D9"/>
          <w:sz w:val="20"/>
          <w:szCs w:val="20"/>
        </w:rPr>
      </w:pPr>
    </w:p>
    <w:p w14:paraId="2BB73522" w14:textId="77777777" w:rsidR="006F08C7" w:rsidRPr="00481909" w:rsidRDefault="006F08C7" w:rsidP="00D7189F">
      <w:pPr>
        <w:spacing w:after="0" w:line="240" w:lineRule="auto"/>
        <w:ind w:left="5664" w:firstLine="708"/>
        <w:rPr>
          <w:rFonts w:asciiTheme="majorHAnsi" w:hAnsiTheme="majorHAnsi" w:cstheme="majorHAnsi"/>
          <w:b/>
          <w:bCs/>
          <w:color w:val="262626" w:themeColor="text1" w:themeTint="D9"/>
          <w:sz w:val="20"/>
          <w:szCs w:val="20"/>
        </w:rPr>
      </w:pPr>
    </w:p>
    <w:p w14:paraId="47A5170D" w14:textId="77777777" w:rsidR="00D04D51" w:rsidRPr="009D538D" w:rsidRDefault="00D04D51" w:rsidP="00CC124D">
      <w:pPr>
        <w:spacing w:after="0" w:line="240" w:lineRule="auto"/>
        <w:rPr>
          <w:rFonts w:asciiTheme="majorHAnsi" w:hAnsiTheme="majorHAnsi" w:cstheme="majorHAnsi"/>
          <w:color w:val="262626" w:themeColor="text1" w:themeTint="D9"/>
          <w:sz w:val="20"/>
          <w:szCs w:val="20"/>
        </w:rPr>
      </w:pPr>
    </w:p>
    <w:p w14:paraId="23722252" w14:textId="77777777" w:rsidR="00744EE4" w:rsidRDefault="00744EE4" w:rsidP="00CC124D">
      <w:pPr>
        <w:spacing w:after="0" w:line="240" w:lineRule="auto"/>
        <w:rPr>
          <w:rFonts w:asciiTheme="majorHAnsi" w:hAnsiTheme="majorHAnsi" w:cstheme="majorHAnsi"/>
          <w:color w:val="262626" w:themeColor="text1" w:themeTint="D9"/>
          <w:sz w:val="20"/>
          <w:szCs w:val="20"/>
        </w:rPr>
      </w:pPr>
    </w:p>
    <w:p w14:paraId="6C9B5A09"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ED9F898"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2B22934C" w14:textId="36B4559C" w:rsidR="00422A62" w:rsidRPr="009D538D" w:rsidRDefault="00422A62" w:rsidP="00CC124D">
      <w:pPr>
        <w:spacing w:after="0" w:line="240" w:lineRule="auto"/>
        <w:rPr>
          <w:rFonts w:asciiTheme="majorHAnsi" w:hAnsiTheme="majorHAnsi" w:cstheme="majorHAnsi"/>
          <w:b/>
          <w:bCs/>
          <w:color w:val="262626" w:themeColor="text1" w:themeTint="D9"/>
          <w:sz w:val="20"/>
          <w:szCs w:val="20"/>
        </w:rPr>
      </w:pPr>
    </w:p>
    <w:p w14:paraId="6234B114" w14:textId="77777777"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21C09004"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04F60F4E"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31B22EC"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490D9386"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865662"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74747FD2" w14:textId="43ACFAC8"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5ECFC5DB"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r w:rsidR="0066030B">
        <w:rPr>
          <w:rFonts w:asciiTheme="majorHAnsi" w:hAnsiTheme="majorHAnsi" w:cstheme="majorHAnsi"/>
          <w:color w:val="262626" w:themeColor="text1" w:themeTint="D9"/>
          <w:sz w:val="20"/>
          <w:szCs w:val="20"/>
        </w:rPr>
        <w:t>.</w:t>
      </w:r>
    </w:p>
    <w:p w14:paraId="63E64F34" w14:textId="15796645" w:rsidR="0066030B" w:rsidRDefault="0066030B" w:rsidP="00CC124D">
      <w:pPr>
        <w:spacing w:after="0" w:line="240" w:lineRule="auto"/>
        <w:rPr>
          <w:rFonts w:asciiTheme="majorHAnsi" w:hAnsiTheme="majorHAnsi" w:cstheme="majorHAnsi"/>
          <w:color w:val="262626" w:themeColor="text1" w:themeTint="D9"/>
          <w:sz w:val="20"/>
          <w:szCs w:val="20"/>
        </w:rPr>
      </w:pPr>
    </w:p>
    <w:p w14:paraId="6D551984" w14:textId="74C0BC7C" w:rsidR="0066030B" w:rsidRDefault="0066030B" w:rsidP="00CC124D">
      <w:pPr>
        <w:spacing w:after="0" w:line="240" w:lineRule="auto"/>
        <w:rPr>
          <w:rFonts w:asciiTheme="majorHAnsi" w:hAnsiTheme="majorHAnsi" w:cstheme="majorHAnsi"/>
          <w:color w:val="262626" w:themeColor="text1" w:themeTint="D9"/>
          <w:sz w:val="20"/>
          <w:szCs w:val="20"/>
        </w:rPr>
      </w:pPr>
    </w:p>
    <w:p w14:paraId="210BD1AB" w14:textId="5D7740E5" w:rsidR="0066030B" w:rsidRDefault="0066030B" w:rsidP="00CC124D">
      <w:pPr>
        <w:spacing w:after="0" w:line="240" w:lineRule="auto"/>
        <w:rPr>
          <w:rFonts w:asciiTheme="majorHAnsi" w:hAnsiTheme="majorHAnsi" w:cstheme="majorHAnsi"/>
          <w:color w:val="262626" w:themeColor="text1" w:themeTint="D9"/>
          <w:sz w:val="20"/>
          <w:szCs w:val="20"/>
        </w:rPr>
      </w:pPr>
    </w:p>
    <w:p w14:paraId="43017EBD" w14:textId="77777777" w:rsidR="0066030B" w:rsidRDefault="0066030B" w:rsidP="00CC124D">
      <w:pPr>
        <w:spacing w:after="0" w:line="240" w:lineRule="auto"/>
        <w:rPr>
          <w:rFonts w:asciiTheme="majorHAnsi" w:hAnsiTheme="majorHAnsi" w:cstheme="majorHAnsi"/>
          <w:color w:val="262626" w:themeColor="text1" w:themeTint="D9"/>
          <w:sz w:val="20"/>
          <w:szCs w:val="20"/>
        </w:rPr>
      </w:pPr>
    </w:p>
    <w:p w14:paraId="4B1A2CF9" w14:textId="77777777" w:rsidR="00BB17AF" w:rsidRPr="007C23A2" w:rsidRDefault="00BB17AF" w:rsidP="00BB17AF">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 xml:space="preserve">Rozdział I </w:t>
      </w:r>
    </w:p>
    <w:p w14:paraId="463C1776" w14:textId="77777777" w:rsidR="00BB17AF" w:rsidRPr="007C23A2" w:rsidRDefault="00BB17AF" w:rsidP="00BB17AF">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5AD22675"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68E4D71B" w14:textId="7BDC21DC"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2351DF">
        <w:rPr>
          <w:rFonts w:asciiTheme="majorHAnsi" w:hAnsiTheme="majorHAnsi" w:cstheme="majorHAnsi"/>
          <w:b/>
          <w:bCs/>
          <w:color w:val="262626" w:themeColor="text1" w:themeTint="D9"/>
          <w:sz w:val="20"/>
          <w:szCs w:val="20"/>
        </w:rPr>
        <w:t>DANNE</w:t>
      </w:r>
      <w:r w:rsidRPr="009D538D">
        <w:rPr>
          <w:rFonts w:asciiTheme="majorHAnsi" w:hAnsiTheme="majorHAnsi" w:cstheme="majorHAnsi"/>
          <w:b/>
          <w:bCs/>
          <w:color w:val="262626" w:themeColor="text1" w:themeTint="D9"/>
          <w:sz w:val="20"/>
          <w:szCs w:val="20"/>
        </w:rPr>
        <w:t xml:space="preserve">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4FD3339F"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o którym mowa w art. 275 pkt 1 ustawy z dnia 11 września 2019 r. Prawo zamówień publicznych, zwanej w dalszej części SWZ „ustawą Pzp” (</w:t>
      </w:r>
      <w:r w:rsidR="00C44B65">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 U. z 20</w:t>
      </w:r>
      <w:r w:rsidR="00C44B65">
        <w:rPr>
          <w:rFonts w:asciiTheme="majorHAnsi" w:hAnsiTheme="majorHAnsi" w:cstheme="majorHAnsi"/>
          <w:color w:val="262626" w:themeColor="text1" w:themeTint="D9"/>
          <w:sz w:val="20"/>
          <w:szCs w:val="20"/>
        </w:rPr>
        <w:t>21</w:t>
      </w:r>
      <w:r w:rsidRPr="009D538D">
        <w:rPr>
          <w:rFonts w:asciiTheme="majorHAnsi" w:hAnsiTheme="majorHAnsi" w:cstheme="majorHAnsi"/>
          <w:color w:val="262626" w:themeColor="text1" w:themeTint="D9"/>
          <w:sz w:val="20"/>
          <w:szCs w:val="20"/>
        </w:rPr>
        <w:t xml:space="preserve"> r., poz. </w:t>
      </w:r>
      <w:r w:rsidR="00C44B65">
        <w:rPr>
          <w:rFonts w:asciiTheme="majorHAnsi" w:hAnsiTheme="majorHAnsi" w:cstheme="majorHAnsi"/>
          <w:color w:val="262626" w:themeColor="text1" w:themeTint="D9"/>
          <w:sz w:val="20"/>
          <w:szCs w:val="20"/>
        </w:rPr>
        <w:t>1129 ze zmianami</w:t>
      </w:r>
      <w:r w:rsidRPr="009D538D">
        <w:rPr>
          <w:rFonts w:asciiTheme="majorHAnsi" w:hAnsiTheme="majorHAnsi" w:cstheme="majorHAnsi"/>
          <w:color w:val="262626" w:themeColor="text1" w:themeTint="D9"/>
          <w:sz w:val="20"/>
          <w:szCs w:val="20"/>
        </w:rPr>
        <w:t xml:space="preserve">).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5D666449" w14:textId="547FD9A5" w:rsidR="00617139" w:rsidRDefault="00617139" w:rsidP="00C8524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w:t>
      </w:r>
      <w:r w:rsidR="00C8524B" w:rsidRPr="009D538D">
        <w:rPr>
          <w:rFonts w:asciiTheme="majorHAnsi" w:hAnsiTheme="majorHAnsi" w:cstheme="majorHAnsi"/>
          <w:color w:val="262626" w:themeColor="text1" w:themeTint="D9"/>
          <w:sz w:val="20"/>
          <w:szCs w:val="20"/>
        </w:rPr>
        <w:t>(</w:t>
      </w:r>
      <w:r w:rsidR="00C8524B">
        <w:rPr>
          <w:rFonts w:asciiTheme="majorHAnsi" w:hAnsiTheme="majorHAnsi" w:cstheme="majorHAnsi"/>
          <w:color w:val="262626" w:themeColor="text1" w:themeTint="D9"/>
          <w:sz w:val="20"/>
          <w:szCs w:val="20"/>
        </w:rPr>
        <w:t xml:space="preserve">t.j. </w:t>
      </w:r>
      <w:r w:rsidR="00C8524B" w:rsidRPr="009D538D">
        <w:rPr>
          <w:rFonts w:asciiTheme="majorHAnsi" w:hAnsiTheme="majorHAnsi" w:cstheme="majorHAnsi"/>
          <w:color w:val="262626" w:themeColor="text1" w:themeTint="D9"/>
          <w:sz w:val="20"/>
          <w:szCs w:val="20"/>
        </w:rPr>
        <w:t>Dz. U. z 20</w:t>
      </w:r>
      <w:r w:rsidR="00C8524B">
        <w:rPr>
          <w:rFonts w:asciiTheme="majorHAnsi" w:hAnsiTheme="majorHAnsi" w:cstheme="majorHAnsi"/>
          <w:color w:val="262626" w:themeColor="text1" w:themeTint="D9"/>
          <w:sz w:val="20"/>
          <w:szCs w:val="20"/>
        </w:rPr>
        <w:t>21</w:t>
      </w:r>
      <w:r w:rsidR="00C8524B" w:rsidRPr="009D538D">
        <w:rPr>
          <w:rFonts w:asciiTheme="majorHAnsi" w:hAnsiTheme="majorHAnsi" w:cstheme="majorHAnsi"/>
          <w:color w:val="262626" w:themeColor="text1" w:themeTint="D9"/>
          <w:sz w:val="20"/>
          <w:szCs w:val="20"/>
        </w:rPr>
        <w:t xml:space="preserve"> r., poz. </w:t>
      </w:r>
      <w:r w:rsidR="00C8524B">
        <w:rPr>
          <w:rFonts w:asciiTheme="majorHAnsi" w:hAnsiTheme="majorHAnsi" w:cstheme="majorHAnsi"/>
          <w:color w:val="262626" w:themeColor="text1" w:themeTint="D9"/>
          <w:sz w:val="20"/>
          <w:szCs w:val="20"/>
        </w:rPr>
        <w:t>1129 ze zmianami</w:t>
      </w:r>
      <w:r w:rsidR="00C8524B" w:rsidRPr="009D538D">
        <w:rPr>
          <w:rFonts w:asciiTheme="majorHAnsi" w:hAnsiTheme="majorHAnsi" w:cstheme="majorHAnsi"/>
          <w:color w:val="262626" w:themeColor="text1" w:themeTint="D9"/>
          <w:sz w:val="20"/>
          <w:szCs w:val="20"/>
        </w:rPr>
        <w:t>).</w:t>
      </w:r>
    </w:p>
    <w:p w14:paraId="47CD742B" w14:textId="77777777" w:rsidR="00C8524B" w:rsidRPr="009D538D" w:rsidRDefault="00C8524B" w:rsidP="00C8524B">
      <w:pPr>
        <w:spacing w:after="0" w:line="240" w:lineRule="auto"/>
        <w:jc w:val="both"/>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B79ACE3" w14:textId="2AEFC741"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 xml:space="preserve">w zakresie wskazanym </w:t>
      </w:r>
      <w:r w:rsidR="00F64DC1">
        <w:rPr>
          <w:rFonts w:asciiTheme="majorHAnsi" w:hAnsiTheme="majorHAnsi" w:cstheme="majorHAnsi"/>
          <w:b/>
          <w:bCs/>
          <w:color w:val="262626" w:themeColor="text1" w:themeTint="D9"/>
          <w:sz w:val="20"/>
          <w:szCs w:val="20"/>
        </w:rPr>
        <w:t>w</w:t>
      </w:r>
      <w:r w:rsidR="00281EDE" w:rsidRPr="009D538D">
        <w:rPr>
          <w:rFonts w:asciiTheme="majorHAnsi" w:hAnsiTheme="majorHAnsi" w:cstheme="majorHAnsi"/>
          <w:b/>
          <w:bCs/>
          <w:color w:val="262626" w:themeColor="text1" w:themeTint="D9"/>
          <w:sz w:val="20"/>
          <w:szCs w:val="20"/>
        </w:rPr>
        <w:t xml:space="preserve">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297AA0D0" w14:textId="2FEE7EAC" w:rsidR="00244E6F" w:rsidRDefault="00244E6F" w:rsidP="00CC124D">
      <w:pPr>
        <w:spacing w:after="0" w:line="240" w:lineRule="auto"/>
        <w:rPr>
          <w:rFonts w:asciiTheme="majorHAnsi" w:hAnsiTheme="majorHAnsi" w:cstheme="majorHAnsi"/>
          <w:color w:val="262626" w:themeColor="text1" w:themeTint="D9"/>
          <w:sz w:val="20"/>
          <w:szCs w:val="20"/>
        </w:rPr>
      </w:pPr>
    </w:p>
    <w:p w14:paraId="6B7E5949" w14:textId="69342653" w:rsidR="00C8524B" w:rsidRDefault="00C8524B" w:rsidP="00CC124D">
      <w:pPr>
        <w:spacing w:after="0" w:line="240" w:lineRule="auto"/>
        <w:rPr>
          <w:rFonts w:asciiTheme="majorHAnsi" w:hAnsiTheme="majorHAnsi" w:cstheme="majorHAnsi"/>
          <w:color w:val="262626" w:themeColor="text1" w:themeTint="D9"/>
          <w:sz w:val="20"/>
          <w:szCs w:val="20"/>
        </w:rPr>
      </w:pPr>
    </w:p>
    <w:p w14:paraId="10AF3212" w14:textId="77777777" w:rsidR="00C8524B" w:rsidRDefault="00C8524B" w:rsidP="00CC124D">
      <w:pPr>
        <w:spacing w:after="0" w:line="240" w:lineRule="auto"/>
        <w:rPr>
          <w:rFonts w:asciiTheme="majorHAnsi" w:hAnsiTheme="majorHAnsi" w:cstheme="majorHAnsi"/>
          <w:color w:val="262626" w:themeColor="text1" w:themeTint="D9"/>
          <w:sz w:val="20"/>
          <w:szCs w:val="20"/>
        </w:rPr>
      </w:pPr>
    </w:p>
    <w:p w14:paraId="339662F6" w14:textId="77777777" w:rsidR="00A3617C" w:rsidRDefault="00A3617C" w:rsidP="00CC124D">
      <w:pPr>
        <w:spacing w:after="0" w:line="240" w:lineRule="auto"/>
        <w:rPr>
          <w:rFonts w:asciiTheme="majorHAnsi" w:hAnsiTheme="majorHAnsi" w:cstheme="majorHAnsi"/>
          <w:color w:val="262626" w:themeColor="text1" w:themeTint="D9"/>
          <w:sz w:val="20"/>
          <w:szCs w:val="20"/>
        </w:rPr>
      </w:pPr>
    </w:p>
    <w:p w14:paraId="607816F0" w14:textId="1A9F974E"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65F7C86A" w14:textId="06C13E41"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352D31">
        <w:rPr>
          <w:rFonts w:asciiTheme="majorHAnsi" w:hAnsiTheme="majorHAnsi" w:cstheme="majorHAnsi"/>
          <w:b/>
          <w:bCs/>
          <w:color w:val="262626" w:themeColor="text1" w:themeTint="D9"/>
          <w:sz w:val="20"/>
          <w:szCs w:val="20"/>
        </w:rPr>
        <w:t>.</w:t>
      </w:r>
    </w:p>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8D6BF84"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78712999"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8F00B44"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częściowych, o których mowa w art. 7 pkt 15 ustawy Pzp.</w:t>
      </w:r>
    </w:p>
    <w:p w14:paraId="0BED0C51"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1FFE4663" w14:textId="77777777" w:rsidR="00C90825" w:rsidRPr="00244E6F" w:rsidRDefault="00482965" w:rsidP="00EE2AE7">
      <w:pPr>
        <w:spacing w:after="0" w:line="240" w:lineRule="auto"/>
        <w:contextualSpacing/>
        <w:jc w:val="both"/>
        <w:rPr>
          <w:rFonts w:asciiTheme="majorHAnsi" w:hAnsiTheme="majorHAnsi" w:cstheme="majorHAnsi"/>
          <w:b/>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w:t>
      </w:r>
      <w:r w:rsidR="00C90825" w:rsidRPr="00244E6F">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244E6F">
        <w:rPr>
          <w:rFonts w:asciiTheme="majorHAnsi" w:hAnsiTheme="majorHAnsi" w:cstheme="majorHAnsi"/>
          <w:b/>
          <w:bCs/>
          <w:color w:val="262626" w:themeColor="text1" w:themeTint="D9"/>
          <w:sz w:val="20"/>
          <w:szCs w:val="20"/>
          <w:lang w:eastAsia="en-US"/>
        </w:rPr>
        <w:t>charakter robót budowlanych</w:t>
      </w:r>
      <w:r w:rsidR="00C90825"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244E6F">
        <w:rPr>
          <w:rFonts w:asciiTheme="majorHAnsi" w:hAnsiTheme="majorHAnsi" w:cstheme="majorHAnsi"/>
          <w:color w:val="262626" w:themeColor="text1" w:themeTint="D9"/>
          <w:sz w:val="20"/>
          <w:szCs w:val="20"/>
          <w:lang w:eastAsia="en-US"/>
        </w:rPr>
        <w:t>o</w:t>
      </w:r>
      <w:r w:rsidR="00C90825" w:rsidRPr="00244E6F">
        <w:rPr>
          <w:rFonts w:asciiTheme="majorHAnsi" w:hAnsiTheme="majorHAnsi" w:cstheme="majorHAnsi"/>
          <w:color w:val="262626" w:themeColor="text1" w:themeTint="D9"/>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244E6F">
        <w:rPr>
          <w:rFonts w:asciiTheme="majorHAnsi" w:hAnsiTheme="majorHAnsi" w:cstheme="majorHAnsi"/>
          <w:b/>
          <w:color w:val="262626" w:themeColor="text1" w:themeTint="D9"/>
          <w:sz w:val="20"/>
          <w:szCs w:val="20"/>
          <w:lang w:eastAsia="en-US"/>
        </w:rPr>
        <w:t xml:space="preserve"> </w:t>
      </w:r>
    </w:p>
    <w:p w14:paraId="78DEF7F6" w14:textId="55C96BDB" w:rsidR="006D3D6A"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208C1AB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5D4FD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37EDDD61" w:rsidR="00FB14CA" w:rsidRPr="00266338" w:rsidRDefault="004E5A5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11.1/ </w:t>
      </w:r>
      <w:r w:rsidR="00FB14CA" w:rsidRPr="00266338">
        <w:rPr>
          <w:rFonts w:asciiTheme="majorHAnsi" w:hAnsiTheme="majorHAnsi" w:cstheme="majorHAnsi"/>
          <w:color w:val="262626" w:themeColor="text1" w:themeTint="D9"/>
          <w:sz w:val="20"/>
          <w:szCs w:val="20"/>
        </w:rPr>
        <w:t xml:space="preserve">Zamawiający </w:t>
      </w:r>
      <w:r w:rsidR="00FB14CA" w:rsidRPr="00266338">
        <w:rPr>
          <w:rFonts w:asciiTheme="majorHAnsi" w:hAnsiTheme="majorHAnsi" w:cstheme="majorHAnsi"/>
          <w:b/>
          <w:bCs/>
          <w:color w:val="262626" w:themeColor="text1" w:themeTint="D9"/>
          <w:sz w:val="20"/>
          <w:szCs w:val="20"/>
        </w:rPr>
        <w:t xml:space="preserve">przewiduje udzielenie zamówień </w:t>
      </w:r>
      <w:r w:rsidR="00FB14CA" w:rsidRPr="00266338">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w:t>
      </w:r>
      <w:r w:rsidR="00187782" w:rsidRPr="00266338">
        <w:rPr>
          <w:rFonts w:asciiTheme="majorHAnsi" w:hAnsiTheme="majorHAnsi" w:cstheme="majorHAnsi"/>
          <w:color w:val="262626" w:themeColor="text1" w:themeTint="D9"/>
          <w:sz w:val="20"/>
          <w:szCs w:val="20"/>
        </w:rPr>
        <w:t>roboty budowlane</w:t>
      </w:r>
      <w:r w:rsidR="004F0564" w:rsidRPr="00266338">
        <w:rPr>
          <w:rFonts w:asciiTheme="majorHAnsi" w:hAnsiTheme="majorHAnsi" w:cstheme="majorHAnsi"/>
          <w:color w:val="262626" w:themeColor="text1" w:themeTint="D9"/>
          <w:sz w:val="20"/>
          <w:szCs w:val="20"/>
        </w:rPr>
        <w:t xml:space="preserve">, które stanowić będą nie więcej niż </w:t>
      </w:r>
      <w:r w:rsidR="00EC2A18" w:rsidRPr="00266338">
        <w:rPr>
          <w:rFonts w:asciiTheme="majorHAnsi" w:hAnsiTheme="majorHAnsi" w:cstheme="majorHAnsi"/>
          <w:b/>
          <w:color w:val="262626" w:themeColor="text1" w:themeTint="D9"/>
          <w:sz w:val="20"/>
          <w:szCs w:val="20"/>
        </w:rPr>
        <w:t>5</w:t>
      </w:r>
      <w:r w:rsidR="00482965" w:rsidRPr="00266338">
        <w:rPr>
          <w:rFonts w:asciiTheme="majorHAnsi" w:hAnsiTheme="majorHAnsi" w:cstheme="majorHAnsi"/>
          <w:b/>
          <w:color w:val="262626" w:themeColor="text1" w:themeTint="D9"/>
          <w:sz w:val="20"/>
          <w:szCs w:val="20"/>
        </w:rPr>
        <w:t xml:space="preserve">0 </w:t>
      </w:r>
      <w:r w:rsidR="004F0564" w:rsidRPr="00266338">
        <w:rPr>
          <w:rFonts w:asciiTheme="majorHAnsi" w:hAnsiTheme="majorHAnsi" w:cstheme="majorHAnsi"/>
          <w:b/>
          <w:bCs/>
          <w:color w:val="262626" w:themeColor="text1" w:themeTint="D9"/>
          <w:sz w:val="20"/>
          <w:szCs w:val="20"/>
        </w:rPr>
        <w:t>%</w:t>
      </w:r>
      <w:r w:rsidR="004F0564" w:rsidRPr="00266338">
        <w:rPr>
          <w:rFonts w:asciiTheme="majorHAnsi" w:hAnsiTheme="majorHAnsi" w:cstheme="majorHAnsi"/>
          <w:color w:val="262626" w:themeColor="text1" w:themeTint="D9"/>
          <w:sz w:val="20"/>
          <w:szCs w:val="20"/>
        </w:rPr>
        <w:t xml:space="preserve"> wartości zamówienia podstawowego</w:t>
      </w:r>
      <w:r w:rsidR="00FB14CA" w:rsidRPr="00266338">
        <w:rPr>
          <w:rFonts w:asciiTheme="majorHAnsi" w:hAnsiTheme="majorHAnsi" w:cstheme="majorHAnsi"/>
          <w:color w:val="262626" w:themeColor="text1" w:themeTint="D9"/>
          <w:sz w:val="20"/>
          <w:szCs w:val="20"/>
        </w:rPr>
        <w:t>.</w:t>
      </w:r>
    </w:p>
    <w:p w14:paraId="55EE91F6" w14:textId="77777777" w:rsidR="00FB14CA" w:rsidRPr="00266338" w:rsidRDefault="00FB14CA" w:rsidP="00CC124D">
      <w:pPr>
        <w:spacing w:after="0" w:line="240" w:lineRule="auto"/>
        <w:jc w:val="both"/>
        <w:rPr>
          <w:rFonts w:asciiTheme="majorHAnsi" w:hAnsiTheme="majorHAnsi" w:cstheme="majorHAnsi"/>
          <w:color w:val="262626" w:themeColor="text1" w:themeTint="D9"/>
          <w:sz w:val="20"/>
          <w:szCs w:val="20"/>
        </w:rPr>
      </w:pPr>
    </w:p>
    <w:p w14:paraId="5A9BBBD2" w14:textId="77777777" w:rsidR="00587C21" w:rsidRPr="00E22C74" w:rsidRDefault="00587C21" w:rsidP="00587C21">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E22C74">
        <w:rPr>
          <w:rFonts w:asciiTheme="majorHAnsi" w:hAnsiTheme="majorHAnsi" w:cstheme="majorHAnsi"/>
          <w:color w:val="262626" w:themeColor="text1" w:themeTint="D9"/>
          <w:sz w:val="20"/>
          <w:szCs w:val="20"/>
        </w:rPr>
        <w:t>Zakres zamówienia na podobne roboty budowlane:</w:t>
      </w:r>
    </w:p>
    <w:p w14:paraId="1FDDD316" w14:textId="294D6B95" w:rsidR="00587C21" w:rsidRPr="00E22C74" w:rsidRDefault="00C8524B" w:rsidP="00587C21">
      <w:pPr>
        <w:shd w:val="clear" w:color="auto" w:fill="F2F2F2" w:themeFill="background1" w:themeFillShade="F2"/>
        <w:spacing w:after="0" w:line="240" w:lineRule="auto"/>
        <w:jc w:val="both"/>
        <w:rPr>
          <w:rFonts w:ascii="Calibri Light" w:hAnsi="Calibri Light" w:cs="Calibri Light"/>
          <w:color w:val="262626" w:themeColor="text1" w:themeTint="D9"/>
          <w:sz w:val="20"/>
          <w:szCs w:val="20"/>
        </w:rPr>
      </w:pPr>
      <w:r w:rsidRPr="00E22C74">
        <w:rPr>
          <w:rFonts w:ascii="Calibri Light" w:hAnsi="Calibri Light" w:cs="Calibri Light"/>
          <w:color w:val="262626" w:themeColor="text1" w:themeTint="D9"/>
          <w:sz w:val="20"/>
          <w:szCs w:val="20"/>
        </w:rPr>
        <w:t>- wyburzeniowe, rozbiórkowe, wykończeniowe, wodno-kanalizacyjne, elektryczne.</w:t>
      </w:r>
    </w:p>
    <w:p w14:paraId="2B511EEF" w14:textId="28214842" w:rsidR="00FB14CA" w:rsidRPr="00E22C74" w:rsidRDefault="00FB14CA" w:rsidP="00587C21">
      <w:pPr>
        <w:spacing w:after="0" w:line="240" w:lineRule="auto"/>
        <w:jc w:val="both"/>
        <w:rPr>
          <w:rFonts w:asciiTheme="majorHAnsi" w:hAnsiTheme="majorHAnsi" w:cstheme="majorHAnsi"/>
          <w:color w:val="262626" w:themeColor="text1" w:themeTint="D9"/>
          <w:sz w:val="18"/>
          <w:szCs w:val="18"/>
        </w:rPr>
      </w:pPr>
      <w:r w:rsidRPr="00E22C74">
        <w:rPr>
          <w:rFonts w:asciiTheme="majorHAnsi" w:hAnsiTheme="majorHAnsi" w:cstheme="majorHAnsi"/>
          <w:color w:val="262626" w:themeColor="text1" w:themeTint="D9"/>
          <w:sz w:val="18"/>
          <w:szCs w:val="18"/>
        </w:rPr>
        <w:t>(zamówienie powinno polegać na powtórzeniu podobnych usług lub robót budowlanych, i powinno być zgodne z jego przedmiotem).</w:t>
      </w:r>
    </w:p>
    <w:p w14:paraId="621C7EC1" w14:textId="77777777" w:rsidR="002C26D4" w:rsidRPr="00E22C74" w:rsidRDefault="002C26D4" w:rsidP="00795652">
      <w:pPr>
        <w:spacing w:after="0" w:line="240" w:lineRule="auto"/>
        <w:jc w:val="both"/>
        <w:rPr>
          <w:rFonts w:asciiTheme="majorHAnsi" w:hAnsiTheme="majorHAnsi" w:cstheme="majorHAnsi"/>
          <w:color w:val="262626" w:themeColor="text1" w:themeTint="D9"/>
          <w:sz w:val="20"/>
          <w:szCs w:val="20"/>
        </w:rPr>
      </w:pPr>
    </w:p>
    <w:p w14:paraId="7A379A56" w14:textId="77777777" w:rsidR="00FB14CA" w:rsidRPr="00E22C74" w:rsidRDefault="00FB14CA" w:rsidP="00795652">
      <w:pPr>
        <w:spacing w:after="0" w:line="240" w:lineRule="auto"/>
        <w:jc w:val="both"/>
        <w:rPr>
          <w:rFonts w:asciiTheme="majorHAnsi" w:hAnsiTheme="majorHAnsi" w:cstheme="majorHAnsi"/>
          <w:color w:val="262626" w:themeColor="text1" w:themeTint="D9"/>
          <w:sz w:val="20"/>
          <w:szCs w:val="20"/>
        </w:rPr>
      </w:pPr>
      <w:r w:rsidRPr="00E22C74">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4228C87B" w14:textId="77777777" w:rsidR="004E5A53" w:rsidRPr="00E22C74"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319FFE9C" w14:textId="77777777" w:rsidR="00CC124D" w:rsidRPr="00E22C74" w:rsidRDefault="004E5A53" w:rsidP="00EF52B3">
      <w:pPr>
        <w:spacing w:after="0" w:line="240" w:lineRule="auto"/>
        <w:ind w:left="11" w:hanging="11"/>
        <w:jc w:val="both"/>
        <w:rPr>
          <w:rFonts w:asciiTheme="majorHAnsi" w:hAnsiTheme="majorHAnsi" w:cstheme="majorHAnsi"/>
          <w:color w:val="262626" w:themeColor="text1" w:themeTint="D9"/>
          <w:sz w:val="20"/>
          <w:szCs w:val="20"/>
        </w:rPr>
      </w:pPr>
      <w:r w:rsidRPr="00E22C74">
        <w:rPr>
          <w:rFonts w:asciiTheme="majorHAnsi" w:hAnsiTheme="majorHAnsi" w:cstheme="majorHAnsi"/>
          <w:color w:val="262626" w:themeColor="text1" w:themeTint="D9"/>
          <w:sz w:val="20"/>
          <w:szCs w:val="20"/>
        </w:rPr>
        <w:t>11.2/  W/w roboty zostaną udzielone w przypadku zaistnienia uzasadnionej potrzeby rozszerzenia zamówienia podstawowego i zostaną zapewnione środki finansowe na ten cel, na podstawie odrębnej umowy</w:t>
      </w:r>
      <w:r w:rsidR="00CC124D" w:rsidRPr="00E22C74">
        <w:rPr>
          <w:rFonts w:asciiTheme="majorHAnsi" w:hAnsiTheme="majorHAnsi" w:cstheme="majorHAnsi"/>
          <w:color w:val="262626" w:themeColor="text1" w:themeTint="D9"/>
          <w:sz w:val="20"/>
          <w:szCs w:val="20"/>
        </w:rPr>
        <w:t>.</w:t>
      </w:r>
    </w:p>
    <w:p w14:paraId="61F77E09" w14:textId="77777777" w:rsidR="00CC124D" w:rsidRPr="00E22C74" w:rsidRDefault="00CC124D" w:rsidP="00EF52B3">
      <w:pPr>
        <w:spacing w:after="0" w:line="240" w:lineRule="auto"/>
        <w:ind w:left="11" w:hanging="11"/>
        <w:jc w:val="both"/>
        <w:rPr>
          <w:rFonts w:asciiTheme="majorHAnsi" w:hAnsiTheme="majorHAnsi" w:cstheme="majorHAnsi"/>
          <w:color w:val="262626" w:themeColor="text1" w:themeTint="D9"/>
          <w:sz w:val="20"/>
          <w:szCs w:val="20"/>
        </w:rPr>
      </w:pPr>
    </w:p>
    <w:p w14:paraId="6EAB1787" w14:textId="77777777" w:rsidR="001C3E1D" w:rsidRPr="00E22C74" w:rsidRDefault="001C3E1D" w:rsidP="00EF52B3">
      <w:pPr>
        <w:spacing w:after="0" w:line="240" w:lineRule="auto"/>
        <w:jc w:val="both"/>
        <w:rPr>
          <w:rFonts w:asciiTheme="majorHAnsi" w:hAnsiTheme="majorHAnsi" w:cstheme="majorHAnsi"/>
          <w:color w:val="262626" w:themeColor="text1" w:themeTint="D9"/>
          <w:sz w:val="20"/>
          <w:szCs w:val="20"/>
        </w:rPr>
      </w:pPr>
      <w:r w:rsidRPr="00E22C74">
        <w:rPr>
          <w:rFonts w:asciiTheme="majorHAnsi" w:hAnsiTheme="majorHAnsi" w:cstheme="majorHAnsi"/>
          <w:color w:val="262626" w:themeColor="text1" w:themeTint="D9"/>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34B28457" w14:textId="77777777" w:rsidR="00EF52B3" w:rsidRPr="00E22C74" w:rsidRDefault="00EF52B3" w:rsidP="00EF52B3">
      <w:pPr>
        <w:spacing w:after="0" w:line="240" w:lineRule="auto"/>
        <w:jc w:val="both"/>
        <w:rPr>
          <w:rFonts w:asciiTheme="majorHAnsi" w:hAnsiTheme="majorHAnsi" w:cstheme="majorHAnsi"/>
          <w:color w:val="262626" w:themeColor="text1" w:themeTint="D9"/>
          <w:sz w:val="20"/>
          <w:szCs w:val="20"/>
        </w:rPr>
      </w:pPr>
    </w:p>
    <w:p w14:paraId="3F8BBF78" w14:textId="77777777" w:rsidR="00EF52B3" w:rsidRPr="00E22C74" w:rsidRDefault="00EF52B3" w:rsidP="00EF52B3">
      <w:pPr>
        <w:spacing w:after="0" w:line="240" w:lineRule="auto"/>
        <w:jc w:val="both"/>
        <w:rPr>
          <w:rFonts w:asciiTheme="majorHAnsi" w:hAnsiTheme="majorHAnsi" w:cstheme="majorHAnsi"/>
          <w:color w:val="262626" w:themeColor="text1" w:themeTint="D9"/>
          <w:sz w:val="20"/>
          <w:szCs w:val="20"/>
          <w:lang w:eastAsia="en-US"/>
        </w:rPr>
      </w:pPr>
      <w:r w:rsidRPr="00E22C74">
        <w:rPr>
          <w:rFonts w:asciiTheme="majorHAnsi" w:hAnsiTheme="majorHAnsi" w:cstheme="majorHAnsi"/>
          <w:color w:val="262626" w:themeColor="text1" w:themeTint="D9"/>
          <w:sz w:val="20"/>
          <w:szCs w:val="20"/>
          <w:lang w:eastAsia="en-US"/>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w:t>
      </w:r>
    </w:p>
    <w:p w14:paraId="6F3D2B78" w14:textId="77777777" w:rsidR="00EF52B3" w:rsidRPr="00DB36B8" w:rsidRDefault="00EF52B3" w:rsidP="00EF52B3">
      <w:pPr>
        <w:spacing w:after="0" w:line="240" w:lineRule="auto"/>
        <w:jc w:val="both"/>
        <w:rPr>
          <w:rFonts w:asciiTheme="majorHAnsi" w:hAnsiTheme="majorHAnsi" w:cstheme="majorHAnsi"/>
          <w:color w:val="C00000"/>
          <w:sz w:val="20"/>
          <w:szCs w:val="20"/>
          <w:lang w:eastAsia="en-US"/>
        </w:rPr>
      </w:pPr>
    </w:p>
    <w:p w14:paraId="1FCB4005" w14:textId="77777777" w:rsidR="00E71DA3" w:rsidRPr="00DB36B8" w:rsidRDefault="00E71DA3" w:rsidP="00EF52B3">
      <w:pPr>
        <w:spacing w:after="0" w:line="240" w:lineRule="auto"/>
        <w:jc w:val="both"/>
        <w:rPr>
          <w:rFonts w:asciiTheme="majorHAnsi" w:hAnsiTheme="majorHAnsi" w:cstheme="majorHAnsi"/>
          <w:color w:val="262626" w:themeColor="text1" w:themeTint="D9"/>
          <w:sz w:val="20"/>
          <w:szCs w:val="20"/>
        </w:rPr>
      </w:pPr>
      <w:r w:rsidRPr="00DB36B8">
        <w:rPr>
          <w:rFonts w:asciiTheme="majorHAnsi" w:hAnsiTheme="majorHAnsi" w:cstheme="majorHAnsi"/>
          <w:color w:val="262626" w:themeColor="text1" w:themeTint="D9"/>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363BA8F"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33F8E960"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BAE76CB"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AC97F5A" w14:textId="0EDE4690" w:rsidR="004B646B"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E48058"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9FA845" w14:textId="3B52923A"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7777777" w:rsidR="001C3E1D" w:rsidRPr="002E768A" w:rsidRDefault="00DB0FEF" w:rsidP="00CC124D">
      <w:pPr>
        <w:spacing w:after="0" w:line="240" w:lineRule="auto"/>
        <w:jc w:val="both"/>
        <w:rPr>
          <w:rFonts w:asciiTheme="majorHAnsi" w:hAnsiTheme="majorHAnsi" w:cstheme="majorHAnsi"/>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4103238" w14:textId="75C1EB58" w:rsidR="004E5A53" w:rsidRDefault="004E5A53"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F64DC1">
      <w:pPr>
        <w:spacing w:after="0" w:line="240" w:lineRule="auto"/>
        <w:jc w:val="both"/>
        <w:rPr>
          <w:rFonts w:asciiTheme="majorHAnsi" w:hAnsiTheme="majorHAnsi" w:cstheme="majorHAnsi"/>
          <w:color w:val="262626" w:themeColor="text1" w:themeTint="D9"/>
          <w:sz w:val="20"/>
          <w:szCs w:val="20"/>
        </w:rPr>
      </w:pPr>
      <w:bookmarkStart w:id="3"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2224BCA8" w14:textId="77777777" w:rsidR="00DB36B8" w:rsidRPr="0066030B" w:rsidRDefault="00E458A9" w:rsidP="00DB36B8">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587C21">
        <w:rPr>
          <w:rFonts w:asciiTheme="majorHAnsi" w:hAnsiTheme="majorHAnsi" w:cstheme="majorHAnsi"/>
          <w:color w:val="262626" w:themeColor="text1" w:themeTint="D9"/>
          <w:sz w:val="20"/>
          <w:szCs w:val="20"/>
        </w:rPr>
        <w:t xml:space="preserve">17.2/ </w:t>
      </w:r>
      <w:r w:rsidR="00FB14CA" w:rsidRPr="00587C21">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587C21">
        <w:rPr>
          <w:rFonts w:asciiTheme="majorHAnsi" w:hAnsiTheme="majorHAnsi" w:cstheme="majorHAnsi"/>
          <w:color w:val="262626" w:themeColor="text1" w:themeTint="D9"/>
          <w:sz w:val="20"/>
          <w:szCs w:val="20"/>
        </w:rPr>
        <w:t xml:space="preserve"> </w:t>
      </w:r>
      <w:r w:rsidR="00FB14CA" w:rsidRPr="00587C21">
        <w:rPr>
          <w:rFonts w:asciiTheme="majorHAnsi" w:hAnsiTheme="majorHAnsi" w:cstheme="majorHAnsi"/>
          <w:color w:val="262626" w:themeColor="text1" w:themeTint="D9"/>
          <w:sz w:val="20"/>
          <w:szCs w:val="20"/>
        </w:rPr>
        <w:t>w celu związanym z przedmiotowym postępowaniem o udzielenie zamówienia publicznego pn.</w:t>
      </w:r>
      <w:r w:rsidR="00F64DC1" w:rsidRPr="00587C21">
        <w:rPr>
          <w:rFonts w:asciiTheme="majorHAnsi" w:hAnsiTheme="majorHAnsi" w:cstheme="majorHAnsi"/>
          <w:color w:val="262626" w:themeColor="text1" w:themeTint="D9"/>
          <w:sz w:val="20"/>
          <w:szCs w:val="20"/>
        </w:rPr>
        <w:t>:</w:t>
      </w:r>
      <w:r w:rsidR="00FB14CA" w:rsidRPr="00587C21">
        <w:rPr>
          <w:rFonts w:asciiTheme="majorHAnsi" w:hAnsiTheme="majorHAnsi" w:cstheme="majorHAnsi"/>
          <w:color w:val="262626" w:themeColor="text1" w:themeTint="D9"/>
          <w:sz w:val="20"/>
          <w:szCs w:val="20"/>
        </w:rPr>
        <w:t xml:space="preserve"> </w:t>
      </w:r>
      <w:r w:rsidR="00587C21" w:rsidRPr="00587C21">
        <w:rPr>
          <w:rFonts w:asciiTheme="majorHAnsi" w:hAnsiTheme="majorHAnsi" w:cstheme="majorHAnsi"/>
          <w:color w:val="262626" w:themeColor="text1" w:themeTint="D9"/>
          <w:sz w:val="20"/>
          <w:szCs w:val="20"/>
        </w:rPr>
        <w:t xml:space="preserve"> </w:t>
      </w:r>
      <w:r w:rsidR="00DB36B8" w:rsidRPr="0066030B">
        <w:rPr>
          <w:rFonts w:asciiTheme="majorHAnsi" w:hAnsiTheme="majorHAnsi" w:cstheme="majorHAnsi"/>
          <w:b/>
          <w:color w:val="262626" w:themeColor="text1" w:themeTint="D9"/>
          <w:sz w:val="20"/>
          <w:szCs w:val="20"/>
        </w:rPr>
        <w:t>Przebudowa i wyposażenie pomieszczeń budynku przy ul. Kubusia Puchatka w Pruszkowie w celu realizacji zadania pn</w:t>
      </w:r>
      <w:r w:rsidR="00DB36B8">
        <w:rPr>
          <w:rFonts w:asciiTheme="majorHAnsi" w:hAnsiTheme="majorHAnsi" w:cstheme="majorHAnsi"/>
          <w:b/>
          <w:color w:val="262626" w:themeColor="text1" w:themeTint="D9"/>
          <w:sz w:val="20"/>
          <w:szCs w:val="20"/>
        </w:rPr>
        <w:t>.</w:t>
      </w:r>
      <w:r w:rsidR="00DB36B8" w:rsidRPr="0066030B">
        <w:rPr>
          <w:rFonts w:asciiTheme="majorHAnsi" w:hAnsiTheme="majorHAnsi" w:cstheme="majorHAnsi"/>
          <w:b/>
          <w:color w:val="262626" w:themeColor="text1" w:themeTint="D9"/>
          <w:sz w:val="20"/>
          <w:szCs w:val="20"/>
        </w:rPr>
        <w:t xml:space="preserve"> Utworzenie lub wyposażenie Dziennego Domu „Seniora+”/Klubu „Seniora+” w Pruszkowie.</w:t>
      </w:r>
      <w:r w:rsidR="00DB36B8" w:rsidRPr="0066030B">
        <w:rPr>
          <w:rFonts w:asciiTheme="majorHAnsi" w:hAnsiTheme="majorHAnsi" w:cstheme="majorHAnsi"/>
          <w:color w:val="262626" w:themeColor="text1" w:themeTint="D9"/>
          <w:sz w:val="20"/>
          <w:szCs w:val="20"/>
        </w:rPr>
        <w:t xml:space="preserve"> </w:t>
      </w:r>
    </w:p>
    <w:p w14:paraId="7BDFE07E" w14:textId="766635CC" w:rsidR="00F64DC1" w:rsidRDefault="00F64DC1" w:rsidP="00DB36B8">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08ECB88E" w14:textId="52AAC1F6" w:rsidR="00FB14CA" w:rsidRPr="009D538D" w:rsidRDefault="00E458A9" w:rsidP="00F64DC1">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7C70CDA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0E8EE7CD"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F64DC1">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F64DC1">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77777777"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B87A4C" w:rsidRPr="004B646B">
        <w:rPr>
          <w:rFonts w:asciiTheme="majorHAnsi" w:hAnsiTheme="majorHAnsi" w:cstheme="majorHAnsi"/>
          <w:b/>
          <w:bCs/>
          <w:color w:val="262626" w:themeColor="text1" w:themeTint="D9"/>
          <w:sz w:val="20"/>
          <w:szCs w:val="20"/>
        </w:rPr>
        <w:t>6</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2958B1" w:rsidRPr="00187782">
        <w:rPr>
          <w:rFonts w:ascii="Calibri Light" w:hAnsi="Calibri Light"/>
          <w:b/>
          <w:bCs/>
          <w:color w:val="262626" w:themeColor="text1" w:themeTint="D9"/>
          <w:sz w:val="20"/>
          <w:szCs w:val="20"/>
        </w:rPr>
        <w:t>- Wykaz osób, które będą uczestniczyć w wykonywaniu przedmiotu zamówienia.</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A3E67ED" w14:textId="77777777"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3"/>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F64DC1" w:rsidRDefault="00E458A9" w:rsidP="00F64DC1">
      <w:pPr>
        <w:spacing w:after="0" w:line="240" w:lineRule="auto"/>
        <w:rPr>
          <w:rFonts w:asciiTheme="majorHAnsi" w:hAnsiTheme="majorHAnsi" w:cstheme="majorHAnsi"/>
          <w:b/>
          <w:bCs/>
          <w:color w:val="262626" w:themeColor="text1" w:themeTint="D9"/>
          <w:sz w:val="20"/>
          <w:szCs w:val="20"/>
        </w:rPr>
      </w:pPr>
      <w:r w:rsidRPr="00F64DC1">
        <w:rPr>
          <w:rFonts w:asciiTheme="majorHAnsi" w:hAnsiTheme="majorHAnsi" w:cstheme="majorHAnsi"/>
          <w:b/>
          <w:bCs/>
          <w:color w:val="262626" w:themeColor="text1" w:themeTint="D9"/>
          <w:sz w:val="20"/>
          <w:szCs w:val="20"/>
        </w:rPr>
        <w:t xml:space="preserve">1.1/ </w:t>
      </w:r>
      <w:r w:rsidR="006D3D6A" w:rsidRPr="00F64DC1">
        <w:rPr>
          <w:rFonts w:asciiTheme="majorHAnsi" w:hAnsiTheme="majorHAnsi" w:cstheme="majorHAnsi"/>
          <w:b/>
          <w:bCs/>
          <w:color w:val="262626" w:themeColor="text1" w:themeTint="D9"/>
          <w:sz w:val="20"/>
          <w:szCs w:val="20"/>
        </w:rPr>
        <w:t>Przedmiotem zamówienia jest:</w:t>
      </w:r>
    </w:p>
    <w:p w14:paraId="0C003EFB" w14:textId="77777777" w:rsidR="0085768D" w:rsidRPr="00F64DC1" w:rsidRDefault="0085768D" w:rsidP="00F64DC1">
      <w:pPr>
        <w:spacing w:after="0" w:line="240" w:lineRule="auto"/>
        <w:rPr>
          <w:rFonts w:asciiTheme="majorHAnsi" w:hAnsiTheme="majorHAnsi" w:cstheme="majorHAnsi"/>
          <w:color w:val="262626" w:themeColor="text1" w:themeTint="D9"/>
          <w:sz w:val="20"/>
          <w:szCs w:val="20"/>
        </w:rPr>
      </w:pPr>
    </w:p>
    <w:p w14:paraId="59144306" w14:textId="77777777" w:rsidR="00DB36B8" w:rsidRPr="0066030B" w:rsidRDefault="00DB36B8" w:rsidP="00DB36B8">
      <w:pPr>
        <w:shd w:val="clear" w:color="auto" w:fill="FFFFFF" w:themeFill="background1"/>
        <w:spacing w:after="0" w:line="240" w:lineRule="auto"/>
        <w:rPr>
          <w:rFonts w:asciiTheme="majorHAnsi" w:hAnsiTheme="majorHAnsi" w:cstheme="majorHAnsi"/>
          <w:color w:val="262626" w:themeColor="text1" w:themeTint="D9"/>
          <w:sz w:val="20"/>
          <w:szCs w:val="20"/>
        </w:rPr>
      </w:pPr>
      <w:r w:rsidRPr="0066030B">
        <w:rPr>
          <w:rFonts w:asciiTheme="majorHAnsi" w:hAnsiTheme="majorHAnsi" w:cstheme="majorHAnsi"/>
          <w:b/>
          <w:color w:val="262626" w:themeColor="text1" w:themeTint="D9"/>
          <w:sz w:val="20"/>
          <w:szCs w:val="20"/>
        </w:rPr>
        <w:t>Przebudowa i wyposażenie pomieszczeń budynku przy ul. Kubusia Puchatka w Pruszkowie w celu realizacji zadania pn</w:t>
      </w:r>
      <w:r>
        <w:rPr>
          <w:rFonts w:asciiTheme="majorHAnsi" w:hAnsiTheme="majorHAnsi" w:cstheme="majorHAnsi"/>
          <w:b/>
          <w:color w:val="262626" w:themeColor="text1" w:themeTint="D9"/>
          <w:sz w:val="20"/>
          <w:szCs w:val="20"/>
        </w:rPr>
        <w:t>.</w:t>
      </w:r>
      <w:r w:rsidRPr="0066030B">
        <w:rPr>
          <w:rFonts w:asciiTheme="majorHAnsi" w:hAnsiTheme="majorHAnsi" w:cstheme="majorHAnsi"/>
          <w:b/>
          <w:color w:val="262626" w:themeColor="text1" w:themeTint="D9"/>
          <w:sz w:val="20"/>
          <w:szCs w:val="20"/>
        </w:rPr>
        <w:t xml:space="preserve"> Utworzenie lub wyposażenie Dziennego Domu „Seniora+”/Klubu „Seniora+” w Pruszkowie.</w:t>
      </w:r>
      <w:r w:rsidRPr="0066030B">
        <w:rPr>
          <w:rFonts w:asciiTheme="majorHAnsi" w:hAnsiTheme="majorHAnsi" w:cstheme="majorHAnsi"/>
          <w:color w:val="262626" w:themeColor="text1" w:themeTint="D9"/>
          <w:sz w:val="20"/>
          <w:szCs w:val="20"/>
        </w:rPr>
        <w:t xml:space="preserve"> </w:t>
      </w:r>
    </w:p>
    <w:p w14:paraId="53B93B3C" w14:textId="77777777" w:rsidR="004C1129" w:rsidRPr="00F64DC1" w:rsidRDefault="004C1129" w:rsidP="00B3218C">
      <w:pPr>
        <w:spacing w:after="0" w:line="240" w:lineRule="auto"/>
        <w:rPr>
          <w:rFonts w:asciiTheme="majorHAnsi" w:hAnsiTheme="majorHAnsi" w:cstheme="majorHAnsi"/>
          <w:b/>
          <w:bCs/>
          <w:color w:val="262626" w:themeColor="text1" w:themeTint="D9"/>
          <w:sz w:val="20"/>
          <w:szCs w:val="20"/>
        </w:rPr>
      </w:pPr>
    </w:p>
    <w:p w14:paraId="042242E5" w14:textId="52585EF0" w:rsidR="004C1129" w:rsidRPr="00F64DC1" w:rsidRDefault="007E6F19" w:rsidP="00B3218C">
      <w:pPr>
        <w:spacing w:after="0" w:line="240" w:lineRule="auto"/>
        <w:rPr>
          <w:rFonts w:asciiTheme="majorHAnsi" w:hAnsiTheme="majorHAnsi" w:cstheme="majorHAnsi"/>
          <w:b/>
          <w:color w:val="262626" w:themeColor="text1" w:themeTint="D9"/>
          <w:sz w:val="20"/>
          <w:szCs w:val="20"/>
          <w:lang w:eastAsia="en-US"/>
        </w:rPr>
      </w:pPr>
      <w:r w:rsidRPr="00F64DC1">
        <w:rPr>
          <w:rFonts w:asciiTheme="majorHAnsi" w:hAnsiTheme="majorHAnsi" w:cstheme="majorHAnsi"/>
          <w:b/>
          <w:bCs/>
          <w:color w:val="262626" w:themeColor="text1" w:themeTint="D9"/>
          <w:sz w:val="20"/>
          <w:szCs w:val="20"/>
        </w:rPr>
        <w:t xml:space="preserve">1.2/ </w:t>
      </w:r>
      <w:r w:rsidR="0037140B">
        <w:rPr>
          <w:rFonts w:asciiTheme="majorHAnsi" w:hAnsiTheme="majorHAnsi" w:cstheme="majorHAnsi"/>
          <w:b/>
          <w:color w:val="262626" w:themeColor="text1" w:themeTint="D9"/>
          <w:sz w:val="20"/>
          <w:szCs w:val="20"/>
          <w:lang w:eastAsia="en-US"/>
        </w:rPr>
        <w:t>O</w:t>
      </w:r>
      <w:r w:rsidR="004C1129" w:rsidRPr="00F64DC1">
        <w:rPr>
          <w:rFonts w:asciiTheme="majorHAnsi" w:hAnsiTheme="majorHAnsi" w:cstheme="majorHAnsi"/>
          <w:b/>
          <w:color w:val="262626" w:themeColor="text1" w:themeTint="D9"/>
          <w:sz w:val="20"/>
          <w:szCs w:val="20"/>
          <w:lang w:eastAsia="en-US"/>
        </w:rPr>
        <w:t>pis przedmiotu zamówienia:</w:t>
      </w:r>
    </w:p>
    <w:p w14:paraId="7ECD1C47" w14:textId="77777777" w:rsidR="00F64DC1" w:rsidRDefault="00F64DC1" w:rsidP="00B3218C">
      <w:pPr>
        <w:spacing w:after="0" w:line="240" w:lineRule="auto"/>
        <w:jc w:val="both"/>
        <w:rPr>
          <w:rFonts w:asciiTheme="majorHAnsi" w:hAnsiTheme="majorHAnsi" w:cstheme="majorHAnsi"/>
          <w:b/>
          <w:color w:val="333333"/>
          <w:sz w:val="20"/>
          <w:szCs w:val="20"/>
        </w:rPr>
      </w:pPr>
    </w:p>
    <w:p w14:paraId="7BFA71F1" w14:textId="77777777" w:rsidR="00DB36B8" w:rsidRPr="00B3218C" w:rsidRDefault="00DB36B8" w:rsidP="00B3218C">
      <w:pPr>
        <w:spacing w:after="0" w:line="240" w:lineRule="auto"/>
        <w:jc w:val="both"/>
        <w:rPr>
          <w:rFonts w:ascii="Calibri Light" w:hAnsi="Calibri Light" w:cs="Calibri Light"/>
          <w:color w:val="262626" w:themeColor="text1" w:themeTint="D9"/>
          <w:sz w:val="20"/>
          <w:szCs w:val="20"/>
        </w:rPr>
      </w:pPr>
      <w:r w:rsidRPr="00B3218C">
        <w:rPr>
          <w:rFonts w:ascii="Calibri Light" w:hAnsi="Calibri Light" w:cs="Calibri Light"/>
          <w:color w:val="262626" w:themeColor="text1" w:themeTint="D9"/>
          <w:sz w:val="20"/>
          <w:szCs w:val="20"/>
        </w:rPr>
        <w:t>Roboty obejmą istniejące pomieszczenia w budynku przy ul Kubusia Puchatka w Pruszkowie. W wyniku przebudowy powstanie klub/dzienny dom pobytu dla seniorów składający się z sali zajęć, niewielkiego aneksu kuchennego, toalet w tym jednej dla niepełnosprawnych, pomieszczenia dla obsługi oraz szatni. Na roboty budowlane i instalacyjne złożą się:</w:t>
      </w:r>
    </w:p>
    <w:p w14:paraId="51F22369" w14:textId="7A9FA0B9" w:rsidR="00DB36B8" w:rsidRPr="00B3218C" w:rsidRDefault="00B3218C" w:rsidP="00B3218C">
      <w:pPr>
        <w:suppressAutoHyphens/>
        <w:autoSpaceDE w:val="0"/>
        <w:autoSpaceDN w:val="0"/>
        <w:adjustRightInd w:val="0"/>
        <w:spacing w:after="0" w:line="240" w:lineRule="auto"/>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 xml:space="preserve">a/ </w:t>
      </w:r>
      <w:r w:rsidR="00DB36B8" w:rsidRPr="00B3218C">
        <w:rPr>
          <w:rFonts w:ascii="Calibri Light" w:hAnsi="Calibri Light" w:cs="Calibri Light"/>
          <w:color w:val="262626" w:themeColor="text1" w:themeTint="D9"/>
          <w:sz w:val="20"/>
          <w:szCs w:val="20"/>
        </w:rPr>
        <w:t>Prace rozbiórkowe polegające między innymi na demontażu schodów wejściowych, urządzeń sanitarnych i elektrycznych, obudów i ścian z płyt GK, drzwi i ościeżnic, ścian murowanych itp. według projektu,</w:t>
      </w:r>
    </w:p>
    <w:p w14:paraId="51454C89" w14:textId="29AA0241" w:rsidR="00DB36B8" w:rsidRPr="00B3218C" w:rsidRDefault="00B3218C" w:rsidP="00B3218C">
      <w:pPr>
        <w:suppressAutoHyphens/>
        <w:autoSpaceDE w:val="0"/>
        <w:autoSpaceDN w:val="0"/>
        <w:adjustRightInd w:val="0"/>
        <w:spacing w:after="0" w:line="240" w:lineRule="auto"/>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 xml:space="preserve">b/ </w:t>
      </w:r>
      <w:r w:rsidR="00DB36B8" w:rsidRPr="00B3218C">
        <w:rPr>
          <w:rFonts w:ascii="Calibri Light" w:hAnsi="Calibri Light" w:cs="Calibri Light"/>
          <w:color w:val="262626" w:themeColor="text1" w:themeTint="D9"/>
          <w:sz w:val="20"/>
          <w:szCs w:val="20"/>
        </w:rPr>
        <w:t xml:space="preserve">Prace budowlane polegające między innymi na wykonaniu nowych otworów drzwiowych, ścian i sufitów murowanych i z płyt GK, posadzek </w:t>
      </w:r>
      <w:proofErr w:type="spellStart"/>
      <w:r w:rsidR="00DB36B8" w:rsidRPr="00B3218C">
        <w:rPr>
          <w:rFonts w:ascii="Calibri Light" w:hAnsi="Calibri Light" w:cs="Calibri Light"/>
          <w:color w:val="262626" w:themeColor="text1" w:themeTint="D9"/>
          <w:sz w:val="20"/>
          <w:szCs w:val="20"/>
        </w:rPr>
        <w:t>gresowych</w:t>
      </w:r>
      <w:proofErr w:type="spellEnd"/>
      <w:r w:rsidR="00DB36B8" w:rsidRPr="00B3218C">
        <w:rPr>
          <w:rFonts w:ascii="Calibri Light" w:hAnsi="Calibri Light" w:cs="Calibri Light"/>
          <w:color w:val="262626" w:themeColor="text1" w:themeTint="D9"/>
          <w:sz w:val="20"/>
          <w:szCs w:val="20"/>
        </w:rPr>
        <w:t xml:space="preserve"> i wykładzin winylowych, tynków i powierzchni pokrytych glazurą. Montaż drzwi i inne roboty zgodnie z projektem,</w:t>
      </w:r>
    </w:p>
    <w:p w14:paraId="6A95F1FE" w14:textId="32C0513A" w:rsidR="00DB36B8" w:rsidRPr="00B3218C" w:rsidRDefault="00B3218C" w:rsidP="00B3218C">
      <w:pPr>
        <w:suppressAutoHyphens/>
        <w:autoSpaceDE w:val="0"/>
        <w:autoSpaceDN w:val="0"/>
        <w:adjustRightInd w:val="0"/>
        <w:spacing w:after="0" w:line="240" w:lineRule="auto"/>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 xml:space="preserve">c/ </w:t>
      </w:r>
      <w:r w:rsidR="00DB36B8" w:rsidRPr="00B3218C">
        <w:rPr>
          <w:rFonts w:ascii="Calibri Light" w:hAnsi="Calibri Light" w:cs="Calibri Light"/>
          <w:color w:val="262626" w:themeColor="text1" w:themeTint="D9"/>
          <w:sz w:val="20"/>
          <w:szCs w:val="20"/>
        </w:rPr>
        <w:t>Prace wykończeniowe polegające na malowaniu ścian i sufitów, montażu wyposażenia łazienek, montażu zabudów meblowych i inne opisane w projekcie,</w:t>
      </w:r>
    </w:p>
    <w:p w14:paraId="15718F64" w14:textId="65560076" w:rsidR="00DB36B8" w:rsidRPr="00B3218C" w:rsidRDefault="00B3218C" w:rsidP="00B3218C">
      <w:pPr>
        <w:suppressAutoHyphens/>
        <w:autoSpaceDE w:val="0"/>
        <w:autoSpaceDN w:val="0"/>
        <w:adjustRightInd w:val="0"/>
        <w:spacing w:after="0" w:line="240" w:lineRule="auto"/>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 xml:space="preserve">d/ </w:t>
      </w:r>
      <w:r w:rsidR="00DB36B8" w:rsidRPr="00B3218C">
        <w:rPr>
          <w:rFonts w:ascii="Calibri Light" w:hAnsi="Calibri Light" w:cs="Calibri Light"/>
          <w:color w:val="262626" w:themeColor="text1" w:themeTint="D9"/>
          <w:sz w:val="20"/>
          <w:szCs w:val="20"/>
        </w:rPr>
        <w:t>Roboty sanitarne polegające na przebudowie i budowie instalacji wodno-kanalizacyjnej, instalacji wentylacji i klimatyzacji zgodnie z projektem,</w:t>
      </w:r>
    </w:p>
    <w:p w14:paraId="4096BB4E" w14:textId="6BE3DD8A" w:rsidR="00DB36B8" w:rsidRPr="00B3218C" w:rsidRDefault="00B3218C" w:rsidP="00B3218C">
      <w:pPr>
        <w:suppressAutoHyphens/>
        <w:autoSpaceDE w:val="0"/>
        <w:autoSpaceDN w:val="0"/>
        <w:adjustRightInd w:val="0"/>
        <w:spacing w:after="0" w:line="240" w:lineRule="auto"/>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 xml:space="preserve">e/ </w:t>
      </w:r>
      <w:r w:rsidR="00DB36B8" w:rsidRPr="00B3218C">
        <w:rPr>
          <w:rFonts w:ascii="Calibri Light" w:hAnsi="Calibri Light" w:cs="Calibri Light"/>
          <w:color w:val="262626" w:themeColor="text1" w:themeTint="D9"/>
          <w:sz w:val="20"/>
          <w:szCs w:val="20"/>
        </w:rPr>
        <w:t>Roboty elektryczne takie jak demontaż starej i montaż nowej instalacji elektrycznej, montaż wyposażenia elektrycznego, pomiary itp. zgodnie z projektem.</w:t>
      </w:r>
    </w:p>
    <w:p w14:paraId="719C8037" w14:textId="6D272FF2" w:rsidR="00DB36B8" w:rsidRPr="00B3218C" w:rsidRDefault="00B3218C" w:rsidP="00B3218C">
      <w:pPr>
        <w:suppressAutoHyphens/>
        <w:autoSpaceDE w:val="0"/>
        <w:autoSpaceDN w:val="0"/>
        <w:adjustRightInd w:val="0"/>
        <w:spacing w:after="0" w:line="240" w:lineRule="auto"/>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 xml:space="preserve">f/ </w:t>
      </w:r>
      <w:r w:rsidR="00DB36B8" w:rsidRPr="00B3218C">
        <w:rPr>
          <w:rFonts w:ascii="Calibri Light" w:hAnsi="Calibri Light" w:cs="Calibri Light"/>
          <w:color w:val="262626" w:themeColor="text1" w:themeTint="D9"/>
          <w:sz w:val="20"/>
          <w:szCs w:val="20"/>
        </w:rPr>
        <w:t>Prace zewnętrzne, w tym wykonanie pochylni dla osób niepełnosprawnych.</w:t>
      </w:r>
    </w:p>
    <w:p w14:paraId="1BEFB8DE" w14:textId="49F4A6F4" w:rsidR="00DB36B8" w:rsidRPr="00B3218C" w:rsidRDefault="00B3218C" w:rsidP="00B3218C">
      <w:pPr>
        <w:suppressAutoHyphens/>
        <w:autoSpaceDE w:val="0"/>
        <w:autoSpaceDN w:val="0"/>
        <w:adjustRightInd w:val="0"/>
        <w:spacing w:after="0" w:line="240" w:lineRule="auto"/>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 xml:space="preserve">g/ </w:t>
      </w:r>
      <w:r w:rsidR="00DB36B8" w:rsidRPr="00B3218C">
        <w:rPr>
          <w:rFonts w:ascii="Calibri Light" w:hAnsi="Calibri Light" w:cs="Calibri Light"/>
          <w:color w:val="262626" w:themeColor="text1" w:themeTint="D9"/>
          <w:sz w:val="20"/>
          <w:szCs w:val="20"/>
        </w:rPr>
        <w:t>Prace porządkowe, uruchomienie instalacji i systemów.</w:t>
      </w:r>
    </w:p>
    <w:p w14:paraId="0417625B" w14:textId="18D333CB" w:rsidR="00E21436" w:rsidRDefault="00E21436" w:rsidP="00B3218C">
      <w:pPr>
        <w:spacing w:after="0" w:line="240" w:lineRule="auto"/>
        <w:jc w:val="both"/>
        <w:rPr>
          <w:rFonts w:asciiTheme="majorHAnsi" w:hAnsiTheme="majorHAnsi" w:cstheme="majorHAnsi"/>
          <w:iCs/>
          <w:color w:val="333333"/>
          <w:sz w:val="20"/>
          <w:szCs w:val="20"/>
        </w:rPr>
      </w:pPr>
    </w:p>
    <w:p w14:paraId="502DB689" w14:textId="77777777" w:rsidR="007C50EB" w:rsidRPr="00F64DC1" w:rsidRDefault="007C50EB" w:rsidP="00B3218C">
      <w:pPr>
        <w:spacing w:after="0" w:line="240" w:lineRule="auto"/>
        <w:rPr>
          <w:rFonts w:asciiTheme="majorHAnsi" w:hAnsiTheme="majorHAnsi" w:cstheme="majorHAnsi"/>
          <w:color w:val="262626" w:themeColor="text1" w:themeTint="D9"/>
          <w:sz w:val="20"/>
          <w:szCs w:val="20"/>
          <w:u w:val="single"/>
        </w:rPr>
      </w:pPr>
      <w:r w:rsidRPr="0037140B">
        <w:rPr>
          <w:rFonts w:asciiTheme="majorHAnsi" w:hAnsiTheme="majorHAnsi" w:cstheme="majorHAnsi"/>
          <w:iCs/>
          <w:color w:val="262626" w:themeColor="text1" w:themeTint="D9"/>
          <w:sz w:val="20"/>
          <w:szCs w:val="20"/>
          <w:u w:val="single"/>
        </w:rPr>
        <w:t>Szczegółowy opis przedmiotu zamówienia opisuje dokumentacja projektowa, Szczegółowe Specyfikacje Wykonania i Odbioru</w:t>
      </w:r>
      <w:r w:rsidRPr="00F64DC1">
        <w:rPr>
          <w:rFonts w:asciiTheme="majorHAnsi" w:hAnsiTheme="majorHAnsi" w:cstheme="majorHAnsi"/>
          <w:color w:val="262626" w:themeColor="text1" w:themeTint="D9"/>
          <w:sz w:val="20"/>
          <w:szCs w:val="20"/>
          <w:u w:val="single"/>
        </w:rPr>
        <w:t xml:space="preserve"> Robót Budowlanych stanowiące załączniki do niniejszej SWZ.</w:t>
      </w:r>
    </w:p>
    <w:p w14:paraId="04C07B1E" w14:textId="77777777" w:rsidR="00557A25" w:rsidRPr="00F64DC1" w:rsidRDefault="00557A25" w:rsidP="00F64DC1">
      <w:pPr>
        <w:spacing w:after="0" w:line="240" w:lineRule="auto"/>
        <w:rPr>
          <w:rFonts w:asciiTheme="majorHAnsi" w:hAnsiTheme="majorHAnsi" w:cstheme="majorHAnsi"/>
          <w:color w:val="262626" w:themeColor="text1" w:themeTint="D9"/>
          <w:sz w:val="20"/>
          <w:szCs w:val="20"/>
        </w:rPr>
      </w:pPr>
    </w:p>
    <w:p w14:paraId="02157E1F" w14:textId="1326B225" w:rsidR="00587C21" w:rsidRDefault="00587C21" w:rsidP="00A06A42">
      <w:pPr>
        <w:spacing w:after="0" w:line="240" w:lineRule="auto"/>
        <w:rPr>
          <w:rFonts w:asciiTheme="majorHAnsi" w:hAnsiTheme="majorHAnsi" w:cstheme="majorHAnsi"/>
          <w:b/>
          <w:bCs/>
          <w:color w:val="262626" w:themeColor="text1" w:themeTint="D9"/>
          <w:sz w:val="20"/>
          <w:szCs w:val="20"/>
        </w:rPr>
      </w:pPr>
    </w:p>
    <w:p w14:paraId="4E8CE0D3" w14:textId="0D99DF03" w:rsidR="00B3218C" w:rsidRDefault="00B3218C" w:rsidP="00A06A42">
      <w:pPr>
        <w:spacing w:after="0" w:line="240" w:lineRule="auto"/>
        <w:rPr>
          <w:rFonts w:asciiTheme="majorHAnsi" w:hAnsiTheme="majorHAnsi" w:cstheme="majorHAnsi"/>
          <w:b/>
          <w:bCs/>
          <w:color w:val="262626" w:themeColor="text1" w:themeTint="D9"/>
          <w:sz w:val="20"/>
          <w:szCs w:val="20"/>
        </w:rPr>
      </w:pPr>
    </w:p>
    <w:p w14:paraId="630D4031" w14:textId="0E648A4B" w:rsidR="00B3218C" w:rsidRDefault="00B3218C" w:rsidP="00A06A42">
      <w:pPr>
        <w:spacing w:after="0" w:line="240" w:lineRule="auto"/>
        <w:rPr>
          <w:rFonts w:asciiTheme="majorHAnsi" w:hAnsiTheme="majorHAnsi" w:cstheme="majorHAnsi"/>
          <w:b/>
          <w:bCs/>
          <w:color w:val="262626" w:themeColor="text1" w:themeTint="D9"/>
          <w:sz w:val="20"/>
          <w:szCs w:val="20"/>
        </w:rPr>
      </w:pPr>
    </w:p>
    <w:p w14:paraId="421A27B4" w14:textId="0071F0AC" w:rsidR="00B3218C" w:rsidRDefault="00B3218C" w:rsidP="00A06A42">
      <w:pPr>
        <w:spacing w:after="0" w:line="240" w:lineRule="auto"/>
        <w:rPr>
          <w:rFonts w:asciiTheme="majorHAnsi" w:hAnsiTheme="majorHAnsi" w:cstheme="majorHAnsi"/>
          <w:b/>
          <w:bCs/>
          <w:color w:val="262626" w:themeColor="text1" w:themeTint="D9"/>
          <w:sz w:val="20"/>
          <w:szCs w:val="20"/>
        </w:rPr>
      </w:pPr>
    </w:p>
    <w:p w14:paraId="2E2AA684" w14:textId="3542D9FD" w:rsidR="00B3218C" w:rsidRDefault="00B3218C" w:rsidP="00A06A42">
      <w:pPr>
        <w:spacing w:after="0" w:line="240" w:lineRule="auto"/>
        <w:rPr>
          <w:rFonts w:asciiTheme="majorHAnsi" w:hAnsiTheme="majorHAnsi" w:cstheme="majorHAnsi"/>
          <w:b/>
          <w:bCs/>
          <w:color w:val="262626" w:themeColor="text1" w:themeTint="D9"/>
          <w:sz w:val="20"/>
          <w:szCs w:val="20"/>
        </w:rPr>
      </w:pPr>
    </w:p>
    <w:p w14:paraId="60B1A18D" w14:textId="77777777" w:rsidR="00B3218C" w:rsidRDefault="00B3218C" w:rsidP="00A06A42">
      <w:pPr>
        <w:spacing w:after="0" w:line="240" w:lineRule="auto"/>
        <w:rPr>
          <w:rFonts w:asciiTheme="majorHAnsi" w:hAnsiTheme="majorHAnsi" w:cstheme="majorHAnsi"/>
          <w:b/>
          <w:bCs/>
          <w:color w:val="262626" w:themeColor="text1" w:themeTint="D9"/>
          <w:sz w:val="20"/>
          <w:szCs w:val="20"/>
        </w:rPr>
      </w:pPr>
    </w:p>
    <w:p w14:paraId="181218EC" w14:textId="4F8B9421" w:rsidR="006D3D6A" w:rsidRPr="00B3218C" w:rsidRDefault="007E6F19" w:rsidP="00B3218C">
      <w:pPr>
        <w:spacing w:after="0" w:line="240" w:lineRule="auto"/>
        <w:rPr>
          <w:rFonts w:asciiTheme="majorHAnsi" w:hAnsiTheme="majorHAnsi" w:cstheme="majorHAnsi"/>
          <w:b/>
          <w:bCs/>
          <w:color w:val="262626" w:themeColor="text1" w:themeTint="D9"/>
          <w:sz w:val="20"/>
          <w:szCs w:val="20"/>
        </w:rPr>
      </w:pPr>
      <w:r w:rsidRPr="00B3218C">
        <w:rPr>
          <w:rFonts w:asciiTheme="majorHAnsi" w:hAnsiTheme="majorHAnsi" w:cstheme="majorHAnsi"/>
          <w:b/>
          <w:bCs/>
          <w:color w:val="262626" w:themeColor="text1" w:themeTint="D9"/>
          <w:sz w:val="20"/>
          <w:szCs w:val="20"/>
        </w:rPr>
        <w:t>1.</w:t>
      </w:r>
      <w:r w:rsidR="00987BF5" w:rsidRPr="00B3218C">
        <w:rPr>
          <w:rFonts w:asciiTheme="majorHAnsi" w:hAnsiTheme="majorHAnsi" w:cstheme="majorHAnsi"/>
          <w:b/>
          <w:bCs/>
          <w:color w:val="262626" w:themeColor="text1" w:themeTint="D9"/>
          <w:sz w:val="20"/>
          <w:szCs w:val="20"/>
        </w:rPr>
        <w:t>3</w:t>
      </w:r>
      <w:r w:rsidRPr="00B3218C">
        <w:rPr>
          <w:rFonts w:asciiTheme="majorHAnsi" w:hAnsiTheme="majorHAnsi" w:cstheme="majorHAnsi"/>
          <w:b/>
          <w:bCs/>
          <w:color w:val="262626" w:themeColor="text1" w:themeTint="D9"/>
          <w:sz w:val="20"/>
          <w:szCs w:val="20"/>
        </w:rPr>
        <w:t xml:space="preserve">/ </w:t>
      </w:r>
      <w:r w:rsidR="006D3D6A" w:rsidRPr="00B3218C">
        <w:rPr>
          <w:rFonts w:asciiTheme="majorHAnsi" w:hAnsiTheme="majorHAnsi" w:cstheme="majorHAnsi"/>
          <w:b/>
          <w:bCs/>
          <w:color w:val="262626" w:themeColor="text1" w:themeTint="D9"/>
          <w:sz w:val="20"/>
          <w:szCs w:val="20"/>
        </w:rPr>
        <w:t xml:space="preserve">Wspólny Słownik Zamówień - CPV: </w:t>
      </w:r>
    </w:p>
    <w:p w14:paraId="56244436" w14:textId="77777777" w:rsidR="00B3218C" w:rsidRPr="00B3218C" w:rsidRDefault="00B3218C" w:rsidP="00B3218C">
      <w:pPr>
        <w:spacing w:after="0" w:line="240" w:lineRule="auto"/>
        <w:rPr>
          <w:rFonts w:ascii="Calibri Light" w:hAnsi="Calibri Light"/>
          <w:color w:val="262626" w:themeColor="text1" w:themeTint="D9"/>
          <w:sz w:val="20"/>
          <w:szCs w:val="20"/>
        </w:rPr>
      </w:pPr>
      <w:r w:rsidRPr="00B3218C">
        <w:rPr>
          <w:rFonts w:ascii="Calibri Light" w:hAnsi="Calibri Light"/>
          <w:color w:val="262626" w:themeColor="text1" w:themeTint="D9"/>
          <w:sz w:val="20"/>
          <w:szCs w:val="20"/>
        </w:rPr>
        <w:t>45111100-9 Roboty w zakresie burzenia</w:t>
      </w:r>
    </w:p>
    <w:p w14:paraId="4859A11C" w14:textId="77777777" w:rsidR="00B3218C" w:rsidRPr="00B3218C" w:rsidRDefault="00B3218C" w:rsidP="00B3218C">
      <w:pPr>
        <w:spacing w:after="0" w:line="240" w:lineRule="auto"/>
        <w:rPr>
          <w:rFonts w:ascii="Calibri Light" w:hAnsi="Calibri Light"/>
          <w:color w:val="262626" w:themeColor="text1" w:themeTint="D9"/>
          <w:sz w:val="20"/>
          <w:szCs w:val="20"/>
        </w:rPr>
      </w:pPr>
      <w:r w:rsidRPr="00B3218C">
        <w:rPr>
          <w:rFonts w:ascii="Calibri Light" w:hAnsi="Calibri Light"/>
          <w:color w:val="262626" w:themeColor="text1" w:themeTint="D9"/>
          <w:sz w:val="20"/>
          <w:szCs w:val="20"/>
        </w:rPr>
        <w:t>45111300-1 Roboty rozbiórkowe</w:t>
      </w:r>
    </w:p>
    <w:p w14:paraId="318692AE" w14:textId="77777777" w:rsidR="00B3218C" w:rsidRPr="00B3218C" w:rsidRDefault="00B3218C" w:rsidP="00B3218C">
      <w:pPr>
        <w:spacing w:after="0" w:line="240" w:lineRule="auto"/>
        <w:rPr>
          <w:rFonts w:ascii="Calibri Light" w:hAnsi="Calibri Light"/>
          <w:color w:val="262626" w:themeColor="text1" w:themeTint="D9"/>
          <w:sz w:val="20"/>
          <w:szCs w:val="20"/>
        </w:rPr>
      </w:pPr>
      <w:r w:rsidRPr="00B3218C">
        <w:rPr>
          <w:rFonts w:ascii="Calibri Light" w:hAnsi="Calibri Light"/>
          <w:color w:val="262626" w:themeColor="text1" w:themeTint="D9"/>
          <w:sz w:val="20"/>
          <w:szCs w:val="20"/>
        </w:rPr>
        <w:t>45262311-4 Betonowanie konstrukcji</w:t>
      </w:r>
    </w:p>
    <w:p w14:paraId="12B5D915" w14:textId="77777777" w:rsidR="00B3218C" w:rsidRPr="00B3218C" w:rsidRDefault="00B3218C" w:rsidP="00B3218C">
      <w:pPr>
        <w:spacing w:after="0" w:line="240" w:lineRule="auto"/>
        <w:rPr>
          <w:rFonts w:ascii="Calibri Light" w:hAnsi="Calibri Light"/>
          <w:color w:val="262626" w:themeColor="text1" w:themeTint="D9"/>
          <w:sz w:val="20"/>
          <w:szCs w:val="20"/>
        </w:rPr>
      </w:pPr>
      <w:r w:rsidRPr="00B3218C">
        <w:rPr>
          <w:rFonts w:ascii="Calibri Light" w:hAnsi="Calibri Light"/>
          <w:color w:val="262626" w:themeColor="text1" w:themeTint="D9"/>
          <w:sz w:val="20"/>
          <w:szCs w:val="20"/>
        </w:rPr>
        <w:t>45262310-7 Zbrojenie</w:t>
      </w:r>
    </w:p>
    <w:p w14:paraId="6555B31F" w14:textId="77777777" w:rsidR="00B3218C" w:rsidRPr="00B3218C" w:rsidRDefault="00B3218C" w:rsidP="00B3218C">
      <w:pPr>
        <w:spacing w:after="0" w:line="240" w:lineRule="auto"/>
        <w:rPr>
          <w:rFonts w:ascii="Calibri Light" w:hAnsi="Calibri Light"/>
          <w:color w:val="262626" w:themeColor="text1" w:themeTint="D9"/>
          <w:sz w:val="20"/>
          <w:szCs w:val="20"/>
        </w:rPr>
      </w:pPr>
      <w:r w:rsidRPr="00B3218C">
        <w:rPr>
          <w:rFonts w:ascii="Calibri Light" w:hAnsi="Calibri Light"/>
          <w:color w:val="262626" w:themeColor="text1" w:themeTint="D9"/>
          <w:sz w:val="20"/>
          <w:szCs w:val="20"/>
        </w:rPr>
        <w:t>45223100-7 Montaż konstrukcji metalowych</w:t>
      </w:r>
    </w:p>
    <w:p w14:paraId="23C5AAD1" w14:textId="77777777" w:rsidR="00B3218C" w:rsidRPr="00B3218C" w:rsidRDefault="00B3218C" w:rsidP="00B3218C">
      <w:pPr>
        <w:spacing w:after="0" w:line="240" w:lineRule="auto"/>
        <w:rPr>
          <w:rFonts w:ascii="Calibri Light" w:hAnsi="Calibri Light"/>
          <w:color w:val="262626" w:themeColor="text1" w:themeTint="D9"/>
          <w:sz w:val="20"/>
          <w:szCs w:val="20"/>
        </w:rPr>
      </w:pPr>
      <w:r w:rsidRPr="00B3218C">
        <w:rPr>
          <w:rFonts w:ascii="Calibri Light" w:hAnsi="Calibri Light"/>
          <w:color w:val="262626" w:themeColor="text1" w:themeTint="D9"/>
          <w:sz w:val="20"/>
          <w:szCs w:val="20"/>
        </w:rPr>
        <w:t>45430000-0 Pokrywanie podłóg i ścian</w:t>
      </w:r>
    </w:p>
    <w:p w14:paraId="7136E5BF" w14:textId="77777777" w:rsidR="00B3218C" w:rsidRPr="00B3218C" w:rsidRDefault="00B3218C" w:rsidP="00B3218C">
      <w:pPr>
        <w:spacing w:after="0" w:line="240" w:lineRule="auto"/>
        <w:rPr>
          <w:rFonts w:ascii="Calibri Light" w:hAnsi="Calibri Light"/>
          <w:color w:val="262626" w:themeColor="text1" w:themeTint="D9"/>
          <w:sz w:val="20"/>
          <w:szCs w:val="20"/>
        </w:rPr>
      </w:pPr>
      <w:r w:rsidRPr="00B3218C">
        <w:rPr>
          <w:rFonts w:ascii="Calibri Light" w:hAnsi="Calibri Light"/>
          <w:color w:val="262626" w:themeColor="text1" w:themeTint="D9"/>
          <w:sz w:val="20"/>
          <w:szCs w:val="20"/>
        </w:rPr>
        <w:t>45262520-2 Roboty murowe</w:t>
      </w:r>
    </w:p>
    <w:p w14:paraId="6218B7B6" w14:textId="77777777" w:rsidR="00B3218C" w:rsidRPr="00B3218C" w:rsidRDefault="00B3218C" w:rsidP="00B3218C">
      <w:pPr>
        <w:spacing w:after="0" w:line="240" w:lineRule="auto"/>
        <w:rPr>
          <w:rFonts w:ascii="Calibri Light" w:hAnsi="Calibri Light"/>
          <w:color w:val="262626" w:themeColor="text1" w:themeTint="D9"/>
          <w:sz w:val="20"/>
          <w:szCs w:val="20"/>
        </w:rPr>
      </w:pPr>
      <w:r w:rsidRPr="00B3218C">
        <w:rPr>
          <w:rFonts w:ascii="Calibri Light" w:hAnsi="Calibri Light"/>
          <w:color w:val="262626" w:themeColor="text1" w:themeTint="D9"/>
          <w:sz w:val="20"/>
          <w:szCs w:val="20"/>
        </w:rPr>
        <w:t>45410000-4 Tynkowanie</w:t>
      </w:r>
    </w:p>
    <w:p w14:paraId="694CAD89" w14:textId="77777777" w:rsidR="00B3218C" w:rsidRPr="00B3218C" w:rsidRDefault="00B3218C" w:rsidP="00B3218C">
      <w:pPr>
        <w:spacing w:after="0" w:line="240" w:lineRule="auto"/>
        <w:rPr>
          <w:rFonts w:ascii="Calibri Light" w:hAnsi="Calibri Light"/>
          <w:color w:val="262626" w:themeColor="text1" w:themeTint="D9"/>
          <w:sz w:val="20"/>
          <w:szCs w:val="20"/>
        </w:rPr>
      </w:pPr>
      <w:r w:rsidRPr="00B3218C">
        <w:rPr>
          <w:rFonts w:ascii="Calibri Light" w:hAnsi="Calibri Light"/>
          <w:color w:val="262626" w:themeColor="text1" w:themeTint="D9"/>
          <w:sz w:val="20"/>
          <w:szCs w:val="20"/>
        </w:rPr>
        <w:t>45421146-9 Instalowanie sufitów podwieszanych</w:t>
      </w:r>
    </w:p>
    <w:p w14:paraId="3DAA5A9A" w14:textId="77777777" w:rsidR="00B3218C" w:rsidRPr="00B3218C" w:rsidRDefault="00B3218C" w:rsidP="00B3218C">
      <w:pPr>
        <w:spacing w:after="0" w:line="240" w:lineRule="auto"/>
        <w:rPr>
          <w:rFonts w:ascii="Calibri Light" w:hAnsi="Calibri Light"/>
          <w:color w:val="262626" w:themeColor="text1" w:themeTint="D9"/>
          <w:sz w:val="20"/>
          <w:szCs w:val="20"/>
        </w:rPr>
      </w:pPr>
      <w:r w:rsidRPr="00B3218C">
        <w:rPr>
          <w:rFonts w:ascii="Calibri Light" w:hAnsi="Calibri Light"/>
          <w:color w:val="262626" w:themeColor="text1" w:themeTint="D9"/>
          <w:sz w:val="20"/>
          <w:szCs w:val="20"/>
        </w:rPr>
        <w:t>45431000-7 Kładzenie płytek</w:t>
      </w:r>
    </w:p>
    <w:p w14:paraId="4B62AD1F" w14:textId="77777777" w:rsidR="00B3218C" w:rsidRPr="00B3218C" w:rsidRDefault="00B3218C" w:rsidP="00B3218C">
      <w:pPr>
        <w:spacing w:after="0" w:line="240" w:lineRule="auto"/>
        <w:rPr>
          <w:rFonts w:ascii="Calibri Light" w:hAnsi="Calibri Light"/>
          <w:color w:val="262626" w:themeColor="text1" w:themeTint="D9"/>
          <w:sz w:val="20"/>
          <w:szCs w:val="20"/>
        </w:rPr>
      </w:pPr>
      <w:r w:rsidRPr="00B3218C">
        <w:rPr>
          <w:rFonts w:ascii="Calibri Light" w:hAnsi="Calibri Light"/>
          <w:color w:val="262626" w:themeColor="text1" w:themeTint="D9"/>
          <w:sz w:val="20"/>
          <w:szCs w:val="20"/>
        </w:rPr>
        <w:t>45421100-5 Instalowanie drzwi i okien, i podobnych elementów</w:t>
      </w:r>
    </w:p>
    <w:p w14:paraId="23985CAC" w14:textId="77777777" w:rsidR="00B3218C" w:rsidRPr="00B3218C" w:rsidRDefault="00B3218C" w:rsidP="00B3218C">
      <w:pPr>
        <w:spacing w:after="0" w:line="240" w:lineRule="auto"/>
        <w:rPr>
          <w:rFonts w:ascii="Calibri Light" w:hAnsi="Calibri Light"/>
          <w:color w:val="262626" w:themeColor="text1" w:themeTint="D9"/>
          <w:sz w:val="20"/>
          <w:szCs w:val="20"/>
        </w:rPr>
      </w:pPr>
      <w:r w:rsidRPr="00B3218C">
        <w:rPr>
          <w:rFonts w:ascii="Calibri Light" w:hAnsi="Calibri Light"/>
          <w:color w:val="262626" w:themeColor="text1" w:themeTint="D9"/>
          <w:sz w:val="20"/>
          <w:szCs w:val="20"/>
        </w:rPr>
        <w:t>45442100-8 Roboty malarskie</w:t>
      </w:r>
    </w:p>
    <w:p w14:paraId="2728073B" w14:textId="77777777" w:rsidR="00B3218C" w:rsidRPr="00B3218C" w:rsidRDefault="00B3218C" w:rsidP="00B3218C">
      <w:pPr>
        <w:spacing w:after="0" w:line="240" w:lineRule="auto"/>
        <w:rPr>
          <w:rFonts w:ascii="Calibri Light" w:hAnsi="Calibri Light" w:cs="Calibri Light"/>
          <w:color w:val="262626" w:themeColor="text1" w:themeTint="D9"/>
          <w:sz w:val="20"/>
          <w:szCs w:val="20"/>
        </w:rPr>
      </w:pPr>
      <w:r w:rsidRPr="00B3218C">
        <w:rPr>
          <w:rFonts w:ascii="Calibri Light" w:hAnsi="Calibri Light"/>
          <w:color w:val="262626" w:themeColor="text1" w:themeTint="D9"/>
          <w:sz w:val="20"/>
          <w:szCs w:val="20"/>
        </w:rPr>
        <w:t>45330000-9 Roboty instalacyjne wodno-kanalizacyjne i sanitarne</w:t>
      </w:r>
    </w:p>
    <w:p w14:paraId="45AA269E" w14:textId="77777777" w:rsidR="00B3218C" w:rsidRPr="00B3218C" w:rsidRDefault="00B3218C" w:rsidP="00B3218C">
      <w:pPr>
        <w:spacing w:after="0" w:line="240" w:lineRule="auto"/>
        <w:rPr>
          <w:rFonts w:ascii="Calibri Light" w:hAnsi="Calibri Light"/>
          <w:color w:val="262626" w:themeColor="text1" w:themeTint="D9"/>
          <w:sz w:val="20"/>
          <w:szCs w:val="20"/>
        </w:rPr>
      </w:pPr>
      <w:r w:rsidRPr="00B3218C">
        <w:rPr>
          <w:rFonts w:ascii="Calibri Light" w:hAnsi="Calibri Light"/>
          <w:color w:val="262626" w:themeColor="text1" w:themeTint="D9"/>
          <w:sz w:val="20"/>
          <w:szCs w:val="20"/>
        </w:rPr>
        <w:t>45310000-3 Roboty instalacyjne elektryczne</w:t>
      </w:r>
    </w:p>
    <w:p w14:paraId="2B98607A" w14:textId="77777777" w:rsidR="00B3218C" w:rsidRPr="00B3218C" w:rsidRDefault="00B3218C" w:rsidP="00B3218C">
      <w:pPr>
        <w:spacing w:after="0" w:line="240" w:lineRule="auto"/>
        <w:rPr>
          <w:rFonts w:ascii="Calibri Light" w:hAnsi="Calibri Light"/>
          <w:color w:val="262626" w:themeColor="text1" w:themeTint="D9"/>
          <w:sz w:val="20"/>
          <w:szCs w:val="20"/>
        </w:rPr>
      </w:pPr>
      <w:r w:rsidRPr="00B3218C">
        <w:rPr>
          <w:rFonts w:ascii="Calibri Light" w:hAnsi="Calibri Light"/>
          <w:color w:val="262626" w:themeColor="text1" w:themeTint="D9"/>
          <w:sz w:val="20"/>
          <w:szCs w:val="20"/>
        </w:rPr>
        <w:t>45330000-9 Roboty instalacyjne wodno-kanalizacyjne i sanitarne</w:t>
      </w:r>
    </w:p>
    <w:p w14:paraId="07E2C3FE" w14:textId="77777777" w:rsidR="00587C21" w:rsidRPr="00B3218C" w:rsidRDefault="00587C21" w:rsidP="00B3218C">
      <w:pPr>
        <w:spacing w:after="0" w:line="240" w:lineRule="auto"/>
        <w:rPr>
          <w:rFonts w:asciiTheme="majorHAnsi" w:hAnsiTheme="majorHAnsi" w:cstheme="majorHAnsi"/>
          <w:b/>
          <w:bCs/>
          <w:color w:val="262626" w:themeColor="text1" w:themeTint="D9"/>
          <w:sz w:val="20"/>
          <w:szCs w:val="20"/>
        </w:rPr>
      </w:pPr>
    </w:p>
    <w:p w14:paraId="096522BA" w14:textId="62E1B4D2" w:rsidR="006D3D6A" w:rsidRPr="00B3218C" w:rsidRDefault="007E6F19" w:rsidP="00B3218C">
      <w:pPr>
        <w:spacing w:after="0" w:line="240" w:lineRule="auto"/>
        <w:rPr>
          <w:rFonts w:asciiTheme="majorHAnsi" w:hAnsiTheme="majorHAnsi" w:cstheme="majorHAnsi"/>
          <w:b/>
          <w:bCs/>
          <w:color w:val="262626" w:themeColor="text1" w:themeTint="D9"/>
          <w:sz w:val="20"/>
          <w:szCs w:val="20"/>
        </w:rPr>
      </w:pPr>
      <w:r w:rsidRPr="00B3218C">
        <w:rPr>
          <w:rFonts w:asciiTheme="majorHAnsi" w:hAnsiTheme="majorHAnsi" w:cstheme="majorHAnsi"/>
          <w:b/>
          <w:bCs/>
          <w:color w:val="262626" w:themeColor="text1" w:themeTint="D9"/>
          <w:sz w:val="20"/>
          <w:szCs w:val="20"/>
        </w:rPr>
        <w:t>1.</w:t>
      </w:r>
      <w:r w:rsidR="00987BF5" w:rsidRPr="00B3218C">
        <w:rPr>
          <w:rFonts w:asciiTheme="majorHAnsi" w:hAnsiTheme="majorHAnsi" w:cstheme="majorHAnsi"/>
          <w:b/>
          <w:bCs/>
          <w:color w:val="262626" w:themeColor="text1" w:themeTint="D9"/>
          <w:sz w:val="20"/>
          <w:szCs w:val="20"/>
        </w:rPr>
        <w:t>4</w:t>
      </w:r>
      <w:r w:rsidRPr="00B3218C">
        <w:rPr>
          <w:rFonts w:asciiTheme="majorHAnsi" w:hAnsiTheme="majorHAnsi" w:cstheme="majorHAnsi"/>
          <w:b/>
          <w:bCs/>
          <w:color w:val="262626" w:themeColor="text1" w:themeTint="D9"/>
          <w:sz w:val="20"/>
          <w:szCs w:val="20"/>
        </w:rPr>
        <w:t xml:space="preserve">/ </w:t>
      </w:r>
      <w:r w:rsidR="006D3D6A" w:rsidRPr="00B3218C">
        <w:rPr>
          <w:rFonts w:asciiTheme="majorHAnsi" w:hAnsiTheme="majorHAnsi" w:cstheme="majorHAnsi"/>
          <w:b/>
          <w:bCs/>
          <w:color w:val="262626" w:themeColor="text1" w:themeTint="D9"/>
          <w:sz w:val="20"/>
          <w:szCs w:val="20"/>
        </w:rPr>
        <w:t xml:space="preserve">Warunki gwarancji i rękojmi za wady.  </w:t>
      </w:r>
    </w:p>
    <w:p w14:paraId="07F1F8E3" w14:textId="77777777" w:rsidR="001B7084" w:rsidRPr="00266338" w:rsidRDefault="001B7084" w:rsidP="00CC124D">
      <w:pPr>
        <w:spacing w:after="0" w:line="240" w:lineRule="auto"/>
        <w:rPr>
          <w:rFonts w:asciiTheme="majorHAnsi" w:hAnsiTheme="majorHAnsi" w:cstheme="majorHAnsi"/>
          <w:b/>
          <w:bCs/>
          <w:color w:val="262626" w:themeColor="text1" w:themeTint="D9"/>
          <w:sz w:val="20"/>
          <w:szCs w:val="20"/>
        </w:rPr>
      </w:pPr>
    </w:p>
    <w:p w14:paraId="68E5E298"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a) </w:t>
      </w:r>
      <w:r w:rsidR="006D3D6A" w:rsidRPr="00266338">
        <w:rPr>
          <w:rFonts w:asciiTheme="majorHAnsi" w:hAnsiTheme="majorHAnsi" w:cstheme="majorHAnsi"/>
          <w:color w:val="262626" w:themeColor="text1" w:themeTint="D9"/>
          <w:sz w:val="20"/>
          <w:szCs w:val="20"/>
        </w:rPr>
        <w:t xml:space="preserve">Wykonawca zobowiązuje się do udzielenia gwarancji </w:t>
      </w:r>
      <w:r w:rsidR="001372E7" w:rsidRPr="00266338">
        <w:rPr>
          <w:rFonts w:asciiTheme="majorHAnsi" w:hAnsiTheme="majorHAnsi" w:cstheme="majorHAnsi"/>
          <w:color w:val="262626" w:themeColor="text1" w:themeTint="D9"/>
          <w:sz w:val="20"/>
          <w:szCs w:val="20"/>
        </w:rPr>
        <w:t>w rozumieniu art. 57 kodeksu cywilnego n</w:t>
      </w:r>
      <w:r w:rsidR="006D3D6A" w:rsidRPr="00266338">
        <w:rPr>
          <w:rFonts w:asciiTheme="majorHAnsi" w:hAnsiTheme="majorHAnsi" w:cstheme="majorHAnsi"/>
          <w:color w:val="262626" w:themeColor="text1" w:themeTint="D9"/>
          <w:sz w:val="20"/>
          <w:szCs w:val="20"/>
        </w:rPr>
        <w:t>a cały zakres zamówienia.</w:t>
      </w:r>
    </w:p>
    <w:p w14:paraId="5632E205"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7915BCDE" w14:textId="77777777" w:rsidR="0085768D"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b) </w:t>
      </w:r>
      <w:r w:rsidR="006D3D6A" w:rsidRPr="00266338">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w:t>
      </w:r>
      <w:r w:rsidR="006D3D6A" w:rsidRPr="00266338">
        <w:rPr>
          <w:rFonts w:asciiTheme="majorHAnsi" w:hAnsiTheme="majorHAnsi" w:cstheme="majorHAnsi"/>
          <w:b/>
          <w:bCs/>
          <w:color w:val="262626" w:themeColor="text1" w:themeTint="D9"/>
          <w:sz w:val="20"/>
          <w:szCs w:val="20"/>
        </w:rPr>
        <w:t xml:space="preserve"> stanowiący kryterium oceny ofert</w:t>
      </w:r>
      <w:r w:rsidR="006D3D6A" w:rsidRPr="00266338">
        <w:rPr>
          <w:rFonts w:asciiTheme="majorHAnsi" w:hAnsiTheme="majorHAnsi" w:cstheme="majorHAnsi"/>
          <w:color w:val="262626" w:themeColor="text1" w:themeTint="D9"/>
          <w:sz w:val="20"/>
          <w:szCs w:val="20"/>
        </w:rPr>
        <w:t>. Okres gwarancji liczony będzie od dnia dokonania odbioru końcowego.</w:t>
      </w:r>
    </w:p>
    <w:p w14:paraId="51FB95CC"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3BAE8468"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c) </w:t>
      </w:r>
      <w:r w:rsidR="006D3D6A" w:rsidRPr="00266338">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p>
    <w:p w14:paraId="311A66B2"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5CE27721"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d) </w:t>
      </w:r>
      <w:r w:rsidR="006D3D6A" w:rsidRPr="00266338">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77011D3A"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00CB3E06" w14:textId="77777777" w:rsidR="00C80B14" w:rsidRPr="00266338" w:rsidRDefault="00C80B14" w:rsidP="00C80B14">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e) Wykonawca zobowiązany będzie, na własny koszt w okresie gwarancyjnym, do realizacji niezbędnych przeglądów gwarancyjnych zapewniających bezusterkową eksploatację urządzeń.</w:t>
      </w:r>
    </w:p>
    <w:p w14:paraId="10171AB7" w14:textId="77777777" w:rsidR="00491379" w:rsidRPr="00266338" w:rsidRDefault="00491379" w:rsidP="00CC124D">
      <w:pPr>
        <w:spacing w:after="0" w:line="240" w:lineRule="auto"/>
        <w:jc w:val="both"/>
        <w:rPr>
          <w:rFonts w:asciiTheme="majorHAnsi" w:hAnsiTheme="majorHAnsi" w:cstheme="majorHAnsi"/>
          <w:b/>
          <w:bCs/>
          <w:color w:val="262626" w:themeColor="text1" w:themeTint="D9"/>
          <w:sz w:val="20"/>
          <w:szCs w:val="20"/>
        </w:rPr>
      </w:pPr>
    </w:p>
    <w:p w14:paraId="09628FB4" w14:textId="77777777" w:rsidR="00EC2A18" w:rsidRPr="00266338" w:rsidRDefault="00EC2A18" w:rsidP="00EC2A18">
      <w:pPr>
        <w:spacing w:after="0" w:line="240" w:lineRule="auto"/>
        <w:jc w:val="both"/>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 xml:space="preserve">1.5/ Wykonanie przedmiotu zamówienia. </w:t>
      </w:r>
    </w:p>
    <w:p w14:paraId="2C01ED32" w14:textId="77777777" w:rsidR="00987BF5" w:rsidRPr="00266338" w:rsidRDefault="00987BF5" w:rsidP="005E17BA">
      <w:pPr>
        <w:spacing w:after="0" w:line="240" w:lineRule="auto"/>
        <w:jc w:val="both"/>
        <w:rPr>
          <w:rFonts w:ascii="Calibri Light" w:hAnsi="Calibri Light"/>
          <w:color w:val="262626" w:themeColor="text1" w:themeTint="D9"/>
          <w:sz w:val="20"/>
          <w:szCs w:val="20"/>
        </w:rPr>
      </w:pPr>
    </w:p>
    <w:p w14:paraId="61688A3D" w14:textId="3B14E780"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a) Roboty budowlane należy wykonać zgodnie z załączoną dokumentacją projektową, wytycznymi określonymi w specyfikacji warunków zamówienia, z wiedzą techniczną i sztuką budowlaną, przepisami BHP i ppoż.,  </w:t>
      </w:r>
      <w:r w:rsidRPr="00266338">
        <w:rPr>
          <w:rFonts w:ascii="Calibri Light" w:hAnsi="Calibri Light"/>
          <w:color w:val="262626" w:themeColor="text1" w:themeTint="D9"/>
          <w:sz w:val="20"/>
          <w:szCs w:val="20"/>
          <w:u w:val="single"/>
        </w:rPr>
        <w:t>przepisami i wytycznymi odnoszącymi się do zapobiegania epidemii COVID – 19</w:t>
      </w:r>
      <w:r w:rsidRPr="00266338">
        <w:rPr>
          <w:rFonts w:ascii="Calibri Light" w:hAnsi="Calibri Light"/>
          <w:color w:val="262626" w:themeColor="text1" w:themeTint="D9"/>
          <w:sz w:val="20"/>
          <w:szCs w:val="20"/>
        </w:rPr>
        <w:t xml:space="preserve"> oraz zgodnie z zaleceniami inspektora nadzoru.</w:t>
      </w:r>
    </w:p>
    <w:p w14:paraId="028C2E80"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6E0A8AF"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b) Przed rozpoczęciem robót wykonawca przedłoży atesty, deklaracje zgodności i świadectwa na podstawowe materiały przewidziane do wbudowania i uzyska akceptacje Zamawiającego (Inspektora nadzoru) na ich wbudowanie.</w:t>
      </w:r>
    </w:p>
    <w:p w14:paraId="03B426A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313BC6C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5D45D8FF"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BA28F8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d) Przed przystąpieniem do robót ziemnych należy upewnić się czy na terenie inwestycji nie występują urządzenia podziemne (kable, rurociągi itp.) mogące ulec uszkodzeniu w czasie robót. </w:t>
      </w:r>
    </w:p>
    <w:p w14:paraId="0668B5D7"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7A14A862"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e) Należy opracować szczegółowy plan bezpieczeństwa i ochrony zdrowia na podstawie Rozporządzenia Ministra Infrastruktury z dnia 23 czerwca 2003 r. w sprawie informacji dotyczącej bezpieczeństwa i ochrony zdrowia oraz planu bezpieczeństwa i ochrony zdrowia (Dz. U. Nr. 120 poz. 1126).</w:t>
      </w:r>
    </w:p>
    <w:p w14:paraId="058CA90C"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003DE524"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f) Wszystkie dostarczone i zamontowane urządzenia muszą być nowe. Nie dopuszcza się urządzeń prototypowych. Dostarczane urządzenia muszą być pracujące, posiadać wymagane certyfikaty lub deklaracje zgodności CE.</w:t>
      </w:r>
    </w:p>
    <w:p w14:paraId="618C36E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B22DE76"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g) Do wykonania zamówienia wykonawca zobowiązany jest użyć materiałów gwarantujących odpowiednią jakość, o parametrach technicznych i jakościowych odpowiadających właściwościom materiałów przyjętych w projekcie.</w:t>
      </w:r>
    </w:p>
    <w:p w14:paraId="63BD32F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6C59800D"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h) Wykonawca ma obowiązek posiadać w stosunku do użytych materiałów i urządzeń dokumenty potwierdzające pozwolenie na zastosowanie/wbudowanie (atesty, certyfikaty, aprobaty techniczne, świadectwa jakości). </w:t>
      </w:r>
    </w:p>
    <w:p w14:paraId="40926DC1"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4C8968D8"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i) Zabrania się stosowania materiałów nieodpowiadających wymaganiom obowiązujących norm oraz o innych parametrach niż określone w projekcie.</w:t>
      </w:r>
    </w:p>
    <w:p w14:paraId="4E87F73E"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124D80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j) Wykonawca zabezpieczy składowane tymczasowo na placu budowy materiały i urządzenia - do czasu ich wbudowania, przed zniszczeniem, uszkodzeniem albo utratą jakości, właściwości lub parametrów oraz udostępni do kontroli przez </w:t>
      </w:r>
      <w:r w:rsidR="00EF52B3" w:rsidRPr="00266338">
        <w:rPr>
          <w:rFonts w:ascii="Calibri Light" w:hAnsi="Calibri Light"/>
          <w:color w:val="262626" w:themeColor="text1" w:themeTint="D9"/>
          <w:sz w:val="20"/>
          <w:szCs w:val="20"/>
        </w:rPr>
        <w:t xml:space="preserve">branżowego </w:t>
      </w:r>
      <w:r w:rsidRPr="00266338">
        <w:rPr>
          <w:rFonts w:ascii="Calibri Light" w:hAnsi="Calibri Light"/>
          <w:color w:val="262626" w:themeColor="text1" w:themeTint="D9"/>
          <w:sz w:val="20"/>
          <w:szCs w:val="20"/>
        </w:rPr>
        <w:t>Inspektora Nadzoru</w:t>
      </w:r>
      <w:r w:rsidR="00EF52B3" w:rsidRPr="00266338">
        <w:rPr>
          <w:rFonts w:ascii="Calibri Light" w:hAnsi="Calibri Light"/>
          <w:color w:val="262626" w:themeColor="text1" w:themeTint="D9"/>
          <w:sz w:val="20"/>
          <w:szCs w:val="20"/>
        </w:rPr>
        <w:t>/Inżyniera Kontraktu</w:t>
      </w:r>
      <w:r w:rsidRPr="00266338">
        <w:rPr>
          <w:rFonts w:ascii="Calibri Light" w:hAnsi="Calibri Light"/>
          <w:color w:val="262626" w:themeColor="text1" w:themeTint="D9"/>
          <w:sz w:val="20"/>
          <w:szCs w:val="20"/>
        </w:rPr>
        <w:t>.</w:t>
      </w:r>
    </w:p>
    <w:p w14:paraId="0D801122"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051E0C9D"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6CD68C8B"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7DDAA27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l) Wykonawca może powierzyć wykonywanie części robót budowlanych podwykonawcom, z uwzględnieniem postanowień zawartych we wzorze umowy o roboty budowlane.</w:t>
      </w:r>
    </w:p>
    <w:p w14:paraId="47976D5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174AB924" w14:textId="77777777" w:rsidR="005E17BA" w:rsidRPr="00266338" w:rsidRDefault="005E17BA" w:rsidP="005E17BA">
      <w:pPr>
        <w:spacing w:after="0" w:line="240" w:lineRule="auto"/>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m) Podczas prac należy ograniczyć do minimum zniszczenie powierzchni biologicznie czynnej, a drzewa i krzewy na czas realizacji inwestycji zabezpieczyć w części podziemnej i nadziemnej zgodnie ze sztuką ogrodniczą.</w:t>
      </w:r>
    </w:p>
    <w:p w14:paraId="28AD4A55"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p>
    <w:p w14:paraId="1B0977D2"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 xml:space="preserve">n) Prace należy wykonać w sposób nie narażający drzew i krzewów na uszkodzenia. </w:t>
      </w:r>
    </w:p>
    <w:p w14:paraId="55467E11"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0C5F36A8"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w:t>
      </w:r>
    </w:p>
    <w:p w14:paraId="3BC094C3"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o) Po zakończeniu robót powierzchnie biologicznie czynne należy przywrócić do stanu poprzedniego (odtworzyć).</w:t>
      </w:r>
    </w:p>
    <w:p w14:paraId="6617CC7D"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Odbiór odtworzonej zieleni ( trawników) odbędzie się po pierwszym koszeniu przy udziale inspektora Wydziału Ochrony</w:t>
      </w:r>
    </w:p>
    <w:p w14:paraId="3A0CB479"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Środowiska Urzędu Miasta Pruszkowa.</w:t>
      </w:r>
    </w:p>
    <w:p w14:paraId="1474505D"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 przypadku nowych nasadzeń:</w:t>
      </w:r>
    </w:p>
    <w:p w14:paraId="4D3BC16C"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drzewa powinny posiadać wykształconą koronę i pień o obwodzie nie mniejszym niż 12-14 cm,</w:t>
      </w:r>
    </w:p>
    <w:p w14:paraId="08782A93"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krzewy i byliny powinny być w pojemniku o pojemności C3, P9, C2, C1,5 w zależności od gatunku,</w:t>
      </w:r>
    </w:p>
    <w:p w14:paraId="0505F0D2"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Wykonawca udziela rocznej gwarancji na wykonane nasadzenia i zobowiązany jest do rocznej pielęgnacji  nasadzeń.    </w:t>
      </w:r>
    </w:p>
    <w:p w14:paraId="4FF44A3B"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 xml:space="preserve">               </w:t>
      </w:r>
      <w:r w:rsidRPr="00266338">
        <w:rPr>
          <w:rFonts w:ascii="Calibri Light" w:hAnsi="Calibri Light"/>
          <w:color w:val="262626" w:themeColor="text1" w:themeTint="D9"/>
          <w:sz w:val="20"/>
          <w:szCs w:val="20"/>
        </w:rPr>
        <w:t> </w:t>
      </w:r>
    </w:p>
    <w:p w14:paraId="69D09E23"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p) Wszelkie prace budowlane w sąsiedztwie drzew i krzewów należy wykonywać pod nadzorem osoby posiadającej</w:t>
      </w:r>
    </w:p>
    <w:p w14:paraId="034F835A"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uprawnienia w zakresie pielęgnacji drzew. Zapłatę za nadzór  pokrywa Wykonawca.     </w:t>
      </w:r>
    </w:p>
    <w:p w14:paraId="1C6ED6FC" w14:textId="5FED7CFA" w:rsidR="005E17BA" w:rsidRDefault="005E17BA" w:rsidP="005E17BA">
      <w:pPr>
        <w:spacing w:after="0" w:line="240" w:lineRule="auto"/>
        <w:rPr>
          <w:rFonts w:ascii="Calibri Light" w:hAnsi="Calibri Light"/>
          <w:b/>
          <w:bCs/>
          <w:color w:val="262626" w:themeColor="text1" w:themeTint="D9"/>
          <w:sz w:val="20"/>
          <w:szCs w:val="20"/>
        </w:rPr>
      </w:pPr>
    </w:p>
    <w:p w14:paraId="34E0711E" w14:textId="5504F15B" w:rsidR="000B0B29" w:rsidRDefault="000B0B29" w:rsidP="005E17BA">
      <w:pPr>
        <w:spacing w:after="0" w:line="240" w:lineRule="auto"/>
        <w:rPr>
          <w:rFonts w:ascii="Calibri Light" w:hAnsi="Calibri Light"/>
          <w:b/>
          <w:bCs/>
          <w:color w:val="262626" w:themeColor="text1" w:themeTint="D9"/>
          <w:sz w:val="20"/>
          <w:szCs w:val="20"/>
        </w:rPr>
      </w:pPr>
    </w:p>
    <w:p w14:paraId="39AC0C12" w14:textId="1857EA7B" w:rsidR="00B3218C" w:rsidRDefault="00B3218C" w:rsidP="005E17BA">
      <w:pPr>
        <w:spacing w:after="0" w:line="240" w:lineRule="auto"/>
        <w:rPr>
          <w:rFonts w:ascii="Calibri Light" w:hAnsi="Calibri Light"/>
          <w:b/>
          <w:bCs/>
          <w:color w:val="262626" w:themeColor="text1" w:themeTint="D9"/>
          <w:sz w:val="20"/>
          <w:szCs w:val="20"/>
        </w:rPr>
      </w:pPr>
    </w:p>
    <w:p w14:paraId="7FCB1F49" w14:textId="77777777" w:rsidR="00B3218C" w:rsidRPr="00266338" w:rsidRDefault="00B3218C" w:rsidP="005E17BA">
      <w:pPr>
        <w:spacing w:after="0" w:line="240" w:lineRule="auto"/>
        <w:rPr>
          <w:rFonts w:ascii="Calibri Light" w:hAnsi="Calibri Light"/>
          <w:b/>
          <w:bCs/>
          <w:color w:val="262626" w:themeColor="text1" w:themeTint="D9"/>
          <w:sz w:val="20"/>
          <w:szCs w:val="20"/>
        </w:rPr>
      </w:pPr>
    </w:p>
    <w:p w14:paraId="633A395E" w14:textId="77777777" w:rsidR="005E17BA" w:rsidRPr="00266338" w:rsidRDefault="005E17BA" w:rsidP="005E17BA">
      <w:pPr>
        <w:spacing w:after="0" w:line="240" w:lineRule="auto"/>
        <w:rPr>
          <w:rFonts w:ascii="Calibri Light" w:hAnsi="Calibri Light"/>
          <w:b/>
          <w:bCs/>
          <w:color w:val="262626" w:themeColor="text1" w:themeTint="D9"/>
          <w:sz w:val="20"/>
          <w:szCs w:val="20"/>
        </w:rPr>
      </w:pPr>
      <w:r w:rsidRPr="00266338">
        <w:rPr>
          <w:rFonts w:ascii="Calibri Light" w:hAnsi="Calibri Light"/>
          <w:b/>
          <w:bCs/>
          <w:color w:val="262626" w:themeColor="text1" w:themeTint="D9"/>
          <w:sz w:val="20"/>
          <w:szCs w:val="20"/>
        </w:rPr>
        <w:t>1.6/ Dodatkowe obowiązki Wykonawcy:</w:t>
      </w:r>
    </w:p>
    <w:p w14:paraId="4BB7C85A" w14:textId="77777777" w:rsidR="005E17BA" w:rsidRPr="00266338" w:rsidRDefault="005E17BA" w:rsidP="005E17BA">
      <w:pPr>
        <w:spacing w:after="0" w:line="240" w:lineRule="auto"/>
        <w:rPr>
          <w:rFonts w:ascii="Calibri Light" w:hAnsi="Calibri Light"/>
          <w:b/>
          <w:bCs/>
          <w:color w:val="262626" w:themeColor="text1" w:themeTint="D9"/>
          <w:sz w:val="20"/>
          <w:szCs w:val="20"/>
        </w:rPr>
      </w:pPr>
    </w:p>
    <w:p w14:paraId="128965A8" w14:textId="77777777" w:rsidR="00A3099A" w:rsidRPr="009D538D" w:rsidRDefault="00A3099A" w:rsidP="00A3099A">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a) </w:t>
      </w:r>
      <w:r w:rsidRPr="009D538D">
        <w:rPr>
          <w:rFonts w:asciiTheme="majorHAnsi" w:hAnsiTheme="majorHAnsi" w:cstheme="majorHAnsi"/>
          <w:color w:val="262626" w:themeColor="text1" w:themeTint="D9"/>
          <w:sz w:val="20"/>
          <w:szCs w:val="20"/>
        </w:rPr>
        <w:t xml:space="preserve">Po stronie wykonawcy leży wykonanie i poniesienie kosztów: </w:t>
      </w:r>
    </w:p>
    <w:p w14:paraId="3C0D9E65" w14:textId="77777777" w:rsidR="00A3099A" w:rsidRPr="009D538D" w:rsidRDefault="00A3099A" w:rsidP="00A3099A">
      <w:pPr>
        <w:spacing w:after="0" w:line="240" w:lineRule="auto"/>
        <w:ind w:left="567"/>
        <w:jc w:val="both"/>
        <w:rPr>
          <w:rFonts w:asciiTheme="majorHAnsi" w:eastAsia="Tahoma" w:hAnsiTheme="majorHAnsi" w:cstheme="majorHAnsi"/>
          <w:color w:val="262626" w:themeColor="text1" w:themeTint="D9"/>
          <w:sz w:val="20"/>
          <w:szCs w:val="20"/>
        </w:rPr>
      </w:pPr>
    </w:p>
    <w:p w14:paraId="718263A7" w14:textId="77777777" w:rsidR="00A3099A" w:rsidRPr="009D538D" w:rsidRDefault="00A3099A" w:rsidP="00A3099A">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3235EB24" w14:textId="77777777" w:rsidR="00A3099A" w:rsidRPr="009D538D" w:rsidRDefault="00A3099A" w:rsidP="00A3099A">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598A8617" w14:textId="77777777" w:rsidR="00A3099A" w:rsidRPr="009D538D" w:rsidRDefault="00A3099A" w:rsidP="00A3099A">
      <w:pPr>
        <w:spacing w:after="0" w:line="240" w:lineRule="auto"/>
        <w:ind w:left="567"/>
        <w:jc w:val="both"/>
        <w:rPr>
          <w:rFonts w:asciiTheme="majorHAnsi" w:hAnsiTheme="majorHAnsi" w:cstheme="majorHAnsi"/>
          <w:color w:val="262626" w:themeColor="text1" w:themeTint="D9"/>
          <w:sz w:val="20"/>
          <w:szCs w:val="20"/>
        </w:rPr>
      </w:pPr>
    </w:p>
    <w:p w14:paraId="3246FB2B" w14:textId="77777777" w:rsidR="00A3099A" w:rsidRPr="009D538D" w:rsidRDefault="00A3099A" w:rsidP="00A3099A">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opracowania projektu tymczasowej organizacji ruchu na czas prowadzenia robót w pasach drogowych – o ile zajdzie taka potrzeba,</w:t>
      </w:r>
    </w:p>
    <w:p w14:paraId="681E8027" w14:textId="77777777" w:rsidR="00A3099A" w:rsidRPr="009D538D" w:rsidRDefault="00A3099A" w:rsidP="00A3099A">
      <w:pPr>
        <w:spacing w:after="0" w:line="240" w:lineRule="auto"/>
        <w:ind w:left="567"/>
        <w:jc w:val="both"/>
        <w:rPr>
          <w:rFonts w:asciiTheme="majorHAnsi" w:hAnsiTheme="majorHAnsi" w:cstheme="majorHAnsi"/>
          <w:color w:val="262626" w:themeColor="text1" w:themeTint="D9"/>
          <w:sz w:val="20"/>
          <w:szCs w:val="20"/>
        </w:rPr>
      </w:pPr>
    </w:p>
    <w:p w14:paraId="752748B5" w14:textId="77777777" w:rsidR="00A3099A" w:rsidRPr="009D538D" w:rsidRDefault="00A3099A" w:rsidP="00A3099A">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zasilania energetycznego na placu budowy oraz wszelkich innych kosztów związanych  z wykonaniem przedmiotu umowy,</w:t>
      </w:r>
    </w:p>
    <w:p w14:paraId="7F1D4136" w14:textId="77777777" w:rsidR="00A3099A" w:rsidRPr="009D538D" w:rsidRDefault="00A3099A" w:rsidP="00A3099A">
      <w:pPr>
        <w:spacing w:after="0" w:line="240" w:lineRule="auto"/>
        <w:ind w:left="567"/>
        <w:jc w:val="both"/>
        <w:rPr>
          <w:rFonts w:asciiTheme="majorHAnsi" w:hAnsiTheme="majorHAnsi" w:cstheme="majorHAnsi"/>
          <w:color w:val="262626" w:themeColor="text1" w:themeTint="D9"/>
          <w:sz w:val="20"/>
          <w:szCs w:val="20"/>
        </w:rPr>
      </w:pPr>
    </w:p>
    <w:p w14:paraId="205B9F64" w14:textId="77777777" w:rsidR="00A3099A" w:rsidRPr="009D538D" w:rsidRDefault="00A3099A" w:rsidP="00A3099A">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zorganizowania zaplecza sanitarno-higienicznego na placu budowy. </w:t>
      </w:r>
    </w:p>
    <w:p w14:paraId="75FE9305" w14:textId="77777777" w:rsidR="00A3099A" w:rsidRPr="009D538D" w:rsidRDefault="00A3099A" w:rsidP="00A3099A">
      <w:pPr>
        <w:spacing w:after="0" w:line="240" w:lineRule="auto"/>
        <w:jc w:val="both"/>
        <w:rPr>
          <w:rFonts w:asciiTheme="majorHAnsi" w:eastAsia="Tahoma" w:hAnsiTheme="majorHAnsi" w:cstheme="majorHAnsi"/>
          <w:color w:val="262626" w:themeColor="text1" w:themeTint="D9"/>
          <w:sz w:val="20"/>
          <w:szCs w:val="20"/>
        </w:rPr>
      </w:pPr>
    </w:p>
    <w:p w14:paraId="425B22E6" w14:textId="77777777" w:rsidR="00A3099A" w:rsidRPr="009D538D" w:rsidRDefault="00A3099A" w:rsidP="00A3099A">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b) </w:t>
      </w:r>
      <w:r w:rsidRPr="009D538D">
        <w:rPr>
          <w:rFonts w:asciiTheme="majorHAnsi" w:hAnsiTheme="majorHAnsi" w:cstheme="majorHAnsi"/>
          <w:color w:val="262626" w:themeColor="text1" w:themeTint="D9"/>
          <w:sz w:val="20"/>
          <w:szCs w:val="20"/>
        </w:rPr>
        <w:t>Wytyczenie, bieżąca obsługa geodezyjna budowy, wykonanie geodezyjnej inwentaryzacji powykonawczej – z naniesieniem w państwowych zasobach map archiwalnych.</w:t>
      </w:r>
    </w:p>
    <w:p w14:paraId="3D56A39A" w14:textId="77777777" w:rsidR="00A3099A" w:rsidRPr="009D538D" w:rsidRDefault="00A3099A" w:rsidP="00A3099A">
      <w:pPr>
        <w:spacing w:after="0" w:line="240" w:lineRule="auto"/>
        <w:jc w:val="both"/>
        <w:rPr>
          <w:rFonts w:asciiTheme="majorHAnsi" w:hAnsiTheme="majorHAnsi" w:cstheme="majorHAnsi"/>
          <w:color w:val="262626" w:themeColor="text1" w:themeTint="D9"/>
          <w:sz w:val="20"/>
          <w:szCs w:val="20"/>
        </w:rPr>
      </w:pPr>
    </w:p>
    <w:p w14:paraId="3FCF20D0" w14:textId="77777777" w:rsidR="00A3099A" w:rsidRPr="009D538D" w:rsidRDefault="00A3099A" w:rsidP="00A3099A">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Zaplecze wykonawcy: urządzenie i utrzymanie zaplecza wykonawcy, likwidacja zaplecza wykonawcy.</w:t>
      </w:r>
    </w:p>
    <w:p w14:paraId="082AAB8D" w14:textId="77777777" w:rsidR="00A3099A" w:rsidRPr="009D538D" w:rsidRDefault="00A3099A" w:rsidP="00A3099A">
      <w:pPr>
        <w:tabs>
          <w:tab w:val="left" w:pos="426"/>
        </w:tabs>
        <w:spacing w:after="0" w:line="240" w:lineRule="auto"/>
        <w:jc w:val="both"/>
        <w:rPr>
          <w:rFonts w:asciiTheme="majorHAnsi" w:hAnsiTheme="majorHAnsi" w:cstheme="majorHAnsi"/>
          <w:bCs/>
          <w:color w:val="262626" w:themeColor="text1" w:themeTint="D9"/>
          <w:sz w:val="20"/>
          <w:szCs w:val="20"/>
        </w:rPr>
      </w:pPr>
    </w:p>
    <w:p w14:paraId="6A163FC0" w14:textId="1E67C98F" w:rsidR="00A3099A" w:rsidRPr="0076106A" w:rsidRDefault="007C3CA1" w:rsidP="0076106A">
      <w:pPr>
        <w:spacing w:after="0" w:line="240" w:lineRule="auto"/>
        <w:jc w:val="both"/>
        <w:rPr>
          <w:rFonts w:asciiTheme="majorHAnsi" w:hAnsiTheme="majorHAnsi" w:cstheme="majorHAnsi"/>
          <w:color w:val="262626" w:themeColor="text1" w:themeTint="D9"/>
          <w:sz w:val="20"/>
          <w:szCs w:val="20"/>
        </w:rPr>
      </w:pPr>
      <w:r w:rsidRPr="0076106A">
        <w:rPr>
          <w:rFonts w:asciiTheme="majorHAnsi" w:hAnsiTheme="majorHAnsi" w:cstheme="majorHAnsi"/>
          <w:color w:val="262626" w:themeColor="text1" w:themeTint="D9"/>
          <w:sz w:val="20"/>
          <w:szCs w:val="20"/>
        </w:rPr>
        <w:t>d) Elektromobilność.</w:t>
      </w:r>
    </w:p>
    <w:p w14:paraId="4E542F47" w14:textId="2F80520D" w:rsidR="007C3CA1" w:rsidRDefault="007C3CA1" w:rsidP="0076106A">
      <w:pPr>
        <w:spacing w:after="0" w:line="240" w:lineRule="auto"/>
        <w:jc w:val="both"/>
        <w:rPr>
          <w:rFonts w:ascii="Calibri Light" w:eastAsia="Times New Roman" w:hAnsi="Calibri Light" w:cs="Calibri Light"/>
          <w:sz w:val="20"/>
          <w:szCs w:val="20"/>
        </w:rPr>
      </w:pPr>
      <w:r>
        <w:rPr>
          <w:rFonts w:ascii="Calibri Light" w:eastAsia="Times New Roman" w:hAnsi="Calibri Light" w:cs="Calibri Light"/>
          <w:sz w:val="20"/>
          <w:szCs w:val="20"/>
        </w:rPr>
        <w:t>Wymagania w zakresie elektromobilności:</w:t>
      </w:r>
      <w:r>
        <w:rPr>
          <w:rFonts w:ascii="Calibri Light" w:eastAsia="Times New Roman" w:hAnsi="Calibri Light" w:cs="Calibri Light"/>
          <w:sz w:val="20"/>
          <w:szCs w:val="20"/>
        </w:rPr>
        <w:br/>
        <w:t>1. Zgodnie z art. 35 ust. 2 pkt 1) i 68 ust. 3 ustawy z dnia 11 stycznia 2018 r. o elektromobilności i paliwach alternatywnych (Dz. U. z 2021 r. poz. 110 z późn.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w:t>
      </w:r>
      <w:r>
        <w:rPr>
          <w:rFonts w:ascii="Calibri Light" w:eastAsia="Times New Roman" w:hAnsi="Calibri Light" w:cs="Calibri Light"/>
          <w:sz w:val="20"/>
          <w:szCs w:val="20"/>
        </w:rPr>
        <w:br/>
        <w:t>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w:t>
      </w:r>
      <w:r>
        <w:rPr>
          <w:rFonts w:ascii="Calibri Light" w:eastAsia="Times New Roman" w:hAnsi="Calibri Light" w:cs="Calibri Light"/>
          <w:sz w:val="20"/>
          <w:szCs w:val="20"/>
        </w:rPr>
        <w:br/>
        <w:t>2. 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w:t>
      </w:r>
      <w:r>
        <w:rPr>
          <w:rFonts w:ascii="Calibri Light" w:eastAsia="Times New Roman" w:hAnsi="Calibri Light" w:cs="Calibri Light"/>
          <w:sz w:val="20"/>
          <w:szCs w:val="20"/>
        </w:rPr>
        <w:br/>
      </w:r>
    </w:p>
    <w:p w14:paraId="0EA69295" w14:textId="488B7CAE" w:rsidR="007C3CA1" w:rsidRDefault="007C3CA1" w:rsidP="0076106A">
      <w:pPr>
        <w:spacing w:after="0" w:line="240" w:lineRule="auto"/>
        <w:jc w:val="both"/>
        <w:rPr>
          <w:rFonts w:ascii="Calibri Light" w:eastAsia="Times New Roman" w:hAnsi="Calibri Light" w:cs="Calibri Light"/>
          <w:sz w:val="20"/>
          <w:szCs w:val="20"/>
        </w:rPr>
      </w:pPr>
      <w:r>
        <w:rPr>
          <w:rFonts w:ascii="Calibri Light" w:eastAsia="Times New Roman" w:hAnsi="Calibri Light" w:cs="Calibri Light"/>
          <w:sz w:val="20"/>
          <w:szCs w:val="20"/>
        </w:rPr>
        <w:t>Przykład:</w:t>
      </w:r>
      <w:r>
        <w:rPr>
          <w:rFonts w:ascii="Calibri Light" w:eastAsia="Times New Roman" w:hAnsi="Calibri Light" w:cs="Calibri Light"/>
          <w:sz w:val="20"/>
          <w:szCs w:val="20"/>
        </w:rPr>
        <w:br/>
        <w:t>a) jeżeli Wykonawca używać będzie przy wykonaniu zamówienia ogółem 9 pojazdów samochodowych to udział pojazdów elektrycznych lub pojazdów napędzanych gazem ziemnym od dnia 1 stycznia 2022 r. wynosić musi 1 szt., a od 1 stycznia 2025 r. - 3 szt.;</w:t>
      </w:r>
      <w:r>
        <w:rPr>
          <w:rFonts w:ascii="Calibri Light" w:eastAsia="Times New Roman" w:hAnsi="Calibri Light" w:cs="Calibri Light"/>
          <w:sz w:val="20"/>
          <w:szCs w:val="20"/>
        </w:rPr>
        <w:br/>
        <w:t>b) jeżeli Wykonawca używać będzie przy wykonaniu zamówienia ogółem 3 pojazdy samochodowe to udział pojazdów elektrycznych lub pojazdów napędzanych gazem ziemnym od dnia 1 stycznia 2022 r. wynosić może 0 szt., a od 1 stycznia 2025 r. wynosić musi 1 szt.;</w:t>
      </w:r>
      <w:r>
        <w:rPr>
          <w:rFonts w:ascii="Calibri Light" w:eastAsia="Times New Roman" w:hAnsi="Calibri Light" w:cs="Calibri Light"/>
          <w:sz w:val="20"/>
          <w:szCs w:val="20"/>
        </w:rPr>
        <w:br/>
        <w:t xml:space="preserve">c) jeżeli Wykonawca używać będzie przy wykonaniu zamówienia 1 pojazd samochodowy to udział pojazdów elektrycznych lub pojazdów napędzanych gazem ziemnym od dnia 1 stycznia 2022 r. wynosić może 0 szt., a od 1 stycznia 2025 r. - 0 szt.; </w:t>
      </w:r>
      <w:r>
        <w:rPr>
          <w:rFonts w:ascii="Calibri Light" w:eastAsia="Times New Roman" w:hAnsi="Calibri Light" w:cs="Calibri Light"/>
          <w:sz w:val="20"/>
          <w:szCs w:val="20"/>
        </w:rPr>
        <w:br/>
        <w:t>3. Przez pojazdy elektryczne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wyłącznie energię elektryczną akumulowaną przez podłączenie do zewnętrznego źródła zasilania.</w:t>
      </w:r>
      <w:r>
        <w:rPr>
          <w:rFonts w:ascii="Calibri Light" w:eastAsia="Times New Roman" w:hAnsi="Calibri Light" w:cs="Calibri Light"/>
          <w:sz w:val="20"/>
          <w:szCs w:val="20"/>
        </w:rPr>
        <w:br/>
        <w:t>4. 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biometanu, oraz posiadający:</w:t>
      </w:r>
      <w:r>
        <w:rPr>
          <w:rFonts w:ascii="Calibri Light" w:eastAsia="Times New Roman" w:hAnsi="Calibri Light" w:cs="Calibri Light"/>
          <w:sz w:val="20"/>
          <w:szCs w:val="20"/>
        </w:rPr>
        <w:br/>
        <w:t>a) silnik jednopaliwowy albo,</w:t>
      </w:r>
      <w:r>
        <w:rPr>
          <w:rFonts w:ascii="Calibri Light" w:eastAsia="Times New Roman" w:hAnsi="Calibri Light" w:cs="Calibri Light"/>
          <w:sz w:val="20"/>
          <w:szCs w:val="20"/>
        </w:rPr>
        <w:br/>
        <w:t>b)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776A9146" w14:textId="77777777" w:rsidR="007C3CA1" w:rsidRDefault="007C3CA1" w:rsidP="00CC124D">
      <w:pPr>
        <w:spacing w:after="0" w:line="240" w:lineRule="auto"/>
        <w:rPr>
          <w:rFonts w:asciiTheme="majorHAnsi" w:hAnsiTheme="majorHAnsi" w:cstheme="majorHAnsi"/>
          <w:b/>
          <w:bCs/>
          <w:color w:val="262626" w:themeColor="text1" w:themeTint="D9"/>
          <w:sz w:val="20"/>
          <w:szCs w:val="20"/>
        </w:rPr>
      </w:pPr>
    </w:p>
    <w:p w14:paraId="7E61C9B3" w14:textId="0217E76F" w:rsidR="006D3D6A" w:rsidRPr="00266338" w:rsidRDefault="007157C3" w:rsidP="00CC124D">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1.</w:t>
      </w:r>
      <w:r w:rsidR="00EF52B3" w:rsidRPr="00266338">
        <w:rPr>
          <w:rFonts w:asciiTheme="majorHAnsi" w:hAnsiTheme="majorHAnsi" w:cstheme="majorHAnsi"/>
          <w:b/>
          <w:bCs/>
          <w:color w:val="262626" w:themeColor="text1" w:themeTint="D9"/>
          <w:sz w:val="20"/>
          <w:szCs w:val="20"/>
        </w:rPr>
        <w:t>7</w:t>
      </w:r>
      <w:r w:rsidR="00203509" w:rsidRPr="00266338">
        <w:rPr>
          <w:rFonts w:asciiTheme="majorHAnsi" w:hAnsiTheme="majorHAnsi" w:cstheme="majorHAnsi"/>
          <w:b/>
          <w:bCs/>
          <w:color w:val="262626" w:themeColor="text1" w:themeTint="D9"/>
          <w:sz w:val="20"/>
          <w:szCs w:val="20"/>
        </w:rPr>
        <w:t>/</w:t>
      </w:r>
      <w:r w:rsidRPr="00266338">
        <w:rPr>
          <w:rFonts w:asciiTheme="majorHAnsi" w:hAnsiTheme="majorHAnsi" w:cstheme="majorHAnsi"/>
          <w:b/>
          <w:bCs/>
          <w:color w:val="262626" w:themeColor="text1" w:themeTint="D9"/>
          <w:sz w:val="20"/>
          <w:szCs w:val="20"/>
        </w:rPr>
        <w:t xml:space="preserve"> </w:t>
      </w:r>
      <w:r w:rsidR="006D3D6A" w:rsidRPr="00266338">
        <w:rPr>
          <w:rFonts w:asciiTheme="majorHAnsi" w:hAnsiTheme="majorHAnsi" w:cstheme="majorHAnsi"/>
          <w:b/>
          <w:bCs/>
          <w:color w:val="262626" w:themeColor="text1" w:themeTint="D9"/>
          <w:sz w:val="20"/>
          <w:szCs w:val="20"/>
        </w:rPr>
        <w:t>Warunki rozliczenia wykonania przedmiotu zamówienia.</w:t>
      </w:r>
    </w:p>
    <w:p w14:paraId="0883C128" w14:textId="77777777" w:rsidR="00203509" w:rsidRPr="00266338" w:rsidRDefault="00203509" w:rsidP="00CC124D">
      <w:pPr>
        <w:spacing w:after="0" w:line="240" w:lineRule="auto"/>
        <w:rPr>
          <w:rFonts w:asciiTheme="majorHAnsi" w:hAnsiTheme="majorHAnsi" w:cstheme="majorHAnsi"/>
          <w:color w:val="262626" w:themeColor="text1" w:themeTint="D9"/>
          <w:sz w:val="20"/>
          <w:szCs w:val="20"/>
        </w:rPr>
      </w:pPr>
    </w:p>
    <w:p w14:paraId="4195C903" w14:textId="77777777" w:rsidR="006D3D6A" w:rsidRPr="00266338" w:rsidRDefault="007157C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a) </w:t>
      </w:r>
      <w:r w:rsidR="006D3D6A" w:rsidRPr="00266338">
        <w:rPr>
          <w:rFonts w:asciiTheme="majorHAnsi" w:hAnsiTheme="majorHAnsi" w:cstheme="majorHAnsi"/>
          <w:color w:val="262626" w:themeColor="text1" w:themeTint="D9"/>
          <w:sz w:val="20"/>
          <w:szCs w:val="20"/>
        </w:rPr>
        <w:t xml:space="preserve">Wynagrodzenie wykonawcy jest </w:t>
      </w:r>
      <w:r w:rsidR="006D3D6A" w:rsidRPr="00266338">
        <w:rPr>
          <w:rFonts w:asciiTheme="majorHAnsi" w:hAnsiTheme="majorHAnsi" w:cstheme="majorHAnsi"/>
          <w:b/>
          <w:bCs/>
          <w:color w:val="262626" w:themeColor="text1" w:themeTint="D9"/>
          <w:sz w:val="20"/>
          <w:szCs w:val="20"/>
        </w:rPr>
        <w:t>ceną ryczałtową</w:t>
      </w:r>
      <w:r w:rsidR="006D3D6A" w:rsidRPr="00266338">
        <w:rPr>
          <w:rFonts w:asciiTheme="majorHAnsi" w:hAnsiTheme="majorHAnsi" w:cstheme="majorHAnsi"/>
          <w:color w:val="262626" w:themeColor="text1" w:themeTint="D9"/>
          <w:sz w:val="20"/>
          <w:szCs w:val="20"/>
        </w:rPr>
        <w:t xml:space="preserve"> za wykonanie przedmiotu zamówienia, wynikającą swoim zakresem z niniejszej </w:t>
      </w:r>
      <w:r w:rsidR="00102D1F" w:rsidRPr="00266338">
        <w:rPr>
          <w:rFonts w:asciiTheme="majorHAnsi" w:hAnsiTheme="majorHAnsi" w:cstheme="majorHAnsi"/>
          <w:color w:val="262626" w:themeColor="text1" w:themeTint="D9"/>
          <w:sz w:val="20"/>
          <w:szCs w:val="20"/>
        </w:rPr>
        <w:t>specyfikacji</w:t>
      </w:r>
      <w:r w:rsidR="006D3D6A" w:rsidRPr="00266338">
        <w:rPr>
          <w:rFonts w:asciiTheme="majorHAnsi" w:hAnsiTheme="majorHAnsi" w:cstheme="majorHAnsi"/>
          <w:color w:val="262626" w:themeColor="text1" w:themeTint="D9"/>
          <w:sz w:val="20"/>
          <w:szCs w:val="20"/>
        </w:rPr>
        <w:t xml:space="preserve"> warunków zamówienia, dokumentacji projektowej i specyfikacji technicznej wykonania i odbioru robót (dalej STWiOR). </w:t>
      </w:r>
    </w:p>
    <w:p w14:paraId="2A4D5BBF" w14:textId="77777777"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4C57830" w14:textId="77777777" w:rsidR="006D3D6A" w:rsidRPr="00266338" w:rsidRDefault="007157C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b) </w:t>
      </w:r>
      <w:r w:rsidR="006D3D6A" w:rsidRPr="00266338">
        <w:rPr>
          <w:rFonts w:asciiTheme="majorHAnsi" w:hAnsiTheme="majorHAnsi" w:cstheme="majorHAnsi"/>
          <w:color w:val="262626" w:themeColor="text1" w:themeTint="D9"/>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56A0C66B" w14:textId="77777777"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0E8CFCF" w14:textId="21A9EEA9" w:rsidR="006D3D6A" w:rsidRPr="00B3218C" w:rsidRDefault="007157C3" w:rsidP="00CC124D">
      <w:pPr>
        <w:spacing w:after="0" w:line="240" w:lineRule="auto"/>
        <w:jc w:val="both"/>
        <w:rPr>
          <w:rFonts w:asciiTheme="majorHAnsi" w:hAnsiTheme="majorHAnsi" w:cstheme="majorHAnsi"/>
          <w:b/>
          <w:bCs/>
          <w:color w:val="262626" w:themeColor="text1" w:themeTint="D9"/>
          <w:sz w:val="20"/>
          <w:szCs w:val="20"/>
          <w:u w:val="single"/>
        </w:rPr>
      </w:pPr>
      <w:r w:rsidRPr="00B3218C">
        <w:rPr>
          <w:rFonts w:asciiTheme="majorHAnsi" w:hAnsiTheme="majorHAnsi" w:cstheme="majorHAnsi"/>
          <w:color w:val="262626" w:themeColor="text1" w:themeTint="D9"/>
          <w:sz w:val="20"/>
          <w:szCs w:val="20"/>
        </w:rPr>
        <w:t xml:space="preserve">c) </w:t>
      </w:r>
      <w:r w:rsidR="006D3D6A" w:rsidRPr="00B3218C">
        <w:rPr>
          <w:rFonts w:asciiTheme="majorHAnsi" w:hAnsiTheme="majorHAnsi" w:cstheme="majorHAnsi"/>
          <w:color w:val="262626" w:themeColor="text1" w:themeTint="D9"/>
          <w:sz w:val="20"/>
          <w:szCs w:val="20"/>
        </w:rPr>
        <w:t xml:space="preserve">Ceną oferty jest kwota wynagrodzenia ryczałtowego zaoferowana przez Wykonawcę w formularzu oferty. </w:t>
      </w:r>
      <w:r w:rsidR="006D3D6A" w:rsidRPr="00B3218C">
        <w:rPr>
          <w:rFonts w:asciiTheme="majorHAnsi" w:hAnsiTheme="majorHAnsi" w:cstheme="majorHAnsi"/>
          <w:b/>
          <w:bCs/>
          <w:color w:val="262626" w:themeColor="text1" w:themeTint="D9"/>
          <w:sz w:val="20"/>
          <w:szCs w:val="20"/>
          <w:u w:val="single"/>
        </w:rPr>
        <w:t>Do oferty nie należy załączać kosztorysu ofertowego</w:t>
      </w:r>
      <w:r w:rsidR="00B3218C" w:rsidRPr="00B3218C">
        <w:rPr>
          <w:rFonts w:asciiTheme="majorHAnsi" w:hAnsiTheme="majorHAnsi" w:cstheme="majorHAnsi"/>
          <w:b/>
          <w:bCs/>
          <w:color w:val="262626" w:themeColor="text1" w:themeTint="D9"/>
          <w:sz w:val="20"/>
          <w:szCs w:val="20"/>
          <w:u w:val="single"/>
        </w:rPr>
        <w:t xml:space="preserve"> (szczegółowego)</w:t>
      </w:r>
      <w:r w:rsidR="006D3D6A" w:rsidRPr="00B3218C">
        <w:rPr>
          <w:rFonts w:asciiTheme="majorHAnsi" w:hAnsiTheme="majorHAnsi" w:cstheme="majorHAnsi"/>
          <w:b/>
          <w:bCs/>
          <w:color w:val="262626" w:themeColor="text1" w:themeTint="D9"/>
          <w:sz w:val="20"/>
          <w:szCs w:val="20"/>
          <w:u w:val="single"/>
        </w:rPr>
        <w:t>. Zamawiający wymaga kosztorysu ofertowego</w:t>
      </w:r>
      <w:r w:rsidR="00B3218C" w:rsidRPr="00B3218C">
        <w:rPr>
          <w:rFonts w:asciiTheme="majorHAnsi" w:hAnsiTheme="majorHAnsi" w:cstheme="majorHAnsi"/>
          <w:b/>
          <w:bCs/>
          <w:color w:val="262626" w:themeColor="text1" w:themeTint="D9"/>
          <w:sz w:val="20"/>
          <w:szCs w:val="20"/>
          <w:u w:val="single"/>
        </w:rPr>
        <w:t xml:space="preserve"> (szczegółowego)</w:t>
      </w:r>
      <w:r w:rsidR="006D3D6A" w:rsidRPr="00B3218C">
        <w:rPr>
          <w:rFonts w:asciiTheme="majorHAnsi" w:hAnsiTheme="majorHAnsi" w:cstheme="majorHAnsi"/>
          <w:b/>
          <w:bCs/>
          <w:color w:val="262626" w:themeColor="text1" w:themeTint="D9"/>
          <w:sz w:val="20"/>
          <w:szCs w:val="20"/>
          <w:u w:val="single"/>
        </w:rPr>
        <w:t xml:space="preserve"> </w:t>
      </w:r>
      <w:r w:rsidR="00B3218C" w:rsidRPr="00B3218C">
        <w:rPr>
          <w:rFonts w:asciiTheme="majorHAnsi" w:eastAsia="ComicSansMS,Bold" w:hAnsiTheme="majorHAnsi" w:cstheme="majorHAnsi"/>
          <w:sz w:val="20"/>
          <w:szCs w:val="20"/>
          <w:lang w:eastAsia="en-US"/>
        </w:rPr>
        <w:t xml:space="preserve">(opisującego wszystkie parametry cenotwórcze, tj. Robociznę, Materiały, Sprzęt, Koszty pośrednie, Koszt zakupu materiałów, Zysk) </w:t>
      </w:r>
      <w:r w:rsidR="006D3D6A" w:rsidRPr="00B3218C">
        <w:rPr>
          <w:rFonts w:asciiTheme="majorHAnsi" w:hAnsiTheme="majorHAnsi" w:cstheme="majorHAnsi"/>
          <w:b/>
          <w:bCs/>
          <w:color w:val="262626" w:themeColor="text1" w:themeTint="D9"/>
          <w:sz w:val="20"/>
          <w:szCs w:val="20"/>
          <w:u w:val="single"/>
        </w:rPr>
        <w:t>od Wykonawcy, którego oferta zostanie wybrana jako najkorzystniejsza w postępowaniu na etapie przed podpisaniem umowy.</w:t>
      </w:r>
    </w:p>
    <w:p w14:paraId="2E792958" w14:textId="77777777"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933D33B" w14:textId="77777777" w:rsidR="0063300B" w:rsidRPr="00266338" w:rsidRDefault="00A9717D" w:rsidP="0063300B">
      <w:pPr>
        <w:spacing w:after="0" w:line="240" w:lineRule="auto"/>
        <w:rPr>
          <w:rFonts w:asciiTheme="majorHAnsi" w:eastAsia="Times New Roman"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d</w:t>
      </w:r>
      <w:r w:rsidR="007157C3" w:rsidRPr="00266338">
        <w:rPr>
          <w:rFonts w:asciiTheme="majorHAnsi" w:hAnsiTheme="majorHAnsi" w:cstheme="majorHAnsi"/>
          <w:color w:val="262626" w:themeColor="text1" w:themeTint="D9"/>
          <w:sz w:val="20"/>
          <w:szCs w:val="20"/>
        </w:rPr>
        <w:t xml:space="preserve">) </w:t>
      </w:r>
      <w:r w:rsidR="0063300B" w:rsidRPr="00266338">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0063300B" w:rsidRPr="00266338">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63300B" w:rsidRPr="00266338">
        <w:rPr>
          <w:rFonts w:asciiTheme="majorHAnsi" w:hAnsiTheme="majorHAnsi" w:cstheme="majorHAnsi"/>
          <w:color w:val="262626" w:themeColor="text1" w:themeTint="D9"/>
          <w:sz w:val="20"/>
          <w:szCs w:val="20"/>
          <w:u w:val="single"/>
        </w:rPr>
        <w:t>.</w:t>
      </w:r>
      <w:r w:rsidR="0063300B" w:rsidRPr="00266338">
        <w:rPr>
          <w:rFonts w:asciiTheme="majorHAnsi" w:hAnsiTheme="majorHAnsi" w:cstheme="majorHAnsi"/>
          <w:color w:val="262626" w:themeColor="text1" w:themeTint="D9"/>
          <w:sz w:val="20"/>
          <w:szCs w:val="20"/>
        </w:rPr>
        <w:t xml:space="preserve"> W przypadku uchylenia się </w:t>
      </w:r>
      <w:r w:rsidR="0063300B" w:rsidRPr="00266338">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0063300B" w:rsidRPr="00266338">
        <w:rPr>
          <w:rFonts w:asciiTheme="majorHAnsi" w:hAnsiTheme="majorHAnsi" w:cstheme="majorHAnsi"/>
          <w:color w:val="262626" w:themeColor="text1" w:themeTint="D9"/>
          <w:sz w:val="20"/>
          <w:szCs w:val="20"/>
        </w:rPr>
        <w:t xml:space="preserve"> Zamawiający dokona bezpośredniej zapłaty dla podwykonawcy  Z zastrzeżeniem art. 465</w:t>
      </w:r>
      <w:r w:rsidR="00352D31" w:rsidRPr="00266338">
        <w:rPr>
          <w:rFonts w:asciiTheme="majorHAnsi" w:hAnsiTheme="majorHAnsi" w:cstheme="majorHAnsi"/>
          <w:color w:val="262626" w:themeColor="text1" w:themeTint="D9"/>
          <w:sz w:val="20"/>
          <w:szCs w:val="20"/>
        </w:rPr>
        <w:t xml:space="preserve"> u</w:t>
      </w:r>
      <w:r w:rsidR="0063300B" w:rsidRPr="00266338">
        <w:rPr>
          <w:rFonts w:asciiTheme="majorHAnsi" w:hAnsiTheme="majorHAnsi" w:cstheme="majorHAnsi"/>
          <w:color w:val="262626" w:themeColor="text1" w:themeTint="D9"/>
          <w:sz w:val="20"/>
          <w:szCs w:val="20"/>
        </w:rPr>
        <w:t>st. 2 – 8</w:t>
      </w:r>
      <w:r w:rsidR="00352D31" w:rsidRPr="00266338">
        <w:rPr>
          <w:rFonts w:asciiTheme="majorHAnsi" w:hAnsiTheme="majorHAnsi" w:cstheme="majorHAnsi"/>
          <w:color w:val="262626" w:themeColor="text1" w:themeTint="D9"/>
          <w:sz w:val="20"/>
          <w:szCs w:val="20"/>
        </w:rPr>
        <w:t xml:space="preserve"> ustawy Pzp</w:t>
      </w:r>
      <w:r w:rsidR="0063300B" w:rsidRPr="00266338">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61C90E13" w14:textId="77777777" w:rsidR="00B3218C" w:rsidRDefault="00B3218C" w:rsidP="00CC124D">
      <w:pPr>
        <w:spacing w:after="0" w:line="240" w:lineRule="auto"/>
        <w:jc w:val="both"/>
        <w:rPr>
          <w:rFonts w:asciiTheme="majorHAnsi" w:hAnsiTheme="majorHAnsi" w:cstheme="majorHAnsi"/>
          <w:color w:val="262626" w:themeColor="text1" w:themeTint="D9"/>
          <w:sz w:val="20"/>
          <w:szCs w:val="20"/>
        </w:rPr>
      </w:pP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91A817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58E6005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0AA89780"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319342A5" w14:textId="77777777" w:rsidR="00B729A7" w:rsidRDefault="00B729A7" w:rsidP="00CC124D">
      <w:pPr>
        <w:spacing w:after="0" w:line="240" w:lineRule="auto"/>
        <w:rPr>
          <w:rFonts w:asciiTheme="majorHAnsi" w:hAnsiTheme="majorHAnsi" w:cstheme="majorHAnsi"/>
          <w:color w:val="262626" w:themeColor="text1" w:themeTint="D9"/>
          <w:sz w:val="20"/>
          <w:szCs w:val="20"/>
        </w:rPr>
      </w:pPr>
    </w:p>
    <w:p w14:paraId="79709413" w14:textId="77777777" w:rsidR="00692950" w:rsidRDefault="00692950" w:rsidP="00CC124D">
      <w:pPr>
        <w:spacing w:after="0" w:line="240" w:lineRule="auto"/>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09725DEB" w14:textId="77777777"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cywilno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77777777"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10D674E3" w14:textId="77777777" w:rsidR="007224D9" w:rsidRPr="009D538D"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77777777"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21CBC5EF" w14:textId="77777777" w:rsidR="00692950" w:rsidRPr="00F80639"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77777777"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74327263" w:rsidR="006D3D6A"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650D77" w:rsidRDefault="000E47C6" w:rsidP="00650D7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650D77">
        <w:rPr>
          <w:rFonts w:asciiTheme="majorHAnsi" w:hAnsiTheme="majorHAnsi" w:cstheme="majorHAnsi"/>
          <w:b/>
          <w:bCs/>
          <w:color w:val="262626" w:themeColor="text1" w:themeTint="D9"/>
          <w:sz w:val="20"/>
          <w:szCs w:val="20"/>
        </w:rPr>
        <w:t xml:space="preserve">6. </w:t>
      </w:r>
      <w:r w:rsidR="006D3D6A" w:rsidRPr="00650D77">
        <w:rPr>
          <w:rFonts w:asciiTheme="majorHAnsi" w:hAnsiTheme="majorHAnsi" w:cstheme="majorHAnsi"/>
          <w:b/>
          <w:bCs/>
          <w:color w:val="262626" w:themeColor="text1" w:themeTint="D9"/>
          <w:sz w:val="20"/>
          <w:szCs w:val="20"/>
        </w:rPr>
        <w:t>TERMIN WYKONANIA ZAMÓWIENIA.</w:t>
      </w:r>
    </w:p>
    <w:p w14:paraId="539DC108" w14:textId="77777777" w:rsidR="00203509" w:rsidRPr="00650D77" w:rsidRDefault="00203509" w:rsidP="00650D77">
      <w:pPr>
        <w:spacing w:after="0" w:line="240" w:lineRule="auto"/>
        <w:rPr>
          <w:rFonts w:asciiTheme="majorHAnsi" w:hAnsiTheme="majorHAnsi" w:cstheme="majorHAnsi"/>
          <w:color w:val="262626" w:themeColor="text1" w:themeTint="D9"/>
          <w:sz w:val="20"/>
          <w:szCs w:val="20"/>
        </w:rPr>
      </w:pPr>
    </w:p>
    <w:p w14:paraId="53EE39E0" w14:textId="004CC83F" w:rsidR="00EF52B3" w:rsidRDefault="006D3D6A" w:rsidP="00650D77">
      <w:pPr>
        <w:spacing w:after="0" w:line="240" w:lineRule="auto"/>
        <w:rPr>
          <w:rFonts w:asciiTheme="majorHAnsi" w:hAnsiTheme="majorHAnsi" w:cstheme="majorHAnsi"/>
          <w:b/>
          <w:bCs/>
          <w:color w:val="262626" w:themeColor="text1" w:themeTint="D9"/>
          <w:sz w:val="20"/>
          <w:szCs w:val="20"/>
        </w:rPr>
      </w:pPr>
      <w:r w:rsidRPr="00650D77">
        <w:rPr>
          <w:rFonts w:asciiTheme="majorHAnsi" w:hAnsiTheme="majorHAnsi" w:cstheme="majorHAnsi"/>
          <w:color w:val="262626" w:themeColor="text1" w:themeTint="D9"/>
          <w:sz w:val="20"/>
          <w:szCs w:val="20"/>
        </w:rPr>
        <w:t>Termin realizacji zamówienia</w:t>
      </w:r>
      <w:r w:rsidR="005E17BA" w:rsidRPr="00650D77">
        <w:rPr>
          <w:rFonts w:asciiTheme="majorHAnsi" w:hAnsiTheme="majorHAnsi" w:cstheme="majorHAnsi"/>
          <w:color w:val="262626" w:themeColor="text1" w:themeTint="D9"/>
          <w:sz w:val="20"/>
          <w:szCs w:val="20"/>
        </w:rPr>
        <w:t>:</w:t>
      </w:r>
      <w:r w:rsidR="009F3911" w:rsidRPr="00650D77">
        <w:rPr>
          <w:rFonts w:asciiTheme="majorHAnsi" w:hAnsiTheme="majorHAnsi" w:cstheme="majorHAnsi"/>
          <w:b/>
          <w:bCs/>
          <w:color w:val="262626" w:themeColor="text1" w:themeTint="D9"/>
          <w:sz w:val="20"/>
          <w:szCs w:val="20"/>
        </w:rPr>
        <w:t xml:space="preserve"> </w:t>
      </w:r>
      <w:r w:rsidR="00650D77" w:rsidRPr="00650D77">
        <w:rPr>
          <w:rFonts w:asciiTheme="majorHAnsi" w:hAnsiTheme="majorHAnsi" w:cstheme="majorHAnsi"/>
          <w:b/>
          <w:bCs/>
          <w:color w:val="262626" w:themeColor="text1" w:themeTint="D9"/>
          <w:sz w:val="20"/>
          <w:szCs w:val="20"/>
        </w:rPr>
        <w:t>podpisania umowy do 31.08.2022</w:t>
      </w:r>
      <w:r w:rsidR="002351DF">
        <w:rPr>
          <w:rFonts w:asciiTheme="majorHAnsi" w:hAnsiTheme="majorHAnsi" w:cstheme="majorHAnsi"/>
          <w:b/>
          <w:bCs/>
          <w:color w:val="262626" w:themeColor="text1" w:themeTint="D9"/>
          <w:sz w:val="20"/>
          <w:szCs w:val="20"/>
        </w:rPr>
        <w:t xml:space="preserve"> </w:t>
      </w:r>
      <w:r w:rsidR="00650D77" w:rsidRPr="00650D77">
        <w:rPr>
          <w:rFonts w:asciiTheme="majorHAnsi" w:hAnsiTheme="majorHAnsi" w:cstheme="majorHAnsi"/>
          <w:b/>
          <w:bCs/>
          <w:color w:val="262626" w:themeColor="text1" w:themeTint="D9"/>
          <w:sz w:val="20"/>
          <w:szCs w:val="20"/>
        </w:rPr>
        <w:t>r.</w:t>
      </w:r>
    </w:p>
    <w:p w14:paraId="5BDFC45A" w14:textId="327C9F37" w:rsidR="00650D77" w:rsidRDefault="00650D77" w:rsidP="00650D77">
      <w:pPr>
        <w:spacing w:after="0" w:line="240" w:lineRule="auto"/>
        <w:rPr>
          <w:rFonts w:asciiTheme="majorHAnsi" w:hAnsiTheme="majorHAnsi" w:cstheme="majorHAnsi"/>
          <w:b/>
          <w:bCs/>
          <w:color w:val="262626" w:themeColor="text1" w:themeTint="D9"/>
          <w:sz w:val="20"/>
          <w:szCs w:val="20"/>
        </w:rPr>
      </w:pPr>
    </w:p>
    <w:p w14:paraId="375D1556" w14:textId="77777777" w:rsidR="002351DF" w:rsidRDefault="002351DF" w:rsidP="002351DF">
      <w:pPr>
        <w:shd w:val="clear" w:color="auto" w:fill="FFFFFF" w:themeFill="background1"/>
        <w:spacing w:after="0" w:line="240" w:lineRule="auto"/>
        <w:jc w:val="both"/>
        <w:rPr>
          <w:rFonts w:asciiTheme="majorHAnsi" w:hAnsiTheme="majorHAnsi" w:cstheme="majorHAnsi"/>
          <w:i/>
          <w:iCs/>
          <w:color w:val="262626" w:themeColor="text1" w:themeTint="D9"/>
          <w:sz w:val="20"/>
          <w:szCs w:val="20"/>
        </w:rPr>
      </w:pPr>
      <w:r>
        <w:rPr>
          <w:rFonts w:asciiTheme="majorHAnsi" w:hAnsiTheme="majorHAnsi" w:cstheme="majorHAnsi"/>
          <w:i/>
          <w:iCs/>
          <w:color w:val="262626" w:themeColor="text1" w:themeTint="D9"/>
          <w:sz w:val="20"/>
          <w:szCs w:val="20"/>
        </w:rPr>
        <w:t>Wskazane przez Zamawiającego terminy realizacji zadania inwestycyjnego związane są z koniecznością terminowego rozliczenia dofinansowania zewnętrznego.</w:t>
      </w:r>
    </w:p>
    <w:p w14:paraId="71F4D7BF" w14:textId="5905A143" w:rsidR="00650D77" w:rsidRDefault="00650D77" w:rsidP="00650D77">
      <w:pPr>
        <w:spacing w:after="0" w:line="240" w:lineRule="auto"/>
        <w:rPr>
          <w:rFonts w:asciiTheme="majorHAnsi" w:hAnsiTheme="majorHAnsi" w:cstheme="majorHAnsi"/>
          <w:b/>
          <w:bCs/>
          <w:color w:val="262626" w:themeColor="text1" w:themeTint="D9"/>
          <w:sz w:val="20"/>
          <w:szCs w:val="20"/>
        </w:rPr>
      </w:pPr>
    </w:p>
    <w:p w14:paraId="3535FCEF" w14:textId="02ADFD3D" w:rsidR="000B0B29" w:rsidRPr="0076106A" w:rsidRDefault="00650D77" w:rsidP="00650D77">
      <w:pPr>
        <w:spacing w:after="0" w:line="240" w:lineRule="auto"/>
        <w:rPr>
          <w:rFonts w:asciiTheme="majorHAnsi" w:hAnsiTheme="majorHAnsi" w:cstheme="majorHAnsi"/>
          <w:b/>
          <w:bCs/>
          <w:color w:val="262626" w:themeColor="text1" w:themeTint="D9"/>
          <w:sz w:val="20"/>
          <w:szCs w:val="20"/>
        </w:rPr>
      </w:pPr>
      <w:r w:rsidRPr="0076106A">
        <w:rPr>
          <w:rFonts w:asciiTheme="majorHAnsi" w:hAnsiTheme="majorHAnsi" w:cstheme="majorHAnsi"/>
          <w:b/>
          <w:bCs/>
          <w:color w:val="262626" w:themeColor="text1" w:themeTint="D9"/>
          <w:sz w:val="20"/>
          <w:szCs w:val="20"/>
        </w:rPr>
        <w:t>Uzasadnienie:</w:t>
      </w:r>
    </w:p>
    <w:p w14:paraId="4B80E19C" w14:textId="1228FD86" w:rsidR="00650D77" w:rsidRPr="0076106A" w:rsidRDefault="00650D77" w:rsidP="00650D77">
      <w:pPr>
        <w:spacing w:after="0" w:line="240" w:lineRule="auto"/>
        <w:rPr>
          <w:rFonts w:asciiTheme="majorHAnsi" w:hAnsiTheme="majorHAnsi" w:cstheme="majorHAnsi"/>
          <w:color w:val="262626" w:themeColor="text1" w:themeTint="D9"/>
          <w:sz w:val="20"/>
          <w:szCs w:val="20"/>
        </w:rPr>
      </w:pPr>
      <w:r w:rsidRPr="0076106A">
        <w:rPr>
          <w:rFonts w:asciiTheme="majorHAnsi" w:hAnsiTheme="majorHAnsi" w:cstheme="majorHAnsi"/>
          <w:color w:val="262626" w:themeColor="text1" w:themeTint="D9"/>
          <w:sz w:val="20"/>
          <w:szCs w:val="20"/>
        </w:rPr>
        <w:t>Termin realizacji zamówienia określony w</w:t>
      </w:r>
      <w:r w:rsidR="00946EDA" w:rsidRPr="0076106A">
        <w:rPr>
          <w:rFonts w:asciiTheme="majorHAnsi" w:hAnsiTheme="majorHAnsi" w:cstheme="majorHAnsi"/>
          <w:color w:val="262626" w:themeColor="text1" w:themeTint="D9"/>
          <w:sz w:val="20"/>
          <w:szCs w:val="20"/>
        </w:rPr>
        <w:t xml:space="preserve"> SWZ</w:t>
      </w:r>
      <w:r w:rsidRPr="0076106A">
        <w:rPr>
          <w:rFonts w:asciiTheme="majorHAnsi" w:hAnsiTheme="majorHAnsi" w:cstheme="majorHAnsi"/>
          <w:color w:val="262626" w:themeColor="text1" w:themeTint="D9"/>
          <w:sz w:val="20"/>
          <w:szCs w:val="20"/>
        </w:rPr>
        <w:t xml:space="preserve"> i wzorze umowy: „od momentu podpisania umowy do 31.08.2022r.” wynika z tego, że zadanie jest dofinansowane, a termin poniesienia wydatków (dokonania zapłaty) dla środków pochodzących z dotacji na realizację zadania (zgodnie z Aneksem nr 1 do umowy)  został ustalony do dnia 31.08.2022 r.  </w:t>
      </w:r>
    </w:p>
    <w:p w14:paraId="67D8BB50" w14:textId="77777777" w:rsidR="00650D77" w:rsidRPr="00650D77" w:rsidRDefault="00650D77" w:rsidP="00650D77">
      <w:pPr>
        <w:spacing w:after="0" w:line="240" w:lineRule="auto"/>
        <w:rPr>
          <w:rFonts w:asciiTheme="majorHAnsi" w:hAnsiTheme="majorHAnsi" w:cstheme="majorHAnsi"/>
          <w:b/>
          <w:bCs/>
          <w:color w:val="262626" w:themeColor="text1" w:themeTint="D9"/>
          <w:sz w:val="20"/>
          <w:szCs w:val="20"/>
        </w:rPr>
      </w:pPr>
    </w:p>
    <w:p w14:paraId="18702EC2" w14:textId="77777777" w:rsidR="00650D77" w:rsidRPr="00650D77" w:rsidRDefault="00650D77" w:rsidP="00650D77">
      <w:pPr>
        <w:spacing w:after="0" w:line="240" w:lineRule="auto"/>
        <w:rPr>
          <w:rFonts w:asciiTheme="majorHAnsi" w:hAnsiTheme="majorHAnsi" w:cstheme="majorHAnsi"/>
          <w:b/>
          <w:bCs/>
          <w:color w:val="262626" w:themeColor="text1" w:themeTint="D9"/>
          <w:sz w:val="20"/>
          <w:szCs w:val="20"/>
        </w:rPr>
      </w:pPr>
    </w:p>
    <w:p w14:paraId="752F29A7" w14:textId="77777777" w:rsidR="006D3D6A" w:rsidRPr="00650D77" w:rsidRDefault="000E47C6" w:rsidP="00650D7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650D77">
        <w:rPr>
          <w:rFonts w:asciiTheme="majorHAnsi" w:hAnsiTheme="majorHAnsi" w:cstheme="majorHAnsi"/>
          <w:b/>
          <w:bCs/>
          <w:color w:val="262626" w:themeColor="text1" w:themeTint="D9"/>
          <w:sz w:val="20"/>
          <w:szCs w:val="20"/>
        </w:rPr>
        <w:t xml:space="preserve">7. </w:t>
      </w:r>
      <w:r w:rsidR="006D3D6A" w:rsidRPr="00650D77">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Pr="009D538D" w:rsidRDefault="008579C0" w:rsidP="0062164B">
      <w:pPr>
        <w:spacing w:after="0" w:line="240" w:lineRule="auto"/>
        <w:ind w:left="567"/>
        <w:rPr>
          <w:rFonts w:asciiTheme="majorHAnsi" w:hAnsiTheme="majorHAnsi" w:cstheme="majorHAnsi"/>
          <w:color w:val="262626" w:themeColor="text1" w:themeTint="D9"/>
          <w:sz w:val="20"/>
          <w:szCs w:val="20"/>
        </w:rPr>
      </w:pPr>
    </w:p>
    <w:p w14:paraId="5DF5E74D"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3DB76969"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7A62A0A9" w14:textId="77777777" w:rsidR="00937B3C" w:rsidRDefault="00937B3C" w:rsidP="0028014F">
      <w:pPr>
        <w:spacing w:after="0" w:line="240" w:lineRule="auto"/>
        <w:rPr>
          <w:rFonts w:asciiTheme="majorHAnsi" w:hAnsiTheme="majorHAnsi" w:cstheme="majorHAnsi"/>
          <w:b/>
          <w:bCs/>
          <w:color w:val="262626" w:themeColor="text1" w:themeTint="D9"/>
          <w:sz w:val="20"/>
          <w:szCs w:val="20"/>
        </w:rPr>
      </w:pPr>
    </w:p>
    <w:p w14:paraId="08977DA6" w14:textId="30319D0C" w:rsidR="008579C0" w:rsidRPr="00650D77" w:rsidRDefault="008579C0" w:rsidP="0028014F">
      <w:pPr>
        <w:spacing w:after="0" w:line="240" w:lineRule="auto"/>
        <w:rPr>
          <w:rFonts w:asciiTheme="majorHAnsi" w:hAnsiTheme="majorHAnsi" w:cstheme="majorHAnsi"/>
          <w:b/>
          <w:bCs/>
          <w:color w:val="262626" w:themeColor="text1" w:themeTint="D9"/>
          <w:sz w:val="20"/>
          <w:szCs w:val="20"/>
        </w:rPr>
      </w:pPr>
      <w:r w:rsidRPr="00650D77">
        <w:rPr>
          <w:rFonts w:asciiTheme="majorHAnsi" w:hAnsiTheme="majorHAnsi" w:cstheme="majorHAnsi"/>
          <w:b/>
          <w:bCs/>
          <w:color w:val="262626" w:themeColor="text1" w:themeTint="D9"/>
          <w:sz w:val="20"/>
          <w:szCs w:val="20"/>
        </w:rPr>
        <w:t>3) Sytuacji ekonomicznej lub finansowej:</w:t>
      </w:r>
    </w:p>
    <w:p w14:paraId="503756F6" w14:textId="426124BF" w:rsidR="00650D77" w:rsidRDefault="00650D77" w:rsidP="00650D77">
      <w:pPr>
        <w:shd w:val="clear" w:color="auto" w:fill="FFFFFF" w:themeFill="background1"/>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Wykonawca spełni ten warunek udziału w postępowaniu, jeżeli wykaże, że</w:t>
      </w:r>
      <w:r>
        <w:rPr>
          <w:rFonts w:asciiTheme="majorHAnsi" w:hAnsiTheme="majorHAnsi" w:cstheme="majorHAnsi"/>
          <w:sz w:val="20"/>
          <w:szCs w:val="20"/>
        </w:rPr>
        <w:t>:</w:t>
      </w:r>
    </w:p>
    <w:p w14:paraId="23CB84D6" w14:textId="77777777" w:rsidR="00650D77" w:rsidRPr="00B56F36" w:rsidRDefault="00650D77" w:rsidP="00650D77">
      <w:pPr>
        <w:shd w:val="clear" w:color="auto" w:fill="FFFFFF" w:themeFill="background1"/>
        <w:autoSpaceDE w:val="0"/>
        <w:autoSpaceDN w:val="0"/>
        <w:adjustRightInd w:val="0"/>
        <w:spacing w:after="0" w:line="240" w:lineRule="auto"/>
        <w:rPr>
          <w:rFonts w:asciiTheme="majorHAnsi" w:hAnsiTheme="majorHAnsi" w:cstheme="majorHAnsi"/>
          <w:sz w:val="20"/>
          <w:szCs w:val="20"/>
        </w:rPr>
      </w:pPr>
    </w:p>
    <w:p w14:paraId="760FFD4C" w14:textId="0CC0253C" w:rsidR="00650D77" w:rsidRPr="00B56F36" w:rsidRDefault="00650D77" w:rsidP="00650D77">
      <w:pPr>
        <w:shd w:val="clear" w:color="auto" w:fill="F2F2F2" w:themeFill="background1" w:themeFillShade="F2"/>
        <w:autoSpaceDE w:val="0"/>
        <w:autoSpaceDN w:val="0"/>
        <w:adjustRightInd w:val="0"/>
        <w:spacing w:after="0"/>
        <w:ind w:left="567"/>
        <w:rPr>
          <w:rFonts w:asciiTheme="majorHAnsi" w:eastAsia="TimesNewRoman" w:hAnsiTheme="majorHAnsi" w:cstheme="majorHAnsi"/>
          <w:b/>
          <w:sz w:val="20"/>
          <w:szCs w:val="20"/>
        </w:rPr>
      </w:pPr>
      <w:r w:rsidRPr="00B56F36">
        <w:rPr>
          <w:rFonts w:asciiTheme="majorHAnsi" w:eastAsia="TimesNewRoman" w:hAnsiTheme="majorHAnsi" w:cstheme="majorHAnsi"/>
          <w:b/>
          <w:sz w:val="20"/>
          <w:szCs w:val="20"/>
        </w:rPr>
        <w:t xml:space="preserve">- posiada środki finansowe lub zdolność kredytową w wysokości </w:t>
      </w:r>
      <w:r>
        <w:rPr>
          <w:rFonts w:asciiTheme="majorHAnsi" w:eastAsia="TimesNewRoman" w:hAnsiTheme="majorHAnsi" w:cstheme="majorHAnsi"/>
          <w:b/>
          <w:sz w:val="20"/>
          <w:szCs w:val="20"/>
        </w:rPr>
        <w:t>20</w:t>
      </w:r>
      <w:r w:rsidRPr="00B56F36">
        <w:rPr>
          <w:rFonts w:asciiTheme="majorHAnsi" w:eastAsia="TimesNewRoman" w:hAnsiTheme="majorHAnsi" w:cstheme="majorHAnsi"/>
          <w:b/>
          <w:sz w:val="20"/>
          <w:szCs w:val="20"/>
        </w:rPr>
        <w:t>0 000,00 zł.</w:t>
      </w:r>
    </w:p>
    <w:p w14:paraId="4A08A02B" w14:textId="77777777" w:rsidR="0028014F" w:rsidRPr="009D538D" w:rsidRDefault="0028014F" w:rsidP="0028014F">
      <w:pPr>
        <w:spacing w:after="0" w:line="240" w:lineRule="auto"/>
        <w:rPr>
          <w:rFonts w:asciiTheme="majorHAnsi" w:hAnsiTheme="majorHAnsi" w:cstheme="majorHAnsi"/>
          <w:b/>
          <w:bCs/>
          <w:color w:val="262626" w:themeColor="text1" w:themeTint="D9"/>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937B3C">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0B0B29">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5F251CE" w14:textId="18623933" w:rsidR="00935D28" w:rsidRDefault="008579C0" w:rsidP="000B0B29">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0B390C42" w14:textId="77777777" w:rsidR="000B0B29" w:rsidRPr="00946EDA" w:rsidRDefault="000B0B29" w:rsidP="00946EDA">
      <w:pPr>
        <w:autoSpaceDE w:val="0"/>
        <w:autoSpaceDN w:val="0"/>
        <w:adjustRightInd w:val="0"/>
        <w:spacing w:after="0" w:line="240" w:lineRule="auto"/>
        <w:jc w:val="both"/>
        <w:rPr>
          <w:rFonts w:asciiTheme="majorHAnsi" w:eastAsia="TimesNewRoman" w:hAnsiTheme="majorHAnsi" w:cstheme="majorHAnsi"/>
          <w:b/>
          <w:bCs/>
          <w:color w:val="262626" w:themeColor="text1" w:themeTint="D9"/>
          <w:sz w:val="20"/>
          <w:szCs w:val="20"/>
        </w:rPr>
      </w:pPr>
    </w:p>
    <w:p w14:paraId="00FF05AF" w14:textId="77777777" w:rsidR="00946EDA" w:rsidRPr="00946EDA" w:rsidRDefault="00946EDA" w:rsidP="00946EDA">
      <w:pPr>
        <w:pStyle w:val="Default"/>
        <w:shd w:val="clear" w:color="auto" w:fill="F2F2F2" w:themeFill="background1" w:themeFillShade="F2"/>
        <w:spacing w:after="0" w:line="240" w:lineRule="auto"/>
        <w:ind w:left="567"/>
        <w:jc w:val="both"/>
        <w:rPr>
          <w:rFonts w:ascii="Calibri Light" w:eastAsia="Calibri" w:hAnsi="Calibri Light" w:cs="Calibri Light"/>
          <w:b/>
          <w:bCs/>
          <w:color w:val="262626" w:themeColor="text1" w:themeTint="D9"/>
          <w:sz w:val="20"/>
          <w:szCs w:val="20"/>
        </w:rPr>
      </w:pPr>
      <w:r w:rsidRPr="00946EDA">
        <w:rPr>
          <w:rFonts w:ascii="Calibri Light" w:hAnsi="Calibri Light" w:cs="Calibri Light"/>
          <w:b/>
          <w:bCs/>
          <w:color w:val="262626" w:themeColor="text1" w:themeTint="D9"/>
          <w:sz w:val="20"/>
          <w:szCs w:val="20"/>
        </w:rPr>
        <w:t xml:space="preserve">- co najmniej dwie roboty budowlane </w:t>
      </w:r>
      <w:r w:rsidRPr="00946EDA">
        <w:rPr>
          <w:rFonts w:ascii="Calibri Light" w:eastAsia="Calibri" w:hAnsi="Calibri Light" w:cs="Calibri Light"/>
          <w:b/>
          <w:bCs/>
          <w:color w:val="262626" w:themeColor="text1" w:themeTint="D9"/>
          <w:sz w:val="20"/>
          <w:szCs w:val="20"/>
        </w:rPr>
        <w:t>polegające na: przebudowie pomieszczeń w budynkach użyteczności publicznej wraz z instalacjami sanitarnymi i elektrycznymi.</w:t>
      </w:r>
    </w:p>
    <w:p w14:paraId="5B43E916" w14:textId="40F26884" w:rsidR="000B0B29" w:rsidRPr="00946EDA" w:rsidRDefault="000B0B29" w:rsidP="00946EDA">
      <w:pPr>
        <w:shd w:val="clear" w:color="auto" w:fill="F2F2F2" w:themeFill="background1" w:themeFillShade="F2"/>
        <w:spacing w:after="0" w:line="240" w:lineRule="auto"/>
        <w:ind w:left="567"/>
        <w:jc w:val="both"/>
        <w:rPr>
          <w:rFonts w:ascii="Calibri Light" w:eastAsia="TimesNewRoman" w:hAnsi="Calibri Light" w:cs="TimesNewRoman"/>
          <w:b/>
          <w:bCs/>
          <w:color w:val="262626" w:themeColor="text1" w:themeTint="D9"/>
          <w:sz w:val="20"/>
          <w:szCs w:val="20"/>
        </w:rPr>
      </w:pPr>
      <w:r w:rsidRPr="00946EDA">
        <w:rPr>
          <w:rFonts w:ascii="Calibri Light" w:eastAsia="TimesNewRoman" w:hAnsi="Calibri Light" w:cs="TimesNewRoman"/>
          <w:b/>
          <w:bCs/>
          <w:color w:val="262626" w:themeColor="text1" w:themeTint="D9"/>
          <w:sz w:val="20"/>
          <w:szCs w:val="20"/>
        </w:rPr>
        <w:t>Każda z przedstawionych prac musi mieć wartość brutto min  300 000,00 zł.</w:t>
      </w:r>
    </w:p>
    <w:p w14:paraId="682E1AFC" w14:textId="77777777" w:rsidR="00A06A42" w:rsidRPr="00946EDA" w:rsidRDefault="00A06A42" w:rsidP="00946EDA">
      <w:pPr>
        <w:pStyle w:val="Default"/>
        <w:spacing w:after="0" w:line="240" w:lineRule="auto"/>
        <w:ind w:left="-10"/>
        <w:jc w:val="both"/>
        <w:rPr>
          <w:rFonts w:ascii="Calibri Light" w:hAnsi="Calibri Light" w:cs="Calibri Light"/>
          <w:b/>
          <w:bCs/>
          <w:color w:val="262626" w:themeColor="text1" w:themeTint="D9"/>
          <w:sz w:val="20"/>
          <w:szCs w:val="20"/>
        </w:rPr>
      </w:pPr>
    </w:p>
    <w:p w14:paraId="22C7BF69" w14:textId="77777777" w:rsidR="00A06A42" w:rsidRDefault="00A06A42"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B98CE31" w14:textId="76D6A012"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102B217E"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61B0A3A1" w14:textId="77777777" w:rsidR="008579C0" w:rsidRPr="009F39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8254E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330097C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CAC5E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5616A28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D66FC8D"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2F3745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C2A2D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4C4F89F7" w14:textId="77777777" w:rsidR="00937B3C" w:rsidRDefault="00937B3C"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25E5C613" w14:textId="77777777" w:rsidR="00294C53" w:rsidRDefault="00294C53"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624431AD" w14:textId="77777777" w:rsidR="00294C53" w:rsidRDefault="00294C53"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4CE1E45C" w14:textId="77777777" w:rsidR="00294C53" w:rsidRDefault="00294C53"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01D0C38" w14:textId="6D32B1F5"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CF6481">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256AB083" w14:textId="77777777"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3C5EA838" w14:textId="3E37232C" w:rsidR="00C64519" w:rsidRPr="00230383" w:rsidRDefault="00230383" w:rsidP="00C64519">
      <w:pPr>
        <w:pStyle w:val="Default"/>
        <w:shd w:val="clear" w:color="auto" w:fill="F2F2F2" w:themeFill="background1" w:themeFillShade="F2"/>
        <w:spacing w:after="0" w:line="240" w:lineRule="auto"/>
        <w:ind w:left="567"/>
        <w:jc w:val="both"/>
        <w:rPr>
          <w:rFonts w:asciiTheme="majorHAnsi" w:eastAsia="Calibri" w:hAnsiTheme="majorHAnsi" w:cstheme="majorHAnsi"/>
          <w:b/>
          <w:bCs/>
          <w:color w:val="262626" w:themeColor="text1" w:themeTint="D9"/>
          <w:sz w:val="20"/>
          <w:szCs w:val="20"/>
        </w:rPr>
      </w:pPr>
      <w:r w:rsidRPr="00230383">
        <w:rPr>
          <w:rFonts w:ascii="Calibri Light" w:eastAsia="Tahoma" w:hAnsi="Calibri Light" w:cs="Tahoma"/>
          <w:b/>
          <w:bCs/>
          <w:color w:val="262626" w:themeColor="text1" w:themeTint="D9"/>
          <w:sz w:val="20"/>
          <w:szCs w:val="20"/>
        </w:rPr>
        <w:t xml:space="preserve">1 osobę (kierownik budowy) posiadającą uprawnienia do kierowania robotami budowlanymi w specjalności konstrukcyjno-budowlanej, </w:t>
      </w:r>
      <w:r w:rsidR="00C64519" w:rsidRPr="00230383">
        <w:rPr>
          <w:rFonts w:asciiTheme="majorHAnsi" w:eastAsia="Calibri" w:hAnsiTheme="majorHAnsi" w:cstheme="majorHAnsi"/>
          <w:b/>
          <w:bCs/>
          <w:color w:val="262626" w:themeColor="text1" w:themeTint="D9"/>
          <w:sz w:val="20"/>
          <w:szCs w:val="20"/>
        </w:rPr>
        <w:t>będącą czynnym członkiem odpowiedniej izby samorządu zawodowego,</w:t>
      </w:r>
    </w:p>
    <w:p w14:paraId="5AD76A15" w14:textId="77777777" w:rsidR="00491379" w:rsidRDefault="0049137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50D89CA"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Każda z ww. osób winna posiadać uprawnienia budowlane zgodne z art. 12-1</w:t>
      </w:r>
      <w:r w:rsidR="00102D1F"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36BBBE9" w14:textId="77777777"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714B5F6" w14:textId="77777777" w:rsidR="008579C0" w:rsidRPr="009D538D" w:rsidRDefault="008579C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Przez uprawnienia budowlane do kierowania robotami budowlanymi rozumie się uprawnienia do sprawowania samodzielnych funkcji technicznych w budownictwie, wydane na podstawie Prawa Budowlanego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9D538D">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w:t>
      </w:r>
      <w:r w:rsidR="00102D1F"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U. </w:t>
      </w:r>
      <w:r w:rsidR="00102D1F" w:rsidRPr="009D538D">
        <w:rPr>
          <w:rFonts w:asciiTheme="majorHAnsi" w:hAnsiTheme="majorHAnsi" w:cstheme="majorHAnsi"/>
          <w:color w:val="262626" w:themeColor="text1" w:themeTint="D9"/>
          <w:sz w:val="20"/>
          <w:szCs w:val="20"/>
        </w:rPr>
        <w:t xml:space="preserve">2020 r poz. 1333 </w:t>
      </w:r>
      <w:r w:rsidRPr="009D538D">
        <w:rPr>
          <w:rFonts w:asciiTheme="majorHAnsi" w:hAnsiTheme="majorHAnsi" w:cstheme="majorHAnsi"/>
          <w:color w:val="262626" w:themeColor="text1" w:themeTint="D9"/>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oraz przepisów ustawy </w:t>
      </w:r>
      <w:r w:rsidR="00102D1F" w:rsidRPr="009D538D">
        <w:rPr>
          <w:rFonts w:asciiTheme="majorHAnsi" w:hAnsiTheme="majorHAnsi" w:cstheme="majorHAnsi"/>
          <w:color w:val="262626" w:themeColor="text1" w:themeTint="D9"/>
          <w:sz w:val="20"/>
          <w:szCs w:val="20"/>
        </w:rPr>
        <w:t xml:space="preserve">z 22 grudnia 2015 r, </w:t>
      </w:r>
      <w:r w:rsidRPr="009D538D">
        <w:rPr>
          <w:rFonts w:asciiTheme="majorHAnsi" w:hAnsiTheme="majorHAnsi" w:cstheme="majorHAnsi"/>
          <w:color w:val="262626" w:themeColor="text1" w:themeTint="D9"/>
          <w:sz w:val="20"/>
          <w:szCs w:val="20"/>
        </w:rPr>
        <w:t>o zasadach uznawania kwalifikacji zawodowych nabytych w państwach członkowskich Unii Europejskiej (Dz. U. z  20</w:t>
      </w:r>
      <w:r w:rsidR="00102D1F" w:rsidRPr="009D538D">
        <w:rPr>
          <w:rFonts w:asciiTheme="majorHAnsi" w:hAnsiTheme="majorHAnsi" w:cstheme="majorHAnsi"/>
          <w:color w:val="262626" w:themeColor="text1" w:themeTint="D9"/>
          <w:sz w:val="20"/>
          <w:szCs w:val="20"/>
        </w:rPr>
        <w:t>20</w:t>
      </w:r>
      <w:r w:rsidRPr="009D538D">
        <w:rPr>
          <w:rFonts w:asciiTheme="majorHAnsi" w:hAnsiTheme="majorHAnsi" w:cstheme="majorHAnsi"/>
          <w:color w:val="262626" w:themeColor="text1" w:themeTint="D9"/>
          <w:sz w:val="20"/>
          <w:szCs w:val="20"/>
        </w:rPr>
        <w:t xml:space="preserve"> r., poz. </w:t>
      </w:r>
      <w:r w:rsidR="00102D1F" w:rsidRPr="009D538D">
        <w:rPr>
          <w:rFonts w:asciiTheme="majorHAnsi" w:hAnsiTheme="majorHAnsi" w:cstheme="majorHAnsi"/>
          <w:color w:val="262626" w:themeColor="text1" w:themeTint="D9"/>
          <w:sz w:val="20"/>
          <w:szCs w:val="20"/>
        </w:rPr>
        <w:t>220</w:t>
      </w:r>
      <w:r w:rsidRPr="009D538D">
        <w:rPr>
          <w:rFonts w:asciiTheme="majorHAnsi" w:hAnsiTheme="majorHAnsi" w:cstheme="majorHAnsi"/>
          <w:color w:val="262626" w:themeColor="text1" w:themeTint="D9"/>
          <w:sz w:val="20"/>
          <w:szCs w:val="20"/>
        </w:rPr>
        <w:t xml:space="preserve">). </w:t>
      </w:r>
    </w:p>
    <w:p w14:paraId="10954974"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4A2FABA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1D7F3B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4AD7E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2BC6148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90E54E9"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65DC4EA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FC1441D"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445EED45"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8C136A7"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775A5C3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08F8E2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465C745" w14:textId="77777777" w:rsidR="008579C0" w:rsidRPr="0063300B"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63300B">
        <w:rPr>
          <w:rFonts w:asciiTheme="majorHAnsi" w:hAnsiTheme="majorHAnsi" w:cstheme="majorHAnsi"/>
          <w:b/>
          <w:bCs/>
          <w:color w:val="262626" w:themeColor="text1" w:themeTint="D9"/>
          <w:sz w:val="20"/>
          <w:szCs w:val="20"/>
        </w:rPr>
        <w:t>oświadczenie</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o którym mowa w art. 125 ust. 1 Ustawy, którego wzór stanowi</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załącznik nr </w:t>
      </w:r>
      <w:r w:rsidR="004D5F48" w:rsidRPr="0063300B">
        <w:rPr>
          <w:rFonts w:asciiTheme="majorHAnsi" w:hAnsiTheme="majorHAnsi" w:cstheme="majorHAnsi"/>
          <w:b/>
          <w:bCs/>
          <w:color w:val="262626" w:themeColor="text1" w:themeTint="D9"/>
          <w:sz w:val="20"/>
          <w:szCs w:val="20"/>
        </w:rPr>
        <w:t>2</w:t>
      </w:r>
      <w:r w:rsidR="00494F8A" w:rsidRPr="0063300B">
        <w:rPr>
          <w:rFonts w:asciiTheme="majorHAnsi" w:hAnsiTheme="majorHAnsi" w:cstheme="majorHAnsi"/>
          <w:b/>
          <w:bCs/>
          <w:color w:val="262626" w:themeColor="text1" w:themeTint="D9"/>
          <w:sz w:val="20"/>
          <w:szCs w:val="20"/>
        </w:rPr>
        <w:t xml:space="preserve"> do</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SWZ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F9A95FB" w14:textId="77777777" w:rsidR="008579C0" w:rsidRPr="0063300B"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87897F3" w14:textId="77777777" w:rsidR="0063300B" w:rsidRPr="0063300B" w:rsidRDefault="008579C0"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556A0FFB" w14:textId="4AE3FBAA" w:rsidR="008579C0" w:rsidRDefault="008579C0" w:rsidP="00CC124D">
      <w:pPr>
        <w:spacing w:after="0" w:line="240" w:lineRule="auto"/>
        <w:rPr>
          <w:rFonts w:asciiTheme="majorHAnsi" w:hAnsiTheme="majorHAnsi" w:cstheme="majorHAnsi"/>
          <w:color w:val="262626" w:themeColor="text1" w:themeTint="D9"/>
          <w:sz w:val="20"/>
          <w:szCs w:val="20"/>
        </w:rPr>
      </w:pP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4" w:name="_Hlk63942872"/>
    </w:p>
    <w:p w14:paraId="0BFD6585" w14:textId="77777777" w:rsidR="00BF486A" w:rsidRPr="009D538D" w:rsidRDefault="00BF486A" w:rsidP="00BF486A">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8.1/ Obligatoryjne przesłanki wykluczenia Wykonawcy określono w art. 108 ust. 1 pkt 1÷6 ustawy Pzp.</w:t>
      </w:r>
    </w:p>
    <w:p w14:paraId="132C5BA3"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p>
    <w:p w14:paraId="27C43829"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1D37697E"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bookmarkEnd w:id="4"/>
    <w:p w14:paraId="0B222722" w14:textId="77777777" w:rsidR="00BF486A" w:rsidRDefault="00BF486A"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239AF7D3"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Z postępowania o udzielenie zamówienia wyklucza się, z zastrzeżeniem art. 110 ust. 2 ustawy Pzp, Wykonawcę:</w:t>
      </w:r>
    </w:p>
    <w:p w14:paraId="78367696"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1DA361A2" w14:textId="700BB5A0" w:rsidR="00230383" w:rsidRPr="00230383" w:rsidRDefault="00982525" w:rsidP="00230383">
      <w:pPr>
        <w:spacing w:after="0" w:line="240" w:lineRule="auto"/>
        <w:ind w:left="993"/>
        <w:jc w:val="both"/>
        <w:rPr>
          <w:rFonts w:asciiTheme="majorHAnsi" w:hAnsiTheme="majorHAnsi" w:cstheme="majorHAnsi"/>
          <w:color w:val="262626" w:themeColor="text1" w:themeTint="D9"/>
          <w:sz w:val="20"/>
          <w:szCs w:val="20"/>
        </w:rPr>
      </w:pPr>
      <w:r w:rsidRPr="00230383">
        <w:rPr>
          <w:rFonts w:asciiTheme="majorHAnsi" w:hAnsiTheme="majorHAnsi" w:cstheme="majorHAnsi"/>
          <w:color w:val="262626" w:themeColor="text1" w:themeTint="D9"/>
          <w:sz w:val="20"/>
          <w:szCs w:val="20"/>
        </w:rPr>
        <w:t xml:space="preserve">c) </w:t>
      </w:r>
      <w:r w:rsidR="00230383" w:rsidRPr="00230383">
        <w:rPr>
          <w:rFonts w:asciiTheme="majorHAnsi" w:hAnsiTheme="majorHAnsi" w:cstheme="majorHAnsi"/>
          <w:color w:val="262626" w:themeColor="text1" w:themeTint="D9"/>
          <w:sz w:val="20"/>
          <w:szCs w:val="20"/>
        </w:rPr>
        <w:t>o którym mowa w art. 228–230a, art. 250a Kodeksu karnego, w art. 46–48 ustawy z dnia 25 czerwca 2010 r. o sporcie (Dz. U. z 2020 r. poz. 1133 oraz z 2021 r. poz. 2054) lub w art. 54 ust. 1–4 ustawy z dnia 12 maja 2011 r. o</w:t>
      </w:r>
    </w:p>
    <w:p w14:paraId="22C87FC8" w14:textId="7CA45AA0" w:rsidR="00982525" w:rsidRPr="00230383" w:rsidRDefault="00230383" w:rsidP="00230383">
      <w:pPr>
        <w:spacing w:after="0" w:line="240" w:lineRule="auto"/>
        <w:ind w:left="993"/>
        <w:jc w:val="both"/>
        <w:rPr>
          <w:rFonts w:asciiTheme="majorHAnsi" w:hAnsiTheme="majorHAnsi" w:cstheme="majorHAnsi"/>
          <w:color w:val="262626" w:themeColor="text1" w:themeTint="D9"/>
          <w:sz w:val="20"/>
          <w:szCs w:val="20"/>
        </w:rPr>
      </w:pPr>
      <w:r w:rsidRPr="00230383">
        <w:rPr>
          <w:rFonts w:asciiTheme="majorHAnsi" w:hAnsiTheme="majorHAnsi" w:cstheme="majorHAnsi"/>
          <w:color w:val="262626" w:themeColor="text1" w:themeTint="D9"/>
          <w:sz w:val="20"/>
          <w:szCs w:val="20"/>
        </w:rPr>
        <w:t>refundacji leków, środków spożywczych specjalnego przeznaczenia żywieniowego oraz wyrobów medycznych (Dz. U. z 2021 r. poz. 523, 1292, 1559 i 2054),</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33AE10AE" w:rsidR="00982525"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37C2BE66" w14:textId="77777777" w:rsidR="00C64519" w:rsidRPr="009D538D" w:rsidRDefault="00C64519"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B32696">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607A24" w14:textId="77777777" w:rsidR="00230383" w:rsidRDefault="00230383" w:rsidP="004C32D2">
      <w:pPr>
        <w:pStyle w:val="Default"/>
        <w:spacing w:after="0" w:line="240" w:lineRule="auto"/>
        <w:rPr>
          <w:rFonts w:ascii="Calibri Light" w:hAnsi="Calibri Light"/>
          <w:b/>
          <w:bCs/>
          <w:color w:val="auto"/>
          <w:sz w:val="20"/>
          <w:szCs w:val="20"/>
        </w:rPr>
      </w:pPr>
    </w:p>
    <w:p w14:paraId="7237FF6C" w14:textId="77805C43"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Pzp: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5819D9A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72C0619D" w14:textId="77777777" w:rsidR="004C32D2" w:rsidRDefault="004C32D2" w:rsidP="004C32D2">
      <w:pPr>
        <w:pStyle w:val="Default"/>
        <w:spacing w:after="0" w:line="240" w:lineRule="auto"/>
        <w:ind w:left="426"/>
        <w:rPr>
          <w:rFonts w:ascii="Calibri Light" w:hAnsi="Calibri Light"/>
          <w:color w:val="auto"/>
          <w:sz w:val="20"/>
          <w:szCs w:val="20"/>
        </w:rPr>
      </w:pPr>
    </w:p>
    <w:p w14:paraId="596DC4D6" w14:textId="11028E0B"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2A0FEFB3" w14:textId="406B663E" w:rsidR="00294C53" w:rsidRDefault="00294C53" w:rsidP="004C32D2">
      <w:pPr>
        <w:pStyle w:val="Default"/>
        <w:spacing w:after="0" w:line="240" w:lineRule="auto"/>
        <w:jc w:val="both"/>
        <w:rPr>
          <w:rFonts w:ascii="Calibri Light" w:hAnsi="Calibri Light"/>
          <w:color w:val="auto"/>
          <w:sz w:val="20"/>
          <w:szCs w:val="20"/>
        </w:rPr>
      </w:pPr>
    </w:p>
    <w:p w14:paraId="733E258C" w14:textId="32336193" w:rsidR="00294C53" w:rsidRDefault="00294C53" w:rsidP="004C32D2">
      <w:pPr>
        <w:pStyle w:val="Default"/>
        <w:spacing w:after="0" w:line="240" w:lineRule="auto"/>
        <w:jc w:val="both"/>
        <w:rPr>
          <w:rFonts w:ascii="Calibri Light" w:hAnsi="Calibri Light"/>
          <w:color w:val="auto"/>
          <w:sz w:val="20"/>
          <w:szCs w:val="20"/>
        </w:rPr>
      </w:pPr>
    </w:p>
    <w:p w14:paraId="783305A9" w14:textId="586D2C9D" w:rsidR="00294C53" w:rsidRDefault="00294C53" w:rsidP="004C32D2">
      <w:pPr>
        <w:pStyle w:val="Default"/>
        <w:spacing w:after="0" w:line="240" w:lineRule="auto"/>
        <w:jc w:val="both"/>
        <w:rPr>
          <w:rFonts w:ascii="Calibri Light" w:hAnsi="Calibri Light"/>
          <w:color w:val="auto"/>
          <w:sz w:val="20"/>
          <w:szCs w:val="20"/>
        </w:rPr>
      </w:pPr>
    </w:p>
    <w:p w14:paraId="6F556590" w14:textId="3A26400C" w:rsidR="00294C53" w:rsidRDefault="00294C53" w:rsidP="004C32D2">
      <w:pPr>
        <w:pStyle w:val="Default"/>
        <w:spacing w:after="0" w:line="240" w:lineRule="auto"/>
        <w:jc w:val="both"/>
        <w:rPr>
          <w:rFonts w:ascii="Calibri Light" w:hAnsi="Calibri Light"/>
          <w:color w:val="auto"/>
          <w:sz w:val="20"/>
          <w:szCs w:val="20"/>
        </w:rPr>
      </w:pPr>
    </w:p>
    <w:p w14:paraId="6873D437" w14:textId="3EA1233D" w:rsidR="00294C53" w:rsidRDefault="00294C53" w:rsidP="004C32D2">
      <w:pPr>
        <w:pStyle w:val="Default"/>
        <w:spacing w:after="0" w:line="240" w:lineRule="auto"/>
        <w:jc w:val="both"/>
        <w:rPr>
          <w:rFonts w:ascii="Calibri Light" w:hAnsi="Calibri Light"/>
          <w:color w:val="auto"/>
          <w:sz w:val="20"/>
          <w:szCs w:val="20"/>
        </w:rPr>
      </w:pPr>
    </w:p>
    <w:p w14:paraId="46D1AC28" w14:textId="74C661EE" w:rsidR="00294C53" w:rsidRDefault="00294C53" w:rsidP="004C32D2">
      <w:pPr>
        <w:pStyle w:val="Default"/>
        <w:spacing w:after="0" w:line="240" w:lineRule="auto"/>
        <w:jc w:val="both"/>
        <w:rPr>
          <w:rFonts w:ascii="Calibri Light" w:hAnsi="Calibri Light"/>
          <w:color w:val="auto"/>
          <w:sz w:val="20"/>
          <w:szCs w:val="20"/>
        </w:rPr>
      </w:pPr>
    </w:p>
    <w:p w14:paraId="79A7DAC6" w14:textId="77777777" w:rsidR="00294C53" w:rsidRDefault="00294C53" w:rsidP="004C32D2">
      <w:pPr>
        <w:pStyle w:val="Default"/>
        <w:spacing w:after="0" w:line="240" w:lineRule="auto"/>
        <w:jc w:val="both"/>
        <w:rPr>
          <w:rFonts w:ascii="Calibri Light" w:hAnsi="Calibri Light"/>
          <w:color w:val="auto"/>
          <w:sz w:val="20"/>
          <w:szCs w:val="20"/>
        </w:rPr>
      </w:pPr>
    </w:p>
    <w:p w14:paraId="632528DF" w14:textId="45E3FE11" w:rsidR="004C32D2" w:rsidRDefault="004C32D2"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3E03C3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65A27BA" w14:textId="77777777" w:rsidR="006D3D6A"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3E7E01BB"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1F57C1CA" w14:textId="77777777" w:rsidR="001C3F70" w:rsidRPr="009D538D" w:rsidRDefault="001C3F70" w:rsidP="00CC124D">
      <w:pPr>
        <w:spacing w:after="0" w:line="240" w:lineRule="auto"/>
        <w:jc w:val="both"/>
        <w:rPr>
          <w:rFonts w:asciiTheme="majorHAnsi" w:hAnsiTheme="majorHAnsi" w:cstheme="majorHAnsi"/>
          <w:color w:val="262626" w:themeColor="text1" w:themeTint="D9"/>
          <w:sz w:val="20"/>
          <w:szCs w:val="20"/>
        </w:rPr>
      </w:pPr>
    </w:p>
    <w:p w14:paraId="04B22C7E" w14:textId="77777777"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865B08A"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473510E4" w14:textId="77777777" w:rsidR="00A06A42" w:rsidRPr="009D538D" w:rsidRDefault="00A06A42"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139D8B5" w14:textId="77777777" w:rsidR="00580388" w:rsidRDefault="00580388" w:rsidP="00CC124D">
      <w:pPr>
        <w:spacing w:after="0" w:line="240" w:lineRule="auto"/>
        <w:jc w:val="both"/>
        <w:rPr>
          <w:rFonts w:asciiTheme="majorHAnsi" w:hAnsiTheme="majorHAnsi" w:cstheme="majorHAnsi"/>
          <w:b/>
          <w:bCs/>
          <w:color w:val="262626" w:themeColor="text1" w:themeTint="D9"/>
          <w:sz w:val="20"/>
          <w:szCs w:val="20"/>
        </w:rPr>
      </w:pPr>
    </w:p>
    <w:p w14:paraId="01251AEE" w14:textId="50A0BB2F"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3780CCC0" w:rsidR="009D538D" w:rsidRDefault="009D538D" w:rsidP="00CC124D">
      <w:pPr>
        <w:spacing w:after="0" w:line="240" w:lineRule="auto"/>
        <w:rPr>
          <w:rFonts w:asciiTheme="majorHAnsi" w:hAnsiTheme="majorHAnsi" w:cstheme="majorHAnsi"/>
          <w:color w:val="262626" w:themeColor="text1" w:themeTint="D9"/>
          <w:sz w:val="20"/>
          <w:szCs w:val="20"/>
        </w:rPr>
      </w:pPr>
    </w:p>
    <w:p w14:paraId="633BAE1A" w14:textId="0392F8CF" w:rsidR="00294C53" w:rsidRDefault="00294C53" w:rsidP="00CC124D">
      <w:pPr>
        <w:spacing w:after="0" w:line="240" w:lineRule="auto"/>
        <w:rPr>
          <w:rFonts w:asciiTheme="majorHAnsi" w:hAnsiTheme="majorHAnsi" w:cstheme="majorHAnsi"/>
          <w:color w:val="262626" w:themeColor="text1" w:themeTint="D9"/>
          <w:sz w:val="20"/>
          <w:szCs w:val="20"/>
        </w:rPr>
      </w:pPr>
    </w:p>
    <w:p w14:paraId="385FDD1D" w14:textId="50B2790D" w:rsidR="00294C53" w:rsidRDefault="00294C53" w:rsidP="00CC124D">
      <w:pPr>
        <w:spacing w:after="0" w:line="240" w:lineRule="auto"/>
        <w:rPr>
          <w:rFonts w:asciiTheme="majorHAnsi" w:hAnsiTheme="majorHAnsi" w:cstheme="majorHAnsi"/>
          <w:color w:val="262626" w:themeColor="text1" w:themeTint="D9"/>
          <w:sz w:val="20"/>
          <w:szCs w:val="20"/>
        </w:rPr>
      </w:pPr>
    </w:p>
    <w:p w14:paraId="69DAC78E" w14:textId="77777777" w:rsidR="00294C53" w:rsidRDefault="00294C53"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666E36AE" w:rsidR="006D3D6A" w:rsidRPr="009D538D" w:rsidRDefault="00BF486A"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EA8556B"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4AE1CA74"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54E54690" w:rsidR="006D3D6A" w:rsidRPr="009D538D" w:rsidRDefault="00BF486A"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CDB97B4" w14:textId="3F57BDAA" w:rsidR="00BB17AF" w:rsidRDefault="00BB17AF" w:rsidP="00CC124D">
      <w:pPr>
        <w:spacing w:after="0" w:line="240" w:lineRule="auto"/>
        <w:rPr>
          <w:rFonts w:asciiTheme="majorHAnsi" w:hAnsiTheme="majorHAnsi" w:cstheme="majorHAnsi"/>
          <w:color w:val="262626" w:themeColor="text1" w:themeTint="D9"/>
          <w:sz w:val="20"/>
          <w:szCs w:val="20"/>
        </w:rPr>
      </w:pPr>
    </w:p>
    <w:p w14:paraId="2414048B"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651F994D"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084919C9"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776EDC54"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73077813" w14:textId="77777777" w:rsidR="004C32D2" w:rsidRPr="0066438F" w:rsidRDefault="004C32D2" w:rsidP="004C32D2">
      <w:pPr>
        <w:spacing w:after="0" w:line="240" w:lineRule="auto"/>
        <w:rPr>
          <w:rFonts w:ascii="Calibri Light" w:hAnsi="Calibri Light" w:cs="Calibri Light"/>
          <w:sz w:val="20"/>
          <w:szCs w:val="20"/>
        </w:rPr>
      </w:pPr>
    </w:p>
    <w:p w14:paraId="009670F6"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26782AD1"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6B0F5629" w14:textId="77777777" w:rsidR="004C32D2" w:rsidRDefault="004C32D2" w:rsidP="004C32D2">
      <w:pPr>
        <w:spacing w:after="0" w:line="240" w:lineRule="auto"/>
        <w:jc w:val="both"/>
        <w:rPr>
          <w:rFonts w:ascii="Calibri Light" w:hAnsi="Calibri Light" w:cs="Calibri Light"/>
          <w:sz w:val="20"/>
          <w:szCs w:val="20"/>
        </w:rPr>
      </w:pPr>
    </w:p>
    <w:p w14:paraId="46695E1D" w14:textId="77777777" w:rsidR="004C32D2" w:rsidRPr="0066438F" w:rsidRDefault="004C32D2" w:rsidP="004C32D2">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34C6077"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6AB85C6A" w14:textId="03152CAB" w:rsidR="004C32D2" w:rsidRPr="00417878" w:rsidRDefault="00BF486A" w:rsidP="004C32D2">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004C32D2" w:rsidRPr="00417878">
        <w:rPr>
          <w:rFonts w:ascii="Calibri Light" w:hAnsi="Calibri Light" w:cs="Cambria"/>
          <w:b/>
          <w:bCs/>
          <w:sz w:val="20"/>
          <w:szCs w:val="20"/>
        </w:rPr>
        <w:t xml:space="preserve">) oświadczenia Wykonawcy </w:t>
      </w:r>
      <w:r w:rsidR="004C32D2" w:rsidRPr="00417878">
        <w:rPr>
          <w:rFonts w:ascii="Calibri Light" w:hAnsi="Calibri Light" w:cs="Cambria"/>
          <w:sz w:val="20"/>
          <w:szCs w:val="20"/>
        </w:rPr>
        <w:t>w zakresie art.</w:t>
      </w:r>
      <w:r w:rsidR="004C32D2">
        <w:rPr>
          <w:rFonts w:ascii="Calibri Light" w:hAnsi="Calibri Light" w:cs="Cambria"/>
          <w:sz w:val="20"/>
          <w:szCs w:val="20"/>
        </w:rPr>
        <w:t xml:space="preserve"> </w:t>
      </w:r>
      <w:r w:rsidR="004C32D2" w:rsidRPr="00417878">
        <w:rPr>
          <w:rFonts w:ascii="Calibri Light" w:hAnsi="Calibri Light" w:cs="Cambria"/>
          <w:sz w:val="20"/>
          <w:szCs w:val="20"/>
        </w:rPr>
        <w:t>108 ust.</w:t>
      </w:r>
      <w:r w:rsidR="004C32D2">
        <w:rPr>
          <w:rFonts w:ascii="Calibri Light" w:hAnsi="Calibri Light" w:cs="Cambria"/>
          <w:sz w:val="20"/>
          <w:szCs w:val="20"/>
        </w:rPr>
        <w:t xml:space="preserve"> </w:t>
      </w:r>
      <w:r w:rsidR="004C32D2" w:rsidRPr="00417878">
        <w:rPr>
          <w:rFonts w:ascii="Calibri Light" w:hAnsi="Calibri Light" w:cs="Cambria"/>
          <w:sz w:val="20"/>
          <w:szCs w:val="20"/>
        </w:rPr>
        <w:t>1 pkt</w:t>
      </w:r>
      <w:r w:rsidR="004C32D2">
        <w:rPr>
          <w:rFonts w:ascii="Calibri Light" w:hAnsi="Calibri Light" w:cs="Cambria"/>
          <w:sz w:val="20"/>
          <w:szCs w:val="20"/>
        </w:rPr>
        <w:t xml:space="preserve"> </w:t>
      </w:r>
      <w:r w:rsidR="004C32D2" w:rsidRPr="00417878">
        <w:rPr>
          <w:rFonts w:ascii="Calibri Light" w:hAnsi="Calibri Light" w:cs="Cambria"/>
          <w:sz w:val="20"/>
          <w:szCs w:val="20"/>
        </w:rPr>
        <w:t xml:space="preserve">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w:t>
      </w:r>
      <w:r w:rsidR="004C32D2" w:rsidRPr="00417878">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C32D2" w:rsidRPr="00417878">
        <w:rPr>
          <w:rFonts w:ascii="Calibri Light" w:hAnsi="Calibri Light" w:cs="Cambria"/>
          <w:b/>
          <w:bCs/>
          <w:sz w:val="20"/>
          <w:szCs w:val="20"/>
        </w:rPr>
        <w:t xml:space="preserve">załącznik nr </w:t>
      </w:r>
      <w:r w:rsidR="004C32D2">
        <w:rPr>
          <w:rFonts w:ascii="Calibri Light" w:hAnsi="Calibri Light" w:cs="Cambria"/>
          <w:b/>
          <w:bCs/>
          <w:sz w:val="20"/>
          <w:szCs w:val="20"/>
        </w:rPr>
        <w:t xml:space="preserve">7 </w:t>
      </w:r>
      <w:r w:rsidR="004C32D2" w:rsidRPr="00417878">
        <w:rPr>
          <w:rFonts w:ascii="Calibri Light" w:hAnsi="Calibri Light" w:cs="Cambria"/>
          <w:b/>
          <w:bCs/>
          <w:sz w:val="20"/>
          <w:szCs w:val="20"/>
        </w:rPr>
        <w:t xml:space="preserve">do SWZ </w:t>
      </w:r>
    </w:p>
    <w:p w14:paraId="45A25341" w14:textId="77777777" w:rsidR="0062164B" w:rsidRPr="00BC2D78" w:rsidRDefault="0062164B" w:rsidP="004C32D2">
      <w:pPr>
        <w:autoSpaceDE w:val="0"/>
        <w:autoSpaceDN w:val="0"/>
        <w:adjustRightInd w:val="0"/>
        <w:spacing w:after="0" w:line="240" w:lineRule="auto"/>
        <w:rPr>
          <w:rFonts w:ascii="Cambria" w:hAnsi="Cambria" w:cs="Cambria"/>
          <w:color w:val="7030A0"/>
          <w:sz w:val="24"/>
          <w:szCs w:val="24"/>
        </w:rPr>
      </w:pPr>
    </w:p>
    <w:p w14:paraId="4392CB91" w14:textId="77777777" w:rsidR="004C32D2" w:rsidRPr="00323F73" w:rsidRDefault="004C32D2" w:rsidP="004C32D2">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71985A68" w14:textId="77777777" w:rsidR="004C32D2" w:rsidRPr="00323F73" w:rsidRDefault="004C32D2" w:rsidP="004C32D2">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7CD134B9" w14:textId="77777777" w:rsidR="004C32D2" w:rsidRPr="00BC2D78" w:rsidRDefault="004C32D2" w:rsidP="004C32D2">
      <w:pPr>
        <w:spacing w:after="0" w:line="240" w:lineRule="auto"/>
        <w:rPr>
          <w:rFonts w:ascii="Cambria" w:hAnsi="Cambria"/>
          <w:sz w:val="20"/>
          <w:szCs w:val="20"/>
        </w:rPr>
      </w:pPr>
    </w:p>
    <w:p w14:paraId="44A48FA6" w14:textId="77777777" w:rsidR="004C32D2"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7827B310" w14:textId="77777777" w:rsidR="004C32D2" w:rsidRDefault="004C32D2" w:rsidP="004C32D2">
      <w:pPr>
        <w:spacing w:after="0" w:line="240" w:lineRule="auto"/>
        <w:jc w:val="both"/>
        <w:rPr>
          <w:rFonts w:ascii="Calibri Light" w:hAnsi="Calibri Light" w:cs="Calibri Light"/>
          <w:b/>
          <w:bCs/>
          <w:sz w:val="20"/>
          <w:szCs w:val="20"/>
          <w:u w:val="single"/>
        </w:rPr>
      </w:pPr>
    </w:p>
    <w:p w14:paraId="260D575D" w14:textId="74ECD4B3" w:rsidR="004C32D2" w:rsidRDefault="004C32D2" w:rsidP="004C32D2">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68DD49A6" w14:textId="77777777" w:rsidR="004C32D2" w:rsidRDefault="004C32D2" w:rsidP="004C32D2">
      <w:pPr>
        <w:spacing w:after="0" w:line="240" w:lineRule="auto"/>
        <w:ind w:left="567"/>
        <w:jc w:val="both"/>
        <w:rPr>
          <w:rFonts w:ascii="Calibri Light" w:hAnsi="Calibri Light" w:cs="Calibri Light"/>
          <w:sz w:val="20"/>
          <w:szCs w:val="20"/>
        </w:rPr>
      </w:pPr>
    </w:p>
    <w:p w14:paraId="3F4DC5DC" w14:textId="77777777"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25AC69BB" w14:textId="77777777" w:rsidR="004C32D2" w:rsidRPr="0066438F" w:rsidRDefault="004C32D2" w:rsidP="004C32D2">
      <w:pPr>
        <w:spacing w:after="0" w:line="240" w:lineRule="auto"/>
        <w:jc w:val="both"/>
        <w:rPr>
          <w:rFonts w:ascii="Calibri Light" w:hAnsi="Calibri Light" w:cs="Calibri Light"/>
          <w:sz w:val="20"/>
          <w:szCs w:val="20"/>
        </w:rPr>
      </w:pPr>
    </w:p>
    <w:p w14:paraId="6260F87C" w14:textId="77777777" w:rsidR="004C32D2" w:rsidRPr="0066438F" w:rsidRDefault="004C32D2" w:rsidP="004C32D2">
      <w:pPr>
        <w:spacing w:after="0" w:line="240" w:lineRule="auto"/>
        <w:jc w:val="both"/>
        <w:rPr>
          <w:rFonts w:ascii="Calibri Light" w:hAnsi="Calibri Light" w:cs="Calibri Light"/>
          <w:i/>
          <w:iCs/>
          <w:sz w:val="20"/>
          <w:szCs w:val="20"/>
        </w:rPr>
      </w:pPr>
      <w:r w:rsidRPr="00323F73">
        <w:rPr>
          <w:rFonts w:ascii="Calibri Light" w:hAnsi="Calibri Light" w:cs="Calibri Light"/>
          <w:b/>
          <w:bCs/>
          <w:sz w:val="20"/>
          <w:szCs w:val="20"/>
        </w:rPr>
        <w:t xml:space="preserve">a) wykazu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CF6481">
        <w:rPr>
          <w:rFonts w:ascii="Calibri Light" w:hAnsi="Calibri Light" w:cs="Calibri Light"/>
          <w:b/>
          <w:bCs/>
          <w:i/>
          <w:iCs/>
          <w:sz w:val="20"/>
          <w:szCs w:val="20"/>
        </w:rPr>
        <w:t xml:space="preserve">oraz </w:t>
      </w:r>
      <w:r w:rsidRPr="00CF6481">
        <w:rPr>
          <w:rFonts w:ascii="Calibri Light" w:hAnsi="Calibri Light" w:cs="Calibri Light"/>
          <w:b/>
          <w:bCs/>
          <w:i/>
          <w:iCs/>
          <w:sz w:val="20"/>
          <w:szCs w:val="20"/>
          <w:u w:val="single"/>
        </w:rPr>
        <w:t>załączeniem dowodów określających, czy te roboty budowlane zostały wykonane należycie</w:t>
      </w:r>
      <w:r w:rsidRPr="004C3DC8">
        <w:rPr>
          <w:rFonts w:ascii="Calibri Light" w:hAnsi="Calibri Light" w:cs="Calibri Light"/>
          <w:i/>
          <w:iCs/>
          <w:sz w:val="20"/>
          <w:szCs w:val="20"/>
          <w:u w:val="single"/>
        </w:rPr>
        <w:t>,</w:t>
      </w:r>
      <w:r w:rsidRPr="0066438F">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3D2986D0"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7D25A443" w14:textId="77777777" w:rsidR="004C32D2" w:rsidRPr="0066438F" w:rsidRDefault="004C32D2" w:rsidP="004C32D2">
      <w:pPr>
        <w:spacing w:after="0" w:line="240" w:lineRule="auto"/>
        <w:ind w:left="567"/>
        <w:jc w:val="both"/>
        <w:rPr>
          <w:rFonts w:ascii="Calibri Light" w:hAnsi="Calibri Light" w:cs="Calibri Light"/>
          <w:sz w:val="20"/>
          <w:szCs w:val="20"/>
        </w:rPr>
      </w:pPr>
    </w:p>
    <w:p w14:paraId="281BA237" w14:textId="77777777" w:rsidR="004C32D2" w:rsidRPr="0066438F" w:rsidRDefault="004C32D2" w:rsidP="004C32D2">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b) wykazu osób</w:t>
      </w:r>
      <w:r w:rsidRPr="0066438F">
        <w:rPr>
          <w:rFonts w:ascii="Calibri Light" w:hAnsi="Calibri Light" w:cs="Calibri Light"/>
          <w:sz w:val="20"/>
          <w:szCs w:val="20"/>
        </w:rPr>
        <w:t xml:space="preserve">, skierowanych przez wykonawcę do realizacji zamówienia publicznego, w szczególności odpowiedzialnych za </w:t>
      </w:r>
      <w:r w:rsidRPr="00BC2D78">
        <w:rPr>
          <w:rFonts w:ascii="Calibri Light" w:hAnsi="Calibri Light" w:cs="Calibri Light"/>
          <w:b/>
          <w:bCs/>
          <w:sz w:val="20"/>
          <w:szCs w:val="20"/>
        </w:rPr>
        <w:t>kierowanie robotami budowlanymi</w:t>
      </w:r>
      <w:r w:rsidRPr="0066438F">
        <w:rPr>
          <w:rFonts w:ascii="Calibri Light" w:hAnsi="Calibri Light" w:cs="Calibri Light"/>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Pr>
          <w:rFonts w:ascii="Calibri Light" w:hAnsi="Calibri Light" w:cs="Calibri Light"/>
          <w:sz w:val="20"/>
          <w:szCs w:val="20"/>
        </w:rPr>
        <w:t xml:space="preserve"> </w:t>
      </w:r>
    </w:p>
    <w:p w14:paraId="472AE5D5"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53BFEBA7" w14:textId="3800D11E" w:rsidR="004C32D2" w:rsidRDefault="004C32D2" w:rsidP="004C32D2">
      <w:pPr>
        <w:spacing w:after="0" w:line="240" w:lineRule="auto"/>
        <w:rPr>
          <w:rFonts w:ascii="Calibri Light" w:hAnsi="Calibri Light" w:cs="Calibri Light"/>
          <w:sz w:val="20"/>
          <w:szCs w:val="20"/>
        </w:rPr>
      </w:pPr>
    </w:p>
    <w:p w14:paraId="04C04641"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38863B64" w14:textId="1A3A7E0A"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5101F9A2" w14:textId="77777777" w:rsidR="00230383" w:rsidRDefault="00230383" w:rsidP="00343600">
      <w:pPr>
        <w:autoSpaceDE w:val="0"/>
        <w:autoSpaceDN w:val="0"/>
        <w:adjustRightInd w:val="0"/>
        <w:spacing w:after="0" w:line="240" w:lineRule="auto"/>
        <w:jc w:val="both"/>
        <w:rPr>
          <w:rFonts w:ascii="Calibri Light" w:hAnsi="Calibri Light"/>
          <w:b/>
          <w:bCs/>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1ED8192"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4362867F" w14:textId="77777777" w:rsidR="004C32D2" w:rsidRPr="00915255" w:rsidRDefault="004C32D2" w:rsidP="004C32D2">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9.2.4/</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6E9ADAC9" w14:textId="77777777" w:rsidR="002710C0" w:rsidRPr="009D538D" w:rsidRDefault="002710C0" w:rsidP="002710C0">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C842B90" w14:textId="77777777" w:rsidR="002710C0" w:rsidRPr="00450969" w:rsidRDefault="002710C0" w:rsidP="002710C0">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cs="Cambria"/>
          <w:sz w:val="20"/>
          <w:szCs w:val="20"/>
        </w:rPr>
        <w:t xml:space="preserve">Jeżeli Wykonawca ma siedzibę lub miejsce zamieszkania poza granicami Rzeczypospolitej Polskiej, zamiast: </w:t>
      </w:r>
    </w:p>
    <w:p w14:paraId="35880AE8" w14:textId="77777777" w:rsidR="002710C0" w:rsidRPr="00450969" w:rsidRDefault="002710C0" w:rsidP="002710C0">
      <w:pPr>
        <w:autoSpaceDE w:val="0"/>
        <w:autoSpaceDN w:val="0"/>
        <w:adjustRightInd w:val="0"/>
        <w:spacing w:after="0" w:line="240" w:lineRule="auto"/>
        <w:jc w:val="both"/>
        <w:rPr>
          <w:rFonts w:ascii="Calibri Light" w:hAnsi="Calibri Light" w:cs="Cambria"/>
          <w:sz w:val="20"/>
          <w:szCs w:val="20"/>
        </w:rPr>
      </w:pPr>
    </w:p>
    <w:p w14:paraId="3F1726B8" w14:textId="77777777" w:rsidR="002710C0" w:rsidRPr="00A73764" w:rsidRDefault="002710C0" w:rsidP="002710C0">
      <w:pPr>
        <w:pStyle w:val="Default"/>
        <w:spacing w:after="0" w:line="240" w:lineRule="auto"/>
        <w:jc w:val="both"/>
        <w:rPr>
          <w:rFonts w:ascii="Calibri Light" w:hAnsi="Calibri Light"/>
          <w:color w:val="auto"/>
          <w:sz w:val="20"/>
          <w:szCs w:val="20"/>
        </w:rPr>
      </w:pPr>
      <w:r w:rsidRPr="00450969">
        <w:rPr>
          <w:rFonts w:ascii="Calibri Light" w:hAnsi="Calibri Light" w:cs="Cambria"/>
          <w:color w:val="auto"/>
          <w:sz w:val="20"/>
          <w:szCs w:val="20"/>
        </w:rPr>
        <w:t xml:space="preserve">1/ odpisu albo informacji z Krajowego Rejestru Sądowego lub z Centralnej Ewidencji i Informacji o Działalności Gospodarczej, o których mowa w pkt 9.2.1/ ppkt a), zamiast zaświadczenia </w:t>
      </w:r>
      <w:r w:rsidRPr="00450969">
        <w:rPr>
          <w:rFonts w:ascii="Calibri Light" w:hAnsi="Calibri Light"/>
          <w:color w:val="auto"/>
          <w:sz w:val="20"/>
          <w:szCs w:val="20"/>
        </w:rPr>
        <w:t xml:space="preserve">składa dokument lub dokumenty wystawione w kraju, w którym Wykonawca ma siedzibę lub miejsce zamieszkania, potwierdzające odpowiednio, że </w:t>
      </w:r>
      <w:r>
        <w:rPr>
          <w:rFonts w:ascii="Calibri Light" w:hAnsi="Calibri Light"/>
          <w:color w:val="auto"/>
          <w:sz w:val="20"/>
          <w:szCs w:val="20"/>
        </w:rPr>
        <w:t xml:space="preserve">- </w:t>
      </w:r>
      <w:r w:rsidRPr="00450969">
        <w:rPr>
          <w:rFonts w:ascii="Calibri Light" w:hAnsi="Calibri Light"/>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63542C6" w14:textId="77777777" w:rsidR="002710C0" w:rsidRPr="00450969" w:rsidRDefault="002710C0" w:rsidP="002710C0">
      <w:pPr>
        <w:autoSpaceDE w:val="0"/>
        <w:autoSpaceDN w:val="0"/>
        <w:adjustRightInd w:val="0"/>
        <w:spacing w:after="0" w:line="240" w:lineRule="auto"/>
        <w:jc w:val="both"/>
        <w:rPr>
          <w:rFonts w:ascii="Calibri Light" w:hAnsi="Calibri Light"/>
          <w:sz w:val="20"/>
          <w:szCs w:val="20"/>
        </w:rPr>
      </w:pPr>
    </w:p>
    <w:p w14:paraId="744F8F47" w14:textId="77777777" w:rsidR="002710C0" w:rsidRPr="00450969" w:rsidRDefault="002710C0" w:rsidP="002710C0">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2/ Dokumenty o których mowa </w:t>
      </w:r>
      <w:r w:rsidRPr="00450969">
        <w:rPr>
          <w:rFonts w:ascii="Calibri Light" w:hAnsi="Calibri Light"/>
          <w:b/>
          <w:bCs/>
          <w:sz w:val="20"/>
          <w:szCs w:val="20"/>
        </w:rPr>
        <w:t>w pkt 1</w:t>
      </w:r>
      <w:r w:rsidRPr="00450969">
        <w:rPr>
          <w:rFonts w:ascii="Calibri Light" w:hAnsi="Calibri Light"/>
          <w:sz w:val="20"/>
          <w:szCs w:val="20"/>
        </w:rPr>
        <w:t xml:space="preserve"> powinny być wystawione nie wcześniej </w:t>
      </w:r>
      <w:r w:rsidRPr="00450969">
        <w:rPr>
          <w:rFonts w:ascii="Calibri Light" w:hAnsi="Calibri Light"/>
          <w:b/>
          <w:bCs/>
          <w:sz w:val="20"/>
          <w:szCs w:val="20"/>
        </w:rPr>
        <w:t>niż 3 miesiące</w:t>
      </w:r>
      <w:r w:rsidRPr="00450969">
        <w:rPr>
          <w:rFonts w:ascii="Calibri Light" w:hAnsi="Calibri Light"/>
          <w:sz w:val="20"/>
          <w:szCs w:val="20"/>
        </w:rPr>
        <w:t xml:space="preserve"> przed ich złożeniem. </w:t>
      </w:r>
    </w:p>
    <w:p w14:paraId="2B387F9F" w14:textId="77777777" w:rsidR="002710C0" w:rsidRPr="00450969" w:rsidRDefault="002710C0" w:rsidP="002710C0">
      <w:pPr>
        <w:autoSpaceDE w:val="0"/>
        <w:autoSpaceDN w:val="0"/>
        <w:adjustRightInd w:val="0"/>
        <w:spacing w:after="0" w:line="240" w:lineRule="auto"/>
        <w:jc w:val="both"/>
        <w:rPr>
          <w:rFonts w:ascii="Calibri Light" w:hAnsi="Calibri Light"/>
          <w:sz w:val="20"/>
          <w:szCs w:val="20"/>
        </w:rPr>
      </w:pPr>
    </w:p>
    <w:p w14:paraId="3184AEBC" w14:textId="4DC9054C" w:rsidR="002710C0" w:rsidRDefault="002710C0" w:rsidP="002710C0">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33DD13D8" w14:textId="77777777" w:rsidR="00A06A42" w:rsidRPr="00450969" w:rsidRDefault="00A06A42" w:rsidP="002710C0">
      <w:pPr>
        <w:autoSpaceDE w:val="0"/>
        <w:autoSpaceDN w:val="0"/>
        <w:adjustRightInd w:val="0"/>
        <w:spacing w:after="0" w:line="240" w:lineRule="auto"/>
        <w:jc w:val="both"/>
        <w:rPr>
          <w:rFonts w:ascii="Calibri Light" w:hAnsi="Calibri Light"/>
          <w:sz w:val="20"/>
          <w:szCs w:val="20"/>
        </w:rPr>
      </w:pPr>
    </w:p>
    <w:p w14:paraId="59E75B69" w14:textId="77777777" w:rsidR="00473C0C" w:rsidRPr="009D538D" w:rsidRDefault="00473C0C"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8288664" w14:textId="6A68BF16" w:rsidR="006D3D6A" w:rsidRPr="00B32696" w:rsidRDefault="002710C0" w:rsidP="00BB17AF">
      <w:pPr>
        <w:autoSpaceDE w:val="0"/>
        <w:autoSpaceDN w:val="0"/>
        <w:spacing w:after="0" w:line="240" w:lineRule="auto"/>
        <w:jc w:val="both"/>
        <w:rPr>
          <w:rFonts w:ascii="Calibri Light" w:hAnsi="Calibri Light" w:cs="Calibri Light"/>
          <w:b/>
          <w:bCs/>
          <w:sz w:val="20"/>
          <w:szCs w:val="20"/>
        </w:rPr>
      </w:pPr>
      <w:r w:rsidRPr="00B32696">
        <w:rPr>
          <w:rFonts w:ascii="Calibri Light" w:hAnsi="Calibri Light" w:cs="Calibri Light"/>
          <w:b/>
          <w:bCs/>
          <w:sz w:val="20"/>
          <w:szCs w:val="20"/>
        </w:rPr>
        <w:t>Zamawiający nie wymaga wpłaty wadium.</w:t>
      </w:r>
    </w:p>
    <w:p w14:paraId="4F7797AB" w14:textId="77777777" w:rsidR="00BB17AF" w:rsidRDefault="00BB17AF" w:rsidP="00BB17AF">
      <w:pPr>
        <w:autoSpaceDE w:val="0"/>
        <w:autoSpaceDN w:val="0"/>
        <w:spacing w:after="0" w:line="240" w:lineRule="auto"/>
        <w:jc w:val="both"/>
        <w:rPr>
          <w:rFonts w:asciiTheme="majorHAnsi" w:hAnsiTheme="majorHAnsi" w:cstheme="majorHAnsi"/>
          <w:color w:val="262626" w:themeColor="text1" w:themeTint="D9"/>
          <w:sz w:val="20"/>
          <w:szCs w:val="20"/>
        </w:rPr>
      </w:pPr>
    </w:p>
    <w:p w14:paraId="66888F44" w14:textId="77777777" w:rsidR="002710C0" w:rsidRPr="009D538D" w:rsidRDefault="002710C0"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6F45F43D" w14:textId="77777777" w:rsidR="00294C53" w:rsidRDefault="00294C53"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6CB823E5"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66E5A5E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31BA9FA"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3A024B72" w:rsidR="00A476DA"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563B83F9" w14:textId="77777777" w:rsidR="00C37E70" w:rsidRPr="009D538D" w:rsidRDefault="00C37E70"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06AE0729" w14:textId="77777777" w:rsidR="00474FE0"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t>
      </w:r>
      <w:r w:rsidR="006D3D6A" w:rsidRPr="009D538D">
        <w:rPr>
          <w:rFonts w:asciiTheme="majorHAnsi" w:hAnsiTheme="majorHAnsi" w:cstheme="majorHAnsi"/>
          <w:color w:val="262626" w:themeColor="text1" w:themeTint="D9"/>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5D5570EE"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31DA4DC7" w14:textId="77777777" w:rsidR="00F9742E" w:rsidRPr="009D538D" w:rsidRDefault="00F9742E" w:rsidP="00CC124D">
      <w:pPr>
        <w:spacing w:after="0" w:line="240" w:lineRule="auto"/>
        <w:jc w:val="both"/>
        <w:rPr>
          <w:rFonts w:asciiTheme="majorHAnsi" w:hAnsiTheme="majorHAnsi" w:cstheme="majorHAnsi"/>
          <w:color w:val="262626" w:themeColor="text1" w:themeTint="D9"/>
          <w:sz w:val="20"/>
          <w:szCs w:val="20"/>
        </w:rPr>
      </w:pPr>
    </w:p>
    <w:p w14:paraId="1EE693AD"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12.2/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611DEE0B"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12.3/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03EDC87C" w14:textId="7777777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12.4/ </w:t>
      </w:r>
      <w:r w:rsidR="006D3D6A" w:rsidRPr="009D538D">
        <w:rPr>
          <w:rFonts w:asciiTheme="majorHAnsi" w:hAnsiTheme="majorHAnsi" w:cstheme="majorHAnsi"/>
          <w:color w:val="262626" w:themeColor="text1" w:themeTint="D9"/>
          <w:sz w:val="20"/>
          <w:szCs w:val="20"/>
        </w:rPr>
        <w:t>Cena oferty jest ceną ryczałtową.</w:t>
      </w:r>
    </w:p>
    <w:p w14:paraId="5430E848"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734BE493" w14:textId="77777777"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12.5/ </w:t>
      </w:r>
      <w:r w:rsidR="006D3D6A" w:rsidRPr="009D538D">
        <w:rPr>
          <w:rFonts w:asciiTheme="majorHAnsi" w:hAnsiTheme="majorHAnsi" w:cstheme="majorHAnsi"/>
          <w:color w:val="262626" w:themeColor="text1" w:themeTint="D9"/>
          <w:sz w:val="20"/>
          <w:szCs w:val="20"/>
        </w:rPr>
        <w:t>Zamawiający poprawi w ofercie Wykonawcy:</w:t>
      </w:r>
    </w:p>
    <w:p w14:paraId="418CD41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52B227F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17B4EB61"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12B6B33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0607248C" w14:textId="0FC90EF6" w:rsidR="00B56E13" w:rsidRDefault="00B56E13" w:rsidP="00CC124D">
      <w:pPr>
        <w:spacing w:after="0" w:line="240" w:lineRule="auto"/>
        <w:rPr>
          <w:rFonts w:asciiTheme="majorHAnsi" w:hAnsiTheme="majorHAnsi" w:cstheme="majorHAnsi"/>
          <w:b/>
          <w:bCs/>
          <w:color w:val="002060"/>
          <w:sz w:val="20"/>
          <w:szCs w:val="20"/>
        </w:rPr>
      </w:pPr>
    </w:p>
    <w:p w14:paraId="06989C42" w14:textId="77777777" w:rsidR="00643814" w:rsidRDefault="00643814" w:rsidP="00CC124D">
      <w:pPr>
        <w:spacing w:after="0" w:line="240" w:lineRule="auto"/>
        <w:rPr>
          <w:rFonts w:asciiTheme="majorHAnsi" w:hAnsiTheme="majorHAnsi" w:cstheme="majorHAnsi"/>
          <w:b/>
          <w:bCs/>
          <w:color w:val="002060"/>
          <w:sz w:val="20"/>
          <w:szCs w:val="20"/>
        </w:rPr>
      </w:pPr>
    </w:p>
    <w:p w14:paraId="54D49DD8" w14:textId="237625E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bookmarkStart w:id="5" w:name="_Hlk64302069"/>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1C916B20"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bookmarkEnd w:id="5"/>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5E6D9652"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2D2CAF7E"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C4EAAC4"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02AA74F4" w14:textId="450F2B11" w:rsidR="00281082"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7" w:history="1">
        <w:r w:rsidR="00281082" w:rsidRPr="00CE3575">
          <w:rPr>
            <w:rStyle w:val="Hipercze"/>
            <w:rFonts w:asciiTheme="majorHAnsi" w:hAnsiTheme="majorHAnsi" w:cstheme="majorHAnsi"/>
            <w:sz w:val="20"/>
            <w:szCs w:val="20"/>
          </w:rPr>
          <w:t>https://bip.um.pruszkow.pl/</w:t>
        </w:r>
      </w:hyperlink>
      <w:hyperlink r:id="rId18"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77777777"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6"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7B7E8458" w14:textId="711BD54A" w:rsidR="00C226CE" w:rsidRPr="00B56E13" w:rsidRDefault="00C226CE" w:rsidP="00CE7341">
      <w:pPr>
        <w:shd w:val="clear" w:color="auto" w:fill="FFFFFF" w:themeFill="background1"/>
        <w:spacing w:after="0" w:line="240" w:lineRule="auto"/>
        <w:jc w:val="both"/>
        <w:rPr>
          <w:rFonts w:asciiTheme="majorHAnsi" w:hAnsiTheme="majorHAnsi" w:cstheme="majorHAnsi"/>
          <w:color w:val="262626" w:themeColor="text1" w:themeTint="D9"/>
          <w:sz w:val="20"/>
          <w:szCs w:val="20"/>
        </w:rPr>
      </w:pPr>
      <w:bookmarkStart w:id="7" w:name="_Hlk98760758"/>
      <w:r w:rsidRPr="00CE7341">
        <w:rPr>
          <w:rFonts w:asciiTheme="majorHAnsi" w:hAnsiTheme="majorHAnsi" w:cstheme="majorHAnsi"/>
          <w:color w:val="262626" w:themeColor="text1" w:themeTint="D9"/>
          <w:sz w:val="20"/>
          <w:szCs w:val="20"/>
        </w:rPr>
        <w:t xml:space="preserve">- </w:t>
      </w:r>
      <w:r w:rsidR="00294C53">
        <w:rPr>
          <w:rFonts w:asciiTheme="majorHAnsi" w:hAnsiTheme="majorHAnsi" w:cstheme="majorHAnsi"/>
          <w:color w:val="262626" w:themeColor="text1" w:themeTint="D9"/>
          <w:sz w:val="20"/>
          <w:szCs w:val="20"/>
        </w:rPr>
        <w:t>Urszula Kowalewska</w:t>
      </w:r>
      <w:r w:rsidRPr="00CE7341">
        <w:rPr>
          <w:rFonts w:asciiTheme="majorHAnsi" w:hAnsiTheme="majorHAnsi" w:cstheme="majorHAnsi"/>
          <w:color w:val="262626" w:themeColor="text1" w:themeTint="D9"/>
          <w:sz w:val="20"/>
          <w:szCs w:val="20"/>
        </w:rPr>
        <w:t xml:space="preserve"> – tel. 22</w:t>
      </w:r>
      <w:r w:rsidR="00912854">
        <w:rPr>
          <w:rFonts w:asciiTheme="majorHAnsi" w:hAnsiTheme="majorHAnsi" w:cstheme="majorHAnsi"/>
          <w:color w:val="262626" w:themeColor="text1" w:themeTint="D9"/>
          <w:sz w:val="20"/>
          <w:szCs w:val="20"/>
        </w:rPr>
        <w:t> </w:t>
      </w:r>
      <w:r w:rsidR="00E22C74">
        <w:rPr>
          <w:rFonts w:asciiTheme="majorHAnsi" w:hAnsiTheme="majorHAnsi" w:cstheme="majorHAnsi"/>
          <w:color w:val="262626" w:themeColor="text1" w:themeTint="D9"/>
          <w:sz w:val="20"/>
          <w:szCs w:val="20"/>
        </w:rPr>
        <w:t> 735 88 3</w:t>
      </w:r>
      <w:r w:rsidR="00294C53">
        <w:rPr>
          <w:rFonts w:asciiTheme="majorHAnsi" w:hAnsiTheme="majorHAnsi" w:cstheme="majorHAnsi"/>
          <w:color w:val="262626" w:themeColor="text1" w:themeTint="D9"/>
          <w:sz w:val="20"/>
          <w:szCs w:val="20"/>
        </w:rPr>
        <w:t>7</w:t>
      </w:r>
      <w:r w:rsidRPr="00CE7341">
        <w:rPr>
          <w:rFonts w:asciiTheme="majorHAnsi" w:hAnsiTheme="majorHAnsi" w:cstheme="majorHAnsi"/>
          <w:color w:val="262626" w:themeColor="text1" w:themeTint="D9"/>
          <w:sz w:val="20"/>
          <w:szCs w:val="20"/>
        </w:rPr>
        <w:t xml:space="preserve">  w sprawach technicznych.</w:t>
      </w:r>
    </w:p>
    <w:bookmarkEnd w:id="6"/>
    <w:bookmarkEnd w:id="7"/>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Wyjaśnienia SWZ udzielane będą z zachowaniem zasad określonych w art. 284 ustawy Pzp.</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182F01A0"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5E5E0E45" w14:textId="53D274F0" w:rsidR="006D3D6A" w:rsidRDefault="006D3D6A" w:rsidP="00CC124D">
      <w:pPr>
        <w:spacing w:after="0" w:line="240" w:lineRule="auto"/>
        <w:rPr>
          <w:rFonts w:asciiTheme="majorHAnsi" w:hAnsiTheme="majorHAnsi" w:cstheme="majorHAnsi"/>
          <w:color w:val="262626" w:themeColor="text1" w:themeTint="D9"/>
          <w:sz w:val="20"/>
          <w:szCs w:val="20"/>
        </w:rPr>
      </w:pPr>
    </w:p>
    <w:p w14:paraId="4BDCFB2C" w14:textId="779C949B" w:rsidR="00294C53" w:rsidRDefault="00294C53" w:rsidP="00CC124D">
      <w:pPr>
        <w:spacing w:after="0" w:line="240" w:lineRule="auto"/>
        <w:rPr>
          <w:rFonts w:asciiTheme="majorHAnsi" w:hAnsiTheme="majorHAnsi" w:cstheme="majorHAnsi"/>
          <w:color w:val="262626" w:themeColor="text1" w:themeTint="D9"/>
          <w:sz w:val="20"/>
          <w:szCs w:val="20"/>
        </w:rPr>
      </w:pPr>
    </w:p>
    <w:p w14:paraId="4CFE0567" w14:textId="48222D70" w:rsidR="00294C53" w:rsidRDefault="00294C53" w:rsidP="00CC124D">
      <w:pPr>
        <w:spacing w:after="0" w:line="240" w:lineRule="auto"/>
        <w:rPr>
          <w:rFonts w:asciiTheme="majorHAnsi" w:hAnsiTheme="majorHAnsi" w:cstheme="majorHAnsi"/>
          <w:color w:val="262626" w:themeColor="text1" w:themeTint="D9"/>
          <w:sz w:val="20"/>
          <w:szCs w:val="20"/>
        </w:rPr>
      </w:pPr>
    </w:p>
    <w:p w14:paraId="6236068A" w14:textId="77777777" w:rsidR="00294C53" w:rsidRPr="009D538D" w:rsidRDefault="00294C53"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76D3AB0A"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294C53">
        <w:rPr>
          <w:rFonts w:asciiTheme="majorHAnsi" w:hAnsiTheme="majorHAnsi" w:cstheme="majorHAnsi"/>
          <w:b/>
          <w:bCs/>
          <w:color w:val="262626" w:themeColor="text1" w:themeTint="D9"/>
          <w:sz w:val="20"/>
          <w:szCs w:val="20"/>
        </w:rPr>
        <w:t>27</w:t>
      </w:r>
      <w:r w:rsidR="00150178">
        <w:rPr>
          <w:rFonts w:asciiTheme="majorHAnsi" w:hAnsiTheme="majorHAnsi" w:cstheme="majorHAnsi"/>
          <w:b/>
          <w:bCs/>
          <w:color w:val="262626" w:themeColor="text1" w:themeTint="D9"/>
          <w:sz w:val="20"/>
          <w:szCs w:val="20"/>
        </w:rPr>
        <w:t>.04</w:t>
      </w:r>
      <w:r w:rsidR="002F129E">
        <w:rPr>
          <w:rFonts w:asciiTheme="majorHAnsi" w:hAnsiTheme="majorHAnsi" w:cstheme="majorHAnsi"/>
          <w:b/>
          <w:bCs/>
          <w:color w:val="262626" w:themeColor="text1" w:themeTint="D9"/>
          <w:sz w:val="20"/>
          <w:szCs w:val="20"/>
        </w:rPr>
        <w:t>.202</w:t>
      </w:r>
      <w:r w:rsidR="00F2045C">
        <w:rPr>
          <w:rFonts w:asciiTheme="majorHAnsi" w:hAnsiTheme="majorHAnsi" w:cstheme="majorHAnsi"/>
          <w:b/>
          <w:bCs/>
          <w:color w:val="262626" w:themeColor="text1" w:themeTint="D9"/>
          <w:sz w:val="20"/>
          <w:szCs w:val="20"/>
        </w:rPr>
        <w:t>2</w:t>
      </w:r>
      <w:r w:rsidR="00771879" w:rsidRPr="009D538D">
        <w:rPr>
          <w:rFonts w:asciiTheme="majorHAnsi" w:hAnsiTheme="majorHAnsi" w:cstheme="majorHAnsi"/>
          <w:b/>
          <w:bCs/>
          <w:color w:val="262626" w:themeColor="text1" w:themeTint="D9"/>
          <w:sz w:val="20"/>
          <w:szCs w:val="20"/>
        </w:rPr>
        <w:t xml:space="preserve">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1499F8DB" w14:textId="18319491" w:rsidR="005445DE"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2D8B83E6" w14:textId="77777777" w:rsidR="00B32696" w:rsidRPr="009D538D" w:rsidRDefault="00B32696" w:rsidP="00CC124D">
      <w:pPr>
        <w:spacing w:after="0" w:line="240" w:lineRule="auto"/>
        <w:rPr>
          <w:rFonts w:asciiTheme="majorHAnsi" w:hAnsiTheme="majorHAnsi" w:cstheme="majorHAnsi"/>
          <w:color w:val="262626" w:themeColor="text1" w:themeTint="D9"/>
          <w:sz w:val="20"/>
          <w:szCs w:val="20"/>
        </w:rPr>
      </w:pP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7BCCE8E4"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294C53">
        <w:rPr>
          <w:rFonts w:asciiTheme="majorHAnsi" w:hAnsiTheme="majorHAnsi" w:cstheme="majorHAnsi"/>
          <w:b/>
          <w:bCs/>
          <w:color w:val="262626" w:themeColor="text1" w:themeTint="D9"/>
          <w:sz w:val="20"/>
          <w:szCs w:val="20"/>
        </w:rPr>
        <w:t>27</w:t>
      </w:r>
      <w:r w:rsidR="00150178">
        <w:rPr>
          <w:rFonts w:asciiTheme="majorHAnsi" w:hAnsiTheme="majorHAnsi" w:cstheme="majorHAnsi"/>
          <w:b/>
          <w:bCs/>
          <w:color w:val="262626" w:themeColor="text1" w:themeTint="D9"/>
          <w:sz w:val="20"/>
          <w:szCs w:val="20"/>
        </w:rPr>
        <w:t>.04</w:t>
      </w:r>
      <w:r w:rsidR="00BB17AF">
        <w:rPr>
          <w:rFonts w:asciiTheme="majorHAnsi" w:hAnsiTheme="majorHAnsi" w:cstheme="majorHAnsi"/>
          <w:b/>
          <w:bCs/>
          <w:color w:val="262626" w:themeColor="text1" w:themeTint="D9"/>
          <w:sz w:val="20"/>
          <w:szCs w:val="20"/>
        </w:rPr>
        <w:t>.</w:t>
      </w:r>
      <w:r w:rsidR="00771879" w:rsidRPr="009D538D">
        <w:rPr>
          <w:rFonts w:asciiTheme="majorHAnsi" w:hAnsiTheme="majorHAnsi" w:cstheme="majorHAnsi"/>
          <w:b/>
          <w:bCs/>
          <w:color w:val="262626" w:themeColor="text1" w:themeTint="D9"/>
          <w:sz w:val="20"/>
          <w:szCs w:val="20"/>
        </w:rPr>
        <w:t>202</w:t>
      </w:r>
      <w:r w:rsidR="00F2045C">
        <w:rPr>
          <w:rFonts w:asciiTheme="majorHAnsi" w:hAnsiTheme="majorHAnsi" w:cstheme="majorHAnsi"/>
          <w:b/>
          <w:bCs/>
          <w:color w:val="262626" w:themeColor="text1" w:themeTint="D9"/>
          <w:sz w:val="20"/>
          <w:szCs w:val="20"/>
        </w:rPr>
        <w:t>2</w:t>
      </w:r>
      <w:r w:rsidR="00771879" w:rsidRPr="009D538D">
        <w:rPr>
          <w:rFonts w:asciiTheme="majorHAnsi" w:hAnsiTheme="majorHAnsi" w:cstheme="majorHAnsi"/>
          <w:b/>
          <w:bCs/>
          <w:color w:val="262626" w:themeColor="text1" w:themeTint="D9"/>
          <w:sz w:val="20"/>
          <w:szCs w:val="20"/>
        </w:rPr>
        <w:t xml:space="preserve"> </w:t>
      </w:r>
      <w:r w:rsidR="005445DE" w:rsidRPr="009D538D">
        <w:rPr>
          <w:rFonts w:asciiTheme="majorHAnsi" w:hAnsiTheme="majorHAnsi" w:cstheme="majorHAnsi"/>
          <w:b/>
          <w:bCs/>
          <w:color w:val="262626" w:themeColor="text1" w:themeTint="D9"/>
          <w:sz w:val="20"/>
          <w:szCs w:val="20"/>
        </w:rPr>
        <w:t>r. o godz. 1</w:t>
      </w:r>
      <w:r w:rsidR="00823A14">
        <w:rPr>
          <w:rFonts w:asciiTheme="majorHAnsi" w:hAnsiTheme="majorHAnsi" w:cstheme="majorHAnsi"/>
          <w:b/>
          <w:bCs/>
          <w:color w:val="262626" w:themeColor="text1" w:themeTint="D9"/>
          <w:sz w:val="20"/>
          <w:szCs w:val="20"/>
        </w:rPr>
        <w:t>1</w:t>
      </w:r>
      <w:r w:rsidR="005445DE" w:rsidRPr="009D538D">
        <w:rPr>
          <w:rFonts w:asciiTheme="majorHAnsi" w:hAnsiTheme="majorHAnsi" w:cstheme="majorHAnsi"/>
          <w:b/>
          <w:bCs/>
          <w:color w:val="262626" w:themeColor="text1" w:themeTint="D9"/>
          <w:sz w:val="20"/>
          <w:szCs w:val="20"/>
        </w:rPr>
        <w:t>:</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BBD9834" w14:textId="42752D52"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4AE6C5AD"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03A4D47C"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294C53">
        <w:rPr>
          <w:rFonts w:asciiTheme="majorHAnsi" w:hAnsiTheme="majorHAnsi" w:cstheme="majorHAnsi"/>
          <w:b/>
          <w:bCs/>
          <w:color w:val="262626" w:themeColor="text1" w:themeTint="D9"/>
          <w:sz w:val="20"/>
          <w:szCs w:val="20"/>
        </w:rPr>
        <w:t>26</w:t>
      </w:r>
      <w:r w:rsidR="00150178">
        <w:rPr>
          <w:rFonts w:asciiTheme="majorHAnsi" w:hAnsiTheme="majorHAnsi" w:cstheme="majorHAnsi"/>
          <w:b/>
          <w:bCs/>
          <w:color w:val="262626" w:themeColor="text1" w:themeTint="D9"/>
          <w:sz w:val="20"/>
          <w:szCs w:val="20"/>
        </w:rPr>
        <w:t>.05.</w:t>
      </w:r>
      <w:r w:rsidRPr="009D538D">
        <w:rPr>
          <w:rFonts w:asciiTheme="majorHAnsi" w:hAnsiTheme="majorHAnsi" w:cstheme="majorHAnsi"/>
          <w:b/>
          <w:bCs/>
          <w:color w:val="262626" w:themeColor="text1" w:themeTint="D9"/>
          <w:sz w:val="20"/>
          <w:szCs w:val="20"/>
        </w:rPr>
        <w:t>202</w:t>
      </w:r>
      <w:r w:rsidR="00F2045C">
        <w:rPr>
          <w:rFonts w:asciiTheme="majorHAnsi" w:hAnsiTheme="majorHAnsi" w:cstheme="majorHAnsi"/>
          <w:b/>
          <w:bCs/>
          <w:color w:val="262626" w:themeColor="text1" w:themeTint="D9"/>
          <w:sz w:val="20"/>
          <w:szCs w:val="20"/>
        </w:rPr>
        <w:t xml:space="preserve">2 </w:t>
      </w:r>
      <w:r w:rsidRPr="009D538D">
        <w:rPr>
          <w:rFonts w:asciiTheme="majorHAnsi" w:hAnsiTheme="majorHAnsi" w:cstheme="majorHAnsi"/>
          <w:b/>
          <w:bCs/>
          <w:color w:val="262626" w:themeColor="text1" w:themeTint="D9"/>
          <w:sz w:val="20"/>
          <w:szCs w:val="20"/>
        </w:rPr>
        <w:t>r.</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077993EB" w:rsidR="0041413B" w:rsidRDefault="0041413B" w:rsidP="00632DC1">
      <w:pPr>
        <w:spacing w:after="0" w:line="240" w:lineRule="auto"/>
        <w:ind w:left="708" w:hanging="708"/>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5E2C549E" w14:textId="65783F69" w:rsidR="00F2045C" w:rsidRDefault="00F2045C" w:rsidP="00632DC1">
      <w:pPr>
        <w:spacing w:after="0" w:line="240" w:lineRule="auto"/>
        <w:ind w:left="708" w:hanging="708"/>
        <w:jc w:val="both"/>
        <w:rPr>
          <w:rFonts w:asciiTheme="majorHAnsi" w:hAnsiTheme="majorHAnsi" w:cstheme="majorHAnsi"/>
          <w:color w:val="262626" w:themeColor="text1" w:themeTint="D9"/>
          <w:sz w:val="20"/>
          <w:szCs w:val="20"/>
        </w:rPr>
      </w:pPr>
    </w:p>
    <w:p w14:paraId="512578FC" w14:textId="259F2D38" w:rsidR="00294C53" w:rsidRDefault="00294C53" w:rsidP="00632DC1">
      <w:pPr>
        <w:spacing w:after="0" w:line="240" w:lineRule="auto"/>
        <w:ind w:left="708" w:hanging="708"/>
        <w:jc w:val="both"/>
        <w:rPr>
          <w:rFonts w:asciiTheme="majorHAnsi" w:hAnsiTheme="majorHAnsi" w:cstheme="majorHAnsi"/>
          <w:color w:val="262626" w:themeColor="text1" w:themeTint="D9"/>
          <w:sz w:val="20"/>
          <w:szCs w:val="20"/>
        </w:rPr>
      </w:pPr>
    </w:p>
    <w:p w14:paraId="669696BB" w14:textId="3A217886" w:rsidR="00294C53" w:rsidRDefault="00294C53" w:rsidP="00632DC1">
      <w:pPr>
        <w:spacing w:after="0" w:line="240" w:lineRule="auto"/>
        <w:ind w:left="708" w:hanging="708"/>
        <w:jc w:val="both"/>
        <w:rPr>
          <w:rFonts w:asciiTheme="majorHAnsi" w:hAnsiTheme="majorHAnsi" w:cstheme="majorHAnsi"/>
          <w:color w:val="262626" w:themeColor="text1" w:themeTint="D9"/>
          <w:sz w:val="20"/>
          <w:szCs w:val="20"/>
        </w:rPr>
      </w:pPr>
    </w:p>
    <w:p w14:paraId="3119786F" w14:textId="392E064D" w:rsidR="00294C53" w:rsidRDefault="00294C53" w:rsidP="00632DC1">
      <w:pPr>
        <w:spacing w:after="0" w:line="240" w:lineRule="auto"/>
        <w:ind w:left="708" w:hanging="708"/>
        <w:jc w:val="both"/>
        <w:rPr>
          <w:rFonts w:asciiTheme="majorHAnsi" w:hAnsiTheme="majorHAnsi" w:cstheme="majorHAnsi"/>
          <w:color w:val="262626" w:themeColor="text1" w:themeTint="D9"/>
          <w:sz w:val="20"/>
          <w:szCs w:val="20"/>
        </w:rPr>
      </w:pPr>
    </w:p>
    <w:p w14:paraId="35B498DB" w14:textId="6C58DE13" w:rsidR="00294C53" w:rsidRDefault="00294C53" w:rsidP="00632DC1">
      <w:pPr>
        <w:spacing w:after="0" w:line="240" w:lineRule="auto"/>
        <w:ind w:left="708" w:hanging="708"/>
        <w:jc w:val="both"/>
        <w:rPr>
          <w:rFonts w:asciiTheme="majorHAnsi" w:hAnsiTheme="majorHAnsi" w:cstheme="majorHAnsi"/>
          <w:color w:val="262626" w:themeColor="text1" w:themeTint="D9"/>
          <w:sz w:val="20"/>
          <w:szCs w:val="20"/>
        </w:rPr>
      </w:pPr>
    </w:p>
    <w:p w14:paraId="284C7AE9" w14:textId="191407CD" w:rsidR="00294C53" w:rsidRDefault="00294C53" w:rsidP="00632DC1">
      <w:pPr>
        <w:spacing w:after="0" w:line="240" w:lineRule="auto"/>
        <w:ind w:left="708" w:hanging="708"/>
        <w:jc w:val="both"/>
        <w:rPr>
          <w:rFonts w:asciiTheme="majorHAnsi" w:hAnsiTheme="majorHAnsi" w:cstheme="majorHAnsi"/>
          <w:color w:val="262626" w:themeColor="text1" w:themeTint="D9"/>
          <w:sz w:val="20"/>
          <w:szCs w:val="20"/>
        </w:rPr>
      </w:pPr>
    </w:p>
    <w:p w14:paraId="307BFE11" w14:textId="77777777" w:rsidR="00294C53" w:rsidRDefault="00294C53" w:rsidP="00632DC1">
      <w:pPr>
        <w:spacing w:after="0" w:line="240" w:lineRule="auto"/>
        <w:ind w:left="708" w:hanging="708"/>
        <w:jc w:val="both"/>
        <w:rPr>
          <w:rFonts w:asciiTheme="majorHAnsi" w:hAnsiTheme="majorHAnsi" w:cstheme="majorHAnsi"/>
          <w:color w:val="262626" w:themeColor="text1" w:themeTint="D9"/>
          <w:sz w:val="20"/>
          <w:szCs w:val="20"/>
        </w:rPr>
      </w:pPr>
    </w:p>
    <w:p w14:paraId="6823368F" w14:textId="77777777" w:rsidR="00E22C74" w:rsidRPr="009D538D" w:rsidRDefault="00E22C74" w:rsidP="00632DC1">
      <w:pPr>
        <w:spacing w:after="0" w:line="240" w:lineRule="auto"/>
        <w:ind w:left="708" w:hanging="708"/>
        <w:jc w:val="both"/>
        <w:rPr>
          <w:rFonts w:asciiTheme="majorHAnsi" w:hAnsiTheme="majorHAnsi" w:cstheme="majorHAnsi"/>
          <w:color w:val="262626" w:themeColor="text1" w:themeTint="D9"/>
          <w:sz w:val="20"/>
          <w:szCs w:val="20"/>
        </w:rPr>
      </w:pPr>
    </w:p>
    <w:p w14:paraId="3A2A5BB4" w14:textId="7855293E"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C328EFE"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4AA48189"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240A47C0"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396F6891"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sidR="005E7169">
        <w:rPr>
          <w:rFonts w:asciiTheme="majorHAnsi" w:eastAsia="Verdana" w:hAnsiTheme="majorHAnsi" w:cstheme="majorHAnsi"/>
          <w:b/>
          <w:color w:val="262626" w:themeColor="text1" w:themeTint="D9"/>
          <w:sz w:val="20"/>
          <w:szCs w:val="20"/>
        </w:rPr>
        <w:t>4</w:t>
      </w:r>
      <w:r w:rsidRPr="00725A9C">
        <w:rPr>
          <w:rFonts w:asciiTheme="majorHAnsi" w:eastAsia="Verdana" w:hAnsiTheme="majorHAnsi" w:cstheme="majorHAnsi"/>
          <w:b/>
          <w:color w:val="262626" w:themeColor="text1" w:themeTint="D9"/>
          <w:sz w:val="20"/>
          <w:szCs w:val="20"/>
        </w:rPr>
        <w:t>0%</w:t>
      </w:r>
    </w:p>
    <w:p w14:paraId="020B5806"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083C8D63" w14:textId="77777777" w:rsidR="003D75BE" w:rsidRPr="00725A9C"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1608D314"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967501"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061394A6" w14:textId="77777777"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PG</w:t>
      </w:r>
    </w:p>
    <w:p w14:paraId="383A681E"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33B90923"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5CA04D1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CB97EB7"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433ED76C" w14:textId="77777777"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PG</w:t>
      </w:r>
      <w:r w:rsidRPr="00725A9C">
        <w:rPr>
          <w:rFonts w:asciiTheme="majorHAnsi" w:hAnsiTheme="majorHAnsi" w:cstheme="majorHAnsi"/>
          <w:bCs/>
          <w:color w:val="262626" w:themeColor="text1" w:themeTint="D9"/>
          <w:sz w:val="20"/>
          <w:szCs w:val="20"/>
        </w:rPr>
        <w:tab/>
        <w:t xml:space="preserve">- ilość punktów oferty badanej w kryterium okresu gwarancji </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4F295A0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00706923"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737E10F8"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465DEF35" w14:textId="07F683D9"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1CAEA60A"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32482AE"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5AB63E20" w14:textId="77777777" w:rsidR="003D75BE"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1C7A47A4" w14:textId="77777777" w:rsidR="00A904C4"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1A1B1547"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1C0C0F33" w14:textId="0D51E250" w:rsidR="00A904C4"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15AFD92B" w14:textId="2E3C2E50"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w:t>
      </w:r>
      <w:r w:rsidR="00BB17AF">
        <w:rPr>
          <w:rFonts w:asciiTheme="majorHAnsi" w:eastAsia="Verdana" w:hAnsiTheme="majorHAnsi" w:cstheme="majorHAnsi"/>
          <w:b/>
          <w:bCs/>
          <w:color w:val="262626" w:themeColor="text1" w:themeTint="D9"/>
          <w:sz w:val="20"/>
          <w:szCs w:val="20"/>
        </w:rPr>
        <w:t xml:space="preserve"> </w:t>
      </w:r>
      <w:r w:rsidRPr="00725A9C">
        <w:rPr>
          <w:rFonts w:asciiTheme="majorHAnsi" w:eastAsia="Verdana" w:hAnsiTheme="majorHAnsi" w:cstheme="majorHAnsi"/>
          <w:b/>
          <w:bCs/>
          <w:color w:val="262626" w:themeColor="text1" w:themeTint="D9"/>
          <w:sz w:val="20"/>
          <w:szCs w:val="20"/>
        </w:rPr>
        <w:t>pkt</w:t>
      </w:r>
    </w:p>
    <w:p w14:paraId="162AFE98"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75DAF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65F30F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CE5724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395D0640"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40C5889C" w14:textId="77777777" w:rsidR="003D75BE" w:rsidRPr="00725A9C" w:rsidRDefault="003D75BE" w:rsidP="00CC124D">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2) kryterium - </w:t>
      </w:r>
      <w:r w:rsidRPr="00725A9C">
        <w:rPr>
          <w:rFonts w:asciiTheme="majorHAnsi" w:eastAsia="Verdana" w:hAnsiTheme="majorHAnsi" w:cstheme="majorHAnsi"/>
          <w:b/>
          <w:color w:val="262626" w:themeColor="text1" w:themeTint="D9"/>
          <w:sz w:val="20"/>
          <w:szCs w:val="20"/>
          <w:u w:val="single"/>
        </w:rPr>
        <w:t xml:space="preserve">okres gwarancji </w:t>
      </w:r>
    </w:p>
    <w:p w14:paraId="7516ADD2" w14:textId="77777777" w:rsidR="00A904C4" w:rsidRPr="00725A9C" w:rsidRDefault="00A904C4" w:rsidP="00CC124D">
      <w:pPr>
        <w:spacing w:after="0" w:line="240" w:lineRule="auto"/>
        <w:jc w:val="both"/>
        <w:rPr>
          <w:rFonts w:asciiTheme="majorHAnsi" w:hAnsiTheme="majorHAnsi" w:cstheme="majorHAnsi"/>
          <w:bCs/>
          <w:color w:val="262626" w:themeColor="text1" w:themeTint="D9"/>
          <w:sz w:val="20"/>
          <w:szCs w:val="20"/>
        </w:rPr>
      </w:pPr>
    </w:p>
    <w:p w14:paraId="021759BD" w14:textId="1C641C28" w:rsidR="00A904C4" w:rsidRPr="00725A9C" w:rsidRDefault="00A904C4" w:rsidP="00CC124D">
      <w:pPr>
        <w:widowControl w:val="0"/>
        <w:spacing w:after="0" w:line="240" w:lineRule="auto"/>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F2045C">
        <w:rPr>
          <w:rFonts w:asciiTheme="majorHAnsi" w:hAnsiTheme="majorHAnsi" w:cstheme="majorHAnsi"/>
          <w:b/>
          <w:bCs/>
          <w:color w:val="262626" w:themeColor="text1" w:themeTint="D9"/>
          <w:spacing w:val="-1"/>
          <w:sz w:val="20"/>
          <w:szCs w:val="20"/>
        </w:rPr>
        <w:t>60</w:t>
      </w:r>
      <w:r w:rsidRPr="00725A9C">
        <w:rPr>
          <w:rFonts w:asciiTheme="majorHAnsi" w:hAnsiTheme="majorHAnsi" w:cstheme="majorHAnsi"/>
          <w:b/>
          <w:bCs/>
          <w:color w:val="262626" w:themeColor="text1" w:themeTint="D9"/>
          <w:spacing w:val="-1"/>
          <w:sz w:val="20"/>
          <w:szCs w:val="20"/>
        </w:rPr>
        <w:t xml:space="preserve"> miesięcy oraz dłuższy niż </w:t>
      </w:r>
      <w:r w:rsidR="00F2045C">
        <w:rPr>
          <w:rFonts w:asciiTheme="majorHAnsi" w:hAnsiTheme="majorHAnsi" w:cstheme="majorHAnsi"/>
          <w:b/>
          <w:bCs/>
          <w:color w:val="262626" w:themeColor="text1" w:themeTint="D9"/>
          <w:spacing w:val="-1"/>
          <w:sz w:val="20"/>
          <w:szCs w:val="20"/>
        </w:rPr>
        <w:t>72</w:t>
      </w:r>
      <w:r w:rsidRPr="00725A9C">
        <w:rPr>
          <w:rFonts w:asciiTheme="majorHAnsi" w:hAnsiTheme="majorHAnsi" w:cstheme="majorHAnsi"/>
          <w:b/>
          <w:bCs/>
          <w:color w:val="262626" w:themeColor="text1" w:themeTint="D9"/>
          <w:spacing w:val="-1"/>
          <w:sz w:val="20"/>
          <w:szCs w:val="20"/>
        </w:rPr>
        <w:t xml:space="preserve"> miesiące.</w:t>
      </w:r>
    </w:p>
    <w:p w14:paraId="54DA524B" w14:textId="77777777" w:rsidR="00A904C4" w:rsidRPr="00725A9C"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5693EEA6" w14:textId="77777777" w:rsidR="008C5D15" w:rsidRPr="00725A9C"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04373A43" w14:textId="77777777" w:rsidR="003D75BE" w:rsidRPr="00CE7341"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 xml:space="preserve">Okres gwarancji </w:t>
      </w:r>
    </w:p>
    <w:p w14:paraId="55C2DBA7" w14:textId="77777777" w:rsidR="003D75BE" w:rsidRPr="00CE7341"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CE7341">
        <w:rPr>
          <w:rFonts w:asciiTheme="majorHAnsi" w:hAnsiTheme="majorHAnsi" w:cstheme="majorHAnsi"/>
          <w:bCs/>
          <w:color w:val="262626" w:themeColor="text1" w:themeTint="D9"/>
          <w:spacing w:val="-1"/>
          <w:sz w:val="20"/>
          <w:szCs w:val="20"/>
          <w:u w:val="single"/>
        </w:rPr>
        <w:t>na cały zakres zamówienia                       Ilość punktów</w:t>
      </w:r>
    </w:p>
    <w:p w14:paraId="796A14AD" w14:textId="6132B139" w:rsidR="00C64519" w:rsidRPr="00CE7341"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ab/>
      </w:r>
      <w:r w:rsidR="00F2045C">
        <w:rPr>
          <w:rFonts w:asciiTheme="majorHAnsi" w:hAnsiTheme="majorHAnsi" w:cstheme="majorHAnsi"/>
          <w:bCs/>
          <w:color w:val="262626" w:themeColor="text1" w:themeTint="D9"/>
          <w:spacing w:val="-1"/>
          <w:sz w:val="20"/>
          <w:szCs w:val="20"/>
        </w:rPr>
        <w:t>60</w:t>
      </w:r>
      <w:r w:rsidR="00C64519" w:rsidRPr="00CE7341">
        <w:rPr>
          <w:rFonts w:asciiTheme="majorHAnsi" w:hAnsiTheme="majorHAnsi" w:cstheme="majorHAnsi"/>
          <w:bCs/>
          <w:color w:val="262626" w:themeColor="text1" w:themeTint="D9"/>
          <w:spacing w:val="-1"/>
          <w:sz w:val="20"/>
          <w:szCs w:val="20"/>
        </w:rPr>
        <w:t xml:space="preserve"> miesiące</w:t>
      </w:r>
      <w:r w:rsidR="00C64519"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ab/>
        <w:t>00</w:t>
      </w:r>
    </w:p>
    <w:p w14:paraId="309B5FB3" w14:textId="00A92AED" w:rsidR="00BB6A90" w:rsidRPr="00CE7341" w:rsidRDefault="00796844" w:rsidP="00C64519">
      <w:pPr>
        <w:widowControl w:val="0"/>
        <w:spacing w:after="0" w:line="240" w:lineRule="auto"/>
        <w:ind w:firstLine="708"/>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68</w:t>
      </w:r>
      <w:r w:rsidR="00BB6A90" w:rsidRPr="00CE7341">
        <w:rPr>
          <w:rFonts w:asciiTheme="majorHAnsi" w:hAnsiTheme="majorHAnsi" w:cstheme="majorHAnsi"/>
          <w:bCs/>
          <w:color w:val="262626" w:themeColor="text1" w:themeTint="D9"/>
          <w:spacing w:val="-1"/>
          <w:sz w:val="20"/>
          <w:szCs w:val="20"/>
        </w:rPr>
        <w:t xml:space="preserve"> miesięcy </w:t>
      </w:r>
      <w:r w:rsidR="00BB6A90" w:rsidRPr="00CE7341">
        <w:rPr>
          <w:rFonts w:asciiTheme="majorHAnsi" w:hAnsiTheme="majorHAnsi" w:cstheme="majorHAnsi"/>
          <w:bCs/>
          <w:color w:val="262626" w:themeColor="text1" w:themeTint="D9"/>
          <w:spacing w:val="-1"/>
          <w:sz w:val="20"/>
          <w:szCs w:val="20"/>
        </w:rPr>
        <w:tab/>
      </w:r>
      <w:r w:rsidR="00BB6A90" w:rsidRPr="00CE7341">
        <w:rPr>
          <w:rFonts w:asciiTheme="majorHAnsi" w:hAnsiTheme="majorHAnsi" w:cstheme="majorHAnsi"/>
          <w:bCs/>
          <w:color w:val="262626" w:themeColor="text1" w:themeTint="D9"/>
          <w:spacing w:val="-1"/>
          <w:sz w:val="20"/>
          <w:szCs w:val="20"/>
        </w:rPr>
        <w:tab/>
      </w:r>
      <w:r w:rsidR="00BB6A90" w:rsidRPr="00CE7341">
        <w:rPr>
          <w:rFonts w:asciiTheme="majorHAnsi" w:hAnsiTheme="majorHAnsi" w:cstheme="majorHAnsi"/>
          <w:bCs/>
          <w:color w:val="262626" w:themeColor="text1" w:themeTint="D9"/>
          <w:spacing w:val="-1"/>
          <w:sz w:val="20"/>
          <w:szCs w:val="20"/>
        </w:rPr>
        <w:tab/>
      </w:r>
      <w:r w:rsidR="00BB6A90" w:rsidRPr="00CE7341">
        <w:rPr>
          <w:rFonts w:asciiTheme="majorHAnsi" w:hAnsiTheme="majorHAnsi" w:cstheme="majorHAnsi"/>
          <w:bCs/>
          <w:color w:val="262626" w:themeColor="text1" w:themeTint="D9"/>
          <w:spacing w:val="-1"/>
          <w:sz w:val="20"/>
          <w:szCs w:val="20"/>
        </w:rPr>
        <w:tab/>
      </w:r>
      <w:r w:rsidR="009D7897" w:rsidRPr="00CE7341">
        <w:rPr>
          <w:rFonts w:asciiTheme="majorHAnsi" w:hAnsiTheme="majorHAnsi" w:cstheme="majorHAnsi"/>
          <w:bCs/>
          <w:color w:val="262626" w:themeColor="text1" w:themeTint="D9"/>
          <w:spacing w:val="-1"/>
          <w:sz w:val="20"/>
          <w:szCs w:val="20"/>
        </w:rPr>
        <w:t>20</w:t>
      </w:r>
    </w:p>
    <w:p w14:paraId="53B312B8" w14:textId="69C6CF4A"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ab/>
      </w:r>
      <w:r w:rsidR="00796844">
        <w:rPr>
          <w:rFonts w:asciiTheme="majorHAnsi" w:hAnsiTheme="majorHAnsi" w:cstheme="majorHAnsi"/>
          <w:bCs/>
          <w:color w:val="262626" w:themeColor="text1" w:themeTint="D9"/>
          <w:spacing w:val="-1"/>
          <w:sz w:val="20"/>
          <w:szCs w:val="20"/>
        </w:rPr>
        <w:t>72</w:t>
      </w:r>
      <w:r w:rsidRPr="00CE7341">
        <w:rPr>
          <w:rFonts w:asciiTheme="majorHAnsi" w:hAnsiTheme="majorHAnsi" w:cstheme="majorHAnsi"/>
          <w:bCs/>
          <w:color w:val="262626" w:themeColor="text1" w:themeTint="D9"/>
          <w:spacing w:val="-1"/>
          <w:sz w:val="20"/>
          <w:szCs w:val="20"/>
        </w:rPr>
        <w:t xml:space="preserve"> miesięcy </w:t>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4</w:t>
      </w:r>
      <w:r w:rsidR="005E7169" w:rsidRPr="00CE7341">
        <w:rPr>
          <w:rFonts w:asciiTheme="majorHAnsi" w:hAnsiTheme="majorHAnsi" w:cstheme="majorHAnsi"/>
          <w:bCs/>
          <w:color w:val="262626" w:themeColor="text1" w:themeTint="D9"/>
          <w:spacing w:val="-1"/>
          <w:sz w:val="20"/>
          <w:szCs w:val="20"/>
        </w:rPr>
        <w:t>0</w:t>
      </w:r>
    </w:p>
    <w:p w14:paraId="36397267" w14:textId="77777777" w:rsidR="00A904C4"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680353C0" w14:textId="77777777" w:rsidR="005C7613" w:rsidRDefault="005C7613" w:rsidP="005C7613">
      <w:pPr>
        <w:widowControl w:val="0"/>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2F0518D8" w14:textId="670F7766" w:rsidR="00DA0D2A"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796844">
        <w:rPr>
          <w:rFonts w:asciiTheme="majorHAnsi" w:hAnsiTheme="majorHAnsi" w:cstheme="majorHAnsi"/>
          <w:b/>
          <w:bCs/>
          <w:color w:val="262626" w:themeColor="text1" w:themeTint="D9"/>
          <w:spacing w:val="-1"/>
          <w:sz w:val="20"/>
          <w:szCs w:val="20"/>
        </w:rPr>
        <w:t>60</w:t>
      </w:r>
    </w:p>
    <w:p w14:paraId="7196D987" w14:textId="77777777" w:rsidR="00A904C4" w:rsidRPr="00725A9C"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m-cy</w:t>
      </w:r>
      <w:r w:rsidRPr="00725A9C">
        <w:rPr>
          <w:rFonts w:asciiTheme="majorHAnsi" w:hAnsiTheme="majorHAnsi" w:cstheme="majorHAnsi"/>
          <w:bCs/>
          <w:color w:val="262626" w:themeColor="text1" w:themeTint="D9"/>
          <w:spacing w:val="-1"/>
          <w:sz w:val="20"/>
          <w:szCs w:val="20"/>
        </w:rPr>
        <w:t xml:space="preserve"> od dnia podpisania umowy.</w:t>
      </w:r>
    </w:p>
    <w:p w14:paraId="4323FFB0"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5714CF4A" w14:textId="77777777"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Wybór oferty najkorzystniejszej nastąpi zgodnie z art. 239 ustawy Pzp.</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9" w:history="1">
        <w:r w:rsidR="00281082" w:rsidRPr="005E7169">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D165D9E"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A83404C"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03153D97" w14:textId="77777777" w:rsidR="007C65DB" w:rsidRPr="009D538D" w:rsidRDefault="005D1DDF"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.1/ </w:t>
      </w:r>
      <w:r w:rsidR="007C65DB" w:rsidRPr="009D538D">
        <w:rPr>
          <w:rFonts w:asciiTheme="majorHAnsi" w:hAnsiTheme="majorHAnsi" w:cstheme="majorHAnsi"/>
          <w:color w:val="262626" w:themeColor="text1" w:themeTint="D9"/>
          <w:sz w:val="20"/>
          <w:szCs w:val="20"/>
        </w:rPr>
        <w:t>Wykonawca, przed podpisaniem umowy zobowiązany jest do wniesienia zabezpieczenia należytego wykonania umowy</w:t>
      </w:r>
    </w:p>
    <w:p w14:paraId="60E87FBA" w14:textId="77777777" w:rsidR="00697944" w:rsidRPr="009D538D" w:rsidRDefault="007C65DB"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na sumę stanowiącą </w:t>
      </w:r>
      <w:r w:rsidRPr="009D538D">
        <w:rPr>
          <w:rFonts w:asciiTheme="majorHAnsi" w:hAnsiTheme="majorHAnsi" w:cstheme="majorHAnsi"/>
          <w:b/>
          <w:color w:val="262626" w:themeColor="text1" w:themeTint="D9"/>
          <w:sz w:val="20"/>
          <w:szCs w:val="20"/>
        </w:rPr>
        <w:t xml:space="preserve">5% </w:t>
      </w:r>
      <w:r w:rsidRPr="009D538D">
        <w:rPr>
          <w:rFonts w:asciiTheme="majorHAnsi" w:hAnsiTheme="majorHAnsi" w:cstheme="majorHAnsi"/>
          <w:color w:val="262626" w:themeColor="text1" w:themeTint="D9"/>
          <w:sz w:val="20"/>
          <w:szCs w:val="20"/>
        </w:rPr>
        <w:t>ceny ofertowej brutto</w:t>
      </w:r>
      <w:r w:rsidR="00697944" w:rsidRPr="009D538D">
        <w:rPr>
          <w:rFonts w:asciiTheme="majorHAnsi" w:hAnsiTheme="majorHAnsi" w:cstheme="majorHAnsi"/>
          <w:color w:val="262626" w:themeColor="text1" w:themeTint="D9"/>
          <w:sz w:val="20"/>
          <w:szCs w:val="20"/>
        </w:rPr>
        <w:t xml:space="preserve"> podanej w ofercie za wykonanie całości przedmiotu zamówienia. </w:t>
      </w:r>
    </w:p>
    <w:p w14:paraId="5278F36A" w14:textId="77777777" w:rsidR="005D1DDF" w:rsidRPr="009D538D" w:rsidRDefault="005D1DDF" w:rsidP="00CC124D">
      <w:pPr>
        <w:spacing w:after="0" w:line="240" w:lineRule="auto"/>
        <w:rPr>
          <w:rFonts w:asciiTheme="majorHAnsi" w:hAnsiTheme="majorHAnsi" w:cstheme="majorHAnsi"/>
          <w:color w:val="262626" w:themeColor="text1" w:themeTint="D9"/>
          <w:sz w:val="20"/>
          <w:szCs w:val="20"/>
        </w:rPr>
      </w:pPr>
    </w:p>
    <w:p w14:paraId="051F091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.2/ Zabezpieczenie służy pokryciu roszczeń z tytułu niewykonania lub nienależytego wykonania umowy.</w:t>
      </w:r>
    </w:p>
    <w:p w14:paraId="12AD950D" w14:textId="27DB602F" w:rsidR="005D1DDF" w:rsidRDefault="005D1DDF" w:rsidP="00CC124D">
      <w:pPr>
        <w:spacing w:after="0" w:line="240" w:lineRule="auto"/>
        <w:jc w:val="both"/>
        <w:rPr>
          <w:rFonts w:asciiTheme="majorHAnsi" w:hAnsiTheme="majorHAnsi" w:cstheme="majorHAnsi"/>
          <w:color w:val="262626" w:themeColor="text1" w:themeTint="D9"/>
          <w:sz w:val="20"/>
          <w:szCs w:val="20"/>
        </w:rPr>
      </w:pPr>
    </w:p>
    <w:p w14:paraId="2605A5D2" w14:textId="77777777" w:rsidR="00E22C74" w:rsidRPr="009D538D" w:rsidRDefault="00E22C74" w:rsidP="00CC124D">
      <w:pPr>
        <w:spacing w:after="0" w:line="240" w:lineRule="auto"/>
        <w:jc w:val="both"/>
        <w:rPr>
          <w:rFonts w:asciiTheme="majorHAnsi" w:hAnsiTheme="majorHAnsi" w:cstheme="majorHAnsi"/>
          <w:color w:val="262626" w:themeColor="text1" w:themeTint="D9"/>
          <w:sz w:val="20"/>
          <w:szCs w:val="20"/>
        </w:rPr>
      </w:pPr>
    </w:p>
    <w:p w14:paraId="283BBC56" w14:textId="7B258AD0"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7.3/ </w:t>
      </w:r>
      <w:r w:rsidR="00697944" w:rsidRPr="009D538D">
        <w:rPr>
          <w:rFonts w:asciiTheme="majorHAnsi" w:hAnsiTheme="majorHAnsi" w:cstheme="majorHAnsi"/>
          <w:color w:val="262626" w:themeColor="text1" w:themeTint="D9"/>
          <w:sz w:val="20"/>
          <w:szCs w:val="20"/>
        </w:rPr>
        <w:t>Zabezpieczenie może być wnoszone według wyboru Wykonawcy w jednej lub w kilku następujących formach:</w:t>
      </w:r>
    </w:p>
    <w:p w14:paraId="16B4F3F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pieniądzu;</w:t>
      </w:r>
    </w:p>
    <w:p w14:paraId="36FFA0C6"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poręczeniach bankowych lub poręczeniach spółdzielczej kasy oszczędnościowo- kredytowej, z tym że zobowiązanie kasy jest zawsze zobowiązaniem pieniężnym;</w:t>
      </w:r>
    </w:p>
    <w:p w14:paraId="07C78A33"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gwarancjach bankowych;</w:t>
      </w:r>
    </w:p>
    <w:p w14:paraId="0D0D77D5"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gwarancjach ubezpieczeniowych;</w:t>
      </w:r>
    </w:p>
    <w:p w14:paraId="58BAEDC9"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poręczeniach udzielanych przez podmioty, o których mowa w art. 6b ust. 5 pkt 2 ustawy z dnia 9 listopada 2000 r. o utworzeniu Polskiej Agencji Rozwoju Przedsiębiorczości.</w:t>
      </w:r>
    </w:p>
    <w:p w14:paraId="164115D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9EF4FBD"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697944" w:rsidRPr="009D538D">
        <w:rPr>
          <w:rFonts w:asciiTheme="majorHAnsi" w:hAnsiTheme="majorHAnsi" w:cstheme="majorHAnsi"/>
          <w:color w:val="262626" w:themeColor="text1" w:themeTint="D9"/>
          <w:sz w:val="20"/>
          <w:szCs w:val="20"/>
        </w:rPr>
        <w:t>Zamawiający nie wyraża zgody na wniesienie zabezpieczenia w formie określonej w art. 450 ust. 2 ustawy Pzp.</w:t>
      </w:r>
    </w:p>
    <w:p w14:paraId="4CD2EAD0"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2870FA5"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7.5/ </w:t>
      </w:r>
      <w:r w:rsidR="00697944" w:rsidRPr="009D538D">
        <w:rPr>
          <w:rFonts w:asciiTheme="majorHAnsi" w:hAnsiTheme="majorHAnsi" w:cstheme="majorHAnsi"/>
          <w:color w:val="262626" w:themeColor="text1" w:themeTint="D9"/>
          <w:sz w:val="20"/>
          <w:szCs w:val="20"/>
        </w:rPr>
        <w:t>Zabezpieczenie winno zostać wniesione przed zawarciem umowy z zastrzeżeniem, iż zabezpieczenie wnoszone w pieniądzu uznaje się za wniesione, jeżeli pieniądze wpłyną na rachunek Zamawiającego przed zawarciem umowy.</w:t>
      </w:r>
    </w:p>
    <w:p w14:paraId="226FFDDE"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D6AE7B8"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7.6/ </w:t>
      </w:r>
      <w:r w:rsidR="00697944" w:rsidRPr="009D538D">
        <w:rPr>
          <w:rFonts w:asciiTheme="majorHAnsi" w:hAnsiTheme="majorHAnsi" w:cstheme="majorHAnsi"/>
          <w:color w:val="262626" w:themeColor="text1" w:themeTint="D9"/>
          <w:sz w:val="20"/>
          <w:szCs w:val="20"/>
        </w:rPr>
        <w:t>Jeżeli zabezpieczenie wniesiono w pieniądzu, Zamawiający przechowuje je na oprocentowanym rachunku bankowym.</w:t>
      </w:r>
    </w:p>
    <w:p w14:paraId="49484EEA"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76085560"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7.7/ </w:t>
      </w:r>
      <w:r w:rsidR="00697944" w:rsidRPr="009D538D">
        <w:rPr>
          <w:rFonts w:asciiTheme="majorHAnsi" w:hAnsiTheme="majorHAnsi" w:cstheme="majorHAnsi"/>
          <w:color w:val="262626" w:themeColor="text1" w:themeTint="D9"/>
          <w:sz w:val="20"/>
          <w:szCs w:val="20"/>
        </w:rPr>
        <w:t>W przypadku wnoszenia przez Wykonawcę zabezpieczenia należytego wykonania umowy w formie gwarancji lub poręczenia zabezpieczenie musi być</w:t>
      </w:r>
      <w:r w:rsidR="0063300B">
        <w:rPr>
          <w:rFonts w:asciiTheme="majorHAnsi" w:hAnsiTheme="majorHAnsi" w:cstheme="majorHAnsi"/>
          <w:color w:val="262626" w:themeColor="text1" w:themeTint="D9"/>
          <w:sz w:val="20"/>
          <w:szCs w:val="20"/>
        </w:rPr>
        <w:t xml:space="preserve"> ono</w:t>
      </w:r>
      <w:r w:rsidR="00697944" w:rsidRPr="009D538D">
        <w:rPr>
          <w:rFonts w:asciiTheme="majorHAnsi" w:hAnsiTheme="majorHAnsi" w:cstheme="majorHAnsi"/>
          <w:color w:val="262626" w:themeColor="text1" w:themeTint="D9"/>
          <w:sz w:val="20"/>
          <w:szCs w:val="20"/>
        </w:rPr>
        <w:t xml:space="preserve"> bezwarunkowe, nieodwołalne, niepodlegające przeniesieniu na rzecz osób trzecich i płatne na pierwsze żądanie Zamawiającego. Gwarancje /poręczenia powinny zawierać (oprócz elementów właściwych dla każdej formy, określonych przepisami prawa):</w:t>
      </w:r>
    </w:p>
    <w:p w14:paraId="38C0331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nazwę i adres Zamawiającego;</w:t>
      </w:r>
    </w:p>
    <w:p w14:paraId="4074024B"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nazwę i adres Wykonawcy;</w:t>
      </w:r>
    </w:p>
    <w:p w14:paraId="3D88DF6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oznaczenie (numer referencyjny postępowania);</w:t>
      </w:r>
    </w:p>
    <w:p w14:paraId="46EF11F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określenie przedmiotu zamówienia;</w:t>
      </w:r>
    </w:p>
    <w:p w14:paraId="5C90F643"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określenie wierzytelności, która ma być zabezpieczona gwarancją/ poręczeniem;</w:t>
      </w:r>
    </w:p>
    <w:p w14:paraId="404457C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w:t>
      </w:r>
      <w:r w:rsidR="00697944" w:rsidRPr="009D538D">
        <w:rPr>
          <w:rFonts w:asciiTheme="majorHAnsi" w:hAnsiTheme="majorHAnsi" w:cstheme="majorHAnsi"/>
          <w:color w:val="262626" w:themeColor="text1" w:themeTint="D9"/>
          <w:sz w:val="20"/>
          <w:szCs w:val="20"/>
        </w:rPr>
        <w:t>termin ważności gwarancji/poręczenia (nie krótszy niż termin realizacji umowy oraz okres rękojmi za wady).</w:t>
      </w:r>
    </w:p>
    <w:p w14:paraId="18E78B24"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05D19982"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7.8/ </w:t>
      </w:r>
      <w:r w:rsidR="00697944" w:rsidRPr="009D538D">
        <w:rPr>
          <w:rFonts w:asciiTheme="majorHAnsi" w:hAnsiTheme="majorHAnsi" w:cstheme="majorHAnsi"/>
          <w:color w:val="262626" w:themeColor="text1" w:themeTint="D9"/>
          <w:sz w:val="20"/>
          <w:szCs w:val="20"/>
        </w:rPr>
        <w:t>W przypadku składania przez Wykonawcę zabezpieczenia w formie gwarancji lub poręczenia, Zamawiający nie uzna dokumentów które nie spełniają wymagań, o których mowa w pkt 7</w:t>
      </w:r>
      <w:r w:rsidR="007C65DB"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 </w:t>
      </w:r>
    </w:p>
    <w:p w14:paraId="54FAB0E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0612286" w14:textId="1FCEADAA" w:rsidR="00697944"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7.9/ </w:t>
      </w:r>
      <w:r w:rsidR="00697944" w:rsidRPr="009D538D">
        <w:rPr>
          <w:rFonts w:asciiTheme="majorHAnsi" w:hAnsiTheme="majorHAnsi" w:cstheme="majorHAnsi"/>
          <w:color w:val="262626" w:themeColor="text1" w:themeTint="D9"/>
          <w:sz w:val="20"/>
          <w:szCs w:val="20"/>
        </w:rPr>
        <w:t>Zamawiający zwróci zabezpieczenie na zasadach i w terminie określonym we wzorze umowy.</w:t>
      </w:r>
    </w:p>
    <w:p w14:paraId="56E92447" w14:textId="77777777" w:rsidR="00294C53" w:rsidRDefault="00294C53" w:rsidP="00CC124D">
      <w:pPr>
        <w:spacing w:after="0" w:line="240" w:lineRule="auto"/>
        <w:jc w:val="both"/>
        <w:rPr>
          <w:rFonts w:asciiTheme="majorHAnsi" w:hAnsiTheme="majorHAnsi" w:cstheme="majorHAnsi"/>
          <w:color w:val="262626" w:themeColor="text1" w:themeTint="D9"/>
          <w:sz w:val="20"/>
          <w:szCs w:val="20"/>
        </w:rPr>
      </w:pP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F375E17"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77777777"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24D5E89C" w14:textId="4A741162" w:rsidR="007F67F5" w:rsidRPr="009D538D" w:rsidRDefault="00E47AFB" w:rsidP="00BB17A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77777777"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62E8048B" w14:textId="77777777"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A033A29"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68DB25C9"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Sect="00EC2A18">
      <w:headerReference w:type="default" r:id="rId20"/>
      <w:footerReference w:type="default" r:id="rId21"/>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B25FE" w14:textId="77777777" w:rsidR="00C758A5" w:rsidRDefault="00C758A5">
      <w:r>
        <w:separator/>
      </w:r>
    </w:p>
  </w:endnote>
  <w:endnote w:type="continuationSeparator" w:id="0">
    <w:p w14:paraId="5AAD64B7" w14:textId="77777777" w:rsidR="00C758A5" w:rsidRDefault="00C75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Arial Unicode MS"/>
    <w:charset w:val="00"/>
    <w:family w:val="auto"/>
    <w:pitch w:val="variable"/>
    <w:sig w:usb0="800000AF" w:usb1="1001ECEA"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omicSansMS,Bold">
    <w:altName w:val="Yu Gothic"/>
    <w:charset w:val="00"/>
    <w:family w:val="auto"/>
    <w:pitch w:val="default"/>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153DD623" w:rsidR="00EC2A18" w:rsidRPr="00DB36CB" w:rsidRDefault="00EC2A18"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66030B">
      <w:rPr>
        <w:rFonts w:ascii="Calibri Light" w:hAnsi="Calibri Light" w:cs="Calibri"/>
        <w:b/>
        <w:color w:val="808080"/>
        <w:sz w:val="18"/>
        <w:szCs w:val="18"/>
      </w:rPr>
      <w:t>8</w:t>
    </w:r>
    <w:r w:rsidR="002351DF">
      <w:rPr>
        <w:rFonts w:ascii="Calibri Light" w:hAnsi="Calibri Light" w:cs="Calibri"/>
        <w:b/>
        <w:color w:val="808080"/>
        <w:sz w:val="18"/>
        <w:szCs w:val="18"/>
      </w:rPr>
      <w:t>a</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sidR="0066030B">
      <w:rPr>
        <w:rFonts w:ascii="Calibri Light" w:hAnsi="Calibri Light" w:cs="Calibri"/>
        <w:b/>
        <w:color w:val="808080"/>
        <w:sz w:val="18"/>
        <w:szCs w:val="18"/>
      </w:rPr>
      <w:t>2</w:t>
    </w:r>
  </w:p>
  <w:p w14:paraId="3887C608" w14:textId="77777777" w:rsidR="00EC2A18" w:rsidRPr="00DB36CB" w:rsidRDefault="00EC2A18"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EC2A18" w:rsidRPr="00DB36CB" w:rsidRDefault="00EC2A18"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EC2A18" w:rsidRPr="00796F95" w:rsidRDefault="00EC2A18">
    <w:pPr>
      <w:pStyle w:val="Stopka"/>
      <w:shd w:val="clear" w:color="auto" w:fill="FFFFFF"/>
      <w:rPr>
        <w:rFonts w:ascii="Calibri Light" w:hAnsi="Calibri Light" w:cs="Tahoma"/>
        <w:b/>
        <w:color w:val="808080"/>
      </w:rPr>
    </w:pPr>
  </w:p>
  <w:p w14:paraId="7C5DD88E" w14:textId="77777777" w:rsidR="00EC2A18" w:rsidRPr="00DB36CB" w:rsidRDefault="00EC2A18"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EC2A18" w:rsidRDefault="00EC2A18">
    <w:pPr>
      <w:pStyle w:val="Stopka"/>
      <w:shd w:val="clear" w:color="auto" w:fill="FFFFFF"/>
      <w:rPr>
        <w:rFonts w:ascii="Bookman Old Style" w:hAnsi="Bookman Old Style" w:cs="Tahoma"/>
        <w:b/>
        <w:color w:val="808080"/>
        <w:sz w:val="16"/>
        <w:szCs w:val="16"/>
      </w:rPr>
    </w:pPr>
  </w:p>
  <w:p w14:paraId="23411ADA" w14:textId="77777777" w:rsidR="00EC2A18" w:rsidRDefault="00EC2A18"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A53C6" w14:textId="77777777" w:rsidR="00C758A5" w:rsidRDefault="00C758A5">
      <w:r>
        <w:separator/>
      </w:r>
    </w:p>
  </w:footnote>
  <w:footnote w:type="continuationSeparator" w:id="0">
    <w:p w14:paraId="7FD28EB9" w14:textId="77777777" w:rsidR="00C758A5" w:rsidRDefault="00C758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42E21" w14:textId="6C41A80A" w:rsidR="00587C21" w:rsidRPr="00A9450D" w:rsidRDefault="00587C21" w:rsidP="00587C21">
    <w:pPr>
      <w:tabs>
        <w:tab w:val="center" w:pos="4536"/>
        <w:tab w:val="right" w:pos="9072"/>
      </w:tabs>
      <w:spacing w:line="100" w:lineRule="atLeast"/>
      <w:jc w:val="center"/>
      <w:textAlignment w:val="baseline"/>
      <w:rPr>
        <w:noProof/>
        <w:kern w:val="1"/>
        <w:lang w:val="x-none"/>
      </w:rPr>
    </w:pPr>
  </w:p>
  <w:p w14:paraId="46B9E0B3" w14:textId="77777777" w:rsidR="00587C21" w:rsidRDefault="00587C2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93D2B32"/>
    <w:multiLevelType w:val="multilevel"/>
    <w:tmpl w:val="93E8C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6"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8AD2B9B"/>
    <w:multiLevelType w:val="hybridMultilevel"/>
    <w:tmpl w:val="36E081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3F465FE"/>
    <w:multiLevelType w:val="hybridMultilevel"/>
    <w:tmpl w:val="C2108392"/>
    <w:lvl w:ilvl="0" w:tplc="09F0A6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8"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1"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3"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7"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9"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4420445B"/>
    <w:multiLevelType w:val="hybridMultilevel"/>
    <w:tmpl w:val="138E7BE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DCD7E04"/>
    <w:multiLevelType w:val="hybridMultilevel"/>
    <w:tmpl w:val="8ABA8516"/>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4"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5"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7"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51"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15:restartNumberingAfterBreak="0">
    <w:nsid w:val="6F706823"/>
    <w:multiLevelType w:val="hybridMultilevel"/>
    <w:tmpl w:val="907A34D8"/>
    <w:lvl w:ilvl="0" w:tplc="979474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18435662">
    <w:abstractNumId w:val="14"/>
  </w:num>
  <w:num w:numId="2" w16cid:durableId="150103951">
    <w:abstractNumId w:val="13"/>
  </w:num>
  <w:num w:numId="3" w16cid:durableId="1090737483">
    <w:abstractNumId w:val="20"/>
  </w:num>
  <w:num w:numId="4" w16cid:durableId="1282416784">
    <w:abstractNumId w:val="36"/>
  </w:num>
  <w:num w:numId="5" w16cid:durableId="1056390547">
    <w:abstractNumId w:val="28"/>
  </w:num>
  <w:num w:numId="6" w16cid:durableId="677849745">
    <w:abstractNumId w:val="23"/>
  </w:num>
  <w:num w:numId="7" w16cid:durableId="350647182">
    <w:abstractNumId w:val="50"/>
  </w:num>
  <w:num w:numId="8" w16cid:durableId="1491871533">
    <w:abstractNumId w:val="44"/>
  </w:num>
  <w:num w:numId="9" w16cid:durableId="618805999">
    <w:abstractNumId w:val="15"/>
  </w:num>
  <w:num w:numId="10" w16cid:durableId="696587368">
    <w:abstractNumId w:val="9"/>
  </w:num>
  <w:num w:numId="11" w16cid:durableId="413821019">
    <w:abstractNumId w:val="12"/>
  </w:num>
  <w:num w:numId="12" w16cid:durableId="1656520490">
    <w:abstractNumId w:val="35"/>
  </w:num>
  <w:num w:numId="13" w16cid:durableId="498545421">
    <w:abstractNumId w:val="33"/>
  </w:num>
  <w:num w:numId="14" w16cid:durableId="1917789179">
    <w:abstractNumId w:val="16"/>
  </w:num>
  <w:num w:numId="15" w16cid:durableId="618924787">
    <w:abstractNumId w:val="32"/>
  </w:num>
  <w:num w:numId="16" w16cid:durableId="369259178">
    <w:abstractNumId w:val="48"/>
  </w:num>
  <w:num w:numId="17" w16cid:durableId="1619020928">
    <w:abstractNumId w:val="18"/>
  </w:num>
  <w:num w:numId="18" w16cid:durableId="1556311879">
    <w:abstractNumId w:val="29"/>
  </w:num>
  <w:num w:numId="19" w16cid:durableId="40328359">
    <w:abstractNumId w:val="25"/>
  </w:num>
  <w:num w:numId="20" w16cid:durableId="1054548450">
    <w:abstractNumId w:val="45"/>
  </w:num>
  <w:num w:numId="21" w16cid:durableId="456141280">
    <w:abstractNumId w:val="51"/>
  </w:num>
  <w:num w:numId="22" w16cid:durableId="950207116">
    <w:abstractNumId w:val="34"/>
  </w:num>
  <w:num w:numId="23" w16cid:durableId="130055429">
    <w:abstractNumId w:val="49"/>
  </w:num>
  <w:num w:numId="24" w16cid:durableId="2086876816">
    <w:abstractNumId w:val="21"/>
  </w:num>
  <w:num w:numId="25" w16cid:durableId="2067990267">
    <w:abstractNumId w:val="7"/>
  </w:num>
  <w:num w:numId="26" w16cid:durableId="214854916">
    <w:abstractNumId w:val="38"/>
  </w:num>
  <w:num w:numId="27" w16cid:durableId="336034994">
    <w:abstractNumId w:val="30"/>
  </w:num>
  <w:num w:numId="28" w16cid:durableId="1638606525">
    <w:abstractNumId w:val="53"/>
  </w:num>
  <w:num w:numId="29" w16cid:durableId="1066144453">
    <w:abstractNumId w:val="0"/>
  </w:num>
  <w:num w:numId="30" w16cid:durableId="1833181917">
    <w:abstractNumId w:val="39"/>
  </w:num>
  <w:num w:numId="31" w16cid:durableId="654648515">
    <w:abstractNumId w:val="41"/>
  </w:num>
  <w:num w:numId="32" w16cid:durableId="2089686704">
    <w:abstractNumId w:val="43"/>
  </w:num>
  <w:num w:numId="33" w16cid:durableId="208734083">
    <w:abstractNumId w:val="10"/>
  </w:num>
  <w:num w:numId="34" w16cid:durableId="893202287">
    <w:abstractNumId w:val="46"/>
  </w:num>
  <w:num w:numId="35" w16cid:durableId="479932134">
    <w:abstractNumId w:val="54"/>
  </w:num>
  <w:num w:numId="36" w16cid:durableId="95714828">
    <w:abstractNumId w:val="37"/>
  </w:num>
  <w:num w:numId="37" w16cid:durableId="257979797">
    <w:abstractNumId w:val="11"/>
  </w:num>
  <w:num w:numId="38" w16cid:durableId="1344744907">
    <w:abstractNumId w:val="17"/>
  </w:num>
  <w:num w:numId="39" w16cid:durableId="954794096">
    <w:abstractNumId w:val="55"/>
  </w:num>
  <w:num w:numId="40" w16cid:durableId="439032240">
    <w:abstractNumId w:val="27"/>
  </w:num>
  <w:num w:numId="41" w16cid:durableId="1673410714">
    <w:abstractNumId w:val="22"/>
  </w:num>
  <w:num w:numId="42" w16cid:durableId="560212998">
    <w:abstractNumId w:val="47"/>
  </w:num>
  <w:num w:numId="43" w16cid:durableId="1756976963">
    <w:abstractNumId w:val="24"/>
  </w:num>
  <w:num w:numId="44" w16cid:durableId="113670026">
    <w:abstractNumId w:val="31"/>
  </w:num>
  <w:num w:numId="45" w16cid:durableId="1419910806">
    <w:abstractNumId w:val="8"/>
  </w:num>
  <w:num w:numId="46" w16cid:durableId="343703019">
    <w:abstractNumId w:val="19"/>
  </w:num>
  <w:num w:numId="47" w16cid:durableId="1220627904">
    <w:abstractNumId w:val="52"/>
  </w:num>
  <w:num w:numId="48" w16cid:durableId="1827167685">
    <w:abstractNumId w:val="26"/>
  </w:num>
  <w:num w:numId="49" w16cid:durableId="1936596521">
    <w:abstractNumId w:val="40"/>
  </w:num>
  <w:num w:numId="50" w16cid:durableId="1423835581">
    <w:abstractNumId w:val="4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736C"/>
    <w:rsid w:val="00007792"/>
    <w:rsid w:val="00007964"/>
    <w:rsid w:val="00010E8E"/>
    <w:rsid w:val="00011A52"/>
    <w:rsid w:val="000122CD"/>
    <w:rsid w:val="000133F3"/>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0B29"/>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0F6CA3"/>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3246"/>
    <w:rsid w:val="001246B6"/>
    <w:rsid w:val="001246BA"/>
    <w:rsid w:val="00124972"/>
    <w:rsid w:val="001252BD"/>
    <w:rsid w:val="001272DC"/>
    <w:rsid w:val="00127706"/>
    <w:rsid w:val="00130BB8"/>
    <w:rsid w:val="00130F5D"/>
    <w:rsid w:val="0013156F"/>
    <w:rsid w:val="0013304E"/>
    <w:rsid w:val="001360CD"/>
    <w:rsid w:val="001372E7"/>
    <w:rsid w:val="00140D2A"/>
    <w:rsid w:val="001414D2"/>
    <w:rsid w:val="00142608"/>
    <w:rsid w:val="00142A19"/>
    <w:rsid w:val="001462B1"/>
    <w:rsid w:val="00147322"/>
    <w:rsid w:val="00150178"/>
    <w:rsid w:val="001510FE"/>
    <w:rsid w:val="00152D58"/>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0ABF"/>
    <w:rsid w:val="001A163E"/>
    <w:rsid w:val="001A2FB6"/>
    <w:rsid w:val="001A3070"/>
    <w:rsid w:val="001A633D"/>
    <w:rsid w:val="001A750B"/>
    <w:rsid w:val="001B04F9"/>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3E40"/>
    <w:rsid w:val="001F428D"/>
    <w:rsid w:val="001F660E"/>
    <w:rsid w:val="00202383"/>
    <w:rsid w:val="00202A48"/>
    <w:rsid w:val="00202EAE"/>
    <w:rsid w:val="00203509"/>
    <w:rsid w:val="002039ED"/>
    <w:rsid w:val="00204158"/>
    <w:rsid w:val="0020447D"/>
    <w:rsid w:val="0020471F"/>
    <w:rsid w:val="00210B98"/>
    <w:rsid w:val="002110BF"/>
    <w:rsid w:val="002145AC"/>
    <w:rsid w:val="00214A48"/>
    <w:rsid w:val="00225018"/>
    <w:rsid w:val="00230383"/>
    <w:rsid w:val="002351DF"/>
    <w:rsid w:val="00235B63"/>
    <w:rsid w:val="00241A3A"/>
    <w:rsid w:val="00241E97"/>
    <w:rsid w:val="00244E42"/>
    <w:rsid w:val="00244E6F"/>
    <w:rsid w:val="00246A76"/>
    <w:rsid w:val="00251A06"/>
    <w:rsid w:val="00253FF4"/>
    <w:rsid w:val="00255B3E"/>
    <w:rsid w:val="00256BE8"/>
    <w:rsid w:val="00257981"/>
    <w:rsid w:val="00260022"/>
    <w:rsid w:val="00261B8A"/>
    <w:rsid w:val="00261C91"/>
    <w:rsid w:val="00262275"/>
    <w:rsid w:val="00262B52"/>
    <w:rsid w:val="002661D8"/>
    <w:rsid w:val="00266338"/>
    <w:rsid w:val="00267AAD"/>
    <w:rsid w:val="00270223"/>
    <w:rsid w:val="00270688"/>
    <w:rsid w:val="002710C0"/>
    <w:rsid w:val="00275E2D"/>
    <w:rsid w:val="0028014F"/>
    <w:rsid w:val="00281082"/>
    <w:rsid w:val="00281EDE"/>
    <w:rsid w:val="0028417F"/>
    <w:rsid w:val="00286326"/>
    <w:rsid w:val="002905D0"/>
    <w:rsid w:val="0029112C"/>
    <w:rsid w:val="002911B8"/>
    <w:rsid w:val="00291240"/>
    <w:rsid w:val="00292144"/>
    <w:rsid w:val="00294C53"/>
    <w:rsid w:val="00294CEF"/>
    <w:rsid w:val="002958B1"/>
    <w:rsid w:val="0029705E"/>
    <w:rsid w:val="002A0112"/>
    <w:rsid w:val="002A084A"/>
    <w:rsid w:val="002A0BF8"/>
    <w:rsid w:val="002A2248"/>
    <w:rsid w:val="002A2DE8"/>
    <w:rsid w:val="002A44E5"/>
    <w:rsid w:val="002A53E8"/>
    <w:rsid w:val="002A57EC"/>
    <w:rsid w:val="002A6948"/>
    <w:rsid w:val="002A7180"/>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E768A"/>
    <w:rsid w:val="002F05C1"/>
    <w:rsid w:val="002F129E"/>
    <w:rsid w:val="002F391D"/>
    <w:rsid w:val="002F56EF"/>
    <w:rsid w:val="002F5C9A"/>
    <w:rsid w:val="002F6FB4"/>
    <w:rsid w:val="002F76B7"/>
    <w:rsid w:val="00300C35"/>
    <w:rsid w:val="003010DF"/>
    <w:rsid w:val="003016D1"/>
    <w:rsid w:val="00301913"/>
    <w:rsid w:val="0030474A"/>
    <w:rsid w:val="00304946"/>
    <w:rsid w:val="00304966"/>
    <w:rsid w:val="00305743"/>
    <w:rsid w:val="00307D20"/>
    <w:rsid w:val="00314EB7"/>
    <w:rsid w:val="0031520B"/>
    <w:rsid w:val="00315AF7"/>
    <w:rsid w:val="00316A92"/>
    <w:rsid w:val="0031726F"/>
    <w:rsid w:val="00317C99"/>
    <w:rsid w:val="00317EAF"/>
    <w:rsid w:val="00320A61"/>
    <w:rsid w:val="0032348C"/>
    <w:rsid w:val="00323DC6"/>
    <w:rsid w:val="00323F73"/>
    <w:rsid w:val="00325077"/>
    <w:rsid w:val="00325A1E"/>
    <w:rsid w:val="00330992"/>
    <w:rsid w:val="003357E9"/>
    <w:rsid w:val="00336152"/>
    <w:rsid w:val="003361A8"/>
    <w:rsid w:val="0033682D"/>
    <w:rsid w:val="0033752E"/>
    <w:rsid w:val="0034052F"/>
    <w:rsid w:val="003408DE"/>
    <w:rsid w:val="00341BDE"/>
    <w:rsid w:val="00343600"/>
    <w:rsid w:val="003455C0"/>
    <w:rsid w:val="00346EC2"/>
    <w:rsid w:val="00352D31"/>
    <w:rsid w:val="00353B4B"/>
    <w:rsid w:val="00360442"/>
    <w:rsid w:val="003605E7"/>
    <w:rsid w:val="00360B6A"/>
    <w:rsid w:val="003611F2"/>
    <w:rsid w:val="003615C5"/>
    <w:rsid w:val="00361659"/>
    <w:rsid w:val="0036278B"/>
    <w:rsid w:val="0036365F"/>
    <w:rsid w:val="00365DA3"/>
    <w:rsid w:val="00370065"/>
    <w:rsid w:val="0037140B"/>
    <w:rsid w:val="00371B72"/>
    <w:rsid w:val="00371F3D"/>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3C0C"/>
    <w:rsid w:val="00474FE0"/>
    <w:rsid w:val="00475E2F"/>
    <w:rsid w:val="00480A96"/>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B40"/>
    <w:rsid w:val="004B5326"/>
    <w:rsid w:val="004B5393"/>
    <w:rsid w:val="004B646B"/>
    <w:rsid w:val="004B64EC"/>
    <w:rsid w:val="004B7B7D"/>
    <w:rsid w:val="004C1129"/>
    <w:rsid w:val="004C11B3"/>
    <w:rsid w:val="004C177E"/>
    <w:rsid w:val="004C190E"/>
    <w:rsid w:val="004C32D2"/>
    <w:rsid w:val="004C379D"/>
    <w:rsid w:val="004C3DC8"/>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3FC0"/>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311"/>
    <w:rsid w:val="00510562"/>
    <w:rsid w:val="00510897"/>
    <w:rsid w:val="00510906"/>
    <w:rsid w:val="00513BA8"/>
    <w:rsid w:val="00513DF9"/>
    <w:rsid w:val="00514B3E"/>
    <w:rsid w:val="00515DD0"/>
    <w:rsid w:val="00520CC6"/>
    <w:rsid w:val="00522E94"/>
    <w:rsid w:val="00532B4B"/>
    <w:rsid w:val="00532ECD"/>
    <w:rsid w:val="005337C3"/>
    <w:rsid w:val="00534901"/>
    <w:rsid w:val="005360F9"/>
    <w:rsid w:val="00541342"/>
    <w:rsid w:val="00542F43"/>
    <w:rsid w:val="00543A1B"/>
    <w:rsid w:val="00543DDD"/>
    <w:rsid w:val="005445DE"/>
    <w:rsid w:val="00544C9C"/>
    <w:rsid w:val="00545DFA"/>
    <w:rsid w:val="00547912"/>
    <w:rsid w:val="00552381"/>
    <w:rsid w:val="00555FAE"/>
    <w:rsid w:val="00557A25"/>
    <w:rsid w:val="00557E6A"/>
    <w:rsid w:val="00560492"/>
    <w:rsid w:val="00565E5E"/>
    <w:rsid w:val="00566841"/>
    <w:rsid w:val="0056798B"/>
    <w:rsid w:val="00570B96"/>
    <w:rsid w:val="00571F4C"/>
    <w:rsid w:val="00573B93"/>
    <w:rsid w:val="005748F3"/>
    <w:rsid w:val="00577025"/>
    <w:rsid w:val="00580388"/>
    <w:rsid w:val="005819B8"/>
    <w:rsid w:val="005847D5"/>
    <w:rsid w:val="005849D8"/>
    <w:rsid w:val="0058640D"/>
    <w:rsid w:val="00587C21"/>
    <w:rsid w:val="00592D6D"/>
    <w:rsid w:val="00593EF7"/>
    <w:rsid w:val="005961E7"/>
    <w:rsid w:val="00596611"/>
    <w:rsid w:val="005A00C9"/>
    <w:rsid w:val="005A1691"/>
    <w:rsid w:val="005A1AC7"/>
    <w:rsid w:val="005A2CA2"/>
    <w:rsid w:val="005A2E46"/>
    <w:rsid w:val="005A2FB4"/>
    <w:rsid w:val="005A53E2"/>
    <w:rsid w:val="005A6546"/>
    <w:rsid w:val="005B0370"/>
    <w:rsid w:val="005B2F1B"/>
    <w:rsid w:val="005B316D"/>
    <w:rsid w:val="005B4341"/>
    <w:rsid w:val="005B47C3"/>
    <w:rsid w:val="005C237D"/>
    <w:rsid w:val="005C3171"/>
    <w:rsid w:val="005C4944"/>
    <w:rsid w:val="005C60D6"/>
    <w:rsid w:val="005C7402"/>
    <w:rsid w:val="005C7613"/>
    <w:rsid w:val="005D02A6"/>
    <w:rsid w:val="005D1DDF"/>
    <w:rsid w:val="005D22A4"/>
    <w:rsid w:val="005D3B1E"/>
    <w:rsid w:val="005D449A"/>
    <w:rsid w:val="005D7783"/>
    <w:rsid w:val="005E17BA"/>
    <w:rsid w:val="005E1FCD"/>
    <w:rsid w:val="005E237D"/>
    <w:rsid w:val="005E24D2"/>
    <w:rsid w:val="005E2BF5"/>
    <w:rsid w:val="005E2BFD"/>
    <w:rsid w:val="005E5E3B"/>
    <w:rsid w:val="005E6262"/>
    <w:rsid w:val="005E7169"/>
    <w:rsid w:val="005E7D91"/>
    <w:rsid w:val="005F1191"/>
    <w:rsid w:val="005F4106"/>
    <w:rsid w:val="005F49CF"/>
    <w:rsid w:val="005F4AA7"/>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64B"/>
    <w:rsid w:val="00621B56"/>
    <w:rsid w:val="00622246"/>
    <w:rsid w:val="0062321E"/>
    <w:rsid w:val="0062327E"/>
    <w:rsid w:val="006248BA"/>
    <w:rsid w:val="00624DB6"/>
    <w:rsid w:val="006322BC"/>
    <w:rsid w:val="00632DC1"/>
    <w:rsid w:val="0063300B"/>
    <w:rsid w:val="00633CED"/>
    <w:rsid w:val="00635C3E"/>
    <w:rsid w:val="00637D3D"/>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D77"/>
    <w:rsid w:val="00650E2C"/>
    <w:rsid w:val="0065209A"/>
    <w:rsid w:val="00653501"/>
    <w:rsid w:val="00655B99"/>
    <w:rsid w:val="0066030B"/>
    <w:rsid w:val="006629CB"/>
    <w:rsid w:val="0066438F"/>
    <w:rsid w:val="006644CC"/>
    <w:rsid w:val="006647EF"/>
    <w:rsid w:val="0066488C"/>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AC9"/>
    <w:rsid w:val="006A7C1C"/>
    <w:rsid w:val="006B19CA"/>
    <w:rsid w:val="006B1C6A"/>
    <w:rsid w:val="006B1FCE"/>
    <w:rsid w:val="006B2B60"/>
    <w:rsid w:val="006B569E"/>
    <w:rsid w:val="006B5BE3"/>
    <w:rsid w:val="006B6B91"/>
    <w:rsid w:val="006B7827"/>
    <w:rsid w:val="006C16A6"/>
    <w:rsid w:val="006C2131"/>
    <w:rsid w:val="006C3B0B"/>
    <w:rsid w:val="006C60C7"/>
    <w:rsid w:val="006C696C"/>
    <w:rsid w:val="006D01A8"/>
    <w:rsid w:val="006D3D6A"/>
    <w:rsid w:val="006D5196"/>
    <w:rsid w:val="006D5612"/>
    <w:rsid w:val="006D572B"/>
    <w:rsid w:val="006E0EED"/>
    <w:rsid w:val="006E1232"/>
    <w:rsid w:val="006E1508"/>
    <w:rsid w:val="006E3EB5"/>
    <w:rsid w:val="006F08C7"/>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A9C"/>
    <w:rsid w:val="00725CAE"/>
    <w:rsid w:val="00731C3A"/>
    <w:rsid w:val="00734253"/>
    <w:rsid w:val="0073545A"/>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7945"/>
    <w:rsid w:val="0076106A"/>
    <w:rsid w:val="0077108B"/>
    <w:rsid w:val="00771879"/>
    <w:rsid w:val="007727AD"/>
    <w:rsid w:val="00773829"/>
    <w:rsid w:val="00773E46"/>
    <w:rsid w:val="007758E1"/>
    <w:rsid w:val="007778DF"/>
    <w:rsid w:val="00781652"/>
    <w:rsid w:val="00781C56"/>
    <w:rsid w:val="007832DB"/>
    <w:rsid w:val="00783454"/>
    <w:rsid w:val="00783655"/>
    <w:rsid w:val="00790D93"/>
    <w:rsid w:val="0079250A"/>
    <w:rsid w:val="00792A70"/>
    <w:rsid w:val="007934BC"/>
    <w:rsid w:val="00795652"/>
    <w:rsid w:val="00796844"/>
    <w:rsid w:val="00796F95"/>
    <w:rsid w:val="007A0700"/>
    <w:rsid w:val="007A1331"/>
    <w:rsid w:val="007A184C"/>
    <w:rsid w:val="007A387A"/>
    <w:rsid w:val="007A4314"/>
    <w:rsid w:val="007A4859"/>
    <w:rsid w:val="007B0350"/>
    <w:rsid w:val="007B21E1"/>
    <w:rsid w:val="007B4007"/>
    <w:rsid w:val="007B4F90"/>
    <w:rsid w:val="007C003F"/>
    <w:rsid w:val="007C0EBA"/>
    <w:rsid w:val="007C16A6"/>
    <w:rsid w:val="007C16AE"/>
    <w:rsid w:val="007C3222"/>
    <w:rsid w:val="007C323B"/>
    <w:rsid w:val="007C3CA1"/>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2226B"/>
    <w:rsid w:val="00823A14"/>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47E79"/>
    <w:rsid w:val="00850FD9"/>
    <w:rsid w:val="00851A94"/>
    <w:rsid w:val="00851FBE"/>
    <w:rsid w:val="00854395"/>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91B46"/>
    <w:rsid w:val="0089423C"/>
    <w:rsid w:val="0089482F"/>
    <w:rsid w:val="008A01AA"/>
    <w:rsid w:val="008A0BA1"/>
    <w:rsid w:val="008A1770"/>
    <w:rsid w:val="008A2A76"/>
    <w:rsid w:val="008A77A9"/>
    <w:rsid w:val="008A7A23"/>
    <w:rsid w:val="008B3590"/>
    <w:rsid w:val="008B3F43"/>
    <w:rsid w:val="008B4555"/>
    <w:rsid w:val="008B5008"/>
    <w:rsid w:val="008B5F09"/>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C7F"/>
    <w:rsid w:val="008F4858"/>
    <w:rsid w:val="008F5656"/>
    <w:rsid w:val="008F7432"/>
    <w:rsid w:val="008F7593"/>
    <w:rsid w:val="008F7F6F"/>
    <w:rsid w:val="009041E9"/>
    <w:rsid w:val="00904E56"/>
    <w:rsid w:val="00905A17"/>
    <w:rsid w:val="00905EB9"/>
    <w:rsid w:val="0090737D"/>
    <w:rsid w:val="00912854"/>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37B3C"/>
    <w:rsid w:val="009409DA"/>
    <w:rsid w:val="00940AB0"/>
    <w:rsid w:val="00941840"/>
    <w:rsid w:val="0094514F"/>
    <w:rsid w:val="0094520A"/>
    <w:rsid w:val="009460D8"/>
    <w:rsid w:val="009461B8"/>
    <w:rsid w:val="00946643"/>
    <w:rsid w:val="00946651"/>
    <w:rsid w:val="00946EDA"/>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87BF5"/>
    <w:rsid w:val="0099006F"/>
    <w:rsid w:val="00993ACF"/>
    <w:rsid w:val="00994498"/>
    <w:rsid w:val="009949B4"/>
    <w:rsid w:val="009966A8"/>
    <w:rsid w:val="00997624"/>
    <w:rsid w:val="009A4796"/>
    <w:rsid w:val="009A4FF0"/>
    <w:rsid w:val="009A6986"/>
    <w:rsid w:val="009A77BC"/>
    <w:rsid w:val="009B02AA"/>
    <w:rsid w:val="009B09A5"/>
    <w:rsid w:val="009B16C7"/>
    <w:rsid w:val="009B1A7D"/>
    <w:rsid w:val="009B1BEC"/>
    <w:rsid w:val="009B49FE"/>
    <w:rsid w:val="009B5E39"/>
    <w:rsid w:val="009B671E"/>
    <w:rsid w:val="009C1490"/>
    <w:rsid w:val="009C230C"/>
    <w:rsid w:val="009C3434"/>
    <w:rsid w:val="009C3F9A"/>
    <w:rsid w:val="009C4B7A"/>
    <w:rsid w:val="009C5270"/>
    <w:rsid w:val="009C6EFB"/>
    <w:rsid w:val="009D039D"/>
    <w:rsid w:val="009D191A"/>
    <w:rsid w:val="009D1AEF"/>
    <w:rsid w:val="009D1FC6"/>
    <w:rsid w:val="009D269E"/>
    <w:rsid w:val="009D3BFC"/>
    <w:rsid w:val="009D4B6E"/>
    <w:rsid w:val="009D5108"/>
    <w:rsid w:val="009D538D"/>
    <w:rsid w:val="009D7531"/>
    <w:rsid w:val="009D7897"/>
    <w:rsid w:val="009E0C8C"/>
    <w:rsid w:val="009E5D74"/>
    <w:rsid w:val="009E5D8E"/>
    <w:rsid w:val="009E5FC6"/>
    <w:rsid w:val="009E6260"/>
    <w:rsid w:val="009E62FC"/>
    <w:rsid w:val="009F091E"/>
    <w:rsid w:val="009F21E6"/>
    <w:rsid w:val="009F31BC"/>
    <w:rsid w:val="009F36C0"/>
    <w:rsid w:val="009F3911"/>
    <w:rsid w:val="009F5718"/>
    <w:rsid w:val="009F6D31"/>
    <w:rsid w:val="00A01A49"/>
    <w:rsid w:val="00A02ECB"/>
    <w:rsid w:val="00A03F32"/>
    <w:rsid w:val="00A04A04"/>
    <w:rsid w:val="00A06A42"/>
    <w:rsid w:val="00A07649"/>
    <w:rsid w:val="00A10205"/>
    <w:rsid w:val="00A129EC"/>
    <w:rsid w:val="00A14A00"/>
    <w:rsid w:val="00A15AD4"/>
    <w:rsid w:val="00A15E04"/>
    <w:rsid w:val="00A20954"/>
    <w:rsid w:val="00A240C6"/>
    <w:rsid w:val="00A25BC4"/>
    <w:rsid w:val="00A265B1"/>
    <w:rsid w:val="00A3099A"/>
    <w:rsid w:val="00A318BA"/>
    <w:rsid w:val="00A3289A"/>
    <w:rsid w:val="00A34AE5"/>
    <w:rsid w:val="00A3617C"/>
    <w:rsid w:val="00A366E2"/>
    <w:rsid w:val="00A37905"/>
    <w:rsid w:val="00A37A33"/>
    <w:rsid w:val="00A4584A"/>
    <w:rsid w:val="00A45EB8"/>
    <w:rsid w:val="00A476DA"/>
    <w:rsid w:val="00A5026E"/>
    <w:rsid w:val="00A50805"/>
    <w:rsid w:val="00A52508"/>
    <w:rsid w:val="00A52C49"/>
    <w:rsid w:val="00A5571B"/>
    <w:rsid w:val="00A5586D"/>
    <w:rsid w:val="00A60A60"/>
    <w:rsid w:val="00A62F97"/>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7AF0"/>
    <w:rsid w:val="00A904C4"/>
    <w:rsid w:val="00A90F85"/>
    <w:rsid w:val="00A91C54"/>
    <w:rsid w:val="00A91E3A"/>
    <w:rsid w:val="00A93FAD"/>
    <w:rsid w:val="00A9717D"/>
    <w:rsid w:val="00AA0A21"/>
    <w:rsid w:val="00AA3EB8"/>
    <w:rsid w:val="00AA4279"/>
    <w:rsid w:val="00AA43F1"/>
    <w:rsid w:val="00AA499E"/>
    <w:rsid w:val="00AB13FE"/>
    <w:rsid w:val="00AB265F"/>
    <w:rsid w:val="00AB35C8"/>
    <w:rsid w:val="00AB4106"/>
    <w:rsid w:val="00AB5360"/>
    <w:rsid w:val="00AC0243"/>
    <w:rsid w:val="00AC107B"/>
    <w:rsid w:val="00AC3A2B"/>
    <w:rsid w:val="00AC7DB7"/>
    <w:rsid w:val="00AD2DB9"/>
    <w:rsid w:val="00AE3291"/>
    <w:rsid w:val="00AE50BC"/>
    <w:rsid w:val="00AE5649"/>
    <w:rsid w:val="00AE5B2E"/>
    <w:rsid w:val="00AF378B"/>
    <w:rsid w:val="00AF3EF9"/>
    <w:rsid w:val="00AF5365"/>
    <w:rsid w:val="00B002B1"/>
    <w:rsid w:val="00B016F3"/>
    <w:rsid w:val="00B0205F"/>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18C"/>
    <w:rsid w:val="00B32696"/>
    <w:rsid w:val="00B329DA"/>
    <w:rsid w:val="00B34434"/>
    <w:rsid w:val="00B34E4C"/>
    <w:rsid w:val="00B433CA"/>
    <w:rsid w:val="00B43977"/>
    <w:rsid w:val="00B44E53"/>
    <w:rsid w:val="00B46FC7"/>
    <w:rsid w:val="00B4725E"/>
    <w:rsid w:val="00B474CB"/>
    <w:rsid w:val="00B53C09"/>
    <w:rsid w:val="00B55C77"/>
    <w:rsid w:val="00B55F90"/>
    <w:rsid w:val="00B56E13"/>
    <w:rsid w:val="00B572C1"/>
    <w:rsid w:val="00B60CC7"/>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5724"/>
    <w:rsid w:val="00B97B9C"/>
    <w:rsid w:val="00B97E70"/>
    <w:rsid w:val="00BA071D"/>
    <w:rsid w:val="00BA1842"/>
    <w:rsid w:val="00BA21DC"/>
    <w:rsid w:val="00BA39DE"/>
    <w:rsid w:val="00BA568F"/>
    <w:rsid w:val="00BB01D6"/>
    <w:rsid w:val="00BB17AF"/>
    <w:rsid w:val="00BB19D7"/>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779B"/>
    <w:rsid w:val="00BD7F4C"/>
    <w:rsid w:val="00BE1D0F"/>
    <w:rsid w:val="00BE25BC"/>
    <w:rsid w:val="00BE2806"/>
    <w:rsid w:val="00BE35EF"/>
    <w:rsid w:val="00BF0C02"/>
    <w:rsid w:val="00BF2923"/>
    <w:rsid w:val="00BF486A"/>
    <w:rsid w:val="00BF5131"/>
    <w:rsid w:val="00BF5981"/>
    <w:rsid w:val="00BF6C88"/>
    <w:rsid w:val="00BF704A"/>
    <w:rsid w:val="00C0047A"/>
    <w:rsid w:val="00C006DF"/>
    <w:rsid w:val="00C014E4"/>
    <w:rsid w:val="00C03B31"/>
    <w:rsid w:val="00C04813"/>
    <w:rsid w:val="00C05889"/>
    <w:rsid w:val="00C05CD5"/>
    <w:rsid w:val="00C06B5E"/>
    <w:rsid w:val="00C06B9D"/>
    <w:rsid w:val="00C06F45"/>
    <w:rsid w:val="00C15430"/>
    <w:rsid w:val="00C17EF8"/>
    <w:rsid w:val="00C2259A"/>
    <w:rsid w:val="00C226CE"/>
    <w:rsid w:val="00C22B85"/>
    <w:rsid w:val="00C236B8"/>
    <w:rsid w:val="00C23C54"/>
    <w:rsid w:val="00C26ADB"/>
    <w:rsid w:val="00C31EE1"/>
    <w:rsid w:val="00C32D9D"/>
    <w:rsid w:val="00C33B15"/>
    <w:rsid w:val="00C345C8"/>
    <w:rsid w:val="00C36000"/>
    <w:rsid w:val="00C37E70"/>
    <w:rsid w:val="00C37EF0"/>
    <w:rsid w:val="00C406E2"/>
    <w:rsid w:val="00C42F3A"/>
    <w:rsid w:val="00C4335E"/>
    <w:rsid w:val="00C43D55"/>
    <w:rsid w:val="00C4402B"/>
    <w:rsid w:val="00C44B65"/>
    <w:rsid w:val="00C47431"/>
    <w:rsid w:val="00C47E6F"/>
    <w:rsid w:val="00C53505"/>
    <w:rsid w:val="00C60CEB"/>
    <w:rsid w:val="00C60E13"/>
    <w:rsid w:val="00C6297C"/>
    <w:rsid w:val="00C64519"/>
    <w:rsid w:val="00C647C1"/>
    <w:rsid w:val="00C65A7B"/>
    <w:rsid w:val="00C65FD6"/>
    <w:rsid w:val="00C65FF4"/>
    <w:rsid w:val="00C7060B"/>
    <w:rsid w:val="00C713F4"/>
    <w:rsid w:val="00C717A1"/>
    <w:rsid w:val="00C7447F"/>
    <w:rsid w:val="00C74BC1"/>
    <w:rsid w:val="00C758A5"/>
    <w:rsid w:val="00C77E07"/>
    <w:rsid w:val="00C80B14"/>
    <w:rsid w:val="00C81A86"/>
    <w:rsid w:val="00C8524B"/>
    <w:rsid w:val="00C85452"/>
    <w:rsid w:val="00C86ED7"/>
    <w:rsid w:val="00C907DB"/>
    <w:rsid w:val="00C90825"/>
    <w:rsid w:val="00C917C6"/>
    <w:rsid w:val="00C919AD"/>
    <w:rsid w:val="00C9365E"/>
    <w:rsid w:val="00C94293"/>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FF8"/>
    <w:rsid w:val="00CE0682"/>
    <w:rsid w:val="00CE1ECD"/>
    <w:rsid w:val="00CE2401"/>
    <w:rsid w:val="00CE460F"/>
    <w:rsid w:val="00CE6020"/>
    <w:rsid w:val="00CE7341"/>
    <w:rsid w:val="00CF0C15"/>
    <w:rsid w:val="00CF0E8C"/>
    <w:rsid w:val="00CF10E4"/>
    <w:rsid w:val="00CF3E2D"/>
    <w:rsid w:val="00CF5E89"/>
    <w:rsid w:val="00CF6481"/>
    <w:rsid w:val="00CF776A"/>
    <w:rsid w:val="00D017A1"/>
    <w:rsid w:val="00D02A9B"/>
    <w:rsid w:val="00D0315D"/>
    <w:rsid w:val="00D04D51"/>
    <w:rsid w:val="00D05440"/>
    <w:rsid w:val="00D05AEF"/>
    <w:rsid w:val="00D073C4"/>
    <w:rsid w:val="00D07E4B"/>
    <w:rsid w:val="00D11005"/>
    <w:rsid w:val="00D131AC"/>
    <w:rsid w:val="00D136ED"/>
    <w:rsid w:val="00D139A2"/>
    <w:rsid w:val="00D15008"/>
    <w:rsid w:val="00D15315"/>
    <w:rsid w:val="00D15B4F"/>
    <w:rsid w:val="00D15E21"/>
    <w:rsid w:val="00D17106"/>
    <w:rsid w:val="00D17F27"/>
    <w:rsid w:val="00D245E1"/>
    <w:rsid w:val="00D24B46"/>
    <w:rsid w:val="00D258C0"/>
    <w:rsid w:val="00D26D3F"/>
    <w:rsid w:val="00D302AE"/>
    <w:rsid w:val="00D30AE5"/>
    <w:rsid w:val="00D32714"/>
    <w:rsid w:val="00D354E1"/>
    <w:rsid w:val="00D372F7"/>
    <w:rsid w:val="00D403E5"/>
    <w:rsid w:val="00D4054A"/>
    <w:rsid w:val="00D41158"/>
    <w:rsid w:val="00D42165"/>
    <w:rsid w:val="00D43EF7"/>
    <w:rsid w:val="00D451ED"/>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5829"/>
    <w:rsid w:val="00D9613C"/>
    <w:rsid w:val="00D96E6C"/>
    <w:rsid w:val="00DA0D2A"/>
    <w:rsid w:val="00DA183B"/>
    <w:rsid w:val="00DA5C01"/>
    <w:rsid w:val="00DA7844"/>
    <w:rsid w:val="00DB05D5"/>
    <w:rsid w:val="00DB0EDB"/>
    <w:rsid w:val="00DB0FEF"/>
    <w:rsid w:val="00DB35A9"/>
    <w:rsid w:val="00DB36B8"/>
    <w:rsid w:val="00DB36CB"/>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EA7"/>
    <w:rsid w:val="00DF0734"/>
    <w:rsid w:val="00DF0A13"/>
    <w:rsid w:val="00DF0DA6"/>
    <w:rsid w:val="00DF6FB7"/>
    <w:rsid w:val="00DF7625"/>
    <w:rsid w:val="00E02FF0"/>
    <w:rsid w:val="00E04352"/>
    <w:rsid w:val="00E071C5"/>
    <w:rsid w:val="00E101BC"/>
    <w:rsid w:val="00E1094B"/>
    <w:rsid w:val="00E1113F"/>
    <w:rsid w:val="00E14B02"/>
    <w:rsid w:val="00E1520A"/>
    <w:rsid w:val="00E208AE"/>
    <w:rsid w:val="00E20A01"/>
    <w:rsid w:val="00E20E06"/>
    <w:rsid w:val="00E21172"/>
    <w:rsid w:val="00E21436"/>
    <w:rsid w:val="00E21945"/>
    <w:rsid w:val="00E21972"/>
    <w:rsid w:val="00E22C74"/>
    <w:rsid w:val="00E25792"/>
    <w:rsid w:val="00E2668C"/>
    <w:rsid w:val="00E2683A"/>
    <w:rsid w:val="00E277F1"/>
    <w:rsid w:val="00E27B05"/>
    <w:rsid w:val="00E27B57"/>
    <w:rsid w:val="00E30EB5"/>
    <w:rsid w:val="00E32731"/>
    <w:rsid w:val="00E347BA"/>
    <w:rsid w:val="00E350DD"/>
    <w:rsid w:val="00E3667D"/>
    <w:rsid w:val="00E42038"/>
    <w:rsid w:val="00E449E1"/>
    <w:rsid w:val="00E44BDF"/>
    <w:rsid w:val="00E4580A"/>
    <w:rsid w:val="00E458A9"/>
    <w:rsid w:val="00E46A90"/>
    <w:rsid w:val="00E46D86"/>
    <w:rsid w:val="00E47AFB"/>
    <w:rsid w:val="00E50152"/>
    <w:rsid w:val="00E530A0"/>
    <w:rsid w:val="00E53833"/>
    <w:rsid w:val="00E54FFD"/>
    <w:rsid w:val="00E579F8"/>
    <w:rsid w:val="00E60838"/>
    <w:rsid w:val="00E60A6F"/>
    <w:rsid w:val="00E61791"/>
    <w:rsid w:val="00E6319C"/>
    <w:rsid w:val="00E705B4"/>
    <w:rsid w:val="00E71DA3"/>
    <w:rsid w:val="00E7297D"/>
    <w:rsid w:val="00E7420E"/>
    <w:rsid w:val="00E75BB7"/>
    <w:rsid w:val="00E7672F"/>
    <w:rsid w:val="00E76C06"/>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2A18"/>
    <w:rsid w:val="00EC32CB"/>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4AFB"/>
    <w:rsid w:val="00EF52B3"/>
    <w:rsid w:val="00EF6132"/>
    <w:rsid w:val="00EF7E2E"/>
    <w:rsid w:val="00F00458"/>
    <w:rsid w:val="00F006A9"/>
    <w:rsid w:val="00F02D51"/>
    <w:rsid w:val="00F02E76"/>
    <w:rsid w:val="00F03392"/>
    <w:rsid w:val="00F033D8"/>
    <w:rsid w:val="00F05B9F"/>
    <w:rsid w:val="00F12E4D"/>
    <w:rsid w:val="00F12FDE"/>
    <w:rsid w:val="00F13784"/>
    <w:rsid w:val="00F15E57"/>
    <w:rsid w:val="00F2045C"/>
    <w:rsid w:val="00F240F5"/>
    <w:rsid w:val="00F246E9"/>
    <w:rsid w:val="00F24F0F"/>
    <w:rsid w:val="00F253D8"/>
    <w:rsid w:val="00F2596D"/>
    <w:rsid w:val="00F25C92"/>
    <w:rsid w:val="00F26A8E"/>
    <w:rsid w:val="00F2732C"/>
    <w:rsid w:val="00F27E58"/>
    <w:rsid w:val="00F3124E"/>
    <w:rsid w:val="00F3190A"/>
    <w:rsid w:val="00F31F32"/>
    <w:rsid w:val="00F32023"/>
    <w:rsid w:val="00F32265"/>
    <w:rsid w:val="00F3239A"/>
    <w:rsid w:val="00F345C2"/>
    <w:rsid w:val="00F35A4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4DC1"/>
    <w:rsid w:val="00F65D25"/>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44"/>
      </w:numPr>
      <w:autoSpaceDN w:val="0"/>
      <w:spacing w:after="0" w:line="240" w:lineRule="auto"/>
      <w:ind w:left="360"/>
      <w:contextualSpacing/>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66924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65909734">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873814">
      <w:bodyDiv w:val="1"/>
      <w:marLeft w:val="0"/>
      <w:marRight w:val="0"/>
      <w:marTop w:val="0"/>
      <w:marBottom w:val="0"/>
      <w:divBdr>
        <w:top w:val="none" w:sz="0" w:space="0" w:color="auto"/>
        <w:left w:val="none" w:sz="0" w:space="0" w:color="auto"/>
        <w:bottom w:val="none" w:sz="0" w:space="0" w:color="auto"/>
        <w:right w:val="none" w:sz="0" w:space="0" w:color="auto"/>
      </w:divBdr>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05470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09623">
      <w:bodyDiv w:val="1"/>
      <w:marLeft w:val="0"/>
      <w:marRight w:val="0"/>
      <w:marTop w:val="0"/>
      <w:marBottom w:val="0"/>
      <w:divBdr>
        <w:top w:val="none" w:sz="0" w:space="0" w:color="auto"/>
        <w:left w:val="none" w:sz="0" w:space="0" w:color="auto"/>
        <w:bottom w:val="none" w:sz="0" w:space="0" w:color="auto"/>
        <w:right w:val="none" w:sz="0" w:space="0" w:color="auto"/>
      </w:divBdr>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056198">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81064732">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371364">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23" Type="http://schemas.openxmlformats.org/officeDocument/2006/relationships/theme" Target="theme/theme1.xm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AFF2F-CD5E-452D-AB64-1E09438BE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596</TotalTime>
  <Pages>30</Pages>
  <Words>12576</Words>
  <Characters>75461</Characters>
  <Application>Microsoft Office Word</Application>
  <DocSecurity>0</DocSecurity>
  <Lines>628</Lines>
  <Paragraphs>175</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87862</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48</cp:revision>
  <cp:lastPrinted>2022-03-21T08:55:00Z</cp:lastPrinted>
  <dcterms:created xsi:type="dcterms:W3CDTF">2021-04-22T10:37:00Z</dcterms:created>
  <dcterms:modified xsi:type="dcterms:W3CDTF">2022-04-12T07:35:00Z</dcterms:modified>
</cp:coreProperties>
</file>