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1A184182" w:rsidR="00422A62" w:rsidRPr="009D538D" w:rsidRDefault="00422A62" w:rsidP="005E3F37">
      <w:pPr>
        <w:spacing w:after="0" w:line="240" w:lineRule="auto"/>
        <w:ind w:left="708" w:hanging="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6558A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40722AAA"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BE0DC5">
        <w:rPr>
          <w:rFonts w:asciiTheme="majorHAnsi" w:hAnsiTheme="majorHAnsi" w:cstheme="majorHAnsi"/>
          <w:b/>
          <w:bCs/>
          <w:color w:val="262626" w:themeColor="text1" w:themeTint="D9"/>
          <w:sz w:val="20"/>
          <w:szCs w:val="20"/>
        </w:rPr>
        <w:t>12</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DB74F9">
        <w:rPr>
          <w:rFonts w:asciiTheme="majorHAnsi" w:hAnsiTheme="majorHAnsi" w:cstheme="majorHAnsi"/>
          <w:b/>
          <w:bCs/>
          <w:color w:val="262626" w:themeColor="text1" w:themeTint="D9"/>
          <w:sz w:val="20"/>
          <w:szCs w:val="20"/>
        </w:rPr>
        <w:t>2</w:t>
      </w:r>
    </w:p>
    <w:p w14:paraId="76E63F69"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7845D2E8" w14:textId="77777777" w:rsidR="00BE0DC5" w:rsidRPr="00BE0DC5" w:rsidRDefault="00BE0DC5" w:rsidP="00BE0DC5">
      <w:pPr>
        <w:shd w:val="clear" w:color="auto" w:fill="F2F2F2" w:themeFill="background1" w:themeFillShade="F2"/>
        <w:spacing w:after="0" w:line="240" w:lineRule="auto"/>
        <w:rPr>
          <w:rFonts w:ascii="Calibri Light" w:hAnsi="Calibri Light" w:cs="Calibri Light"/>
          <w:b/>
          <w:bCs/>
          <w:color w:val="262626" w:themeColor="text1" w:themeTint="D9"/>
          <w:sz w:val="20"/>
          <w:szCs w:val="20"/>
        </w:rPr>
      </w:pPr>
      <w:r w:rsidRPr="00BE0DC5">
        <w:rPr>
          <w:rFonts w:ascii="Calibri Light" w:hAnsi="Calibri Light" w:cs="Calibri Light"/>
          <w:b/>
          <w:bCs/>
          <w:color w:val="262626" w:themeColor="text1" w:themeTint="D9"/>
          <w:sz w:val="20"/>
          <w:szCs w:val="20"/>
        </w:rPr>
        <w:t>Realizacja robót budowlanych w formule „Zaprojektuj i Wybuduj” w zakresie nadbudowy, rozbudowy i przebudowy budynku Szkoły Podstawowej nr 3 przy Al. Wojska Polskiego 34 w Pruszkowie.</w:t>
      </w:r>
    </w:p>
    <w:p w14:paraId="485E529E" w14:textId="77777777" w:rsidR="006A7AC9" w:rsidRDefault="006A7AC9" w:rsidP="00BE0DC5">
      <w:pPr>
        <w:spacing w:after="0" w:line="240" w:lineRule="auto"/>
        <w:rPr>
          <w:rFonts w:asciiTheme="majorHAnsi" w:hAnsiTheme="majorHAnsi" w:cstheme="majorHAnsi"/>
          <w:color w:val="262626" w:themeColor="text1" w:themeTint="D9"/>
          <w:sz w:val="20"/>
          <w:szCs w:val="20"/>
        </w:rPr>
      </w:pPr>
    </w:p>
    <w:p w14:paraId="1821AEEF" w14:textId="77777777" w:rsidR="00E3241D" w:rsidRPr="009D538D" w:rsidRDefault="00E3241D" w:rsidP="00BE0DC5">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3C0BB54B" w14:textId="77777777" w:rsidR="007F429B" w:rsidRDefault="007F429B" w:rsidP="00CC124D">
      <w:pPr>
        <w:spacing w:after="0" w:line="240" w:lineRule="auto"/>
        <w:rPr>
          <w:rFonts w:asciiTheme="majorHAnsi" w:hAnsiTheme="majorHAnsi" w:cstheme="majorHAnsi"/>
          <w:color w:val="262626" w:themeColor="text1" w:themeTint="D9"/>
          <w:sz w:val="20"/>
          <w:szCs w:val="20"/>
        </w:rPr>
      </w:pPr>
    </w:p>
    <w:p w14:paraId="2836D012" w14:textId="77777777" w:rsidR="007F429B" w:rsidRPr="009D538D" w:rsidRDefault="007F429B" w:rsidP="00CC124D">
      <w:pPr>
        <w:spacing w:after="0" w:line="240" w:lineRule="auto"/>
        <w:rPr>
          <w:rFonts w:asciiTheme="majorHAnsi" w:hAnsiTheme="majorHAnsi" w:cstheme="majorHAnsi"/>
          <w:color w:val="262626" w:themeColor="text1" w:themeTint="D9"/>
          <w:sz w:val="20"/>
          <w:szCs w:val="20"/>
        </w:rPr>
      </w:pPr>
    </w:p>
    <w:p w14:paraId="1D07F8AE" w14:textId="77777777" w:rsidR="00A77037" w:rsidRDefault="00A77037" w:rsidP="003D5FE4">
      <w:pPr>
        <w:spacing w:after="0" w:line="240" w:lineRule="auto"/>
        <w:ind w:left="6372"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8F0ABAE" w14:textId="77777777" w:rsidR="00BE0DC5" w:rsidRDefault="00BE0DC5" w:rsidP="00CC124D">
      <w:pPr>
        <w:spacing w:after="0" w:line="240" w:lineRule="auto"/>
        <w:rPr>
          <w:rFonts w:asciiTheme="majorHAnsi" w:hAnsiTheme="majorHAnsi" w:cstheme="majorHAnsi"/>
          <w:color w:val="262626" w:themeColor="text1" w:themeTint="D9"/>
          <w:sz w:val="20"/>
          <w:szCs w:val="20"/>
        </w:rPr>
      </w:pPr>
    </w:p>
    <w:p w14:paraId="245F470C" w14:textId="77777777" w:rsidR="003D5FE4" w:rsidRPr="00C71A9F" w:rsidRDefault="003D5FE4" w:rsidP="003D5FE4">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 xml:space="preserve">PREZYDENT MIASTA </w:t>
      </w:r>
    </w:p>
    <w:p w14:paraId="76355C37" w14:textId="77777777" w:rsidR="003D5FE4" w:rsidRPr="00C71A9F" w:rsidRDefault="003D5FE4" w:rsidP="003D5FE4">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PRUSZKOWA</w:t>
      </w:r>
    </w:p>
    <w:p w14:paraId="781FA768" w14:textId="77777777" w:rsidR="003D5FE4" w:rsidRPr="00C71A9F" w:rsidRDefault="003D5FE4" w:rsidP="003D5FE4">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 Paweł Makuch</w:t>
      </w:r>
    </w:p>
    <w:p w14:paraId="33240D0A" w14:textId="09150703" w:rsidR="00CF062E" w:rsidRDefault="00CF062E" w:rsidP="00CF062E">
      <w:pPr>
        <w:spacing w:after="0" w:line="240" w:lineRule="auto"/>
        <w:jc w:val="right"/>
        <w:rPr>
          <w:rFonts w:asciiTheme="majorHAnsi" w:hAnsiTheme="majorHAnsi" w:cstheme="majorHAnsi"/>
          <w:color w:val="262626" w:themeColor="text1" w:themeTint="D9"/>
          <w:sz w:val="20"/>
          <w:szCs w:val="20"/>
        </w:rPr>
      </w:pPr>
    </w:p>
    <w:p w14:paraId="06BAB16B" w14:textId="1043CF68" w:rsidR="00CF062E" w:rsidRDefault="00CF062E" w:rsidP="00CF062E">
      <w:pPr>
        <w:spacing w:after="0" w:line="240" w:lineRule="auto"/>
        <w:jc w:val="right"/>
        <w:rPr>
          <w:rFonts w:asciiTheme="majorHAnsi" w:hAnsiTheme="majorHAnsi" w:cstheme="majorHAnsi"/>
          <w:color w:val="262626" w:themeColor="text1" w:themeTint="D9"/>
          <w:sz w:val="20"/>
          <w:szCs w:val="20"/>
        </w:rPr>
      </w:pPr>
    </w:p>
    <w:p w14:paraId="564F7BC4" w14:textId="77777777" w:rsidR="0050045A" w:rsidRDefault="0050045A" w:rsidP="00CC124D">
      <w:pPr>
        <w:spacing w:after="0" w:line="240" w:lineRule="auto"/>
        <w:rPr>
          <w:rFonts w:asciiTheme="majorHAnsi" w:hAnsiTheme="majorHAnsi" w:cstheme="majorHAnsi"/>
          <w:color w:val="262626" w:themeColor="text1" w:themeTint="D9"/>
          <w:sz w:val="20"/>
          <w:szCs w:val="20"/>
        </w:rPr>
      </w:pPr>
    </w:p>
    <w:p w14:paraId="424BF8D4" w14:textId="77777777" w:rsidR="0050045A" w:rsidRDefault="0050045A" w:rsidP="00CC124D">
      <w:pPr>
        <w:spacing w:after="0" w:line="240" w:lineRule="auto"/>
        <w:rPr>
          <w:rFonts w:asciiTheme="majorHAnsi" w:hAnsiTheme="majorHAnsi" w:cstheme="majorHAnsi"/>
          <w:b/>
          <w:bCs/>
          <w:color w:val="262626" w:themeColor="text1" w:themeTint="D9"/>
          <w:sz w:val="20"/>
          <w:szCs w:val="20"/>
        </w:rPr>
      </w:pPr>
    </w:p>
    <w:p w14:paraId="4C01F124"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018CC46E"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105854FB" w14:textId="44651D26" w:rsidR="00997F87" w:rsidRDefault="00997F87" w:rsidP="00CC124D">
      <w:pPr>
        <w:spacing w:after="0" w:line="240" w:lineRule="auto"/>
        <w:rPr>
          <w:rFonts w:asciiTheme="majorHAnsi" w:hAnsiTheme="majorHAnsi" w:cstheme="majorHAnsi"/>
          <w:color w:val="262626" w:themeColor="text1" w:themeTint="D9"/>
          <w:sz w:val="20"/>
          <w:szCs w:val="20"/>
        </w:rPr>
      </w:pPr>
    </w:p>
    <w:p w14:paraId="761C1397" w14:textId="77777777" w:rsidR="00DD3CD6" w:rsidRPr="009D538D" w:rsidRDefault="00DD3CD6"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6234B114" w14:textId="7D4043E5"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2DB40025"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B526F8">
        <w:rPr>
          <w:rFonts w:asciiTheme="majorHAnsi" w:hAnsiTheme="majorHAnsi" w:cstheme="majorHAnsi"/>
          <w:color w:val="262626" w:themeColor="text1" w:themeTint="D9"/>
          <w:sz w:val="20"/>
          <w:szCs w:val="20"/>
        </w:rPr>
        <w:t>Nazwa i Adres zmawiającego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4CCE6219"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Wykonawcy/podwykonawcy/podmioty trzecie udostępniające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33DE3A5E"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t>
      </w:r>
      <w:r w:rsidR="00E001AC">
        <w:rPr>
          <w:rFonts w:asciiTheme="majorHAnsi" w:hAnsiTheme="majorHAnsi" w:cstheme="majorHAnsi"/>
          <w:b/>
          <w:bCs/>
          <w:color w:val="262626" w:themeColor="text1" w:themeTint="D9"/>
          <w:sz w:val="20"/>
          <w:szCs w:val="20"/>
        </w:rPr>
        <w:t>W</w:t>
      </w:r>
      <w:r w:rsidRPr="009D538D">
        <w:rPr>
          <w:rFonts w:asciiTheme="majorHAnsi" w:hAnsiTheme="majorHAnsi" w:cstheme="majorHAnsi"/>
          <w:b/>
          <w:bCs/>
          <w:color w:val="262626" w:themeColor="text1" w:themeTint="D9"/>
          <w:sz w:val="20"/>
          <w:szCs w:val="20"/>
        </w:rPr>
        <w:t xml:space="preserve">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04F3CAE1"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Wymagania w zakresie zatrudniania przez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2152308"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 xml:space="preserve">Sposób porozumiewania się zamawiającego 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643BE59E" w14:textId="587E45DE" w:rsidR="001C3E1D" w:rsidRDefault="001C3E1D"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21E9F705"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art. 129 ust. 1 pkt 1</w:t>
      </w:r>
      <w:r>
        <w:rPr>
          <w:rFonts w:ascii="Cambria" w:hAnsi="Cambria"/>
        </w:rPr>
        <w:t xml:space="preserve"> </w:t>
      </w:r>
      <w:r w:rsidRPr="001110A8">
        <w:rPr>
          <w:rFonts w:ascii="Calibri Light" w:hAnsi="Calibri Light"/>
          <w:sz w:val="20"/>
          <w:szCs w:val="20"/>
        </w:rPr>
        <w:t>ustawy z dnia 11 września 2019 r. Prawo zamówień publicznych, zwanej w dalszej części SWZ „ustawą Pzp” (</w:t>
      </w:r>
      <w:r w:rsidR="00CF062E">
        <w:rPr>
          <w:rFonts w:ascii="Calibri Light" w:hAnsi="Calibri Light"/>
          <w:sz w:val="20"/>
          <w:szCs w:val="20"/>
        </w:rPr>
        <w:t xml:space="preserve">t.j. </w:t>
      </w:r>
      <w:r w:rsidRPr="001110A8">
        <w:rPr>
          <w:rFonts w:ascii="Calibri Light" w:hAnsi="Calibri Light"/>
          <w:sz w:val="20"/>
          <w:szCs w:val="20"/>
        </w:rPr>
        <w:t>Dz. U. z 20</w:t>
      </w:r>
      <w:r w:rsidR="004B0ECB">
        <w:rPr>
          <w:rFonts w:ascii="Calibri Light" w:hAnsi="Calibri Light"/>
          <w:sz w:val="20"/>
          <w:szCs w:val="20"/>
        </w:rPr>
        <w:t>21</w:t>
      </w:r>
      <w:r w:rsidRPr="001110A8">
        <w:rPr>
          <w:rFonts w:ascii="Calibri Light" w:hAnsi="Calibri Light"/>
          <w:sz w:val="20"/>
          <w:szCs w:val="20"/>
        </w:rPr>
        <w:t xml:space="preserve"> r., poz. </w:t>
      </w:r>
      <w:r w:rsidR="004B0ECB">
        <w:rPr>
          <w:rFonts w:ascii="Calibri Light" w:hAnsi="Calibri Light"/>
          <w:sz w:val="20"/>
          <w:szCs w:val="20"/>
        </w:rPr>
        <w:t>112</w:t>
      </w:r>
      <w:r w:rsidRPr="001110A8">
        <w:rPr>
          <w:rFonts w:ascii="Calibri Light" w:hAnsi="Calibri Light"/>
          <w:sz w:val="20"/>
          <w:szCs w:val="20"/>
        </w:rPr>
        <w:t xml:space="preserve">9 z późn. zm.).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28E08D6E"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4B0ECB">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CA71AD">
        <w:rPr>
          <w:rFonts w:asciiTheme="majorHAnsi" w:hAnsiTheme="majorHAnsi" w:cstheme="majorHAnsi"/>
          <w:color w:val="262626" w:themeColor="text1" w:themeTint="D9"/>
          <w:sz w:val="20"/>
          <w:szCs w:val="20"/>
        </w:rPr>
        <w:t xml:space="preserve"> ze zm.</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332B6DE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ykonawców, o których mowa w art. 94 ustawy Pzp, tj. mających status zakładu pracy chronionej, spółdzielnie socjalne oraz innych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6C79E658" w14:textId="123A06FA"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 xml:space="preserve">Zamówienie może zostać udzielone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022BF3F6"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4FED3A60"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560AA333" w14:textId="77777777" w:rsidR="002A1C49" w:rsidRPr="009D538D" w:rsidRDefault="002A1C49"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2D16CC91"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obowiązku odbycia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zamówienia dostępnych na miejscu u zamawiającego.</w:t>
      </w:r>
    </w:p>
    <w:p w14:paraId="475E6E31" w14:textId="0CB629D1" w:rsidR="00BE0DC5" w:rsidRDefault="00BE0DC5" w:rsidP="00CC124D">
      <w:pPr>
        <w:spacing w:after="0" w:line="240" w:lineRule="auto"/>
        <w:jc w:val="both"/>
        <w:rPr>
          <w:rFonts w:asciiTheme="majorHAnsi" w:hAnsiTheme="majorHAnsi" w:cstheme="majorHAnsi"/>
          <w:color w:val="262626" w:themeColor="text1" w:themeTint="D9"/>
          <w:sz w:val="20"/>
          <w:szCs w:val="20"/>
        </w:rPr>
      </w:pPr>
    </w:p>
    <w:p w14:paraId="436EEC80" w14:textId="77777777" w:rsidR="00BE0DC5" w:rsidRPr="009D538D" w:rsidRDefault="00BE0DC5" w:rsidP="00CC124D">
      <w:pPr>
        <w:spacing w:after="0" w:line="240" w:lineRule="auto"/>
        <w:jc w:val="both"/>
        <w:rPr>
          <w:rFonts w:asciiTheme="majorHAnsi" w:hAnsiTheme="majorHAnsi" w:cstheme="majorHAnsi"/>
          <w:color w:val="262626" w:themeColor="text1" w:themeTint="D9"/>
          <w:sz w:val="20"/>
          <w:szCs w:val="20"/>
        </w:rPr>
      </w:pP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173BF79" w14:textId="77777777" w:rsidR="00BE0DC5" w:rsidRPr="009D538D" w:rsidRDefault="00BE0DC5" w:rsidP="00BE0DC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6.1/ Zamawiający nie dokonuje podziału zamówienia na części. Tym samym zamawiający nie dopuszcza składania ofert częściowych, o których mowa w art. 7 pkt 15 ustawy Pzp.</w:t>
      </w:r>
    </w:p>
    <w:p w14:paraId="208537B0" w14:textId="77777777" w:rsidR="00BE0DC5" w:rsidRPr="009D538D" w:rsidRDefault="00BE0DC5" w:rsidP="00BE0DC5">
      <w:pPr>
        <w:spacing w:after="0" w:line="240" w:lineRule="auto"/>
        <w:jc w:val="both"/>
        <w:rPr>
          <w:rFonts w:asciiTheme="majorHAnsi" w:hAnsiTheme="majorHAnsi" w:cstheme="majorHAnsi"/>
          <w:color w:val="262626" w:themeColor="text1" w:themeTint="D9"/>
          <w:sz w:val="20"/>
          <w:szCs w:val="20"/>
        </w:rPr>
      </w:pPr>
    </w:p>
    <w:p w14:paraId="5BAEC211" w14:textId="07A386B6" w:rsidR="00510A3D" w:rsidRPr="00DF3578" w:rsidRDefault="00BE0DC5" w:rsidP="00DD3CD6">
      <w:pPr>
        <w:shd w:val="clear" w:color="auto" w:fill="FFFFFF" w:themeFill="background1"/>
        <w:spacing w:after="0" w:line="240" w:lineRule="auto"/>
        <w:contextualSpacing/>
        <w:jc w:val="both"/>
        <w:rPr>
          <w:rFonts w:asciiTheme="majorHAnsi" w:hAnsiTheme="majorHAnsi" w:cstheme="majorHAnsi"/>
          <w:color w:val="262626" w:themeColor="text1" w:themeTint="D9"/>
          <w:sz w:val="20"/>
          <w:szCs w:val="20"/>
          <w:lang w:eastAsia="en-US"/>
        </w:rPr>
      </w:pPr>
      <w:r w:rsidRPr="00DF3578">
        <w:rPr>
          <w:rFonts w:asciiTheme="majorHAnsi" w:hAnsiTheme="majorHAnsi" w:cstheme="majorHAnsi"/>
          <w:color w:val="262626" w:themeColor="text1" w:themeTint="D9"/>
          <w:sz w:val="20"/>
          <w:szCs w:val="20"/>
          <w:lang w:eastAsia="en-US"/>
        </w:rPr>
        <w:t xml:space="preserve">6.2/ </w:t>
      </w:r>
      <w:r w:rsidR="007D1611" w:rsidRPr="00DF3578">
        <w:rPr>
          <w:rFonts w:asciiTheme="majorHAnsi" w:hAnsiTheme="majorHAnsi" w:cstheme="majorHAnsi"/>
          <w:color w:val="262626" w:themeColor="text1" w:themeTint="D9"/>
          <w:sz w:val="20"/>
          <w:szCs w:val="20"/>
        </w:rPr>
        <w:t>Zakres i charakter zamówienia wykluczają jego podział na części z przyczyn technicznych, organizacyjnych, ekonomicznych i celowościowych. Postępowanie stanowiące przedmiot niniejszego zamówienia z reguły jest przedmiotem zainteresowania oraz jest możliwe do zrealizowania przez przedsiębiorców stanowiących małe lub średnie przedsiębiorstwa.</w:t>
      </w:r>
      <w:r w:rsidR="007D1611" w:rsidRPr="00DF3578">
        <w:rPr>
          <w:rFonts w:asciiTheme="majorHAnsi" w:hAnsiTheme="majorHAnsi" w:cstheme="majorHAnsi"/>
          <w:color w:val="262626" w:themeColor="text1" w:themeTint="D9"/>
          <w:sz w:val="20"/>
          <w:szCs w:val="20"/>
        </w:rPr>
        <w:br/>
        <w:t>Opracowanie dokumentacji oraz uzgodnień związanych z przedmiotem zamówienia ma charakter specjalistyczny oraz jest ściśle powiązane z zaplanowanymi robotami budowlanymi, część opracowań i uzgodnień będzie realizowana przez Wykonawcę w trakcie robót oraz po ich zakończeniu. Ponadto ewentualny podział zamówienia na części spowodowałby nadmierne trudności techniczne oraz ryzyko nienależytego wykonania przedmiotowego zamówienia wskutek konieczności wykonania dodatkowego świadczenia, polegającego</w:t>
      </w:r>
      <w:r w:rsidR="007D1611" w:rsidRPr="00DF3578">
        <w:rPr>
          <w:rFonts w:asciiTheme="majorHAnsi" w:hAnsiTheme="majorHAnsi" w:cstheme="majorHAnsi"/>
          <w:color w:val="262626" w:themeColor="text1" w:themeTint="D9"/>
          <w:sz w:val="20"/>
          <w:szCs w:val="20"/>
        </w:rPr>
        <w:br/>
        <w:t xml:space="preserve">na koordynacji działań różnych </w:t>
      </w:r>
      <w:r w:rsidR="00E001AC">
        <w:rPr>
          <w:rFonts w:asciiTheme="majorHAnsi" w:hAnsiTheme="majorHAnsi" w:cstheme="majorHAnsi"/>
          <w:color w:val="262626" w:themeColor="text1" w:themeTint="D9"/>
          <w:sz w:val="20"/>
          <w:szCs w:val="20"/>
        </w:rPr>
        <w:t>W</w:t>
      </w:r>
      <w:r w:rsidR="007D1611" w:rsidRPr="00DF3578">
        <w:rPr>
          <w:rFonts w:asciiTheme="majorHAnsi" w:hAnsiTheme="majorHAnsi" w:cstheme="majorHAnsi"/>
          <w:color w:val="262626" w:themeColor="text1" w:themeTint="D9"/>
          <w:sz w:val="20"/>
          <w:szCs w:val="20"/>
        </w:rPr>
        <w:t>ykonawców realizujących poszczególne części zamówienia. Nierozdzielenie zadania przyczyni się do lepszej organizacji prac, sprawniejszej koordynacji nadzoru, a dodatkowo pozwoli otrzymać jedną gwarancję</w:t>
      </w:r>
      <w:r w:rsidR="007D1611" w:rsidRPr="00DF3578">
        <w:rPr>
          <w:rFonts w:asciiTheme="majorHAnsi" w:hAnsiTheme="majorHAnsi" w:cstheme="majorHAnsi"/>
          <w:color w:val="262626" w:themeColor="text1" w:themeTint="D9"/>
          <w:sz w:val="20"/>
          <w:szCs w:val="20"/>
        </w:rPr>
        <w:br/>
        <w:t>wykonania na całość robót. Należy również wskazać, iż kwestia podzielności świadczenia nie została uregulowana w ustawie Prawo Zamówień Publicznych (PZP), wobec czego</w:t>
      </w:r>
      <w:r w:rsidR="009B6699" w:rsidRPr="00DF3578">
        <w:rPr>
          <w:rFonts w:asciiTheme="majorHAnsi" w:hAnsiTheme="majorHAnsi" w:cstheme="majorHAnsi"/>
          <w:color w:val="262626" w:themeColor="text1" w:themeTint="D9"/>
          <w:sz w:val="20"/>
          <w:szCs w:val="20"/>
        </w:rPr>
        <w:t xml:space="preserve"> </w:t>
      </w:r>
      <w:r w:rsidR="007D1611" w:rsidRPr="00DF3578">
        <w:rPr>
          <w:rFonts w:asciiTheme="majorHAnsi" w:hAnsiTheme="majorHAnsi" w:cstheme="majorHAnsi"/>
          <w:color w:val="262626" w:themeColor="text1" w:themeTint="D9"/>
          <w:sz w:val="20"/>
          <w:szCs w:val="20"/>
        </w:rPr>
        <w:t>– Zamawiający stosuje w tym zakresie przepisy Kodeksu Cywilnego: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w:t>
      </w:r>
      <w:r w:rsidR="007D1611" w:rsidRPr="00DF3578">
        <w:rPr>
          <w:rFonts w:asciiTheme="majorHAnsi" w:hAnsiTheme="majorHAnsi" w:cstheme="majorHAnsi"/>
          <w:color w:val="262626" w:themeColor="text1" w:themeTint="D9"/>
          <w:sz w:val="20"/>
          <w:szCs w:val="20"/>
        </w:rPr>
        <w:br/>
        <w:t>na części nie powoduje ograniczenia konkurencji oraz zapewnia równy dostęp podmiotów z sektora małych i średnich przedsiębiorstw.</w:t>
      </w:r>
    </w:p>
    <w:p w14:paraId="79C0B989" w14:textId="5C879DD0" w:rsidR="00510A3D" w:rsidRPr="00DF3578" w:rsidRDefault="00510A3D" w:rsidP="007806BD">
      <w:pPr>
        <w:spacing w:after="0" w:line="240" w:lineRule="auto"/>
        <w:contextualSpacing/>
        <w:jc w:val="both"/>
        <w:rPr>
          <w:rFonts w:asciiTheme="majorHAnsi" w:hAnsiTheme="majorHAnsi" w:cstheme="majorHAnsi"/>
          <w:color w:val="262626" w:themeColor="text1" w:themeTint="D9"/>
          <w:sz w:val="20"/>
          <w:szCs w:val="20"/>
          <w:lang w:eastAsia="en-US"/>
        </w:rPr>
      </w:pPr>
    </w:p>
    <w:p w14:paraId="0C66FF48" w14:textId="77777777" w:rsidR="0073714B" w:rsidRPr="00DF3578" w:rsidRDefault="0073714B" w:rsidP="00DF3578">
      <w:pPr>
        <w:suppressAutoHyphens/>
        <w:spacing w:after="0" w:line="240" w:lineRule="auto"/>
        <w:jc w:val="both"/>
        <w:rPr>
          <w:rFonts w:asciiTheme="majorHAnsi" w:eastAsiaTheme="majorEastAsia" w:hAnsiTheme="majorHAnsi" w:cstheme="majorHAnsi"/>
          <w:color w:val="262626" w:themeColor="text1" w:themeTint="D9"/>
          <w:sz w:val="20"/>
          <w:szCs w:val="20"/>
          <w:lang w:eastAsia="en-US"/>
        </w:rPr>
      </w:pPr>
      <w:r w:rsidRPr="00DF3578">
        <w:rPr>
          <w:rFonts w:asciiTheme="majorHAnsi" w:eastAsiaTheme="majorEastAsia" w:hAnsiTheme="majorHAnsi" w:cstheme="majorHAnsi"/>
          <w:color w:val="262626" w:themeColor="text1" w:themeTint="D9"/>
          <w:sz w:val="20"/>
          <w:szCs w:val="20"/>
          <w:lang w:eastAsia="en-US"/>
        </w:rPr>
        <w:t>Zamawiający nie dokonuje podziału zamówienia na części. Tym samym Zamawiający nie dopuszcza składania ofert częściowych, o których mowa w art. 7 pkt 15 ustawy PZP.</w:t>
      </w:r>
    </w:p>
    <w:p w14:paraId="665C2460" w14:textId="2026D978" w:rsidR="0073714B" w:rsidRPr="00DF3578" w:rsidRDefault="0073714B" w:rsidP="00DF3578">
      <w:pPr>
        <w:contextualSpacing/>
        <w:jc w:val="both"/>
        <w:rPr>
          <w:rFonts w:asciiTheme="majorHAnsi" w:eastAsiaTheme="majorEastAsia" w:hAnsiTheme="majorHAnsi" w:cstheme="majorHAnsi"/>
          <w:color w:val="262626" w:themeColor="text1" w:themeTint="D9"/>
          <w:sz w:val="20"/>
          <w:szCs w:val="20"/>
          <w:lang w:eastAsia="en-US"/>
        </w:rPr>
      </w:pPr>
      <w:r w:rsidRPr="00DF3578">
        <w:rPr>
          <w:rFonts w:asciiTheme="majorHAnsi" w:eastAsiaTheme="majorEastAsia" w:hAnsiTheme="majorHAnsi" w:cstheme="majorHAnsi"/>
          <w:color w:val="262626" w:themeColor="text1" w:themeTint="D9"/>
          <w:sz w:val="20"/>
          <w:szCs w:val="20"/>
          <w:lang w:eastAsia="en-US"/>
        </w:rPr>
        <w:t xml:space="preserve">Powody niedokonania podziału: z uwagi na pilną potrzebę realizacji zamówienia, przyjęto formułę realizacji inwestycji zaprojektuj i wybuduj; brak podziału zamówienia na części pozwoli na skrócenie czasu realizacji inwestycji poprzez płynne przechodzenie do kolejnych etapów realizacji umowy, usprawni realizację inwestycji poprzez ograniczenie liczby Wykonawców, pozwoli oszczędzić czas na szukanie kolejnych Wykonawców i uniknąć wszelkich ryzyk z tym związanych, a także pozwoli zminimalizować ryzyka związane z projektowaniem i roszczeniami z tytułu wadliwiej lub niekompletnej, lub zawierającej nieoptymalne rozwiązania dokumentacji przygotowanej przez Zamawiającego; zlecenie realizacji umowy jednemu Wykonawcy, pozwoli na stosowanie rozwiązań konstrukcyjno-montażowych, które dany Wykonawca robót ma najlepiej opanowane i do których jest przygotowany sprzętowo, co w efekcie może obniżyć cenę realizacji inwestycji </w:t>
      </w:r>
      <w:r w:rsidRPr="00DF3578">
        <w:rPr>
          <w:rFonts w:asciiTheme="majorHAnsi" w:eastAsiaTheme="majorEastAsia" w:hAnsiTheme="majorHAnsi" w:cstheme="majorHAnsi"/>
          <w:color w:val="262626" w:themeColor="text1" w:themeTint="D9"/>
          <w:sz w:val="20"/>
          <w:szCs w:val="20"/>
          <w:lang w:eastAsia="en-US"/>
        </w:rPr>
        <w:br/>
        <w:t>oraz pozwoli na skrócenie czasu realizacji umowy.</w:t>
      </w:r>
    </w:p>
    <w:p w14:paraId="0FA9A6BC" w14:textId="7A6E36C3" w:rsidR="0073714B" w:rsidRPr="00DF3578" w:rsidRDefault="0073714B" w:rsidP="007806BD">
      <w:pPr>
        <w:spacing w:after="0" w:line="240" w:lineRule="auto"/>
        <w:contextualSpacing/>
        <w:jc w:val="both"/>
        <w:rPr>
          <w:rFonts w:asciiTheme="majorHAnsi" w:hAnsiTheme="majorHAnsi" w:cstheme="majorHAnsi"/>
          <w:color w:val="262626" w:themeColor="text1" w:themeTint="D9"/>
          <w:sz w:val="20"/>
          <w:szCs w:val="20"/>
          <w:lang w:eastAsia="en-US"/>
        </w:rPr>
      </w:pPr>
    </w:p>
    <w:p w14:paraId="5C14289D" w14:textId="77777777" w:rsidR="0073714B" w:rsidRDefault="0073714B"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CFFA8C6" w14:textId="0FCDCF7D"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Zamawiający </w:t>
      </w:r>
      <w:r w:rsidRPr="00266338">
        <w:rPr>
          <w:rFonts w:asciiTheme="majorHAnsi" w:hAnsiTheme="majorHAnsi" w:cstheme="majorHAnsi"/>
          <w:b/>
          <w:bCs/>
          <w:color w:val="262626" w:themeColor="text1" w:themeTint="D9"/>
          <w:sz w:val="20"/>
          <w:szCs w:val="20"/>
        </w:rPr>
        <w:t xml:space="preserve">przewiduje udzielenie zamówień </w:t>
      </w:r>
      <w:r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roboty budowlane, które stanowić będą nie więcej niż </w:t>
      </w:r>
      <w:r w:rsidR="0057105E">
        <w:rPr>
          <w:rFonts w:asciiTheme="majorHAnsi" w:hAnsiTheme="majorHAnsi" w:cstheme="majorHAnsi"/>
          <w:b/>
          <w:color w:val="262626" w:themeColor="text1" w:themeTint="D9"/>
          <w:sz w:val="20"/>
          <w:szCs w:val="20"/>
        </w:rPr>
        <w:t>25</w:t>
      </w:r>
      <w:r w:rsidRPr="00266338">
        <w:rPr>
          <w:rFonts w:asciiTheme="majorHAnsi" w:hAnsiTheme="majorHAnsi" w:cstheme="majorHAnsi"/>
          <w:b/>
          <w:color w:val="262626" w:themeColor="text1" w:themeTint="D9"/>
          <w:sz w:val="20"/>
          <w:szCs w:val="20"/>
        </w:rPr>
        <w:t xml:space="preserve"> </w:t>
      </w:r>
      <w:r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color w:val="262626" w:themeColor="text1" w:themeTint="D9"/>
          <w:sz w:val="20"/>
          <w:szCs w:val="20"/>
        </w:rPr>
        <w:t xml:space="preserve"> wartości zamówienia podstawowego.</w:t>
      </w:r>
    </w:p>
    <w:p w14:paraId="76FABF5E" w14:textId="77777777"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p>
    <w:p w14:paraId="169EAA0F" w14:textId="77777777" w:rsidR="009B6699" w:rsidRDefault="009B6699" w:rsidP="009B6699">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Zakres zamówienia na podobne</w:t>
      </w:r>
      <w:r>
        <w:rPr>
          <w:rFonts w:asciiTheme="majorHAnsi" w:hAnsiTheme="majorHAnsi" w:cstheme="majorHAnsi"/>
          <w:color w:val="262626" w:themeColor="text1" w:themeTint="D9"/>
          <w:sz w:val="20"/>
          <w:szCs w:val="20"/>
        </w:rPr>
        <w:t>:</w:t>
      </w:r>
      <w:r w:rsidRPr="00E22C74">
        <w:rPr>
          <w:rFonts w:asciiTheme="majorHAnsi" w:hAnsiTheme="majorHAnsi" w:cstheme="majorHAnsi"/>
          <w:color w:val="262626" w:themeColor="text1" w:themeTint="D9"/>
          <w:sz w:val="20"/>
          <w:szCs w:val="20"/>
        </w:rPr>
        <w:t xml:space="preserve"> </w:t>
      </w:r>
    </w:p>
    <w:p w14:paraId="4F71A4FD" w14:textId="6D7652D8" w:rsidR="009B6699" w:rsidRPr="009B6699" w:rsidRDefault="009B6699" w:rsidP="009B6699">
      <w:pPr>
        <w:shd w:val="clear" w:color="auto" w:fill="F2F2F2" w:themeFill="background1" w:themeFillShade="F2"/>
        <w:spacing w:after="0" w:line="240" w:lineRule="auto"/>
        <w:rPr>
          <w:rFonts w:ascii="Calibri Light" w:hAnsi="Calibri Light" w:cs="Calibri Light"/>
          <w:color w:val="262626" w:themeColor="text1" w:themeTint="D9"/>
          <w:sz w:val="20"/>
          <w:szCs w:val="20"/>
        </w:rPr>
      </w:pPr>
      <w:r>
        <w:rPr>
          <w:rFonts w:asciiTheme="majorHAnsi" w:hAnsiTheme="majorHAnsi" w:cstheme="majorHAnsi"/>
          <w:color w:val="262626" w:themeColor="text1" w:themeTint="D9"/>
          <w:sz w:val="20"/>
          <w:szCs w:val="20"/>
        </w:rPr>
        <w:t xml:space="preserve">- </w:t>
      </w:r>
      <w:r w:rsidRPr="00E22C74">
        <w:rPr>
          <w:rFonts w:asciiTheme="majorHAnsi" w:hAnsiTheme="majorHAnsi" w:cstheme="majorHAnsi"/>
          <w:color w:val="262626" w:themeColor="text1" w:themeTint="D9"/>
          <w:sz w:val="20"/>
          <w:szCs w:val="20"/>
        </w:rPr>
        <w:t>roboty budowlane</w:t>
      </w:r>
      <w:r w:rsidR="00B526F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9B6699">
        <w:rPr>
          <w:rFonts w:ascii="Calibri Light" w:hAnsi="Calibri Light" w:cs="Calibri Light"/>
          <w:color w:val="262626" w:themeColor="text1" w:themeTint="D9"/>
          <w:sz w:val="20"/>
          <w:szCs w:val="20"/>
        </w:rPr>
        <w:t>wykończeniow</w:t>
      </w:r>
      <w:r>
        <w:rPr>
          <w:rFonts w:ascii="Calibri Light" w:hAnsi="Calibri Light" w:cs="Calibri Light"/>
          <w:color w:val="262626" w:themeColor="text1" w:themeTint="D9"/>
          <w:sz w:val="20"/>
          <w:szCs w:val="20"/>
        </w:rPr>
        <w:t>e</w:t>
      </w:r>
      <w:r w:rsidRPr="009B6699">
        <w:rPr>
          <w:rFonts w:ascii="Calibri Light" w:hAnsi="Calibri Light" w:cs="Calibri Light"/>
          <w:color w:val="262626" w:themeColor="text1" w:themeTint="D9"/>
          <w:sz w:val="20"/>
          <w:szCs w:val="20"/>
        </w:rPr>
        <w:t>, instalacyjn</w:t>
      </w:r>
      <w:r>
        <w:rPr>
          <w:rFonts w:ascii="Calibri Light" w:hAnsi="Calibri Light" w:cs="Calibri Light"/>
          <w:color w:val="262626" w:themeColor="text1" w:themeTint="D9"/>
          <w:sz w:val="20"/>
          <w:szCs w:val="20"/>
        </w:rPr>
        <w:t>e</w:t>
      </w:r>
      <w:r w:rsidRPr="009B6699">
        <w:rPr>
          <w:rFonts w:ascii="Calibri Light" w:hAnsi="Calibri Light" w:cs="Calibri Light"/>
          <w:color w:val="262626" w:themeColor="text1" w:themeTint="D9"/>
          <w:sz w:val="20"/>
          <w:szCs w:val="20"/>
        </w:rPr>
        <w:t xml:space="preserve"> </w:t>
      </w:r>
      <w:r>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br/>
        <w:t xml:space="preserve">- </w:t>
      </w:r>
      <w:r w:rsidRPr="009B6699">
        <w:rPr>
          <w:rFonts w:ascii="Calibri Light" w:hAnsi="Calibri Light" w:cs="Calibri Light"/>
          <w:color w:val="262626" w:themeColor="text1" w:themeTint="D9"/>
          <w:sz w:val="20"/>
          <w:szCs w:val="20"/>
        </w:rPr>
        <w:t>dostaw</w:t>
      </w:r>
      <w:r>
        <w:rPr>
          <w:rFonts w:ascii="Calibri Light" w:hAnsi="Calibri Light" w:cs="Calibri Light"/>
          <w:color w:val="262626" w:themeColor="text1" w:themeTint="D9"/>
          <w:sz w:val="20"/>
          <w:szCs w:val="20"/>
        </w:rPr>
        <w:t>y</w:t>
      </w:r>
      <w:r w:rsidRPr="009B6699">
        <w:rPr>
          <w:rFonts w:ascii="Calibri Light" w:hAnsi="Calibri Light" w:cs="Calibri Light"/>
          <w:color w:val="262626" w:themeColor="text1" w:themeTint="D9"/>
          <w:sz w:val="20"/>
          <w:szCs w:val="20"/>
        </w:rPr>
        <w:t xml:space="preserve"> elementów wyposażenia tego samego rodzaju, które zostały określone w zamówieniu podstawowym.</w:t>
      </w:r>
    </w:p>
    <w:p w14:paraId="72D39870" w14:textId="1427A1AA" w:rsidR="009B6699" w:rsidRPr="005B4296" w:rsidRDefault="009B6699" w:rsidP="009B6699">
      <w:pPr>
        <w:autoSpaceDE w:val="0"/>
        <w:spacing w:after="0"/>
        <w:jc w:val="both"/>
        <w:rPr>
          <w:rFonts w:asciiTheme="majorHAnsi" w:hAnsiTheme="majorHAnsi" w:cstheme="majorHAnsi"/>
          <w:color w:val="262626" w:themeColor="text1" w:themeTint="D9"/>
          <w:sz w:val="16"/>
          <w:szCs w:val="16"/>
        </w:rPr>
      </w:pPr>
      <w:r w:rsidRPr="005B4296">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3A8BF7E6"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p>
    <w:p w14:paraId="26B20C19"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786D0E2" w14:textId="77777777" w:rsidR="009B6699" w:rsidRPr="00E22C74" w:rsidRDefault="009B6699" w:rsidP="009B6699">
      <w:pPr>
        <w:spacing w:after="0" w:line="240" w:lineRule="auto"/>
        <w:ind w:left="11" w:hanging="11"/>
        <w:jc w:val="both"/>
        <w:rPr>
          <w:rFonts w:asciiTheme="majorHAnsi" w:hAnsiTheme="majorHAnsi" w:cstheme="majorHAnsi"/>
          <w:b/>
          <w:bCs/>
          <w:color w:val="262626" w:themeColor="text1" w:themeTint="D9"/>
          <w:sz w:val="20"/>
          <w:szCs w:val="20"/>
        </w:rPr>
      </w:pPr>
    </w:p>
    <w:p w14:paraId="2A08319D" w14:textId="6E662FF5" w:rsidR="009B6699" w:rsidRPr="00E22C74" w:rsidRDefault="009B6699" w:rsidP="009B6699">
      <w:pPr>
        <w:spacing w:after="0" w:line="240" w:lineRule="auto"/>
        <w:ind w:left="11" w:hanging="11"/>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11.2/  Ww</w:t>
      </w:r>
      <w:r w:rsidR="0057105E">
        <w:rPr>
          <w:rFonts w:asciiTheme="majorHAnsi" w:hAnsiTheme="majorHAnsi" w:cstheme="majorHAnsi"/>
          <w:color w:val="262626" w:themeColor="text1" w:themeTint="D9"/>
          <w:sz w:val="20"/>
          <w:szCs w:val="20"/>
        </w:rPr>
        <w:t>.</w:t>
      </w:r>
      <w:r w:rsidRPr="00E22C74">
        <w:rPr>
          <w:rFonts w:asciiTheme="majorHAnsi" w:hAnsiTheme="majorHAnsi" w:cstheme="majorHAnsi"/>
          <w:color w:val="262626" w:themeColor="text1" w:themeTint="D9"/>
          <w:sz w:val="20"/>
          <w:szCs w:val="20"/>
        </w:rPr>
        <w:t xml:space="preserve"> roboty zostaną udzielone w przypadku zaistnienia uzasadnionej potrzeby rozszerzenia zamówienia podstawowego i zostaną zapewnione środki finansowe na ten cel, na podstawie odrębnej umowy.</w:t>
      </w:r>
    </w:p>
    <w:p w14:paraId="176420C4" w14:textId="77777777" w:rsidR="009B6699" w:rsidRPr="00E22C74" w:rsidRDefault="009B6699" w:rsidP="009B6699">
      <w:pPr>
        <w:spacing w:after="0" w:line="240" w:lineRule="auto"/>
        <w:ind w:left="11" w:hanging="11"/>
        <w:jc w:val="both"/>
        <w:rPr>
          <w:rFonts w:asciiTheme="majorHAnsi" w:hAnsiTheme="majorHAnsi" w:cstheme="majorHAnsi"/>
          <w:color w:val="262626" w:themeColor="text1" w:themeTint="D9"/>
          <w:sz w:val="20"/>
          <w:szCs w:val="20"/>
        </w:rPr>
      </w:pPr>
    </w:p>
    <w:p w14:paraId="50F2C5AE" w14:textId="4A30F74A" w:rsidR="00AB669F" w:rsidRPr="00DF3578" w:rsidRDefault="009B6699" w:rsidP="009B6699">
      <w:pPr>
        <w:spacing w:after="0" w:line="240" w:lineRule="auto"/>
        <w:jc w:val="both"/>
        <w:rPr>
          <w:rFonts w:asciiTheme="majorHAnsi" w:hAnsiTheme="majorHAnsi" w:cstheme="majorHAnsi"/>
          <w:color w:val="262626" w:themeColor="text1" w:themeTint="D9"/>
          <w:sz w:val="20"/>
          <w:szCs w:val="20"/>
        </w:rPr>
      </w:pPr>
      <w:r w:rsidRPr="00DF3578">
        <w:rPr>
          <w:rFonts w:asciiTheme="majorHAnsi" w:hAnsiTheme="majorHAnsi" w:cstheme="majorHAnsi"/>
          <w:color w:val="262626" w:themeColor="text1" w:themeTint="D9"/>
          <w:sz w:val="20"/>
          <w:szCs w:val="20"/>
        </w:rPr>
        <w:t xml:space="preserve">Prace te będą zlecone na podstawie kosztorysu ofertowego w oparciu o </w:t>
      </w:r>
      <w:r w:rsidR="0057105E" w:rsidRPr="00DF3578">
        <w:rPr>
          <w:rFonts w:asciiTheme="majorHAnsi" w:hAnsiTheme="majorHAnsi" w:cstheme="majorHAnsi"/>
          <w:color w:val="262626" w:themeColor="text1" w:themeTint="D9"/>
          <w:sz w:val="20"/>
          <w:szCs w:val="20"/>
        </w:rPr>
        <w:t xml:space="preserve">wskaźniki cenotwórcze wskazane w </w:t>
      </w:r>
      <w:r w:rsidR="00B526F8">
        <w:rPr>
          <w:rFonts w:asciiTheme="majorHAnsi" w:hAnsiTheme="majorHAnsi" w:cstheme="majorHAnsi"/>
          <w:color w:val="262626" w:themeColor="text1" w:themeTint="D9"/>
          <w:sz w:val="20"/>
          <w:szCs w:val="20"/>
        </w:rPr>
        <w:t>formularzu ofertowym</w:t>
      </w:r>
      <w:r w:rsidR="00AB669F" w:rsidRPr="00DF3578">
        <w:rPr>
          <w:rFonts w:asciiTheme="majorHAnsi" w:hAnsiTheme="majorHAnsi" w:cstheme="majorHAnsi"/>
          <w:color w:val="262626" w:themeColor="text1" w:themeTint="D9"/>
          <w:sz w:val="20"/>
          <w:szCs w:val="20"/>
        </w:rPr>
        <w:t xml:space="preserve"> oraz</w:t>
      </w:r>
      <w:r w:rsidR="0057105E" w:rsidRPr="00DF3578">
        <w:rPr>
          <w:rFonts w:asciiTheme="majorHAnsi" w:hAnsiTheme="majorHAnsi" w:cstheme="majorHAnsi"/>
          <w:color w:val="262626" w:themeColor="text1" w:themeTint="D9"/>
          <w:sz w:val="20"/>
          <w:szCs w:val="20"/>
        </w:rPr>
        <w:t xml:space="preserve"> </w:t>
      </w:r>
      <w:r w:rsidRPr="00DF3578">
        <w:rPr>
          <w:rFonts w:asciiTheme="majorHAnsi" w:hAnsiTheme="majorHAnsi" w:cstheme="majorHAnsi"/>
          <w:color w:val="262626" w:themeColor="text1" w:themeTint="D9"/>
          <w:sz w:val="20"/>
          <w:szCs w:val="20"/>
        </w:rPr>
        <w:t>ceny jednostkowe przyjęte w kosztorysie ofertowym</w:t>
      </w:r>
      <w:r w:rsidR="00AB669F" w:rsidRPr="00DF3578">
        <w:rPr>
          <w:rFonts w:asciiTheme="majorHAnsi" w:hAnsiTheme="majorHAnsi" w:cstheme="majorHAnsi"/>
          <w:color w:val="262626" w:themeColor="text1" w:themeTint="D9"/>
          <w:sz w:val="20"/>
          <w:szCs w:val="20"/>
        </w:rPr>
        <w:t xml:space="preserve"> </w:t>
      </w:r>
      <w:r w:rsidR="00D4120F" w:rsidRPr="00DF3578">
        <w:rPr>
          <w:rFonts w:asciiTheme="majorHAnsi" w:hAnsiTheme="majorHAnsi" w:cstheme="majorHAnsi"/>
          <w:color w:val="262626" w:themeColor="text1" w:themeTint="D9"/>
          <w:sz w:val="20"/>
          <w:szCs w:val="20"/>
        </w:rPr>
        <w:t xml:space="preserve">zamówienia podstawowego, </w:t>
      </w:r>
      <w:r w:rsidR="00AB669F" w:rsidRPr="00DF3578">
        <w:rPr>
          <w:rFonts w:asciiTheme="majorHAnsi" w:hAnsiTheme="majorHAnsi" w:cstheme="majorHAnsi"/>
          <w:color w:val="262626" w:themeColor="text1" w:themeTint="D9"/>
          <w:sz w:val="20"/>
          <w:szCs w:val="20"/>
        </w:rPr>
        <w:t>sporządzonym po wykonaniu dokumentacji projektowej</w:t>
      </w:r>
      <w:r w:rsidRPr="00DF3578">
        <w:rPr>
          <w:rFonts w:asciiTheme="majorHAnsi" w:hAnsiTheme="majorHAnsi" w:cstheme="majorHAnsi"/>
          <w:color w:val="262626" w:themeColor="text1" w:themeTint="D9"/>
          <w:sz w:val="20"/>
          <w:szCs w:val="20"/>
        </w:rPr>
        <w:t xml:space="preserve"> i oddzielnej umowy zaś dla robót nie występujących w zamówieniu podstawowym kalkulacja będzie oparta na kosztorysie sporządzonym w oparciu o</w:t>
      </w:r>
      <w:r w:rsidR="00AB669F" w:rsidRPr="00DF3578">
        <w:rPr>
          <w:rFonts w:asciiTheme="majorHAnsi" w:hAnsiTheme="majorHAnsi" w:cstheme="majorHAnsi"/>
          <w:color w:val="262626" w:themeColor="text1" w:themeTint="D9"/>
          <w:sz w:val="20"/>
          <w:szCs w:val="20"/>
        </w:rPr>
        <w:t xml:space="preserve"> wskaźniki cenotwórcze z </w:t>
      </w:r>
      <w:r w:rsidR="00B526F8">
        <w:rPr>
          <w:rFonts w:asciiTheme="majorHAnsi" w:hAnsiTheme="majorHAnsi" w:cstheme="majorHAnsi"/>
          <w:color w:val="262626" w:themeColor="text1" w:themeTint="D9"/>
          <w:sz w:val="20"/>
          <w:szCs w:val="20"/>
        </w:rPr>
        <w:t>formularza ofertowego</w:t>
      </w:r>
      <w:r w:rsidR="00AB669F" w:rsidRPr="00DF3578">
        <w:rPr>
          <w:rFonts w:asciiTheme="majorHAnsi" w:hAnsiTheme="majorHAnsi" w:cstheme="majorHAnsi"/>
          <w:color w:val="262626" w:themeColor="text1" w:themeTint="D9"/>
          <w:sz w:val="20"/>
          <w:szCs w:val="20"/>
        </w:rPr>
        <w:t xml:space="preserve"> oraz średnie stawki krajowe Sekocenbud za kwartał poprzedzający wystąpienie tych robót.</w:t>
      </w:r>
    </w:p>
    <w:p w14:paraId="61588EE2" w14:textId="77777777" w:rsidR="009B6699" w:rsidRPr="00DF3578" w:rsidRDefault="009B6699" w:rsidP="009B6699">
      <w:pPr>
        <w:spacing w:after="0" w:line="240" w:lineRule="auto"/>
        <w:jc w:val="both"/>
        <w:rPr>
          <w:rFonts w:asciiTheme="majorHAnsi" w:hAnsiTheme="majorHAnsi" w:cstheme="majorHAnsi"/>
          <w:color w:val="262626" w:themeColor="text1" w:themeTint="D9"/>
          <w:sz w:val="20"/>
          <w:szCs w:val="20"/>
        </w:rPr>
      </w:pPr>
    </w:p>
    <w:p w14:paraId="1D6E4DA5" w14:textId="77777777" w:rsidR="009B6699" w:rsidRPr="00DF3578" w:rsidRDefault="009B6699" w:rsidP="009B6699">
      <w:pPr>
        <w:spacing w:after="0" w:line="240" w:lineRule="auto"/>
        <w:jc w:val="both"/>
        <w:rPr>
          <w:rFonts w:asciiTheme="majorHAnsi" w:hAnsiTheme="majorHAnsi" w:cstheme="majorHAnsi"/>
          <w:color w:val="262626" w:themeColor="text1" w:themeTint="D9"/>
          <w:sz w:val="20"/>
          <w:szCs w:val="20"/>
          <w:lang w:eastAsia="en-US"/>
        </w:rPr>
      </w:pPr>
      <w:r w:rsidRPr="00DF357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2BA568BE" w14:textId="4A41D5C8" w:rsidR="009B6699" w:rsidRDefault="009B6699" w:rsidP="009B6699">
      <w:pPr>
        <w:spacing w:after="0" w:line="240" w:lineRule="auto"/>
        <w:jc w:val="both"/>
        <w:rPr>
          <w:rFonts w:asciiTheme="majorHAnsi" w:hAnsiTheme="majorHAnsi" w:cstheme="majorHAnsi"/>
          <w:color w:val="C00000"/>
          <w:sz w:val="20"/>
          <w:szCs w:val="20"/>
          <w:lang w:eastAsia="en-US"/>
        </w:rPr>
      </w:pPr>
    </w:p>
    <w:p w14:paraId="2AF5FC57" w14:textId="77777777" w:rsidR="001979A5" w:rsidRPr="008E71DD" w:rsidRDefault="001979A5" w:rsidP="001979A5">
      <w:pPr>
        <w:spacing w:after="0" w:line="240" w:lineRule="auto"/>
        <w:jc w:val="both"/>
        <w:rPr>
          <w:rFonts w:asciiTheme="majorHAnsi" w:hAnsiTheme="majorHAnsi" w:cstheme="majorHAnsi"/>
          <w:color w:val="262626" w:themeColor="text1" w:themeTint="D9"/>
          <w:sz w:val="20"/>
          <w:szCs w:val="20"/>
          <w:lang w:eastAsia="en-US"/>
        </w:rPr>
      </w:pPr>
      <w:r w:rsidRPr="008E71DD">
        <w:rPr>
          <w:rFonts w:asciiTheme="majorHAnsi" w:hAnsiTheme="majorHAnsi" w:cstheme="majorHAnsi"/>
          <w:color w:val="262626" w:themeColor="text1" w:themeTint="D9"/>
          <w:sz w:val="20"/>
          <w:szCs w:val="20"/>
          <w:lang w:eastAsia="en-US"/>
        </w:rPr>
        <w:t>Spełnienie powyższych warunków jest konieczne do dokonania zapłaty za wykonanie robót dodatkowych, w przypadku gdy w ocenie Zamawiającego stanowić one będą roboty dodatkowe.</w:t>
      </w:r>
    </w:p>
    <w:p w14:paraId="669A0DDF" w14:textId="77777777" w:rsidR="00273D2F" w:rsidRPr="009D538D" w:rsidRDefault="00273D2F"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510F346" w14:textId="3CCC962D" w:rsidR="00AF7CE4" w:rsidRDefault="00AF7CE4" w:rsidP="00AF7CE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0FAA14D7" w14:textId="0AEE4371" w:rsidR="00DF3578" w:rsidRDefault="00DF3578" w:rsidP="00AF7CE4">
      <w:pPr>
        <w:spacing w:after="0" w:line="240" w:lineRule="auto"/>
        <w:jc w:val="both"/>
        <w:rPr>
          <w:rFonts w:asciiTheme="majorHAnsi" w:hAnsiTheme="majorHAnsi" w:cstheme="majorHAnsi"/>
          <w:color w:val="262626" w:themeColor="text1" w:themeTint="D9"/>
          <w:sz w:val="20"/>
          <w:szCs w:val="20"/>
        </w:rPr>
      </w:pPr>
    </w:p>
    <w:p w14:paraId="719DF687" w14:textId="77777777" w:rsidR="00DF3578" w:rsidRDefault="00DF3578" w:rsidP="00AF7CE4">
      <w:pPr>
        <w:spacing w:after="0" w:line="240" w:lineRule="auto"/>
        <w:jc w:val="both"/>
        <w:rPr>
          <w:rFonts w:asciiTheme="majorHAnsi" w:hAnsiTheme="majorHAnsi" w:cstheme="majorHAnsi"/>
          <w:color w:val="262626" w:themeColor="text1" w:themeTint="D9"/>
          <w:sz w:val="20"/>
          <w:szCs w:val="20"/>
        </w:rPr>
      </w:pP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8DE8F8" w14:textId="19CC1116" w:rsidR="00200D93"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AE5301B" w14:textId="00FD451E"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75CBFD" w14:textId="0F515031" w:rsidR="002B6644"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5489DC" w14:textId="3D7E156F" w:rsidR="00200D93"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683E4CE2"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Urz. UE L 119 z 4 maja 2016 r.), dalej: RODO, tym samym dane osobowe podane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34E6A3A5" w14:textId="7B131443" w:rsidR="005B4296" w:rsidRPr="00BE0DC5" w:rsidRDefault="00E458A9" w:rsidP="005B4296">
      <w:pPr>
        <w:shd w:val="clear" w:color="auto" w:fill="FFFFFF" w:themeFill="background1"/>
        <w:spacing w:after="0" w:line="240" w:lineRule="auto"/>
        <w:jc w:val="both"/>
        <w:rPr>
          <w:rFonts w:ascii="Calibri Light" w:hAnsi="Calibri Light" w:cs="Calibri Light"/>
          <w:b/>
          <w:bCs/>
          <w:color w:val="262626" w:themeColor="text1" w:themeTint="D9"/>
          <w:sz w:val="20"/>
          <w:szCs w:val="20"/>
        </w:rPr>
      </w:pPr>
      <w:r w:rsidRPr="002B6644">
        <w:rPr>
          <w:rFonts w:asciiTheme="majorHAnsi" w:hAnsiTheme="majorHAnsi" w:cstheme="majorHAnsi"/>
          <w:color w:val="262626" w:themeColor="text1" w:themeTint="D9"/>
          <w:sz w:val="20"/>
          <w:szCs w:val="20"/>
        </w:rPr>
        <w:t xml:space="preserve">17.2/ </w:t>
      </w:r>
      <w:r w:rsidR="00FB14CA" w:rsidRPr="002B6644">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2B6644">
        <w:rPr>
          <w:rFonts w:asciiTheme="majorHAnsi" w:hAnsiTheme="majorHAnsi" w:cstheme="majorHAnsi"/>
          <w:color w:val="262626" w:themeColor="text1" w:themeTint="D9"/>
          <w:sz w:val="20"/>
          <w:szCs w:val="20"/>
        </w:rPr>
        <w:t xml:space="preserve">ykonawcy będą przetwarzane na podstawie art. 6 ust. 1 lit. c RODO </w:t>
      </w:r>
      <w:r w:rsidR="006501E9" w:rsidRPr="002B6644">
        <w:rPr>
          <w:rFonts w:asciiTheme="majorHAnsi" w:hAnsiTheme="majorHAnsi" w:cstheme="majorHAnsi"/>
          <w:color w:val="262626" w:themeColor="text1" w:themeTint="D9"/>
          <w:sz w:val="20"/>
          <w:szCs w:val="20"/>
        </w:rPr>
        <w:t xml:space="preserve"> </w:t>
      </w:r>
      <w:r w:rsidR="00FB14CA" w:rsidRPr="002B6644">
        <w:rPr>
          <w:rFonts w:asciiTheme="majorHAnsi" w:hAnsiTheme="majorHAnsi" w:cstheme="majorHAnsi"/>
          <w:color w:val="262626" w:themeColor="text1" w:themeTint="D9"/>
          <w:sz w:val="20"/>
          <w:szCs w:val="20"/>
        </w:rPr>
        <w:t xml:space="preserve">w celu związanym z przedmiotowym postępowaniem o udzielenie zamówienia publicznego pn. </w:t>
      </w:r>
      <w:r w:rsidR="005B4296" w:rsidRPr="00BE0DC5">
        <w:rPr>
          <w:rFonts w:ascii="Calibri Light" w:hAnsi="Calibri Light" w:cs="Calibri Light"/>
          <w:b/>
          <w:bCs/>
          <w:color w:val="262626" w:themeColor="text1" w:themeTint="D9"/>
          <w:sz w:val="20"/>
          <w:szCs w:val="20"/>
        </w:rPr>
        <w:t>Realizacja robót budowlanych w formule „Zaprojektuj i Wybuduj” w zakresie nadbudowy, rozbudowy i przebudowy budynku Szkoły Podstawowej nr 3 przy Al. Wojska Polskiego 34 w Pruszkowie.</w:t>
      </w:r>
    </w:p>
    <w:p w14:paraId="31587699" w14:textId="0F20BC53" w:rsidR="00273D2F" w:rsidRDefault="00273D2F" w:rsidP="005B4296">
      <w:pPr>
        <w:pStyle w:val="Tekstpodstawowy3"/>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02E5EECC" w:rsidR="00FB14CA" w:rsidRPr="009D538D" w:rsidRDefault="00E458A9" w:rsidP="00BC19C3">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danych osobowych będą osoby lub podmioty, którym zostanie udostępniona dokumentacja postępowania zgodnie z art. 8 oraz art. 96 ust. 3 ustawy Pzp, a także art. 6 ustawy z 6 września 2001 r. o dostępie do informacji publicznej.</w:t>
      </w:r>
    </w:p>
    <w:p w14:paraId="1EEC0F72" w14:textId="77777777" w:rsidR="007F429B" w:rsidRDefault="007F429B" w:rsidP="00BC19C3">
      <w:pPr>
        <w:spacing w:after="0" w:line="240" w:lineRule="auto"/>
        <w:jc w:val="both"/>
        <w:rPr>
          <w:rFonts w:asciiTheme="majorHAnsi" w:hAnsiTheme="majorHAnsi" w:cstheme="majorHAnsi"/>
          <w:color w:val="262626" w:themeColor="text1" w:themeTint="D9"/>
          <w:sz w:val="20"/>
          <w:szCs w:val="20"/>
        </w:rPr>
      </w:pPr>
    </w:p>
    <w:p w14:paraId="0E8EE7CD" w14:textId="7F545B4B"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C8DB07B"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7F429B">
        <w:rPr>
          <w:rFonts w:asciiTheme="majorHAnsi" w:hAnsiTheme="majorHAnsi" w:cstheme="majorHAnsi"/>
          <w:b/>
          <w:bCs/>
          <w:color w:val="262626" w:themeColor="text1" w:themeTint="D9"/>
          <w:sz w:val="20"/>
          <w:szCs w:val="20"/>
        </w:rPr>
        <w:t xml:space="preserve">w załączniku nr </w:t>
      </w:r>
      <w:r w:rsidR="0057105E">
        <w:rPr>
          <w:rFonts w:asciiTheme="majorHAnsi" w:hAnsiTheme="majorHAnsi" w:cstheme="majorHAnsi"/>
          <w:b/>
          <w:bCs/>
          <w:color w:val="262626" w:themeColor="text1" w:themeTint="D9"/>
          <w:sz w:val="20"/>
          <w:szCs w:val="20"/>
        </w:rPr>
        <w:t>9</w:t>
      </w:r>
      <w:r w:rsidR="00FB14CA" w:rsidRPr="007F429B">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2FA43DB3"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ykonawcy w celu innym niż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 xml:space="preserve">2) powyżej. Jeżeli administrator będzie planował przetwarzać dane osobowe w celu innym niż cel, w którym dane osobowe zostały zebrane (tj.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5F94416F"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przewidziany w art. 13 RODO względem osób fizycznych, których dane osobowe dotyczą i od których dane te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bezpośrednio pozyskał i przekazał zamawiającemu w treści oferty lub dokumentów składanych na żądanie zamawiającego;</w:t>
      </w:r>
    </w:p>
    <w:p w14:paraId="5C84BB2E" w14:textId="07B21C1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wynikający z art. 14 RODO względem osób fizycznych, których dane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35083C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wypełnił ww. obowiązki informacyjne oraz ochrony prawnie uzasadnionych interesów osoby trzeciej, której dane zostały przekazane w związku z udziałem w postępowaniu,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2B6644">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2B6644">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5D7DA93A" w14:textId="48625853"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12D46836" w14:textId="77777777" w:rsidR="00D24195" w:rsidRPr="009D538D" w:rsidRDefault="00D24195"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067ED0">
      <w:pPr>
        <w:shd w:val="clear" w:color="auto" w:fill="FFFFFF" w:themeFill="background1"/>
        <w:spacing w:after="0" w:line="240" w:lineRule="auto"/>
        <w:rPr>
          <w:rFonts w:asciiTheme="majorHAnsi" w:hAnsiTheme="majorHAnsi" w:cstheme="majorHAnsi"/>
          <w:color w:val="262626" w:themeColor="text1" w:themeTint="D9"/>
          <w:sz w:val="20"/>
          <w:szCs w:val="20"/>
        </w:rPr>
      </w:pPr>
    </w:p>
    <w:p w14:paraId="29091A0E" w14:textId="77777777" w:rsidR="00AF7CE4" w:rsidRPr="00BE0DC5" w:rsidRDefault="00AF7CE4" w:rsidP="00AF7CE4">
      <w:pPr>
        <w:shd w:val="clear" w:color="auto" w:fill="FFFFFF" w:themeFill="background1"/>
        <w:spacing w:after="0" w:line="240" w:lineRule="auto"/>
        <w:rPr>
          <w:rFonts w:ascii="Calibri Light" w:hAnsi="Calibri Light" w:cs="Calibri Light"/>
          <w:b/>
          <w:bCs/>
          <w:color w:val="262626" w:themeColor="text1" w:themeTint="D9"/>
          <w:sz w:val="20"/>
          <w:szCs w:val="20"/>
        </w:rPr>
      </w:pPr>
      <w:r w:rsidRPr="00BE0DC5">
        <w:rPr>
          <w:rFonts w:ascii="Calibri Light" w:hAnsi="Calibri Light" w:cs="Calibri Light"/>
          <w:b/>
          <w:bCs/>
          <w:color w:val="262626" w:themeColor="text1" w:themeTint="D9"/>
          <w:sz w:val="20"/>
          <w:szCs w:val="20"/>
        </w:rPr>
        <w:t>Realizacja robót budowlanych w formule „Zaprojektuj i Wybuduj” w zakresie nadbudowy, rozbudowy i przebudowy budynku Szkoły Podstawowej nr 3 przy Al. Wojska Polskiego 34 w Pruszkowie.</w:t>
      </w:r>
    </w:p>
    <w:p w14:paraId="76F1B462" w14:textId="77777777" w:rsidR="00273D2F" w:rsidRPr="00880307" w:rsidRDefault="00273D2F" w:rsidP="00067ED0">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6F19D8C9" w14:textId="544B8A37"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05672203" w14:textId="16D258F2"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45000000-7 Roboty budowlane</w:t>
      </w:r>
    </w:p>
    <w:p w14:paraId="609080B7"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71221000-3 Usługi architektoniczne w zakresie obiektów budowlanych</w:t>
      </w:r>
    </w:p>
    <w:p w14:paraId="22A6CC17"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45111300-1 Roboty rozbiórkowe</w:t>
      </w:r>
    </w:p>
    <w:p w14:paraId="73F05F80"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45111000-8 Roboty w zakresie burzenia, roboty ziemne</w:t>
      </w:r>
    </w:p>
    <w:p w14:paraId="678CA6D6"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45311200-2 Roboty w zakresie instalacji elektrycznych</w:t>
      </w:r>
    </w:p>
    <w:p w14:paraId="19E94AF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45232460-4 Roboty sanitarne</w:t>
      </w:r>
    </w:p>
    <w:p w14:paraId="25EDBCCD"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45262500-6 Roboty murarskie i murowe</w:t>
      </w:r>
    </w:p>
    <w:p w14:paraId="2C70BA7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45262311-4 Betonowanie konstrukcji</w:t>
      </w:r>
    </w:p>
    <w:p w14:paraId="7BAF728C"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45261000-4 Wykonywanie pokryć i konstrukcji dachowych oraz podobne roboty</w:t>
      </w:r>
    </w:p>
    <w:p w14:paraId="14CA71F4"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45410000-4 Tynkowanie</w:t>
      </w:r>
    </w:p>
    <w:p w14:paraId="35825251"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45320000-6 Roboty izolacyjne</w:t>
      </w:r>
    </w:p>
    <w:p w14:paraId="639CBB80"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45313100-5 Instalowanie wind</w:t>
      </w:r>
    </w:p>
    <w:p w14:paraId="0ED201A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45400000-1 Roboty wykończeniowe</w:t>
      </w:r>
    </w:p>
    <w:p w14:paraId="2997446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39150000-8 Różne meble i wyposażenie</w:t>
      </w:r>
    </w:p>
    <w:p w14:paraId="2B29101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45331000-6 Instalowanie urządzeń grzewczych, wentylacyjnych i klimatyzacyjnych</w:t>
      </w:r>
    </w:p>
    <w:p w14:paraId="615B444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45332000-3 Roboty instalacyjne wodne i kanalizacyjne</w:t>
      </w:r>
    </w:p>
    <w:p w14:paraId="055756A7"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45333000-0 Roboty instalacyjne gazowe</w:t>
      </w:r>
    </w:p>
    <w:p w14:paraId="12C52289" w14:textId="77777777" w:rsidR="00D24195" w:rsidRDefault="00D24195" w:rsidP="004C1129">
      <w:pPr>
        <w:spacing w:after="0" w:line="240" w:lineRule="auto"/>
        <w:rPr>
          <w:rFonts w:asciiTheme="majorHAnsi" w:hAnsiTheme="majorHAnsi" w:cstheme="majorHAnsi"/>
          <w:b/>
          <w:bCs/>
          <w:color w:val="262626" w:themeColor="text1" w:themeTint="D9"/>
          <w:sz w:val="20"/>
          <w:szCs w:val="20"/>
        </w:rPr>
      </w:pPr>
    </w:p>
    <w:p w14:paraId="23128263" w14:textId="386BA624" w:rsidR="002B6644" w:rsidRPr="008245D2" w:rsidRDefault="007E6F19" w:rsidP="008245D2">
      <w:pPr>
        <w:spacing w:after="0" w:line="240" w:lineRule="auto"/>
        <w:rPr>
          <w:rFonts w:asciiTheme="majorHAnsi" w:hAnsiTheme="majorHAnsi" w:cstheme="majorHAnsi"/>
          <w:b/>
          <w:bCs/>
          <w:color w:val="262626" w:themeColor="text1" w:themeTint="D9"/>
          <w:sz w:val="20"/>
          <w:szCs w:val="20"/>
        </w:rPr>
      </w:pPr>
      <w:r w:rsidRPr="008245D2">
        <w:rPr>
          <w:rFonts w:asciiTheme="majorHAnsi" w:hAnsiTheme="majorHAnsi" w:cstheme="majorHAnsi"/>
          <w:b/>
          <w:bCs/>
          <w:color w:val="262626" w:themeColor="text1" w:themeTint="D9"/>
          <w:sz w:val="20"/>
          <w:szCs w:val="20"/>
        </w:rPr>
        <w:t>1.</w:t>
      </w:r>
      <w:r w:rsidR="007449EC" w:rsidRPr="008245D2">
        <w:rPr>
          <w:rFonts w:asciiTheme="majorHAnsi" w:hAnsiTheme="majorHAnsi" w:cstheme="majorHAnsi"/>
          <w:b/>
          <w:bCs/>
          <w:color w:val="262626" w:themeColor="text1" w:themeTint="D9"/>
          <w:sz w:val="20"/>
          <w:szCs w:val="20"/>
        </w:rPr>
        <w:t>3</w:t>
      </w:r>
      <w:r w:rsidRPr="008245D2">
        <w:rPr>
          <w:rFonts w:asciiTheme="majorHAnsi" w:hAnsiTheme="majorHAnsi" w:cstheme="majorHAnsi"/>
          <w:b/>
          <w:bCs/>
          <w:color w:val="262626" w:themeColor="text1" w:themeTint="D9"/>
          <w:sz w:val="20"/>
          <w:szCs w:val="20"/>
        </w:rPr>
        <w:t xml:space="preserve">/ </w:t>
      </w:r>
      <w:r w:rsidR="002B6644" w:rsidRPr="008245D2">
        <w:rPr>
          <w:rFonts w:asciiTheme="majorHAnsi" w:hAnsiTheme="majorHAnsi" w:cstheme="majorHAnsi"/>
          <w:b/>
          <w:bCs/>
          <w:color w:val="262626" w:themeColor="text1" w:themeTint="D9"/>
          <w:sz w:val="20"/>
          <w:szCs w:val="20"/>
        </w:rPr>
        <w:t xml:space="preserve"> Zakres  przedmiotu zamówienia obejmuje:</w:t>
      </w:r>
    </w:p>
    <w:p w14:paraId="48279933" w14:textId="77777777" w:rsidR="00880307" w:rsidRPr="008245D2" w:rsidRDefault="00880307" w:rsidP="008245D2">
      <w:pPr>
        <w:spacing w:after="0" w:line="240" w:lineRule="auto"/>
        <w:rPr>
          <w:rFonts w:asciiTheme="majorHAnsi" w:hAnsiTheme="majorHAnsi" w:cstheme="majorHAnsi"/>
          <w:b/>
          <w:bCs/>
          <w:color w:val="262626" w:themeColor="text1" w:themeTint="D9"/>
          <w:sz w:val="20"/>
          <w:szCs w:val="20"/>
        </w:rPr>
      </w:pPr>
    </w:p>
    <w:p w14:paraId="404E790E" w14:textId="77777777" w:rsidR="00AF7CE4" w:rsidRPr="007A079C" w:rsidRDefault="00AF7CE4" w:rsidP="00AF7CE4">
      <w:pPr>
        <w:rPr>
          <w:rFonts w:asciiTheme="majorHAnsi" w:hAnsiTheme="majorHAnsi" w:cstheme="majorHAnsi"/>
          <w:color w:val="262626" w:themeColor="text1" w:themeTint="D9"/>
          <w:sz w:val="20"/>
          <w:szCs w:val="20"/>
        </w:rPr>
      </w:pPr>
      <w:r w:rsidRPr="007A079C">
        <w:rPr>
          <w:rFonts w:asciiTheme="majorHAnsi" w:hAnsiTheme="majorHAnsi" w:cstheme="majorHAnsi"/>
          <w:color w:val="262626" w:themeColor="text1" w:themeTint="D9"/>
          <w:sz w:val="20"/>
          <w:szCs w:val="20"/>
        </w:rPr>
        <w:t>Przedmiotem zamówienia jest opracowanie pełnej dokumentacji projektowo-kosztorysowej wraz z uzyskaniem prawomocnego/-ych pozwolenia/-ń na budowę i rozbiórkę oraz na jej/ich podstawie wykonanie robót budowlanych obejmujących rozbudowę, przebudowę i nadbudowę budynku Szkoły Podstawowej nr 3 im. Miry Zimińskiej – Sygietyńskiej przy Al. Wojska Polskiego 34 w Pruszkowie oraz budowę garażu z boiskiem na dachu i trybuną wraz z niezbędną infrastrukturą techniczną.</w:t>
      </w:r>
    </w:p>
    <w:p w14:paraId="5AAA6A35" w14:textId="77777777" w:rsidR="00AF7CE4" w:rsidRPr="007A079C" w:rsidRDefault="00AF7CE4" w:rsidP="00AF7CE4">
      <w:pPr>
        <w:rPr>
          <w:rFonts w:asciiTheme="majorHAnsi" w:hAnsiTheme="majorHAnsi" w:cstheme="majorHAnsi"/>
          <w:b/>
          <w:color w:val="262626" w:themeColor="text1" w:themeTint="D9"/>
          <w:sz w:val="20"/>
          <w:szCs w:val="20"/>
          <w:highlight w:val="yellow"/>
        </w:rPr>
      </w:pPr>
      <w:r w:rsidRPr="007A079C">
        <w:rPr>
          <w:rFonts w:asciiTheme="majorHAnsi" w:hAnsiTheme="majorHAnsi" w:cstheme="majorHAnsi"/>
          <w:color w:val="262626" w:themeColor="text1" w:themeTint="D9"/>
          <w:sz w:val="20"/>
          <w:szCs w:val="20"/>
        </w:rPr>
        <w:t xml:space="preserve">Inwestycja polegająca na zaprojektowaniu a następnie na wykonaniu robót budowlanych (,,zaprojektuj i wybuduj”), obejmuje działkę o numerze ewidencyjnym 262 z obrębu 0021 Pruszków, położoną przy Al. Wojska Polskiego 34 w Pruszkowie, stanowiącą własność Zamawiającego. Zakres zamówienia obejmuje rozbudowę, przebudowę i nadbudowę istniejącego budynku szkoły wraz z podniesieniem standardu wyeksploatowanego już obiektu. </w:t>
      </w:r>
    </w:p>
    <w:p w14:paraId="5003A6FC" w14:textId="77777777" w:rsidR="000E3972" w:rsidRDefault="000E3972" w:rsidP="00AF7CE4">
      <w:pPr>
        <w:rPr>
          <w:rFonts w:asciiTheme="majorHAnsi" w:hAnsiTheme="majorHAnsi" w:cstheme="majorHAnsi"/>
          <w:bCs/>
          <w:color w:val="262626" w:themeColor="text1" w:themeTint="D9"/>
          <w:sz w:val="20"/>
          <w:szCs w:val="20"/>
        </w:rPr>
      </w:pPr>
    </w:p>
    <w:p w14:paraId="22950C6E" w14:textId="05C0C9A0" w:rsidR="00AF7CE4" w:rsidRPr="007A079C" w:rsidRDefault="00AF7CE4" w:rsidP="00AF7CE4">
      <w:pPr>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Lista prac, które należy przewidzieć to:</w:t>
      </w:r>
    </w:p>
    <w:p w14:paraId="4B0A9840"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rozebranie parterowych budynków od strony ul. Kubusia Puchatka,</w:t>
      </w:r>
    </w:p>
    <w:p w14:paraId="707FA33E"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demontaż warstw dachowych, kominów oraz prefabrykowanych korytkowych płyt dachowych ze skrzydła wschodniego oraz zachodniego (stropy nad piętrem pierwszym pozostają),</w:t>
      </w:r>
    </w:p>
    <w:p w14:paraId="6BA6731D"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budowa nowego skrzydła szkoły od strony północno zachodniej oraz nadbudowa o jedną kondygnację dwóch istniejących skrzydeł dwukondygnacyjnych wraz z wykonaniem ewentualnych wzmocnień konstrukcji istniejącego budynku na podstawie ekspertyzy konstrukcyjnej sporządzonej na etapie wykonywania projektowania,</w:t>
      </w:r>
    </w:p>
    <w:p w14:paraId="6B9B0775"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przebudowa pomieszczeń kuchni oraz powiększenie stołówki szkolnej,</w:t>
      </w:r>
    </w:p>
    <w:p w14:paraId="357A114F"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przebudowa pomieszczeń administracyjnych,</w:t>
      </w:r>
    </w:p>
    <w:p w14:paraId="26F6DCA4"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remont pomieszczeń oraz montaż sufitów podwieszonych w części istniejącej zgodnie z oznaczeniami na rzutach,</w:t>
      </w:r>
    </w:p>
    <w:p w14:paraId="677B4A5B"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doprowadzenie do zgodności z obecnymi normami dotyczącymi akustyki i czasu pogłosu poprzez zastosowanie materiałów o odpowiednich parametrach akustycznych,</w:t>
      </w:r>
    </w:p>
    <w:p w14:paraId="7FE06989" w14:textId="7C2D6D4D"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dostosowanie do wymagań ppoż części istniejącej, obudowanie istniejąc</w:t>
      </w:r>
      <w:r w:rsidR="000E3972">
        <w:rPr>
          <w:rFonts w:asciiTheme="majorHAnsi" w:hAnsiTheme="majorHAnsi" w:cstheme="majorHAnsi"/>
          <w:bCs/>
          <w:color w:val="262626" w:themeColor="text1" w:themeTint="D9"/>
          <w:sz w:val="20"/>
          <w:szCs w:val="20"/>
        </w:rPr>
        <w:t>ych</w:t>
      </w:r>
      <w:r w:rsidRPr="007A079C">
        <w:rPr>
          <w:rFonts w:asciiTheme="majorHAnsi" w:hAnsiTheme="majorHAnsi" w:cstheme="majorHAnsi"/>
          <w:bCs/>
          <w:color w:val="262626" w:themeColor="text1" w:themeTint="D9"/>
          <w:sz w:val="20"/>
          <w:szCs w:val="20"/>
        </w:rPr>
        <w:t xml:space="preserve"> </w:t>
      </w:r>
      <w:r w:rsidR="000E3972" w:rsidRPr="007A079C">
        <w:rPr>
          <w:rFonts w:asciiTheme="majorHAnsi" w:hAnsiTheme="majorHAnsi" w:cstheme="majorHAnsi"/>
          <w:bCs/>
          <w:color w:val="262626" w:themeColor="text1" w:themeTint="D9"/>
          <w:sz w:val="20"/>
          <w:szCs w:val="20"/>
        </w:rPr>
        <w:t>klate</w:t>
      </w:r>
      <w:r w:rsidR="000E3972">
        <w:rPr>
          <w:rFonts w:asciiTheme="majorHAnsi" w:hAnsiTheme="majorHAnsi" w:cstheme="majorHAnsi"/>
          <w:bCs/>
          <w:color w:val="262626" w:themeColor="text1" w:themeTint="D9"/>
          <w:sz w:val="20"/>
          <w:szCs w:val="20"/>
        </w:rPr>
        <w:t>k</w:t>
      </w:r>
      <w:r w:rsidRPr="007A079C">
        <w:rPr>
          <w:rFonts w:asciiTheme="majorHAnsi" w:hAnsiTheme="majorHAnsi" w:cstheme="majorHAnsi"/>
          <w:bCs/>
          <w:color w:val="262626" w:themeColor="text1" w:themeTint="D9"/>
          <w:sz w:val="20"/>
          <w:szCs w:val="20"/>
        </w:rPr>
        <w:t xml:space="preserve"> schodow</w:t>
      </w:r>
      <w:r w:rsidR="000E3972">
        <w:rPr>
          <w:rFonts w:asciiTheme="majorHAnsi" w:hAnsiTheme="majorHAnsi" w:cstheme="majorHAnsi"/>
          <w:bCs/>
          <w:color w:val="262626" w:themeColor="text1" w:themeTint="D9"/>
          <w:sz w:val="20"/>
          <w:szCs w:val="20"/>
        </w:rPr>
        <w:t>ych</w:t>
      </w:r>
      <w:r w:rsidRPr="007A079C">
        <w:rPr>
          <w:rFonts w:asciiTheme="majorHAnsi" w:hAnsiTheme="majorHAnsi" w:cstheme="majorHAnsi"/>
          <w:bCs/>
          <w:color w:val="262626" w:themeColor="text1" w:themeTint="D9"/>
          <w:sz w:val="20"/>
          <w:szCs w:val="20"/>
        </w:rPr>
        <w:t>, wydzielenie stref pożarowych oraz przedsionka pożarowego,</w:t>
      </w:r>
    </w:p>
    <w:p w14:paraId="5F3D9CDC"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montaż instalacji fotowoltaicznej na dachu,</w:t>
      </w:r>
    </w:p>
    <w:p w14:paraId="59B799EF"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montaż instalacji wentylacji mechanicznej dla pomieszczeń nowo projektowanych oraz pomieszczeń dydaktycznych w części istniejącej,</w:t>
      </w:r>
    </w:p>
    <w:p w14:paraId="739942E2"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przebudowa wewnętrznego patio,</w:t>
      </w:r>
    </w:p>
    <w:p w14:paraId="59A7C8DE"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budowa placu zabaw przeznaczonego dla klas 0,</w:t>
      </w:r>
    </w:p>
    <w:p w14:paraId="14D1D4BA"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wymiana części ogrodzenia,</w:t>
      </w:r>
    </w:p>
    <w:p w14:paraId="50DAA282"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renowacja bieżni oraz mniejszego boiska szkolnego,</w:t>
      </w:r>
    </w:p>
    <w:p w14:paraId="6E99453E"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budowa wiaty śmietnikowej,</w:t>
      </w:r>
    </w:p>
    <w:p w14:paraId="09024A92"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w miejscu większego boiska budowa garażu podziemnego z boiskiem na dachu,</w:t>
      </w:r>
    </w:p>
    <w:p w14:paraId="37F37E02"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przebudowa układu drogowego w rejonie dojazdu do nowego garażu,</w:t>
      </w:r>
    </w:p>
    <w:p w14:paraId="1335EAB2"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remont elewacji części dydaktycznej budynku,</w:t>
      </w:r>
    </w:p>
    <w:p w14:paraId="16796B95"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montaż podnośnika do biblioteki publicznej przy Szkole,</w:t>
      </w:r>
    </w:p>
    <w:p w14:paraId="4B210074"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niezbędna przebudowa infrastruktury podziemnej,</w:t>
      </w:r>
    </w:p>
    <w:p w14:paraId="4C1B4D5D"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wycinka drzew kolidujących z rozbudową oraz kompensacyjne nasadzenia nowych drzew,</w:t>
      </w:r>
    </w:p>
    <w:p w14:paraId="4E73BFDA"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montaż tymczasowych szatni szkolnych,</w:t>
      </w:r>
    </w:p>
    <w:p w14:paraId="4993EA95"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przystosowanie obiektu dla osób niepełnosprawnych.</w:t>
      </w:r>
    </w:p>
    <w:p w14:paraId="4A9B2E8B" w14:textId="77777777" w:rsidR="00AF7CE4" w:rsidRPr="007A079C" w:rsidRDefault="00AF7CE4" w:rsidP="00AF7CE4">
      <w:pPr>
        <w:rPr>
          <w:rFonts w:asciiTheme="majorHAnsi" w:hAnsiTheme="majorHAnsi" w:cstheme="majorHAnsi"/>
          <w:bCs/>
          <w:color w:val="262626" w:themeColor="text1" w:themeTint="D9"/>
          <w:sz w:val="20"/>
          <w:szCs w:val="20"/>
        </w:rPr>
      </w:pPr>
    </w:p>
    <w:p w14:paraId="3E557139" w14:textId="77777777" w:rsidR="00AF7CE4" w:rsidRPr="007A079C" w:rsidRDefault="00AF7CE4" w:rsidP="00AF7CE4">
      <w:pPr>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Dane liczbowe dotyczące budynku szkoły:</w:t>
      </w:r>
    </w:p>
    <w:p w14:paraId="6EE572AB"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wysokość budynku po rozbudowie i nadbudowie - 12 m (N) niski, 3 kondygnacje nadziemne,</w:t>
      </w:r>
    </w:p>
    <w:p w14:paraId="736CF797"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ilość kondygnacji podziemnych: 1, budynek częściowo podpiwniczony,</w:t>
      </w:r>
    </w:p>
    <w:p w14:paraId="3663443B"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urządzenia wentylacyjne zlokalizowane zostaną na dachu. W piwnicy pomieszczenia techniczne takie jak węzeł cieplny,</w:t>
      </w:r>
    </w:p>
    <w:p w14:paraId="193D6653"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powierzchnia pomieszczeń netto szkoły w stanie istniejącym /bez kompleksu sali gimnastycznej i biblioteki publicznej/ - około 2 850 m2,</w:t>
      </w:r>
    </w:p>
    <w:p w14:paraId="638B3E4A"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powierzchnia pomieszczeń netto przeznaczonych do rozbiórki / wyburzenia - około 300 m2,</w:t>
      </w:r>
    </w:p>
    <w:p w14:paraId="6FE1894D"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powierzchnia pomieszczeń netto dobudowywanych - około 2 600 m2,</w:t>
      </w:r>
    </w:p>
    <w:p w14:paraId="3A5D48CF"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sumaryczna powierzchnia pomieszczeń netto po rozbudowie /bez kompleksu sali gimnastycznej i biblioteki publicznej/ - około 5 150 m2,</w:t>
      </w:r>
    </w:p>
    <w:p w14:paraId="27BEEE2A" w14:textId="77777777" w:rsidR="00AF7CE4" w:rsidRPr="007A079C" w:rsidRDefault="00AF7CE4" w:rsidP="00AF7CE4">
      <w:pPr>
        <w:numPr>
          <w:ilvl w:val="0"/>
          <w:numId w:val="17"/>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powierzchnia pomieszczeń przeznaczonych do remontu i przebudowy (instalacja sufitów podwieszanych, wentylacja mechaniczna, przebudowa administracji, przebudowa zaplecza kuchennego oraz stołówki, malowanie sal dydaktycznych oraz korytarzy, remont sanitariatów, wymiana wybranych posadzek) - około 2 550 m2,</w:t>
      </w:r>
    </w:p>
    <w:p w14:paraId="62C3873D" w14:textId="77777777" w:rsidR="00AF7CE4" w:rsidRPr="007A079C" w:rsidRDefault="00AF7CE4" w:rsidP="00AF7CE4">
      <w:pPr>
        <w:numPr>
          <w:ilvl w:val="0"/>
          <w:numId w:val="18"/>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 xml:space="preserve">obecnie budynek podzielony jest na dwie strefy pożarowe w kategorii ZL III. Pierwsza strefa to pomieszczenia dydaktyczne i ogólne. Druga strefa to pomieszczenia zespołu sportowego sali gimnastycznej; w projekcie budowlanym należy doprowadzić do zmiany kategorii pomieszczeń sportowych do ZL I </w:t>
      </w:r>
      <w:proofErr w:type="spellStart"/>
      <w:r w:rsidRPr="007A079C">
        <w:rPr>
          <w:rFonts w:asciiTheme="majorHAnsi" w:hAnsiTheme="majorHAnsi" w:cstheme="majorHAnsi"/>
          <w:bCs/>
          <w:color w:val="262626" w:themeColor="text1" w:themeTint="D9"/>
          <w:sz w:val="20"/>
          <w:szCs w:val="20"/>
        </w:rPr>
        <w:t>i</w:t>
      </w:r>
      <w:proofErr w:type="spellEnd"/>
      <w:r w:rsidRPr="007A079C">
        <w:rPr>
          <w:rFonts w:asciiTheme="majorHAnsi" w:hAnsiTheme="majorHAnsi" w:cstheme="majorHAnsi"/>
          <w:bCs/>
          <w:color w:val="262626" w:themeColor="text1" w:themeTint="D9"/>
          <w:sz w:val="20"/>
          <w:szCs w:val="20"/>
        </w:rPr>
        <w:t xml:space="preserve"> w razie konieczności uzyskać stosowne odstępstwa od przepisów pożarowych.</w:t>
      </w:r>
    </w:p>
    <w:p w14:paraId="44AB9F58" w14:textId="77777777" w:rsidR="007A079C" w:rsidRDefault="007A079C" w:rsidP="00AF7CE4">
      <w:pPr>
        <w:rPr>
          <w:rFonts w:asciiTheme="majorHAnsi" w:hAnsiTheme="majorHAnsi" w:cstheme="majorHAnsi"/>
          <w:bCs/>
          <w:color w:val="262626" w:themeColor="text1" w:themeTint="D9"/>
          <w:sz w:val="20"/>
          <w:szCs w:val="20"/>
        </w:rPr>
      </w:pPr>
    </w:p>
    <w:p w14:paraId="2CC6C55C" w14:textId="5D05DAE6" w:rsidR="00AF7CE4" w:rsidRPr="007A079C" w:rsidRDefault="00AF7CE4" w:rsidP="00AF7CE4">
      <w:pPr>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Dane liczbowe dotyczące garażu:</w:t>
      </w:r>
    </w:p>
    <w:p w14:paraId="608E2353" w14:textId="77777777" w:rsidR="00AF7CE4" w:rsidRPr="007A079C" w:rsidRDefault="00AF7CE4" w:rsidP="00AF7CE4">
      <w:pPr>
        <w:numPr>
          <w:ilvl w:val="0"/>
          <w:numId w:val="18"/>
        </w:numPr>
        <w:suppressAutoHyphens/>
        <w:spacing w:after="0" w:line="240" w:lineRule="auto"/>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powierzchnia netto garażu wraz z pomieszczeniami technicznymi wynosi - około 1085 m2,</w:t>
      </w:r>
    </w:p>
    <w:p w14:paraId="5837B76A" w14:textId="304D0AEE" w:rsidR="007263A5" w:rsidRPr="007A079C" w:rsidRDefault="00AF7CE4" w:rsidP="00AF7CE4">
      <w:pPr>
        <w:suppressAutoHyphens/>
        <w:spacing w:after="0" w:line="240" w:lineRule="auto"/>
        <w:ind w:left="142" w:hanging="142"/>
        <w:jc w:val="both"/>
        <w:rPr>
          <w:rFonts w:asciiTheme="majorHAnsi" w:hAnsiTheme="majorHAnsi" w:cstheme="majorHAnsi"/>
          <w:bCs/>
          <w:color w:val="262626" w:themeColor="text1" w:themeTint="D9"/>
          <w:sz w:val="20"/>
          <w:szCs w:val="20"/>
        </w:rPr>
      </w:pPr>
      <w:r w:rsidRPr="007A079C">
        <w:rPr>
          <w:rFonts w:asciiTheme="majorHAnsi" w:hAnsiTheme="majorHAnsi" w:cstheme="majorHAnsi"/>
          <w:bCs/>
          <w:color w:val="262626" w:themeColor="text1" w:themeTint="D9"/>
          <w:sz w:val="20"/>
          <w:szCs w:val="20"/>
        </w:rPr>
        <w:t>garaż będzie częściowo zagłębiony w ziemi; posadzka garażu będzie znajdować się 150 cm poniżej poziomu terenu; dojazd do garażu odbywać się będzie po rampie samochodowej dwukierunkowej.</w:t>
      </w:r>
    </w:p>
    <w:p w14:paraId="16A91A8A" w14:textId="77777777" w:rsidR="00AF7CE4" w:rsidRPr="00177CF1" w:rsidRDefault="00AF7CE4" w:rsidP="00AF7CE4">
      <w:pPr>
        <w:suppressAutoHyphens/>
        <w:spacing w:after="0" w:line="240" w:lineRule="auto"/>
        <w:ind w:left="142" w:hanging="142"/>
        <w:jc w:val="both"/>
        <w:rPr>
          <w:rFonts w:asciiTheme="majorHAnsi" w:eastAsia="Times New Roman" w:hAnsiTheme="majorHAnsi" w:cstheme="majorHAnsi"/>
          <w:sz w:val="20"/>
          <w:szCs w:val="20"/>
          <w:lang w:eastAsia="ar-SA"/>
        </w:rPr>
      </w:pPr>
    </w:p>
    <w:p w14:paraId="0F2C973C" w14:textId="77777777" w:rsidR="00AD6817" w:rsidRPr="00B3218C" w:rsidRDefault="00AD6817" w:rsidP="00AD6817">
      <w:pPr>
        <w:spacing w:after="0" w:line="240" w:lineRule="auto"/>
        <w:rPr>
          <w:rFonts w:asciiTheme="majorHAnsi" w:hAnsiTheme="majorHAnsi" w:cstheme="majorHAnsi"/>
          <w:b/>
          <w:bCs/>
          <w:color w:val="262626" w:themeColor="text1" w:themeTint="D9"/>
          <w:sz w:val="20"/>
          <w:szCs w:val="20"/>
        </w:rPr>
      </w:pPr>
      <w:r w:rsidRPr="00B3218C">
        <w:rPr>
          <w:rFonts w:asciiTheme="majorHAnsi" w:hAnsiTheme="majorHAnsi" w:cstheme="majorHAnsi"/>
          <w:b/>
          <w:bCs/>
          <w:color w:val="262626" w:themeColor="text1" w:themeTint="D9"/>
          <w:sz w:val="20"/>
          <w:szCs w:val="20"/>
        </w:rPr>
        <w:t xml:space="preserve">1.4/ Warunki gwarancji i rękojmi za wady.  </w:t>
      </w:r>
    </w:p>
    <w:p w14:paraId="3CB29BA2" w14:textId="77777777"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p>
    <w:p w14:paraId="2B097097"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a) Wykonawca zobowiązuje się do udzielenia gwarancji w rozumieniu art. 57 kodeksu cywilnego na cały zakres zamówienia.</w:t>
      </w:r>
    </w:p>
    <w:p w14:paraId="2431296C"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0D0EE28A"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b) Wykonawca udzieli Zamawiającemu gwarancji na wykonany przedmiot zamówienia i wbudowane materiały oraz zamontowane urządzenia przez wskazany przez siebie okres,</w:t>
      </w:r>
      <w:r w:rsidRPr="00266338">
        <w:rPr>
          <w:rFonts w:asciiTheme="majorHAnsi" w:hAnsiTheme="majorHAnsi" w:cstheme="majorHAnsi"/>
          <w:b/>
          <w:bCs/>
          <w:color w:val="262626" w:themeColor="text1" w:themeTint="D9"/>
          <w:sz w:val="20"/>
          <w:szCs w:val="20"/>
        </w:rPr>
        <w:t xml:space="preserve"> stanowiący kryterium oceny ofert</w:t>
      </w:r>
      <w:r w:rsidRPr="00266338">
        <w:rPr>
          <w:rFonts w:asciiTheme="majorHAnsi" w:hAnsiTheme="majorHAnsi" w:cstheme="majorHAnsi"/>
          <w:color w:val="262626" w:themeColor="text1" w:themeTint="D9"/>
          <w:sz w:val="20"/>
          <w:szCs w:val="20"/>
        </w:rPr>
        <w:t>. Okres gwarancji liczony będzie od dnia dokonania odbioru końcowego.</w:t>
      </w:r>
    </w:p>
    <w:p w14:paraId="0F15747E"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4522CDA1"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 Okres udzielonej przez Wykonawcę rękojmi na wykonany przedmiot zamówienia będzie równy okresowi udzielonej przez Wykonawcę gwarancji na cały przedmiot zamówienia.</w:t>
      </w:r>
    </w:p>
    <w:p w14:paraId="63377ABE"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626CC262"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 W okresie rękojmi i gwarancji koszty związane z wszelkimi naprawami oraz usuwaniem usterek ponosić będzie Wykonawca.</w:t>
      </w:r>
    </w:p>
    <w:p w14:paraId="016A1102"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5D1B2050"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74B38BCE" w14:textId="77777777" w:rsidR="00AD6817" w:rsidRPr="00266338" w:rsidRDefault="00AD6817" w:rsidP="00AD6817">
      <w:pPr>
        <w:spacing w:after="0" w:line="240" w:lineRule="auto"/>
        <w:jc w:val="both"/>
        <w:rPr>
          <w:rFonts w:asciiTheme="majorHAnsi" w:hAnsiTheme="majorHAnsi" w:cstheme="majorHAnsi"/>
          <w:b/>
          <w:bCs/>
          <w:color w:val="262626" w:themeColor="text1" w:themeTint="D9"/>
          <w:sz w:val="20"/>
          <w:szCs w:val="20"/>
        </w:rPr>
      </w:pPr>
    </w:p>
    <w:p w14:paraId="270754F9" w14:textId="77777777" w:rsidR="00AD6817" w:rsidRPr="00266338" w:rsidRDefault="00AD6817" w:rsidP="00AD6817">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5F53A71A"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374685E1" w14:textId="023519C8" w:rsidR="002C0237" w:rsidRPr="008E71DD" w:rsidRDefault="002C0237" w:rsidP="002C0237">
      <w:pPr>
        <w:spacing w:after="0" w:line="240" w:lineRule="auto"/>
        <w:jc w:val="both"/>
        <w:rPr>
          <w:rFonts w:ascii="Calibri Light" w:hAnsi="Calibri Light"/>
          <w:color w:val="262626" w:themeColor="text1" w:themeTint="D9"/>
          <w:sz w:val="20"/>
          <w:szCs w:val="20"/>
        </w:rPr>
      </w:pPr>
      <w:r w:rsidRPr="008E71DD">
        <w:rPr>
          <w:rFonts w:ascii="Calibri Light" w:hAnsi="Calibri Light"/>
          <w:color w:val="262626" w:themeColor="text1" w:themeTint="D9"/>
          <w:sz w:val="20"/>
          <w:szCs w:val="20"/>
        </w:rPr>
        <w:t xml:space="preserve">a) Roboty budowlane należy wykonać na podstawie dokumentacji projektowej opracowanej przez Wykonawcę i zaakceptowanej przez Zamawiającego na podstawie załączonych do niniejszej SWZ Dokumentacji Technicznej, w tym PFU i Projektem Koncepcyjnym. Za opracowanie przez siebie kompletnej dokumentacji projektowej, Wykonawca w całości ponosi odpowiedzialność i ryzyko. </w:t>
      </w:r>
    </w:p>
    <w:p w14:paraId="278ACEA6" w14:textId="77777777" w:rsidR="002C0237" w:rsidRPr="008E71DD" w:rsidRDefault="002C0237" w:rsidP="002C0237">
      <w:pPr>
        <w:spacing w:after="0" w:line="240" w:lineRule="auto"/>
        <w:jc w:val="both"/>
        <w:rPr>
          <w:rFonts w:ascii="Calibri Light" w:hAnsi="Calibri Light"/>
          <w:color w:val="262626" w:themeColor="text1" w:themeTint="D9"/>
          <w:sz w:val="20"/>
          <w:szCs w:val="20"/>
        </w:rPr>
      </w:pPr>
    </w:p>
    <w:p w14:paraId="2282CD0B" w14:textId="430C53A2" w:rsidR="00AD6817" w:rsidRPr="008E71DD" w:rsidRDefault="002C0237" w:rsidP="002C0237">
      <w:pPr>
        <w:spacing w:after="0" w:line="240" w:lineRule="auto"/>
        <w:jc w:val="both"/>
        <w:rPr>
          <w:rFonts w:ascii="Calibri Light" w:hAnsi="Calibri Light"/>
          <w:color w:val="262626" w:themeColor="text1" w:themeTint="D9"/>
          <w:sz w:val="20"/>
          <w:szCs w:val="20"/>
        </w:rPr>
      </w:pPr>
      <w:r w:rsidRPr="008E71DD">
        <w:rPr>
          <w:rFonts w:ascii="Calibri Light" w:hAnsi="Calibri Light"/>
          <w:color w:val="262626" w:themeColor="text1" w:themeTint="D9"/>
          <w:sz w:val="20"/>
          <w:szCs w:val="20"/>
        </w:rPr>
        <w:t xml:space="preserve">b) Roboty budowlane należy wykonać zgodnie z wiedzą techniczną, sztuką budowlaną, przepisami BHP i ppoż.,  </w:t>
      </w:r>
      <w:r w:rsidRPr="008E71DD">
        <w:rPr>
          <w:rFonts w:ascii="Calibri Light" w:hAnsi="Calibri Light"/>
          <w:color w:val="262626" w:themeColor="text1" w:themeTint="D9"/>
          <w:sz w:val="20"/>
          <w:szCs w:val="20"/>
          <w:u w:val="single"/>
        </w:rPr>
        <w:t>przepisami i wytycznymi odnoszącymi się do zapobiegania epidemii COVID – 19</w:t>
      </w:r>
      <w:r w:rsidRPr="008E71DD">
        <w:rPr>
          <w:rFonts w:ascii="Calibri Light" w:hAnsi="Calibri Light"/>
          <w:color w:val="262626" w:themeColor="text1" w:themeTint="D9"/>
          <w:sz w:val="20"/>
          <w:szCs w:val="20"/>
        </w:rPr>
        <w:t xml:space="preserve"> oraz zgodnie z zaleceniami inspektora nadzoru.</w:t>
      </w:r>
    </w:p>
    <w:p w14:paraId="51AAE2E8" w14:textId="77777777" w:rsidR="002C0237" w:rsidRPr="008E71DD" w:rsidRDefault="002C0237" w:rsidP="00AD6817">
      <w:pPr>
        <w:spacing w:after="0" w:line="240" w:lineRule="auto"/>
        <w:jc w:val="both"/>
        <w:rPr>
          <w:rFonts w:ascii="Calibri Light" w:hAnsi="Calibri Light"/>
          <w:color w:val="262626" w:themeColor="text1" w:themeTint="D9"/>
          <w:sz w:val="20"/>
          <w:szCs w:val="20"/>
        </w:rPr>
      </w:pPr>
    </w:p>
    <w:p w14:paraId="0F00EF9F" w14:textId="22D43FF2"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c</w:t>
      </w:r>
      <w:r w:rsidR="00AD6817" w:rsidRPr="00266338">
        <w:rPr>
          <w:rFonts w:ascii="Calibri Light" w:hAnsi="Calibri Light"/>
          <w:color w:val="262626" w:themeColor="text1" w:themeTint="D9"/>
          <w:sz w:val="20"/>
          <w:szCs w:val="20"/>
        </w:rPr>
        <w:t xml:space="preserve">) Przed rozpoczęciem robót </w:t>
      </w:r>
      <w:r w:rsidR="005F5BEC">
        <w:rPr>
          <w:rFonts w:ascii="Calibri Light" w:hAnsi="Calibri Light"/>
          <w:color w:val="262626" w:themeColor="text1" w:themeTint="D9"/>
          <w:sz w:val="20"/>
          <w:szCs w:val="20"/>
        </w:rPr>
        <w:t>W</w:t>
      </w:r>
      <w:r w:rsidR="00AD6817" w:rsidRPr="00266338">
        <w:rPr>
          <w:rFonts w:ascii="Calibri Light" w:hAnsi="Calibri Light"/>
          <w:color w:val="262626" w:themeColor="text1" w:themeTint="D9"/>
          <w:sz w:val="20"/>
          <w:szCs w:val="20"/>
        </w:rPr>
        <w:t>ykonawca przedłoży atesty, deklaracje zgodności i świadectwa na podstawowe materiały przewidziane do wbudowania i uzyska akceptacje Zamawiającego (Inspektora nadzoru) na ich wbudowanie.</w:t>
      </w:r>
    </w:p>
    <w:p w14:paraId="31F56B53"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2F230A59" w14:textId="4D02BCA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d</w:t>
      </w:r>
      <w:r w:rsidR="00AD6817" w:rsidRPr="00266338">
        <w:rPr>
          <w:rFonts w:ascii="Calibri Light" w:hAnsi="Calibri Light"/>
          <w:color w:val="262626" w:themeColor="text1" w:themeTint="D9"/>
          <w:sz w:val="20"/>
          <w:szCs w:val="20"/>
        </w:rPr>
        <w:t>)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6E50BED6"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2AB61506" w14:textId="4134C4D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e</w:t>
      </w:r>
      <w:r w:rsidR="00AD6817" w:rsidRPr="00266338">
        <w:rPr>
          <w:rFonts w:ascii="Calibri Light" w:hAnsi="Calibri Light"/>
          <w:color w:val="262626" w:themeColor="text1" w:themeTint="D9"/>
          <w:sz w:val="20"/>
          <w:szCs w:val="20"/>
        </w:rPr>
        <w:t xml:space="preserve">) Przed przystąpieniem do robót ziemnych należy upewnić się czy na terenie inwestycji nie występują urządzenia podziemne (kable, rurociągi itp.) mogące ulec uszkodzeniu w czasie robót. </w:t>
      </w:r>
    </w:p>
    <w:p w14:paraId="265155A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194EE226" w14:textId="78A91EE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f</w:t>
      </w:r>
      <w:r w:rsidR="00AD6817" w:rsidRPr="00266338">
        <w:rPr>
          <w:rFonts w:ascii="Calibri Light" w:hAnsi="Calibri Light"/>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2468B6C"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75F69E0" w14:textId="71202416"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g</w:t>
      </w:r>
      <w:r w:rsidR="00AD6817" w:rsidRPr="00266338">
        <w:rPr>
          <w:rFonts w:ascii="Calibri Light" w:hAnsi="Calibri Light"/>
          <w:color w:val="262626" w:themeColor="text1" w:themeTint="D9"/>
          <w:sz w:val="20"/>
          <w:szCs w:val="20"/>
        </w:rPr>
        <w:t xml:space="preserve">) Wszystkie dostarczone i zamontowane urządzenia muszą być </w:t>
      </w:r>
      <w:r w:rsidR="000E3972">
        <w:rPr>
          <w:rFonts w:ascii="Calibri Light" w:hAnsi="Calibri Light"/>
          <w:color w:val="262626" w:themeColor="text1" w:themeTint="D9"/>
          <w:sz w:val="20"/>
          <w:szCs w:val="20"/>
        </w:rPr>
        <w:t xml:space="preserve">fabrycznie </w:t>
      </w:r>
      <w:r w:rsidR="00AD6817" w:rsidRPr="00266338">
        <w:rPr>
          <w:rFonts w:ascii="Calibri Light" w:hAnsi="Calibri Light"/>
          <w:color w:val="262626" w:themeColor="text1" w:themeTint="D9"/>
          <w:sz w:val="20"/>
          <w:szCs w:val="20"/>
        </w:rPr>
        <w:t>nowe. Nie dopuszcza się urządzeń prototypowych. Dostarczane urządzenia muszą być pracujące, posiadać wymagane certyfikaty lub deklaracje zgodności CE.</w:t>
      </w:r>
    </w:p>
    <w:p w14:paraId="526DA6B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53A0CFDB" w14:textId="44770B91"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h</w:t>
      </w:r>
      <w:r w:rsidR="00AD6817" w:rsidRPr="00266338">
        <w:rPr>
          <w:rFonts w:ascii="Calibri Light" w:hAnsi="Calibri Light"/>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5B52F28D"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182FFDF1" w14:textId="74CE632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i</w:t>
      </w:r>
      <w:r w:rsidR="00AD6817" w:rsidRPr="00266338">
        <w:rPr>
          <w:rFonts w:ascii="Calibri Light" w:hAnsi="Calibri Light"/>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042DBD8D"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9CD8A22" w14:textId="1541AB7D"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j</w:t>
      </w:r>
      <w:r w:rsidR="00AD6817" w:rsidRPr="00266338">
        <w:rPr>
          <w:rFonts w:ascii="Calibri Light" w:hAnsi="Calibri Light"/>
          <w:color w:val="262626" w:themeColor="text1" w:themeTint="D9"/>
          <w:sz w:val="20"/>
          <w:szCs w:val="20"/>
        </w:rPr>
        <w:t>) Zabrania się stosowania materiałów nieodpowiadających wymaganiom obowiązujących norm oraz o innych parametrach niż określone w projekcie.</w:t>
      </w:r>
    </w:p>
    <w:p w14:paraId="0D39383C"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72F0F44" w14:textId="601276C4"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k</w:t>
      </w:r>
      <w:r w:rsidR="00AD6817" w:rsidRPr="00266338">
        <w:rPr>
          <w:rFonts w:ascii="Calibri Light" w:hAnsi="Calibri Light"/>
          <w:color w:val="262626" w:themeColor="text1" w:themeTint="D9"/>
          <w:sz w:val="20"/>
          <w:szCs w:val="20"/>
        </w:rPr>
        <w:t>) Wykonawca zabezpieczy składowane tymczasowo na placu budowy materiały i urządzenia - do czasu ich wbudowania, przed zniszczeniem, uszkodzeniem albo utratą jakości, właściwości lub parametrów oraz udostępni do kontroli przez branżowego Inspektora Nadzoru/Inżyniera Kontraktu.</w:t>
      </w:r>
    </w:p>
    <w:p w14:paraId="136989C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52D69A16" w14:textId="5957DD12"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l</w:t>
      </w:r>
      <w:r w:rsidR="00AD6817" w:rsidRPr="00266338">
        <w:rPr>
          <w:rFonts w:ascii="Calibri Light" w:hAnsi="Calibri Light"/>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0DE22A31"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3879585E" w14:textId="00340391" w:rsidR="00AD6817" w:rsidRPr="00266338" w:rsidRDefault="002C0237" w:rsidP="002C0237">
      <w:pPr>
        <w:spacing w:after="0" w:line="240" w:lineRule="auto"/>
        <w:rPr>
          <w:rFonts w:ascii="Calibri Light" w:hAnsi="Calibri Light"/>
          <w:color w:val="262626" w:themeColor="text1" w:themeTint="D9"/>
          <w:sz w:val="20"/>
          <w:szCs w:val="20"/>
        </w:rPr>
      </w:pPr>
      <w:r>
        <w:rPr>
          <w:rFonts w:ascii="Calibri Light" w:hAnsi="Calibri Light"/>
          <w:color w:val="262626" w:themeColor="text1" w:themeTint="D9"/>
          <w:sz w:val="20"/>
          <w:szCs w:val="20"/>
        </w:rPr>
        <w:t>ł</w:t>
      </w:r>
      <w:r w:rsidR="00AD6817" w:rsidRPr="00266338">
        <w:rPr>
          <w:rFonts w:ascii="Calibri Light" w:hAnsi="Calibri Light"/>
          <w:color w:val="262626" w:themeColor="text1" w:themeTint="D9"/>
          <w:sz w:val="20"/>
          <w:szCs w:val="20"/>
        </w:rPr>
        <w:t>) Wykonawca może powierzyć wykonywanie części robót budowlanych</w:t>
      </w:r>
      <w:r w:rsidR="000E3972">
        <w:rPr>
          <w:rFonts w:ascii="Calibri Light" w:hAnsi="Calibri Light"/>
          <w:color w:val="262626" w:themeColor="text1" w:themeTint="D9"/>
          <w:sz w:val="20"/>
          <w:szCs w:val="20"/>
        </w:rPr>
        <w:t xml:space="preserve"> i dostaw</w:t>
      </w:r>
      <w:r w:rsidR="00AD6817" w:rsidRPr="00266338">
        <w:rPr>
          <w:rFonts w:ascii="Calibri Light" w:hAnsi="Calibri Light"/>
          <w:color w:val="262626" w:themeColor="text1" w:themeTint="D9"/>
          <w:sz w:val="20"/>
          <w:szCs w:val="20"/>
        </w:rPr>
        <w:t xml:space="preserve"> podwykonawcom, z uwzględnieniem postanowień zawartych we wzorze umowy</w:t>
      </w:r>
      <w:r w:rsidR="000E3972">
        <w:rPr>
          <w:rFonts w:ascii="Calibri Light" w:hAnsi="Calibri Light"/>
          <w:color w:val="262626" w:themeColor="text1" w:themeTint="D9"/>
          <w:sz w:val="20"/>
          <w:szCs w:val="20"/>
        </w:rPr>
        <w:t>.</w:t>
      </w:r>
    </w:p>
    <w:p w14:paraId="223FDB54"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06CDDC71" w14:textId="77777777" w:rsidR="00AD6817" w:rsidRPr="00266338" w:rsidRDefault="00AD6817" w:rsidP="00AD6817">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28E9400"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p>
    <w:p w14:paraId="52D07946"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22C951E4"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20575B0B"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524C65D9"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57EC2027"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189A6EB5"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7795D6DD"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A60D691"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014634E"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293246A8" w14:textId="3FCE9765"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Wykonawca udziela</w:t>
      </w:r>
      <w:r w:rsidR="00D4120F">
        <w:rPr>
          <w:rFonts w:ascii="Calibri Light" w:hAnsi="Calibri Light" w:cs="Tahoma"/>
          <w:color w:val="262626" w:themeColor="text1" w:themeTint="D9"/>
          <w:sz w:val="20"/>
          <w:szCs w:val="20"/>
        </w:rPr>
        <w:t xml:space="preserve"> dwuletniej</w:t>
      </w:r>
      <w:r w:rsidRPr="00266338">
        <w:rPr>
          <w:rFonts w:ascii="Calibri Light" w:hAnsi="Calibri Light" w:cs="Tahoma"/>
          <w:color w:val="262626" w:themeColor="text1" w:themeTint="D9"/>
          <w:sz w:val="20"/>
          <w:szCs w:val="20"/>
        </w:rPr>
        <w:t xml:space="preserve"> gwarancji na wykonane nasadzenia i zobowiązany jest do </w:t>
      </w:r>
      <w:r w:rsidR="00DF3578">
        <w:rPr>
          <w:rFonts w:ascii="Calibri Light" w:hAnsi="Calibri Light" w:cs="Tahoma"/>
          <w:color w:val="262626" w:themeColor="text1" w:themeTint="D9"/>
          <w:sz w:val="20"/>
          <w:szCs w:val="20"/>
        </w:rPr>
        <w:t>co</w:t>
      </w:r>
      <w:r w:rsidRPr="00266338">
        <w:rPr>
          <w:rFonts w:ascii="Calibri Light" w:hAnsi="Calibri Light" w:cs="Tahoma"/>
          <w:color w:val="262626" w:themeColor="text1" w:themeTint="D9"/>
          <w:sz w:val="20"/>
          <w:szCs w:val="20"/>
        </w:rPr>
        <w:t xml:space="preserve">rocznej pielęgnacji  nasadzeń.    </w:t>
      </w:r>
    </w:p>
    <w:p w14:paraId="08CD7207"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4C9C333C"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1F666395"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36071C5A" w14:textId="77777777" w:rsidR="00AD6817" w:rsidRDefault="00AD6817" w:rsidP="00AD6817">
      <w:pPr>
        <w:spacing w:after="0" w:line="240" w:lineRule="auto"/>
        <w:rPr>
          <w:rFonts w:ascii="Calibri Light" w:hAnsi="Calibri Light"/>
          <w:b/>
          <w:bCs/>
          <w:color w:val="262626" w:themeColor="text1" w:themeTint="D9"/>
          <w:sz w:val="20"/>
          <w:szCs w:val="20"/>
        </w:rPr>
      </w:pPr>
    </w:p>
    <w:p w14:paraId="7CC885CE" w14:textId="77777777" w:rsidR="00AD6817" w:rsidRPr="00266338" w:rsidRDefault="00AD6817" w:rsidP="00AD6817">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33C2203B" w14:textId="77777777" w:rsidR="00AD6817" w:rsidRPr="00266338" w:rsidRDefault="00AD6817" w:rsidP="00AD6817">
      <w:pPr>
        <w:spacing w:after="0" w:line="240" w:lineRule="auto"/>
        <w:rPr>
          <w:rFonts w:ascii="Calibri Light" w:hAnsi="Calibri Light"/>
          <w:b/>
          <w:bCs/>
          <w:color w:val="262626" w:themeColor="text1" w:themeTint="D9"/>
          <w:sz w:val="20"/>
          <w:szCs w:val="20"/>
        </w:rPr>
      </w:pPr>
    </w:p>
    <w:p w14:paraId="395B3C98" w14:textId="4C87CB55"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leży wykonanie i poniesienie kosztów: </w:t>
      </w:r>
    </w:p>
    <w:p w14:paraId="7C305FCB" w14:textId="77777777" w:rsidR="00AD6817" w:rsidRPr="009D538D" w:rsidRDefault="00AD6817" w:rsidP="00AD6817">
      <w:pPr>
        <w:spacing w:after="0" w:line="240" w:lineRule="auto"/>
        <w:ind w:left="567"/>
        <w:jc w:val="both"/>
        <w:rPr>
          <w:rFonts w:asciiTheme="majorHAnsi" w:eastAsia="Tahoma" w:hAnsiTheme="majorHAnsi" w:cstheme="majorHAnsi"/>
          <w:color w:val="262626" w:themeColor="text1" w:themeTint="D9"/>
          <w:sz w:val="20"/>
          <w:szCs w:val="20"/>
        </w:rPr>
      </w:pPr>
    </w:p>
    <w:p w14:paraId="66D7E102"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02E00A15"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67EF80DF"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6A2FE286"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4A1214A8"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32AF530A"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0B117097"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37190F0C"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3100E" w14:textId="77777777" w:rsidR="00AD6817" w:rsidRPr="009D538D" w:rsidRDefault="00AD6817" w:rsidP="00AD6817">
      <w:pPr>
        <w:spacing w:after="0" w:line="240" w:lineRule="auto"/>
        <w:jc w:val="both"/>
        <w:rPr>
          <w:rFonts w:asciiTheme="majorHAnsi" w:eastAsia="Tahoma" w:hAnsiTheme="majorHAnsi" w:cstheme="majorHAnsi"/>
          <w:color w:val="262626" w:themeColor="text1" w:themeTint="D9"/>
          <w:sz w:val="20"/>
          <w:szCs w:val="20"/>
        </w:rPr>
      </w:pPr>
    </w:p>
    <w:p w14:paraId="0E6BDAFB" w14:textId="77777777"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5ABC8641" w14:textId="77777777"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p>
    <w:p w14:paraId="0D7758DD" w14:textId="207DD5AB"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Zaplecze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urządzenie i utrzymanie zaplecza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likwidacja zaplecza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w:t>
      </w:r>
    </w:p>
    <w:p w14:paraId="3698C351" w14:textId="77777777" w:rsidR="00AD6817" w:rsidRPr="009D538D" w:rsidRDefault="00AD6817" w:rsidP="00AD6817">
      <w:pPr>
        <w:tabs>
          <w:tab w:val="left" w:pos="426"/>
        </w:tabs>
        <w:spacing w:after="0" w:line="240" w:lineRule="auto"/>
        <w:jc w:val="both"/>
        <w:rPr>
          <w:rFonts w:asciiTheme="majorHAnsi" w:hAnsiTheme="majorHAnsi" w:cstheme="majorHAnsi"/>
          <w:bCs/>
          <w:color w:val="262626" w:themeColor="text1" w:themeTint="D9"/>
          <w:sz w:val="20"/>
          <w:szCs w:val="20"/>
        </w:rPr>
      </w:pPr>
    </w:p>
    <w:p w14:paraId="32120F48" w14:textId="77777777" w:rsidR="00475009" w:rsidRPr="00475009" w:rsidRDefault="00475009" w:rsidP="00475009">
      <w:pPr>
        <w:tabs>
          <w:tab w:val="left" w:pos="426"/>
        </w:tabs>
        <w:spacing w:after="0" w:line="240" w:lineRule="auto"/>
        <w:jc w:val="both"/>
        <w:rPr>
          <w:rFonts w:asciiTheme="majorHAnsi" w:hAnsiTheme="majorHAnsi" w:cstheme="majorHAnsi"/>
          <w:b/>
          <w:color w:val="262626" w:themeColor="text1" w:themeTint="D9"/>
          <w:sz w:val="20"/>
          <w:szCs w:val="20"/>
        </w:rPr>
      </w:pPr>
      <w:r w:rsidRPr="00475009">
        <w:rPr>
          <w:rFonts w:asciiTheme="majorHAnsi" w:hAnsiTheme="majorHAnsi" w:cstheme="majorHAnsi"/>
          <w:b/>
          <w:color w:val="262626" w:themeColor="text1" w:themeTint="D9"/>
          <w:sz w:val="20"/>
          <w:szCs w:val="20"/>
        </w:rPr>
        <w:t>d) Ubezpieczenie Wykonawcy</w:t>
      </w:r>
    </w:p>
    <w:p w14:paraId="79E11CFC" w14:textId="76BDC1EE" w:rsidR="00475009" w:rsidRDefault="00475009" w:rsidP="00475009">
      <w:pPr>
        <w:tabs>
          <w:tab w:val="left" w:pos="426"/>
        </w:tabs>
        <w:spacing w:after="0" w:line="240" w:lineRule="auto"/>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 xml:space="preserve">Zgodnie z zapisami zawartymi w </w:t>
      </w:r>
      <w:r w:rsidRPr="001979A5">
        <w:rPr>
          <w:rFonts w:asciiTheme="majorHAnsi" w:hAnsiTheme="majorHAnsi" w:cstheme="majorHAnsi"/>
          <w:b/>
          <w:color w:val="262626" w:themeColor="text1" w:themeTint="D9"/>
          <w:sz w:val="20"/>
          <w:szCs w:val="20"/>
        </w:rPr>
        <w:t xml:space="preserve">§ </w:t>
      </w:r>
      <w:r w:rsidR="000E3972" w:rsidRPr="001979A5">
        <w:rPr>
          <w:rFonts w:asciiTheme="majorHAnsi" w:hAnsiTheme="majorHAnsi" w:cstheme="majorHAnsi"/>
          <w:b/>
          <w:color w:val="262626" w:themeColor="text1" w:themeTint="D9"/>
          <w:sz w:val="20"/>
          <w:szCs w:val="20"/>
        </w:rPr>
        <w:t>5 ust. 6 pkt. 53</w:t>
      </w:r>
      <w:r w:rsidR="000E3972">
        <w:rPr>
          <w:rFonts w:asciiTheme="majorHAnsi" w:hAnsiTheme="majorHAnsi" w:cstheme="majorHAnsi"/>
          <w:bCs/>
          <w:color w:val="262626" w:themeColor="text1" w:themeTint="D9"/>
          <w:sz w:val="20"/>
          <w:szCs w:val="20"/>
        </w:rPr>
        <w:t xml:space="preserve"> </w:t>
      </w:r>
      <w:r>
        <w:rPr>
          <w:rFonts w:asciiTheme="majorHAnsi" w:hAnsiTheme="majorHAnsi" w:cstheme="majorHAnsi"/>
          <w:bCs/>
          <w:color w:val="262626" w:themeColor="text1" w:themeTint="D9"/>
          <w:sz w:val="20"/>
          <w:szCs w:val="20"/>
        </w:rPr>
        <w:t xml:space="preserve">wzoru umowy załączonym do SWZ Zamawiający wymaga od Wykonawcy, z którym podpisze umowę posiadania ubezpieczenia </w:t>
      </w:r>
      <w:r w:rsidR="000E3972">
        <w:rPr>
          <w:rFonts w:asciiTheme="majorHAnsi" w:hAnsiTheme="majorHAnsi" w:cstheme="majorHAnsi"/>
          <w:bCs/>
          <w:color w:val="262626" w:themeColor="text1" w:themeTint="D9"/>
          <w:sz w:val="20"/>
          <w:szCs w:val="20"/>
        </w:rPr>
        <w:t xml:space="preserve">od </w:t>
      </w:r>
      <w:r>
        <w:rPr>
          <w:rFonts w:asciiTheme="majorHAnsi" w:hAnsiTheme="majorHAnsi" w:cstheme="majorHAnsi"/>
          <w:bCs/>
          <w:color w:val="262626" w:themeColor="text1" w:themeTint="D9"/>
          <w:sz w:val="20"/>
          <w:szCs w:val="20"/>
        </w:rPr>
        <w:t xml:space="preserve">odpowiedzialności cywilnej w zakresie prowadzonej działalności gospodarczej związanej z przedmiotem zamówienia przez okres nie krótszy niż od daty zawarcia niniejszej umowy do daty odbioru końcowego przedmiotu umowy. </w:t>
      </w:r>
    </w:p>
    <w:p w14:paraId="1D89DAA3" w14:textId="77777777" w:rsidR="00AD6817" w:rsidRDefault="00AD6817" w:rsidP="00AD6817">
      <w:pPr>
        <w:spacing w:after="0" w:line="240" w:lineRule="auto"/>
        <w:rPr>
          <w:rFonts w:asciiTheme="majorHAnsi" w:hAnsiTheme="majorHAnsi" w:cstheme="majorHAnsi"/>
          <w:b/>
          <w:bCs/>
          <w:color w:val="262626" w:themeColor="text1" w:themeTint="D9"/>
          <w:sz w:val="20"/>
          <w:szCs w:val="20"/>
        </w:rPr>
      </w:pPr>
    </w:p>
    <w:p w14:paraId="4C955B62" w14:textId="77777777"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18DF92F9" w14:textId="77777777" w:rsidR="00AD6817" w:rsidRPr="00266338" w:rsidRDefault="00AD6817" w:rsidP="00AD6817">
      <w:pPr>
        <w:spacing w:after="0" w:line="240" w:lineRule="auto"/>
        <w:rPr>
          <w:rFonts w:asciiTheme="majorHAnsi" w:hAnsiTheme="majorHAnsi" w:cstheme="majorHAnsi"/>
          <w:color w:val="262626" w:themeColor="text1" w:themeTint="D9"/>
          <w:sz w:val="20"/>
          <w:szCs w:val="20"/>
        </w:rPr>
      </w:pPr>
    </w:p>
    <w:p w14:paraId="5416222A" w14:textId="5502473B"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Wynagrodzenie wykonawcy jest </w:t>
      </w:r>
      <w:r w:rsidRPr="00266338">
        <w:rPr>
          <w:rFonts w:asciiTheme="majorHAnsi" w:hAnsiTheme="majorHAnsi" w:cstheme="majorHAnsi"/>
          <w:b/>
          <w:bCs/>
          <w:color w:val="262626" w:themeColor="text1" w:themeTint="D9"/>
          <w:sz w:val="20"/>
          <w:szCs w:val="20"/>
        </w:rPr>
        <w:t>ceną ryczałtową</w:t>
      </w:r>
      <w:r w:rsidRPr="00266338">
        <w:rPr>
          <w:rFonts w:asciiTheme="majorHAnsi" w:hAnsiTheme="majorHAnsi" w:cstheme="majorHAnsi"/>
          <w:color w:val="262626" w:themeColor="text1" w:themeTint="D9"/>
          <w:sz w:val="20"/>
          <w:szCs w:val="20"/>
        </w:rPr>
        <w:t xml:space="preserve"> za wykonanie przedmiotu zamówienia, wynikającą </w:t>
      </w:r>
      <w:r w:rsidR="00DF3578">
        <w:rPr>
          <w:rFonts w:asciiTheme="majorHAnsi" w:hAnsiTheme="majorHAnsi" w:cstheme="majorHAnsi"/>
          <w:color w:val="262626" w:themeColor="text1" w:themeTint="D9"/>
          <w:sz w:val="20"/>
          <w:szCs w:val="20"/>
        </w:rPr>
        <w:t>z zakresu</w:t>
      </w:r>
      <w:r w:rsidRPr="00266338">
        <w:rPr>
          <w:rFonts w:asciiTheme="majorHAnsi" w:hAnsiTheme="majorHAnsi" w:cstheme="majorHAnsi"/>
          <w:color w:val="262626" w:themeColor="text1" w:themeTint="D9"/>
          <w:sz w:val="20"/>
          <w:szCs w:val="20"/>
        </w:rPr>
        <w:t xml:space="preserve"> niniejszej specyfikacji warunków zamówienia, dokumentacji projektowej i specyfikacji technicznej wykonania i odbioru robót (dalej STWiOR). </w:t>
      </w:r>
    </w:p>
    <w:p w14:paraId="70297893"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551906CA" w14:textId="09411642" w:rsidR="00AD6817" w:rsidRPr="00266338" w:rsidRDefault="00D765F7" w:rsidP="00AD6817">
      <w:pPr>
        <w:spacing w:after="0" w:line="240" w:lineRule="auto"/>
        <w:rPr>
          <w:rFonts w:asciiTheme="majorHAnsi" w:eastAsia="Times New Roman"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AD6817" w:rsidRPr="00266338">
        <w:rPr>
          <w:rFonts w:asciiTheme="majorHAnsi" w:hAnsiTheme="majorHAnsi" w:cstheme="majorHAnsi"/>
          <w:color w:val="262626" w:themeColor="text1" w:themeTint="D9"/>
          <w:sz w:val="20"/>
          <w:szCs w:val="20"/>
        </w:rPr>
        <w:t xml:space="preserve">) </w:t>
      </w:r>
      <w:r w:rsidR="00AD6817"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AD6817"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AD6817" w:rsidRPr="00266338">
        <w:rPr>
          <w:rFonts w:asciiTheme="majorHAnsi" w:hAnsiTheme="majorHAnsi" w:cstheme="majorHAnsi"/>
          <w:color w:val="262626" w:themeColor="text1" w:themeTint="D9"/>
          <w:sz w:val="20"/>
          <w:szCs w:val="20"/>
          <w:u w:val="single"/>
        </w:rPr>
        <w:t>.</w:t>
      </w:r>
      <w:r w:rsidR="00AD6817" w:rsidRPr="00266338">
        <w:rPr>
          <w:rFonts w:asciiTheme="majorHAnsi" w:hAnsiTheme="majorHAnsi" w:cstheme="majorHAnsi"/>
          <w:color w:val="262626" w:themeColor="text1" w:themeTint="D9"/>
          <w:sz w:val="20"/>
          <w:szCs w:val="20"/>
        </w:rPr>
        <w:t xml:space="preserve"> W przypadku uchylenia się </w:t>
      </w:r>
      <w:r w:rsidR="00AD6817"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AD6817" w:rsidRPr="00266338">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3A360A68" w14:textId="77777777" w:rsidR="007263A5" w:rsidRPr="00600AA9" w:rsidRDefault="007263A5"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400BFF87" w14:textId="537394EC" w:rsidR="0065628C" w:rsidRDefault="0065628C" w:rsidP="000327A5">
      <w:pPr>
        <w:spacing w:after="0" w:line="240" w:lineRule="auto"/>
        <w:rPr>
          <w:rFonts w:asciiTheme="majorHAnsi" w:hAnsiTheme="majorHAnsi" w:cstheme="majorHAnsi"/>
          <w:b/>
          <w:i/>
          <w:iCs/>
          <w:color w:val="C00000"/>
          <w:sz w:val="20"/>
          <w:szCs w:val="20"/>
        </w:rPr>
      </w:pPr>
    </w:p>
    <w:p w14:paraId="1425108E" w14:textId="6CF8E3DC" w:rsidR="00DF3578" w:rsidRDefault="00DF3578" w:rsidP="000327A5">
      <w:pPr>
        <w:spacing w:after="0" w:line="240" w:lineRule="auto"/>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6DEE2C9" w14:textId="77777777" w:rsidR="0088493B" w:rsidRDefault="0088493B" w:rsidP="007449EC">
      <w:pPr>
        <w:spacing w:after="0" w:line="240" w:lineRule="auto"/>
        <w:rPr>
          <w:rFonts w:asciiTheme="majorHAnsi" w:hAnsiTheme="majorHAnsi" w:cstheme="majorHAnsi"/>
          <w:b/>
          <w:bCs/>
          <w:color w:val="262626" w:themeColor="text1" w:themeTint="D9"/>
          <w:sz w:val="20"/>
          <w:szCs w:val="20"/>
        </w:rPr>
      </w:pPr>
    </w:p>
    <w:p w14:paraId="1FB5463B" w14:textId="77777777" w:rsidR="00AD6817" w:rsidRPr="009D538D" w:rsidRDefault="00AD6817" w:rsidP="00AD6817">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0854183C" w14:textId="77777777" w:rsidR="00AD6817" w:rsidRPr="009D538D" w:rsidRDefault="00AD6817" w:rsidP="00AD6817">
      <w:pPr>
        <w:autoSpaceDE w:val="0"/>
        <w:spacing w:after="0" w:line="240" w:lineRule="auto"/>
        <w:jc w:val="both"/>
        <w:rPr>
          <w:rFonts w:asciiTheme="majorHAnsi" w:hAnsiTheme="majorHAnsi" w:cstheme="majorHAnsi"/>
          <w:color w:val="262626" w:themeColor="text1" w:themeTint="D9"/>
          <w:sz w:val="20"/>
          <w:szCs w:val="20"/>
        </w:rPr>
      </w:pPr>
    </w:p>
    <w:p w14:paraId="1D325E43" w14:textId="77777777" w:rsidR="00AD6817" w:rsidRPr="009D538D" w:rsidRDefault="00AD6817" w:rsidP="00AD6817">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1AFF8901" w14:textId="77777777" w:rsidR="007263A5" w:rsidRDefault="007263A5"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439F82D5"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w:t>
      </w:r>
      <w:r w:rsidR="00140391">
        <w:rPr>
          <w:rFonts w:asciiTheme="majorHAnsi" w:hAnsiTheme="majorHAnsi" w:cstheme="majorHAnsi"/>
          <w:color w:val="262626" w:themeColor="text1" w:themeTint="D9"/>
          <w:sz w:val="20"/>
          <w:szCs w:val="20"/>
        </w:rPr>
        <w:t> </w:t>
      </w:r>
      <w:r w:rsidR="006D3D6A" w:rsidRPr="009D538D">
        <w:rPr>
          <w:rFonts w:asciiTheme="majorHAnsi" w:hAnsiTheme="majorHAnsi" w:cstheme="majorHAnsi"/>
          <w:color w:val="262626" w:themeColor="text1" w:themeTint="D9"/>
          <w:sz w:val="20"/>
          <w:szCs w:val="20"/>
        </w:rPr>
        <w:t>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DBDD40F" w14:textId="77777777" w:rsidR="007263A5" w:rsidRDefault="007263A5" w:rsidP="00CC124D">
      <w:pPr>
        <w:spacing w:after="0" w:line="240" w:lineRule="auto"/>
        <w:rPr>
          <w:rFonts w:asciiTheme="majorHAnsi" w:hAnsiTheme="majorHAnsi" w:cstheme="majorHAnsi"/>
          <w:color w:val="262626" w:themeColor="text1" w:themeTint="D9"/>
          <w:sz w:val="20"/>
          <w:szCs w:val="20"/>
        </w:rPr>
      </w:pPr>
    </w:p>
    <w:p w14:paraId="067D2C21" w14:textId="77777777" w:rsidR="007263A5" w:rsidRPr="009D538D" w:rsidRDefault="007263A5"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538BA009"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2E874985" w14:textId="171C3B66" w:rsidR="00B526F8" w:rsidRDefault="00B526F8" w:rsidP="00CC124D">
      <w:pPr>
        <w:spacing w:after="0" w:line="240" w:lineRule="auto"/>
        <w:rPr>
          <w:rFonts w:asciiTheme="majorHAnsi" w:hAnsiTheme="majorHAnsi" w:cstheme="majorHAnsi"/>
          <w:color w:val="262626" w:themeColor="text1" w:themeTint="D9"/>
          <w:sz w:val="20"/>
          <w:szCs w:val="20"/>
        </w:rPr>
      </w:pPr>
    </w:p>
    <w:p w14:paraId="311F87DB" w14:textId="21ABA132" w:rsidR="00B526F8" w:rsidRDefault="00B526F8" w:rsidP="00CC124D">
      <w:pPr>
        <w:spacing w:after="0" w:line="240" w:lineRule="auto"/>
        <w:rPr>
          <w:rFonts w:asciiTheme="majorHAnsi" w:hAnsiTheme="majorHAnsi" w:cstheme="majorHAnsi"/>
          <w:color w:val="262626" w:themeColor="text1" w:themeTint="D9"/>
          <w:sz w:val="20"/>
          <w:szCs w:val="20"/>
        </w:rPr>
      </w:pPr>
    </w:p>
    <w:p w14:paraId="5053BD53" w14:textId="379301E7" w:rsidR="00B526F8" w:rsidRDefault="00B526F8"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B6468DC" w14:textId="711D13CF" w:rsidR="005B1D36" w:rsidRDefault="006D3D6A" w:rsidP="00AD6817">
      <w:pPr>
        <w:suppressAutoHyphens/>
        <w:spacing w:after="0" w:line="240" w:lineRule="auto"/>
        <w:rPr>
          <w:rFonts w:asciiTheme="majorHAnsi" w:hAnsiTheme="majorHAnsi" w:cstheme="majorHAnsi"/>
          <w:b/>
          <w:bCs/>
          <w:sz w:val="20"/>
          <w:szCs w:val="20"/>
        </w:rPr>
      </w:pPr>
      <w:bookmarkStart w:id="4" w:name="_Hlk71209425"/>
      <w:bookmarkStart w:id="5" w:name="_Hlk71269445"/>
      <w:r w:rsidRPr="0080186A">
        <w:rPr>
          <w:rFonts w:asciiTheme="majorHAnsi" w:hAnsiTheme="majorHAnsi" w:cstheme="majorHAnsi"/>
          <w:b/>
          <w:bCs/>
          <w:sz w:val="20"/>
          <w:szCs w:val="20"/>
        </w:rPr>
        <w:t>Termin realizacji zamówienia</w:t>
      </w:r>
      <w:r w:rsidR="005E17BA" w:rsidRPr="0080186A">
        <w:rPr>
          <w:rFonts w:asciiTheme="majorHAnsi" w:hAnsiTheme="majorHAnsi" w:cstheme="majorHAnsi"/>
          <w:b/>
          <w:bCs/>
          <w:sz w:val="20"/>
          <w:szCs w:val="20"/>
        </w:rPr>
        <w:t>:</w:t>
      </w:r>
      <w:r w:rsidR="009F3911" w:rsidRPr="0080186A">
        <w:rPr>
          <w:rFonts w:asciiTheme="majorHAnsi" w:hAnsiTheme="majorHAnsi" w:cstheme="majorHAnsi"/>
          <w:b/>
          <w:bCs/>
          <w:sz w:val="20"/>
          <w:szCs w:val="20"/>
        </w:rPr>
        <w:t xml:space="preserve"> </w:t>
      </w:r>
      <w:bookmarkEnd w:id="4"/>
      <w:bookmarkEnd w:id="5"/>
      <w:r w:rsidR="005B1D36">
        <w:rPr>
          <w:rFonts w:asciiTheme="majorHAnsi" w:hAnsiTheme="majorHAnsi" w:cstheme="majorHAnsi"/>
          <w:b/>
          <w:bCs/>
          <w:sz w:val="20"/>
          <w:szCs w:val="20"/>
        </w:rPr>
        <w:t>zakończenie całości przedmiotu zamówienia – 10.12.2023 r.</w:t>
      </w:r>
    </w:p>
    <w:p w14:paraId="3577DCB9" w14:textId="77777777" w:rsidR="005B1D36" w:rsidRDefault="005B1D36" w:rsidP="00AD6817">
      <w:pPr>
        <w:suppressAutoHyphens/>
        <w:spacing w:after="0" w:line="240" w:lineRule="auto"/>
        <w:rPr>
          <w:rFonts w:asciiTheme="majorHAnsi" w:hAnsiTheme="majorHAnsi" w:cstheme="majorHAnsi"/>
          <w:b/>
          <w:bCs/>
          <w:sz w:val="20"/>
          <w:szCs w:val="20"/>
        </w:rPr>
      </w:pPr>
    </w:p>
    <w:p w14:paraId="752FC076" w14:textId="6617ADEA" w:rsidR="00AD6817" w:rsidRDefault="005B1D36" w:rsidP="00AD6817">
      <w:pPr>
        <w:suppressAutoHyphens/>
        <w:spacing w:after="0" w:line="240" w:lineRule="auto"/>
        <w:rPr>
          <w:rFonts w:asciiTheme="majorHAnsi" w:hAnsiTheme="majorHAnsi" w:cstheme="majorHAnsi"/>
          <w:b/>
          <w:bCs/>
          <w:sz w:val="20"/>
          <w:szCs w:val="20"/>
        </w:rPr>
      </w:pPr>
      <w:r>
        <w:rPr>
          <w:rFonts w:asciiTheme="majorHAnsi" w:hAnsiTheme="majorHAnsi" w:cstheme="majorHAnsi"/>
          <w:b/>
          <w:bCs/>
          <w:sz w:val="20"/>
          <w:szCs w:val="20"/>
        </w:rPr>
        <w:t>w tym:</w:t>
      </w:r>
    </w:p>
    <w:p w14:paraId="12716AD5" w14:textId="04D4A9A7"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r w:rsidRPr="007A079C">
        <w:rPr>
          <w:rFonts w:asciiTheme="majorHAnsi" w:hAnsiTheme="majorHAnsi" w:cstheme="majorHAnsi"/>
          <w:b/>
          <w:bCs/>
          <w:color w:val="262626" w:themeColor="text1" w:themeTint="D9"/>
          <w:sz w:val="20"/>
          <w:szCs w:val="20"/>
        </w:rPr>
        <w:t xml:space="preserve">- </w:t>
      </w:r>
      <w:r w:rsidRPr="007A079C">
        <w:rPr>
          <w:rFonts w:ascii="Calibri Light" w:hAnsi="Calibri Light" w:cs="Calibri Light"/>
          <w:color w:val="262626" w:themeColor="text1" w:themeTint="D9"/>
          <w:sz w:val="20"/>
          <w:szCs w:val="20"/>
        </w:rPr>
        <w:t>opracowanie projektów budowlanych wraz z ich wcześniejszą akceptacją przez zamawiającego i uzyskaniem prawomocnych decyzji o pozwoleniu na budowę: do 150 dni od dnia podpisania Umowy.</w:t>
      </w:r>
    </w:p>
    <w:p w14:paraId="62BD8B76" w14:textId="77777777"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p>
    <w:p w14:paraId="241C2D85" w14:textId="7B96F0F4"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r w:rsidRPr="007A079C">
        <w:rPr>
          <w:rFonts w:ascii="Calibri Light" w:hAnsi="Calibri Light" w:cs="Calibri Light"/>
          <w:color w:val="262626" w:themeColor="text1" w:themeTint="D9"/>
          <w:sz w:val="20"/>
          <w:szCs w:val="20"/>
        </w:rPr>
        <w:t>- opracowanie projektu wykonawczego wraz z jego wcześniejszą akceptacją przez zamawiającego: do 210 dni od dnia podpisania Umowy.</w:t>
      </w:r>
    </w:p>
    <w:p w14:paraId="68A6A93D" w14:textId="77777777"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p>
    <w:p w14:paraId="680B0D5F" w14:textId="2B390FF3"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r w:rsidRPr="007A079C">
        <w:rPr>
          <w:rFonts w:ascii="Calibri Light" w:hAnsi="Calibri Light" w:cs="Calibri Light"/>
          <w:color w:val="262626" w:themeColor="text1" w:themeTint="D9"/>
          <w:sz w:val="20"/>
          <w:szCs w:val="20"/>
        </w:rPr>
        <w:t>- rozbiórka parterowych szatni od strony ul. Kubusia Puchatka, budowa szatni tymczasowych oraz budowa nowego skrzydła budynku: do 420 dni od dnia podpisania Umowy,</w:t>
      </w:r>
    </w:p>
    <w:p w14:paraId="4725A5CF" w14:textId="77777777"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p>
    <w:p w14:paraId="0B0CEF59" w14:textId="0CD6E05A"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r w:rsidRPr="007A079C">
        <w:rPr>
          <w:rFonts w:ascii="Calibri Light" w:hAnsi="Calibri Light" w:cs="Calibri Light"/>
          <w:color w:val="262626" w:themeColor="text1" w:themeTint="D9"/>
          <w:sz w:val="20"/>
          <w:szCs w:val="20"/>
        </w:rPr>
        <w:t>- nadbudowa dwóch istniejących skrzydeł budynku o jedną kondygnację: do 420 dni od dnia podpisania Umowy, jednak nie później niż do dnia 20.08.2023 r., ze względu na konieczność przeniesienia części zajęć szkolnych do nowopowstałych części obiektu przed rozpoczęciem roku szkolnego; prace związane z montażem na dachu ciężkich elementów prefabrykowanych i czasowym wyłączeniem z użytkowania sali gimnastycznej mogą odbywać się wyłącznie poza okresem trwania zajęć dydaktycznych,</w:t>
      </w:r>
    </w:p>
    <w:p w14:paraId="2A6989F4" w14:textId="77777777"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p>
    <w:p w14:paraId="0A46EA26" w14:textId="57B70C81"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r w:rsidRPr="007A079C">
        <w:rPr>
          <w:rFonts w:ascii="Calibri Light" w:hAnsi="Calibri Light" w:cs="Calibri Light"/>
          <w:color w:val="262626" w:themeColor="text1" w:themeTint="D9"/>
          <w:sz w:val="20"/>
          <w:szCs w:val="20"/>
        </w:rPr>
        <w:t>- przebudowa istniejącej części wschodniego skrzydła dydaktycznego: do 480 dni od dnia podpisania Umowy,</w:t>
      </w:r>
    </w:p>
    <w:p w14:paraId="24678FB9" w14:textId="77777777"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p>
    <w:p w14:paraId="5D916BD9" w14:textId="082F1061"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r w:rsidRPr="007A079C">
        <w:rPr>
          <w:rFonts w:ascii="Calibri Light" w:hAnsi="Calibri Light" w:cs="Calibri Light"/>
          <w:color w:val="262626" w:themeColor="text1" w:themeTint="D9"/>
          <w:sz w:val="20"/>
          <w:szCs w:val="20"/>
        </w:rPr>
        <w:t>- przebudowa istniejącej części zachodniego skrzydła dydaktycznego: do 540 dni od dnia podpisania Umowy,</w:t>
      </w:r>
    </w:p>
    <w:p w14:paraId="10941E2D" w14:textId="77777777"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p>
    <w:p w14:paraId="2EE35EF1" w14:textId="5BE94969" w:rsidR="00AD6817" w:rsidRPr="007A079C" w:rsidRDefault="00AD6817" w:rsidP="005B1D36">
      <w:pPr>
        <w:suppressAutoHyphens/>
        <w:spacing w:after="0" w:line="240" w:lineRule="auto"/>
        <w:ind w:left="426"/>
        <w:jc w:val="both"/>
        <w:rPr>
          <w:rFonts w:ascii="Calibri Light" w:hAnsi="Calibri Light" w:cs="Calibri Light"/>
          <w:color w:val="262626" w:themeColor="text1" w:themeTint="D9"/>
          <w:sz w:val="20"/>
          <w:szCs w:val="20"/>
        </w:rPr>
      </w:pPr>
      <w:r w:rsidRPr="007A079C">
        <w:rPr>
          <w:rFonts w:ascii="Calibri Light" w:hAnsi="Calibri Light" w:cs="Calibri Light"/>
          <w:color w:val="262626" w:themeColor="text1" w:themeTint="D9"/>
          <w:sz w:val="20"/>
          <w:szCs w:val="20"/>
        </w:rPr>
        <w:t>-</w:t>
      </w:r>
      <w:r w:rsidR="00475009">
        <w:rPr>
          <w:rFonts w:ascii="Calibri Light" w:hAnsi="Calibri Light" w:cs="Calibri Light"/>
          <w:color w:val="262626" w:themeColor="text1" w:themeTint="D9"/>
          <w:sz w:val="20"/>
          <w:szCs w:val="20"/>
        </w:rPr>
        <w:t xml:space="preserve"> </w:t>
      </w:r>
      <w:r w:rsidRPr="007A079C">
        <w:rPr>
          <w:rFonts w:ascii="Calibri Light" w:hAnsi="Calibri Light" w:cs="Calibri Light"/>
          <w:color w:val="262626" w:themeColor="text1" w:themeTint="D9"/>
          <w:sz w:val="20"/>
          <w:szCs w:val="20"/>
        </w:rPr>
        <w:t>budowa garażu z boiskiem na dachu: do 540 dni od dnia podpisania Umowy, jednak nie później niż do dnia 10.12.2023 r. ze względu na konieczność wykorzystania dofinansowania.</w:t>
      </w:r>
    </w:p>
    <w:p w14:paraId="53EE39E0" w14:textId="15349804" w:rsidR="00EF52B3" w:rsidRDefault="00EF52B3" w:rsidP="00AD6817">
      <w:pPr>
        <w:autoSpaceDE w:val="0"/>
        <w:autoSpaceDN w:val="0"/>
        <w:adjustRightInd w:val="0"/>
        <w:rPr>
          <w:rFonts w:ascii="Calibri Light" w:hAnsi="Calibri Light" w:cs="Calibri Light"/>
          <w:b/>
          <w:bCs/>
          <w:color w:val="262626" w:themeColor="text1" w:themeTint="D9"/>
          <w:sz w:val="20"/>
          <w:szCs w:val="20"/>
        </w:rPr>
      </w:pPr>
    </w:p>
    <w:p w14:paraId="4AC69071" w14:textId="77777777" w:rsidR="00E24B67" w:rsidRDefault="00E24B67" w:rsidP="00E24B67">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Pr>
          <w:rFonts w:asciiTheme="majorHAnsi" w:hAnsiTheme="majorHAnsi" w:cstheme="majorHAnsi"/>
          <w:i/>
          <w:iCs/>
          <w:color w:val="262626" w:themeColor="text1" w:themeTint="D9"/>
          <w:sz w:val="20"/>
          <w:szCs w:val="20"/>
        </w:rPr>
        <w:t>Wskazane przez Zamawiającego terminy realizacji zadania inwestycyjnego związane są z koniecznością terminowego rozliczenia dofinansowania zewnętrznego.</w:t>
      </w:r>
    </w:p>
    <w:p w14:paraId="69699B83" w14:textId="77777777" w:rsidR="005D2371" w:rsidRDefault="005D2371"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5BFF44A8"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6AF9D8EA"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p>
    <w:p w14:paraId="0E037AD4"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368BC732" w14:textId="77777777" w:rsidR="004D2FD4" w:rsidRPr="009D538D"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2B659B23" w14:textId="77777777" w:rsidR="004D2FD4" w:rsidRPr="009D538D" w:rsidRDefault="004D2FD4" w:rsidP="004D2FD4">
      <w:pPr>
        <w:spacing w:after="0" w:line="240" w:lineRule="auto"/>
        <w:ind w:left="567"/>
        <w:rPr>
          <w:rFonts w:asciiTheme="majorHAnsi" w:hAnsiTheme="majorHAnsi" w:cstheme="majorHAnsi"/>
          <w:color w:val="262626" w:themeColor="text1" w:themeTint="D9"/>
          <w:sz w:val="20"/>
          <w:szCs w:val="20"/>
        </w:rPr>
      </w:pPr>
    </w:p>
    <w:p w14:paraId="73FD5C9D"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59D6D723" w14:textId="77777777" w:rsidR="004D2FD4" w:rsidRPr="009D538D"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22084D55" w14:textId="77777777" w:rsidR="004D2FD4" w:rsidRDefault="004D2FD4" w:rsidP="00BC3FCE">
      <w:pPr>
        <w:spacing w:after="0" w:line="240" w:lineRule="auto"/>
        <w:ind w:left="567"/>
        <w:rPr>
          <w:rFonts w:asciiTheme="majorHAnsi" w:hAnsiTheme="majorHAnsi" w:cstheme="majorHAnsi"/>
          <w:b/>
          <w:bCs/>
          <w:color w:val="262626" w:themeColor="text1" w:themeTint="D9"/>
          <w:sz w:val="20"/>
          <w:szCs w:val="20"/>
        </w:rPr>
      </w:pPr>
    </w:p>
    <w:p w14:paraId="338B73C5" w14:textId="77777777" w:rsidR="004D2FD4" w:rsidRPr="00650D77" w:rsidRDefault="004D2FD4" w:rsidP="004D2FD4">
      <w:pPr>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3) Sytuacji ekonomicznej lub finansowej:</w:t>
      </w:r>
    </w:p>
    <w:p w14:paraId="07E527C2" w14:textId="77777777" w:rsidR="004D2FD4" w:rsidRDefault="004D2FD4" w:rsidP="004D2FD4">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Wykonawca spełni ten warunek udziału w postępowaniu, jeżeli wykaże, że</w:t>
      </w:r>
      <w:r>
        <w:rPr>
          <w:rFonts w:asciiTheme="majorHAnsi" w:hAnsiTheme="majorHAnsi" w:cstheme="majorHAnsi"/>
          <w:sz w:val="20"/>
          <w:szCs w:val="20"/>
        </w:rPr>
        <w:t>:</w:t>
      </w:r>
    </w:p>
    <w:p w14:paraId="7D32F31F" w14:textId="77777777" w:rsidR="004D2FD4" w:rsidRPr="00B56F36" w:rsidRDefault="004D2FD4" w:rsidP="004D2FD4">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26A5EE90" w14:textId="6D4760A6" w:rsidR="004D2FD4" w:rsidRPr="00B56F36" w:rsidRDefault="004D2FD4" w:rsidP="004D2FD4">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BC3FCE">
        <w:rPr>
          <w:rFonts w:asciiTheme="majorHAnsi" w:eastAsia="TimesNewRoman" w:hAnsiTheme="majorHAnsi" w:cstheme="majorHAnsi"/>
          <w:b/>
          <w:sz w:val="20"/>
          <w:szCs w:val="20"/>
        </w:rPr>
        <w:t>15 000</w:t>
      </w:r>
      <w:r w:rsidRPr="00B56F36">
        <w:rPr>
          <w:rFonts w:asciiTheme="majorHAnsi" w:eastAsia="TimesNewRoman" w:hAnsiTheme="majorHAnsi" w:cstheme="majorHAnsi"/>
          <w:b/>
          <w:sz w:val="20"/>
          <w:szCs w:val="20"/>
        </w:rPr>
        <w:t> 000,00 zł.</w:t>
      </w:r>
    </w:p>
    <w:p w14:paraId="46BDDF5B" w14:textId="77777777" w:rsidR="004D2FD4" w:rsidRPr="009D538D" w:rsidRDefault="004D2FD4" w:rsidP="004D2FD4">
      <w:pPr>
        <w:spacing w:after="0" w:line="240" w:lineRule="auto"/>
        <w:rPr>
          <w:rFonts w:asciiTheme="majorHAnsi" w:hAnsiTheme="majorHAnsi" w:cstheme="majorHAnsi"/>
          <w:b/>
          <w:bCs/>
          <w:color w:val="262626" w:themeColor="text1" w:themeTint="D9"/>
          <w:sz w:val="20"/>
          <w:szCs w:val="20"/>
        </w:rPr>
      </w:pPr>
    </w:p>
    <w:p w14:paraId="7D2E861D" w14:textId="2668BA62" w:rsidR="004D2FD4" w:rsidRPr="009D538D" w:rsidRDefault="004D2FD4" w:rsidP="004D2FD4">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7CDC017D" w14:textId="77777777" w:rsidR="004D2FD4" w:rsidRPr="009D538D" w:rsidRDefault="004D2FD4" w:rsidP="004D2FD4">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1F321B76" w14:textId="77777777" w:rsidR="004D2FD4" w:rsidRPr="00041B79" w:rsidRDefault="004D2FD4" w:rsidP="004D2FD4">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60544BDE" w14:textId="77777777" w:rsidR="004D2FD4" w:rsidRDefault="004D2FD4" w:rsidP="00E15417">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041B79">
        <w:rPr>
          <w:rFonts w:asciiTheme="majorHAnsi" w:hAnsiTheme="majorHAnsi" w:cstheme="majorHAnsi"/>
          <w:b/>
          <w:bCs/>
          <w:color w:val="262626" w:themeColor="text1" w:themeTint="D9"/>
          <w:sz w:val="20"/>
          <w:szCs w:val="20"/>
        </w:rPr>
        <w:t xml:space="preserve">4.1/ </w:t>
      </w:r>
      <w:r w:rsidRPr="00041B79">
        <w:rPr>
          <w:rFonts w:asciiTheme="majorHAnsi" w:eastAsia="TimesNewRoman" w:hAnsiTheme="majorHAnsi" w:cstheme="majorHAnsi"/>
          <w:b/>
          <w:bCs/>
          <w:color w:val="262626" w:themeColor="text1" w:themeTint="D9"/>
          <w:sz w:val="20"/>
          <w:szCs w:val="20"/>
        </w:rPr>
        <w:t>wykonał roboty budowlane</w:t>
      </w:r>
      <w:r>
        <w:rPr>
          <w:rFonts w:asciiTheme="majorHAnsi" w:eastAsia="TimesNewRoman" w:hAnsiTheme="majorHAnsi" w:cstheme="majorHAnsi"/>
          <w:color w:val="262626" w:themeColor="text1" w:themeTint="D9"/>
          <w:sz w:val="20"/>
          <w:szCs w:val="20"/>
        </w:rPr>
        <w:t xml:space="preserve"> </w:t>
      </w:r>
      <w:r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CEF60DD" w14:textId="15BD5723" w:rsidR="004D2FD4" w:rsidRDefault="004D2FD4" w:rsidP="00E15417">
      <w:pPr>
        <w:autoSpaceDE w:val="0"/>
        <w:autoSpaceDN w:val="0"/>
        <w:adjustRightInd w:val="0"/>
        <w:spacing w:after="0" w:line="240" w:lineRule="auto"/>
        <w:jc w:val="both"/>
        <w:rPr>
          <w:rFonts w:asciiTheme="majorHAnsi" w:eastAsia="TimesNewRoman" w:hAnsiTheme="majorHAnsi" w:cstheme="majorHAnsi"/>
          <w:b/>
          <w:bCs/>
          <w:color w:val="262626" w:themeColor="text1" w:themeTint="D9"/>
          <w:sz w:val="20"/>
          <w:szCs w:val="20"/>
        </w:rPr>
      </w:pPr>
    </w:p>
    <w:p w14:paraId="65D30AF1" w14:textId="561C0B56" w:rsidR="00BC3FCE" w:rsidRPr="00BC3FCE" w:rsidRDefault="00BC3FCE" w:rsidP="00E15417">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BC3FCE">
        <w:rPr>
          <w:rFonts w:ascii="Calibri Light" w:hAnsi="Calibri Light" w:cs="Calibri Light"/>
          <w:b/>
          <w:bCs/>
          <w:color w:val="262626" w:themeColor="text1" w:themeTint="D9"/>
          <w:sz w:val="20"/>
          <w:szCs w:val="20"/>
        </w:rPr>
        <w:t xml:space="preserve">- co najmniej dwie roboty budowlane </w:t>
      </w:r>
      <w:r w:rsidRPr="00BC3FCE">
        <w:rPr>
          <w:rFonts w:ascii="Calibri Light" w:hAnsi="Calibri Light" w:cs="Calibri Light"/>
          <w:color w:val="262626" w:themeColor="text1" w:themeTint="D9"/>
          <w:sz w:val="20"/>
          <w:szCs w:val="20"/>
        </w:rPr>
        <w:t xml:space="preserve">odpowiadające swoim rodzajem robotom budowlanym </w:t>
      </w:r>
      <w:r w:rsidRPr="00BC3FCE">
        <w:rPr>
          <w:rFonts w:ascii="Calibri Light" w:eastAsia="Calibri" w:hAnsi="Calibri Light" w:cs="Calibri Light"/>
          <w:color w:val="262626" w:themeColor="text1" w:themeTint="D9"/>
          <w:sz w:val="20"/>
          <w:szCs w:val="20"/>
        </w:rPr>
        <w:t xml:space="preserve">stanowiącym przedmiot zamówienia tj.: </w:t>
      </w:r>
      <w:r w:rsidRPr="00BC3FCE">
        <w:rPr>
          <w:rFonts w:ascii="Calibri Light" w:eastAsia="Calibri" w:hAnsi="Calibri Light" w:cs="Calibri Light"/>
          <w:b/>
          <w:bCs/>
          <w:color w:val="262626" w:themeColor="text1" w:themeTint="D9"/>
          <w:sz w:val="20"/>
          <w:szCs w:val="20"/>
        </w:rPr>
        <w:t xml:space="preserve">polegające na </w:t>
      </w:r>
      <w:r w:rsidRPr="00BC3FCE">
        <w:rPr>
          <w:rFonts w:ascii="Calibri Light" w:hAnsi="Calibri Light" w:cs="Calibri Light"/>
          <w:b/>
          <w:bCs/>
          <w:color w:val="262626" w:themeColor="text1" w:themeTint="D9"/>
          <w:sz w:val="20"/>
          <w:szCs w:val="20"/>
        </w:rPr>
        <w:t>budowie budynków użyteczności publicznej w technologii stalowej modułowej lub prefabrykowanego szkieletu drewnianego wraz z niezbędną infrastrukturą i zagospodarowaniem terenu, o powierzchni użytkowej min. 1500 m2.</w:t>
      </w:r>
    </w:p>
    <w:p w14:paraId="6C5799E9" w14:textId="5B36C38C" w:rsidR="00BC3FCE" w:rsidRPr="00946EDA" w:rsidRDefault="00BC3FCE" w:rsidP="00E15417">
      <w:pPr>
        <w:shd w:val="clear" w:color="auto" w:fill="F2F2F2" w:themeFill="background1" w:themeFillShade="F2"/>
        <w:spacing w:after="0" w:line="240" w:lineRule="auto"/>
        <w:ind w:left="567"/>
        <w:jc w:val="both"/>
        <w:rPr>
          <w:rFonts w:ascii="Calibri Light" w:eastAsia="TimesNewRoman" w:hAnsi="Calibri Light" w:cs="TimesNewRoman"/>
          <w:b/>
          <w:bCs/>
          <w:color w:val="262626" w:themeColor="text1" w:themeTint="D9"/>
          <w:sz w:val="20"/>
          <w:szCs w:val="20"/>
        </w:rPr>
      </w:pPr>
      <w:r w:rsidRPr="00946EDA">
        <w:rPr>
          <w:rFonts w:ascii="Calibri Light" w:eastAsia="TimesNewRoman" w:hAnsi="Calibri Light" w:cs="TimesNewRoman"/>
          <w:b/>
          <w:bCs/>
          <w:color w:val="262626" w:themeColor="text1" w:themeTint="D9"/>
          <w:sz w:val="20"/>
          <w:szCs w:val="20"/>
        </w:rPr>
        <w:t xml:space="preserve">Każda z przedstawionych prac musi mieć wartość brutto min </w:t>
      </w:r>
      <w:r>
        <w:rPr>
          <w:rFonts w:ascii="Calibri Light" w:eastAsia="TimesNewRoman" w:hAnsi="Calibri Light" w:cs="TimesNewRoman"/>
          <w:b/>
          <w:bCs/>
          <w:color w:val="262626" w:themeColor="text1" w:themeTint="D9"/>
          <w:sz w:val="20"/>
          <w:szCs w:val="20"/>
        </w:rPr>
        <w:t xml:space="preserve"> 16 0</w:t>
      </w:r>
      <w:r w:rsidRPr="00946EDA">
        <w:rPr>
          <w:rFonts w:ascii="Calibri Light" w:eastAsia="TimesNewRoman" w:hAnsi="Calibri Light" w:cs="TimesNewRoman"/>
          <w:b/>
          <w:bCs/>
          <w:color w:val="262626" w:themeColor="text1" w:themeTint="D9"/>
          <w:sz w:val="20"/>
          <w:szCs w:val="20"/>
        </w:rPr>
        <w:t>00 000,00 zł.</w:t>
      </w:r>
    </w:p>
    <w:p w14:paraId="29F89BF7" w14:textId="77777777" w:rsidR="00BC3FCE" w:rsidRPr="00AA2D12" w:rsidRDefault="00BC3FCE" w:rsidP="00E15417">
      <w:pPr>
        <w:pStyle w:val="Default"/>
        <w:spacing w:after="0" w:line="240" w:lineRule="auto"/>
        <w:ind w:left="-10"/>
        <w:jc w:val="both"/>
        <w:rPr>
          <w:rFonts w:ascii="Calibri Light" w:hAnsi="Calibri Light" w:cs="Calibri Light"/>
          <w:color w:val="002060"/>
          <w:sz w:val="20"/>
          <w:szCs w:val="20"/>
        </w:rPr>
      </w:pPr>
    </w:p>
    <w:p w14:paraId="4184218E" w14:textId="77777777" w:rsidR="00BC3FCE" w:rsidRPr="00BC3FCE" w:rsidRDefault="00BC3FCE" w:rsidP="00E15417">
      <w:pPr>
        <w:pStyle w:val="Default"/>
        <w:shd w:val="clear" w:color="auto" w:fill="FFFFFF" w:themeFill="background1"/>
        <w:spacing w:after="0" w:line="240" w:lineRule="auto"/>
        <w:ind w:left="-10"/>
        <w:jc w:val="both"/>
        <w:rPr>
          <w:rFonts w:ascii="Calibri Light" w:hAnsi="Calibri Light" w:cs="Calibri Light"/>
          <w:b/>
          <w:bCs/>
          <w:color w:val="262626" w:themeColor="text1" w:themeTint="D9"/>
          <w:sz w:val="20"/>
          <w:szCs w:val="20"/>
        </w:rPr>
      </w:pPr>
      <w:r w:rsidRPr="00BC3FCE">
        <w:rPr>
          <w:rFonts w:ascii="Calibri Light" w:hAnsi="Calibri Light" w:cs="Calibri Light"/>
          <w:b/>
          <w:bCs/>
          <w:color w:val="262626" w:themeColor="text1" w:themeTint="D9"/>
          <w:sz w:val="20"/>
          <w:szCs w:val="20"/>
        </w:rPr>
        <w:t>oraz</w:t>
      </w:r>
    </w:p>
    <w:p w14:paraId="050821BA" w14:textId="77777777" w:rsidR="00BC3FCE" w:rsidRPr="00BC3FCE" w:rsidRDefault="00BC3FCE" w:rsidP="00E15417">
      <w:pPr>
        <w:pStyle w:val="Default"/>
        <w:shd w:val="clear" w:color="auto" w:fill="FFFFFF" w:themeFill="background1"/>
        <w:spacing w:after="0" w:line="240" w:lineRule="auto"/>
        <w:ind w:left="-10"/>
        <w:jc w:val="both"/>
        <w:rPr>
          <w:rFonts w:ascii="Calibri Light" w:hAnsi="Calibri Light" w:cs="Calibri Light"/>
          <w:color w:val="262626" w:themeColor="text1" w:themeTint="D9"/>
          <w:sz w:val="20"/>
          <w:szCs w:val="20"/>
        </w:rPr>
      </w:pPr>
    </w:p>
    <w:p w14:paraId="24028795" w14:textId="4FFFB11F" w:rsidR="00BC3FCE" w:rsidRPr="00BC3FCE" w:rsidRDefault="00BC3FCE" w:rsidP="00E15417">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BC3FCE">
        <w:rPr>
          <w:rFonts w:ascii="Calibri Light" w:hAnsi="Calibri Light" w:cs="Calibri Light"/>
          <w:b/>
          <w:bCs/>
          <w:color w:val="262626" w:themeColor="text1" w:themeTint="D9"/>
          <w:sz w:val="20"/>
          <w:szCs w:val="20"/>
        </w:rPr>
        <w:t>- co najmniej jedną robotę budowlaną</w:t>
      </w:r>
      <w:r w:rsidRPr="00BC3FCE">
        <w:rPr>
          <w:rFonts w:ascii="Calibri Light" w:hAnsi="Calibri Light" w:cs="Calibri Light"/>
          <w:color w:val="262626" w:themeColor="text1" w:themeTint="D9"/>
          <w:sz w:val="20"/>
          <w:szCs w:val="20"/>
        </w:rPr>
        <w:t xml:space="preserve"> odpowiadającą swoim rodzajem robotom budowlanym stanowiącym przedmiot zamówienia tj.: </w:t>
      </w:r>
      <w:r w:rsidRPr="00BC3FCE">
        <w:rPr>
          <w:rFonts w:ascii="Calibri Light" w:hAnsi="Calibri Light" w:cs="Calibri Light"/>
          <w:b/>
          <w:bCs/>
          <w:color w:val="262626" w:themeColor="text1" w:themeTint="D9"/>
          <w:sz w:val="20"/>
          <w:szCs w:val="20"/>
        </w:rPr>
        <w:t>polegającą na nadbudowie budynków oświatowych w technologii stalowej modułowej lub prefabrykowanego szkieletu drewnianego o wartości min. 12 000 000,00 zł brutto.</w:t>
      </w:r>
    </w:p>
    <w:p w14:paraId="6654D02A" w14:textId="77777777" w:rsidR="004D2FD4" w:rsidRPr="00946EDA" w:rsidRDefault="004D2FD4" w:rsidP="00E15417">
      <w:pPr>
        <w:pStyle w:val="Default"/>
        <w:spacing w:after="0" w:line="240" w:lineRule="auto"/>
        <w:ind w:left="-10"/>
        <w:jc w:val="both"/>
        <w:rPr>
          <w:rFonts w:ascii="Calibri Light" w:hAnsi="Calibri Light" w:cs="Calibri Light"/>
          <w:b/>
          <w:bCs/>
          <w:color w:val="262626" w:themeColor="text1" w:themeTint="D9"/>
          <w:sz w:val="20"/>
          <w:szCs w:val="20"/>
        </w:rPr>
      </w:pPr>
    </w:p>
    <w:p w14:paraId="5EC2C85A" w14:textId="3AA966BB" w:rsidR="004D2FD4" w:rsidRDefault="004D2FD4" w:rsidP="00E1541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B9AACAB" w14:textId="1524A634" w:rsidR="00BC3FCE" w:rsidRPr="00E15417" w:rsidRDefault="00BC3FCE" w:rsidP="00E15417">
      <w:pPr>
        <w:autoSpaceDE w:val="0"/>
        <w:autoSpaceDN w:val="0"/>
        <w:adjustRightInd w:val="0"/>
        <w:spacing w:after="0" w:line="240" w:lineRule="auto"/>
        <w:rPr>
          <w:rFonts w:ascii="Calibri Light" w:eastAsia="TimesNewRoman" w:hAnsi="Calibri Light" w:cs="TimesNewRoman"/>
          <w:color w:val="262626" w:themeColor="text1" w:themeTint="D9"/>
          <w:sz w:val="20"/>
          <w:szCs w:val="20"/>
        </w:rPr>
      </w:pPr>
      <w:r w:rsidRPr="00041B79">
        <w:rPr>
          <w:rFonts w:ascii="Calibri Light" w:eastAsia="TimesNewRoman" w:hAnsi="Calibri Light" w:cs="TimesNewRoman"/>
          <w:b/>
          <w:bCs/>
          <w:color w:val="262626" w:themeColor="text1" w:themeTint="D9"/>
          <w:sz w:val="20"/>
          <w:szCs w:val="20"/>
        </w:rPr>
        <w:t>4.2/ wykonał usługi</w:t>
      </w:r>
      <w:r w:rsidRPr="00E15417">
        <w:rPr>
          <w:rFonts w:ascii="Calibri Light" w:eastAsia="TimesNewRoman" w:hAnsi="Calibri Light" w:cs="TimesNewRoman"/>
          <w:color w:val="262626" w:themeColor="text1" w:themeTint="D9"/>
          <w:sz w:val="20"/>
          <w:szCs w:val="20"/>
        </w:rPr>
        <w:t>, w okresie ostatnich 3 lat, a jeżeli okres prowadzenia działalności jest krótszy – w tym okresie, wraz</w:t>
      </w:r>
      <w:r w:rsidR="00E15417">
        <w:rPr>
          <w:rFonts w:ascii="Calibri Light" w:eastAsia="TimesNewRoman" w:hAnsi="Calibri Light" w:cs="TimesNewRoman"/>
          <w:color w:val="262626" w:themeColor="text1" w:themeTint="D9"/>
          <w:sz w:val="20"/>
          <w:szCs w:val="20"/>
        </w:rPr>
        <w:t xml:space="preserve"> </w:t>
      </w:r>
      <w:r w:rsidRPr="00E15417">
        <w:rPr>
          <w:rFonts w:ascii="Calibri Light" w:eastAsia="TimesNewRoman" w:hAnsi="Calibri Light" w:cs="TimesNewRoman"/>
          <w:color w:val="262626" w:themeColor="text1" w:themeTint="D9"/>
          <w:sz w:val="20"/>
          <w:szCs w:val="20"/>
        </w:rPr>
        <w:t xml:space="preserve">z podaniem ich wartości, przedmiotu, dat wykonania i podmiotów, na rzecz których dostawy lub usługi zostały </w:t>
      </w:r>
      <w:r w:rsidR="00E15417" w:rsidRPr="00E15417">
        <w:rPr>
          <w:rFonts w:ascii="Calibri Light" w:eastAsia="TimesNewRoman" w:hAnsi="Calibri Light" w:cs="TimesNewRoman"/>
          <w:color w:val="262626" w:themeColor="text1" w:themeTint="D9"/>
          <w:sz w:val="20"/>
          <w:szCs w:val="20"/>
        </w:rPr>
        <w:t>wykonane</w:t>
      </w:r>
      <w:r w:rsidRPr="00E15417">
        <w:rPr>
          <w:rFonts w:ascii="Calibri Light" w:eastAsia="TimesNewRoman" w:hAnsi="Calibri Light" w:cs="TimesNewRoman"/>
          <w:color w:val="262626" w:themeColor="text1" w:themeTint="D9"/>
          <w:sz w:val="20"/>
          <w:szCs w:val="20"/>
        </w:rPr>
        <w:t xml:space="preserve">, oraz załączeniem dowodów określających, czy te dostawy lub usługi zostały, w </w:t>
      </w:r>
      <w:r w:rsidRPr="00E15417">
        <w:rPr>
          <w:rFonts w:ascii="Calibri Light" w:hAnsi="Calibri Light" w:cs="Calibri Light"/>
          <w:color w:val="262626" w:themeColor="text1" w:themeTint="D9"/>
          <w:sz w:val="20"/>
          <w:szCs w:val="20"/>
        </w:rPr>
        <w:t>tym:</w:t>
      </w:r>
    </w:p>
    <w:p w14:paraId="27DF03E6" w14:textId="77777777" w:rsidR="00BC3FCE" w:rsidRPr="00780A3E" w:rsidRDefault="00BC3FCE" w:rsidP="00E15417">
      <w:pPr>
        <w:pStyle w:val="Default"/>
        <w:spacing w:after="0" w:line="240" w:lineRule="auto"/>
        <w:ind w:left="-10"/>
        <w:jc w:val="both"/>
        <w:rPr>
          <w:rFonts w:ascii="Calibri Light" w:hAnsi="Calibri Light" w:cs="Calibri Light"/>
          <w:color w:val="002060"/>
          <w:sz w:val="20"/>
          <w:szCs w:val="20"/>
        </w:rPr>
      </w:pPr>
    </w:p>
    <w:p w14:paraId="2F30188F" w14:textId="03DB2734" w:rsidR="00BC3FCE" w:rsidRPr="00E15417" w:rsidRDefault="00BC3FCE" w:rsidP="00E15417">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E15417">
        <w:rPr>
          <w:rFonts w:ascii="Calibri Light" w:hAnsi="Calibri Light" w:cs="Calibri Light"/>
          <w:b/>
          <w:bCs/>
          <w:color w:val="262626" w:themeColor="text1" w:themeTint="D9"/>
          <w:sz w:val="20"/>
          <w:szCs w:val="20"/>
        </w:rPr>
        <w:t>- nie mniej niż jedną usługę</w:t>
      </w:r>
      <w:r w:rsidRPr="00E15417">
        <w:rPr>
          <w:rFonts w:ascii="Calibri Light" w:hAnsi="Calibri Light" w:cs="Calibri Light"/>
          <w:color w:val="262626" w:themeColor="text1" w:themeTint="D9"/>
          <w:sz w:val="20"/>
          <w:szCs w:val="20"/>
        </w:rPr>
        <w:t xml:space="preserve"> </w:t>
      </w:r>
      <w:r w:rsidRPr="00E15417">
        <w:rPr>
          <w:rFonts w:ascii="Calibri Light" w:hAnsi="Calibri Light" w:cs="Calibri Light"/>
          <w:b/>
          <w:bCs/>
          <w:color w:val="262626" w:themeColor="text1" w:themeTint="D9"/>
          <w:sz w:val="20"/>
          <w:szCs w:val="20"/>
        </w:rPr>
        <w:t>polegającą na</w:t>
      </w:r>
      <w:r w:rsidR="00E15417" w:rsidRPr="00E15417">
        <w:rPr>
          <w:rFonts w:ascii="Calibri Light" w:hAnsi="Calibri Light" w:cs="Calibri Light"/>
          <w:b/>
          <w:bCs/>
          <w:color w:val="262626" w:themeColor="text1" w:themeTint="D9"/>
          <w:sz w:val="20"/>
          <w:szCs w:val="20"/>
        </w:rPr>
        <w:t xml:space="preserve"> </w:t>
      </w:r>
      <w:r w:rsidRPr="00E15417">
        <w:rPr>
          <w:rFonts w:ascii="Calibri Light" w:hAnsi="Calibri Light" w:cs="Calibri Light"/>
          <w:b/>
          <w:bCs/>
          <w:color w:val="262626" w:themeColor="text1" w:themeTint="D9"/>
          <w:sz w:val="20"/>
          <w:szCs w:val="20"/>
        </w:rPr>
        <w:t>wykonaniu wielobranżowej budowlanej i wykonawczej dokumentacji projektowo-kosztorysowej wraz z uzyskaniem prawomocnej decyzji o pozwoleniu na budowę dla przedsięwzięcia polegającego na budowie budynków oświatowych w technologii stalowej modułowej lub prefabrykowanego szkieletu drewnianego wraz z niezbędną infrastrukturą i zagospodarowaniem terenu</w:t>
      </w:r>
      <w:r w:rsidRPr="00E15417">
        <w:rPr>
          <w:rFonts w:ascii="Calibri Light" w:hAnsi="Calibri Light" w:cs="Calibri Light"/>
          <w:color w:val="262626" w:themeColor="text1" w:themeTint="D9"/>
          <w:sz w:val="20"/>
          <w:szCs w:val="20"/>
        </w:rPr>
        <w:t xml:space="preserve">, </w:t>
      </w:r>
      <w:r w:rsidRPr="00E15417">
        <w:rPr>
          <w:rFonts w:ascii="Calibri Light" w:hAnsi="Calibri Light" w:cs="Calibri Light"/>
          <w:b/>
          <w:bCs/>
          <w:color w:val="262626" w:themeColor="text1" w:themeTint="D9"/>
          <w:sz w:val="20"/>
          <w:szCs w:val="20"/>
        </w:rPr>
        <w:t>o wartości min. 650 000,00zł brutto.</w:t>
      </w:r>
    </w:p>
    <w:p w14:paraId="0FD6DA25" w14:textId="77777777" w:rsidR="00BC3FCE" w:rsidRDefault="00BC3FCE"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18D1084" w14:textId="6C8DF71B"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4BBF8067" w14:textId="7C0BF3BE"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15417">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roboty budowlane</w:t>
      </w:r>
      <w:r w:rsidR="00E15417">
        <w:rPr>
          <w:rFonts w:asciiTheme="majorHAnsi" w:hAnsiTheme="majorHAnsi" w:cstheme="majorHAnsi"/>
          <w:color w:val="262626" w:themeColor="text1" w:themeTint="D9"/>
          <w:sz w:val="20"/>
          <w:szCs w:val="20"/>
        </w:rPr>
        <w:t xml:space="preserve">j </w:t>
      </w:r>
      <w:r w:rsidRPr="009F3911">
        <w:rPr>
          <w:rFonts w:asciiTheme="majorHAnsi" w:hAnsiTheme="majorHAnsi" w:cstheme="majorHAnsi"/>
          <w:color w:val="262626" w:themeColor="text1" w:themeTint="D9"/>
          <w:sz w:val="20"/>
          <w:szCs w:val="20"/>
        </w:rPr>
        <w:t xml:space="preserve">Zamawiający uzna doprowadzenie do wystawienia przez inwestora protokołu odbioru końcowego lub innego równoważnego dokumentu; </w:t>
      </w:r>
    </w:p>
    <w:p w14:paraId="0CADD15A" w14:textId="77777777"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3452CAF"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0FCFF7E4"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658FCB" w14:textId="1523A9F9"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w:t>
      </w:r>
      <w:r w:rsidR="00E15417">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2B4A1E70"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7E714C"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ECD5CCE"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76E2FC3"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92B3F74" w14:textId="77777777" w:rsidR="004D2FD4"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2E2965" w14:textId="21609165" w:rsidR="004D2FD4" w:rsidRPr="00CF6481"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4.</w:t>
      </w:r>
      <w:r w:rsidR="00041B79">
        <w:rPr>
          <w:rFonts w:asciiTheme="majorHAnsi" w:hAnsiTheme="majorHAnsi" w:cstheme="majorHAnsi"/>
          <w:b/>
          <w:bCs/>
          <w:color w:val="262626" w:themeColor="text1" w:themeTint="D9"/>
          <w:sz w:val="20"/>
          <w:szCs w:val="20"/>
        </w:rPr>
        <w:t>3</w:t>
      </w:r>
      <w:r w:rsidRPr="00CF6481">
        <w:rPr>
          <w:rFonts w:asciiTheme="majorHAnsi" w:hAnsiTheme="majorHAnsi" w:cstheme="majorHAnsi"/>
          <w:b/>
          <w:bCs/>
          <w:color w:val="262626" w:themeColor="text1" w:themeTint="D9"/>
          <w:sz w:val="20"/>
          <w:szCs w:val="20"/>
        </w:rPr>
        <w:t xml:space="preserve">/ dysponuje lub będzie dysponował osobami niezbędnymi do wykonania niniejszego zamówienia, tj. co najmniej: </w:t>
      </w:r>
    </w:p>
    <w:p w14:paraId="44F6E2E1" w14:textId="77777777" w:rsidR="004D2FD4" w:rsidRPr="00CF6481" w:rsidRDefault="004D2FD4" w:rsidP="00DA35D7">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BB7FE09" w14:textId="32CE80EF" w:rsidR="00DA35D7" w:rsidRPr="002D6DEA" w:rsidRDefault="0082746C" w:rsidP="00DA35D7">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Pr>
          <w:rFonts w:ascii="Calibri Light" w:hAnsi="Calibri Light" w:cs="Calibri Light"/>
          <w:b/>
          <w:color w:val="262626" w:themeColor="text1" w:themeTint="D9"/>
          <w:sz w:val="20"/>
          <w:szCs w:val="20"/>
        </w:rPr>
        <w:t>a/</w:t>
      </w:r>
      <w:r w:rsidR="00DA35D7" w:rsidRPr="00DA35D7">
        <w:rPr>
          <w:rFonts w:ascii="Calibri Light" w:hAnsi="Calibri Light" w:cs="Calibri Light"/>
          <w:b/>
          <w:color w:val="262626" w:themeColor="text1" w:themeTint="D9"/>
          <w:sz w:val="20"/>
          <w:szCs w:val="20"/>
        </w:rPr>
        <w:t xml:space="preserve"> jedną osobę</w:t>
      </w:r>
      <w:r w:rsidR="00DA35D7" w:rsidRPr="00DA35D7">
        <w:rPr>
          <w:rFonts w:ascii="Calibri Light" w:hAnsi="Calibri Light" w:cs="Calibri Light"/>
          <w:bCs/>
          <w:color w:val="262626" w:themeColor="text1" w:themeTint="D9"/>
          <w:sz w:val="20"/>
          <w:szCs w:val="20"/>
        </w:rPr>
        <w:t xml:space="preserve"> posiadającą odpowiednie uprawnienia budowalne w </w:t>
      </w:r>
      <w:r w:rsidR="00DA35D7" w:rsidRPr="00DA35D7">
        <w:rPr>
          <w:rFonts w:ascii="Calibri Light" w:hAnsi="Calibri Light" w:cs="Calibri Light"/>
          <w:b/>
          <w:color w:val="262626" w:themeColor="text1" w:themeTint="D9"/>
          <w:sz w:val="20"/>
          <w:szCs w:val="20"/>
        </w:rPr>
        <w:t xml:space="preserve">specjalności architektonicznej do projektowania bez </w:t>
      </w:r>
      <w:r w:rsidR="00DA35D7" w:rsidRPr="002D6DEA">
        <w:rPr>
          <w:rFonts w:ascii="Calibri Light" w:hAnsi="Calibri Light" w:cs="Calibri Light"/>
          <w:b/>
          <w:color w:val="262626" w:themeColor="text1" w:themeTint="D9"/>
          <w:sz w:val="20"/>
          <w:szCs w:val="20"/>
        </w:rPr>
        <w:t>ograniczeń do pełnienia funkcji projektanta branży architektonicznej</w:t>
      </w:r>
      <w:r w:rsidR="00DA35D7" w:rsidRPr="002D6DEA">
        <w:rPr>
          <w:rFonts w:ascii="Calibri Light" w:hAnsi="Calibri Light" w:cs="Calibri Light"/>
          <w:bCs/>
          <w:color w:val="262626" w:themeColor="text1" w:themeTint="D9"/>
          <w:sz w:val="20"/>
          <w:szCs w:val="20"/>
        </w:rPr>
        <w:t>, będącą czynnym członkiem odpowiedniej izby samorządu</w:t>
      </w:r>
      <w:r w:rsidR="002D6DEA" w:rsidRPr="002D6DEA">
        <w:rPr>
          <w:rFonts w:ascii="Calibri Light" w:hAnsi="Calibri Light" w:cs="Calibri Light"/>
          <w:bCs/>
          <w:color w:val="262626" w:themeColor="text1" w:themeTint="D9"/>
          <w:sz w:val="20"/>
          <w:szCs w:val="20"/>
        </w:rPr>
        <w:t xml:space="preserve"> zawodowego</w:t>
      </w:r>
      <w:r w:rsidR="00DA35D7" w:rsidRPr="002D6DEA">
        <w:rPr>
          <w:rFonts w:ascii="Calibri Light" w:hAnsi="Calibri Light" w:cs="Calibri Light"/>
          <w:bCs/>
          <w:color w:val="262626" w:themeColor="text1" w:themeTint="D9"/>
          <w:sz w:val="20"/>
          <w:szCs w:val="20"/>
        </w:rPr>
        <w:t xml:space="preserve">, </w:t>
      </w:r>
    </w:p>
    <w:p w14:paraId="00B52E5F" w14:textId="77777777" w:rsidR="00DA35D7" w:rsidRPr="002D6DEA" w:rsidRDefault="00DA35D7" w:rsidP="00DA35D7">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bookmarkStart w:id="6" w:name="_Hlk98834274"/>
      <w:r w:rsidRPr="002D6DEA">
        <w:rPr>
          <w:rFonts w:ascii="Calibri Light" w:hAnsi="Calibri Light" w:cs="Calibri Light"/>
          <w:bCs/>
          <w:color w:val="262626" w:themeColor="text1" w:themeTint="D9"/>
          <w:sz w:val="20"/>
          <w:szCs w:val="20"/>
        </w:rPr>
        <w:t>Osoba pełniąca ww. funkcję winna posiadać:</w:t>
      </w:r>
    </w:p>
    <w:p w14:paraId="53BE36E1" w14:textId="07F2F0D7" w:rsidR="00DA35D7" w:rsidRPr="002D6DEA" w:rsidRDefault="00DA35D7" w:rsidP="00DA35D7">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2D6DEA">
        <w:rPr>
          <w:rFonts w:ascii="Calibri Light" w:hAnsi="Calibri Light" w:cs="Calibri Light"/>
          <w:bCs/>
          <w:color w:val="262626" w:themeColor="text1" w:themeTint="D9"/>
          <w:sz w:val="20"/>
          <w:szCs w:val="20"/>
        </w:rPr>
        <w:t xml:space="preserve">- </w:t>
      </w:r>
      <w:r w:rsidRPr="002D6DEA">
        <w:rPr>
          <w:rFonts w:asciiTheme="majorHAnsi" w:eastAsiaTheme="minorHAnsi" w:hAnsiTheme="majorHAnsi" w:cstheme="majorHAnsi"/>
          <w:bCs/>
          <w:color w:val="262626" w:themeColor="text1" w:themeTint="D9"/>
          <w:sz w:val="20"/>
          <w:szCs w:val="20"/>
          <w:lang w:eastAsia="en-US"/>
        </w:rPr>
        <w:t xml:space="preserve">co najmniej </w:t>
      </w:r>
      <w:r w:rsidRPr="002D6DEA">
        <w:rPr>
          <w:rFonts w:ascii="Calibri Light" w:hAnsi="Calibri Light" w:cs="Calibri Light"/>
          <w:bCs/>
          <w:color w:val="262626" w:themeColor="text1" w:themeTint="D9"/>
          <w:sz w:val="20"/>
          <w:szCs w:val="20"/>
        </w:rPr>
        <w:t>10-letni staż pracy na stanowisku projektanta</w:t>
      </w:r>
      <w:r w:rsidR="00D668D5">
        <w:rPr>
          <w:rFonts w:ascii="Calibri Light" w:hAnsi="Calibri Light" w:cs="Calibri Light"/>
          <w:bCs/>
          <w:color w:val="262626" w:themeColor="text1" w:themeTint="D9"/>
          <w:sz w:val="20"/>
          <w:szCs w:val="20"/>
        </w:rPr>
        <w:t xml:space="preserve"> </w:t>
      </w:r>
      <w:r w:rsidRPr="002D6DEA">
        <w:rPr>
          <w:rFonts w:ascii="Calibri Light" w:hAnsi="Calibri Light" w:cs="Calibri Light"/>
          <w:bCs/>
          <w:color w:val="262626" w:themeColor="text1" w:themeTint="D9"/>
          <w:sz w:val="20"/>
          <w:szCs w:val="20"/>
        </w:rPr>
        <w:t>ww. specjalności</w:t>
      </w:r>
      <w:r w:rsidR="002D6DEA" w:rsidRPr="002D6DEA">
        <w:rPr>
          <w:rFonts w:ascii="Calibri Light" w:hAnsi="Calibri Light" w:cs="Calibri Light"/>
          <w:bCs/>
          <w:color w:val="262626" w:themeColor="text1" w:themeTint="D9"/>
          <w:sz w:val="20"/>
          <w:szCs w:val="20"/>
        </w:rPr>
        <w:t>.</w:t>
      </w:r>
      <w:bookmarkEnd w:id="6"/>
      <w:r w:rsidRPr="002D6DEA">
        <w:rPr>
          <w:rFonts w:ascii="Calibri Light" w:hAnsi="Calibri Light" w:cs="Calibri Light"/>
          <w:bCs/>
          <w:color w:val="262626" w:themeColor="text1" w:themeTint="D9"/>
          <w:sz w:val="20"/>
          <w:szCs w:val="20"/>
        </w:rPr>
        <w:t xml:space="preserve"> </w:t>
      </w:r>
    </w:p>
    <w:p w14:paraId="5C121AB7" w14:textId="77777777" w:rsidR="00DA35D7" w:rsidRPr="002D6DEA" w:rsidRDefault="00DA35D7" w:rsidP="00DA35D7">
      <w:pPr>
        <w:shd w:val="clear" w:color="auto" w:fill="FFFFFF" w:themeFill="background1"/>
        <w:spacing w:after="0" w:line="240" w:lineRule="auto"/>
        <w:ind w:left="567"/>
        <w:jc w:val="both"/>
        <w:rPr>
          <w:rFonts w:ascii="Calibri Light" w:hAnsi="Calibri Light" w:cs="Calibri Light"/>
          <w:bCs/>
          <w:color w:val="262626" w:themeColor="text1" w:themeTint="D9"/>
          <w:sz w:val="20"/>
          <w:szCs w:val="20"/>
        </w:rPr>
      </w:pPr>
    </w:p>
    <w:p w14:paraId="64BAE3C0" w14:textId="1DA33BB7" w:rsidR="002D6DEA" w:rsidRPr="002D6DEA" w:rsidRDefault="0082746C"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Pr>
          <w:rFonts w:ascii="Calibri Light" w:hAnsi="Calibri Light" w:cs="Calibri Light"/>
          <w:b/>
          <w:color w:val="262626" w:themeColor="text1" w:themeTint="D9"/>
          <w:sz w:val="20"/>
          <w:szCs w:val="20"/>
        </w:rPr>
        <w:t>b/</w:t>
      </w:r>
      <w:r w:rsidR="00DA35D7" w:rsidRPr="002D6DEA">
        <w:rPr>
          <w:rFonts w:ascii="Calibri Light" w:hAnsi="Calibri Light" w:cs="Calibri Light"/>
          <w:b/>
          <w:color w:val="262626" w:themeColor="text1" w:themeTint="D9"/>
          <w:sz w:val="20"/>
          <w:szCs w:val="20"/>
        </w:rPr>
        <w:t xml:space="preserve"> jedną osobę</w:t>
      </w:r>
      <w:r w:rsidR="00DA35D7" w:rsidRPr="002D6DEA">
        <w:rPr>
          <w:rFonts w:ascii="Calibri Light" w:hAnsi="Calibri Light" w:cs="Calibri Light"/>
          <w:bCs/>
          <w:color w:val="262626" w:themeColor="text1" w:themeTint="D9"/>
          <w:sz w:val="20"/>
          <w:szCs w:val="20"/>
        </w:rPr>
        <w:t xml:space="preserve"> posiadającą odpowiednie uprawnienia budowalne </w:t>
      </w:r>
      <w:r w:rsidR="00DA35D7" w:rsidRPr="002D6DEA">
        <w:rPr>
          <w:rFonts w:ascii="Calibri Light" w:hAnsi="Calibri Light" w:cs="Calibri Light"/>
          <w:b/>
          <w:color w:val="262626" w:themeColor="text1" w:themeTint="D9"/>
          <w:sz w:val="20"/>
          <w:szCs w:val="20"/>
        </w:rPr>
        <w:t>w specjalności konstrukcyjno-budowlanej do projektowania bez ograniczeń do pełnienia funkcji projektanta w branży konstrukcyjno-budowlanej</w:t>
      </w:r>
      <w:r w:rsidR="00DA35D7" w:rsidRPr="002D6DEA">
        <w:rPr>
          <w:rFonts w:ascii="Calibri Light" w:hAnsi="Calibri Light" w:cs="Calibri Light"/>
          <w:bCs/>
          <w:color w:val="262626" w:themeColor="text1" w:themeTint="D9"/>
          <w:sz w:val="20"/>
          <w:szCs w:val="20"/>
        </w:rPr>
        <w:t>, będącą czynnym członkiem odpowiedniej izby samorządu zawodowego</w:t>
      </w:r>
      <w:r w:rsidR="002D6DEA" w:rsidRPr="002D6DEA">
        <w:rPr>
          <w:rFonts w:ascii="Calibri Light" w:hAnsi="Calibri Light" w:cs="Calibri Light"/>
          <w:bCs/>
          <w:color w:val="262626" w:themeColor="text1" w:themeTint="D9"/>
          <w:sz w:val="20"/>
          <w:szCs w:val="20"/>
        </w:rPr>
        <w:t>,</w:t>
      </w:r>
    </w:p>
    <w:p w14:paraId="70C01A7C" w14:textId="77777777" w:rsidR="002D6DEA" w:rsidRPr="002D6DEA"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2D6DEA">
        <w:rPr>
          <w:rFonts w:ascii="Calibri Light" w:hAnsi="Calibri Light" w:cs="Calibri Light"/>
          <w:bCs/>
          <w:color w:val="262626" w:themeColor="text1" w:themeTint="D9"/>
          <w:sz w:val="20"/>
          <w:szCs w:val="20"/>
        </w:rPr>
        <w:t>Osoba pełniąca ww. funkcję winna posiadać:</w:t>
      </w:r>
    </w:p>
    <w:p w14:paraId="14C4E9CE" w14:textId="4FE2E22D" w:rsidR="002D6DEA" w:rsidRPr="002D6DEA"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2D6DEA">
        <w:rPr>
          <w:rFonts w:ascii="Calibri Light" w:hAnsi="Calibri Light" w:cs="Calibri Light"/>
          <w:bCs/>
          <w:color w:val="262626" w:themeColor="text1" w:themeTint="D9"/>
          <w:sz w:val="20"/>
          <w:szCs w:val="20"/>
        </w:rPr>
        <w:t xml:space="preserve">- </w:t>
      </w:r>
      <w:r w:rsidRPr="002D6DEA">
        <w:rPr>
          <w:rFonts w:asciiTheme="majorHAnsi" w:eastAsiaTheme="minorHAnsi" w:hAnsiTheme="majorHAnsi" w:cstheme="majorHAnsi"/>
          <w:bCs/>
          <w:color w:val="262626" w:themeColor="text1" w:themeTint="D9"/>
          <w:sz w:val="20"/>
          <w:szCs w:val="20"/>
          <w:lang w:eastAsia="en-US"/>
        </w:rPr>
        <w:t xml:space="preserve">co najmniej </w:t>
      </w:r>
      <w:r w:rsidRPr="002D6DEA">
        <w:rPr>
          <w:rFonts w:ascii="Calibri Light" w:hAnsi="Calibri Light" w:cs="Calibri Light"/>
          <w:bCs/>
          <w:color w:val="262626" w:themeColor="text1" w:themeTint="D9"/>
          <w:sz w:val="20"/>
          <w:szCs w:val="20"/>
        </w:rPr>
        <w:t xml:space="preserve">10-letni staż pracy na stanowisku projektanta ww. specjalności. </w:t>
      </w:r>
    </w:p>
    <w:p w14:paraId="306F8B41" w14:textId="77777777" w:rsidR="00DA35D7" w:rsidRDefault="00DA35D7" w:rsidP="00DA35D7">
      <w:pPr>
        <w:shd w:val="clear" w:color="auto" w:fill="FFFFFF" w:themeFill="background1"/>
        <w:tabs>
          <w:tab w:val="left" w:pos="-142"/>
        </w:tabs>
        <w:spacing w:after="0" w:line="240" w:lineRule="auto"/>
        <w:jc w:val="both"/>
        <w:rPr>
          <w:rFonts w:ascii="Calibri Light" w:hAnsi="Calibri Light" w:cs="Calibri Light"/>
          <w:bCs/>
          <w:color w:val="002060"/>
          <w:sz w:val="20"/>
          <w:szCs w:val="20"/>
        </w:rPr>
      </w:pPr>
    </w:p>
    <w:p w14:paraId="4413B705" w14:textId="0603F200" w:rsidR="002D6DEA"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Pr>
          <w:rFonts w:ascii="Calibri Light" w:hAnsi="Calibri Light" w:cs="Calibri Light"/>
          <w:b/>
          <w:color w:val="262626" w:themeColor="text1" w:themeTint="D9"/>
          <w:sz w:val="20"/>
          <w:szCs w:val="20"/>
        </w:rPr>
        <w:t>c/</w:t>
      </w:r>
      <w:r w:rsidR="00DA35D7" w:rsidRPr="002D6DEA">
        <w:rPr>
          <w:rFonts w:ascii="Calibri Light" w:hAnsi="Calibri Light" w:cs="Calibri Light"/>
          <w:b/>
          <w:color w:val="262626" w:themeColor="text1" w:themeTint="D9"/>
          <w:sz w:val="20"/>
          <w:szCs w:val="20"/>
        </w:rPr>
        <w:t xml:space="preserve"> jedną osobę</w:t>
      </w:r>
      <w:r w:rsidR="00DA35D7" w:rsidRPr="002D6DEA">
        <w:rPr>
          <w:rFonts w:ascii="Calibri Light" w:hAnsi="Calibri Light" w:cs="Calibri Light"/>
          <w:bCs/>
          <w:color w:val="262626" w:themeColor="text1" w:themeTint="D9"/>
          <w:sz w:val="20"/>
          <w:szCs w:val="20"/>
        </w:rPr>
        <w:t xml:space="preserve"> posiadającą odpowiednie uprawnienia budowalne </w:t>
      </w:r>
      <w:r w:rsidR="00DA35D7" w:rsidRPr="002D6DEA">
        <w:rPr>
          <w:rFonts w:ascii="Calibri Light" w:hAnsi="Calibri Light" w:cs="Calibri Light"/>
          <w:b/>
          <w:color w:val="262626" w:themeColor="text1" w:themeTint="D9"/>
          <w:sz w:val="20"/>
          <w:szCs w:val="20"/>
        </w:rPr>
        <w:t>w specjalności instalacyjnej w zakresie sieci, instalacji i urządzeń cieplnych, wentylacyjnych, gazowych, wodociągowych i kanalizacyjnych bez ograniczeń do projektowania bez ograniczeń</w:t>
      </w:r>
      <w:r w:rsidR="00DA35D7" w:rsidRPr="002D6DEA">
        <w:rPr>
          <w:rFonts w:ascii="Calibri Light" w:hAnsi="Calibri Light" w:cs="Calibri Light"/>
          <w:bCs/>
          <w:color w:val="262626" w:themeColor="text1" w:themeTint="D9"/>
          <w:sz w:val="20"/>
          <w:szCs w:val="20"/>
        </w:rPr>
        <w:t xml:space="preserve"> </w:t>
      </w:r>
      <w:r w:rsidR="00DA35D7" w:rsidRPr="0089363D">
        <w:rPr>
          <w:rFonts w:ascii="Calibri Light" w:hAnsi="Calibri Light" w:cs="Calibri Light"/>
          <w:b/>
          <w:color w:val="262626" w:themeColor="text1" w:themeTint="D9"/>
          <w:sz w:val="20"/>
          <w:szCs w:val="20"/>
        </w:rPr>
        <w:t>do pełnienia funkcji projektanta w branży sanitarnej</w:t>
      </w:r>
      <w:r w:rsidR="00DA35D7" w:rsidRPr="002D6DEA">
        <w:rPr>
          <w:rFonts w:ascii="Calibri Light" w:hAnsi="Calibri Light" w:cs="Calibri Light"/>
          <w:bCs/>
          <w:color w:val="262626" w:themeColor="text1" w:themeTint="D9"/>
          <w:sz w:val="20"/>
          <w:szCs w:val="20"/>
        </w:rPr>
        <w:t>, będącą czynnym członkiem odpowiedniej izby samorządu zawodowego</w:t>
      </w:r>
      <w:r w:rsidR="002D6DEA">
        <w:rPr>
          <w:rFonts w:ascii="Calibri Light" w:hAnsi="Calibri Light" w:cs="Calibri Light"/>
          <w:bCs/>
          <w:color w:val="262626" w:themeColor="text1" w:themeTint="D9"/>
          <w:sz w:val="20"/>
          <w:szCs w:val="20"/>
        </w:rPr>
        <w:t>,</w:t>
      </w:r>
    </w:p>
    <w:p w14:paraId="55AE0760" w14:textId="77777777" w:rsidR="002D6DEA" w:rsidRPr="002D6DEA"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2D6DEA">
        <w:rPr>
          <w:rFonts w:ascii="Calibri Light" w:hAnsi="Calibri Light" w:cs="Calibri Light"/>
          <w:bCs/>
          <w:color w:val="262626" w:themeColor="text1" w:themeTint="D9"/>
          <w:sz w:val="20"/>
          <w:szCs w:val="20"/>
        </w:rPr>
        <w:t>Osoba pełniąca ww. funkcję winna posiadać:</w:t>
      </w:r>
    </w:p>
    <w:p w14:paraId="105DC312" w14:textId="740B333E" w:rsidR="002D6DEA"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2D6DEA">
        <w:rPr>
          <w:rFonts w:ascii="Calibri Light" w:hAnsi="Calibri Light" w:cs="Calibri Light"/>
          <w:bCs/>
          <w:color w:val="262626" w:themeColor="text1" w:themeTint="D9"/>
          <w:sz w:val="20"/>
          <w:szCs w:val="20"/>
        </w:rPr>
        <w:t xml:space="preserve">- </w:t>
      </w:r>
      <w:r w:rsidRPr="002D6DEA">
        <w:rPr>
          <w:rFonts w:asciiTheme="majorHAnsi" w:eastAsiaTheme="minorHAnsi" w:hAnsiTheme="majorHAnsi" w:cstheme="majorHAnsi"/>
          <w:bCs/>
          <w:color w:val="262626" w:themeColor="text1" w:themeTint="D9"/>
          <w:sz w:val="20"/>
          <w:szCs w:val="20"/>
          <w:lang w:eastAsia="en-US"/>
        </w:rPr>
        <w:t xml:space="preserve">co najmniej </w:t>
      </w:r>
      <w:r w:rsidRPr="002D6DEA">
        <w:rPr>
          <w:rFonts w:ascii="Calibri Light" w:hAnsi="Calibri Light" w:cs="Calibri Light"/>
          <w:bCs/>
          <w:color w:val="262626" w:themeColor="text1" w:themeTint="D9"/>
          <w:sz w:val="20"/>
          <w:szCs w:val="20"/>
        </w:rPr>
        <w:t xml:space="preserve">10-letni staż pracy na stanowisku projektanta </w:t>
      </w:r>
      <w:r w:rsidR="00D668D5">
        <w:rPr>
          <w:rFonts w:ascii="Calibri Light" w:hAnsi="Calibri Light" w:cs="Calibri Light"/>
          <w:bCs/>
          <w:color w:val="262626" w:themeColor="text1" w:themeTint="D9"/>
          <w:sz w:val="20"/>
          <w:szCs w:val="20"/>
        </w:rPr>
        <w:t>w</w:t>
      </w:r>
      <w:r w:rsidRPr="002D6DEA">
        <w:rPr>
          <w:rFonts w:ascii="Calibri Light" w:hAnsi="Calibri Light" w:cs="Calibri Light"/>
          <w:bCs/>
          <w:color w:val="262626" w:themeColor="text1" w:themeTint="D9"/>
          <w:sz w:val="20"/>
          <w:szCs w:val="20"/>
        </w:rPr>
        <w:t xml:space="preserve">w. specjalności. </w:t>
      </w:r>
    </w:p>
    <w:p w14:paraId="6CB9B70D" w14:textId="77777777" w:rsidR="0082746C" w:rsidRPr="002D6DEA" w:rsidRDefault="0082746C" w:rsidP="0082746C">
      <w:pPr>
        <w:shd w:val="clear" w:color="auto" w:fill="FFFFFF" w:themeFill="background1"/>
        <w:spacing w:after="0" w:line="240" w:lineRule="auto"/>
        <w:ind w:left="567"/>
        <w:jc w:val="both"/>
        <w:rPr>
          <w:rFonts w:ascii="Calibri Light" w:hAnsi="Calibri Light" w:cs="Calibri Light"/>
          <w:bCs/>
          <w:color w:val="262626" w:themeColor="text1" w:themeTint="D9"/>
          <w:sz w:val="20"/>
          <w:szCs w:val="20"/>
        </w:rPr>
      </w:pPr>
    </w:p>
    <w:p w14:paraId="4F62ADAD" w14:textId="1D8BD315" w:rsidR="002D6DEA" w:rsidRPr="00DD625B"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
          <w:color w:val="262626" w:themeColor="text1" w:themeTint="D9"/>
          <w:sz w:val="20"/>
          <w:szCs w:val="20"/>
        </w:rPr>
        <w:t>d/</w:t>
      </w:r>
      <w:r w:rsidR="00DA35D7" w:rsidRPr="00DD625B">
        <w:rPr>
          <w:rFonts w:ascii="Calibri Light" w:hAnsi="Calibri Light" w:cs="Calibri Light"/>
          <w:b/>
          <w:color w:val="262626" w:themeColor="text1" w:themeTint="D9"/>
          <w:sz w:val="20"/>
          <w:szCs w:val="20"/>
        </w:rPr>
        <w:t xml:space="preserve"> jedną osobę</w:t>
      </w:r>
      <w:r w:rsidR="00DA35D7" w:rsidRPr="00DD625B">
        <w:rPr>
          <w:rFonts w:ascii="Calibri Light" w:hAnsi="Calibri Light" w:cs="Calibri Light"/>
          <w:bCs/>
          <w:color w:val="262626" w:themeColor="text1" w:themeTint="D9"/>
          <w:sz w:val="20"/>
          <w:szCs w:val="20"/>
        </w:rPr>
        <w:t xml:space="preserve"> posiadającą odpowiednie uprawnienia budowalne</w:t>
      </w:r>
      <w:r w:rsidR="00DA35D7" w:rsidRPr="00DD625B">
        <w:rPr>
          <w:rFonts w:ascii="Calibri Light" w:hAnsi="Calibri Light" w:cs="Calibri Light"/>
          <w:b/>
          <w:color w:val="262626" w:themeColor="text1" w:themeTint="D9"/>
          <w:sz w:val="20"/>
          <w:szCs w:val="20"/>
        </w:rPr>
        <w:t xml:space="preserve"> w specjalności instalacyjnej w zakresie sieci, instalacji i urządzeń elektrycznych i elektroenergetycznych do projektowania bez ograniczeń do pełnienia funkcji projektanta w branży elektrycznej</w:t>
      </w:r>
      <w:r w:rsidR="00DA35D7" w:rsidRPr="00DD625B">
        <w:rPr>
          <w:rFonts w:ascii="Calibri Light" w:hAnsi="Calibri Light" w:cs="Calibri Light"/>
          <w:bCs/>
          <w:color w:val="262626" w:themeColor="text1" w:themeTint="D9"/>
          <w:sz w:val="20"/>
          <w:szCs w:val="20"/>
        </w:rPr>
        <w:t>, będącą czynnym członkiem odpowiedniej izby samorządu zawodowego</w:t>
      </w:r>
      <w:r w:rsidR="002D6DEA" w:rsidRPr="00DD625B">
        <w:rPr>
          <w:rFonts w:ascii="Calibri Light" w:hAnsi="Calibri Light" w:cs="Calibri Light"/>
          <w:bCs/>
          <w:color w:val="262626" w:themeColor="text1" w:themeTint="D9"/>
          <w:sz w:val="20"/>
          <w:szCs w:val="20"/>
        </w:rPr>
        <w:t>,</w:t>
      </w:r>
    </w:p>
    <w:p w14:paraId="4198FFBE" w14:textId="77777777" w:rsidR="002D6DEA" w:rsidRPr="00DD625B"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Osoba pełniąca ww. funkcję winna posiadać:</w:t>
      </w:r>
    </w:p>
    <w:p w14:paraId="2597FE8E" w14:textId="77777777" w:rsidR="002D6DEA" w:rsidRPr="00DD625B"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 xml:space="preserve">- </w:t>
      </w:r>
      <w:r w:rsidRPr="00DD625B">
        <w:rPr>
          <w:rFonts w:asciiTheme="majorHAnsi" w:eastAsiaTheme="minorHAnsi" w:hAnsiTheme="majorHAnsi" w:cstheme="majorHAnsi"/>
          <w:bCs/>
          <w:color w:val="262626" w:themeColor="text1" w:themeTint="D9"/>
          <w:sz w:val="20"/>
          <w:szCs w:val="20"/>
          <w:lang w:eastAsia="en-US"/>
        </w:rPr>
        <w:t xml:space="preserve">co najmniej </w:t>
      </w:r>
      <w:r w:rsidRPr="00DD625B">
        <w:rPr>
          <w:rFonts w:ascii="Calibri Light" w:hAnsi="Calibri Light" w:cs="Calibri Light"/>
          <w:bCs/>
          <w:color w:val="262626" w:themeColor="text1" w:themeTint="D9"/>
          <w:sz w:val="20"/>
          <w:szCs w:val="20"/>
        </w:rPr>
        <w:t xml:space="preserve">10-letni staż pracy na stanowisku projektanta w ww. specjalności. </w:t>
      </w:r>
    </w:p>
    <w:p w14:paraId="3CEBE8E4" w14:textId="77777777" w:rsidR="00DA35D7" w:rsidRPr="00DD625B"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6CD4E353" w14:textId="6C7B7773" w:rsidR="002D6DEA" w:rsidRPr="00DD625B"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
          <w:color w:val="262626" w:themeColor="text1" w:themeTint="D9"/>
          <w:sz w:val="20"/>
          <w:szCs w:val="20"/>
        </w:rPr>
        <w:t>e/</w:t>
      </w:r>
      <w:r w:rsidR="00DA35D7" w:rsidRPr="00DD625B">
        <w:rPr>
          <w:rFonts w:ascii="Calibri Light" w:hAnsi="Calibri Light" w:cs="Calibri Light"/>
          <w:b/>
          <w:color w:val="262626" w:themeColor="text1" w:themeTint="D9"/>
          <w:sz w:val="20"/>
          <w:szCs w:val="20"/>
        </w:rPr>
        <w:t xml:space="preserve"> jedną osobę</w:t>
      </w:r>
      <w:r w:rsidR="00DA35D7" w:rsidRPr="00DD625B">
        <w:rPr>
          <w:rFonts w:ascii="Calibri Light" w:hAnsi="Calibri Light" w:cs="Calibri Light"/>
          <w:bCs/>
          <w:color w:val="262626" w:themeColor="text1" w:themeTint="D9"/>
          <w:sz w:val="20"/>
          <w:szCs w:val="20"/>
        </w:rPr>
        <w:t xml:space="preserve"> posiadającą odpowiednie uprawnienia budowalne </w:t>
      </w:r>
      <w:r w:rsidR="00DA35D7" w:rsidRPr="00DD625B">
        <w:rPr>
          <w:rFonts w:ascii="Calibri Light" w:hAnsi="Calibri Light" w:cs="Calibri Light"/>
          <w:b/>
          <w:color w:val="262626" w:themeColor="text1" w:themeTint="D9"/>
          <w:sz w:val="20"/>
          <w:szCs w:val="20"/>
        </w:rPr>
        <w:t>w specjalności architektonicznej do projektowania bez ograniczeń do pełnienia funkcji sprawdzającego projekt branży architektonicznej</w:t>
      </w:r>
      <w:r w:rsidR="00DA35D7" w:rsidRPr="00DD625B">
        <w:rPr>
          <w:rFonts w:ascii="Calibri Light" w:hAnsi="Calibri Light" w:cs="Calibri Light"/>
          <w:bCs/>
          <w:color w:val="262626" w:themeColor="text1" w:themeTint="D9"/>
          <w:sz w:val="20"/>
          <w:szCs w:val="20"/>
        </w:rPr>
        <w:t>, będącą czynnym członkiem odpowiedniej izby samorządu zawodowego</w:t>
      </w:r>
      <w:r w:rsidR="002D6DEA" w:rsidRPr="00DD625B">
        <w:rPr>
          <w:rFonts w:ascii="Calibri Light" w:hAnsi="Calibri Light" w:cs="Calibri Light"/>
          <w:bCs/>
          <w:color w:val="262626" w:themeColor="text1" w:themeTint="D9"/>
          <w:sz w:val="20"/>
          <w:szCs w:val="20"/>
        </w:rPr>
        <w:t>,</w:t>
      </w:r>
    </w:p>
    <w:p w14:paraId="3E21CCCA" w14:textId="77777777" w:rsidR="002D6DEA" w:rsidRPr="00DD625B"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Osoba pełniąca ww. funkcję winna posiadać:</w:t>
      </w:r>
    </w:p>
    <w:p w14:paraId="31BA2FAF" w14:textId="74F51AD5" w:rsidR="002D6DEA" w:rsidRPr="00DD625B"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 xml:space="preserve">- </w:t>
      </w:r>
      <w:r w:rsidRPr="00DD625B">
        <w:rPr>
          <w:rFonts w:asciiTheme="majorHAnsi" w:eastAsiaTheme="minorHAnsi" w:hAnsiTheme="majorHAnsi" w:cstheme="majorHAnsi"/>
          <w:bCs/>
          <w:color w:val="262626" w:themeColor="text1" w:themeTint="D9"/>
          <w:sz w:val="20"/>
          <w:szCs w:val="20"/>
          <w:lang w:eastAsia="en-US"/>
        </w:rPr>
        <w:t xml:space="preserve">co najmniej </w:t>
      </w:r>
      <w:r w:rsidRPr="00DD625B">
        <w:rPr>
          <w:rFonts w:ascii="Calibri Light" w:hAnsi="Calibri Light" w:cs="Calibri Light"/>
          <w:bCs/>
          <w:color w:val="262626" w:themeColor="text1" w:themeTint="D9"/>
          <w:sz w:val="20"/>
          <w:szCs w:val="20"/>
        </w:rPr>
        <w:t>10-letni staż pracy na stanowisku projektanta</w:t>
      </w:r>
      <w:r w:rsidR="00D668D5" w:rsidRPr="00DD625B">
        <w:rPr>
          <w:rFonts w:ascii="Calibri Light" w:hAnsi="Calibri Light" w:cs="Calibri Light"/>
          <w:bCs/>
          <w:color w:val="262626" w:themeColor="text1" w:themeTint="D9"/>
          <w:sz w:val="20"/>
          <w:szCs w:val="20"/>
        </w:rPr>
        <w:t xml:space="preserve"> lub sprawdzającego</w:t>
      </w:r>
      <w:r w:rsidRPr="00DD625B">
        <w:rPr>
          <w:rFonts w:ascii="Calibri Light" w:hAnsi="Calibri Light" w:cs="Calibri Light"/>
          <w:bCs/>
          <w:color w:val="262626" w:themeColor="text1" w:themeTint="D9"/>
          <w:sz w:val="20"/>
          <w:szCs w:val="20"/>
        </w:rPr>
        <w:t xml:space="preserve"> ww. specjalności. </w:t>
      </w:r>
    </w:p>
    <w:p w14:paraId="302D3D4E" w14:textId="0551F6AD" w:rsidR="00DA35D7"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3470EF57" w14:textId="6B9AA1B0" w:rsidR="008E71DD" w:rsidRDefault="008E71DD"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2639C8E9" w14:textId="11DD62BF" w:rsidR="008E71DD" w:rsidRDefault="008E71DD"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7521F387" w14:textId="77777777" w:rsidR="008E71DD" w:rsidRPr="00DD625B" w:rsidRDefault="008E71DD"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54B9302A" w14:textId="7A1061C4" w:rsidR="002D6DEA" w:rsidRPr="00DD625B"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
          <w:color w:val="262626" w:themeColor="text1" w:themeTint="D9"/>
          <w:sz w:val="20"/>
          <w:szCs w:val="20"/>
        </w:rPr>
        <w:t>f/</w:t>
      </w:r>
      <w:r w:rsidR="00DA35D7" w:rsidRPr="00DD625B">
        <w:rPr>
          <w:rFonts w:ascii="Calibri Light" w:hAnsi="Calibri Light" w:cs="Calibri Light"/>
          <w:b/>
          <w:color w:val="262626" w:themeColor="text1" w:themeTint="D9"/>
          <w:sz w:val="20"/>
          <w:szCs w:val="20"/>
        </w:rPr>
        <w:t xml:space="preserve"> jedną osobę</w:t>
      </w:r>
      <w:r w:rsidR="00DA35D7" w:rsidRPr="00DD625B">
        <w:rPr>
          <w:rFonts w:ascii="Calibri Light" w:hAnsi="Calibri Light" w:cs="Calibri Light"/>
          <w:bCs/>
          <w:color w:val="262626" w:themeColor="text1" w:themeTint="D9"/>
          <w:sz w:val="20"/>
          <w:szCs w:val="20"/>
        </w:rPr>
        <w:t xml:space="preserve"> posiadającą odpowiednie uprawnienia budowalne </w:t>
      </w:r>
      <w:r w:rsidR="00DA35D7" w:rsidRPr="00DD625B">
        <w:rPr>
          <w:rFonts w:ascii="Calibri Light" w:hAnsi="Calibri Light" w:cs="Calibri Light"/>
          <w:b/>
          <w:color w:val="262626" w:themeColor="text1" w:themeTint="D9"/>
          <w:sz w:val="20"/>
          <w:szCs w:val="20"/>
        </w:rPr>
        <w:t>w specjalności konstrukcyjno-budowlanej do projektowania bez ograniczeń do pełnienia funkcji sprawdzającego projekt branży konstrukcyjno-budowlanej</w:t>
      </w:r>
      <w:r w:rsidR="00DA35D7" w:rsidRPr="00DD625B">
        <w:rPr>
          <w:rFonts w:ascii="Calibri Light" w:hAnsi="Calibri Light" w:cs="Calibri Light"/>
          <w:bCs/>
          <w:color w:val="262626" w:themeColor="text1" w:themeTint="D9"/>
          <w:sz w:val="20"/>
          <w:szCs w:val="20"/>
        </w:rPr>
        <w:t>, będącą czynnym członkiem odpowiedniej izby samorządu zawodowego</w:t>
      </w:r>
      <w:r w:rsidR="002D6DEA" w:rsidRPr="00DD625B">
        <w:rPr>
          <w:rFonts w:ascii="Calibri Light" w:hAnsi="Calibri Light" w:cs="Calibri Light"/>
          <w:bCs/>
          <w:color w:val="262626" w:themeColor="text1" w:themeTint="D9"/>
          <w:sz w:val="20"/>
          <w:szCs w:val="20"/>
        </w:rPr>
        <w:t>,</w:t>
      </w:r>
    </w:p>
    <w:p w14:paraId="5F799146" w14:textId="77777777" w:rsidR="002D6DEA" w:rsidRPr="00DD625B"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Osoba pełniąca ww. funkcję winna posiadać:</w:t>
      </w:r>
    </w:p>
    <w:p w14:paraId="55C71859" w14:textId="71EE3ABD" w:rsidR="002D6DEA" w:rsidRPr="00DD625B" w:rsidRDefault="002D6DEA" w:rsidP="002D6DEA">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 xml:space="preserve">- </w:t>
      </w:r>
      <w:r w:rsidRPr="00DD625B">
        <w:rPr>
          <w:rFonts w:asciiTheme="majorHAnsi" w:eastAsiaTheme="minorHAnsi" w:hAnsiTheme="majorHAnsi" w:cstheme="majorHAnsi"/>
          <w:bCs/>
          <w:color w:val="262626" w:themeColor="text1" w:themeTint="D9"/>
          <w:sz w:val="20"/>
          <w:szCs w:val="20"/>
          <w:lang w:eastAsia="en-US"/>
        </w:rPr>
        <w:t xml:space="preserve">co najmniej </w:t>
      </w:r>
      <w:r w:rsidRPr="00DD625B">
        <w:rPr>
          <w:rFonts w:ascii="Calibri Light" w:hAnsi="Calibri Light" w:cs="Calibri Light"/>
          <w:bCs/>
          <w:color w:val="262626" w:themeColor="text1" w:themeTint="D9"/>
          <w:sz w:val="20"/>
          <w:szCs w:val="20"/>
        </w:rPr>
        <w:t xml:space="preserve">10-letni staż pracy na stanowisku projektanta lub sprawdzającego ww. specjalności. </w:t>
      </w:r>
    </w:p>
    <w:p w14:paraId="52866859" w14:textId="77777777" w:rsidR="00DA35D7" w:rsidRPr="00DD625B"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79C71775" w14:textId="3513FB7C" w:rsidR="00C23680" w:rsidRPr="00DD625B"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
          <w:color w:val="262626" w:themeColor="text1" w:themeTint="D9"/>
          <w:sz w:val="20"/>
          <w:szCs w:val="20"/>
        </w:rPr>
        <w:t>g/</w:t>
      </w:r>
      <w:r w:rsidR="00DA35D7" w:rsidRPr="00DD625B">
        <w:rPr>
          <w:rFonts w:ascii="Calibri Light" w:hAnsi="Calibri Light" w:cs="Calibri Light"/>
          <w:b/>
          <w:color w:val="262626" w:themeColor="text1" w:themeTint="D9"/>
          <w:sz w:val="20"/>
          <w:szCs w:val="20"/>
        </w:rPr>
        <w:t xml:space="preserve"> jedną osobę</w:t>
      </w:r>
      <w:r w:rsidR="00DA35D7" w:rsidRPr="00DD625B">
        <w:rPr>
          <w:rFonts w:ascii="Calibri Light" w:hAnsi="Calibri Light" w:cs="Calibri Light"/>
          <w:bCs/>
          <w:color w:val="262626" w:themeColor="text1" w:themeTint="D9"/>
          <w:sz w:val="20"/>
          <w:szCs w:val="20"/>
        </w:rPr>
        <w:t xml:space="preserve"> posiadającą odpowiednie uprawnienia budowalne </w:t>
      </w:r>
      <w:r w:rsidR="00DA35D7" w:rsidRPr="00DD625B">
        <w:rPr>
          <w:rFonts w:ascii="Calibri Light" w:hAnsi="Calibri Light" w:cs="Calibri Light"/>
          <w:b/>
          <w:color w:val="262626" w:themeColor="text1" w:themeTint="D9"/>
          <w:sz w:val="20"/>
          <w:szCs w:val="20"/>
        </w:rPr>
        <w:t>w specjalności instalacyjnej w zakresie sieci, instalacji i urządzeń cieplnych, wentylacyjnych, gazowych, wodociągowych i kanalizacyjnych bez ograniczeń do projektowania bez ograniczeń do pełnienia funkcji sprawdzającego projekt branży sanitarnej</w:t>
      </w:r>
      <w:r w:rsidR="00DA35D7" w:rsidRPr="00DD625B">
        <w:rPr>
          <w:rFonts w:ascii="Calibri Light" w:hAnsi="Calibri Light" w:cs="Calibri Light"/>
          <w:bCs/>
          <w:color w:val="262626" w:themeColor="text1" w:themeTint="D9"/>
          <w:sz w:val="20"/>
          <w:szCs w:val="20"/>
        </w:rPr>
        <w:t>, będącą czynnym członkiem odpowiedniej izby samorządu zawodowego</w:t>
      </w:r>
      <w:r w:rsidR="00C23680" w:rsidRPr="00DD625B">
        <w:rPr>
          <w:rFonts w:ascii="Calibri Light" w:hAnsi="Calibri Light" w:cs="Calibri Light"/>
          <w:bCs/>
          <w:color w:val="262626" w:themeColor="text1" w:themeTint="D9"/>
          <w:sz w:val="20"/>
          <w:szCs w:val="20"/>
        </w:rPr>
        <w:t>,</w:t>
      </w:r>
    </w:p>
    <w:p w14:paraId="65DBD29F" w14:textId="77777777" w:rsidR="00C23680" w:rsidRPr="00DD625B" w:rsidRDefault="00C23680" w:rsidP="00C2368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Osoba pełniąca ww. funkcję winna posiadać:</w:t>
      </w:r>
    </w:p>
    <w:p w14:paraId="3D2C05FD" w14:textId="345479F7" w:rsidR="00C23680" w:rsidRPr="00DD625B" w:rsidRDefault="00C23680" w:rsidP="00C2368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 xml:space="preserve">- </w:t>
      </w:r>
      <w:r w:rsidRPr="00DD625B">
        <w:rPr>
          <w:rFonts w:asciiTheme="majorHAnsi" w:eastAsiaTheme="minorHAnsi" w:hAnsiTheme="majorHAnsi" w:cstheme="majorHAnsi"/>
          <w:bCs/>
          <w:color w:val="262626" w:themeColor="text1" w:themeTint="D9"/>
          <w:sz w:val="20"/>
          <w:szCs w:val="20"/>
          <w:lang w:eastAsia="en-US"/>
        </w:rPr>
        <w:t xml:space="preserve">co najmniej </w:t>
      </w:r>
      <w:r w:rsidRPr="00DD625B">
        <w:rPr>
          <w:rFonts w:ascii="Calibri Light" w:hAnsi="Calibri Light" w:cs="Calibri Light"/>
          <w:bCs/>
          <w:color w:val="262626" w:themeColor="text1" w:themeTint="D9"/>
          <w:sz w:val="20"/>
          <w:szCs w:val="20"/>
        </w:rPr>
        <w:t xml:space="preserve">10-letni staż pracy na stanowisku projektanta lub sprawdzającego ww. specjalności. </w:t>
      </w:r>
    </w:p>
    <w:p w14:paraId="7739E84E" w14:textId="77777777" w:rsidR="00DA35D7" w:rsidRPr="00DD625B"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65B0A876" w14:textId="4E1F738B" w:rsidR="00C23680" w:rsidRPr="00DD625B"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
          <w:color w:val="262626" w:themeColor="text1" w:themeTint="D9"/>
          <w:sz w:val="20"/>
          <w:szCs w:val="20"/>
        </w:rPr>
        <w:t>h/</w:t>
      </w:r>
      <w:r w:rsidR="00DA35D7" w:rsidRPr="00DD625B">
        <w:rPr>
          <w:rFonts w:ascii="Calibri Light" w:hAnsi="Calibri Light" w:cs="Calibri Light"/>
          <w:b/>
          <w:color w:val="262626" w:themeColor="text1" w:themeTint="D9"/>
          <w:sz w:val="20"/>
          <w:szCs w:val="20"/>
        </w:rPr>
        <w:t xml:space="preserve"> jedną osobę</w:t>
      </w:r>
      <w:r w:rsidR="00DA35D7" w:rsidRPr="00DD625B">
        <w:rPr>
          <w:rFonts w:ascii="Calibri Light" w:hAnsi="Calibri Light" w:cs="Calibri Light"/>
          <w:bCs/>
          <w:color w:val="262626" w:themeColor="text1" w:themeTint="D9"/>
          <w:sz w:val="20"/>
          <w:szCs w:val="20"/>
        </w:rPr>
        <w:t xml:space="preserve"> posiadającą odpowiednie uprawnienia budowalne </w:t>
      </w:r>
      <w:r w:rsidR="00DA35D7" w:rsidRPr="00DD625B">
        <w:rPr>
          <w:rFonts w:ascii="Calibri Light" w:hAnsi="Calibri Light" w:cs="Calibri Light"/>
          <w:b/>
          <w:color w:val="262626" w:themeColor="text1" w:themeTint="D9"/>
          <w:sz w:val="20"/>
          <w:szCs w:val="20"/>
        </w:rPr>
        <w:t>w specjalności instalacyjnej w zakresie sieci, instalacji i urządzeń elektrycznych i elektroenergetycznych do projektowania bez ograniczeń do pełnienia funkcji sprawdzającego projekt branży elektrycznej</w:t>
      </w:r>
      <w:r w:rsidR="00DA35D7" w:rsidRPr="00DD625B">
        <w:rPr>
          <w:rFonts w:ascii="Calibri Light" w:hAnsi="Calibri Light" w:cs="Calibri Light"/>
          <w:bCs/>
          <w:color w:val="262626" w:themeColor="text1" w:themeTint="D9"/>
          <w:sz w:val="20"/>
          <w:szCs w:val="20"/>
        </w:rPr>
        <w:t>, będącą czynnym członkiem odpowiedniej izby samorządu zawodowego</w:t>
      </w:r>
      <w:r w:rsidR="00C23680" w:rsidRPr="00DD625B">
        <w:rPr>
          <w:rFonts w:ascii="Calibri Light" w:hAnsi="Calibri Light" w:cs="Calibri Light"/>
          <w:bCs/>
          <w:color w:val="262626" w:themeColor="text1" w:themeTint="D9"/>
          <w:sz w:val="20"/>
          <w:szCs w:val="20"/>
        </w:rPr>
        <w:t>,</w:t>
      </w:r>
    </w:p>
    <w:p w14:paraId="117FF038" w14:textId="77777777" w:rsidR="00C23680" w:rsidRPr="00DD625B" w:rsidRDefault="00C23680" w:rsidP="00C2368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Osoba pełniąca ww. funkcję winna posiadać:</w:t>
      </w:r>
    </w:p>
    <w:p w14:paraId="742F559A" w14:textId="1ADEBD6F" w:rsidR="00C23680" w:rsidRPr="00DD625B" w:rsidRDefault="00C23680" w:rsidP="00C2368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 xml:space="preserve">- </w:t>
      </w:r>
      <w:r w:rsidRPr="00DD625B">
        <w:rPr>
          <w:rFonts w:asciiTheme="majorHAnsi" w:eastAsiaTheme="minorHAnsi" w:hAnsiTheme="majorHAnsi" w:cstheme="majorHAnsi"/>
          <w:bCs/>
          <w:color w:val="262626" w:themeColor="text1" w:themeTint="D9"/>
          <w:sz w:val="20"/>
          <w:szCs w:val="20"/>
          <w:lang w:eastAsia="en-US"/>
        </w:rPr>
        <w:t xml:space="preserve">co najmniej </w:t>
      </w:r>
      <w:r w:rsidRPr="00DD625B">
        <w:rPr>
          <w:rFonts w:ascii="Calibri Light" w:hAnsi="Calibri Light" w:cs="Calibri Light"/>
          <w:bCs/>
          <w:color w:val="262626" w:themeColor="text1" w:themeTint="D9"/>
          <w:sz w:val="20"/>
          <w:szCs w:val="20"/>
        </w:rPr>
        <w:t xml:space="preserve">10-letni staż pracy na stanowisku projektanta lub sprawdzającego ww. specjalności. </w:t>
      </w:r>
    </w:p>
    <w:p w14:paraId="1196DC48" w14:textId="77777777" w:rsidR="00DA35D7" w:rsidRPr="00DD625B" w:rsidRDefault="00DA35D7" w:rsidP="00C23680">
      <w:pPr>
        <w:tabs>
          <w:tab w:val="left" w:pos="-142"/>
        </w:tabs>
        <w:spacing w:after="0" w:line="240" w:lineRule="auto"/>
        <w:ind w:left="567"/>
        <w:jc w:val="both"/>
        <w:rPr>
          <w:rFonts w:ascii="Calibri Light" w:hAnsi="Calibri Light" w:cs="Calibri Light"/>
          <w:bCs/>
          <w:color w:val="262626" w:themeColor="text1" w:themeTint="D9"/>
          <w:sz w:val="20"/>
          <w:szCs w:val="20"/>
        </w:rPr>
      </w:pPr>
    </w:p>
    <w:p w14:paraId="32FDCD19" w14:textId="4078C888" w:rsidR="00C23680" w:rsidRPr="00DD625B"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bookmarkStart w:id="7" w:name="_Hlk99370955"/>
      <w:r w:rsidRPr="00DD625B">
        <w:rPr>
          <w:rFonts w:ascii="Calibri Light" w:hAnsi="Calibri Light" w:cs="Calibri Light"/>
          <w:b/>
          <w:color w:val="262626" w:themeColor="text1" w:themeTint="D9"/>
          <w:sz w:val="20"/>
          <w:szCs w:val="20"/>
        </w:rPr>
        <w:t>i/</w:t>
      </w:r>
      <w:r w:rsidR="00DA35D7" w:rsidRPr="00DD625B">
        <w:rPr>
          <w:rFonts w:ascii="Calibri Light" w:hAnsi="Calibri Light" w:cs="Calibri Light"/>
          <w:b/>
          <w:color w:val="262626" w:themeColor="text1" w:themeTint="D9"/>
          <w:sz w:val="20"/>
          <w:szCs w:val="20"/>
        </w:rPr>
        <w:t xml:space="preserve"> jedną osobę</w:t>
      </w:r>
      <w:r w:rsidR="00DA35D7" w:rsidRPr="00DD625B">
        <w:rPr>
          <w:rFonts w:ascii="Calibri Light" w:hAnsi="Calibri Light" w:cs="Calibri Light"/>
          <w:bCs/>
          <w:color w:val="262626" w:themeColor="text1" w:themeTint="D9"/>
          <w:sz w:val="20"/>
          <w:szCs w:val="20"/>
        </w:rPr>
        <w:t xml:space="preserve"> posiadającą odpowiednie uprawnienia budowalne w </w:t>
      </w:r>
      <w:r w:rsidR="00DA35D7" w:rsidRPr="00DD625B">
        <w:rPr>
          <w:rFonts w:ascii="Calibri Light" w:hAnsi="Calibri Light" w:cs="Calibri Light"/>
          <w:b/>
          <w:color w:val="262626" w:themeColor="text1" w:themeTint="D9"/>
          <w:sz w:val="20"/>
          <w:szCs w:val="20"/>
        </w:rPr>
        <w:t>specjalności konstrukcyjno-budowlanej do kierowania robotami bez ograniczeń do pełnienia funkcji kierownika budowy</w:t>
      </w:r>
      <w:r w:rsidR="00DA35D7" w:rsidRPr="00DD625B">
        <w:rPr>
          <w:rFonts w:ascii="Calibri Light" w:hAnsi="Calibri Light" w:cs="Calibri Light"/>
          <w:bCs/>
          <w:color w:val="262626" w:themeColor="text1" w:themeTint="D9"/>
          <w:sz w:val="20"/>
          <w:szCs w:val="20"/>
        </w:rPr>
        <w:t>, będącą czynnym członkiem odpowiedniej izby samorządu zawodowego</w:t>
      </w:r>
      <w:r w:rsidR="00C23680" w:rsidRPr="00DD625B">
        <w:rPr>
          <w:rFonts w:ascii="Calibri Light" w:hAnsi="Calibri Light" w:cs="Calibri Light"/>
          <w:bCs/>
          <w:color w:val="262626" w:themeColor="text1" w:themeTint="D9"/>
          <w:sz w:val="20"/>
          <w:szCs w:val="20"/>
        </w:rPr>
        <w:t>,</w:t>
      </w:r>
    </w:p>
    <w:p w14:paraId="07E14C09" w14:textId="77777777" w:rsidR="00C23680" w:rsidRPr="00DD625B" w:rsidRDefault="00C23680" w:rsidP="00C2368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Osoba pełniąca ww. funkcję winna posiadać:</w:t>
      </w:r>
    </w:p>
    <w:p w14:paraId="692EAEBD" w14:textId="59861976" w:rsidR="00C23680" w:rsidRPr="00DD625B" w:rsidRDefault="00C23680" w:rsidP="00C2368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 xml:space="preserve">- </w:t>
      </w:r>
      <w:r w:rsidRPr="00DD625B">
        <w:rPr>
          <w:rFonts w:asciiTheme="majorHAnsi" w:eastAsiaTheme="minorHAnsi" w:hAnsiTheme="majorHAnsi" w:cstheme="majorHAnsi"/>
          <w:bCs/>
          <w:color w:val="262626" w:themeColor="text1" w:themeTint="D9"/>
          <w:sz w:val="20"/>
          <w:szCs w:val="20"/>
          <w:lang w:eastAsia="en-US"/>
        </w:rPr>
        <w:t xml:space="preserve">co najmniej </w:t>
      </w:r>
      <w:r w:rsidRPr="00DD625B">
        <w:rPr>
          <w:rFonts w:ascii="Calibri Light" w:hAnsi="Calibri Light" w:cs="Calibri Light"/>
          <w:bCs/>
          <w:color w:val="262626" w:themeColor="text1" w:themeTint="D9"/>
          <w:sz w:val="20"/>
          <w:szCs w:val="20"/>
        </w:rPr>
        <w:t>10-letni staż pracy na stanowisku kierownika</w:t>
      </w:r>
      <w:r w:rsidR="00D668D5" w:rsidRPr="00DD625B">
        <w:rPr>
          <w:rFonts w:ascii="Calibri Light" w:hAnsi="Calibri Light" w:cs="Calibri Light"/>
          <w:bCs/>
          <w:color w:val="262626" w:themeColor="text1" w:themeTint="D9"/>
          <w:sz w:val="20"/>
          <w:szCs w:val="20"/>
        </w:rPr>
        <w:t xml:space="preserve"> budowy</w:t>
      </w:r>
      <w:r w:rsidRPr="00DD625B">
        <w:rPr>
          <w:rFonts w:ascii="Calibri Light" w:hAnsi="Calibri Light" w:cs="Calibri Light"/>
          <w:bCs/>
          <w:color w:val="262626" w:themeColor="text1" w:themeTint="D9"/>
          <w:sz w:val="20"/>
          <w:szCs w:val="20"/>
        </w:rPr>
        <w:t xml:space="preserve"> ww. specjalności. </w:t>
      </w:r>
    </w:p>
    <w:p w14:paraId="43ED7654" w14:textId="77777777" w:rsidR="00C23680" w:rsidRPr="00DD625B" w:rsidRDefault="00C23680"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7D27D36C" w14:textId="6BEF336A" w:rsidR="00C23680" w:rsidRPr="00DD625B" w:rsidRDefault="009C5C77"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
          <w:color w:val="262626" w:themeColor="text1" w:themeTint="D9"/>
          <w:sz w:val="20"/>
          <w:szCs w:val="20"/>
        </w:rPr>
        <w:t>j</w:t>
      </w:r>
      <w:r w:rsidR="008230D9" w:rsidRPr="00DD625B">
        <w:rPr>
          <w:rFonts w:ascii="Calibri Light" w:hAnsi="Calibri Light" w:cs="Calibri Light"/>
          <w:b/>
          <w:color w:val="262626" w:themeColor="text1" w:themeTint="D9"/>
          <w:sz w:val="20"/>
          <w:szCs w:val="20"/>
        </w:rPr>
        <w:t>/</w:t>
      </w:r>
      <w:r w:rsidR="00DA35D7" w:rsidRPr="00DD625B">
        <w:rPr>
          <w:rFonts w:ascii="Calibri Light" w:hAnsi="Calibri Light" w:cs="Calibri Light"/>
          <w:b/>
          <w:color w:val="262626" w:themeColor="text1" w:themeTint="D9"/>
          <w:sz w:val="20"/>
          <w:szCs w:val="20"/>
        </w:rPr>
        <w:t xml:space="preserve"> jedną osobę</w:t>
      </w:r>
      <w:r w:rsidR="00DA35D7" w:rsidRPr="00DD625B">
        <w:rPr>
          <w:rFonts w:ascii="Calibri Light" w:hAnsi="Calibri Light" w:cs="Calibri Light"/>
          <w:bCs/>
          <w:color w:val="262626" w:themeColor="text1" w:themeTint="D9"/>
          <w:sz w:val="20"/>
          <w:szCs w:val="20"/>
        </w:rPr>
        <w:t xml:space="preserve"> posiadającą odpowiednie uprawnienia budowalne </w:t>
      </w:r>
      <w:r w:rsidR="00DA35D7" w:rsidRPr="00DD625B">
        <w:rPr>
          <w:rFonts w:ascii="Calibri Light" w:hAnsi="Calibri Light" w:cs="Calibri Light"/>
          <w:b/>
          <w:color w:val="262626" w:themeColor="text1" w:themeTint="D9"/>
          <w:sz w:val="20"/>
          <w:szCs w:val="20"/>
        </w:rPr>
        <w:t>w specjalności konstrukcyjno-budowlanej do kierowania robotami bez ograniczeń do pełnienia funkcji kierownika robót w specjalności konstrukcyjno-budowlanej</w:t>
      </w:r>
      <w:r w:rsidR="00DA35D7" w:rsidRPr="00DD625B">
        <w:rPr>
          <w:rFonts w:ascii="Calibri Light" w:hAnsi="Calibri Light" w:cs="Calibri Light"/>
          <w:bCs/>
          <w:color w:val="262626" w:themeColor="text1" w:themeTint="D9"/>
          <w:sz w:val="20"/>
          <w:szCs w:val="20"/>
        </w:rPr>
        <w:t>, będącą czynnym członkiem odpowiedniej izby samorządu zawodowego</w:t>
      </w:r>
      <w:r w:rsidR="00C23680" w:rsidRPr="00DD625B">
        <w:rPr>
          <w:rFonts w:ascii="Calibri Light" w:hAnsi="Calibri Light" w:cs="Calibri Light"/>
          <w:bCs/>
          <w:color w:val="262626" w:themeColor="text1" w:themeTint="D9"/>
          <w:sz w:val="20"/>
          <w:szCs w:val="20"/>
        </w:rPr>
        <w:t>,</w:t>
      </w:r>
    </w:p>
    <w:p w14:paraId="4F83DA2A" w14:textId="77777777" w:rsidR="00C23680" w:rsidRPr="00DD625B" w:rsidRDefault="00C23680" w:rsidP="00C2368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Osoba pełniąca ww. funkcję winna posiadać:</w:t>
      </w:r>
    </w:p>
    <w:p w14:paraId="10555E12" w14:textId="5DD12526" w:rsidR="00C23680" w:rsidRPr="00DD625B" w:rsidRDefault="00C23680" w:rsidP="00C2368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 xml:space="preserve">- </w:t>
      </w:r>
      <w:r w:rsidRPr="00DD625B">
        <w:rPr>
          <w:rFonts w:asciiTheme="majorHAnsi" w:eastAsiaTheme="minorHAnsi" w:hAnsiTheme="majorHAnsi" w:cstheme="majorHAnsi"/>
          <w:bCs/>
          <w:color w:val="262626" w:themeColor="text1" w:themeTint="D9"/>
          <w:sz w:val="20"/>
          <w:szCs w:val="20"/>
          <w:lang w:eastAsia="en-US"/>
        </w:rPr>
        <w:t xml:space="preserve">co najmniej </w:t>
      </w:r>
      <w:r w:rsidRPr="00DD625B">
        <w:rPr>
          <w:rFonts w:ascii="Calibri Light" w:hAnsi="Calibri Light" w:cs="Calibri Light"/>
          <w:bCs/>
          <w:color w:val="262626" w:themeColor="text1" w:themeTint="D9"/>
          <w:sz w:val="20"/>
          <w:szCs w:val="20"/>
        </w:rPr>
        <w:t xml:space="preserve">5-letni staż pracy na stanowisku kierownika robót ww. specjalności. </w:t>
      </w:r>
    </w:p>
    <w:p w14:paraId="3EDC5950" w14:textId="24BC4D80" w:rsidR="00DA35D7" w:rsidRPr="00DD625B"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66F5F666" w14:textId="77777777" w:rsidR="00C23680" w:rsidRPr="00DD625B" w:rsidRDefault="00C23680"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57367CB2" w14:textId="4C095037" w:rsidR="00C23680" w:rsidRPr="00DD625B" w:rsidRDefault="009C5C77"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
          <w:color w:val="262626" w:themeColor="text1" w:themeTint="D9"/>
          <w:sz w:val="20"/>
          <w:szCs w:val="20"/>
        </w:rPr>
        <w:t>k</w:t>
      </w:r>
      <w:r w:rsidR="008230D9" w:rsidRPr="00DD625B">
        <w:rPr>
          <w:rFonts w:ascii="Calibri Light" w:hAnsi="Calibri Light" w:cs="Calibri Light"/>
          <w:b/>
          <w:color w:val="262626" w:themeColor="text1" w:themeTint="D9"/>
          <w:sz w:val="20"/>
          <w:szCs w:val="20"/>
        </w:rPr>
        <w:t>/</w:t>
      </w:r>
      <w:r w:rsidR="00DA35D7" w:rsidRPr="00DD625B">
        <w:rPr>
          <w:rFonts w:ascii="Calibri Light" w:hAnsi="Calibri Light" w:cs="Calibri Light"/>
          <w:b/>
          <w:color w:val="262626" w:themeColor="text1" w:themeTint="D9"/>
          <w:sz w:val="20"/>
          <w:szCs w:val="20"/>
        </w:rPr>
        <w:t xml:space="preserve"> jedną osobę</w:t>
      </w:r>
      <w:r w:rsidR="00DA35D7" w:rsidRPr="00DD625B">
        <w:rPr>
          <w:rFonts w:ascii="Calibri Light" w:hAnsi="Calibri Light" w:cs="Calibri Light"/>
          <w:bCs/>
          <w:color w:val="262626" w:themeColor="text1" w:themeTint="D9"/>
          <w:sz w:val="20"/>
          <w:szCs w:val="20"/>
        </w:rPr>
        <w:t xml:space="preserve"> posiadającą odpowiednie uprawnienia budowalne w </w:t>
      </w:r>
      <w:r w:rsidR="00DA35D7" w:rsidRPr="00DD625B">
        <w:rPr>
          <w:rFonts w:ascii="Calibri Light" w:hAnsi="Calibri Light" w:cs="Calibri Light"/>
          <w:b/>
          <w:color w:val="262626" w:themeColor="text1" w:themeTint="D9"/>
          <w:sz w:val="20"/>
          <w:szCs w:val="20"/>
        </w:rPr>
        <w:t>specjalności instalacyjnej w zakresie sieci, instalacji i urządzeń cieplnych, wentylacyjnych, gazowych, wodociągowych i kanalizacyjnych bez ograniczeń do kierowania robotami bez ograniczeń do pełnienia funkcji kierownika robót budowlanych</w:t>
      </w:r>
      <w:r w:rsidR="00DA35D7" w:rsidRPr="00DD625B">
        <w:rPr>
          <w:rFonts w:ascii="Calibri Light" w:hAnsi="Calibri Light" w:cs="Calibri Light"/>
          <w:bCs/>
          <w:color w:val="262626" w:themeColor="text1" w:themeTint="D9"/>
          <w:sz w:val="20"/>
          <w:szCs w:val="20"/>
        </w:rPr>
        <w:t>, będącą czynnym członkiem odpowiedniej izby samorządu zawodowego</w:t>
      </w:r>
      <w:r w:rsidR="00C23680" w:rsidRPr="00DD625B">
        <w:rPr>
          <w:rFonts w:ascii="Calibri Light" w:hAnsi="Calibri Light" w:cs="Calibri Light"/>
          <w:bCs/>
          <w:color w:val="262626" w:themeColor="text1" w:themeTint="D9"/>
          <w:sz w:val="20"/>
          <w:szCs w:val="20"/>
        </w:rPr>
        <w:t>,</w:t>
      </w:r>
    </w:p>
    <w:p w14:paraId="6F4D4330" w14:textId="77777777" w:rsidR="00C23680" w:rsidRPr="00DD625B" w:rsidRDefault="00C23680" w:rsidP="00041B79">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Osoba pełniąca ww. funkcję winna posiadać:</w:t>
      </w:r>
    </w:p>
    <w:p w14:paraId="021783C6" w14:textId="21B6B3FB" w:rsidR="00C23680" w:rsidRPr="00DD625B" w:rsidRDefault="00C23680" w:rsidP="00041B79">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DD625B">
        <w:rPr>
          <w:rFonts w:ascii="Calibri Light" w:hAnsi="Calibri Light" w:cs="Calibri Light"/>
          <w:bCs/>
          <w:color w:val="262626" w:themeColor="text1" w:themeTint="D9"/>
          <w:sz w:val="20"/>
          <w:szCs w:val="20"/>
        </w:rPr>
        <w:t xml:space="preserve">- </w:t>
      </w:r>
      <w:r w:rsidRPr="00DD625B">
        <w:rPr>
          <w:rFonts w:asciiTheme="majorHAnsi" w:eastAsiaTheme="minorHAnsi" w:hAnsiTheme="majorHAnsi" w:cstheme="majorHAnsi"/>
          <w:bCs/>
          <w:color w:val="262626" w:themeColor="text1" w:themeTint="D9"/>
          <w:sz w:val="20"/>
          <w:szCs w:val="20"/>
          <w:lang w:eastAsia="en-US"/>
        </w:rPr>
        <w:t>co najmniej 5</w:t>
      </w:r>
      <w:r w:rsidRPr="00DD625B">
        <w:rPr>
          <w:rFonts w:ascii="Calibri Light" w:hAnsi="Calibri Light" w:cs="Calibri Light"/>
          <w:bCs/>
          <w:color w:val="262626" w:themeColor="text1" w:themeTint="D9"/>
          <w:sz w:val="20"/>
          <w:szCs w:val="20"/>
        </w:rPr>
        <w:t xml:space="preserve">-letni staż pracy na stanowisku kierownika budowy lub kierownika robót ww. specjalności. </w:t>
      </w:r>
    </w:p>
    <w:p w14:paraId="0DE6EE36" w14:textId="77777777" w:rsidR="00C23680" w:rsidRPr="00DD625B" w:rsidRDefault="00C23680"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484C662C" w14:textId="77777777" w:rsidR="000D1D90" w:rsidRDefault="009C5C77" w:rsidP="000D1D90">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bCs/>
          <w:color w:val="262626" w:themeColor="text1" w:themeTint="D9"/>
          <w:sz w:val="20"/>
          <w:szCs w:val="20"/>
        </w:rPr>
      </w:pPr>
      <w:r w:rsidRPr="000D1D90">
        <w:rPr>
          <w:rFonts w:ascii="Calibri Light" w:hAnsi="Calibri Light" w:cs="Calibri Light"/>
          <w:b/>
          <w:color w:val="262626" w:themeColor="text1" w:themeTint="D9"/>
          <w:sz w:val="20"/>
          <w:szCs w:val="20"/>
        </w:rPr>
        <w:t>l</w:t>
      </w:r>
      <w:r w:rsidR="008230D9" w:rsidRPr="000D1D90">
        <w:rPr>
          <w:rFonts w:ascii="Calibri Light" w:hAnsi="Calibri Light" w:cs="Calibri Light"/>
          <w:b/>
          <w:color w:val="262626" w:themeColor="text1" w:themeTint="D9"/>
          <w:sz w:val="20"/>
          <w:szCs w:val="20"/>
        </w:rPr>
        <w:t>/</w:t>
      </w:r>
      <w:r w:rsidR="00DA35D7" w:rsidRPr="000D1D90">
        <w:rPr>
          <w:rFonts w:ascii="Calibri Light" w:hAnsi="Calibri Light" w:cs="Calibri Light"/>
          <w:b/>
          <w:color w:val="262626" w:themeColor="text1" w:themeTint="D9"/>
          <w:sz w:val="20"/>
          <w:szCs w:val="20"/>
        </w:rPr>
        <w:t xml:space="preserve"> jedną osobę</w:t>
      </w:r>
      <w:r w:rsidR="00DA35D7" w:rsidRPr="000D1D90">
        <w:rPr>
          <w:rFonts w:ascii="Calibri Light" w:hAnsi="Calibri Light" w:cs="Calibri Light"/>
          <w:bCs/>
          <w:color w:val="262626" w:themeColor="text1" w:themeTint="D9"/>
          <w:sz w:val="20"/>
          <w:szCs w:val="20"/>
        </w:rPr>
        <w:t xml:space="preserve"> posiadającą odpowiednie</w:t>
      </w:r>
      <w:r w:rsidRPr="000D1D90">
        <w:rPr>
          <w:rFonts w:ascii="Calibri Light" w:hAnsi="Calibri Light" w:cs="Calibri Light"/>
          <w:bCs/>
          <w:color w:val="262626" w:themeColor="text1" w:themeTint="D9"/>
          <w:sz w:val="20"/>
          <w:szCs w:val="20"/>
        </w:rPr>
        <w:t>j</w:t>
      </w:r>
      <w:r w:rsidR="000D1D90" w:rsidRPr="000D1D90">
        <w:rPr>
          <w:rFonts w:ascii="Calibri Light" w:hAnsi="Calibri Light" w:cs="Calibri Light"/>
          <w:bCs/>
          <w:color w:val="262626" w:themeColor="text1" w:themeTint="D9"/>
          <w:sz w:val="20"/>
          <w:szCs w:val="20"/>
        </w:rPr>
        <w:t xml:space="preserve"> </w:t>
      </w:r>
      <w:r w:rsidR="000D1D90" w:rsidRPr="000D1D90">
        <w:rPr>
          <w:rFonts w:ascii="Calibri Light" w:hAnsi="Calibri Light" w:cs="Calibri Light"/>
          <w:bCs/>
          <w:color w:val="262626"/>
          <w:sz w:val="20"/>
          <w:szCs w:val="20"/>
        </w:rPr>
        <w:t xml:space="preserve">uprawnienia budowalne </w:t>
      </w:r>
      <w:r w:rsidR="000D1D90" w:rsidRPr="000D1D90">
        <w:rPr>
          <w:rFonts w:ascii="Calibri Light" w:hAnsi="Calibri Light" w:cs="Calibri Light"/>
          <w:b/>
          <w:color w:val="262626"/>
          <w:sz w:val="20"/>
          <w:szCs w:val="20"/>
        </w:rPr>
        <w:t>w specjalności instalacyjnej w zakresie sieci, instalacji i urządzeń elektrycznych i elektroenergetycznych do kierowania robotami bez ograniczeń do pełnienia funkcji kierownika robót budowlanych</w:t>
      </w:r>
      <w:r w:rsidR="000D1D90" w:rsidRPr="000D1D90">
        <w:rPr>
          <w:rFonts w:ascii="Calibri Light" w:hAnsi="Calibri Light" w:cs="Calibri Light"/>
          <w:bCs/>
          <w:color w:val="262626"/>
          <w:sz w:val="20"/>
          <w:szCs w:val="20"/>
        </w:rPr>
        <w:t xml:space="preserve">, </w:t>
      </w:r>
      <w:r w:rsidR="00DA35D7" w:rsidRPr="000D1D90">
        <w:rPr>
          <w:rFonts w:ascii="Calibri Light" w:hAnsi="Calibri Light" w:cs="Calibri Light"/>
          <w:bCs/>
          <w:color w:val="262626" w:themeColor="text1" w:themeTint="D9"/>
          <w:sz w:val="20"/>
          <w:szCs w:val="20"/>
        </w:rPr>
        <w:t>będącą czynnym członkiem odpowiedniej izby samorządu zawodowego</w:t>
      </w:r>
      <w:r w:rsidR="00C23680" w:rsidRPr="000D1D90">
        <w:rPr>
          <w:rFonts w:ascii="Calibri Light" w:hAnsi="Calibri Light" w:cs="Calibri Light"/>
          <w:bCs/>
          <w:color w:val="262626" w:themeColor="text1" w:themeTint="D9"/>
          <w:sz w:val="20"/>
          <w:szCs w:val="20"/>
        </w:rPr>
        <w:t>,</w:t>
      </w:r>
    </w:p>
    <w:p w14:paraId="061AE060" w14:textId="13EB6347" w:rsidR="00C23680" w:rsidRPr="000D1D90" w:rsidRDefault="00C23680" w:rsidP="000D1D90">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bCs/>
          <w:color w:val="262626" w:themeColor="text1" w:themeTint="D9"/>
          <w:sz w:val="20"/>
          <w:szCs w:val="20"/>
        </w:rPr>
      </w:pPr>
      <w:r w:rsidRPr="000D1D90">
        <w:rPr>
          <w:rFonts w:ascii="Calibri Light" w:hAnsi="Calibri Light" w:cs="Calibri Light"/>
          <w:bCs/>
          <w:color w:val="262626" w:themeColor="text1" w:themeTint="D9"/>
          <w:sz w:val="20"/>
          <w:szCs w:val="20"/>
        </w:rPr>
        <w:t>Osoba pełniąca ww. funkcję winna posiadać:</w:t>
      </w:r>
    </w:p>
    <w:p w14:paraId="501E888F" w14:textId="77777777" w:rsidR="00C23680" w:rsidRPr="000D1D90" w:rsidRDefault="00C23680" w:rsidP="000D1D90">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0D1D90">
        <w:rPr>
          <w:rFonts w:ascii="Calibri Light" w:hAnsi="Calibri Light" w:cs="Calibri Light"/>
          <w:bCs/>
          <w:color w:val="262626" w:themeColor="text1" w:themeTint="D9"/>
          <w:sz w:val="20"/>
          <w:szCs w:val="20"/>
        </w:rPr>
        <w:t xml:space="preserve">- </w:t>
      </w:r>
      <w:r w:rsidRPr="000D1D90">
        <w:rPr>
          <w:rFonts w:asciiTheme="majorHAnsi" w:eastAsiaTheme="minorHAnsi" w:hAnsiTheme="majorHAnsi" w:cstheme="majorHAnsi"/>
          <w:bCs/>
          <w:color w:val="262626" w:themeColor="text1" w:themeTint="D9"/>
          <w:sz w:val="20"/>
          <w:szCs w:val="20"/>
          <w:lang w:eastAsia="en-US"/>
        </w:rPr>
        <w:t>co najmniej 5</w:t>
      </w:r>
      <w:r w:rsidRPr="000D1D90">
        <w:rPr>
          <w:rFonts w:ascii="Calibri Light" w:hAnsi="Calibri Light" w:cs="Calibri Light"/>
          <w:bCs/>
          <w:color w:val="262626" w:themeColor="text1" w:themeTint="D9"/>
          <w:sz w:val="20"/>
          <w:szCs w:val="20"/>
        </w:rPr>
        <w:t xml:space="preserve">-letni staż pracy na stanowisku kierownika budowy lub kierownika robót ww. specjalności. </w:t>
      </w:r>
    </w:p>
    <w:bookmarkEnd w:id="7"/>
    <w:p w14:paraId="6D987AAF" w14:textId="77777777" w:rsidR="004D2FD4" w:rsidRPr="000D1D90" w:rsidRDefault="004D2FD4" w:rsidP="000D1D9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89543C5" w14:textId="77777777" w:rsidR="00041B79" w:rsidRDefault="00041B79"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DA786E9" w14:textId="51DF8F9C"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Każda z ww. osób winna posiadać uprawnienia budowlane zgodne z art. 12-16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6EEF4B85" w14:textId="77777777" w:rsidR="004D2FD4"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D3113F7" w14:textId="77777777" w:rsidR="004D2FD4" w:rsidRPr="009D538D" w:rsidRDefault="004D2FD4" w:rsidP="004D2FD4">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późn. zm.) oraz przepisów ustawy z 22 grudnia 2015 r, o zasadach uznawania kwalifikacji zawodowych nabytych w państwach członkowskich Unii Europejskiej (Dz. U. z  2020 r., poz. 220). </w:t>
      </w:r>
    </w:p>
    <w:p w14:paraId="0ED7E53E" w14:textId="77777777" w:rsidR="004D2FD4" w:rsidRPr="009D538D" w:rsidRDefault="004D2FD4" w:rsidP="004D2FD4">
      <w:pPr>
        <w:pStyle w:val="Default"/>
        <w:spacing w:after="0" w:line="240" w:lineRule="auto"/>
        <w:jc w:val="both"/>
        <w:rPr>
          <w:rFonts w:asciiTheme="majorHAnsi" w:hAnsiTheme="majorHAnsi" w:cstheme="majorHAnsi"/>
          <w:color w:val="262626" w:themeColor="text1" w:themeTint="D9"/>
          <w:sz w:val="20"/>
          <w:szCs w:val="20"/>
        </w:rPr>
      </w:pPr>
    </w:p>
    <w:p w14:paraId="0B822E67"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C3AE5B5"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A8B24C0" w14:textId="7F38DF68"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Jako wykonanie (zakończenie) zadania należy rozumieć podpisanie protokołu odbioru końcowego robót lub równoważnego dokumentu bez uwag i uzyskanie decyzji w sprawie pozwolenia na użytkowanie obiektu</w:t>
      </w:r>
      <w:r w:rsidR="00B25F8D">
        <w:rPr>
          <w:rFonts w:asciiTheme="majorHAnsi" w:hAnsiTheme="majorHAnsi" w:cstheme="majorHAnsi"/>
          <w:color w:val="262626" w:themeColor="text1" w:themeTint="D9"/>
          <w:sz w:val="20"/>
          <w:szCs w:val="20"/>
        </w:rPr>
        <w:t xml:space="preserve"> lub zaświadczenia o braku podstaw do wniesienia sprzeciwu</w:t>
      </w:r>
      <w:r w:rsidRPr="009D538D">
        <w:rPr>
          <w:rFonts w:asciiTheme="majorHAnsi" w:hAnsiTheme="majorHAnsi" w:cstheme="majorHAnsi"/>
          <w:color w:val="262626" w:themeColor="text1" w:themeTint="D9"/>
          <w:sz w:val="20"/>
          <w:szCs w:val="20"/>
        </w:rPr>
        <w:t xml:space="preserve">. </w:t>
      </w:r>
    </w:p>
    <w:p w14:paraId="42B8069A" w14:textId="77777777" w:rsidR="009635DA" w:rsidRDefault="009635DA"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70DA4FA" w14:textId="2ADB8632"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17EF2C0"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4E3360C1"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4139E03"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1FA1A106"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6AB250B"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3EB8E3DF"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60AC9C9"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6EC13CF"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0ECB3" w14:textId="77777777" w:rsidR="004D2FD4" w:rsidRPr="0063300B" w:rsidRDefault="004D2FD4" w:rsidP="004D2FD4">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3300B"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BBC2D" w14:textId="77777777" w:rsidR="004D2FD4" w:rsidRPr="0063300B"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D65F9C9" w14:textId="170EDFE4" w:rsidR="002C000C" w:rsidRDefault="002C000C" w:rsidP="00CC124D">
      <w:pPr>
        <w:spacing w:after="0" w:line="240" w:lineRule="auto"/>
        <w:rPr>
          <w:rFonts w:asciiTheme="majorHAnsi" w:hAnsiTheme="majorHAnsi" w:cstheme="majorHAnsi"/>
          <w:color w:val="262626" w:themeColor="text1" w:themeTint="D9"/>
          <w:sz w:val="20"/>
          <w:szCs w:val="20"/>
        </w:rPr>
      </w:pP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8"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8"/>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ED0EB0A" w14:textId="38489276" w:rsidR="00F06E9B" w:rsidRDefault="00F06E9B" w:rsidP="00CC124D">
      <w:pPr>
        <w:spacing w:after="0" w:line="240" w:lineRule="auto"/>
        <w:ind w:left="993"/>
        <w:jc w:val="both"/>
        <w:rPr>
          <w:rFonts w:asciiTheme="majorHAnsi" w:hAnsiTheme="majorHAnsi" w:cstheme="majorHAnsi"/>
          <w:color w:val="262626" w:themeColor="text1" w:themeTint="D9"/>
          <w:sz w:val="20"/>
          <w:szCs w:val="20"/>
        </w:rPr>
      </w:pPr>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 xml:space="preserve">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0FD5BE3F"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07278362" w:rsidR="00982525" w:rsidRDefault="00982525" w:rsidP="00CC124D">
      <w:pPr>
        <w:pStyle w:val="Default"/>
        <w:spacing w:after="0" w:line="240" w:lineRule="auto"/>
        <w:rPr>
          <w:rFonts w:asciiTheme="majorHAnsi" w:hAnsiTheme="majorHAnsi" w:cstheme="majorHAnsi"/>
          <w:color w:val="262626" w:themeColor="text1" w:themeTint="D9"/>
          <w:sz w:val="20"/>
          <w:szCs w:val="20"/>
        </w:rPr>
      </w:pPr>
    </w:p>
    <w:p w14:paraId="0B80D7EA" w14:textId="77777777" w:rsidR="00041B79" w:rsidRPr="009D538D" w:rsidRDefault="00041B79"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3DF97A3"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1101F6D" w14:textId="7777777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265A27BA" w14:textId="259485C5" w:rsidR="006D3D6A" w:rsidRPr="006631F2" w:rsidRDefault="00041B79"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0475CE7" w14:textId="77777777" w:rsidR="007A75C3" w:rsidRPr="00DD625B" w:rsidRDefault="007A75C3" w:rsidP="00DD625B">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1B6832B8" w14:textId="77777777" w:rsidR="004538D7" w:rsidRDefault="004538D7" w:rsidP="003F022E">
      <w:pPr>
        <w:spacing w:after="0" w:line="240" w:lineRule="auto"/>
        <w:jc w:val="both"/>
        <w:rPr>
          <w:rFonts w:asciiTheme="majorHAnsi" w:hAnsiTheme="majorHAnsi" w:cstheme="majorHAnsi"/>
          <w:b/>
          <w:bCs/>
          <w:sz w:val="20"/>
          <w:szCs w:val="20"/>
        </w:rPr>
      </w:pPr>
    </w:p>
    <w:p w14:paraId="482DEA9C" w14:textId="4005039B"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14"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166798F0"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 xml:space="preserve">ykonawców wspólnie ubiegających się o udzielenie zamówienia formularz JEDZ składa każdy z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6DF5CBC4" w14:textId="77777777" w:rsidR="00C93930" w:rsidRDefault="00C93930"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737BC30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437E9ABE"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030501F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Pr>
          <w:rFonts w:asciiTheme="majorHAnsi" w:hAnsiTheme="majorHAnsi" w:cstheme="majorHAnsi"/>
          <w:color w:val="262626" w:themeColor="text1" w:themeTint="D9"/>
          <w:sz w:val="20"/>
          <w:szCs w:val="20"/>
        </w:rPr>
        <w:t>dostawy</w:t>
      </w:r>
      <w:r w:rsidRPr="009D538D">
        <w:rPr>
          <w:rFonts w:asciiTheme="majorHAnsi" w:hAnsiTheme="majorHAnsi" w:cstheme="majorHAnsi"/>
          <w:color w:val="262626" w:themeColor="text1" w:themeTint="D9"/>
          <w:sz w:val="20"/>
          <w:szCs w:val="20"/>
        </w:rPr>
        <w:t xml:space="preserve">,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5604E966" w14:textId="77777777" w:rsidR="00B25F8D" w:rsidRDefault="00B25F8D" w:rsidP="00D951D7">
      <w:pPr>
        <w:spacing w:after="0" w:line="240" w:lineRule="auto"/>
        <w:ind w:right="20"/>
        <w:jc w:val="both"/>
        <w:rPr>
          <w:rFonts w:asciiTheme="majorHAnsi" w:hAnsiTheme="majorHAnsi" w:cstheme="majorHAnsi"/>
          <w:b/>
          <w:color w:val="262626" w:themeColor="text1" w:themeTint="D9"/>
          <w:sz w:val="20"/>
          <w:szCs w:val="20"/>
        </w:rPr>
      </w:pPr>
    </w:p>
    <w:p w14:paraId="5F87835F" w14:textId="64D838B8"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p>
    <w:p w14:paraId="6CC7B5D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p>
    <w:p w14:paraId="4496F8C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6ED1D841" w14:textId="77777777" w:rsidR="00D951D7" w:rsidRPr="000C27B8"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D258C0"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CBA6369" w14:textId="77777777" w:rsidR="00D951D7" w:rsidRDefault="00D951D7" w:rsidP="00187782">
      <w:pPr>
        <w:spacing w:after="0" w:line="240" w:lineRule="auto"/>
        <w:jc w:val="both"/>
        <w:rPr>
          <w:rFonts w:asciiTheme="majorHAnsi" w:hAnsiTheme="majorHAnsi" w:cstheme="majorHAnsi"/>
          <w:b/>
          <w:bCs/>
          <w:color w:val="262626" w:themeColor="text1" w:themeTint="D9"/>
          <w:sz w:val="20"/>
          <w:szCs w:val="20"/>
        </w:rPr>
      </w:pPr>
    </w:p>
    <w:p w14:paraId="2C2A5269" w14:textId="5E3C4E5F" w:rsidR="006D3D6A" w:rsidRPr="009D538D" w:rsidRDefault="00D951D7"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Pr>
          <w:rFonts w:asciiTheme="majorHAnsi" w:hAnsiTheme="majorHAnsi" w:cstheme="majorHAnsi"/>
          <w:color w:val="262626" w:themeColor="text1" w:themeTint="D9"/>
          <w:sz w:val="20"/>
          <w:szCs w:val="20"/>
        </w:rPr>
        <w:t>e</w:t>
      </w:r>
      <w:r w:rsidR="006D3D6A" w:rsidRPr="009D538D">
        <w:rPr>
          <w:rFonts w:asciiTheme="majorHAnsi" w:hAnsiTheme="majorHAnsi" w:cstheme="majorHAnsi"/>
          <w:color w:val="262626" w:themeColor="text1" w:themeTint="D9"/>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31E49F2C"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w:t>
      </w:r>
      <w:r w:rsidR="00A92715" w:rsidRPr="00C93930">
        <w:rPr>
          <w:rFonts w:asciiTheme="majorHAnsi" w:eastAsia="Arial,Bold" w:hAnsiTheme="majorHAnsi" w:cstheme="majorHAnsi"/>
          <w:color w:val="262626" w:themeColor="text1" w:themeTint="D9"/>
          <w:sz w:val="20"/>
          <w:szCs w:val="20"/>
        </w:rPr>
        <w:t>ć sporządzon</w:t>
      </w:r>
      <w:r w:rsidR="00B25F8D">
        <w:rPr>
          <w:rFonts w:asciiTheme="majorHAnsi" w:eastAsia="Arial,Bold" w:hAnsiTheme="majorHAnsi" w:cstheme="majorHAnsi"/>
          <w:color w:val="262626" w:themeColor="text1" w:themeTint="D9"/>
          <w:sz w:val="20"/>
          <w:szCs w:val="20"/>
        </w:rPr>
        <w:t>y</w:t>
      </w:r>
      <w:r w:rsidR="00A92715" w:rsidRPr="00C93930">
        <w:rPr>
          <w:rFonts w:asciiTheme="majorHAnsi" w:eastAsia="Arial,Bold" w:hAnsiTheme="majorHAnsi" w:cstheme="majorHAnsi"/>
          <w:color w:val="262626" w:themeColor="text1" w:themeTint="D9"/>
          <w:sz w:val="20"/>
          <w:szCs w:val="20"/>
        </w:rPr>
        <w:t xml:space="preserv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2ABB3905" w:rsidR="00F35025" w:rsidRDefault="00F35025" w:rsidP="00F35025">
      <w:pPr>
        <w:pStyle w:val="Tekstpodstawowy"/>
        <w:spacing w:after="0"/>
        <w:ind w:right="20"/>
        <w:rPr>
          <w:rFonts w:asciiTheme="majorHAnsi" w:hAnsiTheme="majorHAnsi" w:cstheme="majorHAnsi"/>
          <w:color w:val="C00000"/>
          <w:sz w:val="20"/>
          <w:szCs w:val="20"/>
        </w:rPr>
      </w:pPr>
    </w:p>
    <w:p w14:paraId="6B874D14" w14:textId="77777777" w:rsidR="00B25F8D" w:rsidRPr="00F35025" w:rsidRDefault="00B25F8D" w:rsidP="00F35025">
      <w:pPr>
        <w:pStyle w:val="Tekstpodstawowy"/>
        <w:spacing w:after="0"/>
        <w:ind w:right="20"/>
        <w:rPr>
          <w:rFonts w:asciiTheme="majorHAnsi" w:hAnsiTheme="majorHAnsi" w:cstheme="majorHAnsi"/>
          <w:color w:val="C00000"/>
          <w:sz w:val="20"/>
          <w:szCs w:val="20"/>
        </w:rPr>
      </w:pPr>
    </w:p>
    <w:p w14:paraId="787BF9B3" w14:textId="77777777" w:rsidR="00B25F8D" w:rsidRDefault="00B25F8D" w:rsidP="00187782">
      <w:pPr>
        <w:spacing w:after="0" w:line="240" w:lineRule="auto"/>
        <w:jc w:val="both"/>
        <w:rPr>
          <w:rFonts w:asciiTheme="majorHAnsi" w:hAnsiTheme="majorHAnsi" w:cstheme="majorHAnsi"/>
          <w:b/>
          <w:bCs/>
          <w:color w:val="262626" w:themeColor="text1" w:themeTint="D9"/>
          <w:sz w:val="20"/>
          <w:szCs w:val="20"/>
        </w:rPr>
      </w:pPr>
    </w:p>
    <w:p w14:paraId="1B98DA4C" w14:textId="2685DCFF" w:rsidR="006D3D6A" w:rsidRPr="009D538D" w:rsidRDefault="00D951D7"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oświadczenie wykonawców wspólnie ubiegających się o udzielenie </w:t>
      </w:r>
      <w:r w:rsidR="006D3D6A" w:rsidRPr="008F37B3">
        <w:rPr>
          <w:rFonts w:asciiTheme="majorHAnsi" w:hAnsiTheme="majorHAnsi" w:cstheme="majorHAnsi"/>
          <w:b/>
          <w:bCs/>
          <w:color w:val="262626" w:themeColor="text1" w:themeTint="D9"/>
          <w:sz w:val="20"/>
          <w:szCs w:val="20"/>
        </w:rPr>
        <w:t>zamówienia</w:t>
      </w:r>
      <w:r w:rsidR="00323F73" w:rsidRPr="008F37B3">
        <w:rPr>
          <w:rFonts w:asciiTheme="majorHAnsi" w:hAnsiTheme="majorHAnsi" w:cstheme="majorHAnsi"/>
          <w:b/>
          <w:bCs/>
          <w:color w:val="262626" w:themeColor="text1" w:themeTint="D9"/>
          <w:sz w:val="20"/>
          <w:szCs w:val="20"/>
        </w:rPr>
        <w:t xml:space="preserve"> (wzór – załącznik nr </w:t>
      </w:r>
      <w:r w:rsidR="00B25F8D">
        <w:rPr>
          <w:rFonts w:asciiTheme="majorHAnsi" w:hAnsiTheme="majorHAnsi" w:cstheme="majorHAnsi"/>
          <w:b/>
          <w:bCs/>
          <w:color w:val="262626" w:themeColor="text1" w:themeTint="D9"/>
          <w:sz w:val="20"/>
          <w:szCs w:val="20"/>
        </w:rPr>
        <w:t>10</w:t>
      </w:r>
      <w:r w:rsidR="00323F73" w:rsidRPr="008F37B3">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59AD04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9B41B4">
        <w:rPr>
          <w:rFonts w:asciiTheme="majorHAnsi" w:hAnsiTheme="majorHAnsi" w:cstheme="majorHAnsi"/>
          <w:color w:val="262626" w:themeColor="text1" w:themeTint="D9"/>
          <w:sz w:val="20"/>
          <w:szCs w:val="20"/>
        </w:rPr>
        <w:t>dostawy</w:t>
      </w:r>
      <w:r w:rsidR="006D3D6A" w:rsidRPr="009D538D">
        <w:rPr>
          <w:rFonts w:asciiTheme="majorHAnsi" w:hAnsiTheme="majorHAnsi" w:cstheme="majorHAnsi"/>
          <w:color w:val="262626" w:themeColor="text1" w:themeTint="D9"/>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9"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9"/>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Default="005F2138" w:rsidP="005F2138">
      <w:pPr>
        <w:spacing w:after="0" w:line="240" w:lineRule="auto"/>
        <w:jc w:val="both"/>
        <w:rPr>
          <w:rFonts w:ascii="Calibri Light" w:hAnsi="Calibri Light" w:cs="Calibri Light"/>
          <w:b/>
          <w:bCs/>
          <w:sz w:val="20"/>
          <w:szCs w:val="20"/>
          <w:u w:val="single"/>
        </w:rPr>
      </w:pPr>
    </w:p>
    <w:p w14:paraId="5429BA66" w14:textId="576BA855" w:rsid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5825B8DE"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p>
    <w:p w14:paraId="5FE0B6D7"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AD34380" w14:textId="77777777" w:rsidR="00B4439A" w:rsidRPr="00B4439A" w:rsidRDefault="00B4439A" w:rsidP="00B4439A">
      <w:pPr>
        <w:spacing w:after="0" w:line="240" w:lineRule="auto"/>
        <w:jc w:val="both"/>
        <w:rPr>
          <w:rFonts w:asciiTheme="majorHAnsi" w:hAnsiTheme="majorHAnsi" w:cstheme="majorHAnsi"/>
          <w:sz w:val="20"/>
          <w:szCs w:val="20"/>
        </w:rPr>
      </w:pPr>
    </w:p>
    <w:p w14:paraId="25D166D5" w14:textId="77777777" w:rsidR="00B4439A" w:rsidRPr="00B4439A" w:rsidRDefault="00B4439A" w:rsidP="00B4439A">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060041"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b/>
          <w:bCs/>
          <w:sz w:val="20"/>
          <w:szCs w:val="20"/>
        </w:rPr>
      </w:pPr>
    </w:p>
    <w:p w14:paraId="184464A7" w14:textId="1569CD8A" w:rsidR="00B4439A" w:rsidRPr="00B4439A" w:rsidRDefault="00BD42F2" w:rsidP="00B4439A">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B4439A" w:rsidRPr="00B4439A">
        <w:rPr>
          <w:rFonts w:asciiTheme="majorHAnsi" w:hAnsiTheme="majorHAnsi" w:cstheme="majorHAnsi"/>
          <w:b/>
          <w:bCs/>
          <w:sz w:val="20"/>
          <w:szCs w:val="20"/>
        </w:rPr>
        <w:t xml:space="preserve">) oświadczenia Wykonawcy </w:t>
      </w:r>
      <w:r w:rsidR="00B4439A" w:rsidRPr="00B4439A">
        <w:rPr>
          <w:rFonts w:asciiTheme="majorHAnsi" w:hAnsiTheme="majorHAnsi" w:cstheme="majorHAnsi"/>
          <w:sz w:val="20"/>
          <w:szCs w:val="20"/>
        </w:rPr>
        <w:t xml:space="preserve">w zakresie art. 108 ust. 1 pkt. 5 ustawy Pzp o braku przynależności do tej samej grupy kapitałowej </w:t>
      </w:r>
      <w:r w:rsidR="00B4439A" w:rsidRPr="00B25F8D">
        <w:rPr>
          <w:rFonts w:asciiTheme="majorHAnsi" w:hAnsiTheme="majorHAnsi" w:cstheme="majorHAnsi"/>
          <w:sz w:val="20"/>
          <w:szCs w:val="20"/>
        </w:rPr>
        <w:t>w rozumieniu ustawy z dnia 16.02.2007 r. o ochronie konkurencji i konsumentów (</w:t>
      </w:r>
      <w:r w:rsidR="001954F2" w:rsidRPr="00B25F8D">
        <w:rPr>
          <w:rFonts w:asciiTheme="majorHAnsi" w:hAnsiTheme="majorHAnsi" w:cstheme="majorHAnsi"/>
          <w:sz w:val="20"/>
          <w:szCs w:val="20"/>
        </w:rPr>
        <w:t>t.j. Dz. U. z 2021 r. poz. 275.</w:t>
      </w:r>
      <w:r w:rsidR="00B4439A" w:rsidRPr="00B25F8D">
        <w:rPr>
          <w:rFonts w:asciiTheme="majorHAnsi" w:hAnsiTheme="majorHAnsi" w:cstheme="majorHAnsi"/>
          <w:sz w:val="20"/>
          <w:szCs w:val="20"/>
        </w:rPr>
        <w:t>) z innym</w:t>
      </w:r>
      <w:r w:rsidR="00B4439A"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B4439A" w:rsidRPr="00B4439A">
        <w:rPr>
          <w:rFonts w:asciiTheme="majorHAnsi" w:hAnsiTheme="majorHAnsi" w:cstheme="majorHAnsi"/>
          <w:b/>
          <w:bCs/>
          <w:sz w:val="20"/>
          <w:szCs w:val="20"/>
        </w:rPr>
        <w:t xml:space="preserve">załącznik nr </w:t>
      </w:r>
      <w:r w:rsidR="00B25F8D">
        <w:rPr>
          <w:rFonts w:asciiTheme="majorHAnsi" w:hAnsiTheme="majorHAnsi" w:cstheme="majorHAnsi"/>
          <w:b/>
          <w:bCs/>
          <w:sz w:val="20"/>
          <w:szCs w:val="20"/>
        </w:rPr>
        <w:t>7</w:t>
      </w:r>
      <w:r w:rsidR="00B4439A" w:rsidRPr="00B4439A">
        <w:rPr>
          <w:rFonts w:asciiTheme="majorHAnsi" w:hAnsiTheme="majorHAnsi" w:cstheme="majorHAnsi"/>
          <w:b/>
          <w:bCs/>
          <w:sz w:val="20"/>
          <w:szCs w:val="20"/>
        </w:rPr>
        <w:t xml:space="preserve"> do SWZ </w:t>
      </w:r>
    </w:p>
    <w:p w14:paraId="3C8FC016" w14:textId="77777777" w:rsidR="00B4439A" w:rsidRPr="00B4439A" w:rsidRDefault="00B4439A" w:rsidP="00B4439A">
      <w:pPr>
        <w:autoSpaceDE w:val="0"/>
        <w:autoSpaceDN w:val="0"/>
        <w:adjustRightInd w:val="0"/>
        <w:spacing w:after="0" w:line="240" w:lineRule="auto"/>
        <w:rPr>
          <w:rFonts w:asciiTheme="majorHAnsi" w:hAnsiTheme="majorHAnsi" w:cstheme="majorHAnsi"/>
          <w:sz w:val="20"/>
          <w:szCs w:val="20"/>
        </w:rPr>
      </w:pPr>
    </w:p>
    <w:p w14:paraId="496C8CC8" w14:textId="77777777" w:rsidR="00B25F8D" w:rsidRDefault="00B25F8D" w:rsidP="00B4439A">
      <w:pPr>
        <w:autoSpaceDE w:val="0"/>
        <w:autoSpaceDN w:val="0"/>
        <w:adjustRightInd w:val="0"/>
        <w:spacing w:after="0" w:line="240" w:lineRule="auto"/>
        <w:ind w:left="567"/>
        <w:jc w:val="both"/>
        <w:rPr>
          <w:rFonts w:asciiTheme="majorHAnsi" w:hAnsiTheme="majorHAnsi" w:cstheme="majorHAnsi"/>
          <w:sz w:val="20"/>
          <w:szCs w:val="20"/>
        </w:rPr>
      </w:pPr>
    </w:p>
    <w:p w14:paraId="71C8DFAF" w14:textId="47274AC7" w:rsidR="00B4439A" w:rsidRPr="00B4439A" w:rsidRDefault="00B4439A" w:rsidP="00B4439A">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423A38A8" w14:textId="77777777" w:rsidR="00B4439A" w:rsidRPr="00B4439A" w:rsidRDefault="00B4439A" w:rsidP="00B4439A">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6B0F5629" w14:textId="77777777" w:rsidR="004C32D2" w:rsidRDefault="004C32D2" w:rsidP="004C32D2">
      <w:pPr>
        <w:spacing w:after="0" w:line="240" w:lineRule="auto"/>
        <w:jc w:val="both"/>
        <w:rPr>
          <w:rFonts w:ascii="Calibri Light" w:hAnsi="Calibri Light" w:cs="Calibri Light"/>
          <w:sz w:val="20"/>
          <w:szCs w:val="20"/>
        </w:rPr>
      </w:pPr>
    </w:p>
    <w:p w14:paraId="341D9E95" w14:textId="7F0FCC50" w:rsidR="004C32D2" w:rsidRPr="00417878" w:rsidRDefault="00BD42F2"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c</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2CB6BA4E" w14:textId="49321DA8"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C32D2">
        <w:rPr>
          <w:rFonts w:ascii="Calibri Light" w:hAnsi="Calibri Light" w:cs="Cambria"/>
          <w:sz w:val="20"/>
          <w:szCs w:val="20"/>
        </w:rPr>
        <w:t xml:space="preserve"> potwierdzającym, </w:t>
      </w:r>
      <w:r w:rsidR="004C32D2"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91600F9"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C304AF7" w14:textId="6BE5D28D"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D0C7162" w14:textId="39843A16"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e</w:t>
      </w:r>
      <w:r w:rsidR="004C32D2" w:rsidRPr="00417878">
        <w:rPr>
          <w:rFonts w:ascii="Calibri Light" w:hAnsi="Calibri Light" w:cs="Cambria"/>
          <w:b/>
          <w:bCs/>
          <w:sz w:val="20"/>
          <w:szCs w:val="20"/>
        </w:rPr>
        <w:t xml:space="preserve">) aktualnej informacji </w:t>
      </w:r>
      <w:r w:rsidR="004C32D2"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216687D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DBE4ABD"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FCE7014" w:rsidR="004C32D2" w:rsidRDefault="004C32D2" w:rsidP="004C32D2">
      <w:pPr>
        <w:spacing w:after="0" w:line="240" w:lineRule="auto"/>
        <w:rPr>
          <w:rFonts w:ascii="Cambria" w:hAnsi="Cambria"/>
          <w:sz w:val="20"/>
          <w:szCs w:val="20"/>
        </w:rPr>
      </w:pPr>
    </w:p>
    <w:p w14:paraId="2DAEA13C" w14:textId="77777777" w:rsidR="00962B5A" w:rsidRPr="00BC2D78" w:rsidRDefault="00962B5A" w:rsidP="004C32D2">
      <w:pPr>
        <w:spacing w:after="0" w:line="240" w:lineRule="auto"/>
        <w:rPr>
          <w:rFonts w:ascii="Cambria" w:hAnsi="Cambria"/>
          <w:sz w:val="20"/>
          <w:szCs w:val="20"/>
        </w:rPr>
      </w:pPr>
    </w:p>
    <w:p w14:paraId="4BF13C69" w14:textId="77777777" w:rsidR="00FD2350" w:rsidRDefault="00FD2350" w:rsidP="00FD2350">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0A76C7A" w14:textId="77777777" w:rsidR="00FD2350" w:rsidRDefault="00FD2350" w:rsidP="00FD2350">
      <w:pPr>
        <w:spacing w:after="0" w:line="240" w:lineRule="auto"/>
        <w:jc w:val="both"/>
        <w:rPr>
          <w:rFonts w:ascii="Calibri Light" w:hAnsi="Calibri Light" w:cs="Calibri Light"/>
          <w:b/>
          <w:bCs/>
          <w:sz w:val="20"/>
          <w:szCs w:val="20"/>
          <w:u w:val="single"/>
        </w:rPr>
      </w:pPr>
    </w:p>
    <w:p w14:paraId="31F9401D" w14:textId="798EC2E9" w:rsidR="00FD2350" w:rsidRDefault="00FD2350" w:rsidP="00FD2350">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74D84C91" w14:textId="32888073" w:rsidR="00B526F8" w:rsidRDefault="00B526F8" w:rsidP="00FD2350">
      <w:pPr>
        <w:pStyle w:val="Default"/>
        <w:spacing w:after="0" w:line="240" w:lineRule="auto"/>
        <w:jc w:val="both"/>
        <w:rPr>
          <w:rFonts w:ascii="Calibri Light" w:hAnsi="Calibri Light" w:cs="Calibri Light"/>
          <w:sz w:val="20"/>
          <w:szCs w:val="20"/>
        </w:rPr>
      </w:pPr>
    </w:p>
    <w:p w14:paraId="39B47FBD" w14:textId="77777777" w:rsidR="008E71DD" w:rsidRDefault="008E71DD" w:rsidP="00FD2350">
      <w:pPr>
        <w:pStyle w:val="Default"/>
        <w:spacing w:after="0" w:line="240" w:lineRule="auto"/>
        <w:jc w:val="both"/>
        <w:rPr>
          <w:rFonts w:ascii="Calibri Light" w:hAnsi="Calibri Light" w:cs="Calibri Light"/>
          <w:sz w:val="20"/>
          <w:szCs w:val="20"/>
        </w:rPr>
      </w:pPr>
    </w:p>
    <w:p w14:paraId="5A360630" w14:textId="77777777" w:rsidR="0006484D" w:rsidRDefault="0006484D" w:rsidP="00E32733">
      <w:pPr>
        <w:spacing w:after="0" w:line="240" w:lineRule="auto"/>
        <w:jc w:val="both"/>
        <w:rPr>
          <w:rFonts w:ascii="Calibri Light" w:hAnsi="Calibri Light" w:cs="Calibri Light"/>
          <w:b/>
          <w:bCs/>
          <w:sz w:val="20"/>
          <w:szCs w:val="20"/>
          <w:u w:val="single"/>
        </w:rPr>
      </w:pPr>
    </w:p>
    <w:p w14:paraId="29ED692F" w14:textId="77282590" w:rsidR="00E32733" w:rsidRPr="00915255" w:rsidRDefault="00E32733" w:rsidP="00E32733">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195182BF" w14:textId="77777777" w:rsidR="00FD2350" w:rsidRPr="00B25F8D" w:rsidRDefault="00FD2350" w:rsidP="00FD2350">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w:t>
      </w:r>
      <w:r w:rsidRPr="00B25F8D">
        <w:rPr>
          <w:rFonts w:ascii="Calibri Light" w:hAnsi="Calibri Light" w:cs="Calibri Light"/>
          <w:sz w:val="20"/>
          <w:szCs w:val="20"/>
        </w:rPr>
        <w:t>przy czym dowodami, o których mowa, są referencje bądź inne dokumenty sporządzone przez podmiot, na rzecz którego roboty</w:t>
      </w:r>
      <w:r w:rsidRPr="0066438F">
        <w:rPr>
          <w:rFonts w:ascii="Calibri Light" w:hAnsi="Calibri Light" w:cs="Calibri Light"/>
          <w:i/>
          <w:iCs/>
          <w:sz w:val="20"/>
          <w:szCs w:val="20"/>
        </w:rPr>
        <w:t xml:space="preserve"> </w:t>
      </w:r>
      <w:r w:rsidRPr="00B25F8D">
        <w:rPr>
          <w:rFonts w:ascii="Calibri Light" w:hAnsi="Calibri Light" w:cs="Calibri Light"/>
          <w:sz w:val="20"/>
          <w:szCs w:val="20"/>
        </w:rPr>
        <w:t>budowlane zostały wykonane, a jeżeli wykonawca z przyczyn niezależnych od niego nie jest w stanie uzyskać tych dokumentów – inne odpowiednie dokumenty;</w:t>
      </w:r>
    </w:p>
    <w:p w14:paraId="67119C4C" w14:textId="77777777" w:rsidR="00FD2350" w:rsidRPr="00845B40" w:rsidRDefault="00FD2350" w:rsidP="00FD2350">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9A5F151" w14:textId="77777777" w:rsidR="00FD2350" w:rsidRPr="0066438F" w:rsidRDefault="00FD2350" w:rsidP="00FD2350">
      <w:pPr>
        <w:spacing w:after="0" w:line="240" w:lineRule="auto"/>
        <w:ind w:left="567"/>
        <w:jc w:val="both"/>
        <w:rPr>
          <w:rFonts w:ascii="Calibri Light" w:hAnsi="Calibri Light" w:cs="Calibri Light"/>
          <w:sz w:val="20"/>
          <w:szCs w:val="20"/>
        </w:rPr>
      </w:pPr>
    </w:p>
    <w:p w14:paraId="2423488B" w14:textId="33DB5F62" w:rsidR="0066252D" w:rsidRPr="0066252D" w:rsidRDefault="0066252D" w:rsidP="0066252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b</w:t>
      </w:r>
      <w:r w:rsidRPr="0066252D">
        <w:rPr>
          <w:rFonts w:asciiTheme="majorHAnsi" w:hAnsiTheme="majorHAnsi" w:cstheme="majorHAnsi"/>
          <w:b/>
          <w:bCs/>
          <w:color w:val="262626" w:themeColor="text1" w:themeTint="D9"/>
          <w:sz w:val="20"/>
          <w:szCs w:val="20"/>
        </w:rPr>
        <w:t>) wykaz</w:t>
      </w:r>
      <w:r>
        <w:rPr>
          <w:rFonts w:asciiTheme="majorHAnsi" w:hAnsiTheme="majorHAnsi" w:cstheme="majorHAnsi"/>
          <w:b/>
          <w:bCs/>
          <w:color w:val="262626" w:themeColor="text1" w:themeTint="D9"/>
          <w:sz w:val="20"/>
          <w:szCs w:val="20"/>
        </w:rPr>
        <w:t xml:space="preserve"> </w:t>
      </w:r>
      <w:r w:rsidRPr="0066252D">
        <w:rPr>
          <w:rFonts w:asciiTheme="majorHAnsi" w:hAnsiTheme="majorHAnsi" w:cstheme="majorHAnsi"/>
          <w:b/>
          <w:bCs/>
          <w:color w:val="262626" w:themeColor="text1" w:themeTint="D9"/>
          <w:sz w:val="20"/>
          <w:szCs w:val="20"/>
        </w:rPr>
        <w:t xml:space="preserve">usług </w:t>
      </w:r>
      <w:r w:rsidRPr="0066252D">
        <w:rPr>
          <w:rFonts w:asciiTheme="majorHAnsi" w:hAnsiTheme="majorHAnsi" w:cstheme="majorHAnsi"/>
          <w:color w:val="262626" w:themeColor="text1" w:themeTint="D9"/>
          <w:sz w:val="20"/>
          <w:szCs w:val="20"/>
        </w:rPr>
        <w:t xml:space="preserve">wykonanych, w okresie ostatnich 3 lat, a jeżeli okres prowadzenia działalności jest krótszy – w tym okresie, wraz z podaniem ich wartości, przedmiotu, dat wykonania i podmiotów, na rzecz których dostawy/usługi zostały wykonane  oraz </w:t>
      </w:r>
      <w:r w:rsidRPr="0066252D">
        <w:rPr>
          <w:rFonts w:asciiTheme="majorHAnsi" w:hAnsiTheme="majorHAnsi" w:cstheme="majorHAnsi"/>
          <w:b/>
          <w:bCs/>
          <w:i/>
          <w:iCs/>
          <w:color w:val="262626" w:themeColor="text1" w:themeTint="D9"/>
          <w:sz w:val="20"/>
          <w:szCs w:val="20"/>
          <w:u w:val="single"/>
        </w:rPr>
        <w:t>załączeniem dowodów określających, czy te usługi zostały wykonane</w:t>
      </w:r>
      <w:r w:rsidRPr="0066252D">
        <w:rPr>
          <w:rFonts w:asciiTheme="majorHAnsi" w:hAnsiTheme="majorHAnsi" w:cstheme="majorHAnsi"/>
          <w:color w:val="262626" w:themeColor="text1" w:themeTint="D9"/>
          <w:sz w:val="20"/>
          <w:szCs w:val="20"/>
        </w:rPr>
        <w:t xml:space="preserve">  należycie, przy czym dowodami, o których mowa, są referencje bądź inne dokumenty sporządzone przez podmiot, na rzecz którego dostawy/usługi zostały wykonane, a jeżeli wykonawca z przyczyn niezależnych od niego nie jest w stanie uzyskać tych dokumentów – oświadczenie wykonawcy; </w:t>
      </w:r>
    </w:p>
    <w:p w14:paraId="0A5A02EA" w14:textId="4B15ABED" w:rsidR="0066252D" w:rsidRPr="00845B40" w:rsidRDefault="0066252D" w:rsidP="0066252D">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FB4756B" w14:textId="77777777" w:rsidR="0066252D" w:rsidRDefault="0066252D" w:rsidP="00FD2350">
      <w:pPr>
        <w:spacing w:after="0" w:line="240" w:lineRule="auto"/>
        <w:jc w:val="both"/>
        <w:rPr>
          <w:rFonts w:ascii="Calibri Light" w:hAnsi="Calibri Light" w:cs="Calibri Light"/>
          <w:b/>
          <w:bCs/>
          <w:sz w:val="20"/>
          <w:szCs w:val="20"/>
        </w:rPr>
      </w:pPr>
    </w:p>
    <w:p w14:paraId="5E2784DE" w14:textId="169EAAB1" w:rsidR="00FD2350" w:rsidRPr="0066438F" w:rsidRDefault="0066252D" w:rsidP="00FD2350">
      <w:pPr>
        <w:spacing w:after="0" w:line="240" w:lineRule="auto"/>
        <w:jc w:val="both"/>
        <w:rPr>
          <w:rFonts w:ascii="Calibri Light" w:hAnsi="Calibri Light" w:cs="Calibri Light"/>
          <w:sz w:val="20"/>
          <w:szCs w:val="20"/>
        </w:rPr>
      </w:pPr>
      <w:r>
        <w:rPr>
          <w:rFonts w:ascii="Calibri Light" w:hAnsi="Calibri Light" w:cs="Calibri Light"/>
          <w:b/>
          <w:bCs/>
          <w:sz w:val="20"/>
          <w:szCs w:val="20"/>
        </w:rPr>
        <w:t>c</w:t>
      </w:r>
      <w:r w:rsidR="00FD2350" w:rsidRPr="00323F73">
        <w:rPr>
          <w:rFonts w:ascii="Calibri Light" w:hAnsi="Calibri Light" w:cs="Calibri Light"/>
          <w:b/>
          <w:bCs/>
          <w:sz w:val="20"/>
          <w:szCs w:val="20"/>
        </w:rPr>
        <w:t>) wykazu osób</w:t>
      </w:r>
      <w:r w:rsidR="00FD2350" w:rsidRPr="0066438F">
        <w:rPr>
          <w:rFonts w:ascii="Calibri Light" w:hAnsi="Calibri Light" w:cs="Calibri Light"/>
          <w:sz w:val="20"/>
          <w:szCs w:val="20"/>
        </w:rPr>
        <w:t xml:space="preserve">, skierowanych przez wykonawcę do realizacji zamówienia publicznego, w szczególności odpowiedzialnych za </w:t>
      </w:r>
      <w:r w:rsidR="00FD2350" w:rsidRPr="00BC2D78">
        <w:rPr>
          <w:rFonts w:ascii="Calibri Light" w:hAnsi="Calibri Light" w:cs="Calibri Light"/>
          <w:b/>
          <w:bCs/>
          <w:sz w:val="20"/>
          <w:szCs w:val="20"/>
        </w:rPr>
        <w:t>kierowanie robotami budowlanymi</w:t>
      </w:r>
      <w:r w:rsidR="00FD2350"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FD2350">
        <w:rPr>
          <w:rFonts w:ascii="Calibri Light" w:hAnsi="Calibri Light" w:cs="Calibri Light"/>
          <w:sz w:val="20"/>
          <w:szCs w:val="20"/>
        </w:rPr>
        <w:t xml:space="preserve"> </w:t>
      </w:r>
    </w:p>
    <w:p w14:paraId="2D212DB0" w14:textId="77777777" w:rsidR="00FD2350" w:rsidRPr="00845B40" w:rsidRDefault="00FD2350" w:rsidP="00FD2350">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BB556DF" w14:textId="56D281BA" w:rsidR="00BD7BF2" w:rsidRDefault="00BD7BF2" w:rsidP="0065628C">
      <w:pPr>
        <w:spacing w:after="0" w:line="240" w:lineRule="auto"/>
        <w:jc w:val="both"/>
        <w:rPr>
          <w:rFonts w:ascii="Calibri Light" w:hAnsi="Calibri Light" w:cs="Calibri Light"/>
          <w:sz w:val="20"/>
          <w:szCs w:val="20"/>
        </w:rPr>
      </w:pPr>
    </w:p>
    <w:p w14:paraId="742ED355" w14:textId="092029A5" w:rsidR="00E72432" w:rsidRDefault="00E72432" w:rsidP="00E72432">
      <w:pPr>
        <w:autoSpaceDE w:val="0"/>
        <w:autoSpaceDN w:val="0"/>
        <w:adjustRightInd w:val="0"/>
        <w:spacing w:after="0" w:line="240" w:lineRule="auto"/>
        <w:jc w:val="both"/>
        <w:rPr>
          <w:rFonts w:ascii="Calibri Light" w:eastAsia="TimesNewRoman" w:hAnsi="Calibri Light" w:cs="TimesNewRoman"/>
          <w:b/>
          <w:sz w:val="20"/>
          <w:szCs w:val="20"/>
        </w:rPr>
      </w:pPr>
      <w:r>
        <w:rPr>
          <w:rFonts w:ascii="Calibri Light" w:eastAsia="TimesNewRoman" w:hAnsi="Calibri Light" w:cs="TimesNewRoman"/>
          <w:b/>
          <w:sz w:val="20"/>
          <w:szCs w:val="20"/>
        </w:rPr>
        <w:t>d) wykaz osób</w:t>
      </w:r>
      <w:r>
        <w:rPr>
          <w:rFonts w:ascii="Calibri Light" w:eastAsia="TimesNewRoman" w:hAnsi="Calibri Light" w:cs="Calibri Light"/>
          <w:iCs/>
          <w:sz w:val="20"/>
          <w:szCs w:val="20"/>
          <w:lang w:eastAsia="ar-SA"/>
        </w:rPr>
        <w:t xml:space="preserve">, skierowanych przez wykonawcę do realizacji zamówienia publicznego, w szczególności </w:t>
      </w:r>
      <w:r w:rsidRPr="00E72432">
        <w:rPr>
          <w:rFonts w:ascii="Calibri Light" w:eastAsia="TimesNewRoman" w:hAnsi="Calibri Light" w:cs="Calibri Light"/>
          <w:b/>
          <w:bCs/>
          <w:iCs/>
          <w:sz w:val="20"/>
          <w:szCs w:val="20"/>
          <w:lang w:eastAsia="ar-SA"/>
        </w:rPr>
        <w:t>odpowiedzialnych za świadczenie usług</w:t>
      </w:r>
      <w:r>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436E52CE" w14:textId="77777777" w:rsidR="00E72432" w:rsidRDefault="00E72432" w:rsidP="00E7243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Wzór wykazu osób stanowi załącznik nr 6 do SWZ.</w:t>
      </w:r>
    </w:p>
    <w:p w14:paraId="3185385A" w14:textId="5ECFAA43" w:rsidR="0066252D" w:rsidRDefault="0066252D" w:rsidP="0065628C">
      <w:pPr>
        <w:spacing w:after="0" w:line="240" w:lineRule="auto"/>
        <w:jc w:val="both"/>
        <w:rPr>
          <w:rFonts w:ascii="Calibri Light" w:hAnsi="Calibri Light" w:cs="Calibri Light"/>
          <w:sz w:val="20"/>
          <w:szCs w:val="20"/>
        </w:rPr>
      </w:pPr>
    </w:p>
    <w:p w14:paraId="5FC3B6D0" w14:textId="724927AB" w:rsidR="0066252D" w:rsidRDefault="0066252D" w:rsidP="0065628C">
      <w:pPr>
        <w:spacing w:after="0" w:line="240" w:lineRule="auto"/>
        <w:jc w:val="both"/>
        <w:rPr>
          <w:rFonts w:ascii="Calibri Light" w:hAnsi="Calibri Light" w:cs="Calibri Light"/>
          <w:sz w:val="20"/>
          <w:szCs w:val="20"/>
        </w:rPr>
      </w:pPr>
    </w:p>
    <w:p w14:paraId="10A12D0B" w14:textId="0AEAF79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7329201D" w14:textId="77777777" w:rsidR="0066252D" w:rsidRDefault="0066252D" w:rsidP="00343600">
      <w:pPr>
        <w:autoSpaceDE w:val="0"/>
        <w:autoSpaceDN w:val="0"/>
        <w:adjustRightInd w:val="0"/>
        <w:spacing w:after="0" w:line="240" w:lineRule="auto"/>
        <w:jc w:val="both"/>
        <w:rPr>
          <w:rFonts w:ascii="Calibri Light" w:hAnsi="Calibri Light"/>
          <w:sz w:val="20"/>
          <w:szCs w:val="20"/>
        </w:rPr>
      </w:pPr>
    </w:p>
    <w:p w14:paraId="1249BDF0" w14:textId="42080BDD"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00FD3118">
        <w:rPr>
          <w:rFonts w:ascii="Calibri Light" w:hAnsi="Calibri Light"/>
          <w:b/>
          <w:bCs/>
          <w:sz w:val="20"/>
          <w:szCs w:val="20"/>
          <w:u w:val="single"/>
        </w:rPr>
        <w:t>o </w:t>
      </w:r>
      <w:r w:rsidRPr="004C3DC8">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FD3118">
        <w:rPr>
          <w:rFonts w:ascii="Calibri Light" w:hAnsi="Calibri Light"/>
          <w:b/>
          <w:sz w:val="20"/>
          <w:szCs w:val="20"/>
          <w:u w:val="single"/>
        </w:rPr>
        <w:t>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149680DA" w14:textId="3E058AB8"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75A79AAB" w14:textId="77777777" w:rsidR="00B25F8D" w:rsidRDefault="00B25F8D" w:rsidP="004C32D2">
      <w:pPr>
        <w:autoSpaceDE w:val="0"/>
        <w:autoSpaceDN w:val="0"/>
        <w:adjustRightInd w:val="0"/>
        <w:spacing w:after="0" w:line="240" w:lineRule="auto"/>
        <w:jc w:val="both"/>
        <w:rPr>
          <w:rFonts w:ascii="Calibri Light" w:hAnsi="Calibri Light"/>
          <w:b/>
          <w:bCs/>
          <w:sz w:val="20"/>
          <w:szCs w:val="20"/>
        </w:rPr>
      </w:pPr>
    </w:p>
    <w:p w14:paraId="4362867F" w14:textId="66CE8346"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8514A8">
        <w:rPr>
          <w:rFonts w:ascii="Calibri Light" w:hAnsi="Calibri Light"/>
          <w:b/>
          <w:bCs/>
          <w:sz w:val="20"/>
          <w:szCs w:val="20"/>
        </w:rPr>
        <w:t>4</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w:t>
      </w:r>
      <w:r w:rsidR="00FD3118">
        <w:rPr>
          <w:rFonts w:ascii="Calibri Light" w:hAnsi="Calibri Light"/>
          <w:sz w:val="20"/>
          <w:szCs w:val="20"/>
        </w:rPr>
        <w:t>,</w:t>
      </w:r>
      <w:r w:rsidRPr="00915255">
        <w:rPr>
          <w:rFonts w:ascii="Calibri Light" w:hAnsi="Calibri Light"/>
          <w:sz w:val="20"/>
          <w:szCs w:val="20"/>
        </w:rPr>
        <w:t xml:space="preserve">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4F478B04" w14:textId="77777777" w:rsidR="00C24342" w:rsidRDefault="00C24342"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649E128" w14:textId="2F959366" w:rsidR="006D60B4" w:rsidRPr="00B56E13" w:rsidRDefault="006D60B4" w:rsidP="006D60B4">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8F37B3">
        <w:rPr>
          <w:rFonts w:ascii="Calibri Light" w:hAnsi="Calibri Light" w:cs="Calibri Light"/>
          <w:color w:val="262626" w:themeColor="text1" w:themeTint="D9"/>
          <w:sz w:val="20"/>
          <w:szCs w:val="20"/>
        </w:rPr>
        <w:t xml:space="preserve">w </w:t>
      </w:r>
      <w:r w:rsidRPr="008F37B3">
        <w:rPr>
          <w:rFonts w:ascii="Calibri Light" w:hAnsi="Calibri Light" w:cs="Calibri Light"/>
          <w:bCs/>
          <w:color w:val="262626" w:themeColor="text1" w:themeTint="D9"/>
          <w:sz w:val="20"/>
          <w:szCs w:val="20"/>
        </w:rPr>
        <w:t>kwocie</w:t>
      </w:r>
      <w:r w:rsidRPr="00877E01">
        <w:rPr>
          <w:rFonts w:ascii="Calibri Light" w:hAnsi="Calibri Light" w:cs="Calibri Light"/>
          <w:bCs/>
          <w:color w:val="262626" w:themeColor="text1" w:themeTint="D9"/>
          <w:sz w:val="20"/>
          <w:szCs w:val="20"/>
        </w:rPr>
        <w:t xml:space="preserve">: </w:t>
      </w:r>
      <w:r w:rsidR="00FD2350">
        <w:rPr>
          <w:rFonts w:ascii="Calibri Light" w:hAnsi="Calibri Light" w:cs="Calibri Light"/>
          <w:b/>
          <w:bCs/>
          <w:color w:val="262626" w:themeColor="text1" w:themeTint="D9"/>
          <w:sz w:val="20"/>
          <w:szCs w:val="20"/>
        </w:rPr>
        <w:t>20</w:t>
      </w:r>
      <w:r w:rsidR="008F37B3" w:rsidRPr="00877E01">
        <w:rPr>
          <w:rFonts w:ascii="Calibri Light" w:hAnsi="Calibri Light" w:cs="Calibri Light"/>
          <w:b/>
          <w:bCs/>
          <w:color w:val="262626" w:themeColor="text1" w:themeTint="D9"/>
          <w:sz w:val="20"/>
          <w:szCs w:val="20"/>
        </w:rPr>
        <w:t>0 000,00</w:t>
      </w:r>
      <w:r w:rsidRPr="00877E01">
        <w:rPr>
          <w:rFonts w:ascii="Calibri Light" w:hAnsi="Calibri Light" w:cs="Calibri Light"/>
          <w:b/>
          <w:color w:val="262626" w:themeColor="text1" w:themeTint="D9"/>
          <w:sz w:val="20"/>
          <w:szCs w:val="20"/>
        </w:rPr>
        <w:t xml:space="preserve"> zł. </w:t>
      </w:r>
      <w:r w:rsidRPr="00877E01">
        <w:rPr>
          <w:rFonts w:ascii="Calibri Light" w:hAnsi="Calibri Light" w:cs="Calibri Light"/>
          <w:bCs/>
          <w:color w:val="262626" w:themeColor="text1" w:themeTint="D9"/>
          <w:sz w:val="20"/>
          <w:szCs w:val="20"/>
        </w:rPr>
        <w:t xml:space="preserve">(słownie: </w:t>
      </w:r>
      <w:r w:rsidR="00FD2350">
        <w:rPr>
          <w:rFonts w:ascii="Calibri Light" w:hAnsi="Calibri Light" w:cs="Calibri Light"/>
          <w:bCs/>
          <w:color w:val="262626" w:themeColor="text1" w:themeTint="D9"/>
          <w:sz w:val="20"/>
          <w:szCs w:val="20"/>
        </w:rPr>
        <w:t>dwieście</w:t>
      </w:r>
      <w:r w:rsidR="008F37B3" w:rsidRPr="00877E01">
        <w:rPr>
          <w:rFonts w:ascii="Calibri Light" w:hAnsi="Calibri Light" w:cs="Calibri Light"/>
          <w:bCs/>
          <w:color w:val="262626" w:themeColor="text1" w:themeTint="D9"/>
          <w:sz w:val="20"/>
          <w:szCs w:val="20"/>
        </w:rPr>
        <w:t xml:space="preserve"> tysięcy zł</w:t>
      </w:r>
      <w:r w:rsidR="00FD2350">
        <w:rPr>
          <w:rFonts w:ascii="Calibri Light" w:hAnsi="Calibri Light" w:cs="Calibri Light"/>
          <w:bCs/>
          <w:color w:val="262626" w:themeColor="text1" w:themeTint="D9"/>
          <w:sz w:val="20"/>
          <w:szCs w:val="20"/>
        </w:rPr>
        <w:t>otych</w:t>
      </w:r>
      <w:r w:rsidR="008F37B3" w:rsidRPr="00877E01">
        <w:rPr>
          <w:rFonts w:ascii="Calibri Light" w:hAnsi="Calibri Light" w:cs="Calibri Light"/>
          <w:bCs/>
          <w:color w:val="262626" w:themeColor="text1" w:themeTint="D9"/>
          <w:sz w:val="20"/>
          <w:szCs w:val="20"/>
        </w:rPr>
        <w:t xml:space="preserve"> 0</w:t>
      </w:r>
      <w:r w:rsidR="00FD2350">
        <w:rPr>
          <w:rFonts w:ascii="Calibri Light" w:hAnsi="Calibri Light" w:cs="Calibri Light"/>
          <w:bCs/>
          <w:color w:val="262626" w:themeColor="text1" w:themeTint="D9"/>
          <w:sz w:val="20"/>
          <w:szCs w:val="20"/>
        </w:rPr>
        <w:t>0</w:t>
      </w:r>
      <w:r w:rsidR="008F37B3" w:rsidRPr="00877E01">
        <w:rPr>
          <w:rFonts w:ascii="Calibri Light" w:hAnsi="Calibri Light" w:cs="Calibri Light"/>
          <w:bCs/>
          <w:color w:val="262626" w:themeColor="text1" w:themeTint="D9"/>
          <w:sz w:val="20"/>
          <w:szCs w:val="20"/>
        </w:rPr>
        <w:t>/100)</w:t>
      </w:r>
    </w:p>
    <w:p w14:paraId="5B4F718E"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p>
    <w:p w14:paraId="11C42D01" w14:textId="77777777" w:rsidR="006D60B4" w:rsidRPr="0066438F" w:rsidRDefault="006D60B4" w:rsidP="006D60B4">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2DFF3FBA" w14:textId="77777777" w:rsidR="006D60B4" w:rsidRPr="0066438F" w:rsidRDefault="006D60B4" w:rsidP="006D60B4">
      <w:pPr>
        <w:autoSpaceDE w:val="0"/>
        <w:autoSpaceDN w:val="0"/>
        <w:spacing w:after="0" w:line="240" w:lineRule="auto"/>
        <w:jc w:val="both"/>
        <w:rPr>
          <w:rFonts w:ascii="Calibri Light" w:hAnsi="Calibri Light" w:cs="Calibri Light"/>
          <w:b/>
          <w:sz w:val="20"/>
          <w:szCs w:val="20"/>
        </w:rPr>
      </w:pPr>
    </w:p>
    <w:p w14:paraId="343C9D89"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47457E1" w14:textId="77777777" w:rsidR="006D60B4" w:rsidRPr="0066438F" w:rsidRDefault="006D60B4" w:rsidP="006D60B4">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4E5C14AD"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D9204B1"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25CADDF5"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72B1C9CE" w14:textId="77777777" w:rsidR="006D60B4" w:rsidRPr="0066438F" w:rsidRDefault="006D60B4" w:rsidP="006D60B4">
      <w:pPr>
        <w:spacing w:after="0" w:line="240" w:lineRule="auto"/>
        <w:ind w:left="714"/>
        <w:jc w:val="both"/>
        <w:rPr>
          <w:rFonts w:ascii="Calibri Light" w:hAnsi="Calibri Light" w:cs="Calibri Light"/>
          <w:sz w:val="20"/>
          <w:szCs w:val="20"/>
        </w:rPr>
      </w:pPr>
    </w:p>
    <w:p w14:paraId="2997E0D1" w14:textId="77777777" w:rsidR="006D60B4" w:rsidRPr="002F5C9A"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2988ADE" w14:textId="77777777" w:rsidR="006D60B4"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7114316D" w14:textId="77777777" w:rsidR="006D60B4" w:rsidRPr="001360CD"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2EB90714" w14:textId="77777777" w:rsidR="006D60B4" w:rsidRPr="00175322"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0B515413" w14:textId="77777777" w:rsidR="006D60B4" w:rsidRPr="00956068" w:rsidRDefault="006D60B4" w:rsidP="006D60B4">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4A130D28" w14:textId="77777777" w:rsidR="006D60B4" w:rsidRDefault="006D60B4" w:rsidP="006D60B4">
      <w:pPr>
        <w:autoSpaceDE w:val="0"/>
        <w:autoSpaceDN w:val="0"/>
        <w:spacing w:after="0" w:line="240" w:lineRule="auto"/>
        <w:jc w:val="both"/>
        <w:rPr>
          <w:rFonts w:ascii="Calibri Light" w:hAnsi="Calibri Light" w:cs="Calibri Light"/>
          <w:color w:val="000000"/>
          <w:sz w:val="20"/>
          <w:szCs w:val="20"/>
        </w:rPr>
      </w:pPr>
    </w:p>
    <w:p w14:paraId="57EC9078"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96F3CBD"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2B79DCC7"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7D17880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0ACA1DD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06E72B28"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0" w:name="_Toc42045495"/>
      <w:r w:rsidRPr="0066438F">
        <w:rPr>
          <w:rFonts w:ascii="Calibri Light" w:hAnsi="Calibri Light" w:cs="Calibri Light"/>
          <w:sz w:val="20"/>
          <w:szCs w:val="20"/>
        </w:rPr>
        <w:t>. 98 ust. 6 ustawy Pzp.</w:t>
      </w:r>
    </w:p>
    <w:p w14:paraId="6D6F488A" w14:textId="77777777" w:rsidR="006D60B4" w:rsidRDefault="006D60B4" w:rsidP="006D60B4">
      <w:pPr>
        <w:autoSpaceDE w:val="0"/>
        <w:autoSpaceDN w:val="0"/>
        <w:adjustRightInd w:val="0"/>
        <w:spacing w:after="0" w:line="240" w:lineRule="auto"/>
        <w:ind w:left="720"/>
        <w:jc w:val="both"/>
        <w:rPr>
          <w:rFonts w:ascii="Calibri Light" w:hAnsi="Calibri Light" w:cs="Calibri Light"/>
          <w:color w:val="000000"/>
          <w:sz w:val="20"/>
          <w:szCs w:val="20"/>
        </w:rPr>
      </w:pPr>
    </w:p>
    <w:p w14:paraId="613EBA03" w14:textId="77777777" w:rsidR="006D60B4" w:rsidRPr="000B1CF4" w:rsidRDefault="006D60B4" w:rsidP="006D60B4">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3E72E3E0" w14:textId="77777777" w:rsidR="006D60B4" w:rsidRPr="000B1CF4" w:rsidRDefault="006D60B4" w:rsidP="006D60B4">
      <w:pPr>
        <w:spacing w:after="0" w:line="240" w:lineRule="auto"/>
        <w:ind w:left="714"/>
        <w:jc w:val="both"/>
        <w:rPr>
          <w:rFonts w:ascii="Calibri Light" w:hAnsi="Calibri Light" w:cs="Calibri Light"/>
          <w:color w:val="262626"/>
          <w:sz w:val="20"/>
          <w:szCs w:val="20"/>
        </w:rPr>
      </w:pPr>
    </w:p>
    <w:p w14:paraId="589CD999"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14549887"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bookmarkStart w:id="11" w:name="_Toc42045496"/>
      <w:bookmarkEnd w:id="10"/>
    </w:p>
    <w:p w14:paraId="0C6C33A2"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1"/>
    </w:p>
    <w:p w14:paraId="2E05975C"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p>
    <w:p w14:paraId="278C5F2B"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06AD0614" w14:textId="77777777" w:rsidR="00C24342" w:rsidRDefault="00C24342" w:rsidP="00CC124D">
      <w:pPr>
        <w:spacing w:after="0" w:line="240" w:lineRule="auto"/>
        <w:rPr>
          <w:rFonts w:asciiTheme="majorHAnsi" w:hAnsiTheme="majorHAnsi" w:cstheme="majorHAnsi"/>
          <w:color w:val="262626" w:themeColor="text1" w:themeTint="D9"/>
          <w:sz w:val="20"/>
          <w:szCs w:val="20"/>
        </w:rPr>
      </w:pPr>
    </w:p>
    <w:p w14:paraId="123113BA" w14:textId="77777777" w:rsidR="00962B5A" w:rsidRPr="009D538D" w:rsidRDefault="00962B5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9CA9C59" w14:textId="57602277" w:rsidR="00A476DA" w:rsidRPr="0065628C" w:rsidRDefault="00A476DA" w:rsidP="00CC124D">
      <w:pPr>
        <w:spacing w:after="0" w:line="240" w:lineRule="auto"/>
        <w:jc w:val="both"/>
        <w:rPr>
          <w:rFonts w:asciiTheme="majorHAnsi" w:hAnsiTheme="majorHAnsi" w:cstheme="majorHAnsi"/>
          <w:i/>
          <w:iCs/>
          <w:color w:val="262626" w:themeColor="text1" w:themeTint="D9"/>
          <w:sz w:val="20"/>
          <w:szCs w:val="20"/>
        </w:rPr>
      </w:pPr>
      <w:r w:rsidRPr="0065628C">
        <w:rPr>
          <w:rFonts w:asciiTheme="majorHAnsi" w:hAnsiTheme="majorHAnsi" w:cstheme="majorHAnsi"/>
          <w:color w:val="262626" w:themeColor="text1" w:themeTint="D9"/>
          <w:sz w:val="20"/>
          <w:szCs w:val="20"/>
        </w:rPr>
        <w:t xml:space="preserve">11.1/ Ofertę należy sporządzić w języku polskim w postaci </w:t>
      </w:r>
      <w:r w:rsidR="00C045D0" w:rsidRPr="0065628C">
        <w:rPr>
          <w:rFonts w:asciiTheme="majorHAnsi" w:hAnsiTheme="majorHAnsi" w:cstheme="majorHAnsi"/>
          <w:color w:val="262626" w:themeColor="text1" w:themeTint="D9"/>
          <w:sz w:val="20"/>
          <w:szCs w:val="20"/>
        </w:rPr>
        <w:t xml:space="preserve">elektronicznej oraz podpisana </w:t>
      </w:r>
      <w:r w:rsidR="00F35025" w:rsidRPr="0065628C">
        <w:rPr>
          <w:rFonts w:asciiTheme="majorHAnsi" w:hAnsiTheme="majorHAnsi" w:cstheme="majorHAnsi"/>
          <w:color w:val="262626" w:themeColor="text1" w:themeTint="D9"/>
          <w:sz w:val="20"/>
          <w:szCs w:val="20"/>
        </w:rPr>
        <w:t>kwalifikowanym podpisem elektronicznym</w:t>
      </w:r>
      <w:r w:rsidR="00C045D0" w:rsidRPr="0065628C">
        <w:rPr>
          <w:rFonts w:asciiTheme="majorHAnsi" w:hAnsiTheme="majorHAnsi" w:cstheme="majorHAnsi"/>
          <w:color w:val="262626" w:themeColor="text1" w:themeTint="D9"/>
          <w:sz w:val="20"/>
          <w:szCs w:val="20"/>
        </w:rPr>
        <w:t xml:space="preserve"> pod rygorem nieważności.</w:t>
      </w:r>
      <w:r w:rsidR="00F35025" w:rsidRPr="0065628C">
        <w:rPr>
          <w:rFonts w:asciiTheme="majorHAnsi" w:hAnsiTheme="majorHAnsi" w:cstheme="majorHAnsi"/>
          <w:color w:val="262626" w:themeColor="text1" w:themeTint="D9"/>
          <w:sz w:val="20"/>
          <w:szCs w:val="20"/>
        </w:rPr>
        <w:t>.</w:t>
      </w:r>
    </w:p>
    <w:p w14:paraId="2E6AEE8D" w14:textId="77777777" w:rsidR="00F35025" w:rsidRPr="0065628C" w:rsidRDefault="00F35025" w:rsidP="00CC124D">
      <w:pPr>
        <w:spacing w:after="0" w:line="240" w:lineRule="auto"/>
        <w:jc w:val="both"/>
        <w:rPr>
          <w:rFonts w:asciiTheme="majorHAnsi" w:hAnsiTheme="majorHAnsi" w:cstheme="majorHAnsi"/>
          <w:color w:val="262626" w:themeColor="text1" w:themeTint="D9"/>
          <w:sz w:val="20"/>
          <w:szCs w:val="20"/>
        </w:rPr>
      </w:pPr>
    </w:p>
    <w:p w14:paraId="1CDCE145" w14:textId="07D9DB16" w:rsidR="00A476DA" w:rsidRPr="0065628C" w:rsidRDefault="001A750B" w:rsidP="00CC124D">
      <w:pPr>
        <w:spacing w:after="0" w:line="240" w:lineRule="auto"/>
        <w:jc w:val="both"/>
        <w:rPr>
          <w:rFonts w:asciiTheme="majorHAnsi" w:hAnsiTheme="majorHAnsi" w:cstheme="majorHAnsi"/>
          <w:color w:val="262626" w:themeColor="text1" w:themeTint="D9"/>
          <w:sz w:val="20"/>
          <w:szCs w:val="20"/>
        </w:rPr>
      </w:pPr>
      <w:r w:rsidRPr="0065628C">
        <w:rPr>
          <w:rFonts w:asciiTheme="majorHAnsi" w:hAnsiTheme="majorHAnsi" w:cstheme="majorHAnsi"/>
          <w:color w:val="262626" w:themeColor="text1" w:themeTint="D9"/>
          <w:sz w:val="20"/>
          <w:szCs w:val="20"/>
        </w:rPr>
        <w:t xml:space="preserve">11.2/ </w:t>
      </w:r>
      <w:r w:rsidR="00A476DA" w:rsidRPr="0065628C">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65628C">
        <w:rPr>
          <w:rFonts w:asciiTheme="majorHAnsi" w:hAnsiTheme="majorHAnsi" w:cstheme="majorHAnsi"/>
          <w:color w:val="262626" w:themeColor="text1" w:themeTint="D9"/>
          <w:sz w:val="20"/>
          <w:szCs w:val="20"/>
        </w:rPr>
        <w:t xml:space="preserve">Rozdziale II pkt 9.1) </w:t>
      </w:r>
      <w:r w:rsidR="00A476DA" w:rsidRPr="0065628C">
        <w:rPr>
          <w:rFonts w:asciiTheme="majorHAnsi" w:hAnsiTheme="majorHAnsi" w:cstheme="majorHAnsi"/>
          <w:color w:val="262626" w:themeColor="text1" w:themeTint="D9"/>
          <w:sz w:val="20"/>
          <w:szCs w:val="20"/>
        </w:rPr>
        <w:t xml:space="preserve">SWZ, </w:t>
      </w:r>
      <w:r w:rsidR="00F35025" w:rsidRPr="0065628C">
        <w:rPr>
          <w:rFonts w:asciiTheme="majorHAnsi" w:hAnsiTheme="majorHAnsi" w:cstheme="majorHAnsi"/>
          <w:color w:val="262626" w:themeColor="text1" w:themeTint="D9"/>
          <w:sz w:val="20"/>
          <w:szCs w:val="20"/>
        </w:rPr>
        <w:t>formie elektronicznej opatrzonej kwalifikowanym podpisem elektronicznym</w:t>
      </w:r>
      <w:r w:rsidR="00B53DDA">
        <w:rPr>
          <w:rFonts w:asciiTheme="majorHAnsi" w:hAnsiTheme="majorHAnsi" w:cstheme="majorHAnsi"/>
          <w:color w:val="262626" w:themeColor="text1" w:themeTint="D9"/>
          <w:sz w:val="20"/>
          <w:szCs w:val="20"/>
        </w:rPr>
        <w:t xml:space="preserve">,  a  następnie zaszyfrować </w:t>
      </w:r>
      <w:r w:rsidR="00A476DA" w:rsidRPr="0065628C">
        <w:rPr>
          <w:rFonts w:asciiTheme="majorHAnsi" w:hAnsiTheme="majorHAnsi" w:cstheme="majorHAnsi"/>
          <w:color w:val="262626" w:themeColor="text1" w:themeTint="D9"/>
          <w:sz w:val="20"/>
          <w:szCs w:val="20"/>
        </w:rPr>
        <w:t>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34D5F75C" w:rsidR="00A476DA" w:rsidRPr="0006484D" w:rsidRDefault="00A476DA" w:rsidP="00CC124D">
      <w:pPr>
        <w:spacing w:after="0" w:line="240" w:lineRule="auto"/>
        <w:jc w:val="both"/>
        <w:rPr>
          <w:rFonts w:asciiTheme="majorHAnsi" w:hAnsiTheme="majorHAnsi" w:cstheme="majorHAnsi"/>
          <w:color w:val="262626" w:themeColor="text1" w:themeTint="D9"/>
          <w:sz w:val="20"/>
          <w:szCs w:val="20"/>
        </w:rPr>
      </w:pPr>
      <w:r w:rsidRPr="0006484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36089D51" w:rsidR="00A476DA" w:rsidRPr="009D538D" w:rsidRDefault="00B53DDA"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11.8/ </w:t>
      </w:r>
      <w:r w:rsidR="00A476DA" w:rsidRPr="009D538D">
        <w:rPr>
          <w:rFonts w:asciiTheme="majorHAnsi" w:hAnsiTheme="majorHAnsi" w:cstheme="majorHAnsi"/>
          <w:color w:val="262626" w:themeColor="text1" w:themeTint="D9"/>
          <w:sz w:val="20"/>
          <w:szCs w:val="20"/>
        </w:rPr>
        <w:t xml:space="preserve">Oferta sporządzona </w:t>
      </w:r>
      <w:r w:rsidR="00A476DA" w:rsidRPr="0065628C">
        <w:rPr>
          <w:rFonts w:asciiTheme="majorHAnsi" w:hAnsiTheme="majorHAnsi" w:cstheme="majorHAnsi"/>
          <w:color w:val="262626" w:themeColor="text1" w:themeTint="D9"/>
          <w:sz w:val="20"/>
          <w:szCs w:val="20"/>
        </w:rPr>
        <w:t xml:space="preserve">w </w:t>
      </w:r>
      <w:r w:rsidR="00F35025" w:rsidRPr="0065628C">
        <w:rPr>
          <w:rFonts w:asciiTheme="majorHAnsi" w:hAnsiTheme="majorHAnsi" w:cstheme="majorHAnsi"/>
          <w:color w:val="262626" w:themeColor="text1" w:themeTint="D9"/>
          <w:sz w:val="20"/>
          <w:szCs w:val="20"/>
        </w:rPr>
        <w:t>formie</w:t>
      </w:r>
      <w:r w:rsidR="00A476DA" w:rsidRPr="0065628C">
        <w:rPr>
          <w:rFonts w:asciiTheme="majorHAnsi" w:hAnsiTheme="majorHAnsi" w:cstheme="majorHAnsi"/>
          <w:color w:val="262626" w:themeColor="text1" w:themeTint="D9"/>
          <w:sz w:val="20"/>
          <w:szCs w:val="20"/>
        </w:rPr>
        <w:t xml:space="preserve"> elektronicznej </w:t>
      </w:r>
      <w:r w:rsidR="00A476DA" w:rsidRPr="009D538D">
        <w:rPr>
          <w:rFonts w:asciiTheme="majorHAnsi" w:hAnsiTheme="majorHAnsi" w:cstheme="majorHAnsi"/>
          <w:color w:val="262626" w:themeColor="text1" w:themeTint="D9"/>
          <w:sz w:val="20"/>
          <w:szCs w:val="20"/>
        </w:rPr>
        <w:t>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11C4FEED"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D747302" w14:textId="77777777" w:rsidR="00F35025" w:rsidRPr="009D538D" w:rsidRDefault="00F35025"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0D2D54" w14:textId="77777777" w:rsidR="005C29DE" w:rsidRDefault="005C29DE" w:rsidP="00CC124D">
      <w:pPr>
        <w:pStyle w:val="Default"/>
        <w:spacing w:after="0" w:line="240" w:lineRule="auto"/>
        <w:rPr>
          <w:rFonts w:asciiTheme="majorHAnsi" w:hAnsiTheme="majorHAnsi" w:cstheme="majorHAnsi"/>
          <w:color w:val="262626" w:themeColor="text1" w:themeTint="D9"/>
          <w:sz w:val="20"/>
          <w:szCs w:val="20"/>
        </w:rPr>
      </w:pPr>
    </w:p>
    <w:p w14:paraId="0261ECA7" w14:textId="737BEBAC"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203AAB4F" w14:textId="77777777" w:rsidR="0006484D" w:rsidRPr="009D538D" w:rsidRDefault="0006484D" w:rsidP="00CC124D">
      <w:pPr>
        <w:pStyle w:val="Default"/>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0583712F" w14:textId="77777777" w:rsidR="00D2272D" w:rsidRPr="0006484D" w:rsidRDefault="00D2272D" w:rsidP="0006484D">
      <w:pPr>
        <w:spacing w:after="0" w:line="240" w:lineRule="auto"/>
        <w:rPr>
          <w:rFonts w:asciiTheme="majorHAnsi" w:hAnsiTheme="majorHAnsi" w:cstheme="majorHAnsi"/>
          <w:b/>
          <w:bCs/>
          <w:color w:val="262626" w:themeColor="text1" w:themeTint="D9"/>
          <w:sz w:val="20"/>
          <w:szCs w:val="20"/>
        </w:rPr>
      </w:pPr>
    </w:p>
    <w:p w14:paraId="7403F38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6A1D60F"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199DE5D4"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2E3D3809" w14:textId="77777777" w:rsidR="00A345D4" w:rsidRPr="00B526F8" w:rsidRDefault="00F77970" w:rsidP="00B526F8">
      <w:pPr>
        <w:shd w:val="clear" w:color="auto" w:fill="FFFFFF" w:themeFill="background1"/>
        <w:tabs>
          <w:tab w:val="left" w:pos="-142"/>
        </w:tabs>
        <w:spacing w:after="0" w:line="240" w:lineRule="auto"/>
        <w:ind w:left="142" w:hanging="142"/>
        <w:rPr>
          <w:rFonts w:ascii="Calibri Light" w:hAnsi="Calibri Light" w:cs="Tahoma"/>
          <w:color w:val="262626" w:themeColor="text1" w:themeTint="D9"/>
          <w:sz w:val="20"/>
          <w:szCs w:val="20"/>
        </w:rPr>
      </w:pPr>
      <w:r w:rsidRPr="00B526F8">
        <w:rPr>
          <w:rFonts w:ascii="Calibri Light" w:hAnsi="Calibri Light" w:cs="Tahoma"/>
          <w:color w:val="262626" w:themeColor="text1" w:themeTint="D9"/>
          <w:sz w:val="20"/>
          <w:szCs w:val="20"/>
        </w:rPr>
        <w:t>12.2/ Wykonawca jest zobowiązany do wypełnienia „formularza ofertowego” określenia w nim ceny oferty netto,</w:t>
      </w:r>
      <w:r w:rsidR="00A345D4" w:rsidRPr="00B526F8">
        <w:rPr>
          <w:rFonts w:ascii="Calibri Light" w:hAnsi="Calibri Light" w:cs="Tahoma"/>
          <w:color w:val="262626" w:themeColor="text1" w:themeTint="D9"/>
          <w:sz w:val="20"/>
          <w:szCs w:val="20"/>
        </w:rPr>
        <w:t xml:space="preserve"> </w:t>
      </w:r>
      <w:r w:rsidRPr="00B526F8">
        <w:rPr>
          <w:rFonts w:ascii="Calibri Light" w:hAnsi="Calibri Light" w:cs="Tahoma"/>
          <w:color w:val="262626" w:themeColor="text1" w:themeTint="D9"/>
          <w:sz w:val="20"/>
          <w:szCs w:val="20"/>
        </w:rPr>
        <w:t>podatku</w:t>
      </w:r>
    </w:p>
    <w:p w14:paraId="00FA0C2B" w14:textId="10A1E790" w:rsidR="00F77970" w:rsidRPr="00B526F8" w:rsidRDefault="00F77970" w:rsidP="00B526F8">
      <w:pPr>
        <w:shd w:val="clear" w:color="auto" w:fill="FFFFFF" w:themeFill="background1"/>
        <w:tabs>
          <w:tab w:val="left" w:pos="-142"/>
        </w:tabs>
        <w:spacing w:after="0" w:line="240" w:lineRule="auto"/>
        <w:ind w:left="142" w:hanging="142"/>
        <w:rPr>
          <w:rFonts w:ascii="Calibri Light" w:hAnsi="Calibri Light" w:cs="Tahoma"/>
          <w:color w:val="262626" w:themeColor="text1" w:themeTint="D9"/>
          <w:sz w:val="20"/>
          <w:szCs w:val="20"/>
        </w:rPr>
      </w:pPr>
      <w:r w:rsidRPr="00B526F8">
        <w:rPr>
          <w:rFonts w:ascii="Calibri Light" w:hAnsi="Calibri Light" w:cs="Tahoma"/>
          <w:color w:val="262626" w:themeColor="text1" w:themeTint="D9"/>
          <w:sz w:val="20"/>
          <w:szCs w:val="20"/>
        </w:rPr>
        <w:t xml:space="preserve">VAT oraz  cenę  brutto na poszczególna część w tym: </w:t>
      </w:r>
    </w:p>
    <w:p w14:paraId="5210BFF8"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04B4431B" w14:textId="7D9B8380"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A, którego zakres został opisany w § 1 ust. 4 pkt 1 umowy, przy czym za wykonanie tego etapu Wykonawca otrzyma nie więcej niż 2% całości wynagrodzenia.</w:t>
      </w:r>
    </w:p>
    <w:p w14:paraId="383B565F"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127F1085" w14:textId="67A17611"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B, którego zakres został opisany w § 1 ust. 4 pkt 2 umowy, przy czym za wykonanie tego etapu Wykonawca otrzyma nie więcej niż 3% wynagrodzenia.</w:t>
      </w:r>
    </w:p>
    <w:p w14:paraId="19F33F3B"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2FA96A27" w14:textId="576D5F70"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C, którego zakres został opisany w § 1 ust. 4 pkt 3 umowy.</w:t>
      </w:r>
    </w:p>
    <w:p w14:paraId="07B7D432" w14:textId="325440E1" w:rsidR="009D71EF" w:rsidRDefault="009D71EF" w:rsidP="00FD2350">
      <w:pPr>
        <w:spacing w:after="0" w:line="240" w:lineRule="auto"/>
        <w:jc w:val="both"/>
        <w:rPr>
          <w:rFonts w:asciiTheme="majorHAnsi" w:hAnsiTheme="majorHAnsi" w:cstheme="majorHAnsi"/>
          <w:color w:val="262626" w:themeColor="text1" w:themeTint="D9"/>
          <w:sz w:val="20"/>
          <w:szCs w:val="20"/>
        </w:rPr>
      </w:pPr>
    </w:p>
    <w:p w14:paraId="7782CDC1" w14:textId="77777777" w:rsidR="009D71EF" w:rsidRPr="00B526F8" w:rsidRDefault="009D71EF" w:rsidP="00B526F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12.3/ Wykonawca w Formularzu Ofertowym określi składniki cenotwórcze, tj:</w:t>
      </w:r>
    </w:p>
    <w:p w14:paraId="701C57FA" w14:textId="57FA31A3" w:rsidR="009D71EF" w:rsidRPr="00B526F8" w:rsidRDefault="009D71EF" w:rsidP="00B526F8">
      <w:pPr>
        <w:pStyle w:val="Tekstpodstawowywcity3"/>
        <w:shd w:val="clear" w:color="auto" w:fill="FFFFFF" w:themeFill="background1"/>
        <w:spacing w:after="0"/>
        <w:ind w:left="0"/>
        <w:rPr>
          <w:rStyle w:val="markedcontent"/>
          <w:rFonts w:ascii="Calibri Light" w:hAnsi="Calibri Light" w:cs="Calibri Light"/>
          <w:color w:val="262626" w:themeColor="text1" w:themeTint="D9"/>
          <w:sz w:val="20"/>
          <w:szCs w:val="20"/>
        </w:rPr>
      </w:pPr>
      <w:r w:rsidRPr="00B526F8">
        <w:rPr>
          <w:rStyle w:val="markedcontent"/>
          <w:rFonts w:ascii="Calibri Light" w:hAnsi="Calibri Light" w:cs="Calibri Light"/>
          <w:color w:val="262626" w:themeColor="text1" w:themeTint="D9"/>
          <w:sz w:val="20"/>
          <w:szCs w:val="20"/>
        </w:rPr>
        <w:t>1) stawka roboczogodziny R - zł / r-g</w:t>
      </w:r>
      <w:r w:rsidRPr="00B526F8">
        <w:rPr>
          <w:rFonts w:ascii="Calibri Light" w:hAnsi="Calibri Light" w:cs="Calibri Light"/>
          <w:color w:val="262626" w:themeColor="text1" w:themeTint="D9"/>
          <w:sz w:val="20"/>
          <w:szCs w:val="20"/>
        </w:rPr>
        <w:br/>
      </w:r>
    </w:p>
    <w:p w14:paraId="0A67FD32" w14:textId="786B68D7" w:rsidR="009D71EF" w:rsidRPr="00B526F8" w:rsidRDefault="009D71EF" w:rsidP="00B526F8">
      <w:pPr>
        <w:pStyle w:val="Tekstpodstawowywcity3"/>
        <w:shd w:val="clear" w:color="auto" w:fill="FFFFFF" w:themeFill="background1"/>
        <w:spacing w:after="0"/>
        <w:ind w:left="567" w:hanging="567"/>
        <w:rPr>
          <w:rFonts w:ascii="Calibri Light" w:hAnsi="Calibri Light" w:cs="Calibri Light"/>
          <w:color w:val="262626" w:themeColor="text1" w:themeTint="D9"/>
          <w:sz w:val="20"/>
          <w:szCs w:val="20"/>
        </w:rPr>
      </w:pPr>
      <w:r w:rsidRPr="00B526F8">
        <w:rPr>
          <w:rStyle w:val="markedcontent"/>
          <w:rFonts w:ascii="Calibri Light" w:hAnsi="Calibri Light" w:cs="Calibri Light"/>
          <w:color w:val="262626" w:themeColor="text1" w:themeTint="D9"/>
          <w:sz w:val="20"/>
          <w:szCs w:val="20"/>
        </w:rPr>
        <w:t>2) narzuty:</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koszty pośrednie (Kp) - % (R, S)</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koszty zakupu (Kz) -. % Mbezp</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zysk Z - % (R+S+Kp (R+S))</w:t>
      </w:r>
    </w:p>
    <w:p w14:paraId="526925E1" w14:textId="4BA1E841" w:rsidR="009D71EF" w:rsidRPr="00B526F8" w:rsidRDefault="009D71EF" w:rsidP="00B526F8">
      <w:pPr>
        <w:pStyle w:val="Tekstpodstawowywcity3"/>
        <w:shd w:val="clear" w:color="auto" w:fill="FFFFFF" w:themeFill="background1"/>
        <w:spacing w:after="0"/>
        <w:ind w:left="567"/>
        <w:rPr>
          <w:rFonts w:ascii="Calibri Light" w:hAnsi="Calibri Light" w:cs="Calibri Light"/>
          <w:color w:val="262626" w:themeColor="text1" w:themeTint="D9"/>
          <w:sz w:val="20"/>
          <w:szCs w:val="20"/>
        </w:rPr>
      </w:pPr>
      <w:r w:rsidRPr="00B526F8">
        <w:rPr>
          <w:rFonts w:ascii="Calibri Light" w:hAnsi="Calibri Light" w:cs="Calibri Light"/>
          <w:color w:val="262626" w:themeColor="text1" w:themeTint="D9"/>
          <w:sz w:val="20"/>
          <w:szCs w:val="20"/>
        </w:rPr>
        <w:t xml:space="preserve">- Vat </w:t>
      </w:r>
    </w:p>
    <w:p w14:paraId="26DF03DA" w14:textId="77777777" w:rsidR="009D71EF" w:rsidRPr="00B526F8" w:rsidRDefault="009D71EF" w:rsidP="00B526F8">
      <w:pPr>
        <w:pStyle w:val="Tekstpodstawowywcity3"/>
        <w:shd w:val="clear" w:color="auto" w:fill="FFFFFF" w:themeFill="background1"/>
        <w:spacing w:after="0"/>
        <w:ind w:left="0"/>
        <w:rPr>
          <w:rFonts w:ascii="Calibri Light" w:hAnsi="Calibri Light" w:cs="Calibri Light"/>
          <w:color w:val="262626" w:themeColor="text1" w:themeTint="D9"/>
          <w:sz w:val="20"/>
          <w:szCs w:val="20"/>
        </w:rPr>
      </w:pPr>
    </w:p>
    <w:p w14:paraId="12D085C4" w14:textId="54A3973D" w:rsidR="009D71EF" w:rsidRPr="00B526F8" w:rsidRDefault="009D71EF" w:rsidP="00B526F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B526F8">
        <w:rPr>
          <w:rFonts w:ascii="Calibri Light" w:hAnsi="Calibri Light" w:cs="Calibri Light"/>
          <w:color w:val="262626" w:themeColor="text1" w:themeTint="D9"/>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r w:rsidRPr="00B526F8">
        <w:rPr>
          <w:rFonts w:asciiTheme="majorHAnsi" w:hAnsiTheme="majorHAnsi" w:cstheme="majorHAnsi"/>
          <w:color w:val="262626" w:themeColor="text1" w:themeTint="D9"/>
          <w:sz w:val="20"/>
          <w:szCs w:val="20"/>
        </w:rPr>
        <w:t>.</w:t>
      </w:r>
    </w:p>
    <w:p w14:paraId="336850B4" w14:textId="77777777" w:rsidR="009D71EF" w:rsidRDefault="009D71EF" w:rsidP="00FD2350">
      <w:pPr>
        <w:spacing w:after="0" w:line="240" w:lineRule="auto"/>
        <w:jc w:val="both"/>
        <w:rPr>
          <w:rFonts w:asciiTheme="majorHAnsi" w:hAnsiTheme="majorHAnsi" w:cstheme="majorHAnsi"/>
          <w:color w:val="262626" w:themeColor="text1" w:themeTint="D9"/>
          <w:sz w:val="20"/>
          <w:szCs w:val="20"/>
        </w:rPr>
      </w:pPr>
    </w:p>
    <w:p w14:paraId="5986AA77" w14:textId="2B192822"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10470763" w14:textId="476D69C4"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7A61505C" w14:textId="6E5EF3A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Cena oferty jest ceną ryczałtową.</w:t>
      </w:r>
    </w:p>
    <w:p w14:paraId="0254CC71"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0A33B7A3" w14:textId="5C2E14FC"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Zamawiający poprawi w ofercie Wykonawcy:</w:t>
      </w:r>
    </w:p>
    <w:p w14:paraId="7D189E9D"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3489D8EC"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2753B605"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517AA0F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45B9F7C7" w14:textId="77777777" w:rsidR="00F34C7A"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color w:val="C00000"/>
          <w:sz w:val="20"/>
          <w:szCs w:val="20"/>
          <w:lang w:eastAsia="ar-SA"/>
        </w:rPr>
      </w:pPr>
    </w:p>
    <w:p w14:paraId="2F4FA3B3" w14:textId="0ECF7C46" w:rsidR="00C37E70" w:rsidRDefault="00C37E70" w:rsidP="00CC124D">
      <w:pPr>
        <w:spacing w:after="0" w:line="240" w:lineRule="auto"/>
        <w:rPr>
          <w:rFonts w:asciiTheme="majorHAnsi" w:hAnsiTheme="majorHAnsi" w:cstheme="majorHAnsi"/>
          <w:b/>
          <w:bCs/>
          <w:color w:val="002060"/>
          <w:sz w:val="20"/>
          <w:szCs w:val="20"/>
        </w:rPr>
      </w:pPr>
    </w:p>
    <w:p w14:paraId="48DF4872" w14:textId="38EB0E0A" w:rsidR="00B25F8D" w:rsidRDefault="00B25F8D" w:rsidP="00CC124D">
      <w:pPr>
        <w:spacing w:after="0" w:line="240" w:lineRule="auto"/>
        <w:rPr>
          <w:rFonts w:asciiTheme="majorHAnsi" w:hAnsiTheme="majorHAnsi" w:cstheme="majorHAnsi"/>
          <w:b/>
          <w:bCs/>
          <w:color w:val="002060"/>
          <w:sz w:val="20"/>
          <w:szCs w:val="20"/>
        </w:rPr>
      </w:pPr>
    </w:p>
    <w:p w14:paraId="2C865A32" w14:textId="393EEB5C" w:rsidR="00B25F8D" w:rsidRDefault="00B25F8D" w:rsidP="00CC124D">
      <w:pPr>
        <w:spacing w:after="0" w:line="240" w:lineRule="auto"/>
        <w:rPr>
          <w:rFonts w:asciiTheme="majorHAnsi" w:hAnsiTheme="majorHAnsi" w:cstheme="majorHAnsi"/>
          <w:b/>
          <w:bCs/>
          <w:color w:val="002060"/>
          <w:sz w:val="20"/>
          <w:szCs w:val="20"/>
        </w:rPr>
      </w:pPr>
    </w:p>
    <w:p w14:paraId="3DD7EEEE" w14:textId="1FF5F761" w:rsidR="00B25F8D" w:rsidRDefault="00B25F8D" w:rsidP="00CC124D">
      <w:pPr>
        <w:spacing w:after="0" w:line="240" w:lineRule="auto"/>
        <w:rPr>
          <w:rFonts w:asciiTheme="majorHAnsi" w:hAnsiTheme="majorHAnsi" w:cstheme="majorHAnsi"/>
          <w:b/>
          <w:bCs/>
          <w:color w:val="002060"/>
          <w:sz w:val="20"/>
          <w:szCs w:val="20"/>
        </w:rPr>
      </w:pPr>
    </w:p>
    <w:p w14:paraId="3A2012B0" w14:textId="7B79CA97" w:rsidR="00B25F8D" w:rsidRDefault="00B25F8D" w:rsidP="00CC124D">
      <w:pPr>
        <w:spacing w:after="0" w:line="240" w:lineRule="auto"/>
        <w:rPr>
          <w:rFonts w:asciiTheme="majorHAnsi" w:hAnsiTheme="majorHAnsi" w:cstheme="majorHAnsi"/>
          <w:b/>
          <w:bCs/>
          <w:color w:val="002060"/>
          <w:sz w:val="20"/>
          <w:szCs w:val="20"/>
        </w:rPr>
      </w:pPr>
    </w:p>
    <w:p w14:paraId="0A5E0F33" w14:textId="5579D33F" w:rsidR="00B25F8D" w:rsidRDefault="00B25F8D" w:rsidP="00CC124D">
      <w:pPr>
        <w:spacing w:after="0" w:line="240" w:lineRule="auto"/>
        <w:rPr>
          <w:rFonts w:asciiTheme="majorHAnsi" w:hAnsiTheme="majorHAnsi" w:cstheme="majorHAnsi"/>
          <w:b/>
          <w:bCs/>
          <w:color w:val="002060"/>
          <w:sz w:val="20"/>
          <w:szCs w:val="20"/>
        </w:rPr>
      </w:pPr>
    </w:p>
    <w:p w14:paraId="3DA9E8CF" w14:textId="3A552DA2" w:rsidR="00B25F8D" w:rsidRDefault="00B25F8D" w:rsidP="00CC124D">
      <w:pPr>
        <w:spacing w:after="0" w:line="240" w:lineRule="auto"/>
        <w:rPr>
          <w:rFonts w:asciiTheme="majorHAnsi" w:hAnsiTheme="majorHAnsi" w:cstheme="majorHAnsi"/>
          <w:b/>
          <w:bCs/>
          <w:color w:val="002060"/>
          <w:sz w:val="20"/>
          <w:szCs w:val="20"/>
        </w:rPr>
      </w:pPr>
    </w:p>
    <w:p w14:paraId="70C470EC" w14:textId="77777777" w:rsidR="00B25F8D" w:rsidRDefault="00B25F8D" w:rsidP="00CC124D">
      <w:pPr>
        <w:spacing w:after="0" w:line="240" w:lineRule="auto"/>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2"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6"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12"/>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60557288" w14:textId="44CE683D"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8" w:history="1">
        <w:r w:rsidR="00C045D0" w:rsidRPr="00DD69F0">
          <w:rPr>
            <w:rStyle w:val="Hipercze"/>
            <w:rFonts w:asciiTheme="majorHAnsi" w:hAnsiTheme="majorHAnsi" w:cstheme="majorHAnsi"/>
            <w:b/>
            <w:bCs/>
            <w:sz w:val="20"/>
            <w:szCs w:val="20"/>
          </w:rPr>
          <w:t>jedz@miasto.pruszkow.pl</w:t>
        </w:r>
      </w:hyperlink>
      <w:r w:rsidRPr="009D538D">
        <w:rPr>
          <w:rFonts w:asciiTheme="majorHAnsi" w:hAnsiTheme="majorHAnsi" w:cstheme="majorHAnsi"/>
          <w:color w:val="262626" w:themeColor="text1" w:themeTint="D9"/>
          <w:sz w:val="20"/>
          <w:szCs w:val="20"/>
        </w:rPr>
        <w:t xml:space="preserve"> z wnioskiem o wyjaśnienie treści SWZ</w:t>
      </w:r>
      <w:r w:rsidR="00C045D0">
        <w:rPr>
          <w:rFonts w:asciiTheme="majorHAnsi" w:hAnsiTheme="majorHAnsi" w:cstheme="majorHAnsi"/>
          <w:color w:val="262626" w:themeColor="text1" w:themeTint="D9"/>
          <w:sz w:val="20"/>
          <w:szCs w:val="20"/>
        </w:rPr>
        <w:t xml:space="preserve"> albo opisu potrzeb i wymagań</w:t>
      </w:r>
      <w:r w:rsidRPr="009D538D">
        <w:rPr>
          <w:rFonts w:asciiTheme="majorHAnsi" w:hAnsiTheme="majorHAnsi" w:cstheme="majorHAnsi"/>
          <w:color w:val="262626" w:themeColor="text1" w:themeTint="D9"/>
          <w:sz w:val="20"/>
          <w:szCs w:val="20"/>
        </w:rPr>
        <w:t xml:space="preserve">. Zamawiający udzieli wyjaśnień niezwłocznie, jednak nie później niż na </w:t>
      </w:r>
      <w:r w:rsidR="00C045D0">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9" w:history="1">
        <w:r w:rsidR="00281082" w:rsidRPr="00CE3575">
          <w:rPr>
            <w:rStyle w:val="Hipercze"/>
            <w:rFonts w:asciiTheme="majorHAnsi" w:hAnsiTheme="majorHAnsi" w:cstheme="majorHAnsi"/>
            <w:sz w:val="20"/>
            <w:szCs w:val="20"/>
          </w:rPr>
          <w:t>https://bip.um.pruszkow.pl/</w:t>
        </w:r>
      </w:hyperlink>
      <w:hyperlink r:id="rId20"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 xml:space="preserve">wniosek o wyjaśnienie treści SWZ wpłynął do zamawiającego nie później niż na </w:t>
      </w:r>
      <w:r w:rsidR="00C045D0">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3"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bookmarkEnd w:id="13"/>
    <w:p w14:paraId="38639057" w14:textId="77777777" w:rsidR="00FD2350" w:rsidRPr="00B56E13" w:rsidRDefault="00FD2350" w:rsidP="00FD2350">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CE7341">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Kamil Mogielski</w:t>
      </w:r>
      <w:r w:rsidRPr="00CE7341">
        <w:rPr>
          <w:rFonts w:asciiTheme="majorHAnsi" w:hAnsiTheme="majorHAnsi" w:cstheme="majorHAnsi"/>
          <w:color w:val="262626" w:themeColor="text1" w:themeTint="D9"/>
          <w:sz w:val="20"/>
          <w:szCs w:val="20"/>
        </w:rPr>
        <w:t xml:space="preserve"> – tel. 22</w:t>
      </w:r>
      <w:r>
        <w:rPr>
          <w:rFonts w:asciiTheme="majorHAnsi" w:hAnsiTheme="majorHAnsi" w:cstheme="majorHAnsi"/>
          <w:color w:val="262626" w:themeColor="text1" w:themeTint="D9"/>
          <w:sz w:val="20"/>
          <w:szCs w:val="20"/>
        </w:rPr>
        <w:t> </w:t>
      </w:r>
      <w:r w:rsidRPr="00CE7341">
        <w:rPr>
          <w:rFonts w:asciiTheme="majorHAnsi" w:hAnsiTheme="majorHAnsi" w:cstheme="majorHAnsi"/>
          <w:color w:val="262626" w:themeColor="text1" w:themeTint="D9"/>
          <w:sz w:val="20"/>
          <w:szCs w:val="20"/>
        </w:rPr>
        <w:t>735</w:t>
      </w:r>
      <w:r>
        <w:rPr>
          <w:rFonts w:asciiTheme="majorHAnsi" w:hAnsiTheme="majorHAnsi" w:cstheme="majorHAnsi"/>
          <w:color w:val="262626" w:themeColor="text1" w:themeTint="D9"/>
          <w:sz w:val="20"/>
          <w:szCs w:val="20"/>
        </w:rPr>
        <w:t xml:space="preserve"> 87 28</w:t>
      </w:r>
      <w:r w:rsidRPr="00CE7341">
        <w:rPr>
          <w:rFonts w:asciiTheme="majorHAnsi" w:hAnsiTheme="majorHAnsi" w:cstheme="majorHAnsi"/>
          <w:color w:val="262626" w:themeColor="text1" w:themeTint="D9"/>
          <w:sz w:val="20"/>
          <w:szCs w:val="20"/>
        </w:rPr>
        <w:t xml:space="preserve">  w sprawach technicznych.</w:t>
      </w:r>
    </w:p>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F24C02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Jednocześnie Zamawiający informuje, że przepisy ustawy Pzp nie pozwalają na jakik</w:t>
      </w:r>
      <w:r w:rsidR="00F34C7A">
        <w:rPr>
          <w:rFonts w:asciiTheme="majorHAnsi" w:hAnsiTheme="majorHAnsi" w:cstheme="majorHAnsi"/>
          <w:color w:val="262626" w:themeColor="text1" w:themeTint="D9"/>
          <w:sz w:val="20"/>
          <w:szCs w:val="20"/>
        </w:rPr>
        <w:t>olwiek inny kontakt – zarówno z </w:t>
      </w:r>
      <w:r w:rsidRPr="009D538D">
        <w:rPr>
          <w:rFonts w:asciiTheme="majorHAnsi" w:hAnsiTheme="majorHAnsi" w:cstheme="majorHAnsi"/>
          <w:color w:val="262626" w:themeColor="text1" w:themeTint="D9"/>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447B11EC" w:rsidR="005445DE" w:rsidRPr="00816325" w:rsidRDefault="005445DE" w:rsidP="00323F73">
      <w:pPr>
        <w:spacing w:after="0" w:line="240" w:lineRule="auto"/>
        <w:jc w:val="both"/>
        <w:rPr>
          <w:rFonts w:asciiTheme="majorHAnsi" w:hAnsiTheme="majorHAnsi" w:cstheme="majorHAnsi"/>
          <w:color w:val="262626" w:themeColor="text1" w:themeTint="D9"/>
          <w:sz w:val="20"/>
          <w:szCs w:val="20"/>
        </w:rPr>
      </w:pPr>
      <w:r w:rsidRPr="00816325">
        <w:rPr>
          <w:rFonts w:asciiTheme="majorHAnsi" w:hAnsiTheme="majorHAnsi" w:cstheme="majorHAnsi"/>
          <w:color w:val="262626" w:themeColor="text1" w:themeTint="D9"/>
          <w:sz w:val="20"/>
          <w:szCs w:val="20"/>
        </w:rPr>
        <w:t>1.1</w:t>
      </w:r>
      <w:r w:rsidR="007B0350" w:rsidRPr="00816325">
        <w:rPr>
          <w:rFonts w:asciiTheme="majorHAnsi" w:hAnsiTheme="majorHAnsi" w:cstheme="majorHAnsi"/>
          <w:color w:val="262626" w:themeColor="text1" w:themeTint="D9"/>
          <w:sz w:val="20"/>
          <w:szCs w:val="20"/>
        </w:rPr>
        <w:t>5</w:t>
      </w:r>
      <w:r w:rsidRPr="00816325">
        <w:rPr>
          <w:rFonts w:asciiTheme="majorHAnsi" w:hAnsiTheme="majorHAnsi" w:cstheme="majorHAnsi"/>
          <w:color w:val="262626" w:themeColor="text1" w:themeTint="D9"/>
          <w:sz w:val="20"/>
          <w:szCs w:val="20"/>
        </w:rPr>
        <w:t xml:space="preserve">/ Wyjaśnienia SWZ udzielane będą z zachowaniem zasad określonych w art. </w:t>
      </w:r>
      <w:r w:rsidR="007C2B9C" w:rsidRPr="00816325">
        <w:rPr>
          <w:rFonts w:asciiTheme="majorHAnsi" w:hAnsiTheme="majorHAnsi" w:cstheme="majorHAnsi"/>
          <w:color w:val="262626" w:themeColor="text1" w:themeTint="D9"/>
          <w:sz w:val="20"/>
          <w:szCs w:val="20"/>
        </w:rPr>
        <w:t>135</w:t>
      </w:r>
      <w:r w:rsidRPr="00816325">
        <w:rPr>
          <w:rFonts w:asciiTheme="majorHAnsi" w:hAnsiTheme="majorHAnsi" w:cstheme="majorHAnsi"/>
          <w:color w:val="262626" w:themeColor="text1" w:themeTint="D9"/>
          <w:sz w:val="20"/>
          <w:szCs w:val="20"/>
        </w:rPr>
        <w:t xml:space="preserve">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2BE85369" w14:textId="0AD4A589" w:rsidR="00D24195" w:rsidRDefault="00D24195"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1763DA7" w:rsidR="005445DE" w:rsidRPr="005066F5"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w:t>
      </w:r>
      <w:r w:rsidR="005445DE" w:rsidRPr="005066F5">
        <w:rPr>
          <w:rFonts w:asciiTheme="majorHAnsi" w:hAnsiTheme="majorHAnsi" w:cstheme="majorHAnsi"/>
          <w:sz w:val="20"/>
          <w:szCs w:val="20"/>
        </w:rPr>
        <w:t xml:space="preserve">do dnia </w:t>
      </w:r>
      <w:r w:rsidR="00AB6131">
        <w:rPr>
          <w:rFonts w:asciiTheme="majorHAnsi" w:hAnsiTheme="majorHAnsi" w:cstheme="majorHAnsi"/>
          <w:b/>
          <w:bCs/>
          <w:sz w:val="20"/>
          <w:szCs w:val="20"/>
        </w:rPr>
        <w:t>09.05</w:t>
      </w:r>
      <w:r w:rsidR="00263D06" w:rsidRPr="005066F5">
        <w:rPr>
          <w:rFonts w:asciiTheme="majorHAnsi" w:hAnsiTheme="majorHAnsi" w:cstheme="majorHAnsi"/>
          <w:b/>
          <w:bCs/>
          <w:sz w:val="20"/>
          <w:szCs w:val="20"/>
        </w:rPr>
        <w:t>.</w:t>
      </w:r>
      <w:r w:rsidR="00997F87" w:rsidRPr="005066F5">
        <w:rPr>
          <w:rFonts w:asciiTheme="majorHAnsi" w:hAnsiTheme="majorHAnsi" w:cstheme="majorHAnsi"/>
          <w:b/>
          <w:bCs/>
          <w:sz w:val="20"/>
          <w:szCs w:val="20"/>
        </w:rPr>
        <w:t>202</w:t>
      </w:r>
      <w:r w:rsidR="005066F5" w:rsidRPr="005066F5">
        <w:rPr>
          <w:rFonts w:asciiTheme="majorHAnsi" w:hAnsiTheme="majorHAnsi" w:cstheme="majorHAnsi"/>
          <w:b/>
          <w:bCs/>
          <w:sz w:val="20"/>
          <w:szCs w:val="20"/>
        </w:rPr>
        <w:t>2</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 xml:space="preserve">r. do godz. </w:t>
      </w:r>
      <w:r w:rsidR="00B55C77" w:rsidRPr="005066F5">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77777777" w:rsidR="005445DE" w:rsidRPr="00377D57"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1499F8DB" w14:textId="77777777" w:rsidR="005445DE" w:rsidRPr="00377D57" w:rsidRDefault="005445DE" w:rsidP="00CC124D">
      <w:pPr>
        <w:spacing w:after="0" w:line="240" w:lineRule="auto"/>
        <w:rPr>
          <w:rFonts w:asciiTheme="majorHAnsi" w:hAnsiTheme="majorHAnsi" w:cstheme="majorHAnsi"/>
          <w:sz w:val="20"/>
          <w:szCs w:val="20"/>
        </w:rPr>
      </w:pPr>
    </w:p>
    <w:p w14:paraId="71ECAB6B" w14:textId="77777777" w:rsidR="00E47AFB" w:rsidRPr="00377D57" w:rsidRDefault="00E47AFB"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0586EA17"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t>
      </w:r>
      <w:r w:rsidR="005445DE" w:rsidRPr="005066F5">
        <w:rPr>
          <w:rFonts w:asciiTheme="majorHAnsi" w:hAnsiTheme="majorHAnsi" w:cstheme="majorHAnsi"/>
          <w:sz w:val="20"/>
          <w:szCs w:val="20"/>
        </w:rPr>
        <w:t xml:space="preserve">w dniu </w:t>
      </w:r>
      <w:r w:rsidR="00AB6131">
        <w:rPr>
          <w:rFonts w:asciiTheme="majorHAnsi" w:hAnsiTheme="majorHAnsi" w:cstheme="majorHAnsi"/>
          <w:b/>
          <w:bCs/>
          <w:sz w:val="20"/>
          <w:szCs w:val="20"/>
        </w:rPr>
        <w:t>09.05</w:t>
      </w:r>
      <w:r w:rsidR="005066F5" w:rsidRPr="005066F5">
        <w:rPr>
          <w:rFonts w:asciiTheme="majorHAnsi" w:hAnsiTheme="majorHAnsi" w:cstheme="majorHAnsi"/>
          <w:b/>
          <w:bCs/>
          <w:sz w:val="20"/>
          <w:szCs w:val="20"/>
        </w:rPr>
        <w:t>.2022</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r. o godz. 1</w:t>
      </w:r>
      <w:r w:rsidR="00D2547A" w:rsidRPr="005066F5">
        <w:rPr>
          <w:rFonts w:asciiTheme="majorHAnsi" w:hAnsiTheme="majorHAnsi" w:cstheme="majorHAnsi"/>
          <w:b/>
          <w:bCs/>
          <w:sz w:val="20"/>
          <w:szCs w:val="20"/>
        </w:rPr>
        <w:t>1</w:t>
      </w:r>
      <w:r w:rsidR="005445DE" w:rsidRPr="005066F5">
        <w:rPr>
          <w:rFonts w:asciiTheme="majorHAnsi" w:hAnsiTheme="majorHAnsi" w:cstheme="majorHAnsi"/>
          <w:b/>
          <w:bCs/>
          <w:sz w:val="20"/>
          <w:szCs w:val="20"/>
        </w:rPr>
        <w:t>:</w:t>
      </w:r>
      <w:r w:rsidR="00B55C77" w:rsidRPr="005066F5">
        <w:rPr>
          <w:rFonts w:asciiTheme="majorHAnsi" w:hAnsiTheme="majorHAnsi" w:cstheme="majorHAnsi"/>
          <w:b/>
          <w:bCs/>
          <w:sz w:val="20"/>
          <w:szCs w:val="20"/>
        </w:rPr>
        <w:t>0</w:t>
      </w:r>
      <w:r w:rsidR="005445DE" w:rsidRPr="005066F5">
        <w:rPr>
          <w:rFonts w:asciiTheme="majorHAnsi" w:hAnsiTheme="majorHAnsi" w:cstheme="majorHAnsi"/>
          <w:b/>
          <w:bCs/>
          <w:sz w:val="20"/>
          <w:szCs w:val="20"/>
        </w:rPr>
        <w:t>0</w:t>
      </w:r>
      <w:r w:rsidR="005445DE" w:rsidRPr="005066F5">
        <w:rPr>
          <w:rFonts w:asciiTheme="majorHAnsi" w:hAnsiTheme="majorHAnsi" w:cstheme="majorHAnsi"/>
          <w:sz w:val="20"/>
          <w:szCs w:val="20"/>
        </w:rPr>
        <w:t xml:space="preserve"> </w:t>
      </w:r>
      <w:r w:rsidR="00771879" w:rsidRPr="005066F5">
        <w:rPr>
          <w:rFonts w:asciiTheme="majorHAnsi" w:hAnsiTheme="majorHAnsi" w:cstheme="majorHAnsi"/>
          <w:sz w:val="20"/>
          <w:szCs w:val="20"/>
        </w:rPr>
        <w:t xml:space="preserve">- </w:t>
      </w:r>
      <w:r w:rsidR="005445DE" w:rsidRPr="005066F5">
        <w:rPr>
          <w:rFonts w:asciiTheme="majorHAnsi" w:hAnsiTheme="majorHAnsi" w:cstheme="majorHAnsi"/>
          <w:sz w:val="20"/>
          <w:szCs w:val="20"/>
        </w:rPr>
        <w:t xml:space="preserve">poprzez </w:t>
      </w:r>
      <w:r w:rsidR="005445DE" w:rsidRPr="00377D57">
        <w:rPr>
          <w:rFonts w:asciiTheme="majorHAnsi" w:hAnsiTheme="majorHAnsi" w:cstheme="majorHAnsi"/>
          <w:sz w:val="20"/>
          <w:szCs w:val="20"/>
        </w:rPr>
        <w:t>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0CF61C22" w14:textId="77777777" w:rsidR="005A77A7" w:rsidRDefault="005A77A7"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4B498F2C" w:rsidR="005445DE" w:rsidRPr="0071547D" w:rsidRDefault="005445DE" w:rsidP="00E47AFB">
      <w:pPr>
        <w:spacing w:after="0" w:line="240" w:lineRule="auto"/>
        <w:jc w:val="right"/>
        <w:rPr>
          <w:rFonts w:asciiTheme="majorHAnsi" w:hAnsiTheme="majorHAnsi" w:cstheme="majorHAnsi"/>
          <w:b/>
          <w:bCs/>
          <w:color w:val="FF0000"/>
          <w:sz w:val="20"/>
          <w:szCs w:val="20"/>
        </w:rPr>
      </w:pPr>
      <w:r w:rsidRPr="00377D57">
        <w:rPr>
          <w:rFonts w:asciiTheme="majorHAnsi" w:hAnsiTheme="majorHAnsi" w:cstheme="majorHAnsi"/>
          <w:b/>
          <w:bCs/>
          <w:sz w:val="20"/>
          <w:szCs w:val="20"/>
        </w:rPr>
        <w:t xml:space="preserve">do dnia </w:t>
      </w:r>
      <w:r w:rsidR="00AB6131">
        <w:rPr>
          <w:rFonts w:asciiTheme="majorHAnsi" w:hAnsiTheme="majorHAnsi" w:cstheme="majorHAnsi"/>
          <w:b/>
          <w:bCs/>
          <w:sz w:val="20"/>
          <w:szCs w:val="20"/>
        </w:rPr>
        <w:t>06.08</w:t>
      </w:r>
      <w:r w:rsidR="00263D06" w:rsidRPr="007E69EA">
        <w:rPr>
          <w:rFonts w:asciiTheme="majorHAnsi" w:hAnsiTheme="majorHAnsi" w:cstheme="majorHAnsi"/>
          <w:b/>
          <w:bCs/>
          <w:sz w:val="20"/>
          <w:szCs w:val="20"/>
        </w:rPr>
        <w:t>.</w:t>
      </w:r>
      <w:r w:rsidR="00997F87" w:rsidRPr="007E69EA">
        <w:rPr>
          <w:rFonts w:asciiTheme="majorHAnsi" w:hAnsiTheme="majorHAnsi" w:cstheme="majorHAnsi"/>
          <w:b/>
          <w:bCs/>
          <w:sz w:val="20"/>
          <w:szCs w:val="20"/>
        </w:rPr>
        <w:t>2022</w:t>
      </w:r>
      <w:r w:rsidR="00AB6131">
        <w:rPr>
          <w:rFonts w:asciiTheme="majorHAnsi" w:hAnsiTheme="majorHAnsi" w:cstheme="majorHAnsi"/>
          <w:b/>
          <w:bCs/>
          <w:sz w:val="20"/>
          <w:szCs w:val="20"/>
        </w:rPr>
        <w:t xml:space="preserve"> r</w:t>
      </w:r>
      <w:r w:rsidRPr="007E69EA">
        <w:rPr>
          <w:rFonts w:asciiTheme="majorHAnsi" w:hAnsiTheme="majorHAnsi" w:cstheme="majorHAnsi"/>
          <w:b/>
          <w:bCs/>
          <w:sz w:val="20"/>
          <w:szCs w:val="20"/>
        </w:rPr>
        <w:t>.</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3D387152"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AB0148">
        <w:rPr>
          <w:rFonts w:asciiTheme="majorHAnsi" w:hAnsiTheme="majorHAnsi" w:cstheme="majorHAnsi"/>
          <w:color w:val="262626" w:themeColor="text1" w:themeTint="D9"/>
          <w:sz w:val="20"/>
          <w:szCs w:val="20"/>
        </w:rPr>
        <w:t>6</w:t>
      </w:r>
      <w:r w:rsidR="005445DE" w:rsidRPr="009D538D">
        <w:rPr>
          <w:rFonts w:asciiTheme="majorHAnsi" w:hAnsiTheme="majorHAnsi" w:cstheme="majorHAnsi"/>
          <w:color w:val="262626" w:themeColor="text1" w:themeTint="D9"/>
          <w:sz w:val="20"/>
          <w:szCs w:val="20"/>
        </w:rPr>
        <w:t>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1D36EA0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FD2350">
        <w:rPr>
          <w:rFonts w:asciiTheme="majorHAnsi" w:hAnsiTheme="majorHAnsi" w:cstheme="majorHAnsi"/>
          <w:color w:val="262626" w:themeColor="text1" w:themeTint="D9"/>
          <w:sz w:val="20"/>
          <w:szCs w:val="20"/>
        </w:rPr>
        <w:t>.</w:t>
      </w:r>
    </w:p>
    <w:p w14:paraId="782093EB" w14:textId="77777777" w:rsidR="005A77A7" w:rsidRDefault="005A77A7" w:rsidP="00CC124D">
      <w:pPr>
        <w:spacing w:after="0" w:line="240" w:lineRule="auto"/>
        <w:rPr>
          <w:rFonts w:asciiTheme="majorHAnsi" w:hAnsiTheme="majorHAnsi" w:cstheme="majorHAnsi"/>
          <w:color w:val="262626" w:themeColor="text1" w:themeTint="D9"/>
          <w:sz w:val="20"/>
          <w:szCs w:val="20"/>
        </w:rPr>
      </w:pPr>
    </w:p>
    <w:p w14:paraId="14D7A758" w14:textId="77777777" w:rsidR="005A77A7" w:rsidRPr="009D538D" w:rsidRDefault="005A77A7"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6B394C5D"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10337B35"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220A57A1"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p>
    <w:p w14:paraId="01D077E2" w14:textId="77777777" w:rsidR="00FD2350" w:rsidRPr="00725A9C" w:rsidRDefault="00FD2350" w:rsidP="00FD235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7DB69847" w14:textId="77777777" w:rsidR="002F5B2A" w:rsidRPr="00450969" w:rsidRDefault="002F5B2A" w:rsidP="002F5B2A">
      <w:pPr>
        <w:tabs>
          <w:tab w:val="left" w:pos="142"/>
        </w:tabs>
        <w:spacing w:after="0" w:line="240" w:lineRule="auto"/>
        <w:ind w:left="142" w:hanging="142"/>
        <w:jc w:val="both"/>
        <w:rPr>
          <w:rFonts w:ascii="Calibri Light" w:hAnsi="Calibri Light" w:cs="Calibri Light"/>
          <w:sz w:val="20"/>
          <w:szCs w:val="20"/>
        </w:rPr>
      </w:pPr>
    </w:p>
    <w:p w14:paraId="69D7EC97" w14:textId="1264ECE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1B9C4442" w14:textId="77777777" w:rsidR="002F5B2A" w:rsidRPr="00450969" w:rsidRDefault="002F5B2A" w:rsidP="005A77A7">
      <w:pPr>
        <w:spacing w:after="0" w:line="240" w:lineRule="auto"/>
        <w:jc w:val="both"/>
        <w:rPr>
          <w:rFonts w:ascii="Calibri Light" w:hAnsi="Calibri Light" w:cs="Calibri Light"/>
          <w:sz w:val="20"/>
          <w:szCs w:val="20"/>
        </w:rPr>
      </w:pPr>
    </w:p>
    <w:p w14:paraId="54F364ED" w14:textId="0619CC68"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1873C6D8" w14:textId="77777777" w:rsidR="002F5B2A" w:rsidRPr="00450969" w:rsidRDefault="002F5B2A" w:rsidP="005A77A7">
      <w:pPr>
        <w:spacing w:after="0" w:line="240" w:lineRule="auto"/>
        <w:jc w:val="both"/>
        <w:rPr>
          <w:rFonts w:ascii="Calibri Light" w:hAnsi="Calibri Light" w:cs="Calibri Light"/>
          <w:sz w:val="20"/>
          <w:szCs w:val="20"/>
        </w:rPr>
      </w:pPr>
    </w:p>
    <w:p w14:paraId="2CA011C7" w14:textId="2FBD35E9"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13D6D9CF" w14:textId="77777777" w:rsidR="002F5B2A" w:rsidRPr="00450969" w:rsidRDefault="002F5B2A" w:rsidP="005A77A7">
      <w:pPr>
        <w:spacing w:after="0" w:line="240" w:lineRule="auto"/>
        <w:jc w:val="both"/>
        <w:rPr>
          <w:rFonts w:ascii="Calibri Light" w:hAnsi="Calibri Light" w:cs="Calibri Light"/>
          <w:sz w:val="20"/>
          <w:szCs w:val="20"/>
        </w:rPr>
      </w:pPr>
    </w:p>
    <w:p w14:paraId="346E9DDC" w14:textId="4752CDF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12AADB9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3FB6DB1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293B3F4F" w14:textId="77777777" w:rsidR="00FD2350" w:rsidRPr="00725A9C" w:rsidRDefault="00FD2350" w:rsidP="00FD2350">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60F891AA" w14:textId="77777777" w:rsidR="00FD2350" w:rsidRPr="00725A9C" w:rsidRDefault="00FD2350" w:rsidP="00FD2350">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AF90A0A" w14:textId="77777777" w:rsidR="00FD2350" w:rsidRDefault="00FD2350" w:rsidP="00FD2350">
      <w:pPr>
        <w:spacing w:after="0" w:line="240" w:lineRule="auto"/>
        <w:ind w:left="2832"/>
        <w:jc w:val="both"/>
        <w:rPr>
          <w:rFonts w:asciiTheme="majorHAnsi" w:hAnsiTheme="majorHAnsi" w:cstheme="majorHAnsi"/>
          <w:color w:val="262626" w:themeColor="text1" w:themeTint="D9"/>
          <w:sz w:val="20"/>
          <w:szCs w:val="20"/>
        </w:rPr>
      </w:pPr>
    </w:p>
    <w:p w14:paraId="7F02EEF5" w14:textId="77777777" w:rsidR="00FD2350" w:rsidRPr="00725A9C" w:rsidRDefault="00FD2350" w:rsidP="00FD2350">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2E96183A"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p>
    <w:p w14:paraId="4F2C4036"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FA83AF8"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23EB36C1"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11A04AEE" w14:textId="77777777" w:rsidR="00FD2350" w:rsidRPr="00725A9C" w:rsidRDefault="00FD2350" w:rsidP="00FD2350">
      <w:pPr>
        <w:autoSpaceDE w:val="0"/>
        <w:spacing w:after="0" w:line="240" w:lineRule="auto"/>
        <w:rPr>
          <w:rFonts w:asciiTheme="majorHAnsi" w:hAnsiTheme="majorHAnsi" w:cstheme="majorHAnsi"/>
          <w:b/>
          <w:color w:val="262626" w:themeColor="text1" w:themeTint="D9"/>
          <w:sz w:val="20"/>
          <w:szCs w:val="20"/>
          <w:u w:val="single"/>
        </w:rPr>
      </w:pPr>
    </w:p>
    <w:p w14:paraId="03341967" w14:textId="77777777" w:rsidR="00B526F8" w:rsidRDefault="00B526F8" w:rsidP="00FD2350">
      <w:pPr>
        <w:autoSpaceDE w:val="0"/>
        <w:spacing w:after="0" w:line="240" w:lineRule="auto"/>
        <w:rPr>
          <w:rFonts w:asciiTheme="majorHAnsi" w:hAnsiTheme="majorHAnsi" w:cstheme="majorHAnsi"/>
          <w:b/>
          <w:color w:val="262626" w:themeColor="text1" w:themeTint="D9"/>
          <w:sz w:val="20"/>
          <w:szCs w:val="20"/>
          <w:u w:val="single"/>
        </w:rPr>
      </w:pPr>
    </w:p>
    <w:p w14:paraId="4D674482" w14:textId="39E7734F" w:rsidR="00FD2350" w:rsidRPr="00725A9C" w:rsidRDefault="00FD2350" w:rsidP="00FD2350">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0DBC03F9" w14:textId="77777777" w:rsidR="00FD2350" w:rsidRPr="00725A9C" w:rsidRDefault="00FD2350" w:rsidP="00FD2350">
      <w:pPr>
        <w:spacing w:after="0" w:line="240" w:lineRule="auto"/>
        <w:jc w:val="both"/>
        <w:rPr>
          <w:rFonts w:asciiTheme="majorHAnsi" w:hAnsiTheme="majorHAnsi" w:cstheme="majorHAnsi"/>
          <w:bCs/>
          <w:color w:val="262626" w:themeColor="text1" w:themeTint="D9"/>
          <w:sz w:val="20"/>
          <w:szCs w:val="20"/>
        </w:rPr>
      </w:pPr>
    </w:p>
    <w:p w14:paraId="00F12BA5" w14:textId="4868903A" w:rsidR="00FD2350" w:rsidRPr="00725A9C" w:rsidRDefault="00FD2350" w:rsidP="00FD2350">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Pr>
          <w:rFonts w:asciiTheme="majorHAnsi" w:hAnsiTheme="majorHAnsi" w:cstheme="majorHAnsi"/>
          <w:b/>
          <w:bCs/>
          <w:color w:val="262626" w:themeColor="text1" w:themeTint="D9"/>
          <w:spacing w:val="-1"/>
          <w:sz w:val="20"/>
          <w:szCs w:val="20"/>
        </w:rPr>
        <w:t>60</w:t>
      </w:r>
      <w:r w:rsidRPr="00725A9C">
        <w:rPr>
          <w:rFonts w:asciiTheme="majorHAnsi" w:hAnsiTheme="majorHAnsi" w:cstheme="majorHAnsi"/>
          <w:b/>
          <w:bCs/>
          <w:color w:val="262626" w:themeColor="text1" w:themeTint="D9"/>
          <w:spacing w:val="-1"/>
          <w:sz w:val="20"/>
          <w:szCs w:val="20"/>
        </w:rPr>
        <w:t xml:space="preserve"> miesięcy oraz dłuższy niż </w:t>
      </w:r>
      <w:r w:rsidR="00B526F8">
        <w:rPr>
          <w:rFonts w:asciiTheme="majorHAnsi" w:hAnsiTheme="majorHAnsi" w:cstheme="majorHAnsi"/>
          <w:b/>
          <w:bCs/>
          <w:color w:val="262626" w:themeColor="text1" w:themeTint="D9"/>
          <w:spacing w:val="-1"/>
          <w:sz w:val="20"/>
          <w:szCs w:val="20"/>
        </w:rPr>
        <w:t>84</w:t>
      </w:r>
      <w:r w:rsidRPr="00725A9C">
        <w:rPr>
          <w:rFonts w:asciiTheme="majorHAnsi" w:hAnsiTheme="majorHAnsi" w:cstheme="majorHAnsi"/>
          <w:b/>
          <w:bCs/>
          <w:color w:val="262626" w:themeColor="text1" w:themeTint="D9"/>
          <w:spacing w:val="-1"/>
          <w:sz w:val="20"/>
          <w:szCs w:val="20"/>
        </w:rPr>
        <w:t xml:space="preserve"> miesiące.</w:t>
      </w:r>
    </w:p>
    <w:p w14:paraId="3F2417A8" w14:textId="77777777" w:rsidR="00FD2350" w:rsidRPr="00725A9C"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6AC6325" w14:textId="77777777" w:rsidR="00FD2350" w:rsidRPr="00725A9C"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7E6462F2" w14:textId="77777777" w:rsidR="00FD2350" w:rsidRPr="00CE7341"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6C34DC51" w14:textId="77777777" w:rsidR="00FD2350" w:rsidRPr="00CE7341"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42F4F9C0" w14:textId="1DBC5803" w:rsidR="00FD2350" w:rsidRPr="00CE7341"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60</w:t>
      </w:r>
      <w:r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ęcy</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t>00</w:t>
      </w:r>
    </w:p>
    <w:p w14:paraId="4B1E0AFF" w14:textId="7A46552B" w:rsidR="00FD2350" w:rsidRPr="00CE7341" w:rsidRDefault="005B1D36" w:rsidP="00FD2350">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w:t>
      </w:r>
      <w:r w:rsidR="00FD2350"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ące</w:t>
      </w:r>
      <w:r w:rsidR="00FD2350" w:rsidRPr="00CE7341">
        <w:rPr>
          <w:rFonts w:asciiTheme="majorHAnsi" w:hAnsiTheme="majorHAnsi" w:cstheme="majorHAnsi"/>
          <w:bCs/>
          <w:color w:val="262626" w:themeColor="text1" w:themeTint="D9"/>
          <w:spacing w:val="-1"/>
          <w:sz w:val="20"/>
          <w:szCs w:val="20"/>
        </w:rPr>
        <w:t xml:space="preserve"> </w:t>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t>20</w:t>
      </w:r>
    </w:p>
    <w:p w14:paraId="5A98C714" w14:textId="7591D2F5" w:rsidR="00FD2350" w:rsidRPr="00725A9C"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5B1D36">
        <w:rPr>
          <w:rFonts w:asciiTheme="majorHAnsi" w:hAnsiTheme="majorHAnsi" w:cstheme="majorHAnsi"/>
          <w:bCs/>
          <w:color w:val="262626" w:themeColor="text1" w:themeTint="D9"/>
          <w:spacing w:val="-1"/>
          <w:sz w:val="20"/>
          <w:szCs w:val="20"/>
        </w:rPr>
        <w:t>84</w:t>
      </w:r>
      <w:r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ące</w:t>
      </w:r>
      <w:r w:rsidRPr="00CE7341">
        <w:rPr>
          <w:rFonts w:asciiTheme="majorHAnsi" w:hAnsiTheme="majorHAnsi" w:cstheme="majorHAnsi"/>
          <w:bCs/>
          <w:color w:val="262626" w:themeColor="text1" w:themeTint="D9"/>
          <w:spacing w:val="-1"/>
          <w:sz w:val="20"/>
          <w:szCs w:val="20"/>
        </w:rPr>
        <w:t xml:space="preserve">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t>40</w:t>
      </w:r>
    </w:p>
    <w:p w14:paraId="2B8A96BA" w14:textId="3B2CFC1B" w:rsidR="005B1D36" w:rsidRDefault="005B1D36" w:rsidP="00FD2350">
      <w:pPr>
        <w:widowControl w:val="0"/>
        <w:spacing w:after="0" w:line="240" w:lineRule="auto"/>
        <w:jc w:val="both"/>
        <w:rPr>
          <w:rFonts w:asciiTheme="majorHAnsi" w:hAnsiTheme="majorHAnsi" w:cstheme="majorHAnsi"/>
          <w:b/>
          <w:bCs/>
          <w:color w:val="262626" w:themeColor="text1" w:themeTint="D9"/>
          <w:spacing w:val="-1"/>
          <w:sz w:val="20"/>
          <w:szCs w:val="20"/>
        </w:rPr>
      </w:pPr>
    </w:p>
    <w:p w14:paraId="47D060B7" w14:textId="201B1C35" w:rsidR="00B25F8D" w:rsidRDefault="00B25F8D" w:rsidP="00FD2350">
      <w:pPr>
        <w:widowControl w:val="0"/>
        <w:spacing w:after="0" w:line="240" w:lineRule="auto"/>
        <w:jc w:val="both"/>
        <w:rPr>
          <w:rFonts w:asciiTheme="majorHAnsi" w:hAnsiTheme="majorHAnsi" w:cstheme="majorHAnsi"/>
          <w:b/>
          <w:bCs/>
          <w:color w:val="262626" w:themeColor="text1" w:themeTint="D9"/>
          <w:spacing w:val="-1"/>
          <w:sz w:val="20"/>
          <w:szCs w:val="20"/>
        </w:rPr>
      </w:pPr>
    </w:p>
    <w:p w14:paraId="4B15DAEB" w14:textId="77777777" w:rsidR="00B25F8D" w:rsidRDefault="00B25F8D" w:rsidP="00FD2350">
      <w:pPr>
        <w:widowControl w:val="0"/>
        <w:spacing w:after="0" w:line="240" w:lineRule="auto"/>
        <w:jc w:val="both"/>
        <w:rPr>
          <w:rFonts w:asciiTheme="majorHAnsi" w:hAnsiTheme="majorHAnsi" w:cstheme="majorHAnsi"/>
          <w:b/>
          <w:bCs/>
          <w:color w:val="262626" w:themeColor="text1" w:themeTint="D9"/>
          <w:spacing w:val="-1"/>
          <w:sz w:val="20"/>
          <w:szCs w:val="20"/>
        </w:rPr>
      </w:pPr>
    </w:p>
    <w:p w14:paraId="321A406E" w14:textId="470F2851"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4268099" w14:textId="207C5605" w:rsidR="00FD2350" w:rsidRDefault="00FD2350" w:rsidP="006C7013">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5CFCBFD4" w14:textId="77777777" w:rsidR="00B25F8D" w:rsidRDefault="00B25F8D" w:rsidP="006C7013">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44202FBE" w14:textId="77777777"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Pr>
          <w:rFonts w:asciiTheme="majorHAnsi" w:hAnsiTheme="majorHAnsi" w:cstheme="majorHAnsi"/>
          <w:b/>
          <w:bCs/>
          <w:color w:val="262626" w:themeColor="text1" w:themeTint="D9"/>
          <w:spacing w:val="-1"/>
          <w:sz w:val="20"/>
          <w:szCs w:val="20"/>
        </w:rPr>
        <w:t>60</w:t>
      </w:r>
    </w:p>
    <w:p w14:paraId="21D474C6" w14:textId="77777777"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2A60B0A1" w14:textId="77777777" w:rsidR="002F5B2A" w:rsidRPr="00450969" w:rsidRDefault="002F5B2A" w:rsidP="002F5B2A">
      <w:pPr>
        <w:autoSpaceDE w:val="0"/>
        <w:spacing w:after="0" w:line="240" w:lineRule="auto"/>
        <w:rPr>
          <w:rFonts w:ascii="Calibri Light" w:hAnsi="Calibri Light" w:cs="Calibri Light"/>
          <w:b/>
          <w:sz w:val="20"/>
          <w:szCs w:val="20"/>
          <w:u w:val="single"/>
        </w:rPr>
      </w:pPr>
    </w:p>
    <w:p w14:paraId="35115CB5" w14:textId="77777777" w:rsidR="002F5B2A" w:rsidRPr="00450969" w:rsidRDefault="002F5B2A" w:rsidP="002F5B2A">
      <w:pPr>
        <w:spacing w:after="0" w:line="240" w:lineRule="auto"/>
        <w:jc w:val="both"/>
        <w:rPr>
          <w:rFonts w:ascii="Calibri Light" w:hAnsi="Calibri Light" w:cs="Calibri Light"/>
          <w:sz w:val="20"/>
          <w:szCs w:val="20"/>
        </w:rPr>
      </w:pPr>
    </w:p>
    <w:p w14:paraId="761E68D0" w14:textId="74565425"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07A7E455" w14:textId="77777777" w:rsidR="002F5B2A" w:rsidRPr="00450969" w:rsidRDefault="002F5B2A" w:rsidP="002F5B2A">
      <w:pPr>
        <w:spacing w:after="0" w:line="240" w:lineRule="auto"/>
        <w:jc w:val="both"/>
        <w:rPr>
          <w:rFonts w:ascii="Calibri Light" w:hAnsi="Calibri Light" w:cs="Calibri Light"/>
          <w:sz w:val="20"/>
          <w:szCs w:val="20"/>
        </w:rPr>
      </w:pPr>
    </w:p>
    <w:p w14:paraId="4EEF5297" w14:textId="6DFD24F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1FE27B59"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026B921B" w14:textId="55FCF353"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E001AC">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2CD8EB9B"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1" w:history="1">
        <w:r w:rsidRPr="006555AA">
          <w:rPr>
            <w:rStyle w:val="Hipercze"/>
            <w:rFonts w:ascii="Calibri Light" w:hAnsi="Calibri Light" w:cs="Calibri Light"/>
            <w:sz w:val="20"/>
            <w:szCs w:val="20"/>
          </w:rPr>
          <w:t>http://bip.um.pruszkow.pl/</w:t>
        </w:r>
      </w:hyperlink>
      <w:r w:rsidRPr="00450969">
        <w:rPr>
          <w:rFonts w:ascii="Calibri Light" w:hAnsi="Calibri Light" w:cs="Calibri Light"/>
          <w:sz w:val="20"/>
          <w:szCs w:val="20"/>
        </w:rPr>
        <w:t xml:space="preserve"> .</w:t>
      </w:r>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3F24A8C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0A50F295" w14:textId="1280BBB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sidR="00E001AC">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 xml:space="preserve">ych w postępowaniu </w:t>
      </w:r>
      <w:r w:rsidR="00E001AC">
        <w:rPr>
          <w:rFonts w:ascii="Calibri Light" w:hAnsi="Calibri Light" w:cs="Calibri Light"/>
          <w:sz w:val="20"/>
          <w:szCs w:val="20"/>
        </w:rPr>
        <w:t>W</w:t>
      </w:r>
      <w:r w:rsidR="002A7A24">
        <w:rPr>
          <w:rFonts w:ascii="Calibri Light" w:hAnsi="Calibri Light" w:cs="Calibri Light"/>
          <w:sz w:val="20"/>
          <w:szCs w:val="20"/>
        </w:rPr>
        <w:t>ykonawców i </w:t>
      </w:r>
      <w:r w:rsidRPr="00450969">
        <w:rPr>
          <w:rFonts w:ascii="Calibri Light" w:hAnsi="Calibri Light" w:cs="Calibri Light"/>
          <w:sz w:val="20"/>
          <w:szCs w:val="20"/>
        </w:rPr>
        <w:t xml:space="preserve">dokonać ponownego wyboru najkorzystniejszej oferty albo unieważnić postępowanie. </w:t>
      </w:r>
    </w:p>
    <w:p w14:paraId="1D165D9E" w14:textId="77777777" w:rsidR="00A904C4" w:rsidRPr="009D538D" w:rsidRDefault="00A904C4" w:rsidP="00DF6B8A">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06DC180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6.2/ Złożenie oferty jest jednoznaczne z akceptacją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projektowanych postanowień umowy.</w:t>
      </w:r>
    </w:p>
    <w:p w14:paraId="65128797" w14:textId="5C9545D5" w:rsidR="00E47AFB" w:rsidRDefault="00E47AFB" w:rsidP="00CC124D">
      <w:pPr>
        <w:spacing w:after="0" w:line="240" w:lineRule="auto"/>
        <w:rPr>
          <w:rFonts w:asciiTheme="majorHAnsi" w:hAnsiTheme="majorHAnsi" w:cstheme="majorHAnsi"/>
          <w:color w:val="262626" w:themeColor="text1" w:themeTint="D9"/>
          <w:sz w:val="20"/>
          <w:szCs w:val="20"/>
        </w:rPr>
      </w:pPr>
    </w:p>
    <w:p w14:paraId="65A4E3DA" w14:textId="01C61C7B" w:rsidR="008E71DD" w:rsidRDefault="008E71DD" w:rsidP="00CC124D">
      <w:pPr>
        <w:spacing w:after="0" w:line="240" w:lineRule="auto"/>
        <w:rPr>
          <w:rFonts w:asciiTheme="majorHAnsi" w:hAnsiTheme="majorHAnsi" w:cstheme="majorHAnsi"/>
          <w:color w:val="262626" w:themeColor="text1" w:themeTint="D9"/>
          <w:sz w:val="20"/>
          <w:szCs w:val="20"/>
        </w:rPr>
      </w:pPr>
    </w:p>
    <w:p w14:paraId="283F5EF2" w14:textId="222A2F9A" w:rsidR="008E71DD" w:rsidRDefault="008E71DD" w:rsidP="00CC124D">
      <w:pPr>
        <w:spacing w:after="0" w:line="240" w:lineRule="auto"/>
        <w:rPr>
          <w:rFonts w:asciiTheme="majorHAnsi" w:hAnsiTheme="majorHAnsi" w:cstheme="majorHAnsi"/>
          <w:color w:val="262626" w:themeColor="text1" w:themeTint="D9"/>
          <w:sz w:val="20"/>
          <w:szCs w:val="20"/>
        </w:rPr>
      </w:pPr>
    </w:p>
    <w:p w14:paraId="4770EE94" w14:textId="527D701E" w:rsidR="008E71DD" w:rsidRDefault="008E71DD" w:rsidP="00CC124D">
      <w:pPr>
        <w:spacing w:after="0" w:line="240" w:lineRule="auto"/>
        <w:rPr>
          <w:rFonts w:asciiTheme="majorHAnsi" w:hAnsiTheme="majorHAnsi" w:cstheme="majorHAnsi"/>
          <w:color w:val="262626" w:themeColor="text1" w:themeTint="D9"/>
          <w:sz w:val="20"/>
          <w:szCs w:val="20"/>
        </w:rPr>
      </w:pPr>
    </w:p>
    <w:p w14:paraId="31430C43" w14:textId="77777777" w:rsidR="008E71DD" w:rsidRPr="009D538D" w:rsidRDefault="008E71DD"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700A57F"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14" w:name="_Hlk69736065"/>
      <w:r>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0ED9BF33"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na sumę stanowiącą </w:t>
      </w:r>
      <w:r>
        <w:rPr>
          <w:rFonts w:asciiTheme="majorHAnsi" w:hAnsiTheme="majorHAnsi" w:cstheme="majorHAnsi"/>
          <w:b/>
          <w:color w:val="262626" w:themeColor="text1" w:themeTint="D9"/>
          <w:sz w:val="20"/>
          <w:szCs w:val="20"/>
        </w:rPr>
        <w:t xml:space="preserve">5% </w:t>
      </w:r>
      <w:r>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5288B4A2" w14:textId="77777777" w:rsidR="00E72432" w:rsidRDefault="00E72432" w:rsidP="00E72432">
      <w:pPr>
        <w:spacing w:after="0" w:line="240" w:lineRule="auto"/>
        <w:rPr>
          <w:rFonts w:asciiTheme="majorHAnsi" w:hAnsiTheme="majorHAnsi" w:cstheme="majorHAnsi"/>
          <w:color w:val="262626" w:themeColor="text1" w:themeTint="D9"/>
          <w:sz w:val="20"/>
          <w:szCs w:val="20"/>
        </w:rPr>
      </w:pPr>
    </w:p>
    <w:p w14:paraId="61869207"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Zabezpieczenie służy pokryciu roszczeń z tytułu niewykonania lub nienależytego wykonania umowy.</w:t>
      </w:r>
    </w:p>
    <w:p w14:paraId="029CF4F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5A6E096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4A6ADF2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pieniądzu;</w:t>
      </w:r>
    </w:p>
    <w:p w14:paraId="00FFB0E4"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6C31C682"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gwarancjach bankowych;</w:t>
      </w:r>
    </w:p>
    <w:p w14:paraId="4C996575"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gwarancjach ubezpieczeniowych;</w:t>
      </w:r>
    </w:p>
    <w:p w14:paraId="33D6250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39574A1F"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64C3532A"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7.4/ Zamawiający nie wyraża zgody na wniesienie zabezpieczenia w formie określonej w art. 450 ust. 2 ustawy Pzp.</w:t>
      </w:r>
    </w:p>
    <w:p w14:paraId="345A4C2C"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07290CA1"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4CD62B6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4F4B904A"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20EB557B"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F3B070D"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nazwę i adres Zamawiającego;</w:t>
      </w:r>
    </w:p>
    <w:p w14:paraId="168A86D8"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nazwę i adres Wykonawcy;</w:t>
      </w:r>
    </w:p>
    <w:p w14:paraId="5B63CF87"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oznaczenie (numer referencyjny postępowania);</w:t>
      </w:r>
    </w:p>
    <w:p w14:paraId="1F1D5DB0"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określenie przedmiotu zamówienia;</w:t>
      </w:r>
    </w:p>
    <w:p w14:paraId="449FF524"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określenie wierzytelności, która ma być zabezpieczona gwarancją/ poręczeniem;</w:t>
      </w:r>
    </w:p>
    <w:p w14:paraId="478C3581"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68ED5E04"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753CBC9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361B870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59171A56"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7.9/ Zamawiający zwróci zabezpieczenie na zasadach i w terminie określonym we wzorze umowy.</w:t>
      </w:r>
      <w:bookmarkEnd w:id="14"/>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3306C79" w14:textId="743A2640" w:rsidR="00A318BA" w:rsidRDefault="003A602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r w:rsidR="0098587D">
        <w:rPr>
          <w:rFonts w:asciiTheme="majorHAnsi" w:hAnsiTheme="majorHAnsi" w:cstheme="majorHAnsi"/>
          <w:color w:val="262626" w:themeColor="text1" w:themeTint="D9"/>
          <w:sz w:val="20"/>
          <w:szCs w:val="20"/>
        </w:rPr>
        <w:t>.</w:t>
      </w:r>
    </w:p>
    <w:p w14:paraId="36715E8D" w14:textId="77777777" w:rsidR="00B25F8D" w:rsidRPr="009D538D" w:rsidRDefault="00B25F8D" w:rsidP="00CC124D">
      <w:pPr>
        <w:spacing w:after="0" w:line="240" w:lineRule="auto"/>
        <w:jc w:val="both"/>
        <w:rPr>
          <w:rFonts w:asciiTheme="majorHAnsi" w:hAnsiTheme="majorHAnsi" w:cstheme="majorHAnsi"/>
          <w:color w:val="262626" w:themeColor="text1" w:themeTint="D9"/>
          <w:sz w:val="20"/>
          <w:szCs w:val="20"/>
        </w:rPr>
      </w:pPr>
    </w:p>
    <w:p w14:paraId="73BE1D0B" w14:textId="06BE2F0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ykonawców wspólnie ubiegających się o udzielenie zamówienia, zamawiający będzie żądał przed zawarciem umowy w sprawie zamówienia publicznego kopii umowy regulującej współpracę tych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250B996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ykonawcę będzie potraktowane przez zamawiającego jako niemożność zawarcia umowy w sprawie zamówienia publicznego z przyczyn leżących po stronie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6683B1D9"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 –  Formularz ofertowy</w:t>
      </w:r>
    </w:p>
    <w:p w14:paraId="654AADFE" w14:textId="664F439D"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DC7E0C">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 –  Wzór oświadczenia o spełnianiu warunków udziału w postępowaniu oraz o braku podstaw do wykluczenia</w:t>
      </w:r>
    </w:p>
    <w:p w14:paraId="7D01D325"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4A0E2588"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BC2AC3F" w14:textId="2B98ED1B" w:rsidR="007A079C" w:rsidRPr="00DC7E0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 wykonanych robót budowlanych</w:t>
      </w:r>
      <w:r w:rsidR="00DC7E0C">
        <w:rPr>
          <w:rFonts w:asciiTheme="majorHAnsi" w:hAnsiTheme="majorHAnsi" w:cstheme="majorHAnsi"/>
          <w:color w:val="262626" w:themeColor="text1" w:themeTint="D9"/>
          <w:sz w:val="20"/>
          <w:szCs w:val="20"/>
        </w:rPr>
        <w:t xml:space="preserve">/ </w:t>
      </w:r>
      <w:r w:rsidR="00DC7E0C" w:rsidRPr="00DC7E0C">
        <w:rPr>
          <w:rFonts w:asciiTheme="majorHAnsi" w:hAnsiTheme="majorHAnsi" w:cstheme="majorHAnsi"/>
          <w:color w:val="262626" w:themeColor="text1" w:themeTint="D9"/>
          <w:sz w:val="20"/>
          <w:szCs w:val="20"/>
        </w:rPr>
        <w:t>wykaz usług</w:t>
      </w:r>
    </w:p>
    <w:p w14:paraId="1656BE90"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 które będą uczestniczyć w wykonywaniu przedmiotu zamówienia</w:t>
      </w:r>
    </w:p>
    <w:p w14:paraId="18D94D57"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6378D0D4"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2CF04722"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18E5AF55" w14:textId="77777777" w:rsidR="007A079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7F981575" w14:textId="77777777" w:rsidR="00821576" w:rsidRPr="00707425" w:rsidRDefault="00821576" w:rsidP="00CC124D">
      <w:pPr>
        <w:spacing w:after="0" w:line="240" w:lineRule="auto"/>
        <w:rPr>
          <w:rFonts w:asciiTheme="majorHAnsi" w:hAnsiTheme="majorHAnsi" w:cstheme="majorHAnsi"/>
          <w:color w:val="FF0000"/>
          <w:sz w:val="20"/>
          <w:szCs w:val="20"/>
        </w:rPr>
      </w:pPr>
    </w:p>
    <w:sectPr w:rsidR="00821576" w:rsidRPr="00707425" w:rsidSect="008811F2">
      <w:headerReference w:type="default" r:id="rId22"/>
      <w:footerReference w:type="default" r:id="rId23"/>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0E3DC" w14:textId="77777777" w:rsidR="006558A0" w:rsidRDefault="006558A0">
      <w:r>
        <w:separator/>
      </w:r>
    </w:p>
  </w:endnote>
  <w:endnote w:type="continuationSeparator" w:id="0">
    <w:p w14:paraId="343E1DB5" w14:textId="77777777" w:rsidR="006558A0" w:rsidRDefault="0065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35C1A993" w:rsidR="007602E6" w:rsidRPr="00DB36CB" w:rsidRDefault="007602E6"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BE0DC5">
      <w:rPr>
        <w:rFonts w:ascii="Calibri Light" w:hAnsi="Calibri Light" w:cs="Calibri"/>
        <w:b/>
        <w:color w:val="808080"/>
        <w:sz w:val="18"/>
        <w:szCs w:val="18"/>
      </w:rPr>
      <w:t>12</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3887C608" w14:textId="77777777" w:rsidR="007602E6" w:rsidRPr="00DB36CB" w:rsidRDefault="007602E6"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7602E6" w:rsidRPr="00DB36CB" w:rsidRDefault="007602E6"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7602E6" w:rsidRPr="00796F95" w:rsidRDefault="007602E6">
    <w:pPr>
      <w:pStyle w:val="Stopka"/>
      <w:shd w:val="clear" w:color="auto" w:fill="FFFFFF"/>
      <w:rPr>
        <w:rFonts w:ascii="Calibri Light" w:hAnsi="Calibri Light" w:cs="Tahoma"/>
        <w:b/>
        <w:color w:val="808080"/>
      </w:rPr>
    </w:pPr>
  </w:p>
  <w:p w14:paraId="7C5DD88E" w14:textId="77777777" w:rsidR="007602E6" w:rsidRPr="00DB36CB" w:rsidRDefault="007602E6"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932AF">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932AF">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602E6" w:rsidRDefault="007602E6">
    <w:pPr>
      <w:pStyle w:val="Stopka"/>
      <w:shd w:val="clear" w:color="auto" w:fill="FFFFFF"/>
      <w:rPr>
        <w:rFonts w:ascii="Bookman Old Style" w:hAnsi="Bookman Old Style" w:cs="Tahoma"/>
        <w:b/>
        <w:color w:val="808080"/>
        <w:sz w:val="16"/>
        <w:szCs w:val="16"/>
      </w:rPr>
    </w:pPr>
  </w:p>
  <w:p w14:paraId="23411ADA" w14:textId="77777777" w:rsidR="007602E6" w:rsidRDefault="007602E6"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A0EB8" w14:textId="77777777" w:rsidR="006558A0" w:rsidRDefault="006558A0">
      <w:r>
        <w:separator/>
      </w:r>
    </w:p>
  </w:footnote>
  <w:footnote w:type="continuationSeparator" w:id="0">
    <w:p w14:paraId="5001836F" w14:textId="77777777" w:rsidR="006558A0" w:rsidRDefault="0065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B596" w14:textId="77777777" w:rsidR="00BE0DC5" w:rsidRDefault="00BE0DC5" w:rsidP="00BE0DC5">
    <w:pPr>
      <w:pStyle w:val="Nagwek"/>
      <w:tabs>
        <w:tab w:val="clear" w:pos="4536"/>
      </w:tabs>
      <w:jc w:val="center"/>
      <w:rPr>
        <w:rFonts w:ascii="Arial" w:hAnsi="Arial" w:cs="Arial"/>
        <w:b/>
        <w:bCs/>
      </w:rPr>
    </w:pPr>
    <w:r>
      <w:rPr>
        <w:rFonts w:ascii="Arial" w:hAnsi="Arial" w:cs="Arial"/>
        <w:b/>
        <w:bCs/>
      </w:rPr>
      <w:t>Dofinansowano z Rządowego Funduszu Polski Ład: Program Inwestycji Strategicznych</w:t>
    </w:r>
  </w:p>
  <w:p w14:paraId="7595591F" w14:textId="18B9BF52" w:rsidR="00BE0DC5" w:rsidRDefault="00BE0DC5" w:rsidP="00BE0DC5">
    <w:pPr>
      <w:pStyle w:val="Nagwek"/>
      <w:jc w:val="right"/>
      <w:rPr>
        <w:rFonts w:ascii="Times New Roman" w:hAnsi="Times New Roman"/>
        <w:sz w:val="24"/>
        <w:szCs w:val="24"/>
      </w:rPr>
    </w:pPr>
    <w:r>
      <w:rPr>
        <w:noProof/>
      </w:rPr>
      <w:drawing>
        <wp:inline distT="0" distB="0" distL="0" distR="0" wp14:anchorId="32EED2FA" wp14:editId="5D080BCE">
          <wp:extent cx="1017905" cy="3657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365760"/>
                  </a:xfrm>
                  <a:prstGeom prst="rect">
                    <a:avLst/>
                  </a:prstGeom>
                  <a:noFill/>
                  <a:ln>
                    <a:noFill/>
                  </a:ln>
                </pic:spPr>
              </pic:pic>
            </a:graphicData>
          </a:graphic>
        </wp:inline>
      </w:drawing>
    </w:r>
    <w:r>
      <w:t xml:space="preserve">    </w:t>
    </w:r>
    <w:r>
      <w:rPr>
        <w:noProof/>
      </w:rPr>
      <w:drawing>
        <wp:inline distT="0" distB="0" distL="0" distR="0" wp14:anchorId="0F2088FB" wp14:editId="21A1C15C">
          <wp:extent cx="1025525" cy="54038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5525" cy="540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3"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4"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5"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50890716">
    <w:abstractNumId w:val="12"/>
  </w:num>
  <w:num w:numId="2" w16cid:durableId="1339233564">
    <w:abstractNumId w:val="19"/>
  </w:num>
  <w:num w:numId="3" w16cid:durableId="1187909419">
    <w:abstractNumId w:val="18"/>
  </w:num>
  <w:num w:numId="4" w16cid:durableId="1297221980">
    <w:abstractNumId w:val="16"/>
  </w:num>
  <w:num w:numId="5" w16cid:durableId="459810394">
    <w:abstractNumId w:val="11"/>
  </w:num>
  <w:num w:numId="6" w16cid:durableId="1847748185">
    <w:abstractNumId w:val="22"/>
  </w:num>
  <w:num w:numId="7" w16cid:durableId="239025931">
    <w:abstractNumId w:val="25"/>
  </w:num>
  <w:num w:numId="8" w16cid:durableId="2040424041">
    <w:abstractNumId w:val="21"/>
  </w:num>
  <w:num w:numId="9" w16cid:durableId="1224020587">
    <w:abstractNumId w:val="2"/>
  </w:num>
  <w:num w:numId="10" w16cid:durableId="1505127204">
    <w:abstractNumId w:val="8"/>
  </w:num>
  <w:num w:numId="11" w16cid:durableId="652761646">
    <w:abstractNumId w:val="20"/>
  </w:num>
  <w:num w:numId="12" w16cid:durableId="1811432673">
    <w:abstractNumId w:val="17"/>
  </w:num>
  <w:num w:numId="13" w16cid:durableId="144859753">
    <w:abstractNumId w:val="14"/>
  </w:num>
  <w:num w:numId="14" w16cid:durableId="1912813040">
    <w:abstractNumId w:val="24"/>
  </w:num>
  <w:num w:numId="15" w16cid:durableId="973608149">
    <w:abstractNumId w:val="15"/>
  </w:num>
  <w:num w:numId="16" w16cid:durableId="1379622339">
    <w:abstractNumId w:val="7"/>
  </w:num>
  <w:num w:numId="17" w16cid:durableId="1923905058">
    <w:abstractNumId w:val="9"/>
  </w:num>
  <w:num w:numId="18" w16cid:durableId="1339426679">
    <w:abstractNumId w:val="23"/>
  </w:num>
  <w:num w:numId="19" w16cid:durableId="904343345">
    <w:abstractNumId w:val="10"/>
  </w:num>
  <w:num w:numId="20" w16cid:durableId="18118974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4588"/>
    <w:rsid w:val="000065B4"/>
    <w:rsid w:val="0000736C"/>
    <w:rsid w:val="00007792"/>
    <w:rsid w:val="00007964"/>
    <w:rsid w:val="00010E8E"/>
    <w:rsid w:val="00011A52"/>
    <w:rsid w:val="000122CD"/>
    <w:rsid w:val="000134AE"/>
    <w:rsid w:val="00013558"/>
    <w:rsid w:val="000177D6"/>
    <w:rsid w:val="000218E7"/>
    <w:rsid w:val="00021BB8"/>
    <w:rsid w:val="000231C3"/>
    <w:rsid w:val="00023E31"/>
    <w:rsid w:val="000262EB"/>
    <w:rsid w:val="00031777"/>
    <w:rsid w:val="000327A5"/>
    <w:rsid w:val="00032AA1"/>
    <w:rsid w:val="00032D55"/>
    <w:rsid w:val="00034E71"/>
    <w:rsid w:val="0003716D"/>
    <w:rsid w:val="0004186D"/>
    <w:rsid w:val="00041B79"/>
    <w:rsid w:val="000438E1"/>
    <w:rsid w:val="0004549C"/>
    <w:rsid w:val="00045F92"/>
    <w:rsid w:val="00046753"/>
    <w:rsid w:val="00051FCD"/>
    <w:rsid w:val="00055D4E"/>
    <w:rsid w:val="00056917"/>
    <w:rsid w:val="00060505"/>
    <w:rsid w:val="000611D1"/>
    <w:rsid w:val="000647ED"/>
    <w:rsid w:val="0006484D"/>
    <w:rsid w:val="00065EC7"/>
    <w:rsid w:val="00066EC5"/>
    <w:rsid w:val="00067173"/>
    <w:rsid w:val="00067ED0"/>
    <w:rsid w:val="0007079D"/>
    <w:rsid w:val="00071513"/>
    <w:rsid w:val="0007179F"/>
    <w:rsid w:val="00072885"/>
    <w:rsid w:val="000757DF"/>
    <w:rsid w:val="00076B1B"/>
    <w:rsid w:val="00080565"/>
    <w:rsid w:val="00081C01"/>
    <w:rsid w:val="000851C1"/>
    <w:rsid w:val="00086B42"/>
    <w:rsid w:val="00086CFA"/>
    <w:rsid w:val="00092051"/>
    <w:rsid w:val="00092C73"/>
    <w:rsid w:val="000932AF"/>
    <w:rsid w:val="0009792D"/>
    <w:rsid w:val="00097E88"/>
    <w:rsid w:val="000A0086"/>
    <w:rsid w:val="000A020F"/>
    <w:rsid w:val="000A030D"/>
    <w:rsid w:val="000A1CAF"/>
    <w:rsid w:val="000A44D7"/>
    <w:rsid w:val="000A6363"/>
    <w:rsid w:val="000A6A9F"/>
    <w:rsid w:val="000A7FC1"/>
    <w:rsid w:val="000B1CF4"/>
    <w:rsid w:val="000B26B0"/>
    <w:rsid w:val="000B688B"/>
    <w:rsid w:val="000B6BC9"/>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1D90"/>
    <w:rsid w:val="000D3970"/>
    <w:rsid w:val="000D3D11"/>
    <w:rsid w:val="000D4F58"/>
    <w:rsid w:val="000D5123"/>
    <w:rsid w:val="000D774C"/>
    <w:rsid w:val="000E0BDF"/>
    <w:rsid w:val="000E0CD1"/>
    <w:rsid w:val="000E1388"/>
    <w:rsid w:val="000E2B11"/>
    <w:rsid w:val="000E2CF5"/>
    <w:rsid w:val="000E3972"/>
    <w:rsid w:val="000E47C6"/>
    <w:rsid w:val="000E5807"/>
    <w:rsid w:val="000E5C38"/>
    <w:rsid w:val="000E5F12"/>
    <w:rsid w:val="000E7D09"/>
    <w:rsid w:val="000F0267"/>
    <w:rsid w:val="000F0BEF"/>
    <w:rsid w:val="000F1996"/>
    <w:rsid w:val="0010048E"/>
    <w:rsid w:val="00101987"/>
    <w:rsid w:val="00102D1F"/>
    <w:rsid w:val="0010357C"/>
    <w:rsid w:val="001035B1"/>
    <w:rsid w:val="001037E1"/>
    <w:rsid w:val="00104411"/>
    <w:rsid w:val="00105302"/>
    <w:rsid w:val="00105B85"/>
    <w:rsid w:val="001061A9"/>
    <w:rsid w:val="0010635E"/>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2C0"/>
    <w:rsid w:val="001414D2"/>
    <w:rsid w:val="00141C06"/>
    <w:rsid w:val="00142608"/>
    <w:rsid w:val="00142A19"/>
    <w:rsid w:val="00145FB7"/>
    <w:rsid w:val="001462B1"/>
    <w:rsid w:val="0014665C"/>
    <w:rsid w:val="00147322"/>
    <w:rsid w:val="001510FE"/>
    <w:rsid w:val="00153D41"/>
    <w:rsid w:val="00154965"/>
    <w:rsid w:val="00154A66"/>
    <w:rsid w:val="0016017F"/>
    <w:rsid w:val="001603D9"/>
    <w:rsid w:val="001606AD"/>
    <w:rsid w:val="0016166C"/>
    <w:rsid w:val="00167458"/>
    <w:rsid w:val="0017022C"/>
    <w:rsid w:val="001713C8"/>
    <w:rsid w:val="001727AC"/>
    <w:rsid w:val="00174940"/>
    <w:rsid w:val="00175322"/>
    <w:rsid w:val="001759B5"/>
    <w:rsid w:val="00175E8F"/>
    <w:rsid w:val="00176604"/>
    <w:rsid w:val="00176C8F"/>
    <w:rsid w:val="00176CDC"/>
    <w:rsid w:val="00177A20"/>
    <w:rsid w:val="00177CF1"/>
    <w:rsid w:val="00180AC7"/>
    <w:rsid w:val="00180B08"/>
    <w:rsid w:val="001851A2"/>
    <w:rsid w:val="00185ACB"/>
    <w:rsid w:val="00186695"/>
    <w:rsid w:val="001873D7"/>
    <w:rsid w:val="00187782"/>
    <w:rsid w:val="00190460"/>
    <w:rsid w:val="00192784"/>
    <w:rsid w:val="0019325F"/>
    <w:rsid w:val="00193753"/>
    <w:rsid w:val="001954F2"/>
    <w:rsid w:val="001955E5"/>
    <w:rsid w:val="00196B8A"/>
    <w:rsid w:val="001979A5"/>
    <w:rsid w:val="001A0611"/>
    <w:rsid w:val="001A163E"/>
    <w:rsid w:val="001A2FB6"/>
    <w:rsid w:val="001A3070"/>
    <w:rsid w:val="001A633D"/>
    <w:rsid w:val="001A750B"/>
    <w:rsid w:val="001B04F9"/>
    <w:rsid w:val="001B08D2"/>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C05"/>
    <w:rsid w:val="001D7DE0"/>
    <w:rsid w:val="001D7FC5"/>
    <w:rsid w:val="001E1645"/>
    <w:rsid w:val="001E2A6B"/>
    <w:rsid w:val="001E71ED"/>
    <w:rsid w:val="001E76EB"/>
    <w:rsid w:val="001F0124"/>
    <w:rsid w:val="001F428D"/>
    <w:rsid w:val="001F660E"/>
    <w:rsid w:val="00200D93"/>
    <w:rsid w:val="00200E9F"/>
    <w:rsid w:val="00202383"/>
    <w:rsid w:val="00202A48"/>
    <w:rsid w:val="00202EAE"/>
    <w:rsid w:val="00203509"/>
    <w:rsid w:val="002039ED"/>
    <w:rsid w:val="00204158"/>
    <w:rsid w:val="00204473"/>
    <w:rsid w:val="0020447D"/>
    <w:rsid w:val="0020471F"/>
    <w:rsid w:val="002052EA"/>
    <w:rsid w:val="00207C3D"/>
    <w:rsid w:val="00210B98"/>
    <w:rsid w:val="002110BF"/>
    <w:rsid w:val="00214A48"/>
    <w:rsid w:val="00222786"/>
    <w:rsid w:val="00225018"/>
    <w:rsid w:val="00226DF1"/>
    <w:rsid w:val="00235B63"/>
    <w:rsid w:val="00241A3A"/>
    <w:rsid w:val="00241E97"/>
    <w:rsid w:val="00244E42"/>
    <w:rsid w:val="00244E6F"/>
    <w:rsid w:val="00246A76"/>
    <w:rsid w:val="00247C60"/>
    <w:rsid w:val="00251A06"/>
    <w:rsid w:val="00253FF4"/>
    <w:rsid w:val="00255B3E"/>
    <w:rsid w:val="00256BE8"/>
    <w:rsid w:val="00257981"/>
    <w:rsid w:val="00260022"/>
    <w:rsid w:val="00261B8A"/>
    <w:rsid w:val="00261C91"/>
    <w:rsid w:val="00262275"/>
    <w:rsid w:val="00262B52"/>
    <w:rsid w:val="00263D06"/>
    <w:rsid w:val="002661D8"/>
    <w:rsid w:val="00267AAD"/>
    <w:rsid w:val="00270223"/>
    <w:rsid w:val="00270688"/>
    <w:rsid w:val="00272464"/>
    <w:rsid w:val="00272BF7"/>
    <w:rsid w:val="00273CCF"/>
    <w:rsid w:val="00273D2F"/>
    <w:rsid w:val="00275D5E"/>
    <w:rsid w:val="0028014F"/>
    <w:rsid w:val="00281082"/>
    <w:rsid w:val="00281EDE"/>
    <w:rsid w:val="0028417F"/>
    <w:rsid w:val="00286326"/>
    <w:rsid w:val="00287F33"/>
    <w:rsid w:val="002905D0"/>
    <w:rsid w:val="0029112C"/>
    <w:rsid w:val="002911B8"/>
    <w:rsid w:val="00291240"/>
    <w:rsid w:val="00292144"/>
    <w:rsid w:val="00294CEF"/>
    <w:rsid w:val="002958B1"/>
    <w:rsid w:val="0029705E"/>
    <w:rsid w:val="002A084A"/>
    <w:rsid w:val="002A0BF8"/>
    <w:rsid w:val="002A1C49"/>
    <w:rsid w:val="002A2248"/>
    <w:rsid w:val="002A2DE8"/>
    <w:rsid w:val="002A44E5"/>
    <w:rsid w:val="002A53E8"/>
    <w:rsid w:val="002A57EC"/>
    <w:rsid w:val="002A6948"/>
    <w:rsid w:val="002A7180"/>
    <w:rsid w:val="002A729B"/>
    <w:rsid w:val="002A7A24"/>
    <w:rsid w:val="002B02C9"/>
    <w:rsid w:val="002B21EB"/>
    <w:rsid w:val="002B2A67"/>
    <w:rsid w:val="002B33C0"/>
    <w:rsid w:val="002B4162"/>
    <w:rsid w:val="002B6644"/>
    <w:rsid w:val="002B724D"/>
    <w:rsid w:val="002C000C"/>
    <w:rsid w:val="002C0194"/>
    <w:rsid w:val="002C0237"/>
    <w:rsid w:val="002C02A0"/>
    <w:rsid w:val="002C068E"/>
    <w:rsid w:val="002C1F7C"/>
    <w:rsid w:val="002C2032"/>
    <w:rsid w:val="002C26D4"/>
    <w:rsid w:val="002C2F56"/>
    <w:rsid w:val="002C3064"/>
    <w:rsid w:val="002C433E"/>
    <w:rsid w:val="002C505D"/>
    <w:rsid w:val="002C5460"/>
    <w:rsid w:val="002C57F8"/>
    <w:rsid w:val="002D0892"/>
    <w:rsid w:val="002D0F83"/>
    <w:rsid w:val="002D3709"/>
    <w:rsid w:val="002D3F79"/>
    <w:rsid w:val="002D6680"/>
    <w:rsid w:val="002D6DEA"/>
    <w:rsid w:val="002E0DA3"/>
    <w:rsid w:val="002E1CFD"/>
    <w:rsid w:val="002E285F"/>
    <w:rsid w:val="002E3D91"/>
    <w:rsid w:val="002E68F5"/>
    <w:rsid w:val="002E768A"/>
    <w:rsid w:val="002F05C1"/>
    <w:rsid w:val="002F391D"/>
    <w:rsid w:val="002F56EF"/>
    <w:rsid w:val="002F5B2A"/>
    <w:rsid w:val="002F5C9A"/>
    <w:rsid w:val="002F6FB4"/>
    <w:rsid w:val="002F76B7"/>
    <w:rsid w:val="00300956"/>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0F56"/>
    <w:rsid w:val="003357E9"/>
    <w:rsid w:val="00336152"/>
    <w:rsid w:val="003361A8"/>
    <w:rsid w:val="0033682D"/>
    <w:rsid w:val="0033752E"/>
    <w:rsid w:val="0034052F"/>
    <w:rsid w:val="003408DE"/>
    <w:rsid w:val="00341BDE"/>
    <w:rsid w:val="00343600"/>
    <w:rsid w:val="003455C0"/>
    <w:rsid w:val="00346EC2"/>
    <w:rsid w:val="00347BE2"/>
    <w:rsid w:val="00352D31"/>
    <w:rsid w:val="00353B4B"/>
    <w:rsid w:val="00354392"/>
    <w:rsid w:val="003557A6"/>
    <w:rsid w:val="003605E7"/>
    <w:rsid w:val="00360B6A"/>
    <w:rsid w:val="003611F2"/>
    <w:rsid w:val="003615C5"/>
    <w:rsid w:val="00361659"/>
    <w:rsid w:val="0036278B"/>
    <w:rsid w:val="0036365F"/>
    <w:rsid w:val="00366A97"/>
    <w:rsid w:val="00370065"/>
    <w:rsid w:val="0037021C"/>
    <w:rsid w:val="00371B72"/>
    <w:rsid w:val="00371F3D"/>
    <w:rsid w:val="003726FB"/>
    <w:rsid w:val="00372995"/>
    <w:rsid w:val="00375809"/>
    <w:rsid w:val="00377CCA"/>
    <w:rsid w:val="00377D57"/>
    <w:rsid w:val="00382C11"/>
    <w:rsid w:val="00386858"/>
    <w:rsid w:val="00386FDA"/>
    <w:rsid w:val="00387D4D"/>
    <w:rsid w:val="00391460"/>
    <w:rsid w:val="0039406E"/>
    <w:rsid w:val="0039517B"/>
    <w:rsid w:val="00395CA3"/>
    <w:rsid w:val="003A0685"/>
    <w:rsid w:val="003A0802"/>
    <w:rsid w:val="003A263F"/>
    <w:rsid w:val="003A3D6F"/>
    <w:rsid w:val="003A6023"/>
    <w:rsid w:val="003A67D9"/>
    <w:rsid w:val="003B2B9C"/>
    <w:rsid w:val="003B4A33"/>
    <w:rsid w:val="003B54F1"/>
    <w:rsid w:val="003B5D43"/>
    <w:rsid w:val="003C0275"/>
    <w:rsid w:val="003C083C"/>
    <w:rsid w:val="003C0C17"/>
    <w:rsid w:val="003C2A6D"/>
    <w:rsid w:val="003C4466"/>
    <w:rsid w:val="003C527B"/>
    <w:rsid w:val="003C543C"/>
    <w:rsid w:val="003C5B41"/>
    <w:rsid w:val="003D00DF"/>
    <w:rsid w:val="003D0218"/>
    <w:rsid w:val="003D0410"/>
    <w:rsid w:val="003D337F"/>
    <w:rsid w:val="003D5FE4"/>
    <w:rsid w:val="003D6B0C"/>
    <w:rsid w:val="003D6F1E"/>
    <w:rsid w:val="003D75BE"/>
    <w:rsid w:val="003E2799"/>
    <w:rsid w:val="003E3D61"/>
    <w:rsid w:val="003E4969"/>
    <w:rsid w:val="003E4B3A"/>
    <w:rsid w:val="003E6B7C"/>
    <w:rsid w:val="003F022E"/>
    <w:rsid w:val="003F1699"/>
    <w:rsid w:val="003F22AF"/>
    <w:rsid w:val="003F46E1"/>
    <w:rsid w:val="003F528D"/>
    <w:rsid w:val="003F6B22"/>
    <w:rsid w:val="00400A0E"/>
    <w:rsid w:val="00400A45"/>
    <w:rsid w:val="004013CD"/>
    <w:rsid w:val="004048B2"/>
    <w:rsid w:val="004052FD"/>
    <w:rsid w:val="004054F1"/>
    <w:rsid w:val="00406B42"/>
    <w:rsid w:val="004100E3"/>
    <w:rsid w:val="004102D7"/>
    <w:rsid w:val="00413E7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4B87"/>
    <w:rsid w:val="00434C0D"/>
    <w:rsid w:val="00434D3B"/>
    <w:rsid w:val="00436F5E"/>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4B75"/>
    <w:rsid w:val="00470573"/>
    <w:rsid w:val="00473C0C"/>
    <w:rsid w:val="00474FE0"/>
    <w:rsid w:val="00475009"/>
    <w:rsid w:val="00475E2F"/>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B0ECB"/>
    <w:rsid w:val="004B4B40"/>
    <w:rsid w:val="004B5326"/>
    <w:rsid w:val="004B5393"/>
    <w:rsid w:val="004B646B"/>
    <w:rsid w:val="004B64EC"/>
    <w:rsid w:val="004B7B7D"/>
    <w:rsid w:val="004C1129"/>
    <w:rsid w:val="004C11B3"/>
    <w:rsid w:val="004C177E"/>
    <w:rsid w:val="004C190E"/>
    <w:rsid w:val="004C1A1C"/>
    <w:rsid w:val="004C32D2"/>
    <w:rsid w:val="004C379D"/>
    <w:rsid w:val="004C3DC8"/>
    <w:rsid w:val="004C5D1B"/>
    <w:rsid w:val="004C659A"/>
    <w:rsid w:val="004C7990"/>
    <w:rsid w:val="004D05A6"/>
    <w:rsid w:val="004D12EF"/>
    <w:rsid w:val="004D227E"/>
    <w:rsid w:val="004D2FD4"/>
    <w:rsid w:val="004D2FD5"/>
    <w:rsid w:val="004D3345"/>
    <w:rsid w:val="004D36DA"/>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45A"/>
    <w:rsid w:val="005006C4"/>
    <w:rsid w:val="00500FAD"/>
    <w:rsid w:val="00501DB2"/>
    <w:rsid w:val="00505186"/>
    <w:rsid w:val="00505311"/>
    <w:rsid w:val="005066F5"/>
    <w:rsid w:val="00510897"/>
    <w:rsid w:val="00510906"/>
    <w:rsid w:val="00510A3D"/>
    <w:rsid w:val="00513BA8"/>
    <w:rsid w:val="00513DF9"/>
    <w:rsid w:val="00514B3E"/>
    <w:rsid w:val="00514EA4"/>
    <w:rsid w:val="00515DD0"/>
    <w:rsid w:val="00520CC6"/>
    <w:rsid w:val="00522E94"/>
    <w:rsid w:val="0052797E"/>
    <w:rsid w:val="00532B4B"/>
    <w:rsid w:val="00532ECD"/>
    <w:rsid w:val="00532F67"/>
    <w:rsid w:val="00534901"/>
    <w:rsid w:val="005360F9"/>
    <w:rsid w:val="00541342"/>
    <w:rsid w:val="00542F43"/>
    <w:rsid w:val="00543A1B"/>
    <w:rsid w:val="00543DDD"/>
    <w:rsid w:val="005445DE"/>
    <w:rsid w:val="00544C9C"/>
    <w:rsid w:val="00545DFA"/>
    <w:rsid w:val="00547912"/>
    <w:rsid w:val="00552381"/>
    <w:rsid w:val="00555FAE"/>
    <w:rsid w:val="00557032"/>
    <w:rsid w:val="00557A25"/>
    <w:rsid w:val="00557E6A"/>
    <w:rsid w:val="00560492"/>
    <w:rsid w:val="00565E5E"/>
    <w:rsid w:val="00566841"/>
    <w:rsid w:val="0056798B"/>
    <w:rsid w:val="00570B96"/>
    <w:rsid w:val="0057105E"/>
    <w:rsid w:val="00571F4C"/>
    <w:rsid w:val="00573B93"/>
    <w:rsid w:val="005748F3"/>
    <w:rsid w:val="00577025"/>
    <w:rsid w:val="005773C5"/>
    <w:rsid w:val="005819B8"/>
    <w:rsid w:val="005847D5"/>
    <w:rsid w:val="005849D8"/>
    <w:rsid w:val="00586309"/>
    <w:rsid w:val="0058640D"/>
    <w:rsid w:val="00592D6D"/>
    <w:rsid w:val="00593EF7"/>
    <w:rsid w:val="005961E7"/>
    <w:rsid w:val="00596611"/>
    <w:rsid w:val="005A00C9"/>
    <w:rsid w:val="005A1691"/>
    <w:rsid w:val="005A1AC7"/>
    <w:rsid w:val="005A2CA2"/>
    <w:rsid w:val="005A2E46"/>
    <w:rsid w:val="005A2FB4"/>
    <w:rsid w:val="005A3896"/>
    <w:rsid w:val="005A53E2"/>
    <w:rsid w:val="005A77A7"/>
    <w:rsid w:val="005B0370"/>
    <w:rsid w:val="005B1D36"/>
    <w:rsid w:val="005B2F1B"/>
    <w:rsid w:val="005B316D"/>
    <w:rsid w:val="005B4296"/>
    <w:rsid w:val="005B4341"/>
    <w:rsid w:val="005B47C3"/>
    <w:rsid w:val="005C237D"/>
    <w:rsid w:val="005C29DE"/>
    <w:rsid w:val="005C3171"/>
    <w:rsid w:val="005C4558"/>
    <w:rsid w:val="005C4944"/>
    <w:rsid w:val="005C60D6"/>
    <w:rsid w:val="005C7402"/>
    <w:rsid w:val="005C7613"/>
    <w:rsid w:val="005D02A6"/>
    <w:rsid w:val="005D1DDF"/>
    <w:rsid w:val="005D22A4"/>
    <w:rsid w:val="005D2371"/>
    <w:rsid w:val="005D3B1E"/>
    <w:rsid w:val="005D3EA3"/>
    <w:rsid w:val="005D449A"/>
    <w:rsid w:val="005D7783"/>
    <w:rsid w:val="005E17BA"/>
    <w:rsid w:val="005E1E4A"/>
    <w:rsid w:val="005E1FCD"/>
    <w:rsid w:val="005E237D"/>
    <w:rsid w:val="005E24D2"/>
    <w:rsid w:val="005E2BF5"/>
    <w:rsid w:val="005E2BFD"/>
    <w:rsid w:val="005E3F37"/>
    <w:rsid w:val="005E5E3B"/>
    <w:rsid w:val="005E6262"/>
    <w:rsid w:val="005E7169"/>
    <w:rsid w:val="005E7D91"/>
    <w:rsid w:val="005F1191"/>
    <w:rsid w:val="005F1DC5"/>
    <w:rsid w:val="005F2138"/>
    <w:rsid w:val="005F4106"/>
    <w:rsid w:val="005F49CF"/>
    <w:rsid w:val="005F4AA7"/>
    <w:rsid w:val="005F5BEC"/>
    <w:rsid w:val="005F6F5A"/>
    <w:rsid w:val="005F7C2E"/>
    <w:rsid w:val="00600AA9"/>
    <w:rsid w:val="006014B3"/>
    <w:rsid w:val="00601652"/>
    <w:rsid w:val="0060364B"/>
    <w:rsid w:val="006039FA"/>
    <w:rsid w:val="00603D94"/>
    <w:rsid w:val="006056A3"/>
    <w:rsid w:val="006062A3"/>
    <w:rsid w:val="00607769"/>
    <w:rsid w:val="006101D0"/>
    <w:rsid w:val="00610739"/>
    <w:rsid w:val="00610B29"/>
    <w:rsid w:val="0061260A"/>
    <w:rsid w:val="00613F77"/>
    <w:rsid w:val="00614BA4"/>
    <w:rsid w:val="00617139"/>
    <w:rsid w:val="00621623"/>
    <w:rsid w:val="00621B56"/>
    <w:rsid w:val="00622246"/>
    <w:rsid w:val="0062321E"/>
    <w:rsid w:val="0062327E"/>
    <w:rsid w:val="006248BA"/>
    <w:rsid w:val="00624DB6"/>
    <w:rsid w:val="00625179"/>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58A0"/>
    <w:rsid w:val="00655B99"/>
    <w:rsid w:val="0065628C"/>
    <w:rsid w:val="0066252D"/>
    <w:rsid w:val="006629CB"/>
    <w:rsid w:val="006631F2"/>
    <w:rsid w:val="0066438F"/>
    <w:rsid w:val="006644CC"/>
    <w:rsid w:val="006647EF"/>
    <w:rsid w:val="0066488C"/>
    <w:rsid w:val="006657FA"/>
    <w:rsid w:val="0066733B"/>
    <w:rsid w:val="00673C24"/>
    <w:rsid w:val="006755A4"/>
    <w:rsid w:val="00675655"/>
    <w:rsid w:val="00676A44"/>
    <w:rsid w:val="00676C12"/>
    <w:rsid w:val="006779D4"/>
    <w:rsid w:val="00682C3A"/>
    <w:rsid w:val="00684A1F"/>
    <w:rsid w:val="00684EC8"/>
    <w:rsid w:val="00685089"/>
    <w:rsid w:val="006908F2"/>
    <w:rsid w:val="00690E1A"/>
    <w:rsid w:val="006910AB"/>
    <w:rsid w:val="006914C4"/>
    <w:rsid w:val="00691E09"/>
    <w:rsid w:val="00692950"/>
    <w:rsid w:val="006935C3"/>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06F"/>
    <w:rsid w:val="006C3B0B"/>
    <w:rsid w:val="006C580B"/>
    <w:rsid w:val="006C60C7"/>
    <w:rsid w:val="006C696C"/>
    <w:rsid w:val="006C7013"/>
    <w:rsid w:val="006D01A8"/>
    <w:rsid w:val="006D13FF"/>
    <w:rsid w:val="006D3D6A"/>
    <w:rsid w:val="006D5196"/>
    <w:rsid w:val="006D5612"/>
    <w:rsid w:val="006D572B"/>
    <w:rsid w:val="006D60B4"/>
    <w:rsid w:val="006E0EED"/>
    <w:rsid w:val="006E1090"/>
    <w:rsid w:val="006E1232"/>
    <w:rsid w:val="006E1508"/>
    <w:rsid w:val="006E3EB5"/>
    <w:rsid w:val="006E7278"/>
    <w:rsid w:val="006F424F"/>
    <w:rsid w:val="006F4525"/>
    <w:rsid w:val="006F4E52"/>
    <w:rsid w:val="006F50BA"/>
    <w:rsid w:val="006F516A"/>
    <w:rsid w:val="006F5A01"/>
    <w:rsid w:val="006F5F1C"/>
    <w:rsid w:val="006F6D35"/>
    <w:rsid w:val="006F74E9"/>
    <w:rsid w:val="0070042D"/>
    <w:rsid w:val="00702533"/>
    <w:rsid w:val="0070529D"/>
    <w:rsid w:val="00707425"/>
    <w:rsid w:val="00707497"/>
    <w:rsid w:val="00710F6A"/>
    <w:rsid w:val="00714F4C"/>
    <w:rsid w:val="0071547D"/>
    <w:rsid w:val="007157C3"/>
    <w:rsid w:val="0071673D"/>
    <w:rsid w:val="00721B33"/>
    <w:rsid w:val="007224D9"/>
    <w:rsid w:val="00722FFE"/>
    <w:rsid w:val="00723012"/>
    <w:rsid w:val="00724CE2"/>
    <w:rsid w:val="00724F7B"/>
    <w:rsid w:val="00724FF9"/>
    <w:rsid w:val="00725A9C"/>
    <w:rsid w:val="00725CAE"/>
    <w:rsid w:val="007263A5"/>
    <w:rsid w:val="00731C3A"/>
    <w:rsid w:val="00734253"/>
    <w:rsid w:val="0073545A"/>
    <w:rsid w:val="00735560"/>
    <w:rsid w:val="00736AC3"/>
    <w:rsid w:val="0073714B"/>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02E6"/>
    <w:rsid w:val="00765660"/>
    <w:rsid w:val="007657B0"/>
    <w:rsid w:val="00766CE0"/>
    <w:rsid w:val="0077108B"/>
    <w:rsid w:val="00771879"/>
    <w:rsid w:val="007727AD"/>
    <w:rsid w:val="00773829"/>
    <w:rsid w:val="00773E46"/>
    <w:rsid w:val="00774FB4"/>
    <w:rsid w:val="007758E1"/>
    <w:rsid w:val="007778DF"/>
    <w:rsid w:val="007806BD"/>
    <w:rsid w:val="00781652"/>
    <w:rsid w:val="00781C56"/>
    <w:rsid w:val="007832DB"/>
    <w:rsid w:val="00783454"/>
    <w:rsid w:val="00783655"/>
    <w:rsid w:val="00784F61"/>
    <w:rsid w:val="00790D93"/>
    <w:rsid w:val="0079250A"/>
    <w:rsid w:val="00792A70"/>
    <w:rsid w:val="007934BC"/>
    <w:rsid w:val="00795652"/>
    <w:rsid w:val="007964B7"/>
    <w:rsid w:val="00796F95"/>
    <w:rsid w:val="007A0700"/>
    <w:rsid w:val="007A079C"/>
    <w:rsid w:val="007A1331"/>
    <w:rsid w:val="007A184C"/>
    <w:rsid w:val="007A387A"/>
    <w:rsid w:val="007A4314"/>
    <w:rsid w:val="007A4728"/>
    <w:rsid w:val="007A4859"/>
    <w:rsid w:val="007A75C3"/>
    <w:rsid w:val="007B0350"/>
    <w:rsid w:val="007B1A97"/>
    <w:rsid w:val="007B4007"/>
    <w:rsid w:val="007B4F90"/>
    <w:rsid w:val="007C003F"/>
    <w:rsid w:val="007C0EBA"/>
    <w:rsid w:val="007C110A"/>
    <w:rsid w:val="007C16A6"/>
    <w:rsid w:val="007C16AE"/>
    <w:rsid w:val="007C2B9C"/>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576"/>
    <w:rsid w:val="0082226B"/>
    <w:rsid w:val="008230D9"/>
    <w:rsid w:val="008245D2"/>
    <w:rsid w:val="0082746C"/>
    <w:rsid w:val="00830E8E"/>
    <w:rsid w:val="008311C1"/>
    <w:rsid w:val="00831852"/>
    <w:rsid w:val="00832200"/>
    <w:rsid w:val="00832A94"/>
    <w:rsid w:val="00832A98"/>
    <w:rsid w:val="0083312D"/>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3682"/>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77E01"/>
    <w:rsid w:val="00880307"/>
    <w:rsid w:val="00881167"/>
    <w:rsid w:val="008811F2"/>
    <w:rsid w:val="00881544"/>
    <w:rsid w:val="00883766"/>
    <w:rsid w:val="008839EB"/>
    <w:rsid w:val="008843C4"/>
    <w:rsid w:val="00884937"/>
    <w:rsid w:val="0088493B"/>
    <w:rsid w:val="00891B46"/>
    <w:rsid w:val="0089363D"/>
    <w:rsid w:val="0089423C"/>
    <w:rsid w:val="0089482F"/>
    <w:rsid w:val="008965CD"/>
    <w:rsid w:val="008A01AA"/>
    <w:rsid w:val="008A0BA1"/>
    <w:rsid w:val="008A1770"/>
    <w:rsid w:val="008A2A76"/>
    <w:rsid w:val="008A755C"/>
    <w:rsid w:val="008A77A9"/>
    <w:rsid w:val="008A7A23"/>
    <w:rsid w:val="008B3590"/>
    <w:rsid w:val="008B3F43"/>
    <w:rsid w:val="008B4555"/>
    <w:rsid w:val="008B5008"/>
    <w:rsid w:val="008B5F09"/>
    <w:rsid w:val="008C13B0"/>
    <w:rsid w:val="008C4BA0"/>
    <w:rsid w:val="008C5449"/>
    <w:rsid w:val="008C5655"/>
    <w:rsid w:val="008C5D15"/>
    <w:rsid w:val="008D09BB"/>
    <w:rsid w:val="008D0EAD"/>
    <w:rsid w:val="008D26E0"/>
    <w:rsid w:val="008D2A19"/>
    <w:rsid w:val="008D3562"/>
    <w:rsid w:val="008D3E86"/>
    <w:rsid w:val="008D42B2"/>
    <w:rsid w:val="008D5DE5"/>
    <w:rsid w:val="008D6026"/>
    <w:rsid w:val="008D71CE"/>
    <w:rsid w:val="008D77FF"/>
    <w:rsid w:val="008E3B2F"/>
    <w:rsid w:val="008E3B77"/>
    <w:rsid w:val="008E3E3B"/>
    <w:rsid w:val="008E5320"/>
    <w:rsid w:val="008E71DD"/>
    <w:rsid w:val="008E751D"/>
    <w:rsid w:val="008F2441"/>
    <w:rsid w:val="008F267D"/>
    <w:rsid w:val="008F2C7F"/>
    <w:rsid w:val="008F37B3"/>
    <w:rsid w:val="008F4858"/>
    <w:rsid w:val="008F5656"/>
    <w:rsid w:val="008F7432"/>
    <w:rsid w:val="008F7593"/>
    <w:rsid w:val="008F7F6F"/>
    <w:rsid w:val="009041E9"/>
    <w:rsid w:val="00904E56"/>
    <w:rsid w:val="00905A17"/>
    <w:rsid w:val="00905EB9"/>
    <w:rsid w:val="009072A4"/>
    <w:rsid w:val="0090737D"/>
    <w:rsid w:val="00914DC8"/>
    <w:rsid w:val="00915255"/>
    <w:rsid w:val="0091707B"/>
    <w:rsid w:val="009173B1"/>
    <w:rsid w:val="0091770C"/>
    <w:rsid w:val="00921925"/>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2B5A"/>
    <w:rsid w:val="009635DA"/>
    <w:rsid w:val="009640BF"/>
    <w:rsid w:val="00965D84"/>
    <w:rsid w:val="009660DD"/>
    <w:rsid w:val="00966662"/>
    <w:rsid w:val="009669B4"/>
    <w:rsid w:val="00970FA9"/>
    <w:rsid w:val="00971797"/>
    <w:rsid w:val="00974B6B"/>
    <w:rsid w:val="00980D24"/>
    <w:rsid w:val="00981B1C"/>
    <w:rsid w:val="00982525"/>
    <w:rsid w:val="0098316A"/>
    <w:rsid w:val="009847DD"/>
    <w:rsid w:val="00984E3B"/>
    <w:rsid w:val="00985044"/>
    <w:rsid w:val="0098587D"/>
    <w:rsid w:val="0099006F"/>
    <w:rsid w:val="009920B4"/>
    <w:rsid w:val="00993ACF"/>
    <w:rsid w:val="00994498"/>
    <w:rsid w:val="009949B4"/>
    <w:rsid w:val="009966A8"/>
    <w:rsid w:val="00997624"/>
    <w:rsid w:val="00997DFD"/>
    <w:rsid w:val="00997F87"/>
    <w:rsid w:val="009A4796"/>
    <w:rsid w:val="009A4FF0"/>
    <w:rsid w:val="009A6986"/>
    <w:rsid w:val="009A77BC"/>
    <w:rsid w:val="009B02AA"/>
    <w:rsid w:val="009B09A5"/>
    <w:rsid w:val="009B16C7"/>
    <w:rsid w:val="009B1A7D"/>
    <w:rsid w:val="009B1BEC"/>
    <w:rsid w:val="009B208D"/>
    <w:rsid w:val="009B41B4"/>
    <w:rsid w:val="009B49FE"/>
    <w:rsid w:val="009B5E39"/>
    <w:rsid w:val="009B6699"/>
    <w:rsid w:val="009B671E"/>
    <w:rsid w:val="009B6AAD"/>
    <w:rsid w:val="009C1490"/>
    <w:rsid w:val="009C230C"/>
    <w:rsid w:val="009C2B1B"/>
    <w:rsid w:val="009C3434"/>
    <w:rsid w:val="009C3F9A"/>
    <w:rsid w:val="009C5270"/>
    <w:rsid w:val="009C5C77"/>
    <w:rsid w:val="009C6EFB"/>
    <w:rsid w:val="009D039D"/>
    <w:rsid w:val="009D191A"/>
    <w:rsid w:val="009D1AEF"/>
    <w:rsid w:val="009D1FC6"/>
    <w:rsid w:val="009D269E"/>
    <w:rsid w:val="009D3BFC"/>
    <w:rsid w:val="009D4B6E"/>
    <w:rsid w:val="009D5108"/>
    <w:rsid w:val="009D538D"/>
    <w:rsid w:val="009D71EF"/>
    <w:rsid w:val="009D7531"/>
    <w:rsid w:val="009E0C8C"/>
    <w:rsid w:val="009E5D74"/>
    <w:rsid w:val="009E5D8E"/>
    <w:rsid w:val="009E5FC6"/>
    <w:rsid w:val="009E62FC"/>
    <w:rsid w:val="009F01AF"/>
    <w:rsid w:val="009F091E"/>
    <w:rsid w:val="009F13B3"/>
    <w:rsid w:val="009F21E6"/>
    <w:rsid w:val="009F2D87"/>
    <w:rsid w:val="009F31BC"/>
    <w:rsid w:val="009F36C0"/>
    <w:rsid w:val="009F3911"/>
    <w:rsid w:val="009F6D31"/>
    <w:rsid w:val="00A00A7D"/>
    <w:rsid w:val="00A019EA"/>
    <w:rsid w:val="00A01A49"/>
    <w:rsid w:val="00A02ECB"/>
    <w:rsid w:val="00A03F32"/>
    <w:rsid w:val="00A04A04"/>
    <w:rsid w:val="00A07649"/>
    <w:rsid w:val="00A10205"/>
    <w:rsid w:val="00A129EC"/>
    <w:rsid w:val="00A14A00"/>
    <w:rsid w:val="00A14AB4"/>
    <w:rsid w:val="00A15AD4"/>
    <w:rsid w:val="00A15E04"/>
    <w:rsid w:val="00A20954"/>
    <w:rsid w:val="00A240C6"/>
    <w:rsid w:val="00A242CA"/>
    <w:rsid w:val="00A25BC4"/>
    <w:rsid w:val="00A265B1"/>
    <w:rsid w:val="00A318BA"/>
    <w:rsid w:val="00A3289A"/>
    <w:rsid w:val="00A345D4"/>
    <w:rsid w:val="00A355B0"/>
    <w:rsid w:val="00A35EDD"/>
    <w:rsid w:val="00A366E2"/>
    <w:rsid w:val="00A37905"/>
    <w:rsid w:val="00A37A33"/>
    <w:rsid w:val="00A40160"/>
    <w:rsid w:val="00A4584A"/>
    <w:rsid w:val="00A45EB8"/>
    <w:rsid w:val="00A46E9D"/>
    <w:rsid w:val="00A476DA"/>
    <w:rsid w:val="00A5026E"/>
    <w:rsid w:val="00A50805"/>
    <w:rsid w:val="00A52508"/>
    <w:rsid w:val="00A52C49"/>
    <w:rsid w:val="00A52D05"/>
    <w:rsid w:val="00A53A16"/>
    <w:rsid w:val="00A5586D"/>
    <w:rsid w:val="00A60A60"/>
    <w:rsid w:val="00A634D2"/>
    <w:rsid w:val="00A64DA7"/>
    <w:rsid w:val="00A6515D"/>
    <w:rsid w:val="00A66D03"/>
    <w:rsid w:val="00A71CF7"/>
    <w:rsid w:val="00A7302F"/>
    <w:rsid w:val="00A733A9"/>
    <w:rsid w:val="00A733BA"/>
    <w:rsid w:val="00A73BD1"/>
    <w:rsid w:val="00A752D6"/>
    <w:rsid w:val="00A7610F"/>
    <w:rsid w:val="00A77037"/>
    <w:rsid w:val="00A7748E"/>
    <w:rsid w:val="00A830CA"/>
    <w:rsid w:val="00A832E7"/>
    <w:rsid w:val="00A83695"/>
    <w:rsid w:val="00A855BC"/>
    <w:rsid w:val="00A87AF0"/>
    <w:rsid w:val="00A904C4"/>
    <w:rsid w:val="00A90F85"/>
    <w:rsid w:val="00A91C54"/>
    <w:rsid w:val="00A91E3A"/>
    <w:rsid w:val="00A91EAA"/>
    <w:rsid w:val="00A92715"/>
    <w:rsid w:val="00A93FAD"/>
    <w:rsid w:val="00A9717D"/>
    <w:rsid w:val="00AA3EB8"/>
    <w:rsid w:val="00AA4279"/>
    <w:rsid w:val="00AA43F1"/>
    <w:rsid w:val="00AA499E"/>
    <w:rsid w:val="00AB0148"/>
    <w:rsid w:val="00AB13FE"/>
    <w:rsid w:val="00AB265F"/>
    <w:rsid w:val="00AB35C8"/>
    <w:rsid w:val="00AB4106"/>
    <w:rsid w:val="00AB4E7F"/>
    <w:rsid w:val="00AB5360"/>
    <w:rsid w:val="00AB6131"/>
    <w:rsid w:val="00AB669F"/>
    <w:rsid w:val="00AB6B56"/>
    <w:rsid w:val="00AC0243"/>
    <w:rsid w:val="00AC107B"/>
    <w:rsid w:val="00AC2A6B"/>
    <w:rsid w:val="00AC7DB7"/>
    <w:rsid w:val="00AD2DB9"/>
    <w:rsid w:val="00AD6817"/>
    <w:rsid w:val="00AE3291"/>
    <w:rsid w:val="00AE3C5E"/>
    <w:rsid w:val="00AE3EF0"/>
    <w:rsid w:val="00AE50BC"/>
    <w:rsid w:val="00AE5649"/>
    <w:rsid w:val="00AE5B2E"/>
    <w:rsid w:val="00AE66AA"/>
    <w:rsid w:val="00AF378B"/>
    <w:rsid w:val="00AF3EF9"/>
    <w:rsid w:val="00AF5365"/>
    <w:rsid w:val="00AF7902"/>
    <w:rsid w:val="00AF7CE4"/>
    <w:rsid w:val="00B002B1"/>
    <w:rsid w:val="00B00AE3"/>
    <w:rsid w:val="00B016F3"/>
    <w:rsid w:val="00B026D3"/>
    <w:rsid w:val="00B03E3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F8D"/>
    <w:rsid w:val="00B26E3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9F3"/>
    <w:rsid w:val="00B37487"/>
    <w:rsid w:val="00B433CA"/>
    <w:rsid w:val="00B43977"/>
    <w:rsid w:val="00B43F5C"/>
    <w:rsid w:val="00B4439A"/>
    <w:rsid w:val="00B44E53"/>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7C17"/>
    <w:rsid w:val="00B70A0B"/>
    <w:rsid w:val="00B70B28"/>
    <w:rsid w:val="00B7122A"/>
    <w:rsid w:val="00B71232"/>
    <w:rsid w:val="00B7211F"/>
    <w:rsid w:val="00B729A7"/>
    <w:rsid w:val="00B75FA6"/>
    <w:rsid w:val="00B804FE"/>
    <w:rsid w:val="00B81F7E"/>
    <w:rsid w:val="00B85342"/>
    <w:rsid w:val="00B85BBC"/>
    <w:rsid w:val="00B8674B"/>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C05B5"/>
    <w:rsid w:val="00BC172E"/>
    <w:rsid w:val="00BC19C3"/>
    <w:rsid w:val="00BC1E86"/>
    <w:rsid w:val="00BC213B"/>
    <w:rsid w:val="00BC2D78"/>
    <w:rsid w:val="00BC3BA6"/>
    <w:rsid w:val="00BC3FCE"/>
    <w:rsid w:val="00BC4D64"/>
    <w:rsid w:val="00BC5B7D"/>
    <w:rsid w:val="00BC6259"/>
    <w:rsid w:val="00BC681E"/>
    <w:rsid w:val="00BC6C0B"/>
    <w:rsid w:val="00BC7176"/>
    <w:rsid w:val="00BC72F3"/>
    <w:rsid w:val="00BD0F30"/>
    <w:rsid w:val="00BD1777"/>
    <w:rsid w:val="00BD40E7"/>
    <w:rsid w:val="00BD42F2"/>
    <w:rsid w:val="00BD779B"/>
    <w:rsid w:val="00BD7BF2"/>
    <w:rsid w:val="00BD7F4C"/>
    <w:rsid w:val="00BE0DC5"/>
    <w:rsid w:val="00BE1D0F"/>
    <w:rsid w:val="00BE25BC"/>
    <w:rsid w:val="00BF08F7"/>
    <w:rsid w:val="00BF0C02"/>
    <w:rsid w:val="00BF2923"/>
    <w:rsid w:val="00BF457C"/>
    <w:rsid w:val="00BF5131"/>
    <w:rsid w:val="00BF5981"/>
    <w:rsid w:val="00BF66A7"/>
    <w:rsid w:val="00BF6C88"/>
    <w:rsid w:val="00BF704A"/>
    <w:rsid w:val="00BF7BDE"/>
    <w:rsid w:val="00C0047A"/>
    <w:rsid w:val="00C006DF"/>
    <w:rsid w:val="00C014E4"/>
    <w:rsid w:val="00C03B31"/>
    <w:rsid w:val="00C045D0"/>
    <w:rsid w:val="00C04813"/>
    <w:rsid w:val="00C04D08"/>
    <w:rsid w:val="00C05889"/>
    <w:rsid w:val="00C05CD5"/>
    <w:rsid w:val="00C06B5E"/>
    <w:rsid w:val="00C06B9D"/>
    <w:rsid w:val="00C15430"/>
    <w:rsid w:val="00C17EF8"/>
    <w:rsid w:val="00C21351"/>
    <w:rsid w:val="00C2255E"/>
    <w:rsid w:val="00C2259A"/>
    <w:rsid w:val="00C226CE"/>
    <w:rsid w:val="00C22B85"/>
    <w:rsid w:val="00C23680"/>
    <w:rsid w:val="00C236B8"/>
    <w:rsid w:val="00C23C54"/>
    <w:rsid w:val="00C24342"/>
    <w:rsid w:val="00C252A1"/>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142D"/>
    <w:rsid w:val="00C53505"/>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447F"/>
    <w:rsid w:val="00C74BC1"/>
    <w:rsid w:val="00C77E07"/>
    <w:rsid w:val="00C80601"/>
    <w:rsid w:val="00C80B14"/>
    <w:rsid w:val="00C81A86"/>
    <w:rsid w:val="00C85452"/>
    <w:rsid w:val="00C86ED7"/>
    <w:rsid w:val="00C907DB"/>
    <w:rsid w:val="00C90825"/>
    <w:rsid w:val="00C917C6"/>
    <w:rsid w:val="00C919AD"/>
    <w:rsid w:val="00C92727"/>
    <w:rsid w:val="00C9365E"/>
    <w:rsid w:val="00C93930"/>
    <w:rsid w:val="00C944C1"/>
    <w:rsid w:val="00C96A01"/>
    <w:rsid w:val="00C97838"/>
    <w:rsid w:val="00CA0C09"/>
    <w:rsid w:val="00CA3F05"/>
    <w:rsid w:val="00CA49F8"/>
    <w:rsid w:val="00CA71AD"/>
    <w:rsid w:val="00CA74E8"/>
    <w:rsid w:val="00CB035F"/>
    <w:rsid w:val="00CB20B9"/>
    <w:rsid w:val="00CB2549"/>
    <w:rsid w:val="00CB2B99"/>
    <w:rsid w:val="00CB39E4"/>
    <w:rsid w:val="00CB4BE8"/>
    <w:rsid w:val="00CB5BBB"/>
    <w:rsid w:val="00CB645E"/>
    <w:rsid w:val="00CB6F85"/>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60F"/>
    <w:rsid w:val="00CE6020"/>
    <w:rsid w:val="00CF062E"/>
    <w:rsid w:val="00CF0C15"/>
    <w:rsid w:val="00CF0E8C"/>
    <w:rsid w:val="00CF10E4"/>
    <w:rsid w:val="00CF3E2D"/>
    <w:rsid w:val="00CF5E89"/>
    <w:rsid w:val="00CF5F21"/>
    <w:rsid w:val="00CF63C6"/>
    <w:rsid w:val="00CF6481"/>
    <w:rsid w:val="00CF776A"/>
    <w:rsid w:val="00D017A1"/>
    <w:rsid w:val="00D02A9B"/>
    <w:rsid w:val="00D0315D"/>
    <w:rsid w:val="00D04D51"/>
    <w:rsid w:val="00D05440"/>
    <w:rsid w:val="00D05AEF"/>
    <w:rsid w:val="00D073C4"/>
    <w:rsid w:val="00D07E4B"/>
    <w:rsid w:val="00D11005"/>
    <w:rsid w:val="00D131AC"/>
    <w:rsid w:val="00D13424"/>
    <w:rsid w:val="00D136ED"/>
    <w:rsid w:val="00D139A2"/>
    <w:rsid w:val="00D15008"/>
    <w:rsid w:val="00D15315"/>
    <w:rsid w:val="00D15B24"/>
    <w:rsid w:val="00D15B4F"/>
    <w:rsid w:val="00D15E21"/>
    <w:rsid w:val="00D17106"/>
    <w:rsid w:val="00D17F27"/>
    <w:rsid w:val="00D2272D"/>
    <w:rsid w:val="00D24195"/>
    <w:rsid w:val="00D245E1"/>
    <w:rsid w:val="00D2515B"/>
    <w:rsid w:val="00D2547A"/>
    <w:rsid w:val="00D258C0"/>
    <w:rsid w:val="00D26D3F"/>
    <w:rsid w:val="00D27283"/>
    <w:rsid w:val="00D302AE"/>
    <w:rsid w:val="00D30AE5"/>
    <w:rsid w:val="00D32714"/>
    <w:rsid w:val="00D354D7"/>
    <w:rsid w:val="00D354E1"/>
    <w:rsid w:val="00D372F7"/>
    <w:rsid w:val="00D403E5"/>
    <w:rsid w:val="00D4054A"/>
    <w:rsid w:val="00D41158"/>
    <w:rsid w:val="00D4120F"/>
    <w:rsid w:val="00D42165"/>
    <w:rsid w:val="00D42EA5"/>
    <w:rsid w:val="00D43EF7"/>
    <w:rsid w:val="00D451ED"/>
    <w:rsid w:val="00D4589B"/>
    <w:rsid w:val="00D511E2"/>
    <w:rsid w:val="00D57A02"/>
    <w:rsid w:val="00D61AC2"/>
    <w:rsid w:val="00D61D22"/>
    <w:rsid w:val="00D628FA"/>
    <w:rsid w:val="00D62EB1"/>
    <w:rsid w:val="00D632E0"/>
    <w:rsid w:val="00D63F3D"/>
    <w:rsid w:val="00D668D5"/>
    <w:rsid w:val="00D67B04"/>
    <w:rsid w:val="00D67BD6"/>
    <w:rsid w:val="00D709DC"/>
    <w:rsid w:val="00D70A6B"/>
    <w:rsid w:val="00D7189F"/>
    <w:rsid w:val="00D73E1A"/>
    <w:rsid w:val="00D742DB"/>
    <w:rsid w:val="00D74DBC"/>
    <w:rsid w:val="00D7621C"/>
    <w:rsid w:val="00D765F7"/>
    <w:rsid w:val="00D80112"/>
    <w:rsid w:val="00D8035D"/>
    <w:rsid w:val="00D82E5C"/>
    <w:rsid w:val="00D83616"/>
    <w:rsid w:val="00D855DC"/>
    <w:rsid w:val="00D87768"/>
    <w:rsid w:val="00D878CF"/>
    <w:rsid w:val="00D87D74"/>
    <w:rsid w:val="00D910A7"/>
    <w:rsid w:val="00D91D26"/>
    <w:rsid w:val="00D936FD"/>
    <w:rsid w:val="00D95115"/>
    <w:rsid w:val="00D951D7"/>
    <w:rsid w:val="00D9613C"/>
    <w:rsid w:val="00D96E6C"/>
    <w:rsid w:val="00DA01BD"/>
    <w:rsid w:val="00DA080E"/>
    <w:rsid w:val="00DA0D2A"/>
    <w:rsid w:val="00DA183B"/>
    <w:rsid w:val="00DA35D7"/>
    <w:rsid w:val="00DA3938"/>
    <w:rsid w:val="00DA5C01"/>
    <w:rsid w:val="00DA7844"/>
    <w:rsid w:val="00DB05D5"/>
    <w:rsid w:val="00DB0EDB"/>
    <w:rsid w:val="00DB0FEF"/>
    <w:rsid w:val="00DB35A9"/>
    <w:rsid w:val="00DB36CB"/>
    <w:rsid w:val="00DB499D"/>
    <w:rsid w:val="00DB74F9"/>
    <w:rsid w:val="00DC00DE"/>
    <w:rsid w:val="00DC0B7E"/>
    <w:rsid w:val="00DC11FA"/>
    <w:rsid w:val="00DC3BA0"/>
    <w:rsid w:val="00DC4B71"/>
    <w:rsid w:val="00DC4CE6"/>
    <w:rsid w:val="00DC62AD"/>
    <w:rsid w:val="00DC63BC"/>
    <w:rsid w:val="00DC69AD"/>
    <w:rsid w:val="00DC6DA5"/>
    <w:rsid w:val="00DC79A1"/>
    <w:rsid w:val="00DC7A9E"/>
    <w:rsid w:val="00DC7E0C"/>
    <w:rsid w:val="00DD08AC"/>
    <w:rsid w:val="00DD2609"/>
    <w:rsid w:val="00DD2D48"/>
    <w:rsid w:val="00DD3CD6"/>
    <w:rsid w:val="00DD625B"/>
    <w:rsid w:val="00DE00DE"/>
    <w:rsid w:val="00DE322F"/>
    <w:rsid w:val="00DE3EA7"/>
    <w:rsid w:val="00DF0734"/>
    <w:rsid w:val="00DF0A13"/>
    <w:rsid w:val="00DF0DA6"/>
    <w:rsid w:val="00DF2252"/>
    <w:rsid w:val="00DF3578"/>
    <w:rsid w:val="00DF6B8A"/>
    <w:rsid w:val="00DF7625"/>
    <w:rsid w:val="00E001AC"/>
    <w:rsid w:val="00E01EE8"/>
    <w:rsid w:val="00E02AE3"/>
    <w:rsid w:val="00E02FF0"/>
    <w:rsid w:val="00E04352"/>
    <w:rsid w:val="00E071C5"/>
    <w:rsid w:val="00E101BC"/>
    <w:rsid w:val="00E1094B"/>
    <w:rsid w:val="00E1113F"/>
    <w:rsid w:val="00E144B6"/>
    <w:rsid w:val="00E14B02"/>
    <w:rsid w:val="00E1520A"/>
    <w:rsid w:val="00E15417"/>
    <w:rsid w:val="00E208AE"/>
    <w:rsid w:val="00E20A01"/>
    <w:rsid w:val="00E21172"/>
    <w:rsid w:val="00E21436"/>
    <w:rsid w:val="00E21945"/>
    <w:rsid w:val="00E21972"/>
    <w:rsid w:val="00E24B67"/>
    <w:rsid w:val="00E25792"/>
    <w:rsid w:val="00E2668C"/>
    <w:rsid w:val="00E2683A"/>
    <w:rsid w:val="00E277F1"/>
    <w:rsid w:val="00E27B05"/>
    <w:rsid w:val="00E27B57"/>
    <w:rsid w:val="00E30EB5"/>
    <w:rsid w:val="00E31868"/>
    <w:rsid w:val="00E3241D"/>
    <w:rsid w:val="00E32731"/>
    <w:rsid w:val="00E32733"/>
    <w:rsid w:val="00E3411B"/>
    <w:rsid w:val="00E347BA"/>
    <w:rsid w:val="00E350D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672FF"/>
    <w:rsid w:val="00E67904"/>
    <w:rsid w:val="00E705B4"/>
    <w:rsid w:val="00E70D5A"/>
    <w:rsid w:val="00E71DA3"/>
    <w:rsid w:val="00E72432"/>
    <w:rsid w:val="00E7297D"/>
    <w:rsid w:val="00E73B34"/>
    <w:rsid w:val="00E7420E"/>
    <w:rsid w:val="00E75BB7"/>
    <w:rsid w:val="00E7672F"/>
    <w:rsid w:val="00E7695C"/>
    <w:rsid w:val="00E76C06"/>
    <w:rsid w:val="00E7705A"/>
    <w:rsid w:val="00E772D9"/>
    <w:rsid w:val="00E80508"/>
    <w:rsid w:val="00E80D6F"/>
    <w:rsid w:val="00E80FE0"/>
    <w:rsid w:val="00E82B14"/>
    <w:rsid w:val="00E8337C"/>
    <w:rsid w:val="00E836D0"/>
    <w:rsid w:val="00E85AA3"/>
    <w:rsid w:val="00E8601D"/>
    <w:rsid w:val="00E86883"/>
    <w:rsid w:val="00E86ED9"/>
    <w:rsid w:val="00E87AA8"/>
    <w:rsid w:val="00E90A14"/>
    <w:rsid w:val="00E90DE3"/>
    <w:rsid w:val="00E90DFC"/>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6428"/>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E7B8A"/>
    <w:rsid w:val="00EF0EE5"/>
    <w:rsid w:val="00EF1902"/>
    <w:rsid w:val="00EF2991"/>
    <w:rsid w:val="00EF52B3"/>
    <w:rsid w:val="00EF6132"/>
    <w:rsid w:val="00EF7E2E"/>
    <w:rsid w:val="00F00458"/>
    <w:rsid w:val="00F006A9"/>
    <w:rsid w:val="00F02D51"/>
    <w:rsid w:val="00F02E76"/>
    <w:rsid w:val="00F03392"/>
    <w:rsid w:val="00F033D8"/>
    <w:rsid w:val="00F051BA"/>
    <w:rsid w:val="00F05B9F"/>
    <w:rsid w:val="00F06E9B"/>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4C7A"/>
    <w:rsid w:val="00F35025"/>
    <w:rsid w:val="00F367BF"/>
    <w:rsid w:val="00F40B04"/>
    <w:rsid w:val="00F41F4D"/>
    <w:rsid w:val="00F43C64"/>
    <w:rsid w:val="00F464B6"/>
    <w:rsid w:val="00F47D18"/>
    <w:rsid w:val="00F51ADC"/>
    <w:rsid w:val="00F5258B"/>
    <w:rsid w:val="00F52928"/>
    <w:rsid w:val="00F535F2"/>
    <w:rsid w:val="00F540EA"/>
    <w:rsid w:val="00F546D3"/>
    <w:rsid w:val="00F55A2B"/>
    <w:rsid w:val="00F55B83"/>
    <w:rsid w:val="00F5602E"/>
    <w:rsid w:val="00F6213F"/>
    <w:rsid w:val="00F62458"/>
    <w:rsid w:val="00F64AC0"/>
    <w:rsid w:val="00F65B07"/>
    <w:rsid w:val="00F65D25"/>
    <w:rsid w:val="00F66455"/>
    <w:rsid w:val="00F6762B"/>
    <w:rsid w:val="00F73EDC"/>
    <w:rsid w:val="00F746EE"/>
    <w:rsid w:val="00F752ED"/>
    <w:rsid w:val="00F75DC3"/>
    <w:rsid w:val="00F7770A"/>
    <w:rsid w:val="00F77970"/>
    <w:rsid w:val="00F80639"/>
    <w:rsid w:val="00F810FA"/>
    <w:rsid w:val="00F83672"/>
    <w:rsid w:val="00F842C8"/>
    <w:rsid w:val="00F845A9"/>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4FB"/>
    <w:rsid w:val="00FB26D4"/>
    <w:rsid w:val="00FB38B5"/>
    <w:rsid w:val="00FB45D2"/>
    <w:rsid w:val="00FB4BF4"/>
    <w:rsid w:val="00FB4FBF"/>
    <w:rsid w:val="00FB6AC8"/>
    <w:rsid w:val="00FC21A8"/>
    <w:rsid w:val="00FC3389"/>
    <w:rsid w:val="00FC4696"/>
    <w:rsid w:val="00FC5973"/>
    <w:rsid w:val="00FD0481"/>
    <w:rsid w:val="00FD211F"/>
    <w:rsid w:val="00FD2350"/>
    <w:rsid w:val="00FD2E1A"/>
    <w:rsid w:val="00FD3118"/>
    <w:rsid w:val="00FD3323"/>
    <w:rsid w:val="00FD49B3"/>
    <w:rsid w:val="00FD65A8"/>
    <w:rsid w:val="00FD73AE"/>
    <w:rsid w:val="00FE0A5E"/>
    <w:rsid w:val="00FE3D61"/>
    <w:rsid w:val="00FE3FF9"/>
    <w:rsid w:val="00FE40F5"/>
    <w:rsid w:val="00FE54E5"/>
    <w:rsid w:val="00FE59F0"/>
    <w:rsid w:val="00FE68C3"/>
    <w:rsid w:val="00FE7EA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34"/>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mailto:jedz@miasto.pruszkow.pl" TargetMode="External"/><Relationship Id="rId3" Type="http://schemas.openxmlformats.org/officeDocument/2006/relationships/styles" Target="styles.xml"/><Relationship Id="rId21" Type="http://schemas.openxmlformats.org/officeDocument/2006/relationships/hyperlink" Target="http://bip.um.pruszkow.pl/" TargetMode="Externa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bip.um.pruszkow.pl/" TargetMode="External"/><Relationship Id="rId19" Type="http://schemas.openxmlformats.org/officeDocument/2006/relationships/hyperlink" Target="https://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C4413-C6C7-4016-A57F-11723BFD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38</Pages>
  <Words>15327</Words>
  <Characters>91965</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107078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37</cp:revision>
  <cp:lastPrinted>2022-04-08T06:21:00Z</cp:lastPrinted>
  <dcterms:created xsi:type="dcterms:W3CDTF">2022-01-24T16:06:00Z</dcterms:created>
  <dcterms:modified xsi:type="dcterms:W3CDTF">2022-04-08T06:22:00Z</dcterms:modified>
</cp:coreProperties>
</file>