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281375"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1ABA5341"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CA04AC">
        <w:rPr>
          <w:rFonts w:asciiTheme="majorHAnsi" w:hAnsiTheme="majorHAnsi" w:cstheme="majorHAnsi"/>
          <w:b/>
          <w:bCs/>
          <w:color w:val="262626" w:themeColor="text1" w:themeTint="D9"/>
          <w:sz w:val="20"/>
          <w:szCs w:val="20"/>
        </w:rPr>
        <w:t>7</w:t>
      </w:r>
      <w:r w:rsidR="009A2CDF">
        <w:rPr>
          <w:rFonts w:asciiTheme="majorHAnsi" w:hAnsiTheme="majorHAnsi" w:cstheme="majorHAnsi"/>
          <w:b/>
          <w:bCs/>
          <w:color w:val="262626" w:themeColor="text1" w:themeTint="D9"/>
          <w:sz w:val="20"/>
          <w:szCs w:val="20"/>
        </w:rPr>
        <w:t>5</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141E4599" w14:textId="54E3EB2F" w:rsidR="009A2CDF" w:rsidRDefault="0024095C"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Wynajem i serwis kabin sanitarnych na terenie miasta Pruszkowa</w:t>
      </w:r>
    </w:p>
    <w:p w14:paraId="46C25EE3" w14:textId="77777777" w:rsidR="0024095C" w:rsidRPr="009A2CDF" w:rsidRDefault="0024095C"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436FC5EF" w14:textId="77777777" w:rsidR="002A725F" w:rsidRDefault="002A725F" w:rsidP="00CC124D">
      <w:pPr>
        <w:spacing w:after="0" w:line="240" w:lineRule="auto"/>
        <w:rPr>
          <w:rFonts w:asciiTheme="majorHAnsi" w:hAnsiTheme="majorHAnsi" w:cstheme="majorHAnsi"/>
          <w:color w:val="262626" w:themeColor="text1" w:themeTint="D9"/>
          <w:sz w:val="20"/>
          <w:szCs w:val="20"/>
        </w:rPr>
      </w:pPr>
    </w:p>
    <w:p w14:paraId="23722252" w14:textId="1C47EA01" w:rsidR="00744EE4" w:rsidRPr="00724C68" w:rsidRDefault="00724C6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t xml:space="preserve">                                                     </w:t>
      </w:r>
      <w:r w:rsidRPr="00724C68">
        <w:rPr>
          <w:rFonts w:asciiTheme="majorHAnsi" w:hAnsiTheme="majorHAnsi" w:cstheme="majorHAnsi"/>
          <w:color w:val="262626" w:themeColor="text1" w:themeTint="D9"/>
          <w:sz w:val="20"/>
          <w:szCs w:val="20"/>
        </w:rPr>
        <w:t>PREZYDENT MIASTA</w:t>
      </w:r>
    </w:p>
    <w:p w14:paraId="6C9B5A09" w14:textId="26D960C1" w:rsidR="00F752ED" w:rsidRPr="00724C68" w:rsidRDefault="00724C68" w:rsidP="00CC124D">
      <w:pPr>
        <w:spacing w:after="0" w:line="240" w:lineRule="auto"/>
        <w:rPr>
          <w:rFonts w:asciiTheme="majorHAnsi" w:hAnsiTheme="majorHAnsi" w:cstheme="majorHAnsi"/>
          <w:color w:val="262626" w:themeColor="text1" w:themeTint="D9"/>
          <w:sz w:val="20"/>
          <w:szCs w:val="20"/>
        </w:rPr>
      </w:pP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t xml:space="preserve">                                             PRUSZKOWA</w:t>
      </w:r>
    </w:p>
    <w:p w14:paraId="1ED9F898" w14:textId="082C4ED8" w:rsidR="00F3239A" w:rsidRPr="00724C68" w:rsidRDefault="00724C68" w:rsidP="00724C68">
      <w:pPr>
        <w:tabs>
          <w:tab w:val="left" w:pos="7453"/>
        </w:tabs>
        <w:spacing w:after="0" w:line="240" w:lineRule="auto"/>
        <w:rPr>
          <w:rFonts w:asciiTheme="majorHAnsi" w:hAnsiTheme="majorHAnsi" w:cstheme="majorHAnsi"/>
          <w:color w:val="262626" w:themeColor="text1" w:themeTint="D9"/>
          <w:sz w:val="20"/>
          <w:szCs w:val="20"/>
        </w:rPr>
      </w:pPr>
      <w:r w:rsidRPr="00724C68">
        <w:rPr>
          <w:rFonts w:asciiTheme="majorHAnsi" w:hAnsiTheme="majorHAnsi" w:cstheme="majorHAnsi"/>
          <w:color w:val="262626" w:themeColor="text1" w:themeTint="D9"/>
          <w:sz w:val="20"/>
          <w:szCs w:val="20"/>
        </w:rPr>
        <w:tab/>
        <w:t>/-/ Paweł Makuch</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29BF0B20"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211A8A3E" w14:textId="7C618CFF" w:rsidR="0024095C" w:rsidRDefault="0024095C" w:rsidP="004D5834">
      <w:pPr>
        <w:spacing w:after="0" w:line="240" w:lineRule="auto"/>
        <w:jc w:val="center"/>
        <w:rPr>
          <w:rFonts w:asciiTheme="majorHAnsi" w:hAnsiTheme="majorHAnsi" w:cstheme="majorHAnsi"/>
          <w:color w:val="262626" w:themeColor="text1" w:themeTint="D9"/>
          <w:sz w:val="20"/>
          <w:szCs w:val="20"/>
        </w:rPr>
      </w:pPr>
    </w:p>
    <w:p w14:paraId="456B1E61" w14:textId="39793FF0"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7B96A5B6" w14:textId="77777777"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162A128A" w14:textId="77777777" w:rsidR="00C409F3" w:rsidRDefault="00C409F3" w:rsidP="00726751">
      <w:pPr>
        <w:spacing w:after="0" w:line="240" w:lineRule="auto"/>
        <w:rPr>
          <w:rFonts w:asciiTheme="majorHAnsi" w:hAnsiTheme="majorHAnsi" w:cstheme="majorHAnsi"/>
          <w:color w:val="262626" w:themeColor="text1" w:themeTint="D9"/>
          <w:sz w:val="20"/>
          <w:szCs w:val="20"/>
        </w:rPr>
      </w:pPr>
    </w:p>
    <w:p w14:paraId="4DBFC265" w14:textId="375A16D1"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3D62B613"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w:t>
      </w:r>
      <w:r w:rsidR="0024095C">
        <w:rPr>
          <w:rFonts w:asciiTheme="majorHAnsi" w:hAnsiTheme="majorHAnsi" w:cstheme="majorHAnsi"/>
          <w:color w:val="262626" w:themeColor="text1" w:themeTint="D9"/>
          <w:sz w:val="20"/>
          <w:szCs w:val="20"/>
        </w:rPr>
        <w:t>1129,1598</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3AAE48E1"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24095C">
        <w:rPr>
          <w:rFonts w:asciiTheme="majorHAnsi" w:hAnsiTheme="majorHAnsi" w:cstheme="majorHAnsi"/>
          <w:color w:val="262626" w:themeColor="text1" w:themeTint="D9"/>
          <w:sz w:val="20"/>
          <w:szCs w:val="20"/>
        </w:rPr>
        <w:t>, 1598</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543CC4A1" w14:textId="571FD586" w:rsidR="0077475D" w:rsidRDefault="0093536C" w:rsidP="004760E8">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w:t>
      </w:r>
      <w:r w:rsidR="004760E8">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w postępowaniu albo do reprezentowania ich w postępowaniu i zawarcia umowy w sprawie przedmiotowego zamówienia publicznego.</w:t>
      </w: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9AF63FD"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w:t>
      </w:r>
      <w:r w:rsidR="005E7D3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5E7D38">
        <w:rPr>
          <w:rFonts w:asciiTheme="majorHAnsi" w:hAnsiTheme="majorHAnsi" w:cstheme="majorHAnsi"/>
          <w:color w:val="262626" w:themeColor="text1" w:themeTint="D9"/>
          <w:sz w:val="20"/>
          <w:szCs w:val="20"/>
        </w:rPr>
        <w:t>usługi</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399EDDFC" w:rsidR="004F1617" w:rsidRDefault="004F1617"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Zakres zamówienia na podobne roboty, w tym:</w:t>
      </w:r>
    </w:p>
    <w:p w14:paraId="1EB6D2D5" w14:textId="77777777" w:rsidR="00677202" w:rsidRDefault="00677202"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28411F41" w14:textId="3161E709" w:rsidR="00677202" w:rsidRPr="00677202" w:rsidRDefault="00677202"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sidRPr="00677202">
        <w:rPr>
          <w:rFonts w:asciiTheme="majorHAnsi" w:hAnsiTheme="majorHAnsi" w:cstheme="majorHAnsi"/>
          <w:i/>
          <w:iCs/>
          <w:color w:val="262626" w:themeColor="text1" w:themeTint="D9"/>
          <w:sz w:val="20"/>
          <w:szCs w:val="20"/>
        </w:rPr>
        <w:t>Usługi polegające na wynajmie wraz z dostarczeniem i ustawieniem na terenie Miasta Pruszkowa kabin sanitarnych</w:t>
      </w:r>
    </w:p>
    <w:p w14:paraId="05ABA68A" w14:textId="77777777" w:rsidR="00461BA3" w:rsidRPr="006E3958" w:rsidRDefault="00461BA3"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2B511EEF" w14:textId="2D451A8A" w:rsidR="00FB14CA" w:rsidRPr="00F06528" w:rsidRDefault="00FB14CA" w:rsidP="009A2CDF">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108EBE94" w:rsidR="006E3958" w:rsidRPr="006E3958" w:rsidRDefault="006E3958" w:rsidP="006E3958">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33F8E960" w14:textId="2520B1C9" w:rsidR="00CC124D" w:rsidRPr="009D538D" w:rsidRDefault="006E3958" w:rsidP="00461BA3">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 i ewentualnej korekty. Strony umowy mogą również określić inny sposób dokonania wyceny ww. usług.</w:t>
      </w: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38699680"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3DE77FFA" w14:textId="14BB55E7" w:rsidR="00B56715" w:rsidRDefault="00E458A9" w:rsidP="00B5671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461BA3">
        <w:rPr>
          <w:rFonts w:asciiTheme="majorHAnsi" w:hAnsiTheme="majorHAnsi" w:cstheme="majorHAnsi"/>
          <w:color w:val="262626" w:themeColor="text1" w:themeTint="D9"/>
          <w:sz w:val="20"/>
          <w:szCs w:val="20"/>
        </w:rPr>
        <w:t>„</w:t>
      </w:r>
      <w:r w:rsidR="00461BA3">
        <w:rPr>
          <w:rFonts w:ascii="Calibri Light" w:hAnsi="Calibri Light" w:cs="Tahoma"/>
          <w:b/>
          <w:color w:val="262626" w:themeColor="text1" w:themeTint="D9"/>
          <w:sz w:val="20"/>
          <w:szCs w:val="20"/>
        </w:rPr>
        <w:t>Wynajem i serwis kabin sanitarnych na terenie miasta Pruszkowa”</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40C6E346" w:rsidR="006D3D6A"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r w:rsidR="00461BA3">
        <w:rPr>
          <w:rFonts w:asciiTheme="majorHAnsi" w:hAnsiTheme="majorHAnsi" w:cstheme="majorHAnsi"/>
          <w:b/>
          <w:bCs/>
          <w:color w:val="262626" w:themeColor="text1" w:themeTint="D9"/>
          <w:sz w:val="20"/>
          <w:szCs w:val="20"/>
        </w:rPr>
        <w:t>:</w:t>
      </w:r>
    </w:p>
    <w:p w14:paraId="2909B8B1" w14:textId="77777777" w:rsidR="00461BA3" w:rsidRPr="009D538D" w:rsidRDefault="00461BA3" w:rsidP="006E3958">
      <w:pPr>
        <w:spacing w:after="0" w:line="240" w:lineRule="auto"/>
        <w:rPr>
          <w:rFonts w:asciiTheme="majorHAnsi" w:hAnsiTheme="majorHAnsi" w:cstheme="majorHAnsi"/>
          <w:b/>
          <w:bCs/>
          <w:color w:val="262626" w:themeColor="text1" w:themeTint="D9"/>
          <w:sz w:val="20"/>
          <w:szCs w:val="20"/>
        </w:rPr>
      </w:pPr>
    </w:p>
    <w:p w14:paraId="0C003EFB" w14:textId="337D2033" w:rsidR="0085768D" w:rsidRPr="009D538D" w:rsidRDefault="00461BA3" w:rsidP="006E3958">
      <w:pPr>
        <w:spacing w:after="0" w:line="240" w:lineRule="auto"/>
        <w:rPr>
          <w:rFonts w:asciiTheme="majorHAnsi" w:hAnsiTheme="majorHAnsi" w:cstheme="majorHAnsi"/>
          <w:color w:val="262626" w:themeColor="text1" w:themeTint="D9"/>
          <w:sz w:val="20"/>
          <w:szCs w:val="20"/>
        </w:rPr>
      </w:pPr>
      <w:r w:rsidRPr="009229C6">
        <w:rPr>
          <w:rFonts w:ascii="Calibri Light" w:hAnsi="Calibri Light" w:cs="Calibri Light"/>
          <w:sz w:val="20"/>
          <w:szCs w:val="20"/>
        </w:rPr>
        <w:t xml:space="preserve">Przedmiotem zamówienia jest usługa polegająca na </w:t>
      </w:r>
      <w:r w:rsidRPr="009229C6">
        <w:rPr>
          <w:rFonts w:ascii="Calibri Light" w:hAnsi="Calibri Light" w:cs="Calibri Light"/>
          <w:bCs/>
          <w:sz w:val="20"/>
          <w:szCs w:val="20"/>
        </w:rPr>
        <w:t>wynajmie wraz z dostarczeniem i ustawieniem na terenie Miasta Pruszkowa kabin sanitarnych w okresie od 01.01.2022 r. do 31.12.2022 r</w:t>
      </w:r>
    </w:p>
    <w:p w14:paraId="662B12B4" w14:textId="77777777" w:rsidR="00461BA3" w:rsidRDefault="00461BA3" w:rsidP="006E3958">
      <w:pPr>
        <w:spacing w:after="0" w:line="240" w:lineRule="auto"/>
        <w:rPr>
          <w:rFonts w:asciiTheme="majorHAnsi" w:hAnsiTheme="majorHAnsi" w:cstheme="majorHAnsi"/>
          <w:b/>
          <w:bCs/>
          <w:color w:val="262626" w:themeColor="text1" w:themeTint="D9"/>
          <w:sz w:val="20"/>
          <w:szCs w:val="20"/>
        </w:rPr>
      </w:pPr>
    </w:p>
    <w:p w14:paraId="4759B382" w14:textId="4CC8B103" w:rsidR="006E3958" w:rsidRDefault="007E6F19" w:rsidP="006E3958">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 obejmuje</w:t>
      </w:r>
      <w:r w:rsidR="006E3958">
        <w:rPr>
          <w:rFonts w:ascii="Calibri Light" w:hAnsi="Calibri Light" w:cs="Calibri Light"/>
          <w:b/>
          <w:bCs/>
          <w:sz w:val="20"/>
          <w:szCs w:val="20"/>
        </w:rPr>
        <w:t>:</w:t>
      </w:r>
    </w:p>
    <w:p w14:paraId="50DEC2CA" w14:textId="77777777" w:rsidR="00461BA3" w:rsidRDefault="00461BA3" w:rsidP="006E3958">
      <w:pPr>
        <w:spacing w:after="0" w:line="240" w:lineRule="auto"/>
        <w:rPr>
          <w:rFonts w:ascii="Calibri Light" w:hAnsi="Calibri Light" w:cs="Calibri Light"/>
          <w:b/>
          <w:bCs/>
          <w:sz w:val="20"/>
          <w:szCs w:val="20"/>
        </w:rPr>
      </w:pPr>
    </w:p>
    <w:p w14:paraId="71689E8B" w14:textId="77777777" w:rsidR="00461BA3" w:rsidRPr="00461BA3" w:rsidRDefault="00461BA3" w:rsidP="00461BA3">
      <w:pPr>
        <w:numPr>
          <w:ilvl w:val="0"/>
          <w:numId w:val="4"/>
        </w:numPr>
        <w:suppressAutoHyphens/>
        <w:spacing w:after="0" w:line="240" w:lineRule="auto"/>
        <w:ind w:left="426"/>
        <w:rPr>
          <w:rFonts w:ascii="Calibri Light" w:eastAsia="Times New Roman" w:hAnsi="Calibri Light" w:cs="Calibri Light"/>
          <w:b/>
          <w:i/>
          <w:iCs/>
          <w:sz w:val="20"/>
          <w:szCs w:val="20"/>
          <w:lang w:eastAsia="ar-SA"/>
        </w:rPr>
      </w:pPr>
      <w:r w:rsidRPr="00461BA3">
        <w:rPr>
          <w:rFonts w:ascii="Calibri Light" w:eastAsia="Times New Roman" w:hAnsi="Calibri Light" w:cs="Calibri Light"/>
          <w:b/>
          <w:i/>
          <w:iCs/>
          <w:sz w:val="20"/>
          <w:szCs w:val="20"/>
          <w:lang w:eastAsia="ar-SA"/>
        </w:rPr>
        <w:t>Wynajem wraz z dostarczeniem i ustawieniem 21 kabin sanitarnych:</w:t>
      </w:r>
    </w:p>
    <w:p w14:paraId="559720FF" w14:textId="77777777" w:rsidR="00461BA3" w:rsidRPr="00471BF1" w:rsidRDefault="00461BA3" w:rsidP="00461BA3">
      <w:pPr>
        <w:suppressAutoHyphens/>
        <w:spacing w:after="0" w:line="240" w:lineRule="auto"/>
        <w:ind w:left="709" w:hanging="142"/>
        <w:jc w:val="both"/>
        <w:rPr>
          <w:rFonts w:ascii="Calibri Light" w:eastAsia="Times New Roman" w:hAnsi="Calibri Light" w:cs="Calibri Light"/>
          <w:bCs/>
          <w:sz w:val="20"/>
          <w:szCs w:val="20"/>
          <w:lang w:eastAsia="ar-SA"/>
        </w:rPr>
      </w:pPr>
      <w:r w:rsidRPr="00461BA3">
        <w:rPr>
          <w:rFonts w:ascii="Calibri Light" w:eastAsia="Times New Roman" w:hAnsi="Calibri Light" w:cs="Calibri Light"/>
          <w:bCs/>
          <w:sz w:val="20"/>
          <w:szCs w:val="20"/>
          <w:lang w:eastAsia="ar-SA"/>
        </w:rPr>
        <w:t xml:space="preserve">- z </w:t>
      </w:r>
      <w:r w:rsidRPr="00471BF1">
        <w:rPr>
          <w:rFonts w:ascii="Calibri Light" w:eastAsia="Times New Roman" w:hAnsi="Calibri Light" w:cs="Calibri Light"/>
          <w:bCs/>
          <w:sz w:val="20"/>
          <w:szCs w:val="20"/>
          <w:lang w:eastAsia="ar-SA"/>
        </w:rPr>
        <w:t>dwukrotnym serwisem w tygodniu (wtorek i piątek) w okresie od 01.01.2022 r. do 31.03.2022 r. oraz od 01.11.2022 r. do 31.12.2022 r.,</w:t>
      </w:r>
    </w:p>
    <w:p w14:paraId="21D9C30F" w14:textId="77777777" w:rsidR="00461BA3" w:rsidRPr="00471BF1" w:rsidRDefault="00461BA3" w:rsidP="00461BA3">
      <w:pPr>
        <w:suppressAutoHyphens/>
        <w:spacing w:after="0" w:line="240" w:lineRule="auto"/>
        <w:ind w:left="709" w:hanging="142"/>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t>- z codziennym serwisem w okresie od 01.04.2022 r. do 31.10.2022 r.,</w:t>
      </w:r>
    </w:p>
    <w:p w14:paraId="3A1CE9EC" w14:textId="753613EF" w:rsidR="00461BA3" w:rsidRPr="00471BF1" w:rsidRDefault="00461BA3" w:rsidP="00461BA3">
      <w:pPr>
        <w:numPr>
          <w:ilvl w:val="0"/>
          <w:numId w:val="4"/>
        </w:numPr>
        <w:suppressAutoHyphens/>
        <w:spacing w:after="0" w:line="240" w:lineRule="auto"/>
        <w:ind w:left="426"/>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lastRenderedPageBreak/>
        <w:t>Wynajem wraz z dostarczeniem, ustawieniem i codziennym serwisem 4 kabin sanitarnych na czas sezonu kąpielowego</w:t>
      </w:r>
      <w:r w:rsidR="008D4A64" w:rsidRPr="00471BF1">
        <w:rPr>
          <w:rFonts w:ascii="Calibri Light" w:eastAsia="Times New Roman" w:hAnsi="Calibri Light" w:cs="Calibri Light"/>
          <w:bCs/>
          <w:sz w:val="20"/>
          <w:szCs w:val="20"/>
          <w:lang w:eastAsia="ar-SA"/>
        </w:rPr>
        <w:t xml:space="preserve"> tj. w okresie od 24.06.2022 do 28.08.2022 r.  </w:t>
      </w:r>
      <w:r w:rsidRPr="00471BF1">
        <w:rPr>
          <w:rFonts w:ascii="Calibri Light" w:eastAsia="Times New Roman" w:hAnsi="Calibri Light" w:cs="Calibri Light"/>
          <w:bCs/>
          <w:sz w:val="20"/>
          <w:szCs w:val="20"/>
          <w:lang w:eastAsia="ar-SA"/>
        </w:rPr>
        <w:t xml:space="preserve"> na teren Parku Mazowsze,</w:t>
      </w:r>
    </w:p>
    <w:p w14:paraId="0246C38D" w14:textId="52E161F1" w:rsidR="00461BA3" w:rsidRPr="00471BF1" w:rsidRDefault="00461BA3" w:rsidP="00461BA3">
      <w:pPr>
        <w:numPr>
          <w:ilvl w:val="0"/>
          <w:numId w:val="4"/>
        </w:numPr>
        <w:suppressAutoHyphens/>
        <w:spacing w:after="0" w:line="240" w:lineRule="auto"/>
        <w:ind w:left="426"/>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t xml:space="preserve">Wynajem wraz z dostarczeniem i ustawieniem na każdą sobotę 1 kabiny sanitarnej </w:t>
      </w:r>
      <w:r w:rsidR="008D4A64" w:rsidRPr="00471BF1">
        <w:rPr>
          <w:rFonts w:ascii="Calibri Light" w:eastAsia="Times New Roman" w:hAnsi="Calibri Light" w:cs="Calibri Light"/>
          <w:bCs/>
          <w:sz w:val="20"/>
          <w:szCs w:val="20"/>
          <w:lang w:eastAsia="ar-SA"/>
        </w:rPr>
        <w:t xml:space="preserve"> z wodą i umywalką na każdą sobotę (do godz. 8.00) przez cały okres obowiązywania umowy </w:t>
      </w:r>
      <w:r w:rsidRPr="00471BF1">
        <w:rPr>
          <w:rFonts w:ascii="Calibri Light" w:eastAsia="Times New Roman" w:hAnsi="Calibri Light" w:cs="Calibri Light"/>
          <w:bCs/>
          <w:sz w:val="20"/>
          <w:szCs w:val="20"/>
          <w:lang w:eastAsia="ar-SA"/>
        </w:rPr>
        <w:t xml:space="preserve">na zaplecze biegu </w:t>
      </w:r>
      <w:proofErr w:type="spellStart"/>
      <w:r w:rsidRPr="00471BF1">
        <w:rPr>
          <w:rFonts w:ascii="Calibri Light" w:eastAsia="Times New Roman" w:hAnsi="Calibri Light" w:cs="Calibri Light"/>
          <w:bCs/>
          <w:sz w:val="20"/>
          <w:szCs w:val="20"/>
          <w:lang w:eastAsia="ar-SA"/>
        </w:rPr>
        <w:t>Parkrun</w:t>
      </w:r>
      <w:proofErr w:type="spellEnd"/>
      <w:r w:rsidRPr="00471BF1">
        <w:rPr>
          <w:rFonts w:ascii="Calibri Light" w:eastAsia="Times New Roman" w:hAnsi="Calibri Light" w:cs="Calibri Light"/>
          <w:bCs/>
          <w:sz w:val="20"/>
          <w:szCs w:val="20"/>
          <w:lang w:eastAsia="ar-SA"/>
        </w:rPr>
        <w:t xml:space="preserve"> </w:t>
      </w:r>
      <w:r w:rsidR="008D4A64" w:rsidRPr="00471BF1">
        <w:rPr>
          <w:rFonts w:ascii="Calibri Light" w:eastAsia="Times New Roman" w:hAnsi="Calibri Light" w:cs="Calibri Light"/>
          <w:bCs/>
          <w:sz w:val="20"/>
          <w:szCs w:val="20"/>
          <w:lang w:eastAsia="ar-SA"/>
        </w:rPr>
        <w:t xml:space="preserve"> </w:t>
      </w:r>
      <w:r w:rsidRPr="00471BF1">
        <w:rPr>
          <w:rFonts w:ascii="Calibri Light" w:eastAsia="Times New Roman" w:hAnsi="Calibri Light" w:cs="Calibri Light"/>
          <w:bCs/>
          <w:sz w:val="20"/>
          <w:szCs w:val="20"/>
          <w:lang w:eastAsia="ar-SA"/>
        </w:rPr>
        <w:t>w Parku Potulickich,</w:t>
      </w:r>
    </w:p>
    <w:p w14:paraId="6FC8B044" w14:textId="77777777" w:rsidR="00461BA3" w:rsidRPr="00471BF1" w:rsidRDefault="00461BA3" w:rsidP="00461BA3">
      <w:pPr>
        <w:numPr>
          <w:ilvl w:val="0"/>
          <w:numId w:val="4"/>
        </w:numPr>
        <w:suppressAutoHyphens/>
        <w:spacing w:after="0" w:line="240" w:lineRule="auto"/>
        <w:ind w:left="426"/>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t xml:space="preserve">Wynajem wraz z dostarczeniem, ustawieniem i codziennym serwisem 5 kabin sanitarnych w okresie </w:t>
      </w:r>
      <w:r w:rsidRPr="00471BF1">
        <w:rPr>
          <w:rFonts w:ascii="Calibri Light" w:eastAsia="Times New Roman" w:hAnsi="Calibri Light" w:cs="Calibri Light"/>
          <w:bCs/>
          <w:sz w:val="20"/>
          <w:szCs w:val="20"/>
          <w:lang w:eastAsia="ar-SA"/>
        </w:rPr>
        <w:br/>
        <w:t>od 26.10.2022 r. do 03.11.2022 r. na teren cmentarzy,</w:t>
      </w:r>
    </w:p>
    <w:p w14:paraId="67611110" w14:textId="77777777" w:rsidR="006E3958" w:rsidRDefault="006E3958" w:rsidP="006E3958">
      <w:pPr>
        <w:spacing w:after="0" w:line="240" w:lineRule="auto"/>
        <w:rPr>
          <w:rFonts w:ascii="Calibri Light" w:hAnsi="Calibri Light" w:cs="Calibri Light"/>
          <w:sz w:val="20"/>
          <w:szCs w:val="20"/>
        </w:rPr>
      </w:pPr>
    </w:p>
    <w:p w14:paraId="1769C1AF" w14:textId="23E281ED" w:rsidR="006E3958" w:rsidRDefault="006E3958" w:rsidP="0013437F">
      <w:pPr>
        <w:spacing w:after="0" w:line="240" w:lineRule="auto"/>
        <w:rPr>
          <w:rFonts w:ascii="Calibri Light" w:hAnsi="Calibri Light" w:cs="Calibri Light"/>
          <w:b/>
          <w:bCs/>
          <w:sz w:val="20"/>
          <w:szCs w:val="20"/>
        </w:rPr>
      </w:pPr>
      <w:r w:rsidRPr="006E3958">
        <w:rPr>
          <w:rFonts w:ascii="Calibri Light" w:hAnsi="Calibri Light" w:cs="Calibri Light"/>
          <w:b/>
          <w:bCs/>
          <w:sz w:val="20"/>
          <w:szCs w:val="20"/>
        </w:rPr>
        <w:t>Dodatkowo zakres umowy przewiduje</w:t>
      </w:r>
      <w:r>
        <w:rPr>
          <w:rFonts w:ascii="Calibri Light" w:hAnsi="Calibri Light" w:cs="Calibri Light"/>
          <w:b/>
          <w:bCs/>
          <w:sz w:val="20"/>
          <w:szCs w:val="20"/>
        </w:rPr>
        <w:t>:</w:t>
      </w:r>
    </w:p>
    <w:p w14:paraId="4683BEBF" w14:textId="77777777" w:rsidR="00461BA3" w:rsidRDefault="00461BA3" w:rsidP="00461BA3">
      <w:pPr>
        <w:suppressAutoHyphens/>
        <w:spacing w:after="0" w:line="240" w:lineRule="auto"/>
        <w:jc w:val="both"/>
        <w:rPr>
          <w:rFonts w:ascii="Calibri Light" w:hAnsi="Calibri Light" w:cs="Calibri Light"/>
          <w:b/>
          <w:bCs/>
          <w:sz w:val="20"/>
          <w:szCs w:val="20"/>
        </w:rPr>
      </w:pPr>
    </w:p>
    <w:p w14:paraId="0A0F160D" w14:textId="6B20F626" w:rsidR="00461BA3" w:rsidRDefault="006E3958" w:rsidP="00461BA3">
      <w:pPr>
        <w:suppressAutoHyphens/>
        <w:spacing w:after="0" w:line="240" w:lineRule="auto"/>
        <w:jc w:val="both"/>
        <w:rPr>
          <w:rFonts w:ascii="Calibri Light" w:eastAsia="Times New Roman" w:hAnsi="Calibri Light" w:cs="Calibri Light"/>
          <w:bCs/>
          <w:sz w:val="20"/>
          <w:szCs w:val="20"/>
          <w:lang w:eastAsia="ar-SA"/>
        </w:rPr>
      </w:pPr>
      <w:r>
        <w:rPr>
          <w:rFonts w:ascii="Calibri Light" w:hAnsi="Calibri Light" w:cs="Calibri Light"/>
          <w:b/>
          <w:bCs/>
          <w:sz w:val="20"/>
          <w:szCs w:val="20"/>
        </w:rPr>
        <w:t>-</w:t>
      </w:r>
      <w:r w:rsidRPr="0000215F">
        <w:rPr>
          <w:rFonts w:ascii="Calibri Light" w:hAnsi="Calibri Light" w:cs="Calibri Light"/>
          <w:sz w:val="20"/>
          <w:szCs w:val="20"/>
        </w:rPr>
        <w:t xml:space="preserve"> </w:t>
      </w:r>
      <w:r w:rsidR="00461BA3" w:rsidRPr="00461BA3">
        <w:rPr>
          <w:rFonts w:ascii="Calibri Light" w:eastAsia="Times New Roman" w:hAnsi="Calibri Light" w:cs="Calibri Light"/>
          <w:bCs/>
          <w:sz w:val="20"/>
          <w:szCs w:val="20"/>
          <w:lang w:eastAsia="ar-SA"/>
        </w:rPr>
        <w:t>Wynajem wraz z dostarczeniem i ustawieniem kabin sanitarnych na imprezy i wydarzenia miejskie.</w:t>
      </w:r>
    </w:p>
    <w:p w14:paraId="6A8FF4F5" w14:textId="77777777" w:rsidR="00461BA3" w:rsidRPr="00461BA3" w:rsidRDefault="00461BA3" w:rsidP="00461BA3">
      <w:pPr>
        <w:suppressAutoHyphens/>
        <w:spacing w:after="0" w:line="240" w:lineRule="auto"/>
        <w:jc w:val="both"/>
        <w:rPr>
          <w:rFonts w:ascii="Calibri Light" w:eastAsia="Times New Roman" w:hAnsi="Calibri Light" w:cs="Calibri Light"/>
          <w:bCs/>
          <w:sz w:val="20"/>
          <w:szCs w:val="20"/>
          <w:lang w:eastAsia="ar-SA"/>
        </w:rPr>
      </w:pPr>
    </w:p>
    <w:p w14:paraId="211A02FE" w14:textId="77777777" w:rsidR="00461BA3" w:rsidRPr="00461BA3" w:rsidRDefault="00461BA3" w:rsidP="00461BA3">
      <w:pPr>
        <w:suppressAutoHyphens/>
        <w:spacing w:after="0" w:line="276" w:lineRule="auto"/>
        <w:jc w:val="both"/>
        <w:rPr>
          <w:rFonts w:ascii="Calibri Light" w:eastAsia="Times New Roman" w:hAnsi="Calibri Light" w:cs="Calibri Light"/>
          <w:b/>
          <w:i/>
          <w:iCs/>
          <w:sz w:val="20"/>
          <w:szCs w:val="20"/>
          <w:lang w:eastAsia="ar-SA"/>
        </w:rPr>
      </w:pPr>
      <w:r w:rsidRPr="00C409F3">
        <w:rPr>
          <w:rFonts w:ascii="Calibri Light" w:eastAsia="Times New Roman" w:hAnsi="Calibri Light" w:cs="Calibri Light"/>
          <w:b/>
          <w:i/>
          <w:iCs/>
          <w:sz w:val="20"/>
          <w:szCs w:val="20"/>
          <w:lang w:eastAsia="ar-SA"/>
        </w:rPr>
        <w:t>Przed podpisaniem umowy Wykonawca przedłoży</w:t>
      </w:r>
      <w:r w:rsidRPr="00461BA3">
        <w:rPr>
          <w:rFonts w:ascii="Calibri Light" w:eastAsia="Times New Roman" w:hAnsi="Calibri Light" w:cs="Calibri Light"/>
          <w:b/>
          <w:i/>
          <w:iCs/>
          <w:sz w:val="20"/>
          <w:szCs w:val="20"/>
          <w:lang w:eastAsia="ar-SA"/>
        </w:rPr>
        <w:t xml:space="preserve"> lub wystąpi o wydanie zezwolenia na prowadzenie działalności </w:t>
      </w:r>
      <w:r w:rsidRPr="00461BA3">
        <w:rPr>
          <w:rFonts w:ascii="Calibri Light" w:eastAsia="Times New Roman" w:hAnsi="Calibri Light" w:cs="Calibri Light"/>
          <w:b/>
          <w:i/>
          <w:iCs/>
          <w:sz w:val="20"/>
          <w:szCs w:val="20"/>
          <w:lang w:eastAsia="ar-SA"/>
        </w:rPr>
        <w:br/>
        <w:t xml:space="preserve">w zakresie opróżniania zbiorników bezodpływowych i transportu nieczystości ciekłych z terenu miasta Pruszkowa. </w:t>
      </w: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6BB5DA0C"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0D9E3692" w14:textId="77777777" w:rsidR="00284BD5" w:rsidRPr="00905A17" w:rsidRDefault="00284BD5" w:rsidP="008B4425">
      <w:pPr>
        <w:spacing w:after="0" w:line="240" w:lineRule="auto"/>
        <w:rPr>
          <w:rFonts w:asciiTheme="majorHAnsi" w:hAnsiTheme="majorHAnsi" w:cstheme="majorHAnsi"/>
          <w:b/>
          <w:bCs/>
          <w:color w:val="262626" w:themeColor="text1" w:themeTint="D9"/>
          <w:sz w:val="20"/>
          <w:szCs w:val="20"/>
        </w:rPr>
      </w:pPr>
    </w:p>
    <w:p w14:paraId="7CC3A281" w14:textId="77777777" w:rsidR="00461BA3" w:rsidRPr="00461BA3" w:rsidRDefault="00461BA3" w:rsidP="00461BA3">
      <w:pPr>
        <w:suppressAutoHyphens/>
        <w:spacing w:after="0" w:line="240" w:lineRule="auto"/>
        <w:rPr>
          <w:rFonts w:asciiTheme="majorHAnsi" w:eastAsia="Times New Roman" w:hAnsiTheme="majorHAnsi" w:cstheme="majorHAnsi"/>
          <w:bCs/>
          <w:color w:val="404040"/>
          <w:sz w:val="20"/>
          <w:szCs w:val="20"/>
        </w:rPr>
      </w:pPr>
      <w:r w:rsidRPr="00461BA3">
        <w:rPr>
          <w:rFonts w:asciiTheme="majorHAnsi" w:eastAsia="Times New Roman" w:hAnsiTheme="majorHAnsi" w:cstheme="majorHAnsi"/>
          <w:bCs/>
          <w:color w:val="404040"/>
          <w:sz w:val="20"/>
          <w:szCs w:val="20"/>
        </w:rPr>
        <w:t>90.60.00.00 - 3  Usługi  sprzątania  oraz  usługi  sanitarne  na  obszarach  miejskich lub wiejskich oraz usługi powiązane</w:t>
      </w:r>
    </w:p>
    <w:p w14:paraId="783E3C66" w14:textId="77777777" w:rsidR="00461BA3" w:rsidRPr="00461BA3" w:rsidRDefault="00461BA3" w:rsidP="00461BA3">
      <w:pPr>
        <w:suppressAutoHyphens/>
        <w:spacing w:after="0" w:line="240" w:lineRule="auto"/>
        <w:rPr>
          <w:rFonts w:asciiTheme="majorHAnsi" w:eastAsia="Times New Roman" w:hAnsiTheme="majorHAnsi" w:cstheme="majorHAnsi"/>
          <w:bCs/>
          <w:color w:val="404040"/>
          <w:sz w:val="20"/>
          <w:szCs w:val="20"/>
        </w:rPr>
      </w:pPr>
      <w:r w:rsidRPr="00461BA3">
        <w:rPr>
          <w:rFonts w:asciiTheme="majorHAnsi" w:eastAsia="Times New Roman" w:hAnsiTheme="majorHAnsi" w:cstheme="majorHAnsi"/>
          <w:color w:val="262626"/>
          <w:sz w:val="20"/>
          <w:szCs w:val="20"/>
          <w:lang w:eastAsia="ar-SA"/>
        </w:rPr>
        <w:t>Dodatkowe przedmioty</w:t>
      </w:r>
      <w:r w:rsidRPr="00461BA3">
        <w:rPr>
          <w:rFonts w:asciiTheme="majorHAnsi" w:eastAsia="Times New Roman" w:hAnsiTheme="majorHAnsi" w:cstheme="majorHAnsi"/>
          <w:bCs/>
          <w:color w:val="404040"/>
          <w:sz w:val="20"/>
          <w:szCs w:val="20"/>
        </w:rPr>
        <w:t xml:space="preserve">: </w:t>
      </w:r>
    </w:p>
    <w:p w14:paraId="06A019E8" w14:textId="68AD9689" w:rsidR="00461BA3" w:rsidRPr="00461BA3" w:rsidRDefault="00461BA3" w:rsidP="00461BA3">
      <w:pPr>
        <w:suppressAutoHyphens/>
        <w:spacing w:after="0" w:line="240" w:lineRule="auto"/>
        <w:rPr>
          <w:rFonts w:asciiTheme="majorHAnsi" w:eastAsia="Times New Roman" w:hAnsiTheme="majorHAnsi" w:cstheme="majorHAnsi"/>
          <w:bCs/>
          <w:color w:val="404040"/>
          <w:sz w:val="20"/>
          <w:szCs w:val="20"/>
        </w:rPr>
      </w:pPr>
      <w:r w:rsidRPr="00461BA3">
        <w:rPr>
          <w:rFonts w:asciiTheme="majorHAnsi" w:eastAsia="Times New Roman" w:hAnsiTheme="majorHAnsi" w:cstheme="majorHAnsi"/>
          <w:bCs/>
          <w:color w:val="404040"/>
          <w:sz w:val="20"/>
          <w:szCs w:val="20"/>
        </w:rPr>
        <w:t>90.00.00.00-</w:t>
      </w:r>
      <w:r w:rsidR="00331011">
        <w:rPr>
          <w:rFonts w:asciiTheme="majorHAnsi" w:eastAsia="Times New Roman" w:hAnsiTheme="majorHAnsi" w:cstheme="majorHAnsi"/>
          <w:bCs/>
          <w:color w:val="404040"/>
          <w:sz w:val="20"/>
          <w:szCs w:val="20"/>
        </w:rPr>
        <w:t>7</w:t>
      </w:r>
      <w:r w:rsidRPr="00461BA3">
        <w:rPr>
          <w:rFonts w:asciiTheme="majorHAnsi" w:eastAsia="Times New Roman" w:hAnsiTheme="majorHAnsi" w:cstheme="majorHAnsi"/>
          <w:bCs/>
          <w:color w:val="404040"/>
          <w:sz w:val="20"/>
          <w:szCs w:val="20"/>
        </w:rPr>
        <w:t xml:space="preserve">  Usługi odbioru ścieków, usuwania odpadów, czyszczenia/sprzątania i usługi ekologiczne.</w:t>
      </w:r>
    </w:p>
    <w:p w14:paraId="06B29DAE" w14:textId="2CE0DF14" w:rsidR="00953180" w:rsidRPr="00284BD5" w:rsidRDefault="00461BA3" w:rsidP="00284BD5">
      <w:pPr>
        <w:suppressAutoHyphens/>
        <w:spacing w:after="0" w:line="240" w:lineRule="auto"/>
        <w:rPr>
          <w:rFonts w:asciiTheme="majorHAnsi" w:eastAsia="Times New Roman" w:hAnsiTheme="majorHAnsi" w:cstheme="majorHAnsi"/>
          <w:color w:val="262626"/>
          <w:sz w:val="20"/>
          <w:szCs w:val="20"/>
          <w:lang w:eastAsia="ar-SA"/>
        </w:rPr>
      </w:pPr>
      <w:r w:rsidRPr="00461BA3">
        <w:rPr>
          <w:rFonts w:asciiTheme="majorHAnsi" w:eastAsia="Times New Roman" w:hAnsiTheme="majorHAnsi" w:cstheme="majorHAnsi"/>
          <w:color w:val="262626"/>
          <w:sz w:val="20"/>
          <w:szCs w:val="20"/>
          <w:lang w:eastAsia="ar-SA"/>
        </w:rPr>
        <w:t xml:space="preserve">                                           </w:t>
      </w:r>
    </w:p>
    <w:p w14:paraId="7E61C9B3" w14:textId="17827A4E"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4</w:t>
      </w:r>
      <w:r w:rsidR="00284BD5">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D551AA" w:rsidRDefault="00203509" w:rsidP="00CC124D">
      <w:pPr>
        <w:spacing w:after="0" w:line="240" w:lineRule="auto"/>
        <w:rPr>
          <w:rFonts w:asciiTheme="majorHAnsi" w:hAnsiTheme="majorHAnsi" w:cstheme="majorHAnsi"/>
          <w:color w:val="262626" w:themeColor="text1" w:themeTint="D9"/>
          <w:sz w:val="20"/>
          <w:szCs w:val="20"/>
          <w:highlight w:val="yellow"/>
        </w:rPr>
      </w:pPr>
    </w:p>
    <w:p w14:paraId="2DF6683C" w14:textId="1518F60F" w:rsidR="0013437F" w:rsidRPr="0013437F" w:rsidRDefault="0013437F" w:rsidP="0013437F">
      <w:pPr>
        <w:pStyle w:val="Tekstpodstawowywcity3"/>
        <w:widowControl w:val="0"/>
        <w:suppressAutoHyphens/>
        <w:spacing w:after="0" w:line="240" w:lineRule="auto"/>
        <w:ind w:left="0"/>
        <w:rPr>
          <w:rFonts w:asciiTheme="majorHAnsi" w:hAnsiTheme="majorHAnsi" w:cstheme="majorHAnsi"/>
          <w:sz w:val="20"/>
          <w:szCs w:val="20"/>
        </w:rPr>
      </w:pPr>
      <w:r>
        <w:rPr>
          <w:rFonts w:asciiTheme="majorHAnsi" w:hAnsiTheme="majorHAnsi" w:cstheme="majorHAnsi"/>
          <w:sz w:val="20"/>
          <w:szCs w:val="20"/>
        </w:rPr>
        <w:t xml:space="preserve">a) </w:t>
      </w:r>
      <w:r w:rsidRPr="0013437F">
        <w:rPr>
          <w:rFonts w:asciiTheme="majorHAnsi" w:hAnsiTheme="majorHAnsi" w:cstheme="majorHAnsi"/>
          <w:sz w:val="20"/>
          <w:szCs w:val="20"/>
        </w:rPr>
        <w:t xml:space="preserve">Wynagrodzenie za wykonane prace, z zastosowaniem cen wymienionych w załączniku nr 1 </w:t>
      </w:r>
      <w:r>
        <w:rPr>
          <w:rFonts w:asciiTheme="majorHAnsi" w:hAnsiTheme="majorHAnsi" w:cstheme="majorHAnsi"/>
          <w:sz w:val="20"/>
          <w:szCs w:val="20"/>
        </w:rPr>
        <w:t xml:space="preserve">– Formularz Ofertowy </w:t>
      </w:r>
      <w:r w:rsidRPr="0013437F">
        <w:rPr>
          <w:rFonts w:asciiTheme="majorHAnsi" w:hAnsiTheme="majorHAnsi" w:cstheme="majorHAnsi"/>
          <w:sz w:val="20"/>
          <w:szCs w:val="20"/>
        </w:rPr>
        <w:t>stanowiącym integralną część umowy, Zamawiający zapłaci Wykonawcy w oparciu o kosztorys powykonawczy oraz protokół odbioru robót podpisany przez obie strony.</w:t>
      </w:r>
    </w:p>
    <w:p w14:paraId="774B94EB" w14:textId="6109934F" w:rsidR="0013437F" w:rsidRPr="0013437F" w:rsidRDefault="0013437F" w:rsidP="0013437F">
      <w:pPr>
        <w:pStyle w:val="Tekstpodstawowy"/>
        <w:spacing w:after="0" w:line="240" w:lineRule="auto"/>
        <w:rPr>
          <w:rFonts w:asciiTheme="majorHAnsi" w:hAnsiTheme="majorHAnsi" w:cstheme="majorHAnsi"/>
          <w:color w:val="262626" w:themeColor="text1" w:themeTint="D9"/>
          <w:sz w:val="20"/>
          <w:szCs w:val="20"/>
        </w:rPr>
      </w:pPr>
    </w:p>
    <w:p w14:paraId="70E8CFCF" w14:textId="7A6E9FA3" w:rsidR="006D3D6A" w:rsidRPr="00953180" w:rsidRDefault="00953180" w:rsidP="00953180">
      <w:pPr>
        <w:spacing w:after="0" w:line="240" w:lineRule="auto"/>
        <w:jc w:val="both"/>
        <w:rPr>
          <w:rFonts w:asciiTheme="majorHAnsi" w:hAnsiTheme="majorHAnsi" w:cstheme="majorHAnsi"/>
          <w:b/>
          <w:bCs/>
          <w:color w:val="262626" w:themeColor="text1" w:themeTint="D9"/>
          <w:sz w:val="20"/>
          <w:szCs w:val="20"/>
          <w:u w:val="single"/>
        </w:rPr>
      </w:pPr>
      <w:r w:rsidRPr="00953180">
        <w:rPr>
          <w:rFonts w:asciiTheme="majorHAnsi" w:hAnsiTheme="majorHAnsi" w:cstheme="majorHAnsi"/>
          <w:color w:val="262626" w:themeColor="text1" w:themeTint="D9"/>
          <w:sz w:val="20"/>
          <w:szCs w:val="20"/>
        </w:rPr>
        <w:t>b</w:t>
      </w:r>
      <w:r w:rsidR="007157C3" w:rsidRPr="00953180">
        <w:rPr>
          <w:rFonts w:asciiTheme="majorHAnsi" w:hAnsiTheme="majorHAnsi" w:cstheme="majorHAnsi"/>
          <w:color w:val="262626" w:themeColor="text1" w:themeTint="D9"/>
          <w:sz w:val="20"/>
          <w:szCs w:val="20"/>
        </w:rPr>
        <w:t xml:space="preserve">) </w:t>
      </w:r>
      <w:r w:rsidR="006D3D6A" w:rsidRPr="00953180">
        <w:rPr>
          <w:rFonts w:asciiTheme="majorHAnsi" w:hAnsiTheme="majorHAnsi" w:cstheme="majorHAnsi"/>
          <w:color w:val="262626" w:themeColor="text1" w:themeTint="D9"/>
          <w:sz w:val="20"/>
          <w:szCs w:val="20"/>
        </w:rPr>
        <w:t>Cen</w:t>
      </w:r>
      <w:r w:rsidR="00AA46D0" w:rsidRPr="00953180">
        <w:rPr>
          <w:rFonts w:asciiTheme="majorHAnsi" w:hAnsiTheme="majorHAnsi" w:cstheme="majorHAnsi"/>
          <w:color w:val="262626" w:themeColor="text1" w:themeTint="D9"/>
          <w:sz w:val="20"/>
          <w:szCs w:val="20"/>
        </w:rPr>
        <w:t>a</w:t>
      </w:r>
      <w:r w:rsidR="006D3D6A" w:rsidRPr="00953180">
        <w:rPr>
          <w:rFonts w:asciiTheme="majorHAnsi" w:hAnsiTheme="majorHAnsi" w:cstheme="majorHAnsi"/>
          <w:color w:val="262626" w:themeColor="text1" w:themeTint="D9"/>
          <w:sz w:val="20"/>
          <w:szCs w:val="20"/>
        </w:rPr>
        <w:t xml:space="preserve"> oferty zaoferowana przez Wykonawcę w formularzu oferty</w:t>
      </w:r>
      <w:r w:rsidR="00AA46D0" w:rsidRPr="00953180">
        <w:rPr>
          <w:rFonts w:asciiTheme="majorHAnsi" w:hAnsiTheme="majorHAnsi" w:cstheme="majorHAnsi"/>
          <w:color w:val="262626" w:themeColor="text1" w:themeTint="D9"/>
          <w:sz w:val="20"/>
          <w:szCs w:val="20"/>
        </w:rPr>
        <w:t xml:space="preserve"> jest ceną dla porównania i oceny ofert.</w:t>
      </w:r>
      <w:r w:rsidR="006D3D6A" w:rsidRPr="00953180">
        <w:rPr>
          <w:rFonts w:asciiTheme="majorHAnsi" w:hAnsiTheme="majorHAnsi" w:cstheme="majorHAnsi"/>
          <w:color w:val="262626" w:themeColor="text1" w:themeTint="D9"/>
          <w:sz w:val="20"/>
          <w:szCs w:val="20"/>
        </w:rPr>
        <w:t xml:space="preserve"> </w:t>
      </w:r>
    </w:p>
    <w:p w14:paraId="2E792958" w14:textId="77777777"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933D33B" w14:textId="1971D54D" w:rsidR="0063300B" w:rsidRDefault="00953180" w:rsidP="00953180">
      <w:pPr>
        <w:spacing w:after="0" w:line="240" w:lineRule="auto"/>
        <w:jc w:val="both"/>
        <w:rPr>
          <w:rFonts w:asciiTheme="majorHAnsi" w:hAnsiTheme="majorHAnsi" w:cstheme="majorHAnsi"/>
          <w:color w:val="262626" w:themeColor="text1" w:themeTint="D9"/>
          <w:sz w:val="20"/>
          <w:szCs w:val="20"/>
        </w:rPr>
      </w:pPr>
      <w:r w:rsidRPr="00953180">
        <w:rPr>
          <w:rFonts w:asciiTheme="majorHAnsi" w:hAnsiTheme="majorHAnsi" w:cstheme="majorHAnsi"/>
          <w:color w:val="262626" w:themeColor="text1" w:themeTint="D9"/>
          <w:sz w:val="20"/>
          <w:szCs w:val="20"/>
        </w:rPr>
        <w:t>c</w:t>
      </w:r>
      <w:r w:rsidR="007157C3" w:rsidRPr="00953180">
        <w:rPr>
          <w:rFonts w:asciiTheme="majorHAnsi" w:hAnsiTheme="majorHAnsi" w:cstheme="majorHAnsi"/>
          <w:color w:val="262626" w:themeColor="text1" w:themeTint="D9"/>
          <w:sz w:val="20"/>
          <w:szCs w:val="20"/>
        </w:rPr>
        <w:t xml:space="preserve">) </w:t>
      </w:r>
      <w:r w:rsidR="0063300B" w:rsidRPr="00953180">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953180">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953180">
        <w:rPr>
          <w:rFonts w:asciiTheme="majorHAnsi" w:hAnsiTheme="majorHAnsi" w:cstheme="majorHAnsi"/>
          <w:color w:val="262626" w:themeColor="text1" w:themeTint="D9"/>
          <w:sz w:val="20"/>
          <w:szCs w:val="20"/>
          <w:u w:val="single"/>
        </w:rPr>
        <w:t>.</w:t>
      </w:r>
      <w:r w:rsidR="0063300B" w:rsidRPr="00953180">
        <w:rPr>
          <w:rFonts w:asciiTheme="majorHAnsi" w:hAnsiTheme="majorHAnsi" w:cstheme="majorHAnsi"/>
          <w:color w:val="262626" w:themeColor="text1" w:themeTint="D9"/>
          <w:sz w:val="20"/>
          <w:szCs w:val="20"/>
        </w:rPr>
        <w:t xml:space="preserve"> W przypadku uchylenia się </w:t>
      </w:r>
      <w:r w:rsidR="0063300B" w:rsidRPr="00953180">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953180">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953180">
        <w:rPr>
          <w:rFonts w:asciiTheme="majorHAnsi" w:hAnsiTheme="majorHAnsi" w:cstheme="majorHAnsi"/>
          <w:color w:val="262626" w:themeColor="text1" w:themeTint="D9"/>
          <w:sz w:val="20"/>
          <w:szCs w:val="20"/>
        </w:rPr>
        <w:t xml:space="preserve"> u</w:t>
      </w:r>
      <w:r w:rsidR="0063300B" w:rsidRPr="00953180">
        <w:rPr>
          <w:rFonts w:asciiTheme="majorHAnsi" w:hAnsiTheme="majorHAnsi" w:cstheme="majorHAnsi"/>
          <w:color w:val="262626" w:themeColor="text1" w:themeTint="D9"/>
          <w:sz w:val="20"/>
          <w:szCs w:val="20"/>
        </w:rPr>
        <w:t>st. 2 – 8</w:t>
      </w:r>
      <w:r w:rsidR="00352D31" w:rsidRPr="00953180">
        <w:rPr>
          <w:rFonts w:asciiTheme="majorHAnsi" w:hAnsiTheme="majorHAnsi" w:cstheme="majorHAnsi"/>
          <w:color w:val="262626" w:themeColor="text1" w:themeTint="D9"/>
          <w:sz w:val="20"/>
          <w:szCs w:val="20"/>
        </w:rPr>
        <w:t xml:space="preserve"> ustawy </w:t>
      </w:r>
      <w:proofErr w:type="spellStart"/>
      <w:r w:rsidR="00352D31" w:rsidRPr="00953180">
        <w:rPr>
          <w:rFonts w:asciiTheme="majorHAnsi" w:hAnsiTheme="majorHAnsi" w:cstheme="majorHAnsi"/>
          <w:color w:val="262626" w:themeColor="text1" w:themeTint="D9"/>
          <w:sz w:val="20"/>
          <w:szCs w:val="20"/>
        </w:rPr>
        <w:t>Pzp</w:t>
      </w:r>
      <w:proofErr w:type="spellEnd"/>
      <w:r w:rsidR="0063300B" w:rsidRPr="00953180">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4"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4"/>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6D2EA628"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od dnia 01.01.2022 r. do dnia 31.12.2022 r.</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044941B7" w14:textId="77777777" w:rsidR="00827372" w:rsidRPr="00827372" w:rsidRDefault="00827372" w:rsidP="00827372">
      <w:pPr>
        <w:spacing w:after="0" w:line="240" w:lineRule="auto"/>
        <w:rPr>
          <w:rFonts w:asciiTheme="majorHAnsi" w:hAnsiTheme="majorHAnsi" w:cstheme="majorHAnsi"/>
          <w:sz w:val="20"/>
          <w:szCs w:val="20"/>
        </w:rPr>
      </w:pPr>
      <w:r w:rsidRPr="00827372">
        <w:rPr>
          <w:rFonts w:asciiTheme="majorHAnsi" w:hAnsiTheme="majorHAnsi" w:cstheme="majorHAnsi"/>
          <w:sz w:val="20"/>
          <w:szCs w:val="20"/>
        </w:rPr>
        <w:t>Potrzeba udzielenia przedmiotowego zamówienia we wskazanym powyżej okresie czasu wynika z potrzeby realizacji zadania własnego gminy w zakresie utrzymania czystości i porządku.</w:t>
      </w:r>
    </w:p>
    <w:p w14:paraId="096AC8F3" w14:textId="64912D6A" w:rsidR="00827372" w:rsidRDefault="00827372" w:rsidP="00827372">
      <w:pPr>
        <w:spacing w:after="0" w:line="240" w:lineRule="auto"/>
        <w:rPr>
          <w:rFonts w:asciiTheme="majorHAnsi" w:hAnsiTheme="majorHAnsi" w:cstheme="majorHAnsi"/>
          <w:sz w:val="20"/>
          <w:szCs w:val="20"/>
        </w:rPr>
      </w:pPr>
      <w:r w:rsidRPr="00827372">
        <w:rPr>
          <w:rFonts w:asciiTheme="majorHAnsi" w:hAnsiTheme="majorHAnsi" w:cstheme="majorHAnsi"/>
          <w:sz w:val="20"/>
          <w:szCs w:val="20"/>
        </w:rPr>
        <w:t>Z przyczyn organizacyjnych zasadne jest udzielenia zamówienia w okresie 1 roku kalendarzowego i budżetowego.</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284BD5" w:rsidRDefault="008579C0" w:rsidP="00827372">
      <w:pPr>
        <w:spacing w:after="0" w:line="240" w:lineRule="auto"/>
        <w:rPr>
          <w:rFonts w:asciiTheme="majorHAnsi" w:hAnsiTheme="majorHAnsi" w:cstheme="majorHAnsi"/>
          <w:color w:val="262626" w:themeColor="text1" w:themeTint="D9"/>
          <w:sz w:val="20"/>
          <w:szCs w:val="20"/>
        </w:rPr>
      </w:pPr>
      <w:r w:rsidRPr="00284BD5">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3AAB75E3" w14:textId="77777777" w:rsidR="00284BD5" w:rsidRPr="009D538D" w:rsidRDefault="00284BD5" w:rsidP="00284BD5">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1C10FB42" w14:textId="77777777" w:rsidR="0054519A" w:rsidRPr="009D538D" w:rsidRDefault="0054519A" w:rsidP="00827372">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9D538D" w:rsidRDefault="00827372" w:rsidP="0082737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4DD4A77" w14:textId="77777777" w:rsidR="0054519A"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246A0BD2" w:rsidR="00E74C64" w:rsidRDefault="00E74C64" w:rsidP="00284BD5">
      <w:pPr>
        <w:autoSpaceDE w:val="0"/>
        <w:autoSpaceDN w:val="0"/>
        <w:adjustRightInd w:val="0"/>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Pr>
          <w:rFonts w:ascii="Calibri Light" w:eastAsia="TimesNewRoman" w:hAnsi="Calibri Light" w:cs="TimesNewRoman"/>
          <w:b/>
          <w:bCs/>
          <w:color w:val="262626" w:themeColor="text1" w:themeTint="D9"/>
          <w:sz w:val="20"/>
          <w:szCs w:val="20"/>
        </w:rPr>
        <w:t>wykonał usługi</w:t>
      </w:r>
      <w:r>
        <w:rPr>
          <w:rFonts w:ascii="Calibri Light" w:eastAsia="TimesNewRoman" w:hAnsi="Calibri Light" w:cs="TimesNewRoman"/>
          <w:color w:val="262626" w:themeColor="text1" w:themeTint="D9"/>
          <w:sz w:val="20"/>
          <w:szCs w:val="20"/>
        </w:rPr>
        <w:t xml:space="preserve">, w okresie ostatnich </w:t>
      </w:r>
      <w:r w:rsidR="00216271">
        <w:rPr>
          <w:rFonts w:ascii="Calibri Light" w:eastAsia="TimesNewRoman" w:hAnsi="Calibri Light" w:cs="TimesNewRoman"/>
          <w:color w:val="262626" w:themeColor="text1" w:themeTint="D9"/>
          <w:sz w:val="20"/>
          <w:szCs w:val="20"/>
        </w:rPr>
        <w:t xml:space="preserve">3 </w:t>
      </w:r>
      <w:r>
        <w:rPr>
          <w:rFonts w:ascii="Calibri Light" w:eastAsia="TimesNewRoman" w:hAnsi="Calibri Light" w:cs="TimesNewRoman"/>
          <w:color w:val="262626" w:themeColor="text1" w:themeTint="D9"/>
          <w:sz w:val="20"/>
          <w:szCs w:val="20"/>
        </w:rPr>
        <w:t>lat, a jeżeli okres prowadzenia działalności jest krótszy – w tym okresie, wraz</w:t>
      </w:r>
    </w:p>
    <w:p w14:paraId="6732428F" w14:textId="77777777" w:rsidR="00E74C64" w:rsidRDefault="00E74C64" w:rsidP="00E74C64">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2C39278D" w14:textId="6AC0EA76" w:rsidR="00B17FDE" w:rsidRDefault="00B17FDE" w:rsidP="00E74C64">
      <w:pPr>
        <w:pStyle w:val="Default"/>
        <w:spacing w:after="0" w:line="240" w:lineRule="auto"/>
        <w:ind w:left="-10"/>
        <w:jc w:val="both"/>
        <w:rPr>
          <w:rFonts w:ascii="Calibri Light" w:hAnsi="Calibri Light" w:cs="Calibri Light"/>
          <w:b/>
          <w:bCs/>
          <w:color w:val="262626" w:themeColor="text1" w:themeTint="D9"/>
          <w:sz w:val="20"/>
          <w:szCs w:val="20"/>
        </w:rPr>
      </w:pPr>
    </w:p>
    <w:p w14:paraId="5824B990" w14:textId="7565E6C9" w:rsidR="00E74C64" w:rsidRDefault="00E74C64" w:rsidP="00E74C64">
      <w:pPr>
        <w:pStyle w:val="Default"/>
        <w:shd w:val="clear" w:color="auto" w:fill="F2F2F2" w:themeFill="background1" w:themeFillShade="F2"/>
        <w:spacing w:after="0" w:line="240" w:lineRule="auto"/>
        <w:ind w:left="567"/>
        <w:rPr>
          <w:rFonts w:ascii="Calibri Light" w:eastAsia="Calibri" w:hAnsi="Calibri Light" w:cs="Calibri Light"/>
          <w:b/>
          <w:bCs/>
          <w:color w:val="auto"/>
          <w:sz w:val="20"/>
          <w:szCs w:val="20"/>
        </w:rPr>
      </w:pPr>
      <w:r w:rsidRPr="0000215F">
        <w:rPr>
          <w:rFonts w:ascii="Calibri Light" w:hAnsi="Calibri Light" w:cs="Calibri Light"/>
          <w:b/>
          <w:color w:val="auto"/>
          <w:sz w:val="20"/>
          <w:szCs w:val="20"/>
        </w:rPr>
        <w:t xml:space="preserve">- nie mniej niż </w:t>
      </w:r>
      <w:r>
        <w:rPr>
          <w:rFonts w:ascii="Calibri Light" w:hAnsi="Calibri Light" w:cs="Calibri Light"/>
          <w:b/>
          <w:color w:val="auto"/>
          <w:sz w:val="20"/>
          <w:szCs w:val="20"/>
        </w:rPr>
        <w:t>2</w:t>
      </w:r>
      <w:r w:rsidRPr="0000215F">
        <w:rPr>
          <w:rFonts w:ascii="Calibri Light" w:hAnsi="Calibri Light" w:cs="Calibri Light"/>
          <w:b/>
          <w:color w:val="auto"/>
          <w:sz w:val="20"/>
          <w:szCs w:val="20"/>
        </w:rPr>
        <w:t xml:space="preserve"> usługi polegające na </w:t>
      </w:r>
      <w:r w:rsidRPr="0000215F">
        <w:rPr>
          <w:rFonts w:ascii="Calibri Light" w:eastAsia="Calibri" w:hAnsi="Calibri Light" w:cs="Calibri Light"/>
          <w:b/>
          <w:bCs/>
          <w:color w:val="auto"/>
          <w:sz w:val="20"/>
          <w:szCs w:val="20"/>
        </w:rPr>
        <w:t xml:space="preserve">wykonywaniu usług </w:t>
      </w:r>
      <w:r w:rsidR="00284BD5">
        <w:rPr>
          <w:rFonts w:ascii="Calibri Light" w:eastAsia="Calibri" w:hAnsi="Calibri Light" w:cs="Calibri Light"/>
          <w:b/>
          <w:bCs/>
          <w:color w:val="auto"/>
          <w:sz w:val="20"/>
          <w:szCs w:val="20"/>
        </w:rPr>
        <w:t>wynajmu i serwisu kabin sanitarnych o zakresie porównywalnym z niniejszym zamówieniem,</w:t>
      </w:r>
    </w:p>
    <w:p w14:paraId="33CD56C0" w14:textId="62C18E86" w:rsidR="000A6526" w:rsidRPr="000A6526" w:rsidRDefault="000A6526"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84BD5">
        <w:rPr>
          <w:rFonts w:ascii="Calibri Light" w:eastAsia="Calibri" w:hAnsi="Calibri Light" w:cs="Calibri"/>
          <w:b/>
          <w:bCs/>
          <w:color w:val="FF0000"/>
          <w:sz w:val="20"/>
          <w:szCs w:val="20"/>
        </w:rPr>
        <w:t>Każda</w:t>
      </w:r>
      <w:r w:rsidRPr="000A6526">
        <w:rPr>
          <w:rFonts w:ascii="Calibri Light" w:eastAsia="Calibri" w:hAnsi="Calibri Light" w:cs="Calibri"/>
          <w:b/>
          <w:bCs/>
          <w:color w:val="262626" w:themeColor="text1" w:themeTint="D9"/>
          <w:sz w:val="20"/>
          <w:szCs w:val="20"/>
        </w:rPr>
        <w:t xml:space="preserve">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sidR="00284BD5">
        <w:rPr>
          <w:rFonts w:ascii="Calibri Light" w:eastAsia="Calibri" w:hAnsi="Calibri Light" w:cs="Calibri"/>
          <w:b/>
          <w:bCs/>
          <w:color w:val="262626" w:themeColor="text1" w:themeTint="D9"/>
          <w:sz w:val="20"/>
          <w:szCs w:val="20"/>
        </w:rPr>
        <w:t>8</w:t>
      </w:r>
      <w:r w:rsidR="00E74C64">
        <w:rPr>
          <w:rFonts w:ascii="Calibri Light" w:eastAsia="Calibri" w:hAnsi="Calibri Light" w:cs="Calibri"/>
          <w:b/>
          <w:bCs/>
          <w:color w:val="262626" w:themeColor="text1" w:themeTint="D9"/>
          <w:sz w:val="20"/>
          <w:szCs w:val="20"/>
        </w:rPr>
        <w:t>0 </w:t>
      </w:r>
      <w:r w:rsidRPr="000A6526">
        <w:rPr>
          <w:rFonts w:ascii="Calibri Light" w:eastAsia="Calibri" w:hAnsi="Calibri Light" w:cs="Calibri"/>
          <w:b/>
          <w:bCs/>
          <w:color w:val="262626" w:themeColor="text1" w:themeTint="D9"/>
          <w:sz w:val="20"/>
          <w:szCs w:val="20"/>
        </w:rPr>
        <w:t>000</w:t>
      </w:r>
      <w:r w:rsidR="00E74C64">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655DD3F2" w14:textId="77777777" w:rsidR="00EF52B3" w:rsidRDefault="00EF52B3" w:rsidP="000A65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67063855"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74C64">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4C47D2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 Jeżeli zakres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sidR="00E74C64">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sidR="00E74C64">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5" w:name="_Hlk63942872"/>
    </w:p>
    <w:p w14:paraId="032800AE" w14:textId="0F4DB053" w:rsidR="00505311" w:rsidRPr="00C409F3" w:rsidRDefault="004E5A6E" w:rsidP="00C409F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bookmarkEnd w:id="5"/>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3AB2AFA9" w14:textId="77777777" w:rsidR="0054519A" w:rsidRPr="009D538D" w:rsidRDefault="0054519A" w:rsidP="00284BD5">
      <w:pPr>
        <w:pStyle w:val="Default"/>
        <w:spacing w:after="0" w:line="240" w:lineRule="auto"/>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lastRenderedPageBreak/>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632528DF" w14:textId="36858FD5"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53A6347E" w:rsidR="006D3D6A" w:rsidRPr="009D538D" w:rsidRDefault="00A34F88"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94A5BF7" w:rsidR="006D3D6A" w:rsidRPr="009D538D" w:rsidRDefault="00A34F88"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49C96143" w:rsidR="006D3D6A" w:rsidRPr="009D538D" w:rsidRDefault="00A34F88"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D538D">
        <w:rPr>
          <w:rFonts w:asciiTheme="majorHAnsi" w:hAnsiTheme="majorHAnsi" w:cstheme="majorHAnsi"/>
          <w:color w:val="262626" w:themeColor="text1" w:themeTint="D9"/>
          <w:sz w:val="20"/>
          <w:szCs w:val="20"/>
        </w:rPr>
        <w:lastRenderedPageBreak/>
        <w:t xml:space="preserve">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D206E60" w14:textId="3B433FCA" w:rsidR="00C40637"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DF308D1" w14:textId="77777777" w:rsidR="00284BD5" w:rsidRPr="009D538D" w:rsidRDefault="00284BD5"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lastRenderedPageBreak/>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6"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6"/>
    <w:p w14:paraId="4C7CA1D9" w14:textId="77777777" w:rsidR="00715A81" w:rsidRPr="00715A81" w:rsidRDefault="00715A81" w:rsidP="00715A81">
      <w:pPr>
        <w:suppressAutoHyphens/>
        <w:autoSpaceDE w:val="0"/>
        <w:spacing w:after="0" w:line="240" w:lineRule="auto"/>
        <w:ind w:left="284"/>
        <w:jc w:val="both"/>
        <w:rPr>
          <w:rFonts w:asciiTheme="majorHAnsi" w:eastAsia="Times New Roman" w:hAnsiTheme="majorHAnsi" w:cstheme="majorHAnsi"/>
          <w:iCs/>
          <w:color w:val="262626"/>
          <w:sz w:val="20"/>
          <w:szCs w:val="20"/>
          <w:lang w:eastAsia="ar-SA"/>
        </w:rPr>
      </w:pPr>
      <w:r w:rsidRPr="00715A81">
        <w:rPr>
          <w:rFonts w:asciiTheme="majorHAnsi" w:eastAsia="Times New Roman" w:hAnsiTheme="majorHAnsi" w:cstheme="majorHAnsi"/>
          <w:iCs/>
          <w:color w:val="262626"/>
          <w:sz w:val="20"/>
          <w:szCs w:val="20"/>
          <w:lang w:eastAsia="ar-SA"/>
        </w:rPr>
        <w:t xml:space="preserve">Zamawiający nie wymaga z zakresu tego warunku żadnych dokumentów. </w:t>
      </w: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26FEC955" w14:textId="401D3262" w:rsidR="007B3A1C" w:rsidRPr="00450969" w:rsidRDefault="007B3A1C" w:rsidP="007B3A1C">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wykaz usług </w:t>
      </w:r>
      <w:r w:rsidRPr="00450969">
        <w:rPr>
          <w:rFonts w:asciiTheme="majorHAnsi" w:hAnsiTheme="majorHAnsi" w:cstheme="majorHAnsi"/>
          <w:sz w:val="20"/>
          <w:szCs w:val="20"/>
        </w:rPr>
        <w:t>wykonanych</w:t>
      </w:r>
      <w:r>
        <w:rPr>
          <w:rFonts w:asciiTheme="majorHAnsi" w:hAnsiTheme="majorHAnsi" w:cstheme="majorHAnsi"/>
          <w:sz w:val="20"/>
          <w:szCs w:val="20"/>
        </w:rPr>
        <w:t>,</w:t>
      </w:r>
      <w:r w:rsidRPr="00450969">
        <w:rPr>
          <w:rFonts w:asciiTheme="majorHAnsi" w:hAnsiTheme="majorHAnsi" w:cstheme="majorHAnsi"/>
          <w:sz w:val="20"/>
          <w:szCs w:val="20"/>
        </w:rPr>
        <w:t xml:space="preserve">  w okresie ostatnich </w:t>
      </w:r>
      <w:r w:rsidR="00715A81">
        <w:rPr>
          <w:rFonts w:asciiTheme="majorHAnsi" w:hAnsiTheme="majorHAnsi" w:cstheme="majorHAnsi"/>
          <w:sz w:val="20"/>
          <w:szCs w:val="20"/>
        </w:rPr>
        <w:t>3</w:t>
      </w:r>
      <w:r w:rsidRPr="00450969">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oraz </w:t>
      </w:r>
      <w:r w:rsidRPr="001919CF">
        <w:rPr>
          <w:rFonts w:asciiTheme="majorHAnsi" w:hAnsiTheme="majorHAnsi" w:cstheme="majorHAnsi"/>
          <w:b/>
          <w:bCs/>
          <w:sz w:val="20"/>
          <w:szCs w:val="20"/>
        </w:rPr>
        <w:t xml:space="preserve">załączeniem dowodów określających, czy te usługi zostały wykonane </w:t>
      </w:r>
      <w:r w:rsidRPr="007B3A1C">
        <w:rPr>
          <w:rFonts w:asciiTheme="majorHAnsi" w:hAnsiTheme="majorHAnsi" w:cstheme="majorHAnsi"/>
          <w:sz w:val="20"/>
          <w:szCs w:val="20"/>
        </w:rPr>
        <w:t>przy czym dowodami, o których mowa, są referencje bądź inne dokumenty sporządzone przez podmiot, na rzecz którego usługi zostały wykonane</w:t>
      </w:r>
      <w:r w:rsidRPr="00450969">
        <w:rPr>
          <w:rFonts w:asciiTheme="majorHAnsi" w:hAnsiTheme="majorHAnsi" w:cstheme="majorHAnsi"/>
          <w:sz w:val="20"/>
          <w:szCs w:val="20"/>
        </w:rPr>
        <w:t>, a jeżeli wykonawca z przyczyn niezależnych od niego nie jest w stanie uzyskać tych dokumentów – oświadczenie wykonawcy;</w:t>
      </w:r>
    </w:p>
    <w:p w14:paraId="177E8E4F" w14:textId="77777777" w:rsidR="007B3A1C" w:rsidRPr="00450969" w:rsidRDefault="007B3A1C" w:rsidP="007B3A1C">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lastRenderedPageBreak/>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Pr="00470316" w:rsidRDefault="008A6857" w:rsidP="008A6857">
      <w:pPr>
        <w:autoSpaceDE w:val="0"/>
        <w:autoSpaceDN w:val="0"/>
        <w:adjustRightInd w:val="0"/>
        <w:spacing w:after="0" w:line="240" w:lineRule="auto"/>
        <w:rPr>
          <w:rFonts w:asciiTheme="majorHAnsi" w:hAnsiTheme="majorHAnsi" w:cstheme="majorHAnsi"/>
          <w:color w:val="262626" w:themeColor="text1" w:themeTint="D9"/>
          <w:sz w:val="20"/>
          <w:szCs w:val="20"/>
        </w:rPr>
      </w:pPr>
      <w:r w:rsidRPr="00470316">
        <w:rPr>
          <w:rFonts w:asciiTheme="majorHAnsi" w:hAnsiTheme="majorHAnsi" w:cstheme="majorHAnsi"/>
          <w:color w:val="262626" w:themeColor="text1" w:themeTint="D9"/>
          <w:sz w:val="20"/>
          <w:szCs w:val="20"/>
        </w:rPr>
        <w:t>Zamawiający nie wymaga wpłaty wadium</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4F01B4F" w14:textId="77777777" w:rsidR="0054519A" w:rsidRDefault="0054519A"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24AE11DD"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53CA6B78" w14:textId="053751A7" w:rsidR="00D551AA"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p>
    <w:p w14:paraId="5D5570EE" w14:textId="77777777"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54519A"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52EDAF35"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54519A"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131AE58A"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nie będą podlegały zmianom.</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1FD0C83E"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0BC071F0" w14:textId="77777777" w:rsidR="00882900"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Podana w ofercie </w:t>
      </w:r>
    </w:p>
    <w:p w14:paraId="611DEE0B" w14:textId="4902CEB3"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19DB0B46"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.7</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lastRenderedPageBreak/>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7"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0F2E765F" w14:textId="77777777" w:rsidR="00C409F3" w:rsidRDefault="00C409F3" w:rsidP="00C409F3">
      <w:pPr>
        <w:spacing w:after="0" w:line="240" w:lineRule="auto"/>
        <w:jc w:val="both"/>
        <w:rPr>
          <w:rFonts w:asciiTheme="majorHAnsi" w:hAnsiTheme="majorHAnsi" w:cstheme="majorHAnsi"/>
          <w:color w:val="262626" w:themeColor="text1" w:themeTint="D9"/>
          <w:sz w:val="20"/>
          <w:szCs w:val="20"/>
        </w:rPr>
      </w:pPr>
    </w:p>
    <w:p w14:paraId="2410BB03" w14:textId="66A2D0BB" w:rsidR="00F12FDE" w:rsidRPr="009D538D" w:rsidRDefault="00F12FDE" w:rsidP="00C409F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8124ECD" w:rsidR="00C226CE" w:rsidRPr="0054519A" w:rsidRDefault="00C226CE" w:rsidP="00323F73">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7B3A1C" w:rsidRPr="0054519A">
        <w:rPr>
          <w:rFonts w:asciiTheme="majorHAnsi" w:hAnsiTheme="majorHAnsi" w:cstheme="majorHAnsi"/>
          <w:color w:val="262626" w:themeColor="text1" w:themeTint="D9"/>
          <w:sz w:val="20"/>
          <w:szCs w:val="20"/>
        </w:rPr>
        <w:t>Kacper Zawistowski</w:t>
      </w:r>
      <w:r w:rsidR="008A6857" w:rsidRPr="0054519A">
        <w:rPr>
          <w:rFonts w:asciiTheme="majorHAnsi" w:hAnsiTheme="majorHAnsi" w:cstheme="majorHAnsi"/>
          <w:color w:val="262626" w:themeColor="text1" w:themeTint="D9"/>
          <w:sz w:val="20"/>
          <w:szCs w:val="20"/>
        </w:rPr>
        <w:t xml:space="preserve"> </w:t>
      </w:r>
      <w:r w:rsidRPr="0054519A">
        <w:rPr>
          <w:rFonts w:asciiTheme="majorHAnsi" w:hAnsiTheme="majorHAnsi" w:cstheme="majorHAnsi"/>
          <w:color w:val="262626" w:themeColor="text1" w:themeTint="D9"/>
          <w:sz w:val="20"/>
          <w:szCs w:val="20"/>
        </w:rPr>
        <w:t xml:space="preserve"> – tel. 22 735</w:t>
      </w:r>
      <w:r w:rsidR="0054519A" w:rsidRPr="0054519A">
        <w:rPr>
          <w:rFonts w:asciiTheme="majorHAnsi" w:hAnsiTheme="majorHAnsi" w:cstheme="majorHAnsi"/>
          <w:color w:val="262626" w:themeColor="text1" w:themeTint="D9"/>
          <w:sz w:val="20"/>
          <w:szCs w:val="20"/>
        </w:rPr>
        <w:t> </w:t>
      </w:r>
      <w:r w:rsidR="00AA46D0" w:rsidRPr="0054519A">
        <w:rPr>
          <w:rFonts w:asciiTheme="majorHAnsi" w:hAnsiTheme="majorHAnsi" w:cstheme="majorHAnsi"/>
          <w:color w:val="262626" w:themeColor="text1" w:themeTint="D9"/>
          <w:sz w:val="20"/>
          <w:szCs w:val="20"/>
        </w:rPr>
        <w:t>8</w:t>
      </w:r>
      <w:r w:rsidR="0054519A" w:rsidRPr="0054519A">
        <w:rPr>
          <w:rFonts w:asciiTheme="majorHAnsi" w:hAnsiTheme="majorHAnsi" w:cstheme="majorHAnsi"/>
          <w:color w:val="262626" w:themeColor="text1" w:themeTint="D9"/>
          <w:sz w:val="20"/>
          <w:szCs w:val="20"/>
        </w:rPr>
        <w:t>18 16</w:t>
      </w:r>
      <w:r w:rsidRPr="0054519A">
        <w:rPr>
          <w:rFonts w:asciiTheme="majorHAnsi" w:hAnsiTheme="majorHAnsi" w:cstheme="majorHAnsi"/>
          <w:color w:val="262626" w:themeColor="text1" w:themeTint="D9"/>
          <w:sz w:val="20"/>
          <w:szCs w:val="20"/>
        </w:rPr>
        <w:t>;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56F6D0C1" w14:textId="3EA3B83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61DED66E" w14:textId="047FC53A" w:rsidR="00E47AFB" w:rsidRPr="00C409F3" w:rsidRDefault="007D6CDE" w:rsidP="00C409F3">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3CD51A8B" w14:textId="4FC11054"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9D538D">
        <w:rPr>
          <w:rFonts w:asciiTheme="majorHAnsi" w:hAnsiTheme="majorHAnsi" w:cstheme="majorHAnsi"/>
          <w:color w:val="262626" w:themeColor="text1" w:themeTint="D9"/>
          <w:sz w:val="20"/>
          <w:szCs w:val="20"/>
        </w:rPr>
        <w:lastRenderedPageBreak/>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367D3D">
        <w:rPr>
          <w:rFonts w:asciiTheme="majorHAnsi" w:hAnsiTheme="majorHAnsi" w:cstheme="majorHAnsi"/>
          <w:b/>
          <w:bCs/>
          <w:sz w:val="20"/>
          <w:szCs w:val="20"/>
        </w:rPr>
        <w:t>0</w:t>
      </w:r>
      <w:r w:rsidR="00724C68">
        <w:rPr>
          <w:rFonts w:asciiTheme="majorHAnsi" w:hAnsiTheme="majorHAnsi" w:cstheme="majorHAnsi"/>
          <w:b/>
          <w:bCs/>
          <w:sz w:val="20"/>
          <w:szCs w:val="20"/>
        </w:rPr>
        <w:t>8</w:t>
      </w:r>
      <w:r w:rsidR="00367D3D">
        <w:rPr>
          <w:rFonts w:asciiTheme="majorHAnsi" w:hAnsiTheme="majorHAnsi" w:cstheme="majorHAnsi"/>
          <w:b/>
          <w:bCs/>
          <w:sz w:val="20"/>
          <w:szCs w:val="20"/>
        </w:rPr>
        <w:t>.</w:t>
      </w:r>
      <w:r w:rsidR="00715A81" w:rsidRPr="00471BF1">
        <w:rPr>
          <w:rFonts w:asciiTheme="majorHAnsi" w:hAnsiTheme="majorHAnsi" w:cstheme="majorHAnsi"/>
          <w:b/>
          <w:bCs/>
          <w:sz w:val="20"/>
          <w:szCs w:val="20"/>
        </w:rPr>
        <w:t>1</w:t>
      </w:r>
      <w:r w:rsidR="00367D3D">
        <w:rPr>
          <w:rFonts w:asciiTheme="majorHAnsi" w:hAnsiTheme="majorHAnsi" w:cstheme="majorHAnsi"/>
          <w:b/>
          <w:bCs/>
          <w:sz w:val="20"/>
          <w:szCs w:val="20"/>
        </w:rPr>
        <w:t>2</w:t>
      </w:r>
      <w:r w:rsidR="00771879" w:rsidRPr="00471BF1">
        <w:rPr>
          <w:rFonts w:asciiTheme="majorHAnsi" w:hAnsiTheme="majorHAnsi" w:cstheme="majorHAnsi"/>
          <w:b/>
          <w:bCs/>
          <w:sz w:val="20"/>
          <w:szCs w:val="20"/>
        </w:rPr>
        <w:t xml:space="preserve">.2021 </w:t>
      </w:r>
      <w:r w:rsidR="005445DE" w:rsidRPr="00471BF1">
        <w:rPr>
          <w:rFonts w:asciiTheme="majorHAnsi" w:hAnsiTheme="majorHAnsi" w:cstheme="majorHAnsi"/>
          <w:b/>
          <w:bCs/>
          <w:sz w:val="20"/>
          <w:szCs w:val="20"/>
        </w:rPr>
        <w:t xml:space="preserve">r. do godz. </w:t>
      </w:r>
      <w:r w:rsidR="00B55C77" w:rsidRPr="00471BF1">
        <w:rPr>
          <w:rFonts w:asciiTheme="majorHAnsi" w:hAnsiTheme="majorHAnsi" w:cstheme="majorHAnsi"/>
          <w:b/>
          <w:bCs/>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5171D3D3"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w:t>
      </w:r>
      <w:r w:rsidR="005445DE" w:rsidRPr="00471BF1">
        <w:rPr>
          <w:rFonts w:asciiTheme="majorHAnsi" w:hAnsiTheme="majorHAnsi" w:cstheme="majorHAnsi"/>
          <w:color w:val="262626" w:themeColor="text1" w:themeTint="D9"/>
          <w:sz w:val="20"/>
          <w:szCs w:val="20"/>
        </w:rPr>
        <w:t xml:space="preserve">nastąpi w dniu </w:t>
      </w:r>
      <w:r w:rsidR="00367D3D">
        <w:rPr>
          <w:rFonts w:asciiTheme="majorHAnsi" w:hAnsiTheme="majorHAnsi" w:cstheme="majorHAnsi"/>
          <w:b/>
          <w:bCs/>
          <w:sz w:val="20"/>
          <w:szCs w:val="20"/>
        </w:rPr>
        <w:t>0</w:t>
      </w:r>
      <w:r w:rsidR="00724C68">
        <w:rPr>
          <w:rFonts w:asciiTheme="majorHAnsi" w:hAnsiTheme="majorHAnsi" w:cstheme="majorHAnsi"/>
          <w:b/>
          <w:bCs/>
          <w:sz w:val="20"/>
          <w:szCs w:val="20"/>
        </w:rPr>
        <w:t>8</w:t>
      </w:r>
      <w:r w:rsidR="00367D3D">
        <w:rPr>
          <w:rFonts w:asciiTheme="majorHAnsi" w:hAnsiTheme="majorHAnsi" w:cstheme="majorHAnsi"/>
          <w:b/>
          <w:bCs/>
          <w:sz w:val="20"/>
          <w:szCs w:val="20"/>
        </w:rPr>
        <w:t>.12</w:t>
      </w:r>
      <w:r w:rsidR="00C37E70" w:rsidRPr="00471BF1">
        <w:rPr>
          <w:rFonts w:asciiTheme="majorHAnsi" w:hAnsiTheme="majorHAnsi" w:cstheme="majorHAnsi"/>
          <w:b/>
          <w:bCs/>
          <w:sz w:val="20"/>
          <w:szCs w:val="20"/>
        </w:rPr>
        <w:t>.</w:t>
      </w:r>
      <w:r w:rsidR="00771879" w:rsidRPr="00471BF1">
        <w:rPr>
          <w:rFonts w:asciiTheme="majorHAnsi" w:hAnsiTheme="majorHAnsi" w:cstheme="majorHAnsi"/>
          <w:b/>
          <w:bCs/>
          <w:sz w:val="20"/>
          <w:szCs w:val="20"/>
        </w:rPr>
        <w:t xml:space="preserve">2021 </w:t>
      </w:r>
      <w:r w:rsidR="005445DE" w:rsidRPr="00471BF1">
        <w:rPr>
          <w:rFonts w:asciiTheme="majorHAnsi" w:hAnsiTheme="majorHAnsi" w:cstheme="majorHAnsi"/>
          <w:b/>
          <w:bCs/>
          <w:sz w:val="20"/>
          <w:szCs w:val="20"/>
        </w:rPr>
        <w:t>r. o godz. 1</w:t>
      </w:r>
      <w:r w:rsidR="00823A14" w:rsidRPr="00471BF1">
        <w:rPr>
          <w:rFonts w:asciiTheme="majorHAnsi" w:hAnsiTheme="majorHAnsi" w:cstheme="majorHAnsi"/>
          <w:b/>
          <w:bCs/>
          <w:sz w:val="20"/>
          <w:szCs w:val="20"/>
        </w:rPr>
        <w:t>1</w:t>
      </w:r>
      <w:r w:rsidR="005445DE" w:rsidRPr="00471BF1">
        <w:rPr>
          <w:rFonts w:asciiTheme="majorHAnsi" w:hAnsiTheme="majorHAnsi" w:cstheme="majorHAnsi"/>
          <w:b/>
          <w:bCs/>
          <w:sz w:val="20"/>
          <w:szCs w:val="20"/>
        </w:rPr>
        <w:t>:</w:t>
      </w:r>
      <w:r w:rsidR="00B55C77" w:rsidRPr="00471BF1">
        <w:rPr>
          <w:rFonts w:asciiTheme="majorHAnsi" w:hAnsiTheme="majorHAnsi" w:cstheme="majorHAnsi"/>
          <w:b/>
          <w:bCs/>
          <w:sz w:val="20"/>
          <w:szCs w:val="20"/>
        </w:rPr>
        <w:t>0</w:t>
      </w:r>
      <w:r w:rsidR="005445DE" w:rsidRPr="00471BF1">
        <w:rPr>
          <w:rFonts w:asciiTheme="majorHAnsi" w:hAnsiTheme="majorHAnsi" w:cstheme="majorHAnsi"/>
          <w:b/>
          <w:bCs/>
          <w:sz w:val="20"/>
          <w:szCs w:val="20"/>
        </w:rPr>
        <w:t>0</w:t>
      </w:r>
      <w:r w:rsidR="005445DE" w:rsidRPr="00471BF1">
        <w:rPr>
          <w:rFonts w:asciiTheme="majorHAnsi" w:hAnsiTheme="majorHAnsi" w:cstheme="majorHAnsi"/>
          <w:sz w:val="20"/>
          <w:szCs w:val="20"/>
        </w:rPr>
        <w:t xml:space="preserve"> </w:t>
      </w:r>
      <w:r w:rsidR="00771879" w:rsidRPr="00471BF1">
        <w:rPr>
          <w:rFonts w:asciiTheme="majorHAnsi" w:hAnsiTheme="majorHAnsi" w:cstheme="majorHAnsi"/>
          <w:color w:val="262626" w:themeColor="text1" w:themeTint="D9"/>
          <w:sz w:val="20"/>
          <w:szCs w:val="20"/>
        </w:rPr>
        <w:t xml:space="preserve">- </w:t>
      </w:r>
      <w:r w:rsidR="005445DE" w:rsidRPr="00471BF1">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715A81"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w:t>
      </w:r>
      <w:r w:rsidR="005445DE" w:rsidRPr="00715A81">
        <w:rPr>
          <w:rFonts w:asciiTheme="majorHAnsi" w:hAnsiTheme="majorHAnsi" w:cstheme="majorHAnsi"/>
          <w:color w:val="262626" w:themeColor="text1" w:themeTint="D9"/>
          <w:sz w:val="20"/>
          <w:szCs w:val="20"/>
        </w:rPr>
        <w:t xml:space="preserve">ofert tj. </w:t>
      </w:r>
    </w:p>
    <w:p w14:paraId="744132C5" w14:textId="600D0F2C" w:rsidR="00830E8E" w:rsidRPr="00471BF1" w:rsidRDefault="005445DE" w:rsidP="00715A81">
      <w:pPr>
        <w:spacing w:after="0" w:line="240" w:lineRule="auto"/>
        <w:jc w:val="right"/>
        <w:rPr>
          <w:rFonts w:asciiTheme="majorHAnsi" w:hAnsiTheme="majorHAnsi" w:cstheme="majorHAnsi"/>
          <w:b/>
          <w:bCs/>
          <w:sz w:val="20"/>
          <w:szCs w:val="20"/>
        </w:rPr>
      </w:pPr>
      <w:r w:rsidRPr="00471BF1">
        <w:rPr>
          <w:rFonts w:asciiTheme="majorHAnsi" w:hAnsiTheme="majorHAnsi" w:cstheme="majorHAnsi"/>
          <w:b/>
          <w:bCs/>
          <w:sz w:val="20"/>
          <w:szCs w:val="20"/>
        </w:rPr>
        <w:t xml:space="preserve">do dnia </w:t>
      </w:r>
      <w:r w:rsidR="00367D3D">
        <w:rPr>
          <w:rFonts w:asciiTheme="majorHAnsi" w:hAnsiTheme="majorHAnsi" w:cstheme="majorHAnsi"/>
          <w:b/>
          <w:bCs/>
          <w:sz w:val="20"/>
          <w:szCs w:val="20"/>
        </w:rPr>
        <w:t>0</w:t>
      </w:r>
      <w:r w:rsidR="003C3517">
        <w:rPr>
          <w:rFonts w:asciiTheme="majorHAnsi" w:hAnsiTheme="majorHAnsi" w:cstheme="majorHAnsi"/>
          <w:b/>
          <w:bCs/>
          <w:sz w:val="20"/>
          <w:szCs w:val="20"/>
        </w:rPr>
        <w:t>6</w:t>
      </w:r>
      <w:r w:rsidR="00367D3D">
        <w:rPr>
          <w:rFonts w:asciiTheme="majorHAnsi" w:hAnsiTheme="majorHAnsi" w:cstheme="majorHAnsi"/>
          <w:b/>
          <w:bCs/>
          <w:sz w:val="20"/>
          <w:szCs w:val="20"/>
        </w:rPr>
        <w:t>.01.2022 r</w:t>
      </w:r>
      <w:r w:rsidRPr="00471BF1">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5B46F98E" w:rsidR="003D75BE" w:rsidRPr="007B3A1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B3A1C">
        <w:rPr>
          <w:rFonts w:asciiTheme="majorHAnsi" w:eastAsia="Verdana" w:hAnsiTheme="majorHAnsi" w:cstheme="majorHAnsi"/>
          <w:b/>
          <w:color w:val="262626" w:themeColor="text1" w:themeTint="D9"/>
          <w:sz w:val="20"/>
          <w:szCs w:val="20"/>
        </w:rPr>
        <w:t xml:space="preserve">cena </w:t>
      </w:r>
      <w:r w:rsidRPr="007B3A1C">
        <w:rPr>
          <w:rFonts w:asciiTheme="majorHAnsi" w:eastAsia="Verdana" w:hAnsiTheme="majorHAnsi" w:cstheme="majorHAnsi"/>
          <w:color w:val="262626" w:themeColor="text1" w:themeTint="D9"/>
          <w:sz w:val="20"/>
          <w:szCs w:val="20"/>
        </w:rPr>
        <w:t xml:space="preserve">  </w:t>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8B6A9B" w:rsidRPr="007B3A1C">
        <w:rPr>
          <w:rFonts w:asciiTheme="majorHAnsi" w:eastAsia="Verdana" w:hAnsiTheme="majorHAnsi" w:cstheme="majorHAnsi"/>
          <w:color w:val="262626" w:themeColor="text1" w:themeTint="D9"/>
          <w:sz w:val="20"/>
          <w:szCs w:val="20"/>
        </w:rPr>
        <w:tab/>
      </w:r>
      <w:r w:rsidR="00BD18B9" w:rsidRPr="007B3A1C">
        <w:rPr>
          <w:rFonts w:asciiTheme="majorHAnsi" w:eastAsia="Verdana" w:hAnsiTheme="majorHAnsi" w:cstheme="majorHAnsi"/>
          <w:color w:val="262626" w:themeColor="text1" w:themeTint="D9"/>
          <w:sz w:val="20"/>
          <w:szCs w:val="20"/>
        </w:rPr>
        <w:tab/>
      </w:r>
      <w:r w:rsidR="007B3A1C"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 xml:space="preserve">– waga kryterium </w:t>
      </w:r>
      <w:r w:rsidRPr="007B3A1C">
        <w:rPr>
          <w:rFonts w:asciiTheme="majorHAnsi" w:eastAsia="Verdana" w:hAnsiTheme="majorHAnsi" w:cstheme="majorHAnsi"/>
          <w:b/>
          <w:color w:val="262626" w:themeColor="text1" w:themeTint="D9"/>
          <w:sz w:val="20"/>
          <w:szCs w:val="20"/>
        </w:rPr>
        <w:t>60%</w:t>
      </w:r>
    </w:p>
    <w:p w14:paraId="020B5806" w14:textId="4A42D06F" w:rsidR="003D75BE" w:rsidRPr="00725A9C" w:rsidRDefault="00715A81"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471BF1">
        <w:rPr>
          <w:rFonts w:asciiTheme="majorHAnsi" w:hAnsiTheme="majorHAnsi" w:cstheme="majorHAnsi"/>
          <w:b/>
          <w:color w:val="262626"/>
          <w:sz w:val="20"/>
          <w:szCs w:val="20"/>
        </w:rPr>
        <w:t xml:space="preserve">termin płatności </w:t>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007B3A1C" w:rsidRPr="00471BF1">
        <w:rPr>
          <w:rFonts w:asciiTheme="majorHAnsi" w:hAnsiTheme="majorHAnsi" w:cstheme="majorHAnsi"/>
          <w:b/>
          <w:color w:val="262626"/>
          <w:sz w:val="20"/>
          <w:szCs w:val="20"/>
        </w:rPr>
        <w:tab/>
      </w:r>
      <w:r w:rsidR="003D75BE" w:rsidRPr="00471BF1">
        <w:rPr>
          <w:rFonts w:asciiTheme="majorHAnsi" w:eastAsia="Verdana" w:hAnsiTheme="majorHAnsi" w:cstheme="majorHAnsi"/>
          <w:color w:val="262626" w:themeColor="text1" w:themeTint="D9"/>
          <w:sz w:val="20"/>
          <w:szCs w:val="20"/>
        </w:rPr>
        <w:t xml:space="preserve">– waga kryterium </w:t>
      </w:r>
      <w:r w:rsidR="005E7169" w:rsidRPr="00471BF1">
        <w:rPr>
          <w:rFonts w:asciiTheme="majorHAnsi" w:eastAsia="Verdana" w:hAnsiTheme="majorHAnsi" w:cstheme="majorHAnsi"/>
          <w:b/>
          <w:color w:val="262626" w:themeColor="text1" w:themeTint="D9"/>
          <w:sz w:val="20"/>
          <w:szCs w:val="20"/>
        </w:rPr>
        <w:t>4</w:t>
      </w:r>
      <w:r w:rsidR="003D75BE" w:rsidRPr="00471BF1">
        <w:rPr>
          <w:rFonts w:asciiTheme="majorHAnsi" w:eastAsia="Verdana" w:hAnsiTheme="majorHAnsi" w:cstheme="majorHAnsi"/>
          <w:b/>
          <w:color w:val="262626" w:themeColor="text1" w:themeTint="D9"/>
          <w:sz w:val="20"/>
          <w:szCs w:val="20"/>
        </w:rPr>
        <w:t>0%</w:t>
      </w: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lastRenderedPageBreak/>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1115D5CD" w14:textId="1D02B4A8" w:rsidR="007B3A1C" w:rsidRPr="00C409F3" w:rsidRDefault="003D75BE" w:rsidP="007B3A1C">
      <w:pPr>
        <w:shd w:val="clear" w:color="auto" w:fill="F2F2F2" w:themeFill="background1" w:themeFillShade="F2"/>
        <w:autoSpaceDE w:val="0"/>
        <w:spacing w:after="0" w:line="240" w:lineRule="auto"/>
        <w:rPr>
          <w:rFonts w:asciiTheme="majorHAnsi" w:hAnsiTheme="majorHAnsi" w:cstheme="majorHAnsi"/>
          <w:color w:val="0D0D0D"/>
          <w:sz w:val="20"/>
          <w:szCs w:val="20"/>
        </w:rPr>
      </w:pPr>
      <w:r w:rsidRPr="00C409F3">
        <w:rPr>
          <w:rFonts w:asciiTheme="majorHAnsi" w:hAnsiTheme="majorHAnsi" w:cstheme="majorHAnsi"/>
          <w:b/>
          <w:color w:val="262626" w:themeColor="text1" w:themeTint="D9"/>
          <w:sz w:val="20"/>
          <w:szCs w:val="20"/>
          <w:u w:val="single"/>
        </w:rPr>
        <w:t xml:space="preserve">2) </w:t>
      </w:r>
      <w:r w:rsidR="007B3A1C" w:rsidRPr="00C409F3">
        <w:rPr>
          <w:rFonts w:asciiTheme="majorHAnsi" w:hAnsiTheme="majorHAnsi" w:cstheme="majorHAnsi"/>
          <w:b/>
          <w:color w:val="0D0D0D"/>
          <w:sz w:val="20"/>
          <w:szCs w:val="20"/>
          <w:u w:val="single"/>
        </w:rPr>
        <w:t xml:space="preserve">kryterium </w:t>
      </w:r>
      <w:r w:rsidR="00715A81" w:rsidRPr="00C409F3">
        <w:rPr>
          <w:rFonts w:asciiTheme="majorHAnsi" w:hAnsiTheme="majorHAnsi" w:cstheme="majorHAnsi"/>
          <w:b/>
          <w:color w:val="0D0D0D"/>
          <w:sz w:val="20"/>
          <w:szCs w:val="20"/>
          <w:u w:val="single"/>
        </w:rPr>
        <w:t>–</w:t>
      </w:r>
      <w:r w:rsidR="007B3A1C" w:rsidRPr="00C409F3">
        <w:rPr>
          <w:rFonts w:asciiTheme="majorHAnsi" w:hAnsiTheme="majorHAnsi" w:cstheme="majorHAnsi"/>
          <w:b/>
          <w:color w:val="0D0D0D"/>
          <w:sz w:val="20"/>
          <w:szCs w:val="20"/>
          <w:u w:val="single"/>
        </w:rPr>
        <w:t xml:space="preserve"> </w:t>
      </w:r>
      <w:r w:rsidR="00715A81" w:rsidRPr="00C409F3">
        <w:rPr>
          <w:rFonts w:asciiTheme="majorHAnsi" w:hAnsiTheme="majorHAnsi" w:cstheme="majorHAnsi"/>
          <w:b/>
          <w:color w:val="0D0D0D"/>
          <w:sz w:val="20"/>
          <w:szCs w:val="20"/>
          <w:u w:val="single"/>
        </w:rPr>
        <w:t>termin płatności</w:t>
      </w:r>
      <w:r w:rsidR="007B3A1C" w:rsidRPr="00C409F3">
        <w:rPr>
          <w:rFonts w:asciiTheme="majorHAnsi" w:hAnsiTheme="majorHAnsi" w:cstheme="majorHAnsi"/>
          <w:b/>
          <w:color w:val="0D0D0D"/>
          <w:sz w:val="20"/>
          <w:szCs w:val="20"/>
          <w:u w:val="single"/>
        </w:rPr>
        <w:t xml:space="preserve">    </w:t>
      </w:r>
    </w:p>
    <w:p w14:paraId="0DB7DB0A" w14:textId="77777777" w:rsidR="007B3A1C" w:rsidRPr="00C409F3" w:rsidRDefault="007B3A1C" w:rsidP="007B3A1C">
      <w:pPr>
        <w:autoSpaceDE w:val="0"/>
        <w:spacing w:after="0" w:line="240" w:lineRule="auto"/>
        <w:rPr>
          <w:rFonts w:asciiTheme="majorHAnsi" w:hAnsiTheme="majorHAnsi" w:cstheme="majorHAnsi"/>
          <w:color w:val="0D0D0D"/>
          <w:sz w:val="20"/>
          <w:szCs w:val="20"/>
        </w:rPr>
      </w:pPr>
      <w:r w:rsidRPr="00C409F3">
        <w:rPr>
          <w:rFonts w:asciiTheme="majorHAnsi" w:eastAsia="Verdana" w:hAnsiTheme="majorHAnsi" w:cstheme="majorHAnsi"/>
          <w:bCs/>
          <w:color w:val="404040"/>
          <w:sz w:val="20"/>
          <w:szCs w:val="20"/>
        </w:rPr>
        <w:t xml:space="preserve">Sposób oceny ofert w kryterium </w:t>
      </w:r>
      <w:r w:rsidRPr="00C409F3">
        <w:rPr>
          <w:rFonts w:asciiTheme="majorHAnsi" w:hAnsiTheme="majorHAnsi" w:cstheme="majorHAnsi"/>
          <w:color w:val="333333"/>
          <w:sz w:val="20"/>
          <w:szCs w:val="20"/>
        </w:rPr>
        <w:t xml:space="preserve">czas reakcji </w:t>
      </w:r>
      <w:r w:rsidRPr="00C409F3">
        <w:rPr>
          <w:rFonts w:asciiTheme="majorHAnsi" w:hAnsiTheme="majorHAnsi" w:cstheme="majorHAnsi"/>
          <w:color w:val="0D0D0D"/>
          <w:sz w:val="20"/>
          <w:szCs w:val="20"/>
        </w:rPr>
        <w:t xml:space="preserve">w sytuacjach uznanych przez Zamawiającego za pilne (PR) zostanie dokonana </w:t>
      </w:r>
    </w:p>
    <w:p w14:paraId="615ABFA2" w14:textId="3DA1D2BA" w:rsidR="007B3A1C" w:rsidRPr="00C409F3" w:rsidRDefault="007B3A1C" w:rsidP="007B3A1C">
      <w:pPr>
        <w:autoSpaceDE w:val="0"/>
        <w:spacing w:after="0" w:line="240" w:lineRule="auto"/>
        <w:rPr>
          <w:rFonts w:asciiTheme="majorHAnsi" w:eastAsia="Verdana" w:hAnsiTheme="majorHAnsi" w:cstheme="majorHAnsi"/>
          <w:bCs/>
          <w:color w:val="404040"/>
          <w:sz w:val="20"/>
          <w:szCs w:val="20"/>
        </w:rPr>
      </w:pPr>
      <w:r w:rsidRPr="00C409F3">
        <w:rPr>
          <w:rFonts w:asciiTheme="majorHAnsi" w:hAnsiTheme="majorHAnsi" w:cstheme="majorHAnsi"/>
          <w:color w:val="0D0D0D"/>
          <w:sz w:val="20"/>
          <w:szCs w:val="20"/>
        </w:rPr>
        <w:t>w następujący sposób:</w:t>
      </w:r>
    </w:p>
    <w:p w14:paraId="7176A21C" w14:textId="77777777" w:rsidR="007B3A1C" w:rsidRPr="00C409F3" w:rsidRDefault="007B3A1C" w:rsidP="007B3A1C">
      <w:pPr>
        <w:spacing w:after="0" w:line="240" w:lineRule="auto"/>
        <w:ind w:left="2832"/>
        <w:rPr>
          <w:rFonts w:asciiTheme="majorHAnsi" w:hAnsiTheme="majorHAnsi" w:cstheme="majorHAnsi"/>
          <w:color w:val="404040"/>
          <w:sz w:val="20"/>
          <w:szCs w:val="20"/>
        </w:rPr>
      </w:pPr>
    </w:p>
    <w:p w14:paraId="6F35FA77" w14:textId="068913B6" w:rsidR="007B3A1C" w:rsidRPr="00C409F3" w:rsidRDefault="00715A81" w:rsidP="00E30612">
      <w:pPr>
        <w:pStyle w:val="Akapitzlist"/>
        <w:numPr>
          <w:ilvl w:val="0"/>
          <w:numId w:val="6"/>
        </w:numPr>
        <w:autoSpaceDE w:val="0"/>
        <w:spacing w:after="0" w:line="240" w:lineRule="auto"/>
        <w:rPr>
          <w:rFonts w:asciiTheme="majorHAnsi" w:hAnsiTheme="majorHAnsi" w:cstheme="majorHAnsi"/>
          <w:bCs/>
          <w:color w:val="262626"/>
          <w:sz w:val="20"/>
          <w:szCs w:val="20"/>
        </w:rPr>
      </w:pPr>
      <w:r w:rsidRPr="00C409F3">
        <w:rPr>
          <w:rFonts w:asciiTheme="majorHAnsi" w:hAnsiTheme="majorHAnsi" w:cstheme="majorHAnsi"/>
          <w:bCs/>
          <w:color w:val="262626"/>
          <w:sz w:val="20"/>
          <w:szCs w:val="20"/>
        </w:rPr>
        <w:t>14 dni</w:t>
      </w:r>
      <w:r w:rsidR="007B3A1C" w:rsidRPr="00C409F3">
        <w:rPr>
          <w:rFonts w:asciiTheme="majorHAnsi" w:hAnsiTheme="majorHAnsi" w:cstheme="majorHAnsi"/>
          <w:b/>
          <w:color w:val="262626"/>
          <w:sz w:val="20"/>
          <w:szCs w:val="20"/>
        </w:rPr>
        <w:t xml:space="preserve"> –0 pkt</w:t>
      </w:r>
    </w:p>
    <w:p w14:paraId="04D68F76" w14:textId="67858D10" w:rsidR="007B3A1C" w:rsidRPr="00C409F3" w:rsidRDefault="00715A81" w:rsidP="00E30612">
      <w:pPr>
        <w:pStyle w:val="Akapitzlist"/>
        <w:numPr>
          <w:ilvl w:val="0"/>
          <w:numId w:val="6"/>
        </w:numPr>
        <w:autoSpaceDE w:val="0"/>
        <w:spacing w:after="0" w:line="240" w:lineRule="auto"/>
        <w:rPr>
          <w:rFonts w:asciiTheme="majorHAnsi" w:hAnsiTheme="majorHAnsi" w:cstheme="majorHAnsi"/>
          <w:bCs/>
          <w:color w:val="262626"/>
          <w:sz w:val="20"/>
          <w:szCs w:val="20"/>
        </w:rPr>
      </w:pPr>
      <w:r w:rsidRPr="00C409F3">
        <w:rPr>
          <w:rFonts w:asciiTheme="majorHAnsi" w:hAnsiTheme="majorHAnsi" w:cstheme="majorHAnsi"/>
          <w:bCs/>
          <w:color w:val="262626"/>
          <w:sz w:val="20"/>
          <w:szCs w:val="20"/>
        </w:rPr>
        <w:t xml:space="preserve">21 dni </w:t>
      </w:r>
      <w:r w:rsidR="007B3A1C" w:rsidRPr="00C409F3">
        <w:rPr>
          <w:rFonts w:asciiTheme="majorHAnsi" w:hAnsiTheme="majorHAnsi" w:cstheme="majorHAnsi"/>
          <w:b/>
          <w:color w:val="262626"/>
          <w:sz w:val="20"/>
          <w:szCs w:val="20"/>
        </w:rPr>
        <w:t xml:space="preserve"> – </w:t>
      </w:r>
      <w:r w:rsidR="0054519A" w:rsidRPr="00C409F3">
        <w:rPr>
          <w:rFonts w:asciiTheme="majorHAnsi" w:hAnsiTheme="majorHAnsi" w:cstheme="majorHAnsi"/>
          <w:b/>
          <w:color w:val="262626"/>
          <w:sz w:val="20"/>
          <w:szCs w:val="20"/>
        </w:rPr>
        <w:t>2</w:t>
      </w:r>
      <w:r w:rsidR="007B3A1C" w:rsidRPr="00C409F3">
        <w:rPr>
          <w:rFonts w:asciiTheme="majorHAnsi" w:hAnsiTheme="majorHAnsi" w:cstheme="majorHAnsi"/>
          <w:b/>
          <w:color w:val="262626"/>
          <w:sz w:val="20"/>
          <w:szCs w:val="20"/>
        </w:rPr>
        <w:t>0 pkt</w:t>
      </w:r>
    </w:p>
    <w:p w14:paraId="364A4875" w14:textId="4B487EF0" w:rsidR="007B3A1C" w:rsidRPr="00C409F3" w:rsidRDefault="00E30612" w:rsidP="00E30612">
      <w:pPr>
        <w:pStyle w:val="Akapitzlist"/>
        <w:numPr>
          <w:ilvl w:val="0"/>
          <w:numId w:val="6"/>
        </w:numPr>
        <w:autoSpaceDE w:val="0"/>
        <w:spacing w:after="0" w:line="240" w:lineRule="auto"/>
        <w:rPr>
          <w:rFonts w:asciiTheme="majorHAnsi" w:hAnsiTheme="majorHAnsi" w:cstheme="majorHAnsi"/>
          <w:bCs/>
          <w:color w:val="262626"/>
          <w:sz w:val="20"/>
          <w:szCs w:val="20"/>
        </w:rPr>
      </w:pPr>
      <w:r w:rsidRPr="00C409F3">
        <w:rPr>
          <w:rFonts w:asciiTheme="majorHAnsi" w:hAnsiTheme="majorHAnsi" w:cstheme="majorHAnsi"/>
          <w:bCs/>
          <w:color w:val="262626"/>
          <w:sz w:val="20"/>
          <w:szCs w:val="20"/>
        </w:rPr>
        <w:t>30 dni</w:t>
      </w:r>
      <w:r w:rsidR="007B3A1C" w:rsidRPr="00C409F3">
        <w:rPr>
          <w:rFonts w:asciiTheme="majorHAnsi" w:hAnsiTheme="majorHAnsi" w:cstheme="majorHAnsi"/>
          <w:b/>
          <w:color w:val="262626"/>
          <w:sz w:val="20"/>
          <w:szCs w:val="20"/>
        </w:rPr>
        <w:t xml:space="preserve"> –  </w:t>
      </w:r>
      <w:r w:rsidRPr="00C409F3">
        <w:rPr>
          <w:rFonts w:asciiTheme="majorHAnsi" w:hAnsiTheme="majorHAnsi" w:cstheme="majorHAnsi"/>
          <w:b/>
          <w:color w:val="262626"/>
          <w:sz w:val="20"/>
          <w:szCs w:val="20"/>
        </w:rPr>
        <w:t>40</w:t>
      </w:r>
      <w:r w:rsidR="007B3A1C" w:rsidRPr="00C409F3">
        <w:rPr>
          <w:rFonts w:asciiTheme="majorHAnsi" w:hAnsiTheme="majorHAnsi" w:cstheme="majorHAnsi"/>
          <w:b/>
          <w:color w:val="262626"/>
          <w:sz w:val="20"/>
          <w:szCs w:val="20"/>
        </w:rPr>
        <w:t xml:space="preserve"> pkt</w:t>
      </w:r>
    </w:p>
    <w:p w14:paraId="3ED0A4F7" w14:textId="77777777" w:rsidR="00470316" w:rsidRPr="00725A9C" w:rsidRDefault="00470316" w:rsidP="00CC124D">
      <w:pPr>
        <w:widowControl w:val="0"/>
        <w:spacing w:after="0" w:line="240" w:lineRule="auto"/>
        <w:rPr>
          <w:rFonts w:asciiTheme="majorHAnsi" w:hAnsiTheme="majorHAnsi" w:cstheme="majorHAnsi"/>
          <w:bCs/>
          <w:color w:val="262626" w:themeColor="text1" w:themeTint="D9"/>
          <w:spacing w:val="-1"/>
          <w:sz w:val="20"/>
          <w:szCs w:val="20"/>
        </w:rPr>
      </w:pPr>
    </w:p>
    <w:p w14:paraId="37393B8F" w14:textId="0F6C5143" w:rsidR="00E30612"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5D0AEFF" w14:textId="36AE1D42" w:rsidR="00470316" w:rsidRPr="0054519A" w:rsidRDefault="00E30612" w:rsidP="00470316">
      <w:pPr>
        <w:spacing w:after="0" w:line="240" w:lineRule="auto"/>
        <w:jc w:val="both"/>
        <w:rPr>
          <w:rFonts w:asciiTheme="majorHAnsi" w:hAnsiTheme="majorHAnsi" w:cstheme="majorHAnsi"/>
          <w:bCs/>
          <w:color w:val="262626" w:themeColor="text1" w:themeTint="D9"/>
          <w:spacing w:val="-1"/>
          <w:sz w:val="20"/>
          <w:szCs w:val="20"/>
        </w:rPr>
      </w:pPr>
      <w:r w:rsidRPr="00E30612">
        <w:rPr>
          <w:rFonts w:asciiTheme="majorHAnsi" w:eastAsia="Times New Roman" w:hAnsiTheme="majorHAnsi" w:cstheme="majorHAnsi"/>
          <w:bCs/>
          <w:color w:val="262626"/>
          <w:sz w:val="20"/>
          <w:szCs w:val="20"/>
          <w:lang w:eastAsia="ar-SA"/>
        </w:rPr>
        <w:t xml:space="preserve">W przypadku zaoferowania przez Wykonawcę okresu płatności krótszego niż </w:t>
      </w:r>
      <w:r w:rsidRPr="00E30612">
        <w:rPr>
          <w:rFonts w:asciiTheme="majorHAnsi" w:eastAsia="Times New Roman" w:hAnsiTheme="majorHAnsi" w:cstheme="majorHAnsi"/>
          <w:b/>
          <w:bCs/>
          <w:color w:val="262626"/>
          <w:sz w:val="20"/>
          <w:szCs w:val="20"/>
          <w:lang w:eastAsia="ar-SA"/>
        </w:rPr>
        <w:t>14</w:t>
      </w:r>
      <w:r w:rsidRPr="00E30612">
        <w:rPr>
          <w:rFonts w:asciiTheme="majorHAnsi" w:eastAsia="Times New Roman" w:hAnsiTheme="majorHAnsi" w:cstheme="majorHAnsi"/>
          <w:bCs/>
          <w:color w:val="262626"/>
          <w:sz w:val="20"/>
          <w:szCs w:val="20"/>
          <w:lang w:eastAsia="ar-SA"/>
        </w:rPr>
        <w:t xml:space="preserve"> dni lub nie wskazania w ofercie „terminu płatności” oferta Wykonawcy zostanie odrzucona</w:t>
      </w:r>
      <w:r w:rsidR="00470316">
        <w:rPr>
          <w:rFonts w:asciiTheme="majorHAnsi" w:eastAsia="Times New Roman" w:hAnsiTheme="majorHAnsi" w:cstheme="majorHAnsi"/>
          <w:bCs/>
          <w:color w:val="262626"/>
          <w:sz w:val="20"/>
          <w:szCs w:val="20"/>
          <w:lang w:eastAsia="ar-SA"/>
        </w:rPr>
        <w:t xml:space="preserve"> </w:t>
      </w:r>
      <w:r w:rsidR="00470316" w:rsidRPr="0054519A">
        <w:rPr>
          <w:rFonts w:asciiTheme="majorHAnsi" w:hAnsiTheme="majorHAnsi" w:cstheme="majorHAnsi"/>
          <w:bCs/>
          <w:color w:val="262626" w:themeColor="text1" w:themeTint="D9"/>
          <w:spacing w:val="-1"/>
          <w:sz w:val="20"/>
          <w:szCs w:val="20"/>
        </w:rPr>
        <w:t xml:space="preserve">przez Zamawiającego, jako niezgodnej z warunkami zamówienia na podstawie art. 226 ust. 1 pkt 5 ustawy </w:t>
      </w:r>
      <w:proofErr w:type="spellStart"/>
      <w:r w:rsidR="00470316" w:rsidRPr="0054519A">
        <w:rPr>
          <w:rFonts w:asciiTheme="majorHAnsi" w:hAnsiTheme="majorHAnsi" w:cstheme="majorHAnsi"/>
          <w:bCs/>
          <w:color w:val="262626" w:themeColor="text1" w:themeTint="D9"/>
          <w:spacing w:val="-1"/>
          <w:sz w:val="20"/>
          <w:szCs w:val="20"/>
        </w:rPr>
        <w:t>Pzp</w:t>
      </w:r>
      <w:proofErr w:type="spellEnd"/>
      <w:r w:rsidR="00470316" w:rsidRPr="0054519A">
        <w:rPr>
          <w:rFonts w:asciiTheme="majorHAnsi" w:hAnsiTheme="majorHAnsi" w:cstheme="majorHAnsi"/>
          <w:bCs/>
          <w:color w:val="262626" w:themeColor="text1" w:themeTint="D9"/>
          <w:spacing w:val="-1"/>
          <w:sz w:val="20"/>
          <w:szCs w:val="20"/>
        </w:rPr>
        <w:t xml:space="preserve">. </w:t>
      </w:r>
    </w:p>
    <w:p w14:paraId="21EBD430" w14:textId="11D6517E" w:rsidR="00E30612" w:rsidRPr="00E30612" w:rsidRDefault="00E30612" w:rsidP="00E30612">
      <w:pPr>
        <w:suppressAutoHyphens/>
        <w:spacing w:after="0" w:line="240" w:lineRule="auto"/>
        <w:jc w:val="both"/>
        <w:rPr>
          <w:rFonts w:asciiTheme="majorHAnsi" w:eastAsia="Times New Roman" w:hAnsiTheme="majorHAnsi" w:cstheme="majorHAnsi"/>
          <w:bCs/>
          <w:color w:val="262626"/>
          <w:sz w:val="20"/>
          <w:szCs w:val="20"/>
          <w:lang w:eastAsia="ar-SA"/>
        </w:rPr>
      </w:pPr>
    </w:p>
    <w:p w14:paraId="4323FFB0" w14:textId="50A533C6" w:rsidR="008C5D15" w:rsidRDefault="00E30612" w:rsidP="00E30612">
      <w:pPr>
        <w:suppressAutoHyphens/>
        <w:spacing w:after="0" w:line="240" w:lineRule="auto"/>
        <w:jc w:val="both"/>
        <w:rPr>
          <w:rFonts w:asciiTheme="majorHAnsi" w:eastAsia="Times New Roman" w:hAnsiTheme="majorHAnsi" w:cstheme="majorHAnsi"/>
          <w:bCs/>
          <w:color w:val="262626"/>
          <w:sz w:val="20"/>
          <w:szCs w:val="20"/>
          <w:lang w:eastAsia="ar-SA"/>
        </w:rPr>
      </w:pPr>
      <w:r w:rsidRPr="00E30612">
        <w:rPr>
          <w:rFonts w:asciiTheme="majorHAnsi" w:eastAsia="Times New Roman" w:hAnsiTheme="majorHAnsi" w:cstheme="majorHAnsi"/>
          <w:bCs/>
          <w:color w:val="262626"/>
          <w:sz w:val="20"/>
          <w:szCs w:val="20"/>
          <w:lang w:eastAsia="ar-SA"/>
        </w:rPr>
        <w:t xml:space="preserve">W przypadku zaoferowania terminu płatności dłuższego niż maksymalny </w:t>
      </w:r>
      <w:r w:rsidRPr="00E30612">
        <w:rPr>
          <w:rFonts w:asciiTheme="majorHAnsi" w:eastAsia="Times New Roman" w:hAnsiTheme="majorHAnsi" w:cstheme="majorHAnsi"/>
          <w:b/>
          <w:bCs/>
          <w:color w:val="262626"/>
          <w:sz w:val="20"/>
          <w:szCs w:val="20"/>
          <w:lang w:eastAsia="ar-SA"/>
        </w:rPr>
        <w:t>30</w:t>
      </w:r>
      <w:r w:rsidRPr="00E30612">
        <w:rPr>
          <w:rFonts w:asciiTheme="majorHAnsi" w:eastAsia="Times New Roman" w:hAnsiTheme="majorHAnsi" w:cstheme="majorHAnsi"/>
          <w:bCs/>
          <w:color w:val="262626"/>
          <w:sz w:val="20"/>
          <w:szCs w:val="20"/>
          <w:lang w:eastAsia="ar-SA"/>
        </w:rPr>
        <w:t xml:space="preserve"> dni Zamawiający przyjmie do obliczeń wartość 30 dni i przyzna maksymalną ilość punktów tj. 40 pkt. </w:t>
      </w:r>
    </w:p>
    <w:p w14:paraId="6CC0166F" w14:textId="77777777" w:rsidR="00470316" w:rsidRPr="00E30612" w:rsidRDefault="00470316" w:rsidP="00E30612">
      <w:pPr>
        <w:suppressAutoHyphens/>
        <w:spacing w:after="0" w:line="240" w:lineRule="auto"/>
        <w:jc w:val="both"/>
        <w:rPr>
          <w:rFonts w:asciiTheme="majorHAnsi" w:eastAsia="Times New Roman" w:hAnsiTheme="majorHAnsi" w:cstheme="majorHAnsi"/>
          <w:bCs/>
          <w:color w:val="262626"/>
          <w:sz w:val="20"/>
          <w:szCs w:val="20"/>
          <w:lang w:eastAsia="ar-SA"/>
        </w:rPr>
      </w:pPr>
    </w:p>
    <w:p w14:paraId="5714CF4A" w14:textId="73826084"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w:t>
      </w:r>
      <w:r w:rsidR="00470316">
        <w:rPr>
          <w:rFonts w:asciiTheme="majorHAnsi" w:hAnsiTheme="majorHAnsi" w:cstheme="majorHAnsi"/>
          <w:color w:val="262626" w:themeColor="text1" w:themeTint="D9"/>
          <w:sz w:val="20"/>
          <w:szCs w:val="20"/>
        </w:rPr>
        <w:br/>
      </w:r>
      <w:r w:rsidR="00A904C4" w:rsidRPr="009D538D">
        <w:rPr>
          <w:rFonts w:asciiTheme="majorHAnsi" w:hAnsiTheme="majorHAnsi" w:cstheme="majorHAnsi"/>
          <w:color w:val="262626" w:themeColor="text1" w:themeTint="D9"/>
          <w:sz w:val="20"/>
          <w:szCs w:val="20"/>
        </w:rPr>
        <w:t>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FF0243"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409EA0DA" w14:textId="73AB9F4D" w:rsidR="005F7A36" w:rsidRPr="00FF0243" w:rsidRDefault="00FF0243" w:rsidP="005F7A36">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Nie dotyczy</w:t>
      </w:r>
      <w:r w:rsidR="005F7A36" w:rsidRPr="00FF0243">
        <w:rPr>
          <w:rFonts w:asciiTheme="majorHAnsi" w:hAnsiTheme="majorHAnsi" w:cstheme="majorHAnsi"/>
          <w:color w:val="262626" w:themeColor="text1" w:themeTint="D9"/>
          <w:sz w:val="20"/>
          <w:szCs w:val="20"/>
        </w:rPr>
        <w:t xml:space="preserve">. </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69AA493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633B2DC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5C000925"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6B4EF2B" w14:textId="77777777" w:rsidR="00470316" w:rsidRPr="009D538D" w:rsidRDefault="00470316"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69ED28CB"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w:t>
      </w:r>
      <w:r w:rsidR="00470316">
        <w:rPr>
          <w:rFonts w:asciiTheme="majorHAnsi" w:hAnsiTheme="majorHAnsi" w:cstheme="majorHAnsi"/>
          <w:color w:val="262626" w:themeColor="text1" w:themeTint="D9"/>
          <w:sz w:val="20"/>
          <w:szCs w:val="20"/>
        </w:rPr>
        <w:t>konanych usług</w:t>
      </w:r>
    </w:p>
    <w:p w14:paraId="62E8048B" w14:textId="77777777" w:rsidR="007F67F5" w:rsidRPr="00326DD4" w:rsidRDefault="00E47AFB" w:rsidP="00CC124D">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w:t>
      </w:r>
      <w:r w:rsidR="00FF7463" w:rsidRPr="00326DD4">
        <w:rPr>
          <w:rFonts w:asciiTheme="majorHAnsi" w:hAnsiTheme="majorHAnsi" w:cstheme="majorHAnsi"/>
          <w:strike/>
          <w:color w:val="262626" w:themeColor="text1" w:themeTint="D9"/>
          <w:sz w:val="20"/>
          <w:szCs w:val="20"/>
        </w:rPr>
        <w:t>n</w:t>
      </w:r>
      <w:r w:rsidRPr="00326DD4">
        <w:rPr>
          <w:rFonts w:asciiTheme="majorHAnsi" w:hAnsiTheme="majorHAnsi" w:cstheme="majorHAnsi"/>
          <w:strike/>
          <w:color w:val="262626" w:themeColor="text1" w:themeTint="D9"/>
          <w:sz w:val="20"/>
          <w:szCs w:val="20"/>
        </w:rPr>
        <w:t xml:space="preserve">r </w:t>
      </w:r>
      <w:r w:rsidR="00FF7463" w:rsidRPr="00326DD4">
        <w:rPr>
          <w:rFonts w:asciiTheme="majorHAnsi" w:hAnsiTheme="majorHAnsi" w:cstheme="majorHAnsi"/>
          <w:strike/>
          <w:color w:val="262626" w:themeColor="text1" w:themeTint="D9"/>
          <w:sz w:val="20"/>
          <w:szCs w:val="20"/>
        </w:rPr>
        <w:t>6</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 xml:space="preserve">– </w:t>
      </w:r>
      <w:r w:rsidRPr="00326DD4">
        <w:rPr>
          <w:rFonts w:asciiTheme="majorHAnsi" w:hAnsiTheme="majorHAnsi" w:cstheme="majorHAnsi"/>
          <w:strike/>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326DD4" w:rsidRDefault="004D5F48" w:rsidP="004D5F48">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nr </w:t>
      </w:r>
      <w:r w:rsidR="00FF7463" w:rsidRPr="00326DD4">
        <w:rPr>
          <w:rFonts w:asciiTheme="majorHAnsi" w:hAnsiTheme="majorHAnsi" w:cstheme="majorHAnsi"/>
          <w:strike/>
          <w:color w:val="262626" w:themeColor="text1" w:themeTint="D9"/>
          <w:sz w:val="20"/>
          <w:szCs w:val="20"/>
        </w:rPr>
        <w:t>8</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w:t>
      </w:r>
      <w:r w:rsidRPr="00326DD4">
        <w:rPr>
          <w:rFonts w:asciiTheme="majorHAnsi" w:hAnsiTheme="majorHAnsi" w:cstheme="majorHAnsi"/>
          <w:strike/>
          <w:color w:val="262626" w:themeColor="text1" w:themeTint="D9"/>
          <w:sz w:val="20"/>
          <w:szCs w:val="20"/>
        </w:rPr>
        <w:t xml:space="preserve"> </w:t>
      </w:r>
      <w:r w:rsidR="00323F73" w:rsidRPr="00326DD4">
        <w:rPr>
          <w:rFonts w:asciiTheme="majorHAnsi" w:hAnsiTheme="majorHAnsi" w:cstheme="majorHAnsi"/>
          <w:strike/>
          <w:color w:val="262626" w:themeColor="text1" w:themeTint="D9"/>
          <w:sz w:val="20"/>
          <w:szCs w:val="20"/>
        </w:rPr>
        <w:t>D</w:t>
      </w:r>
      <w:r w:rsidR="00FF7463" w:rsidRPr="00326DD4">
        <w:rPr>
          <w:rFonts w:asciiTheme="majorHAnsi" w:hAnsiTheme="majorHAnsi" w:cstheme="majorHAnsi"/>
          <w:strike/>
          <w:color w:val="262626" w:themeColor="text1" w:themeTint="D9"/>
          <w:sz w:val="20"/>
          <w:szCs w:val="20"/>
        </w:rPr>
        <w:t xml:space="preserve">okumentacja </w:t>
      </w:r>
      <w:r w:rsidR="00323F73" w:rsidRPr="00326DD4">
        <w:rPr>
          <w:rFonts w:asciiTheme="majorHAnsi" w:hAnsiTheme="majorHAnsi" w:cstheme="majorHAnsi"/>
          <w:strike/>
          <w:color w:val="262626" w:themeColor="text1" w:themeTint="D9"/>
          <w:sz w:val="20"/>
          <w:szCs w:val="20"/>
        </w:rPr>
        <w:t>T</w:t>
      </w:r>
      <w:r w:rsidR="00FF7463" w:rsidRPr="00326DD4">
        <w:rPr>
          <w:rFonts w:asciiTheme="majorHAnsi" w:hAnsiTheme="majorHAnsi" w:cstheme="majorHAnsi"/>
          <w:strike/>
          <w:color w:val="262626" w:themeColor="text1" w:themeTint="D9"/>
          <w:sz w:val="20"/>
          <w:szCs w:val="20"/>
        </w:rPr>
        <w:t>echniczna</w:t>
      </w:r>
      <w:r w:rsidR="00756A4E" w:rsidRPr="00326DD4">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88099" w14:textId="77777777" w:rsidR="00281375" w:rsidRDefault="00281375">
      <w:r>
        <w:separator/>
      </w:r>
    </w:p>
  </w:endnote>
  <w:endnote w:type="continuationSeparator" w:id="0">
    <w:p w14:paraId="152CCA07" w14:textId="77777777" w:rsidR="00281375" w:rsidRDefault="00281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D633976"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24095C">
      <w:rPr>
        <w:rFonts w:ascii="Calibri Light" w:hAnsi="Calibri Light" w:cs="Calibri"/>
        <w:b/>
        <w:color w:val="808080"/>
        <w:sz w:val="18"/>
        <w:szCs w:val="18"/>
      </w:rPr>
      <w:t>7</w:t>
    </w:r>
    <w:r w:rsidR="009A2CDF">
      <w:rPr>
        <w:rFonts w:ascii="Calibri Light" w:hAnsi="Calibri Light" w:cs="Calibri"/>
        <w:b/>
        <w:color w:val="808080"/>
        <w:sz w:val="18"/>
        <w:szCs w:val="18"/>
      </w:rPr>
      <w:t>5</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953BC" w14:textId="77777777" w:rsidR="00281375" w:rsidRDefault="00281375">
      <w:r>
        <w:separator/>
      </w:r>
    </w:p>
  </w:footnote>
  <w:footnote w:type="continuationSeparator" w:id="0">
    <w:p w14:paraId="0B413695" w14:textId="77777777" w:rsidR="00281375" w:rsidRDefault="00281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2A8E41BF"/>
    <w:multiLevelType w:val="hybridMultilevel"/>
    <w:tmpl w:val="74880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CA95D5C"/>
    <w:multiLevelType w:val="hybridMultilevel"/>
    <w:tmpl w:val="DB504A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F0463A"/>
    <w:multiLevelType w:val="hybridMultilevel"/>
    <w:tmpl w:val="74880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8"/>
  </w:num>
  <w:num w:numId="5">
    <w:abstractNumId w:val="12"/>
  </w:num>
  <w:num w:numId="6">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26B"/>
    <w:rsid w:val="00011A52"/>
    <w:rsid w:val="000122CD"/>
    <w:rsid w:val="000134AE"/>
    <w:rsid w:val="00013558"/>
    <w:rsid w:val="0001548A"/>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395E"/>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2811"/>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55DF"/>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6271"/>
    <w:rsid w:val="00217084"/>
    <w:rsid w:val="00225018"/>
    <w:rsid w:val="00231E84"/>
    <w:rsid w:val="00235B63"/>
    <w:rsid w:val="0024095C"/>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375"/>
    <w:rsid w:val="00281EDE"/>
    <w:rsid w:val="0028417F"/>
    <w:rsid w:val="00284BD5"/>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1D8"/>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1011"/>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67D3D"/>
    <w:rsid w:val="00370065"/>
    <w:rsid w:val="00371B72"/>
    <w:rsid w:val="00371F3D"/>
    <w:rsid w:val="003726FB"/>
    <w:rsid w:val="00372995"/>
    <w:rsid w:val="00375809"/>
    <w:rsid w:val="00376BB1"/>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3517"/>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BA3"/>
    <w:rsid w:val="00464B75"/>
    <w:rsid w:val="00470316"/>
    <w:rsid w:val="00471BF1"/>
    <w:rsid w:val="00473C0C"/>
    <w:rsid w:val="004740B0"/>
    <w:rsid w:val="00474FE0"/>
    <w:rsid w:val="00475E2F"/>
    <w:rsid w:val="004760E8"/>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316"/>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4F9F"/>
    <w:rsid w:val="0054519A"/>
    <w:rsid w:val="00545DFA"/>
    <w:rsid w:val="00547912"/>
    <w:rsid w:val="00552381"/>
    <w:rsid w:val="00555FAE"/>
    <w:rsid w:val="00557A25"/>
    <w:rsid w:val="00557AA0"/>
    <w:rsid w:val="00557E6A"/>
    <w:rsid w:val="00560492"/>
    <w:rsid w:val="00563BE2"/>
    <w:rsid w:val="00565DCD"/>
    <w:rsid w:val="00565E5E"/>
    <w:rsid w:val="00566841"/>
    <w:rsid w:val="0056798B"/>
    <w:rsid w:val="0057036D"/>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38"/>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72F"/>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20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1D"/>
    <w:rsid w:val="00702533"/>
    <w:rsid w:val="0070529D"/>
    <w:rsid w:val="00707497"/>
    <w:rsid w:val="00710F6A"/>
    <w:rsid w:val="00714F4C"/>
    <w:rsid w:val="007157C3"/>
    <w:rsid w:val="00715A81"/>
    <w:rsid w:val="00715AC4"/>
    <w:rsid w:val="0071673D"/>
    <w:rsid w:val="007224D9"/>
    <w:rsid w:val="00723012"/>
    <w:rsid w:val="00724C68"/>
    <w:rsid w:val="00724CE2"/>
    <w:rsid w:val="00724F7B"/>
    <w:rsid w:val="00725A9C"/>
    <w:rsid w:val="00725CAE"/>
    <w:rsid w:val="00726751"/>
    <w:rsid w:val="007273F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4812"/>
    <w:rsid w:val="007C50EB"/>
    <w:rsid w:val="007C65DB"/>
    <w:rsid w:val="007C77F0"/>
    <w:rsid w:val="007D06C8"/>
    <w:rsid w:val="007D1489"/>
    <w:rsid w:val="007D3294"/>
    <w:rsid w:val="007D38B3"/>
    <w:rsid w:val="007D501B"/>
    <w:rsid w:val="007D6CDE"/>
    <w:rsid w:val="007D7475"/>
    <w:rsid w:val="007E21FB"/>
    <w:rsid w:val="007E35EA"/>
    <w:rsid w:val="007E39A2"/>
    <w:rsid w:val="007E490C"/>
    <w:rsid w:val="007E4C55"/>
    <w:rsid w:val="007E5E3A"/>
    <w:rsid w:val="007E61A9"/>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2900"/>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4A64"/>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27C43"/>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8B0"/>
    <w:rsid w:val="00970FA9"/>
    <w:rsid w:val="00971797"/>
    <w:rsid w:val="00974B6B"/>
    <w:rsid w:val="00980D24"/>
    <w:rsid w:val="00981B1C"/>
    <w:rsid w:val="00982525"/>
    <w:rsid w:val="0098316A"/>
    <w:rsid w:val="00984E3B"/>
    <w:rsid w:val="00987BF5"/>
    <w:rsid w:val="0099006F"/>
    <w:rsid w:val="00993ACF"/>
    <w:rsid w:val="00994498"/>
    <w:rsid w:val="009949B4"/>
    <w:rsid w:val="00995C7F"/>
    <w:rsid w:val="009966A8"/>
    <w:rsid w:val="00997624"/>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652"/>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9AA"/>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59CD"/>
    <w:rsid w:val="00AA7F60"/>
    <w:rsid w:val="00AB13FE"/>
    <w:rsid w:val="00AB265F"/>
    <w:rsid w:val="00AB35C8"/>
    <w:rsid w:val="00AB4106"/>
    <w:rsid w:val="00AB5360"/>
    <w:rsid w:val="00AC0243"/>
    <w:rsid w:val="00AC107B"/>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4A2"/>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320"/>
    <w:rsid w:val="00C345C8"/>
    <w:rsid w:val="00C36000"/>
    <w:rsid w:val="00C37E70"/>
    <w:rsid w:val="00C37EF0"/>
    <w:rsid w:val="00C40637"/>
    <w:rsid w:val="00C406E2"/>
    <w:rsid w:val="00C409F3"/>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4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E6062"/>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4794C"/>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E00DE"/>
    <w:rsid w:val="00DE3EA7"/>
    <w:rsid w:val="00DF0734"/>
    <w:rsid w:val="00DF0A13"/>
    <w:rsid w:val="00DF0DA6"/>
    <w:rsid w:val="00DF2B25"/>
    <w:rsid w:val="00DF7625"/>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612"/>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6AE1"/>
    <w:rsid w:val="00F2732C"/>
    <w:rsid w:val="00F27D0B"/>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243"/>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styleId="Poprawka">
    <w:name w:val="Revision"/>
    <w:hidden/>
    <w:uiPriority w:val="99"/>
    <w:semiHidden/>
    <w:rsid w:val="00544F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9489</Words>
  <Characters>56934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66291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13</cp:revision>
  <cp:lastPrinted>2021-11-30T08:27:00Z</cp:lastPrinted>
  <dcterms:created xsi:type="dcterms:W3CDTF">2021-11-25T13:57:00Z</dcterms:created>
  <dcterms:modified xsi:type="dcterms:W3CDTF">2021-11-30T13:46:00Z</dcterms:modified>
</cp:coreProperties>
</file>