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D6458" w14:textId="77777777" w:rsidR="0012495E" w:rsidRDefault="0012495E" w:rsidP="00CC124D">
      <w:pPr>
        <w:spacing w:after="0" w:line="240" w:lineRule="auto"/>
        <w:rPr>
          <w:rFonts w:asciiTheme="majorHAnsi" w:hAnsiTheme="majorHAnsi" w:cstheme="majorHAnsi"/>
          <w:sz w:val="20"/>
          <w:szCs w:val="20"/>
        </w:rPr>
      </w:pPr>
    </w:p>
    <w:p w14:paraId="0E6FBAA6" w14:textId="54B2BB6F"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0B5792"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0C050491" w14:textId="77777777" w:rsidR="00422A62" w:rsidRPr="00B56F36" w:rsidRDefault="00422A62" w:rsidP="00CC124D">
      <w:pPr>
        <w:spacing w:after="0" w:line="240" w:lineRule="auto"/>
        <w:rPr>
          <w:rFonts w:asciiTheme="majorHAnsi" w:hAnsiTheme="majorHAnsi" w:cstheme="majorHAnsi"/>
          <w:sz w:val="20"/>
          <w:szCs w:val="20"/>
          <w:lang w:val="en-US"/>
        </w:rPr>
      </w:pPr>
    </w:p>
    <w:p w14:paraId="378CF423"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60808A18" w14:textId="77777777" w:rsidR="00422A62" w:rsidRPr="00B56F36" w:rsidRDefault="00422A62" w:rsidP="00CC124D">
      <w:pPr>
        <w:spacing w:after="0" w:line="240" w:lineRule="auto"/>
        <w:rPr>
          <w:rFonts w:asciiTheme="majorHAnsi" w:hAnsiTheme="majorHAnsi" w:cstheme="majorHAnsi"/>
          <w:sz w:val="20"/>
          <w:szCs w:val="20"/>
        </w:rPr>
      </w:pP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2AC016ED"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CA51B6">
        <w:rPr>
          <w:rFonts w:asciiTheme="majorHAnsi" w:hAnsiTheme="majorHAnsi" w:cstheme="majorHAnsi"/>
          <w:b/>
          <w:bCs/>
          <w:sz w:val="20"/>
          <w:szCs w:val="20"/>
        </w:rPr>
        <w:t>66</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6C1C566E" w14:textId="77777777" w:rsidR="000E0CD1" w:rsidRPr="00B56F36" w:rsidRDefault="000E0CD1" w:rsidP="00CC124D">
      <w:pPr>
        <w:spacing w:after="0" w:line="240" w:lineRule="auto"/>
        <w:rPr>
          <w:rFonts w:asciiTheme="majorHAnsi" w:hAnsiTheme="majorHAnsi" w:cstheme="majorHAnsi"/>
          <w:sz w:val="20"/>
          <w:szCs w:val="20"/>
        </w:rPr>
      </w:pPr>
    </w:p>
    <w:p w14:paraId="162C9BD2" w14:textId="77777777" w:rsidR="00482965" w:rsidRPr="00B56F36" w:rsidRDefault="00482965" w:rsidP="003361A8">
      <w:pPr>
        <w:shd w:val="clear" w:color="auto" w:fill="F2F2F2"/>
        <w:spacing w:after="0" w:line="240" w:lineRule="auto"/>
        <w:jc w:val="both"/>
        <w:rPr>
          <w:rFonts w:asciiTheme="majorHAnsi" w:hAnsiTheme="majorHAnsi" w:cstheme="majorHAnsi"/>
          <w:b/>
          <w:bCs/>
          <w:sz w:val="20"/>
          <w:szCs w:val="20"/>
        </w:rPr>
      </w:pPr>
    </w:p>
    <w:p w14:paraId="0659F3E1" w14:textId="039DB967" w:rsidR="00482965" w:rsidRPr="00B56F36" w:rsidRDefault="00CA51B6" w:rsidP="003361A8">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Przebudowa nawierzchni ul. Majowej i ul. Pięknej</w:t>
      </w:r>
    </w:p>
    <w:p w14:paraId="43EDA015" w14:textId="77777777" w:rsidR="006A7AC9" w:rsidRPr="00B56F36" w:rsidRDefault="006A7AC9" w:rsidP="00113EF9">
      <w:pPr>
        <w:shd w:val="clear" w:color="auto" w:fill="F2F2F2" w:themeFill="background1" w:themeFillShade="F2"/>
        <w:spacing w:after="0" w:line="240" w:lineRule="auto"/>
        <w:rPr>
          <w:rFonts w:asciiTheme="majorHAnsi" w:hAnsiTheme="majorHAnsi" w:cstheme="majorHAnsi"/>
          <w:sz w:val="20"/>
          <w:szCs w:val="20"/>
        </w:rPr>
      </w:pPr>
    </w:p>
    <w:p w14:paraId="68589EC4" w14:textId="77777777" w:rsidR="00113EF9" w:rsidRPr="00B56F36" w:rsidRDefault="00113EF9" w:rsidP="00CC124D">
      <w:pPr>
        <w:spacing w:after="0" w:line="240" w:lineRule="auto"/>
        <w:rPr>
          <w:rFonts w:asciiTheme="majorHAnsi" w:hAnsiTheme="majorHAnsi" w:cstheme="majorHAnsi"/>
          <w:b/>
          <w:bCs/>
          <w:sz w:val="20"/>
          <w:szCs w:val="20"/>
        </w:rPr>
      </w:pPr>
    </w:p>
    <w:p w14:paraId="0E2318F4" w14:textId="77777777" w:rsidR="00434D3B" w:rsidRPr="00B56F36" w:rsidRDefault="00434D3B"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Tryb udzielenia zamówienia: tryb podstawowy bez negocjacji.</w:t>
      </w: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5243928C" w14:textId="77777777" w:rsidR="00FE7EAD" w:rsidRPr="00B56F36" w:rsidRDefault="00FE7EAD" w:rsidP="00CC124D">
      <w:pPr>
        <w:spacing w:after="0" w:line="240" w:lineRule="auto"/>
        <w:rPr>
          <w:rFonts w:asciiTheme="majorHAnsi" w:hAnsiTheme="majorHAnsi" w:cstheme="majorHAnsi"/>
          <w:sz w:val="20"/>
          <w:szCs w:val="20"/>
        </w:rPr>
      </w:pPr>
    </w:p>
    <w:p w14:paraId="32E066CD" w14:textId="77777777" w:rsidR="00113EF9" w:rsidRPr="00B56F36" w:rsidRDefault="00113EF9" w:rsidP="00CC124D">
      <w:pPr>
        <w:spacing w:after="0" w:line="240" w:lineRule="auto"/>
        <w:rPr>
          <w:rFonts w:asciiTheme="majorHAnsi" w:hAnsiTheme="majorHAnsi" w:cstheme="majorHAnsi"/>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411C66AF" w14:textId="77777777" w:rsidR="00A77037" w:rsidRPr="00B56F36" w:rsidRDefault="00A77037" w:rsidP="00D7189F">
      <w:pPr>
        <w:spacing w:after="0" w:line="240" w:lineRule="auto"/>
        <w:ind w:left="5664" w:firstLine="708"/>
        <w:rPr>
          <w:rFonts w:asciiTheme="majorHAnsi" w:hAnsiTheme="majorHAnsi" w:cstheme="majorHAnsi"/>
          <w:sz w:val="20"/>
          <w:szCs w:val="20"/>
        </w:rPr>
      </w:pPr>
      <w:r w:rsidRPr="00B56F36">
        <w:rPr>
          <w:rFonts w:asciiTheme="majorHAnsi" w:hAnsiTheme="majorHAnsi" w:cstheme="majorHAnsi"/>
          <w:sz w:val="20"/>
          <w:szCs w:val="20"/>
        </w:rPr>
        <w:t>Zatwierdzam:</w:t>
      </w:r>
    </w:p>
    <w:p w14:paraId="799C10A0" w14:textId="3B21ED9A" w:rsidR="00A77037" w:rsidRPr="00B56F36" w:rsidRDefault="00A77037" w:rsidP="00CC124D">
      <w:pPr>
        <w:spacing w:after="0" w:line="240" w:lineRule="auto"/>
        <w:rPr>
          <w:rFonts w:asciiTheme="majorHAnsi" w:hAnsiTheme="majorHAnsi" w:cstheme="majorHAnsi"/>
          <w:sz w:val="20"/>
          <w:szCs w:val="20"/>
        </w:rPr>
      </w:pPr>
    </w:p>
    <w:p w14:paraId="585F1612" w14:textId="52DE8715" w:rsidR="00180E53" w:rsidRPr="00B56F36" w:rsidRDefault="00180E53" w:rsidP="00D7189F">
      <w:pPr>
        <w:spacing w:after="0" w:line="240" w:lineRule="auto"/>
        <w:ind w:left="5664" w:firstLine="708"/>
        <w:rPr>
          <w:rFonts w:asciiTheme="majorHAnsi" w:hAnsiTheme="majorHAnsi" w:cstheme="majorHAnsi"/>
          <w:b/>
          <w:bCs/>
          <w:sz w:val="20"/>
          <w:szCs w:val="20"/>
        </w:rPr>
      </w:pPr>
    </w:p>
    <w:p w14:paraId="5BC068AA" w14:textId="6359ACEA" w:rsidR="00E93CFF" w:rsidRDefault="00E93CFF" w:rsidP="00CA51B6">
      <w:pPr>
        <w:spacing w:after="0" w:line="240" w:lineRule="auto"/>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t xml:space="preserve">                     </w:t>
      </w:r>
      <w:r w:rsidR="00CA51B6">
        <w:rPr>
          <w:rFonts w:asciiTheme="majorHAnsi" w:hAnsiTheme="majorHAnsi" w:cstheme="majorHAnsi"/>
          <w:b/>
          <w:bCs/>
          <w:sz w:val="20"/>
          <w:szCs w:val="20"/>
        </w:rPr>
        <w:t>_____________________</w:t>
      </w:r>
    </w:p>
    <w:p w14:paraId="0C71B0B6" w14:textId="77777777" w:rsidR="00A77DB3" w:rsidRDefault="00A77DB3" w:rsidP="00CC124D">
      <w:pPr>
        <w:spacing w:after="0" w:line="240" w:lineRule="auto"/>
        <w:rPr>
          <w:rFonts w:asciiTheme="majorHAnsi" w:hAnsiTheme="majorHAnsi" w:cstheme="majorHAnsi"/>
          <w:b/>
          <w:bCs/>
          <w:sz w:val="20"/>
          <w:szCs w:val="20"/>
        </w:rPr>
      </w:pPr>
    </w:p>
    <w:p w14:paraId="48628CD8" w14:textId="77777777" w:rsidR="00C52354" w:rsidRDefault="00A77DB3" w:rsidP="00A77DB3">
      <w:pPr>
        <w:spacing w:after="0" w:line="240" w:lineRule="auto"/>
        <w:jc w:val="center"/>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p>
    <w:p w14:paraId="0094F97B" w14:textId="316DC347" w:rsidR="00A77DB3" w:rsidRPr="00B56F36" w:rsidRDefault="00A77DB3" w:rsidP="00A77DB3">
      <w:pPr>
        <w:spacing w:after="0" w:line="240" w:lineRule="auto"/>
        <w:jc w:val="center"/>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p>
    <w:p w14:paraId="1C507D3D" w14:textId="77777777" w:rsidR="00744EE4" w:rsidRPr="00B56F36" w:rsidRDefault="00744EE4" w:rsidP="00CC124D">
      <w:pPr>
        <w:spacing w:after="0" w:line="240" w:lineRule="auto"/>
        <w:rPr>
          <w:rFonts w:asciiTheme="majorHAnsi" w:hAnsiTheme="majorHAnsi" w:cstheme="majorHAnsi"/>
          <w:sz w:val="20"/>
          <w:szCs w:val="20"/>
        </w:rPr>
      </w:pPr>
    </w:p>
    <w:p w14:paraId="56E13B64" w14:textId="77777777" w:rsidR="00F752ED" w:rsidRPr="00B56F36" w:rsidRDefault="00F752ED" w:rsidP="00CC124D">
      <w:pPr>
        <w:spacing w:after="0" w:line="240" w:lineRule="auto"/>
        <w:rPr>
          <w:rFonts w:asciiTheme="majorHAnsi" w:hAnsiTheme="majorHAnsi" w:cstheme="majorHAnsi"/>
          <w:sz w:val="20"/>
          <w:szCs w:val="20"/>
        </w:rPr>
      </w:pPr>
    </w:p>
    <w:p w14:paraId="0D20C4F2" w14:textId="77777777" w:rsidR="001D1BE7" w:rsidRPr="00B56F36" w:rsidRDefault="001D1BE7" w:rsidP="00CC124D">
      <w:pPr>
        <w:spacing w:after="0" w:line="240" w:lineRule="auto"/>
        <w:rPr>
          <w:rFonts w:asciiTheme="majorHAnsi" w:hAnsiTheme="majorHAnsi" w:cstheme="majorHAnsi"/>
          <w:sz w:val="20"/>
          <w:szCs w:val="20"/>
        </w:rPr>
      </w:pPr>
    </w:p>
    <w:p w14:paraId="4BA23C28" w14:textId="77777777" w:rsidR="009D538D" w:rsidRPr="00B56F36" w:rsidRDefault="009D538D" w:rsidP="00CC124D">
      <w:pPr>
        <w:spacing w:after="0" w:line="240" w:lineRule="auto"/>
        <w:jc w:val="center"/>
        <w:rPr>
          <w:rFonts w:asciiTheme="majorHAnsi" w:hAnsiTheme="majorHAnsi" w:cstheme="majorHAnsi"/>
          <w:sz w:val="20"/>
          <w:szCs w:val="20"/>
        </w:rPr>
      </w:pPr>
    </w:p>
    <w:p w14:paraId="5A4A1D73" w14:textId="77777777" w:rsidR="00113EF9" w:rsidRPr="00B56F36" w:rsidRDefault="00113EF9" w:rsidP="00535B88">
      <w:pPr>
        <w:spacing w:after="0" w:line="240" w:lineRule="auto"/>
        <w:rPr>
          <w:rFonts w:asciiTheme="majorHAnsi" w:hAnsiTheme="majorHAnsi" w:cstheme="majorHAnsi"/>
          <w:sz w:val="20"/>
          <w:szCs w:val="20"/>
        </w:rPr>
      </w:pPr>
    </w:p>
    <w:p w14:paraId="2799FA3D" w14:textId="77777777" w:rsidR="009D538D" w:rsidRPr="00B56F36" w:rsidRDefault="009D538D" w:rsidP="00CC124D">
      <w:pPr>
        <w:spacing w:after="0" w:line="240" w:lineRule="auto"/>
        <w:jc w:val="center"/>
        <w:rPr>
          <w:rFonts w:asciiTheme="majorHAnsi" w:hAnsiTheme="majorHAnsi" w:cstheme="majorHAnsi"/>
          <w:sz w:val="20"/>
          <w:szCs w:val="20"/>
        </w:rPr>
      </w:pPr>
    </w:p>
    <w:p w14:paraId="010763BF" w14:textId="77777777" w:rsidR="009D538D" w:rsidRPr="00B56F36" w:rsidRDefault="009D538D" w:rsidP="00CC124D">
      <w:pPr>
        <w:spacing w:after="0" w:line="240" w:lineRule="auto"/>
        <w:jc w:val="center"/>
        <w:rPr>
          <w:rFonts w:asciiTheme="majorHAnsi" w:hAnsiTheme="majorHAnsi" w:cstheme="majorHAnsi"/>
          <w:sz w:val="20"/>
          <w:szCs w:val="20"/>
        </w:rPr>
      </w:pPr>
    </w:p>
    <w:p w14:paraId="63937F28" w14:textId="5921CECD" w:rsidR="00617139" w:rsidRPr="00B56F36" w:rsidRDefault="00617139" w:rsidP="00CC124D">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lastRenderedPageBreak/>
        <w:t>SPIS TREŚCI:</w:t>
      </w: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Zamówienia, o których mowa w art. 214 ust. 1 pkt 7 i 8 ustawy </w:t>
      </w:r>
      <w:proofErr w:type="spellStart"/>
      <w:r w:rsidR="00617139" w:rsidRPr="00B56F36">
        <w:rPr>
          <w:rFonts w:asciiTheme="majorHAnsi" w:hAnsiTheme="majorHAnsi" w:cstheme="majorHAnsi"/>
          <w:sz w:val="20"/>
          <w:szCs w:val="20"/>
        </w:rPr>
        <w:t>Pzp</w:t>
      </w:r>
      <w:proofErr w:type="spellEnd"/>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 xml:space="preserve">Wymagania w zakresie zatrudnienia osób, o których mowa w art. 96 ust. 2 pkt 2 ustawy </w:t>
      </w:r>
      <w:proofErr w:type="spellStart"/>
      <w:r w:rsidR="00617139" w:rsidRPr="00B56F36">
        <w:rPr>
          <w:rFonts w:asciiTheme="majorHAnsi" w:hAnsiTheme="majorHAnsi" w:cstheme="majorHAnsi"/>
          <w:sz w:val="20"/>
          <w:szCs w:val="20"/>
        </w:rPr>
        <w:t>Pzp</w:t>
      </w:r>
      <w:proofErr w:type="spellEnd"/>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2FC0E5B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 sprawie zamówienia publicznego</w:t>
      </w:r>
    </w:p>
    <w:p w14:paraId="52A9E827" w14:textId="322A4E02" w:rsidR="006D3D6A" w:rsidRDefault="006D3D6A" w:rsidP="00CC124D">
      <w:pPr>
        <w:spacing w:after="0" w:line="240" w:lineRule="auto"/>
        <w:rPr>
          <w:rFonts w:asciiTheme="majorHAnsi" w:hAnsiTheme="majorHAnsi" w:cstheme="majorHAnsi"/>
          <w:sz w:val="20"/>
          <w:szCs w:val="20"/>
        </w:rPr>
      </w:pPr>
    </w:p>
    <w:p w14:paraId="1BFF7B98" w14:textId="33353A08" w:rsidR="00C87C98" w:rsidRDefault="00C87C98" w:rsidP="00CC124D">
      <w:pPr>
        <w:spacing w:after="0" w:line="240" w:lineRule="auto"/>
        <w:rPr>
          <w:rFonts w:asciiTheme="majorHAnsi" w:hAnsiTheme="majorHAnsi" w:cstheme="majorHAnsi"/>
          <w:sz w:val="20"/>
          <w:szCs w:val="20"/>
        </w:rPr>
      </w:pPr>
    </w:p>
    <w:p w14:paraId="1C000725" w14:textId="77777777" w:rsidR="00C87C98" w:rsidRDefault="00C87C98" w:rsidP="00CC124D">
      <w:pPr>
        <w:spacing w:after="0" w:line="240" w:lineRule="auto"/>
        <w:rPr>
          <w:rFonts w:asciiTheme="majorHAnsi" w:hAnsiTheme="majorHAnsi" w:cstheme="majorHAnsi"/>
          <w:sz w:val="20"/>
          <w:szCs w:val="20"/>
        </w:rPr>
      </w:pPr>
    </w:p>
    <w:p w14:paraId="447B0C17" w14:textId="77777777" w:rsidR="00535B88" w:rsidRPr="00B56F36" w:rsidRDefault="00535B88"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3B83C83F"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Pr="00B56F36">
        <w:rPr>
          <w:rFonts w:asciiTheme="majorHAnsi" w:hAnsiTheme="majorHAnsi" w:cstheme="majorHAnsi"/>
          <w:sz w:val="20"/>
          <w:szCs w:val="20"/>
        </w:rPr>
        <w:t>Dz. U.</w:t>
      </w:r>
      <w:r w:rsidR="0099568F">
        <w:rPr>
          <w:rFonts w:asciiTheme="majorHAnsi" w:hAnsiTheme="majorHAnsi" w:cstheme="majorHAnsi"/>
          <w:sz w:val="20"/>
          <w:szCs w:val="20"/>
        </w:rPr>
        <w:br/>
      </w:r>
      <w:r w:rsidRPr="00B56F36">
        <w:rPr>
          <w:rFonts w:asciiTheme="majorHAnsi" w:hAnsiTheme="majorHAnsi" w:cstheme="majorHAnsi"/>
          <w:sz w:val="20"/>
          <w:szCs w:val="20"/>
        </w:rPr>
        <w:t>z 20</w:t>
      </w:r>
      <w:r w:rsidR="0099568F">
        <w:rPr>
          <w:rFonts w:asciiTheme="majorHAnsi" w:hAnsiTheme="majorHAnsi" w:cstheme="majorHAnsi"/>
          <w:sz w:val="20"/>
          <w:szCs w:val="20"/>
        </w:rPr>
        <w:t>21</w:t>
      </w:r>
      <w:r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00C87C98">
        <w:rPr>
          <w:rFonts w:asciiTheme="majorHAnsi" w:hAnsiTheme="majorHAnsi" w:cstheme="majorHAnsi"/>
          <w:sz w:val="20"/>
          <w:szCs w:val="20"/>
        </w:rPr>
        <w:t>, 1598</w:t>
      </w:r>
      <w:r w:rsidRPr="00B56F36">
        <w:rPr>
          <w:rFonts w:asciiTheme="majorHAnsi" w:hAnsiTheme="majorHAnsi" w:cstheme="majorHAnsi"/>
          <w:sz w:val="20"/>
          <w:szCs w:val="20"/>
        </w:rPr>
        <w:t xml:space="preserve">).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334741DE" w14:textId="525C4D07" w:rsidR="00617139" w:rsidRPr="00B56F36" w:rsidRDefault="00617139" w:rsidP="00113EF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4FB6B664" w14:textId="77777777" w:rsidR="00617139" w:rsidRPr="00B56F36" w:rsidRDefault="00617139" w:rsidP="00CC124D">
      <w:pPr>
        <w:spacing w:after="0" w:line="240" w:lineRule="auto"/>
        <w:rPr>
          <w:rFonts w:asciiTheme="majorHAnsi" w:hAnsiTheme="majorHAnsi" w:cstheme="majorHAnsi"/>
          <w:sz w:val="20"/>
          <w:szCs w:val="20"/>
        </w:rPr>
      </w:pPr>
    </w:p>
    <w:p w14:paraId="2F8004E1" w14:textId="77641C08"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ustawy z dnia 11 września 2019 r. Prawo zamówień publicznych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00C37EF0" w:rsidRPr="00B56F36">
        <w:rPr>
          <w:rFonts w:asciiTheme="majorHAnsi" w:hAnsiTheme="majorHAnsi" w:cstheme="majorHAnsi"/>
          <w:sz w:val="20"/>
          <w:szCs w:val="20"/>
        </w:rPr>
        <w:t>Dz. U. z 20</w:t>
      </w:r>
      <w:r w:rsidR="0099568F">
        <w:rPr>
          <w:rFonts w:asciiTheme="majorHAnsi" w:hAnsiTheme="majorHAnsi" w:cstheme="majorHAnsi"/>
          <w:sz w:val="20"/>
          <w:szCs w:val="20"/>
        </w:rPr>
        <w:t>21</w:t>
      </w:r>
      <w:r w:rsidR="00C37EF0"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00C87C98">
        <w:rPr>
          <w:rFonts w:asciiTheme="majorHAnsi" w:hAnsiTheme="majorHAnsi" w:cstheme="majorHAnsi"/>
          <w:sz w:val="20"/>
          <w:szCs w:val="20"/>
        </w:rPr>
        <w:t>, 1598</w:t>
      </w:r>
      <w:r w:rsidR="00C37EF0" w:rsidRPr="00B56F36">
        <w:rPr>
          <w:rFonts w:asciiTheme="majorHAnsi" w:hAnsiTheme="majorHAnsi" w:cstheme="majorHAnsi"/>
          <w:sz w:val="20"/>
          <w:szCs w:val="20"/>
        </w:rPr>
        <w:t xml:space="preserve">). </w:t>
      </w: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złożył ofertę niepodlegającą odrzuceniu na podstawie art. 226 ust. 1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1F49337D"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Wykonawcy występujący wspólnie są zobowiązani do ustanowienia pełnomocnika do reprezentowania ich</w:t>
      </w:r>
      <w:r w:rsidR="00C9039D">
        <w:rPr>
          <w:rFonts w:asciiTheme="majorHAnsi" w:hAnsiTheme="majorHAnsi" w:cstheme="majorHAnsi"/>
          <w:sz w:val="20"/>
          <w:szCs w:val="20"/>
        </w:rPr>
        <w:br/>
      </w:r>
      <w:r w:rsidR="00FB14CA" w:rsidRPr="00B56F36">
        <w:rPr>
          <w:rFonts w:asciiTheme="majorHAnsi" w:hAnsiTheme="majorHAnsi" w:cstheme="majorHAnsi"/>
          <w:sz w:val="20"/>
          <w:szCs w:val="20"/>
        </w:rPr>
        <w:t>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3F8BB801" w:rsidR="005F4106" w:rsidRDefault="005F4106" w:rsidP="00CC124D">
      <w:pPr>
        <w:spacing w:after="0" w:line="240" w:lineRule="auto"/>
        <w:rPr>
          <w:rFonts w:asciiTheme="majorHAnsi" w:hAnsiTheme="majorHAnsi" w:cstheme="majorHAnsi"/>
          <w:sz w:val="20"/>
          <w:szCs w:val="20"/>
        </w:rPr>
      </w:pPr>
    </w:p>
    <w:p w14:paraId="6E1EDC8C" w14:textId="77777777" w:rsidR="00535B88" w:rsidRPr="00B56F36" w:rsidRDefault="00535B88"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656245EB"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xml:space="preserve"> https://miniportal.uzp.gov.pl/, </w:t>
      </w:r>
      <w:proofErr w:type="spellStart"/>
      <w:r w:rsidRPr="00B56F36">
        <w:rPr>
          <w:rFonts w:asciiTheme="majorHAnsi" w:hAnsiTheme="majorHAnsi" w:cstheme="majorHAnsi"/>
          <w:sz w:val="20"/>
          <w:szCs w:val="20"/>
        </w:rPr>
        <w:t>ePUAPu</w:t>
      </w:r>
      <w:proofErr w:type="spellEnd"/>
      <w:r w:rsidRPr="00B56F36">
        <w:rPr>
          <w:rFonts w:asciiTheme="majorHAnsi" w:hAnsiTheme="majorHAnsi" w:cstheme="majorHAnsi"/>
          <w:sz w:val="20"/>
          <w:szCs w:val="20"/>
        </w:rPr>
        <w:t xml:space="preserve">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Pr="00B56F36">
        <w:rPr>
          <w:rFonts w:asciiTheme="majorHAnsi" w:hAnsiTheme="majorHAnsi" w:cstheme="majorHAnsi"/>
          <w:sz w:val="20"/>
          <w:szCs w:val="20"/>
        </w:rPr>
        <w:t xml:space="preserve">. </w:t>
      </w:r>
    </w:p>
    <w:p w14:paraId="06213D57" w14:textId="77777777" w:rsidR="00317C99" w:rsidRPr="00B56F36"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w:t>
      </w:r>
      <w:proofErr w:type="spellStart"/>
      <w:r w:rsidRPr="00B56F36">
        <w:rPr>
          <w:rFonts w:asciiTheme="majorHAnsi" w:hAnsiTheme="majorHAnsi" w:cstheme="majorHAnsi"/>
          <w:sz w:val="20"/>
          <w:szCs w:val="20"/>
        </w:rPr>
        <w:t>miniPortal-ePUAP</w:t>
      </w:r>
      <w:proofErr w:type="spellEnd"/>
      <w:r w:rsidRPr="00B56F36">
        <w:rPr>
          <w:rFonts w:asciiTheme="majorHAnsi" w:hAnsiTheme="majorHAnsi" w:cstheme="majorHAnsi"/>
          <w:sz w:val="20"/>
          <w:szCs w:val="20"/>
        </w:rPr>
        <w:t xml:space="preserve">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dopuszcza możliwości złożenia oferty wariantowej, o której mowa w art. 92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684EA23" w14:textId="0DBE363F" w:rsidR="006D3D6A" w:rsidRPr="00E56ADA"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606AAF5C" w14:textId="77777777" w:rsidR="00535B88" w:rsidRDefault="00535B88" w:rsidP="003361A8">
      <w:pPr>
        <w:spacing w:after="0" w:line="240" w:lineRule="auto"/>
        <w:jc w:val="both"/>
        <w:rPr>
          <w:rFonts w:asciiTheme="majorHAnsi" w:hAnsiTheme="majorHAnsi" w:cstheme="majorHAnsi"/>
          <w:sz w:val="20"/>
          <w:szCs w:val="20"/>
        </w:rPr>
      </w:pPr>
    </w:p>
    <w:p w14:paraId="0FCB0BAA" w14:textId="30FFCD10"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zawarcia umowy ramowej, o  której mowa w art. 311–315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przeprowadzenia aukcji elektronicznej, o  której mowa w art. 308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38D978EA" w14:textId="5C81B02A" w:rsidR="00FB14CA" w:rsidRPr="00B56F36" w:rsidRDefault="004E5A5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11.1/ </w:t>
      </w:r>
      <w:r w:rsidR="00FB14CA" w:rsidRPr="00B56F36">
        <w:rPr>
          <w:rFonts w:asciiTheme="majorHAnsi" w:hAnsiTheme="majorHAnsi" w:cstheme="majorHAnsi"/>
          <w:sz w:val="20"/>
          <w:szCs w:val="20"/>
        </w:rPr>
        <w:t xml:space="preserve">Zamawiający </w:t>
      </w:r>
      <w:r w:rsidR="00FB14CA" w:rsidRPr="00B56F36">
        <w:rPr>
          <w:rFonts w:asciiTheme="majorHAnsi" w:hAnsiTheme="majorHAnsi" w:cstheme="majorHAnsi"/>
          <w:b/>
          <w:bCs/>
          <w:sz w:val="20"/>
          <w:szCs w:val="20"/>
        </w:rPr>
        <w:t xml:space="preserve">przewiduje udzielenie zamówień </w:t>
      </w:r>
      <w:r w:rsidR="00FB14CA" w:rsidRPr="00B56F36">
        <w:rPr>
          <w:rFonts w:asciiTheme="majorHAnsi" w:hAnsiTheme="majorHAnsi" w:cstheme="majorHAnsi"/>
          <w:sz w:val="20"/>
          <w:szCs w:val="20"/>
        </w:rPr>
        <w:t xml:space="preserve">na podstawie art. 214 ust. 1 pkt 7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xml:space="preserve">/zamówienia polegającego na powtórzeniu podobnych robót budowlanych, zamówienia na dodatkowe </w:t>
      </w:r>
      <w:r w:rsidR="00187782" w:rsidRPr="00B56F36">
        <w:rPr>
          <w:rFonts w:asciiTheme="majorHAnsi" w:hAnsiTheme="majorHAnsi" w:cstheme="majorHAnsi"/>
          <w:sz w:val="20"/>
          <w:szCs w:val="20"/>
        </w:rPr>
        <w:t>roboty budowlane</w:t>
      </w:r>
      <w:r w:rsidR="004F0564" w:rsidRPr="00B56F36">
        <w:rPr>
          <w:rFonts w:asciiTheme="majorHAnsi" w:hAnsiTheme="majorHAnsi" w:cstheme="majorHAnsi"/>
          <w:sz w:val="20"/>
          <w:szCs w:val="20"/>
        </w:rPr>
        <w:t xml:space="preserve">, które stanowić będą nie więcej niż </w:t>
      </w:r>
      <w:r w:rsidR="00482965" w:rsidRPr="00B56F36">
        <w:rPr>
          <w:rFonts w:asciiTheme="majorHAnsi" w:hAnsiTheme="majorHAnsi" w:cstheme="majorHAnsi"/>
          <w:b/>
          <w:sz w:val="20"/>
          <w:szCs w:val="20"/>
        </w:rPr>
        <w:t xml:space="preserve">50 </w:t>
      </w:r>
      <w:r w:rsidR="004F0564" w:rsidRPr="00B56F36">
        <w:rPr>
          <w:rFonts w:asciiTheme="majorHAnsi" w:hAnsiTheme="majorHAnsi" w:cstheme="majorHAnsi"/>
          <w:b/>
          <w:bCs/>
          <w:sz w:val="20"/>
          <w:szCs w:val="20"/>
        </w:rPr>
        <w:t>%</w:t>
      </w:r>
      <w:r w:rsidR="004F0564" w:rsidRPr="00B56F36">
        <w:rPr>
          <w:rFonts w:asciiTheme="majorHAnsi" w:hAnsiTheme="majorHAnsi" w:cstheme="majorHAnsi"/>
          <w:sz w:val="20"/>
          <w:szCs w:val="20"/>
        </w:rPr>
        <w:t xml:space="preserve"> wartości zamówienia podstawowego </w:t>
      </w:r>
      <w:r w:rsidR="00FB14CA" w:rsidRPr="00B56F36">
        <w:rPr>
          <w:rFonts w:asciiTheme="majorHAnsi" w:hAnsiTheme="majorHAnsi" w:cstheme="majorHAnsi"/>
          <w:sz w:val="20"/>
          <w:szCs w:val="20"/>
        </w:rPr>
        <w:t>.</w:t>
      </w:r>
    </w:p>
    <w:p w14:paraId="0A007909" w14:textId="77777777" w:rsidR="00FB14CA" w:rsidRPr="00B56F36" w:rsidRDefault="00FB14CA" w:rsidP="00CC124D">
      <w:pPr>
        <w:spacing w:after="0" w:line="240" w:lineRule="auto"/>
        <w:jc w:val="both"/>
        <w:rPr>
          <w:rFonts w:asciiTheme="majorHAnsi" w:hAnsiTheme="majorHAnsi" w:cstheme="majorHAnsi"/>
          <w:sz w:val="20"/>
          <w:szCs w:val="20"/>
        </w:rPr>
      </w:pPr>
    </w:p>
    <w:p w14:paraId="4F300172" w14:textId="1AD38E95"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Zakres zamówienia na podobne roboty budowlane</w:t>
      </w:r>
      <w:r w:rsidR="00187782" w:rsidRPr="00B56F36">
        <w:rPr>
          <w:rFonts w:asciiTheme="majorHAnsi" w:hAnsiTheme="majorHAnsi" w:cstheme="majorHAnsi"/>
          <w:sz w:val="20"/>
          <w:szCs w:val="20"/>
        </w:rPr>
        <w:t>:</w:t>
      </w:r>
    </w:p>
    <w:p w14:paraId="24E49179" w14:textId="77777777" w:rsidR="000E3299" w:rsidRDefault="000E3299" w:rsidP="00187782">
      <w:pPr>
        <w:shd w:val="clear" w:color="auto" w:fill="F2F2F2"/>
        <w:spacing w:after="0" w:line="240" w:lineRule="auto"/>
        <w:ind w:left="284"/>
        <w:jc w:val="both"/>
        <w:rPr>
          <w:rFonts w:asciiTheme="majorHAnsi" w:hAnsiTheme="majorHAnsi" w:cstheme="majorHAnsi"/>
          <w:sz w:val="20"/>
          <w:szCs w:val="20"/>
        </w:rPr>
      </w:pPr>
    </w:p>
    <w:p w14:paraId="4FFE8100" w14:textId="249D9C0A" w:rsidR="003361A8" w:rsidRDefault="0041111F" w:rsidP="00187782">
      <w:pPr>
        <w:shd w:val="clear" w:color="auto" w:fill="F2F2F2"/>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Roboty z branży drogowej, sanitarnej,</w:t>
      </w:r>
      <w:r w:rsidR="000E3299">
        <w:rPr>
          <w:rFonts w:asciiTheme="majorHAnsi" w:hAnsiTheme="majorHAnsi" w:cstheme="majorHAnsi"/>
          <w:sz w:val="20"/>
          <w:szCs w:val="20"/>
        </w:rPr>
        <w:t xml:space="preserve"> </w:t>
      </w:r>
      <w:r w:rsidR="00372521">
        <w:rPr>
          <w:rFonts w:asciiTheme="majorHAnsi" w:hAnsiTheme="majorHAnsi" w:cstheme="majorHAnsi"/>
          <w:sz w:val="20"/>
          <w:szCs w:val="20"/>
        </w:rPr>
        <w:t>elektrycznej</w:t>
      </w:r>
    </w:p>
    <w:p w14:paraId="3312765B" w14:textId="77777777" w:rsidR="000E3299" w:rsidRPr="00B56F36" w:rsidRDefault="000E3299"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B56F36" w:rsidRDefault="002C26D4" w:rsidP="00CC124D">
      <w:pPr>
        <w:spacing w:after="0" w:line="240" w:lineRule="auto"/>
        <w:jc w:val="both"/>
        <w:rPr>
          <w:rFonts w:asciiTheme="majorHAnsi" w:hAnsiTheme="majorHAnsi" w:cstheme="majorHAnsi"/>
          <w:sz w:val="20"/>
          <w:szCs w:val="20"/>
        </w:rPr>
      </w:pPr>
    </w:p>
    <w:p w14:paraId="69953517"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B56F36"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B56F36" w:rsidRDefault="004E5A53" w:rsidP="00CC124D">
      <w:pPr>
        <w:spacing w:after="0" w:line="240" w:lineRule="auto"/>
        <w:ind w:left="11" w:hanging="11"/>
        <w:jc w:val="both"/>
        <w:rPr>
          <w:rFonts w:asciiTheme="majorHAnsi" w:hAnsiTheme="majorHAnsi" w:cstheme="majorHAnsi"/>
          <w:sz w:val="20"/>
          <w:szCs w:val="20"/>
        </w:rPr>
      </w:pPr>
      <w:r w:rsidRPr="00B56F36">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B56F36">
        <w:rPr>
          <w:rFonts w:asciiTheme="majorHAnsi" w:hAnsiTheme="majorHAnsi" w:cstheme="majorHAnsi"/>
          <w:sz w:val="20"/>
          <w:szCs w:val="20"/>
        </w:rPr>
        <w:t>.</w:t>
      </w:r>
    </w:p>
    <w:p w14:paraId="5A463AF2" w14:textId="77777777" w:rsidR="009960F8" w:rsidRPr="00B56F36" w:rsidRDefault="009960F8" w:rsidP="00832C7E">
      <w:pPr>
        <w:spacing w:after="0" w:line="240" w:lineRule="auto"/>
        <w:jc w:val="both"/>
        <w:rPr>
          <w:rFonts w:asciiTheme="majorHAnsi" w:hAnsiTheme="majorHAnsi" w:cstheme="majorHAnsi"/>
          <w:sz w:val="20"/>
          <w:szCs w:val="20"/>
        </w:rPr>
      </w:pPr>
    </w:p>
    <w:p w14:paraId="527C5BD4" w14:textId="07DBB593" w:rsidR="00E51EC6"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B56F36" w:rsidRDefault="0018336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D64060" w:rsidR="00B729A7" w:rsidRDefault="00B729A7" w:rsidP="00CC124D">
      <w:pPr>
        <w:spacing w:after="0" w:line="240" w:lineRule="auto"/>
        <w:jc w:val="both"/>
        <w:rPr>
          <w:rFonts w:asciiTheme="majorHAnsi" w:hAnsiTheme="majorHAnsi" w:cstheme="majorHAnsi"/>
          <w:sz w:val="20"/>
          <w:szCs w:val="20"/>
        </w:rPr>
      </w:pPr>
    </w:p>
    <w:p w14:paraId="7170888D" w14:textId="77777777" w:rsidR="00535B88" w:rsidRPr="00B56F36" w:rsidRDefault="00535B88"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lastRenderedPageBreak/>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223ACE3B" w14:textId="77777777" w:rsidR="00535B88" w:rsidRDefault="00535B88" w:rsidP="00CC124D">
      <w:pPr>
        <w:spacing w:after="0" w:line="240" w:lineRule="auto"/>
        <w:jc w:val="both"/>
        <w:rPr>
          <w:rFonts w:asciiTheme="majorHAnsi" w:hAnsiTheme="majorHAnsi" w:cstheme="majorHAnsi"/>
          <w:sz w:val="20"/>
          <w:szCs w:val="20"/>
        </w:rPr>
      </w:pPr>
    </w:p>
    <w:p w14:paraId="78475A7C" w14:textId="4947290A"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rozliczenia w walutach obcych. Rozliczenia między Wykonawcą i Zamawiającym będą prowadzone w PLN.  Podstawą do wypłacenia wynagrodzenia Wykonawcy będzie faktura VAT sporządzona każdorazowo w oparciu</w:t>
      </w:r>
      <w:r w:rsidR="00C9039D">
        <w:rPr>
          <w:rFonts w:asciiTheme="majorHAnsi" w:hAnsiTheme="majorHAnsi" w:cstheme="majorHAnsi"/>
          <w:sz w:val="20"/>
          <w:szCs w:val="20"/>
        </w:rPr>
        <w:br/>
      </w:r>
      <w:r w:rsidRPr="00B56F36">
        <w:rPr>
          <w:rFonts w:asciiTheme="majorHAnsi" w:hAnsiTheme="majorHAnsi" w:cstheme="majorHAnsi"/>
          <w:sz w:val="20"/>
          <w:szCs w:val="20"/>
        </w:rPr>
        <w:t xml:space="preserve">o 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6A4EC8F5"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zwrotu kosztów udziału w postępowaniu, za wyjątkiem przypadku unieważnienia postępowania</w:t>
      </w:r>
      <w:r w:rsidR="00C9039D">
        <w:rPr>
          <w:rFonts w:asciiTheme="majorHAnsi" w:hAnsiTheme="majorHAnsi" w:cstheme="majorHAnsi"/>
          <w:sz w:val="20"/>
          <w:szCs w:val="20"/>
        </w:rPr>
        <w:br/>
      </w:r>
      <w:r w:rsidRPr="00B56F36">
        <w:rPr>
          <w:rFonts w:asciiTheme="majorHAnsi" w:hAnsiTheme="majorHAnsi" w:cstheme="majorHAnsi"/>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C9039D">
        <w:rPr>
          <w:rFonts w:asciiTheme="majorHAnsi" w:hAnsiTheme="majorHAnsi" w:cstheme="majorHAnsi"/>
          <w:sz w:val="20"/>
          <w:szCs w:val="20"/>
        </w:rPr>
        <w:br/>
      </w:r>
      <w:r w:rsidRPr="00B56F36">
        <w:rPr>
          <w:rFonts w:asciiTheme="majorHAnsi" w:hAnsiTheme="majorHAnsi" w:cstheme="majorHAnsi"/>
          <w:sz w:val="20"/>
          <w:szCs w:val="20"/>
        </w:rPr>
        <w:t xml:space="preserve">w szczególności kosztów przygotowania oferty (art. 261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7932536B" w14:textId="77777777" w:rsidR="00565E68" w:rsidRPr="00B56F36" w:rsidRDefault="00565E68"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5E02B759" w:rsidR="00FB14CA" w:rsidRPr="00B56F36" w:rsidRDefault="00FB14CA"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0393DCFD" w14:textId="7C4FEDA6" w:rsidR="004E5A53" w:rsidRPr="00E56ADA" w:rsidRDefault="00C52C79" w:rsidP="00E56ADA">
      <w:pPr>
        <w:jc w:val="both"/>
        <w:rPr>
          <w:rFonts w:ascii="Calibri Light" w:hAnsi="Calibri Light" w:cs="Calibri Light"/>
          <w:sz w:val="20"/>
          <w:szCs w:val="20"/>
        </w:rPr>
      </w:pPr>
      <w:r w:rsidRPr="00B56F36">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przysługują środki ochrony prawnej na zasadach przewidzianych w dziale IX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(art. 505–590).</w:t>
      </w: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2"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31182A71"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B4000E">
        <w:rPr>
          <w:rFonts w:asciiTheme="majorHAnsi" w:hAnsiTheme="majorHAnsi" w:cstheme="majorHAnsi"/>
          <w:b/>
          <w:bCs/>
          <w:sz w:val="20"/>
          <w:szCs w:val="20"/>
        </w:rPr>
        <w:t>Przebudowa nawierzchni ul. Majowej i ul. Pięknej</w:t>
      </w:r>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474A84CB"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17.3/ </w:t>
      </w:r>
      <w:r w:rsidR="00FB14CA" w:rsidRPr="00B56F36">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lastRenderedPageBreak/>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33FA06A5"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Wykonawca jest zobowiązany, w związku z udziałem w przedmiotowym postępowaniu, do wypełnienia wszystkich obowiązków formalno-prawnych wymaganych przez RODO i związanych z udziałem w przedmiotowym postępowaniu</w:t>
      </w:r>
      <w:r w:rsidR="00C9039D">
        <w:rPr>
          <w:rFonts w:asciiTheme="majorHAnsi" w:hAnsiTheme="majorHAnsi" w:cstheme="majorHAnsi"/>
          <w:sz w:val="20"/>
          <w:szCs w:val="20"/>
        </w:rPr>
        <w:br/>
      </w:r>
      <w:r w:rsidR="00FB14CA" w:rsidRPr="00B56F36">
        <w:rPr>
          <w:rFonts w:asciiTheme="majorHAnsi" w:hAnsiTheme="majorHAnsi" w:cstheme="majorHAnsi"/>
          <w:sz w:val="20"/>
          <w:szCs w:val="20"/>
        </w:rPr>
        <w:t xml:space="preserve">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6C571C34"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Zamawiający udostępnia dane osobowe, o których mowa w art. 10 RODO (dane osobowe dotyczące wyroków skazujących</w:t>
      </w:r>
      <w:r w:rsidR="00C9039D">
        <w:rPr>
          <w:rFonts w:asciiTheme="majorHAnsi" w:hAnsiTheme="majorHAnsi" w:cstheme="majorHAnsi"/>
          <w:sz w:val="20"/>
          <w:szCs w:val="20"/>
        </w:rPr>
        <w:br/>
      </w:r>
      <w:r w:rsidR="00FB14CA" w:rsidRPr="00B56F36">
        <w:rPr>
          <w:rFonts w:asciiTheme="majorHAnsi" w:hAnsiTheme="majorHAnsi" w:cstheme="majorHAnsi"/>
          <w:sz w:val="20"/>
          <w:szCs w:val="20"/>
        </w:rPr>
        <w:t xml:space="preserve">i czynów zabronionych) w celu umożliwienia korzystania ze środków ochrony prawnej, o których mowa w dziale IX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4A613605"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w:t>
      </w:r>
      <w:r w:rsidR="00C9039D">
        <w:rPr>
          <w:rFonts w:asciiTheme="majorHAnsi" w:hAnsiTheme="majorHAnsi" w:cstheme="majorHAnsi"/>
          <w:sz w:val="20"/>
          <w:szCs w:val="20"/>
        </w:rPr>
        <w:br/>
      </w:r>
      <w:r w:rsidR="00FB14CA" w:rsidRPr="00B56F36">
        <w:rPr>
          <w:rFonts w:asciiTheme="majorHAnsi" w:hAnsiTheme="majorHAnsi" w:cstheme="majorHAnsi"/>
          <w:sz w:val="20"/>
          <w:szCs w:val="20"/>
        </w:rPr>
        <w:t>o których mowa w art. 18 ust. 2 rozporządzenia 2016/679.</w:t>
      </w:r>
    </w:p>
    <w:bookmarkEnd w:id="2"/>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Rozdział II. </w:t>
      </w:r>
    </w:p>
    <w:p w14:paraId="1FBBB41F" w14:textId="0E623496" w:rsidR="006D3D6A" w:rsidRDefault="006D3D6A" w:rsidP="00E56ADA">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68881F01" w14:textId="77777777" w:rsidR="00C9039D" w:rsidRPr="00E56ADA" w:rsidRDefault="00C9039D" w:rsidP="00E56ADA">
      <w:pPr>
        <w:shd w:val="clear" w:color="auto" w:fill="F2F2F2"/>
        <w:spacing w:after="0" w:line="240" w:lineRule="auto"/>
        <w:rPr>
          <w:rFonts w:asciiTheme="majorHAnsi" w:hAnsiTheme="majorHAnsi" w:cstheme="majorHAnsi"/>
          <w:b/>
          <w:bCs/>
          <w:sz w:val="20"/>
          <w:szCs w:val="20"/>
        </w:rPr>
      </w:pP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7E2C9A34" w14:textId="24D7CC08" w:rsidR="00D317E4" w:rsidRPr="00B56F36" w:rsidRDefault="00B4000E" w:rsidP="00D317E4">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Przebudowa nawierzchni ul. Majowej i ul. Pięknej</w:t>
      </w:r>
    </w:p>
    <w:p w14:paraId="7D7A51D1" w14:textId="77777777" w:rsidR="00E458A9" w:rsidRPr="00B56F36" w:rsidRDefault="00E458A9" w:rsidP="003361A8">
      <w:pPr>
        <w:spacing w:after="0" w:line="240" w:lineRule="auto"/>
        <w:rPr>
          <w:rFonts w:asciiTheme="majorHAnsi" w:hAnsiTheme="majorHAnsi" w:cstheme="majorHAnsi"/>
          <w:sz w:val="20"/>
          <w:szCs w:val="20"/>
        </w:rPr>
      </w:pPr>
    </w:p>
    <w:p w14:paraId="58A1BFBA" w14:textId="77777777" w:rsidR="006D3D6A" w:rsidRPr="00B56F36" w:rsidRDefault="007E6F19" w:rsidP="00585175">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4745067C" w14:textId="1EE18041" w:rsidR="00FD31E9" w:rsidRDefault="00535B88" w:rsidP="00585175">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Inwestycja obejmuje swym zakresem roboty branżowe w zakresie </w:t>
      </w:r>
      <w:r w:rsidRPr="00535B88">
        <w:rPr>
          <w:rFonts w:asciiTheme="majorHAnsi" w:hAnsiTheme="majorHAnsi" w:cstheme="majorHAnsi"/>
          <w:i/>
          <w:iCs/>
          <w:sz w:val="20"/>
          <w:szCs w:val="20"/>
        </w:rPr>
        <w:t>„Przebudowa dróg gminnych ul. Majowej oraz ul. Pięknej</w:t>
      </w:r>
      <w:r w:rsidR="00585175">
        <w:rPr>
          <w:rFonts w:asciiTheme="majorHAnsi" w:hAnsiTheme="majorHAnsi" w:cstheme="majorHAnsi"/>
          <w:i/>
          <w:iCs/>
          <w:sz w:val="20"/>
          <w:szCs w:val="20"/>
        </w:rPr>
        <w:br/>
      </w:r>
      <w:r w:rsidRPr="00535B88">
        <w:rPr>
          <w:rFonts w:asciiTheme="majorHAnsi" w:hAnsiTheme="majorHAnsi" w:cstheme="majorHAnsi"/>
          <w:i/>
          <w:iCs/>
          <w:sz w:val="20"/>
          <w:szCs w:val="20"/>
        </w:rPr>
        <w:t>w Pruszkowie”</w:t>
      </w:r>
    </w:p>
    <w:p w14:paraId="280D12FB" w14:textId="024E483D" w:rsidR="00535B88" w:rsidRDefault="00535B88" w:rsidP="00585175">
      <w:pPr>
        <w:spacing w:after="0" w:line="240" w:lineRule="auto"/>
        <w:jc w:val="both"/>
        <w:rPr>
          <w:rFonts w:asciiTheme="majorHAnsi" w:hAnsiTheme="majorHAnsi" w:cstheme="majorHAnsi"/>
          <w:sz w:val="20"/>
          <w:szCs w:val="20"/>
        </w:rPr>
      </w:pPr>
      <w:r w:rsidRPr="00535B88">
        <w:rPr>
          <w:rFonts w:asciiTheme="majorHAnsi" w:hAnsiTheme="majorHAnsi" w:cstheme="majorHAnsi"/>
          <w:sz w:val="20"/>
          <w:szCs w:val="20"/>
          <w:u w:val="single"/>
        </w:rPr>
        <w:t>Branża drogowa</w:t>
      </w:r>
      <w:r>
        <w:rPr>
          <w:rFonts w:asciiTheme="majorHAnsi" w:hAnsiTheme="majorHAnsi" w:cstheme="majorHAnsi"/>
          <w:sz w:val="20"/>
          <w:szCs w:val="20"/>
        </w:rPr>
        <w:t xml:space="preserve"> obejmuje całkowitą rozbiórkę istniejącej nawierzchni, wykonanie robót ziemnych, a następnie budowę nowych nawierzchni jezdni, zjazdów indywidualnych i publicznych, zatok postojowych, poboczy utwardzonych i chodników</w:t>
      </w:r>
      <w:r w:rsidR="00585175">
        <w:rPr>
          <w:rFonts w:asciiTheme="majorHAnsi" w:hAnsiTheme="majorHAnsi" w:cstheme="majorHAnsi"/>
          <w:sz w:val="20"/>
          <w:szCs w:val="20"/>
        </w:rPr>
        <w:br/>
      </w:r>
      <w:r>
        <w:rPr>
          <w:rFonts w:asciiTheme="majorHAnsi" w:hAnsiTheme="majorHAnsi" w:cstheme="majorHAnsi"/>
          <w:sz w:val="20"/>
          <w:szCs w:val="20"/>
        </w:rPr>
        <w:t xml:space="preserve">o zróżnicowanej nawierzchni wraz z wprowadzeniem elementów stałej organizacji ruchu. </w:t>
      </w:r>
    </w:p>
    <w:p w14:paraId="035F34A0" w14:textId="5A803619" w:rsidR="00585175" w:rsidRPr="00585175" w:rsidRDefault="00585175" w:rsidP="00585175">
      <w:pPr>
        <w:spacing w:after="0" w:line="240" w:lineRule="auto"/>
        <w:jc w:val="both"/>
        <w:rPr>
          <w:rFonts w:asciiTheme="majorHAnsi" w:hAnsiTheme="majorHAnsi" w:cstheme="majorHAnsi"/>
          <w:sz w:val="20"/>
          <w:szCs w:val="20"/>
          <w:u w:val="single"/>
        </w:rPr>
      </w:pPr>
      <w:r w:rsidRPr="00585175">
        <w:rPr>
          <w:rFonts w:asciiTheme="majorHAnsi" w:hAnsiTheme="majorHAnsi" w:cstheme="majorHAnsi"/>
          <w:sz w:val="20"/>
          <w:szCs w:val="20"/>
          <w:u w:val="single"/>
        </w:rPr>
        <w:t>Branża sanitarna</w:t>
      </w:r>
      <w:r>
        <w:rPr>
          <w:rFonts w:asciiTheme="majorHAnsi" w:hAnsiTheme="majorHAnsi" w:cstheme="majorHAnsi"/>
          <w:sz w:val="20"/>
          <w:szCs w:val="20"/>
          <w:u w:val="single"/>
        </w:rPr>
        <w:t xml:space="preserve"> </w:t>
      </w:r>
      <w:r w:rsidRPr="00585175">
        <w:rPr>
          <w:rFonts w:asciiTheme="majorHAnsi" w:hAnsiTheme="majorHAnsi" w:cstheme="majorHAnsi"/>
          <w:sz w:val="20"/>
          <w:szCs w:val="20"/>
        </w:rPr>
        <w:t>obejmuje budowę odcinka nowej sieci odwodnienia ulicy.</w:t>
      </w:r>
    </w:p>
    <w:p w14:paraId="02CD1651" w14:textId="4130F354" w:rsidR="00FD31E9" w:rsidRDefault="00585175" w:rsidP="00585175">
      <w:pPr>
        <w:spacing w:after="0" w:line="240" w:lineRule="auto"/>
        <w:jc w:val="both"/>
        <w:rPr>
          <w:rFonts w:asciiTheme="majorHAnsi" w:hAnsiTheme="majorHAnsi" w:cstheme="majorHAnsi"/>
          <w:sz w:val="20"/>
          <w:szCs w:val="20"/>
          <w:u w:val="single"/>
        </w:rPr>
      </w:pPr>
      <w:r w:rsidRPr="00585175">
        <w:rPr>
          <w:rFonts w:asciiTheme="majorHAnsi" w:hAnsiTheme="majorHAnsi" w:cstheme="majorHAnsi"/>
          <w:sz w:val="20"/>
          <w:szCs w:val="20"/>
          <w:u w:val="single"/>
        </w:rPr>
        <w:t xml:space="preserve">Branża elektryczna </w:t>
      </w:r>
      <w:r w:rsidRPr="00585175">
        <w:rPr>
          <w:rFonts w:asciiTheme="majorHAnsi" w:hAnsiTheme="majorHAnsi" w:cstheme="majorHAnsi"/>
          <w:sz w:val="20"/>
          <w:szCs w:val="20"/>
        </w:rPr>
        <w:t>obejmuje budowę</w:t>
      </w:r>
      <w:r>
        <w:rPr>
          <w:rFonts w:asciiTheme="majorHAnsi" w:hAnsiTheme="majorHAnsi" w:cstheme="majorHAnsi"/>
          <w:sz w:val="20"/>
          <w:szCs w:val="20"/>
          <w:u w:val="single"/>
        </w:rPr>
        <w:t xml:space="preserve"> </w:t>
      </w:r>
      <w:r w:rsidRPr="00585175">
        <w:rPr>
          <w:rFonts w:asciiTheme="majorHAnsi" w:hAnsiTheme="majorHAnsi" w:cstheme="majorHAnsi"/>
          <w:sz w:val="20"/>
          <w:szCs w:val="20"/>
        </w:rPr>
        <w:t>nowego oświetlenia ulicznego oraz budowę WLZ na terenie posesji prywatnych jako część przebudowy sieci elektroenergetycznej NN 0,4kV.</w:t>
      </w:r>
    </w:p>
    <w:p w14:paraId="0DF3C25F" w14:textId="03759AA5" w:rsidR="00585175" w:rsidRDefault="00585175" w:rsidP="003361A8">
      <w:pPr>
        <w:spacing w:after="0" w:line="240" w:lineRule="auto"/>
        <w:rPr>
          <w:rFonts w:asciiTheme="majorHAnsi" w:hAnsiTheme="majorHAnsi" w:cstheme="majorHAnsi"/>
          <w:sz w:val="20"/>
          <w:szCs w:val="20"/>
          <w:u w:val="single"/>
        </w:rPr>
      </w:pPr>
    </w:p>
    <w:p w14:paraId="46799DC4" w14:textId="04699347" w:rsidR="000E3299" w:rsidRPr="00142B95" w:rsidRDefault="00CC5065" w:rsidP="000E3299">
      <w:pPr>
        <w:spacing w:after="0" w:line="240" w:lineRule="auto"/>
        <w:jc w:val="both"/>
        <w:rPr>
          <w:rFonts w:ascii="Calibri Light" w:eastAsia="Times New Roman" w:hAnsi="Calibri Light" w:cs="Calibri Light"/>
          <w:color w:val="333333"/>
          <w:sz w:val="20"/>
          <w:szCs w:val="20"/>
          <w:lang w:eastAsia="ar-SA"/>
        </w:rPr>
      </w:pPr>
      <w:r w:rsidRPr="00CC5065">
        <w:rPr>
          <w:rFonts w:asciiTheme="majorHAnsi" w:hAnsiTheme="majorHAnsi" w:cstheme="majorHAnsi"/>
          <w:sz w:val="20"/>
          <w:szCs w:val="20"/>
        </w:rPr>
        <w:t>Inwestycja obejmuje również montaż krat żeliwnych zabezpieczających drzewa w poziomie nawierzchni, wycinkę kolidujących drzew i krzewów oraz rekultywację</w:t>
      </w:r>
      <w:r w:rsidRPr="00CC5065">
        <w:rPr>
          <w:rFonts w:ascii="Calibri Light" w:eastAsia="Times New Roman" w:hAnsi="Calibri Light" w:cs="Calibri Light"/>
          <w:color w:val="333333"/>
          <w:sz w:val="20"/>
          <w:szCs w:val="20"/>
          <w:lang w:eastAsia="ar-SA"/>
        </w:rPr>
        <w:t xml:space="preserve"> </w:t>
      </w:r>
      <w:r>
        <w:rPr>
          <w:rFonts w:ascii="Calibri Light" w:eastAsia="Times New Roman" w:hAnsi="Calibri Light" w:cs="Calibri Light"/>
          <w:color w:val="333333"/>
          <w:sz w:val="20"/>
          <w:szCs w:val="20"/>
          <w:lang w:eastAsia="ar-SA"/>
        </w:rPr>
        <w:t>trawników zniszczonych w wyniku przeprowadzonych robót, a także wykonanie 4 szt</w:t>
      </w:r>
      <w:r w:rsidRPr="008544DD">
        <w:rPr>
          <w:rFonts w:ascii="Calibri Light" w:eastAsia="Times New Roman" w:hAnsi="Calibri Light" w:cs="Calibri Light"/>
          <w:color w:val="333333"/>
          <w:sz w:val="20"/>
          <w:szCs w:val="20"/>
          <w:lang w:eastAsia="ar-SA"/>
        </w:rPr>
        <w:t>. tablic z nazwami</w:t>
      </w:r>
      <w:r w:rsidR="008544DD" w:rsidRPr="008544DD">
        <w:rPr>
          <w:rFonts w:ascii="Calibri Light" w:eastAsia="Times New Roman" w:hAnsi="Calibri Light" w:cs="Calibri Light"/>
          <w:color w:val="333333"/>
          <w:sz w:val="20"/>
          <w:szCs w:val="20"/>
          <w:lang w:eastAsia="ar-SA"/>
        </w:rPr>
        <w:t xml:space="preserve"> </w:t>
      </w:r>
      <w:r w:rsidR="000E3299" w:rsidRPr="008544DD">
        <w:rPr>
          <w:rFonts w:ascii="Calibri Light" w:eastAsia="Times New Roman" w:hAnsi="Calibri Light" w:cs="Calibri Light"/>
          <w:color w:val="333333"/>
          <w:sz w:val="20"/>
          <w:szCs w:val="20"/>
          <w:lang w:eastAsia="ar-SA"/>
        </w:rPr>
        <w:t xml:space="preserve">ulic wg wzoru Tablic SIM- Pruszków umieszczonych na </w:t>
      </w:r>
      <w:r w:rsidR="00372521" w:rsidRPr="008544DD">
        <w:rPr>
          <w:rFonts w:ascii="Calibri Light" w:eastAsia="Times New Roman" w:hAnsi="Calibri Light" w:cs="Calibri Light"/>
          <w:color w:val="333333"/>
          <w:sz w:val="20"/>
          <w:szCs w:val="20"/>
          <w:lang w:eastAsia="ar-SA"/>
        </w:rPr>
        <w:t>2</w:t>
      </w:r>
      <w:r w:rsidR="000E3299" w:rsidRPr="008544DD">
        <w:rPr>
          <w:rFonts w:ascii="Calibri Light" w:eastAsia="Times New Roman" w:hAnsi="Calibri Light" w:cs="Calibri Light"/>
          <w:color w:val="333333"/>
          <w:sz w:val="20"/>
          <w:szCs w:val="20"/>
          <w:lang w:eastAsia="ar-SA"/>
        </w:rPr>
        <w:t xml:space="preserve"> słup</w:t>
      </w:r>
      <w:r w:rsidR="00142B95" w:rsidRPr="008544DD">
        <w:rPr>
          <w:rFonts w:ascii="Calibri Light" w:eastAsia="Times New Roman" w:hAnsi="Calibri Light" w:cs="Calibri Light"/>
          <w:color w:val="333333"/>
          <w:sz w:val="20"/>
          <w:szCs w:val="20"/>
          <w:lang w:eastAsia="ar-SA"/>
        </w:rPr>
        <w:t>k</w:t>
      </w:r>
      <w:r w:rsidR="00372521" w:rsidRPr="008544DD">
        <w:rPr>
          <w:rFonts w:ascii="Calibri Light" w:eastAsia="Times New Roman" w:hAnsi="Calibri Light" w:cs="Calibri Light"/>
          <w:color w:val="333333"/>
          <w:sz w:val="20"/>
          <w:szCs w:val="20"/>
          <w:lang w:eastAsia="ar-SA"/>
        </w:rPr>
        <w:t>ach</w:t>
      </w:r>
      <w:r w:rsidR="000E3299" w:rsidRPr="008544DD">
        <w:rPr>
          <w:rFonts w:ascii="Calibri Light" w:eastAsia="Times New Roman" w:hAnsi="Calibri Light" w:cs="Calibri Light"/>
          <w:color w:val="333333"/>
          <w:sz w:val="20"/>
          <w:szCs w:val="20"/>
          <w:lang w:eastAsia="ar-SA"/>
        </w:rPr>
        <w:t>.</w:t>
      </w:r>
    </w:p>
    <w:p w14:paraId="6EA6C9C6" w14:textId="0FE2EABB" w:rsidR="00430CA4" w:rsidRPr="008544DD" w:rsidRDefault="008544DD" w:rsidP="000E3299">
      <w:pPr>
        <w:suppressAutoHyphens/>
        <w:spacing w:after="0" w:line="240" w:lineRule="auto"/>
        <w:jc w:val="both"/>
        <w:rPr>
          <w:rFonts w:asciiTheme="majorHAnsi" w:eastAsia="Times New Roman" w:hAnsiTheme="majorHAnsi" w:cstheme="majorHAnsi"/>
          <w:sz w:val="20"/>
          <w:szCs w:val="20"/>
          <w:lang w:eastAsia="ar-SA"/>
        </w:rPr>
      </w:pPr>
      <w:r w:rsidRPr="008544DD">
        <w:rPr>
          <w:rFonts w:asciiTheme="majorHAnsi" w:eastAsia="Times New Roman" w:hAnsiTheme="majorHAnsi" w:cstheme="majorHAnsi"/>
          <w:sz w:val="20"/>
          <w:szCs w:val="20"/>
          <w:lang w:eastAsia="ar-SA"/>
        </w:rPr>
        <w:t xml:space="preserve">Inwestycja, a w szczególności budowa WLZ powinna być skoordynowana z przebudową sieci elektroenergetycznej NN 0,4 </w:t>
      </w:r>
      <w:proofErr w:type="spellStart"/>
      <w:r w:rsidRPr="008544DD">
        <w:rPr>
          <w:rFonts w:asciiTheme="majorHAnsi" w:eastAsia="Times New Roman" w:hAnsiTheme="majorHAnsi" w:cstheme="majorHAnsi"/>
          <w:sz w:val="20"/>
          <w:szCs w:val="20"/>
          <w:lang w:eastAsia="ar-SA"/>
        </w:rPr>
        <w:t>kV</w:t>
      </w:r>
      <w:proofErr w:type="spellEnd"/>
      <w:r w:rsidRPr="008544DD">
        <w:rPr>
          <w:rFonts w:asciiTheme="majorHAnsi" w:eastAsia="Times New Roman" w:hAnsiTheme="majorHAnsi" w:cstheme="majorHAnsi"/>
          <w:sz w:val="20"/>
          <w:szCs w:val="20"/>
          <w:lang w:eastAsia="ar-SA"/>
        </w:rPr>
        <w:t xml:space="preserve"> wykonywaną przez PGE Dystrybucja S.A.</w:t>
      </w:r>
    </w:p>
    <w:p w14:paraId="0F53BC03" w14:textId="77777777" w:rsidR="008544DD" w:rsidRPr="00142B95" w:rsidRDefault="008544DD" w:rsidP="000E3299">
      <w:pPr>
        <w:suppressAutoHyphens/>
        <w:spacing w:after="0" w:line="240" w:lineRule="auto"/>
        <w:jc w:val="both"/>
        <w:rPr>
          <w:rFonts w:ascii="Times New Roman" w:eastAsia="Times New Roman" w:hAnsi="Times New Roman"/>
          <w:lang w:eastAsia="ar-SA"/>
        </w:rPr>
      </w:pPr>
    </w:p>
    <w:p w14:paraId="05DDACC4" w14:textId="2142BFE0" w:rsidR="00430CA4" w:rsidRPr="00142B95"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142B95">
        <w:rPr>
          <w:rFonts w:asciiTheme="majorHAnsi" w:eastAsia="Times New Roman" w:hAnsiTheme="majorHAnsi" w:cstheme="majorHAnsi"/>
          <w:sz w:val="20"/>
          <w:szCs w:val="20"/>
          <w:u w:val="single"/>
          <w:lang w:eastAsia="ar-SA"/>
        </w:rPr>
        <w:t xml:space="preserve">Szczegółowy zakres robót będących przedmiotem zamówienia określają: projekty budowlano - wykonawcze, przedmiary robót, specyfikacja techniczna wykonania i odbioru robót, projekty stałej organizacji ruchu stanowią </w:t>
      </w:r>
      <w:r w:rsidRPr="00142B95">
        <w:rPr>
          <w:rFonts w:asciiTheme="majorHAnsi" w:eastAsia="Times New Roman" w:hAnsiTheme="majorHAnsi" w:cstheme="majorHAnsi"/>
          <w:b/>
          <w:sz w:val="20"/>
          <w:szCs w:val="20"/>
          <w:u w:val="single"/>
          <w:lang w:eastAsia="ar-SA"/>
        </w:rPr>
        <w:t>integralną część</w:t>
      </w:r>
      <w:r w:rsidRPr="00142B95">
        <w:rPr>
          <w:rFonts w:asciiTheme="majorHAnsi" w:eastAsia="Times New Roman" w:hAnsiTheme="majorHAnsi" w:cstheme="majorHAnsi"/>
          <w:sz w:val="20"/>
          <w:szCs w:val="20"/>
          <w:u w:val="single"/>
          <w:lang w:eastAsia="ar-SA"/>
        </w:rPr>
        <w:t xml:space="preserve"> </w:t>
      </w:r>
      <w:r w:rsidRPr="00142B95">
        <w:rPr>
          <w:rFonts w:asciiTheme="majorHAnsi" w:eastAsia="Times New Roman" w:hAnsiTheme="majorHAnsi" w:cstheme="majorHAnsi"/>
          <w:b/>
          <w:sz w:val="20"/>
          <w:szCs w:val="20"/>
          <w:u w:val="single"/>
          <w:lang w:eastAsia="ar-SA"/>
        </w:rPr>
        <w:t>Umowy.</w:t>
      </w:r>
    </w:p>
    <w:p w14:paraId="4003D5F3" w14:textId="77777777" w:rsidR="003361A8" w:rsidRPr="00142B95" w:rsidRDefault="003361A8" w:rsidP="00CC124D">
      <w:pPr>
        <w:spacing w:after="0" w:line="240" w:lineRule="auto"/>
        <w:rPr>
          <w:rFonts w:asciiTheme="majorHAnsi" w:hAnsiTheme="majorHAnsi" w:cstheme="majorHAnsi"/>
          <w:sz w:val="20"/>
          <w:szCs w:val="20"/>
        </w:rPr>
      </w:pPr>
    </w:p>
    <w:p w14:paraId="2477AB90" w14:textId="73251F26" w:rsidR="006D3D6A" w:rsidRPr="00142B95" w:rsidRDefault="007E6F19" w:rsidP="00CC124D">
      <w:pPr>
        <w:spacing w:after="0" w:line="240" w:lineRule="auto"/>
        <w:rPr>
          <w:rFonts w:asciiTheme="majorHAnsi" w:hAnsiTheme="majorHAnsi" w:cstheme="majorHAnsi"/>
          <w:b/>
          <w:bCs/>
          <w:sz w:val="20"/>
          <w:szCs w:val="20"/>
        </w:rPr>
      </w:pPr>
      <w:r w:rsidRPr="00142B95">
        <w:rPr>
          <w:rFonts w:asciiTheme="majorHAnsi" w:hAnsiTheme="majorHAnsi" w:cstheme="majorHAnsi"/>
          <w:b/>
          <w:bCs/>
          <w:sz w:val="20"/>
          <w:szCs w:val="20"/>
        </w:rPr>
        <w:t xml:space="preserve">1.3/ </w:t>
      </w:r>
      <w:r w:rsidR="006D3D6A" w:rsidRPr="00142B95">
        <w:rPr>
          <w:rFonts w:asciiTheme="majorHAnsi" w:hAnsiTheme="majorHAnsi" w:cstheme="majorHAnsi"/>
          <w:b/>
          <w:bCs/>
          <w:sz w:val="20"/>
          <w:szCs w:val="20"/>
        </w:rPr>
        <w:t xml:space="preserve">Wspólny Słownik Zamówień - CPV: </w:t>
      </w:r>
    </w:p>
    <w:p w14:paraId="64A53FFA" w14:textId="77777777" w:rsidR="007768B0" w:rsidRPr="00142B95" w:rsidRDefault="007768B0" w:rsidP="00CC124D">
      <w:pPr>
        <w:spacing w:after="0" w:line="240" w:lineRule="auto"/>
        <w:rPr>
          <w:rFonts w:asciiTheme="majorHAnsi" w:hAnsiTheme="majorHAnsi" w:cstheme="majorHAnsi"/>
          <w:b/>
          <w:bCs/>
          <w:sz w:val="20"/>
          <w:szCs w:val="20"/>
        </w:rPr>
      </w:pPr>
    </w:p>
    <w:p w14:paraId="1C1ACF85" w14:textId="43E25A6A" w:rsidR="00C703BE" w:rsidRPr="00142B95"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142B95">
        <w:rPr>
          <w:rFonts w:ascii="Calibri Light" w:eastAsia="Times New Roman" w:hAnsi="Calibri Light" w:cs="Calibri Light"/>
          <w:color w:val="333333"/>
          <w:sz w:val="20"/>
          <w:szCs w:val="20"/>
          <w:lang w:eastAsia="ar-SA"/>
        </w:rPr>
        <w:t xml:space="preserve">45000000-7 -  </w:t>
      </w:r>
      <w:r w:rsidRPr="00142B95">
        <w:rPr>
          <w:rFonts w:asciiTheme="majorHAnsi" w:hAnsiTheme="majorHAnsi" w:cstheme="majorHAnsi"/>
          <w:sz w:val="20"/>
          <w:szCs w:val="20"/>
        </w:rPr>
        <w:t>Roboty budowlane – wymagania ogólne</w:t>
      </w:r>
    </w:p>
    <w:p w14:paraId="1DD63E5F" w14:textId="6FF08162" w:rsidR="00C703BE" w:rsidRPr="00142B95"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142B95">
        <w:rPr>
          <w:rFonts w:ascii="Calibri Light" w:eastAsia="Times New Roman" w:hAnsi="Calibri Light" w:cs="Calibri Light"/>
          <w:color w:val="333333"/>
          <w:sz w:val="20"/>
          <w:szCs w:val="20"/>
          <w:lang w:eastAsia="ar-SA"/>
        </w:rPr>
        <w:t xml:space="preserve">4511 0000-1- </w:t>
      </w:r>
      <w:r w:rsidRPr="00142B95">
        <w:rPr>
          <w:rFonts w:asciiTheme="majorHAnsi" w:hAnsiTheme="majorHAnsi" w:cstheme="majorHAnsi"/>
          <w:sz w:val="20"/>
          <w:szCs w:val="20"/>
        </w:rPr>
        <w:t>Roboty w zakresie burzenia i rozbiórki obiektów budowlanych; roboty ziemne</w:t>
      </w:r>
    </w:p>
    <w:p w14:paraId="246B3D1D" w14:textId="0ECE818E" w:rsidR="00C703BE" w:rsidRPr="00F47FBE"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F47FBE">
        <w:rPr>
          <w:rFonts w:ascii="Calibri Light" w:eastAsia="Times New Roman" w:hAnsi="Calibri Light" w:cs="Calibri Light"/>
          <w:color w:val="333333"/>
          <w:sz w:val="20"/>
          <w:szCs w:val="20"/>
          <w:lang w:eastAsia="ar-SA"/>
        </w:rPr>
        <w:t xml:space="preserve">45230000-8 -  </w:t>
      </w:r>
      <w:r w:rsidRPr="00F47FBE">
        <w:rPr>
          <w:rFonts w:asciiTheme="majorHAnsi" w:hAnsiTheme="majorHAnsi" w:cstheme="majorHAnsi"/>
          <w:sz w:val="20"/>
          <w:szCs w:val="20"/>
        </w:rPr>
        <w:t>Roboty budowlane w zakresie budowy rurociągów, linii komunikacyjnych i elektroenergetycznych, autostrad, dróg, lotnisk i kolei; wyrównywanie terenu</w:t>
      </w:r>
    </w:p>
    <w:p w14:paraId="773C06BC" w14:textId="08B9EC82" w:rsidR="0085768D" w:rsidRPr="00F47FBE" w:rsidRDefault="00D317E4" w:rsidP="00E56ADA">
      <w:pPr>
        <w:spacing w:after="0" w:line="240" w:lineRule="auto"/>
        <w:jc w:val="both"/>
        <w:rPr>
          <w:rFonts w:asciiTheme="majorHAnsi" w:hAnsiTheme="majorHAnsi" w:cstheme="majorHAnsi"/>
          <w:sz w:val="20"/>
          <w:szCs w:val="20"/>
        </w:rPr>
      </w:pPr>
      <w:r w:rsidRPr="00F47FBE">
        <w:rPr>
          <w:rFonts w:asciiTheme="majorHAnsi" w:hAnsiTheme="majorHAnsi" w:cstheme="majorHAnsi"/>
          <w:sz w:val="20"/>
          <w:szCs w:val="20"/>
        </w:rPr>
        <w:t>45100000-8 - Przygotowanie terenu pod budowę</w:t>
      </w:r>
    </w:p>
    <w:p w14:paraId="54DB606B" w14:textId="77777777" w:rsidR="0085768D" w:rsidRPr="00F47FBE" w:rsidRDefault="0085768D" w:rsidP="003361A8">
      <w:pPr>
        <w:spacing w:after="0" w:line="240" w:lineRule="auto"/>
        <w:rPr>
          <w:rFonts w:asciiTheme="majorHAnsi" w:hAnsiTheme="majorHAnsi" w:cstheme="majorHAnsi"/>
          <w:sz w:val="20"/>
          <w:szCs w:val="20"/>
        </w:rPr>
      </w:pPr>
    </w:p>
    <w:p w14:paraId="7F0EC81A" w14:textId="2FE96CBD" w:rsidR="006D3D6A" w:rsidRPr="00F47FBE" w:rsidRDefault="007E6F19" w:rsidP="003361A8">
      <w:pPr>
        <w:spacing w:after="0" w:line="240" w:lineRule="auto"/>
        <w:rPr>
          <w:rFonts w:asciiTheme="majorHAnsi" w:hAnsiTheme="majorHAnsi" w:cstheme="majorHAnsi"/>
          <w:b/>
          <w:bCs/>
          <w:sz w:val="20"/>
          <w:szCs w:val="20"/>
        </w:rPr>
      </w:pPr>
      <w:r w:rsidRPr="00F47FBE">
        <w:rPr>
          <w:rFonts w:asciiTheme="majorHAnsi" w:hAnsiTheme="majorHAnsi" w:cstheme="majorHAnsi"/>
          <w:b/>
          <w:bCs/>
          <w:sz w:val="20"/>
          <w:szCs w:val="20"/>
        </w:rPr>
        <w:t xml:space="preserve">1.4/ </w:t>
      </w:r>
      <w:r w:rsidR="006D3D6A" w:rsidRPr="00F47FBE">
        <w:rPr>
          <w:rFonts w:asciiTheme="majorHAnsi" w:hAnsiTheme="majorHAnsi" w:cstheme="majorHAnsi"/>
          <w:b/>
          <w:bCs/>
          <w:sz w:val="20"/>
          <w:szCs w:val="20"/>
        </w:rPr>
        <w:t xml:space="preserve">Warunki gwarancji i rękojmi za wady.  </w:t>
      </w:r>
    </w:p>
    <w:p w14:paraId="751F887A" w14:textId="77777777" w:rsidR="001B7084" w:rsidRPr="00F47FBE" w:rsidRDefault="001B7084" w:rsidP="00CC124D">
      <w:pPr>
        <w:spacing w:after="0" w:line="240" w:lineRule="auto"/>
        <w:rPr>
          <w:rFonts w:asciiTheme="majorHAnsi" w:hAnsiTheme="majorHAnsi" w:cstheme="majorHAnsi"/>
          <w:b/>
          <w:bCs/>
          <w:sz w:val="20"/>
          <w:szCs w:val="20"/>
        </w:rPr>
      </w:pPr>
    </w:p>
    <w:p w14:paraId="55C3940D" w14:textId="56C6B721" w:rsidR="006D3D6A" w:rsidRPr="00F47FBE" w:rsidRDefault="007E6F19" w:rsidP="00CC124D">
      <w:pPr>
        <w:spacing w:after="0" w:line="240" w:lineRule="auto"/>
        <w:jc w:val="both"/>
        <w:rPr>
          <w:rFonts w:asciiTheme="majorHAnsi" w:hAnsiTheme="majorHAnsi" w:cstheme="majorHAnsi"/>
          <w:sz w:val="20"/>
          <w:szCs w:val="20"/>
        </w:rPr>
      </w:pPr>
      <w:r w:rsidRPr="00F47FBE">
        <w:rPr>
          <w:rFonts w:asciiTheme="majorHAnsi" w:hAnsiTheme="majorHAnsi" w:cstheme="majorHAnsi"/>
          <w:sz w:val="20"/>
          <w:szCs w:val="20"/>
        </w:rPr>
        <w:t xml:space="preserve">a) </w:t>
      </w:r>
      <w:r w:rsidR="006D3D6A" w:rsidRPr="00F47FBE">
        <w:rPr>
          <w:rFonts w:asciiTheme="majorHAnsi" w:hAnsiTheme="majorHAnsi" w:cstheme="majorHAnsi"/>
          <w:sz w:val="20"/>
          <w:szCs w:val="20"/>
        </w:rPr>
        <w:t xml:space="preserve">Wykonawca zobowiązuje się do udzielenia gwarancji </w:t>
      </w:r>
      <w:r w:rsidR="00C370CD" w:rsidRPr="00F47FBE">
        <w:rPr>
          <w:rFonts w:ascii="Calibri Light" w:hAnsi="Calibri Light" w:cs="Calibri Light"/>
          <w:sz w:val="20"/>
          <w:szCs w:val="20"/>
        </w:rPr>
        <w:t xml:space="preserve">w rozumieniu art. 577 kodeksu cywilnego </w:t>
      </w:r>
      <w:r w:rsidR="006D3D6A" w:rsidRPr="00F47FBE">
        <w:rPr>
          <w:rFonts w:asciiTheme="majorHAnsi" w:hAnsiTheme="majorHAnsi" w:cstheme="majorHAnsi"/>
          <w:sz w:val="20"/>
          <w:szCs w:val="20"/>
        </w:rPr>
        <w:t>na cały zakres zamówienia.</w:t>
      </w:r>
    </w:p>
    <w:p w14:paraId="4B138792" w14:textId="77777777" w:rsidR="0085768D" w:rsidRPr="00F47FBE" w:rsidRDefault="0085768D" w:rsidP="00CC124D">
      <w:pPr>
        <w:spacing w:after="0" w:line="240" w:lineRule="auto"/>
        <w:jc w:val="both"/>
        <w:rPr>
          <w:rFonts w:asciiTheme="majorHAnsi" w:hAnsiTheme="majorHAnsi" w:cstheme="majorHAnsi"/>
          <w:sz w:val="20"/>
          <w:szCs w:val="20"/>
        </w:rPr>
      </w:pPr>
    </w:p>
    <w:p w14:paraId="4744C581" w14:textId="09211F9E" w:rsidR="0085768D" w:rsidRPr="00B56F36" w:rsidRDefault="007E6F19" w:rsidP="00CC124D">
      <w:pPr>
        <w:spacing w:after="0" w:line="240" w:lineRule="auto"/>
        <w:jc w:val="both"/>
        <w:rPr>
          <w:rFonts w:asciiTheme="majorHAnsi" w:hAnsiTheme="majorHAnsi" w:cstheme="majorHAnsi"/>
          <w:sz w:val="20"/>
          <w:szCs w:val="20"/>
        </w:rPr>
      </w:pPr>
      <w:r w:rsidRPr="00F47FBE">
        <w:rPr>
          <w:rFonts w:asciiTheme="majorHAnsi" w:hAnsiTheme="majorHAnsi" w:cstheme="majorHAnsi"/>
          <w:sz w:val="20"/>
          <w:szCs w:val="20"/>
        </w:rPr>
        <w:t xml:space="preserve">b) </w:t>
      </w:r>
      <w:r w:rsidR="006D3D6A" w:rsidRPr="00F47FBE">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F47FBE">
        <w:rPr>
          <w:rFonts w:asciiTheme="majorHAnsi" w:hAnsiTheme="majorHAnsi" w:cstheme="majorHAnsi"/>
          <w:b/>
          <w:bCs/>
          <w:sz w:val="20"/>
          <w:szCs w:val="20"/>
        </w:rPr>
        <w:t xml:space="preserve"> stanowiący kryterium oceny ofert</w:t>
      </w:r>
      <w:r w:rsidR="006D3D6A" w:rsidRPr="00F47FBE">
        <w:rPr>
          <w:rFonts w:asciiTheme="majorHAnsi" w:hAnsiTheme="majorHAnsi" w:cstheme="majorHAnsi"/>
          <w:sz w:val="20"/>
          <w:szCs w:val="20"/>
        </w:rPr>
        <w:t>. Okres gwarancji liczony będzie od dnia dokonania odbioru końcowego.</w:t>
      </w:r>
    </w:p>
    <w:p w14:paraId="3459BB0F" w14:textId="77777777" w:rsidR="0085768D" w:rsidRPr="00B56F36" w:rsidRDefault="0085768D" w:rsidP="00CC124D">
      <w:pPr>
        <w:spacing w:after="0" w:line="240" w:lineRule="auto"/>
        <w:jc w:val="both"/>
        <w:rPr>
          <w:rFonts w:asciiTheme="majorHAnsi" w:hAnsiTheme="majorHAnsi" w:cstheme="majorHAnsi"/>
          <w:sz w:val="20"/>
          <w:szCs w:val="20"/>
        </w:rPr>
      </w:pPr>
    </w:p>
    <w:p w14:paraId="7169F614" w14:textId="25BE42F3"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B56F36">
        <w:rPr>
          <w:rFonts w:asciiTheme="majorHAnsi" w:hAnsiTheme="majorHAnsi" w:cstheme="majorHAnsi"/>
          <w:sz w:val="20"/>
          <w:szCs w:val="20"/>
        </w:rPr>
        <w:t xml:space="preserve"> z zastosowaniem, </w:t>
      </w:r>
      <w:r w:rsidR="00C370CD" w:rsidRPr="00C87C98">
        <w:rPr>
          <w:rFonts w:asciiTheme="majorHAnsi" w:hAnsiTheme="majorHAnsi" w:cstheme="majorHAnsi"/>
          <w:sz w:val="20"/>
          <w:szCs w:val="20"/>
        </w:rPr>
        <w:t>że okres rękojmi nie może być krótszy niż 5 lat.</w:t>
      </w:r>
    </w:p>
    <w:p w14:paraId="09124FFC" w14:textId="77777777" w:rsidR="0085768D" w:rsidRPr="00B56F36" w:rsidRDefault="0085768D" w:rsidP="00CC124D">
      <w:pPr>
        <w:spacing w:after="0" w:line="240" w:lineRule="auto"/>
        <w:jc w:val="both"/>
        <w:rPr>
          <w:rFonts w:asciiTheme="majorHAnsi" w:hAnsiTheme="majorHAnsi" w:cstheme="majorHAnsi"/>
          <w:sz w:val="20"/>
          <w:szCs w:val="20"/>
        </w:rPr>
      </w:pPr>
    </w:p>
    <w:p w14:paraId="1E932D9F" w14:textId="77777777"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d) </w:t>
      </w:r>
      <w:r w:rsidR="006D3D6A" w:rsidRPr="00B56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B56F36" w:rsidRDefault="0085768D" w:rsidP="00CC124D">
      <w:pPr>
        <w:spacing w:after="0" w:line="240" w:lineRule="auto"/>
        <w:jc w:val="both"/>
        <w:rPr>
          <w:rFonts w:asciiTheme="majorHAnsi" w:hAnsiTheme="majorHAnsi" w:cstheme="majorHAnsi"/>
          <w:sz w:val="20"/>
          <w:szCs w:val="20"/>
        </w:rPr>
      </w:pPr>
    </w:p>
    <w:p w14:paraId="2314D457" w14:textId="44ABA4AA" w:rsidR="006D3D6A" w:rsidRPr="00B56F36" w:rsidRDefault="00A9717D"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e</w:t>
      </w:r>
      <w:r w:rsidR="007E6F19"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Wykonawca zobowiązany będzie, </w:t>
      </w:r>
      <w:r w:rsidRPr="00B56F36">
        <w:rPr>
          <w:rFonts w:asciiTheme="majorHAnsi" w:hAnsiTheme="majorHAnsi" w:cstheme="majorHAnsi"/>
          <w:sz w:val="20"/>
          <w:szCs w:val="20"/>
        </w:rPr>
        <w:t>na własny koszt</w:t>
      </w:r>
      <w:r w:rsidR="006D3D6A" w:rsidRPr="00B56F36">
        <w:rPr>
          <w:rFonts w:asciiTheme="majorHAnsi" w:hAnsiTheme="majorHAnsi" w:cstheme="majorHAnsi"/>
          <w:sz w:val="20"/>
          <w:szCs w:val="20"/>
        </w:rPr>
        <w:t xml:space="preserve"> w okresie gwarancyjnym, do realizacji </w:t>
      </w:r>
      <w:r w:rsidR="00C370CD" w:rsidRPr="00B56F36">
        <w:rPr>
          <w:rFonts w:asciiTheme="majorHAnsi" w:hAnsiTheme="majorHAnsi" w:cstheme="majorHAnsi"/>
          <w:sz w:val="20"/>
          <w:szCs w:val="20"/>
        </w:rPr>
        <w:t>niezbędnych</w:t>
      </w:r>
      <w:r w:rsidR="006D3D6A" w:rsidRPr="00B56F36">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B56F36"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7E6F19"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 xml:space="preserve">Wykonanie przedmiotu zamówienia. </w:t>
      </w:r>
    </w:p>
    <w:p w14:paraId="6B5BEA1D" w14:textId="77777777" w:rsidR="00E46A90" w:rsidRPr="00B56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 </w:t>
      </w:r>
      <w:r w:rsidR="008004F0" w:rsidRPr="00B56F36">
        <w:rPr>
          <w:rFonts w:asciiTheme="majorHAnsi" w:hAnsiTheme="majorHAnsi" w:cstheme="majorHAnsi"/>
          <w:sz w:val="20"/>
          <w:szCs w:val="20"/>
          <w:u w:val="single"/>
        </w:rPr>
        <w:t>przepisami i wytycznymi odnoszącymi się do zapobiegania epidemii COVID – 19</w:t>
      </w:r>
      <w:r w:rsidR="008004F0" w:rsidRPr="00B56F36">
        <w:rPr>
          <w:rFonts w:asciiTheme="majorHAnsi" w:hAnsiTheme="majorHAnsi" w:cstheme="majorHAnsi"/>
          <w:sz w:val="20"/>
          <w:szCs w:val="20"/>
        </w:rPr>
        <w:t xml:space="preserve"> oraz zgodnie z zaleceniami inspektora nadzoru.</w:t>
      </w:r>
    </w:p>
    <w:p w14:paraId="3EDAA8C6" w14:textId="77777777" w:rsidR="004F0564" w:rsidRPr="00B56F36" w:rsidRDefault="004F0564" w:rsidP="00CC124D">
      <w:pPr>
        <w:spacing w:after="0" w:line="240" w:lineRule="auto"/>
        <w:jc w:val="both"/>
        <w:rPr>
          <w:rFonts w:asciiTheme="majorHAnsi" w:hAnsiTheme="majorHAnsi" w:cstheme="majorHAnsi"/>
          <w:sz w:val="20"/>
          <w:szCs w:val="20"/>
        </w:rPr>
      </w:pPr>
    </w:p>
    <w:p w14:paraId="658977AA"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B56F36" w:rsidRDefault="004F0564" w:rsidP="00CC124D">
      <w:pPr>
        <w:spacing w:after="0" w:line="240" w:lineRule="auto"/>
        <w:jc w:val="both"/>
        <w:rPr>
          <w:rFonts w:asciiTheme="majorHAnsi" w:hAnsiTheme="majorHAnsi" w:cstheme="majorHAnsi"/>
          <w:sz w:val="20"/>
          <w:szCs w:val="20"/>
        </w:rPr>
      </w:pPr>
    </w:p>
    <w:p w14:paraId="285647CE"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B56F36" w:rsidRDefault="004F0564" w:rsidP="00CC124D">
      <w:pPr>
        <w:spacing w:after="0" w:line="240" w:lineRule="auto"/>
        <w:jc w:val="both"/>
        <w:rPr>
          <w:rFonts w:asciiTheme="majorHAnsi" w:hAnsiTheme="majorHAnsi" w:cstheme="majorHAnsi"/>
          <w:sz w:val="20"/>
          <w:szCs w:val="20"/>
        </w:rPr>
      </w:pPr>
    </w:p>
    <w:p w14:paraId="4D7321AD"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B56F36" w:rsidRDefault="004F0564" w:rsidP="00CC124D">
      <w:pPr>
        <w:spacing w:after="0" w:line="240" w:lineRule="auto"/>
        <w:jc w:val="both"/>
        <w:rPr>
          <w:rFonts w:asciiTheme="majorHAnsi" w:hAnsiTheme="majorHAnsi" w:cstheme="majorHAnsi"/>
          <w:sz w:val="20"/>
          <w:szCs w:val="20"/>
        </w:rPr>
      </w:pPr>
    </w:p>
    <w:p w14:paraId="27E182EC" w14:textId="17C04ABF"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B56F36">
        <w:rPr>
          <w:rFonts w:asciiTheme="majorHAnsi" w:hAnsiTheme="majorHAnsi" w:cstheme="majorHAnsi"/>
          <w:sz w:val="20"/>
          <w:szCs w:val="20"/>
        </w:rPr>
        <w:t xml:space="preserve">w sprawie informacji dotyczącej bezpieczeństwa i ochrony zdrowia oraz planu bezpieczeństwa i ochrony zdrowia </w:t>
      </w:r>
      <w:r w:rsidRPr="00B56F36">
        <w:rPr>
          <w:rFonts w:asciiTheme="majorHAnsi" w:hAnsiTheme="majorHAnsi" w:cstheme="majorHAnsi"/>
          <w:sz w:val="20"/>
          <w:szCs w:val="20"/>
        </w:rPr>
        <w:t>(Dz. U. Nr. 120 poz. 1126).</w:t>
      </w:r>
    </w:p>
    <w:p w14:paraId="11685541" w14:textId="77777777" w:rsidR="004F0564" w:rsidRPr="00B56F36" w:rsidRDefault="004F0564" w:rsidP="00CC124D">
      <w:pPr>
        <w:spacing w:after="0" w:line="240" w:lineRule="auto"/>
        <w:jc w:val="both"/>
        <w:rPr>
          <w:rFonts w:asciiTheme="majorHAnsi" w:hAnsiTheme="majorHAnsi" w:cstheme="majorHAnsi"/>
          <w:sz w:val="20"/>
          <w:szCs w:val="20"/>
        </w:rPr>
      </w:pPr>
    </w:p>
    <w:p w14:paraId="6A9B56F5"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B56F36" w:rsidRDefault="004F0564" w:rsidP="00CC124D">
      <w:pPr>
        <w:spacing w:after="0" w:line="240" w:lineRule="auto"/>
        <w:jc w:val="both"/>
        <w:rPr>
          <w:rFonts w:asciiTheme="majorHAnsi" w:hAnsiTheme="majorHAnsi" w:cstheme="majorHAnsi"/>
          <w:sz w:val="20"/>
          <w:szCs w:val="20"/>
        </w:rPr>
      </w:pPr>
    </w:p>
    <w:p w14:paraId="676CDED3" w14:textId="751280BA"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g) Do wykonania zamówienia wykonawca zobowiązany jest użyć materiałów gwarantujących odpowiednią jakość,</w:t>
      </w:r>
      <w:r w:rsidR="00C9039D">
        <w:rPr>
          <w:rFonts w:asciiTheme="majorHAnsi" w:hAnsiTheme="majorHAnsi" w:cstheme="majorHAnsi"/>
          <w:sz w:val="20"/>
          <w:szCs w:val="20"/>
        </w:rPr>
        <w:br/>
      </w:r>
      <w:r w:rsidRPr="00B56F36">
        <w:rPr>
          <w:rFonts w:asciiTheme="majorHAnsi" w:hAnsiTheme="majorHAnsi" w:cstheme="majorHAnsi"/>
          <w:sz w:val="20"/>
          <w:szCs w:val="20"/>
        </w:rPr>
        <w:t>o parametrach technicznych i jakościowych odpowiadających właściwościom materiałów przyjętych w projekcie.</w:t>
      </w:r>
    </w:p>
    <w:p w14:paraId="56AD2B3A" w14:textId="77777777" w:rsidR="004F0564" w:rsidRPr="00B56F36" w:rsidRDefault="004F0564" w:rsidP="00CC124D">
      <w:pPr>
        <w:spacing w:after="0" w:line="240" w:lineRule="auto"/>
        <w:jc w:val="both"/>
        <w:rPr>
          <w:rFonts w:asciiTheme="majorHAnsi" w:hAnsiTheme="majorHAnsi" w:cstheme="majorHAnsi"/>
          <w:sz w:val="20"/>
          <w:szCs w:val="20"/>
        </w:rPr>
      </w:pPr>
    </w:p>
    <w:p w14:paraId="4C604376"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B56F36" w:rsidRDefault="004F0564" w:rsidP="00CC124D">
      <w:pPr>
        <w:spacing w:after="0" w:line="240" w:lineRule="auto"/>
        <w:jc w:val="both"/>
        <w:rPr>
          <w:rFonts w:asciiTheme="majorHAnsi" w:hAnsiTheme="majorHAnsi" w:cstheme="majorHAnsi"/>
          <w:sz w:val="20"/>
          <w:szCs w:val="20"/>
        </w:rPr>
      </w:pPr>
    </w:p>
    <w:p w14:paraId="01E88689"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B56F36" w:rsidRDefault="004F0564" w:rsidP="00CC124D">
      <w:pPr>
        <w:spacing w:after="0" w:line="240" w:lineRule="auto"/>
        <w:jc w:val="both"/>
        <w:rPr>
          <w:rFonts w:asciiTheme="majorHAnsi" w:hAnsiTheme="majorHAnsi" w:cstheme="majorHAnsi"/>
          <w:sz w:val="20"/>
          <w:szCs w:val="20"/>
        </w:rPr>
      </w:pPr>
    </w:p>
    <w:p w14:paraId="099225C1"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B56F36" w:rsidRDefault="004F0564" w:rsidP="00CC124D">
      <w:pPr>
        <w:spacing w:after="0" w:line="240" w:lineRule="auto"/>
        <w:jc w:val="both"/>
        <w:rPr>
          <w:rFonts w:asciiTheme="majorHAnsi" w:hAnsiTheme="majorHAnsi" w:cstheme="majorHAnsi"/>
          <w:sz w:val="20"/>
          <w:szCs w:val="20"/>
        </w:rPr>
      </w:pPr>
    </w:p>
    <w:p w14:paraId="2B67DCF8"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B56F36" w:rsidRDefault="004F0564" w:rsidP="00A9717D">
      <w:pPr>
        <w:spacing w:after="0" w:line="240" w:lineRule="auto"/>
        <w:jc w:val="both"/>
        <w:rPr>
          <w:rFonts w:asciiTheme="majorHAnsi" w:hAnsiTheme="majorHAnsi" w:cstheme="majorHAnsi"/>
          <w:sz w:val="20"/>
          <w:szCs w:val="20"/>
        </w:rPr>
      </w:pPr>
    </w:p>
    <w:p w14:paraId="4B24FF45"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B56F36" w:rsidRDefault="004F0564" w:rsidP="00A9717D">
      <w:pPr>
        <w:spacing w:after="0" w:line="240" w:lineRule="auto"/>
        <w:jc w:val="both"/>
        <w:rPr>
          <w:rFonts w:asciiTheme="majorHAnsi" w:hAnsiTheme="majorHAnsi" w:cstheme="majorHAnsi"/>
          <w:sz w:val="20"/>
          <w:szCs w:val="20"/>
        </w:rPr>
      </w:pPr>
    </w:p>
    <w:p w14:paraId="33DD2E7D" w14:textId="49867B51" w:rsidR="00755062" w:rsidRPr="00B56F36" w:rsidRDefault="00A9717D"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m</w:t>
      </w:r>
      <w:r w:rsidR="00755062"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n</w:t>
      </w:r>
      <w:r w:rsidR="00755062" w:rsidRPr="00B56F36">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B56F36" w:rsidRDefault="00755062"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3BFB1F" w14:textId="477E3F87"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w:t>
      </w:r>
      <w:r w:rsidR="00755062" w:rsidRPr="00B56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Środowiska Urzędu Miasta Pruszkowa.</w:t>
      </w:r>
    </w:p>
    <w:p w14:paraId="7DC24C1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nowych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w:t>
      </w:r>
    </w:p>
    <w:p w14:paraId="21EE0F3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 xml:space="preserve">.    </w:t>
      </w:r>
    </w:p>
    <w:p w14:paraId="4CBF0E3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58914CC4" w14:textId="38F27213"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p</w:t>
      </w:r>
      <w:r w:rsidR="00755062" w:rsidRPr="00B56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B56F36" w:rsidRDefault="00755062" w:rsidP="00CC124D">
      <w:pPr>
        <w:spacing w:after="0" w:line="240" w:lineRule="auto"/>
        <w:rPr>
          <w:rFonts w:asciiTheme="majorHAnsi" w:hAnsiTheme="majorHAnsi" w:cstheme="majorHAnsi"/>
          <w:b/>
          <w:bCs/>
          <w:sz w:val="20"/>
          <w:szCs w:val="20"/>
        </w:rPr>
      </w:pPr>
    </w:p>
    <w:p w14:paraId="6B029471" w14:textId="77777777" w:rsidR="007157C3"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Dodatkowe obowiązki Wykonawcy:</w:t>
      </w:r>
    </w:p>
    <w:p w14:paraId="5D05A889" w14:textId="77777777" w:rsidR="00203509" w:rsidRPr="00B56F36" w:rsidRDefault="00203509" w:rsidP="00CC124D">
      <w:pPr>
        <w:spacing w:after="0" w:line="240" w:lineRule="auto"/>
        <w:rPr>
          <w:rFonts w:asciiTheme="majorHAnsi" w:hAnsiTheme="majorHAnsi" w:cstheme="majorHAnsi"/>
          <w:b/>
          <w:bCs/>
          <w:sz w:val="20"/>
          <w:szCs w:val="20"/>
        </w:rPr>
      </w:pPr>
    </w:p>
    <w:p w14:paraId="3D1F88C7"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a) </w:t>
      </w:r>
      <w:r w:rsidRPr="00B56F36">
        <w:rPr>
          <w:rFonts w:asciiTheme="majorHAnsi" w:hAnsiTheme="majorHAnsi" w:cstheme="majorHAnsi"/>
          <w:sz w:val="20"/>
          <w:szCs w:val="20"/>
        </w:rPr>
        <w:t xml:space="preserve">Po stronie wykonawcy leży wykonanie i poniesienie kosztów: </w:t>
      </w:r>
    </w:p>
    <w:p w14:paraId="7DCF218A" w14:textId="77777777" w:rsidR="004F0564" w:rsidRPr="00B56F36"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 </w:t>
      </w:r>
      <w:r w:rsidRPr="00B56F36">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B56F36">
        <w:rPr>
          <w:rFonts w:asciiTheme="majorHAnsi" w:hAnsiTheme="majorHAnsi" w:cstheme="majorHAnsi"/>
          <w:sz w:val="20"/>
          <w:szCs w:val="20"/>
        </w:rPr>
        <w:t xml:space="preserve">należy </w:t>
      </w:r>
      <w:r w:rsidRPr="00B56F36">
        <w:rPr>
          <w:rFonts w:asciiTheme="majorHAnsi" w:hAnsiTheme="majorHAnsi" w:cstheme="majorHAnsi"/>
          <w:sz w:val="20"/>
          <w:szCs w:val="20"/>
        </w:rPr>
        <w:t>uzyskać protokół odbioru prac prowadzonych w rejonie tych urządzeń.</w:t>
      </w:r>
    </w:p>
    <w:p w14:paraId="1158246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zorganizowania zaplecza sanitarno-higienicznego na placu budowy. </w:t>
      </w:r>
    </w:p>
    <w:p w14:paraId="5764A36A" w14:textId="77777777" w:rsidR="004F0564" w:rsidRPr="00B56F36"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b) </w:t>
      </w:r>
      <w:r w:rsidRPr="00B56F36">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B56F36" w:rsidRDefault="004F0564" w:rsidP="00CC124D">
      <w:pPr>
        <w:spacing w:after="0" w:line="240" w:lineRule="auto"/>
        <w:jc w:val="both"/>
        <w:rPr>
          <w:rFonts w:asciiTheme="majorHAnsi" w:hAnsiTheme="majorHAnsi" w:cstheme="majorHAnsi"/>
          <w:sz w:val="20"/>
          <w:szCs w:val="20"/>
        </w:rPr>
      </w:pPr>
    </w:p>
    <w:p w14:paraId="69E0D054"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Zaplecze wykonawcy: urządzenie i utrzymanie zaplecza wykonawcy, likwidacja zaplecza wykonawcy.</w:t>
      </w:r>
    </w:p>
    <w:p w14:paraId="0AC0B477" w14:textId="77777777" w:rsidR="00642C8D" w:rsidRPr="00B56F36"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d) Ubezpieczenie Wykonawcy</w:t>
      </w:r>
    </w:p>
    <w:p w14:paraId="7DF4EA77" w14:textId="45E19CBF"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zapisami zawartymi </w:t>
      </w:r>
      <w:r w:rsidRPr="00B56F36">
        <w:rPr>
          <w:rFonts w:asciiTheme="majorHAnsi" w:hAnsiTheme="majorHAnsi" w:cstheme="majorHAnsi"/>
          <w:b/>
          <w:bCs/>
          <w:sz w:val="20"/>
          <w:szCs w:val="20"/>
        </w:rPr>
        <w:t xml:space="preserve">w § 5 ust. </w:t>
      </w:r>
      <w:r w:rsidR="00592043" w:rsidRPr="00B56F36">
        <w:rPr>
          <w:rFonts w:asciiTheme="majorHAnsi" w:hAnsiTheme="majorHAnsi" w:cstheme="majorHAnsi"/>
          <w:b/>
          <w:bCs/>
          <w:sz w:val="20"/>
          <w:szCs w:val="20"/>
        </w:rPr>
        <w:t>6 pkt 12</w:t>
      </w:r>
      <w:r w:rsidRPr="00B56F36">
        <w:rPr>
          <w:rFonts w:asciiTheme="majorHAnsi" w:hAnsiTheme="majorHAnsi" w:cstheme="majorHAnsi"/>
          <w:bCs/>
          <w:sz w:val="20"/>
          <w:szCs w:val="20"/>
        </w:rPr>
        <w:t xml:space="preserve"> wzoru umowy załączonym do SWZ Zamawiający wymaga od Wykonawcy,</w:t>
      </w:r>
      <w:r w:rsidR="00C9039D">
        <w:rPr>
          <w:rFonts w:asciiTheme="majorHAnsi" w:hAnsiTheme="majorHAnsi" w:cstheme="majorHAnsi"/>
          <w:bCs/>
          <w:sz w:val="20"/>
          <w:szCs w:val="20"/>
        </w:rPr>
        <w:br/>
      </w:r>
      <w:r w:rsidRPr="00B56F36">
        <w:rPr>
          <w:rFonts w:asciiTheme="majorHAnsi" w:hAnsiTheme="majorHAnsi" w:cstheme="majorHAnsi"/>
          <w:bCs/>
          <w:sz w:val="20"/>
          <w:szCs w:val="20"/>
        </w:rPr>
        <w:t xml:space="preserve">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3851D68A" w14:textId="52EFE286" w:rsidR="002E23AF" w:rsidRDefault="002E23AF" w:rsidP="00CC124D">
      <w:pPr>
        <w:spacing w:after="0" w:line="240" w:lineRule="auto"/>
        <w:rPr>
          <w:rFonts w:asciiTheme="majorHAnsi" w:hAnsiTheme="majorHAnsi" w:cstheme="majorHAnsi"/>
          <w:b/>
          <w:bCs/>
          <w:sz w:val="20"/>
          <w:szCs w:val="20"/>
        </w:rPr>
      </w:pPr>
    </w:p>
    <w:p w14:paraId="57D20CB7" w14:textId="303EA0BF" w:rsidR="00C9039D" w:rsidRDefault="00C9039D" w:rsidP="00CC124D">
      <w:pPr>
        <w:spacing w:after="0" w:line="240" w:lineRule="auto"/>
        <w:rPr>
          <w:rFonts w:asciiTheme="majorHAnsi" w:hAnsiTheme="majorHAnsi" w:cstheme="majorHAnsi"/>
          <w:b/>
          <w:bCs/>
          <w:sz w:val="20"/>
          <w:szCs w:val="20"/>
        </w:rPr>
      </w:pPr>
    </w:p>
    <w:p w14:paraId="6DA9982D" w14:textId="1E3FD98E" w:rsidR="00C9039D" w:rsidRDefault="00C9039D" w:rsidP="00CC124D">
      <w:pPr>
        <w:spacing w:after="0" w:line="240" w:lineRule="auto"/>
        <w:rPr>
          <w:rFonts w:asciiTheme="majorHAnsi" w:hAnsiTheme="majorHAnsi" w:cstheme="majorHAnsi"/>
          <w:b/>
          <w:bCs/>
          <w:sz w:val="20"/>
          <w:szCs w:val="20"/>
        </w:rPr>
      </w:pPr>
    </w:p>
    <w:p w14:paraId="1289E2F2" w14:textId="77777777" w:rsidR="00C9039D" w:rsidRPr="00B56F36" w:rsidRDefault="00C9039D" w:rsidP="00CC124D">
      <w:pPr>
        <w:spacing w:after="0" w:line="240" w:lineRule="auto"/>
        <w:rPr>
          <w:rFonts w:asciiTheme="majorHAnsi" w:hAnsiTheme="majorHAnsi" w:cstheme="majorHAnsi"/>
          <w:b/>
          <w:bCs/>
          <w:sz w:val="20"/>
          <w:szCs w:val="20"/>
        </w:rPr>
      </w:pPr>
    </w:p>
    <w:p w14:paraId="6607022C" w14:textId="77777777" w:rsidR="006D3D6A"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Warunki rozliczenia wykonania przedmiotu zamówienia.</w:t>
      </w:r>
    </w:p>
    <w:p w14:paraId="35EB37BD" w14:textId="77777777" w:rsidR="00203509" w:rsidRPr="00B56F36" w:rsidRDefault="00203509" w:rsidP="00CC124D">
      <w:pPr>
        <w:spacing w:after="0" w:line="240" w:lineRule="auto"/>
        <w:rPr>
          <w:rFonts w:asciiTheme="majorHAnsi" w:hAnsiTheme="majorHAnsi" w:cstheme="majorHAnsi"/>
          <w:sz w:val="20"/>
          <w:szCs w:val="20"/>
        </w:rPr>
      </w:pPr>
    </w:p>
    <w:p w14:paraId="1BC61AC4" w14:textId="3BE4F5E2"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Wynagrodzenie wykonawcy jest </w:t>
      </w:r>
      <w:r w:rsidR="006D3D6A" w:rsidRPr="00B56F36">
        <w:rPr>
          <w:rFonts w:asciiTheme="majorHAnsi" w:hAnsiTheme="majorHAnsi" w:cstheme="majorHAnsi"/>
          <w:b/>
          <w:bCs/>
          <w:sz w:val="20"/>
          <w:szCs w:val="20"/>
        </w:rPr>
        <w:t>ceną ryczałtową</w:t>
      </w:r>
      <w:r w:rsidR="006D3D6A" w:rsidRPr="00B56F36">
        <w:rPr>
          <w:rFonts w:asciiTheme="majorHAnsi" w:hAnsiTheme="majorHAnsi" w:cstheme="majorHAnsi"/>
          <w:sz w:val="20"/>
          <w:szCs w:val="20"/>
        </w:rPr>
        <w:t xml:space="preserve"> za wykonanie przedmiotu zamówienia, wynikającą swoim zakresem</w:t>
      </w:r>
      <w:r w:rsidR="00C9039D">
        <w:rPr>
          <w:rFonts w:asciiTheme="majorHAnsi" w:hAnsiTheme="majorHAnsi" w:cstheme="majorHAnsi"/>
          <w:sz w:val="20"/>
          <w:szCs w:val="20"/>
        </w:rPr>
        <w:br/>
      </w:r>
      <w:r w:rsidR="006D3D6A" w:rsidRPr="00B56F36">
        <w:rPr>
          <w:rFonts w:asciiTheme="majorHAnsi" w:hAnsiTheme="majorHAnsi" w:cstheme="majorHAnsi"/>
          <w:sz w:val="20"/>
          <w:szCs w:val="20"/>
        </w:rPr>
        <w:t xml:space="preserve">z niniejszej </w:t>
      </w:r>
      <w:r w:rsidR="00102D1F" w:rsidRPr="00B56F36">
        <w:rPr>
          <w:rFonts w:asciiTheme="majorHAnsi" w:hAnsiTheme="majorHAnsi" w:cstheme="majorHAnsi"/>
          <w:sz w:val="20"/>
          <w:szCs w:val="20"/>
        </w:rPr>
        <w:t>specyfikacji</w:t>
      </w:r>
      <w:r w:rsidR="006D3D6A" w:rsidRPr="00B56F36">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B56F36">
        <w:rPr>
          <w:rFonts w:asciiTheme="majorHAnsi" w:hAnsiTheme="majorHAnsi" w:cstheme="majorHAnsi"/>
          <w:sz w:val="20"/>
          <w:szCs w:val="20"/>
        </w:rPr>
        <w:t>STWiOR</w:t>
      </w:r>
      <w:proofErr w:type="spellEnd"/>
      <w:r w:rsidR="006D3D6A" w:rsidRPr="00B56F36">
        <w:rPr>
          <w:rFonts w:asciiTheme="majorHAnsi" w:hAnsiTheme="majorHAnsi" w:cstheme="majorHAnsi"/>
          <w:sz w:val="20"/>
          <w:szCs w:val="20"/>
        </w:rPr>
        <w:t xml:space="preserve">). </w:t>
      </w:r>
    </w:p>
    <w:p w14:paraId="19FD8129" w14:textId="77777777" w:rsidR="00203509" w:rsidRPr="00B56F36" w:rsidRDefault="00203509" w:rsidP="00CC124D">
      <w:pPr>
        <w:spacing w:after="0" w:line="240" w:lineRule="auto"/>
        <w:jc w:val="both"/>
        <w:rPr>
          <w:rFonts w:asciiTheme="majorHAnsi" w:hAnsiTheme="majorHAnsi" w:cstheme="majorHAnsi"/>
          <w:sz w:val="20"/>
          <w:szCs w:val="20"/>
        </w:rPr>
      </w:pPr>
    </w:p>
    <w:p w14:paraId="2D50BEF6" w14:textId="77777777"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B56F36" w:rsidRDefault="00203509" w:rsidP="00CC124D">
      <w:pPr>
        <w:spacing w:after="0" w:line="240" w:lineRule="auto"/>
        <w:jc w:val="both"/>
        <w:rPr>
          <w:rFonts w:asciiTheme="majorHAnsi" w:hAnsiTheme="majorHAnsi" w:cstheme="majorHAnsi"/>
          <w:sz w:val="20"/>
          <w:szCs w:val="20"/>
        </w:rPr>
      </w:pPr>
    </w:p>
    <w:p w14:paraId="50300978" w14:textId="77777777" w:rsidR="006D3D6A" w:rsidRPr="00B56F36" w:rsidRDefault="007157C3"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 xml:space="preserve">Ceną oferty jest kwota wynagrodzenia ryczałtowego zaoferowana przez Wykonawcę w formularzu oferty. </w:t>
      </w:r>
      <w:r w:rsidR="006D3D6A" w:rsidRPr="00B56F3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B56F36" w:rsidRDefault="00203509" w:rsidP="00CC124D">
      <w:pPr>
        <w:spacing w:after="0" w:line="240" w:lineRule="auto"/>
        <w:jc w:val="both"/>
        <w:rPr>
          <w:rFonts w:asciiTheme="majorHAnsi" w:hAnsiTheme="majorHAnsi" w:cstheme="majorHAnsi"/>
          <w:sz w:val="20"/>
          <w:szCs w:val="20"/>
        </w:rPr>
      </w:pPr>
    </w:p>
    <w:p w14:paraId="24CD024C" w14:textId="05EFE05F" w:rsidR="006D3D6A" w:rsidRPr="00B56F36" w:rsidRDefault="00A9717D" w:rsidP="004A196F">
      <w:pPr>
        <w:spacing w:after="0" w:line="240" w:lineRule="auto"/>
        <w:jc w:val="both"/>
        <w:rPr>
          <w:rFonts w:asciiTheme="minorHAnsi" w:eastAsia="Times New Roman" w:hAnsiTheme="minorHAnsi" w:cstheme="minorHAnsi"/>
          <w:sz w:val="20"/>
          <w:szCs w:val="20"/>
        </w:rPr>
      </w:pPr>
      <w:r w:rsidRPr="00B56F36">
        <w:rPr>
          <w:rFonts w:asciiTheme="majorHAnsi" w:hAnsiTheme="majorHAnsi" w:cstheme="majorHAnsi"/>
          <w:sz w:val="20"/>
          <w:szCs w:val="20"/>
        </w:rPr>
        <w:t>d</w:t>
      </w:r>
      <w:r w:rsidR="007157C3" w:rsidRPr="00B56F36">
        <w:rPr>
          <w:rFonts w:asciiTheme="majorHAnsi" w:hAnsiTheme="majorHAnsi" w:cstheme="majorHAnsi"/>
          <w:sz w:val="20"/>
          <w:szCs w:val="20"/>
        </w:rPr>
        <w:t xml:space="preserve">) </w:t>
      </w:r>
      <w:r w:rsidR="006D3D6A" w:rsidRPr="00B56F36">
        <w:rPr>
          <w:rFonts w:asciiTheme="minorHAnsi" w:hAnsiTheme="minorHAnsi" w:cstheme="minorHAnsi"/>
          <w:sz w:val="20"/>
          <w:szCs w:val="20"/>
          <w:u w:val="single"/>
        </w:rPr>
        <w:t xml:space="preserve">Warunkiem zapłaty należności dla Wykonawcy za wykonane roboty będzie otrzymanie przez Zamawiającego </w:t>
      </w:r>
      <w:r w:rsidR="00A64DA7" w:rsidRPr="00B56F36">
        <w:rPr>
          <w:rFonts w:asciiTheme="minorHAnsi" w:hAnsiTheme="minorHAnsi" w:cstheme="minorHAnsi"/>
          <w:sz w:val="20"/>
          <w:szCs w:val="20"/>
          <w:u w:val="single"/>
        </w:rPr>
        <w:t>podpisanych</w:t>
      </w:r>
      <w:r w:rsidR="006D3D6A" w:rsidRPr="00B56F36">
        <w:rPr>
          <w:rFonts w:asciiTheme="minorHAnsi" w:hAnsiTheme="minorHAnsi" w:cstheme="minorHAnsi"/>
          <w:sz w:val="20"/>
          <w:szCs w:val="20"/>
          <w:u w:val="single"/>
        </w:rPr>
        <w:t xml:space="preserve"> przez podwykonawców potwierdzeń otrzymania zapłaty zgodnie z zawartymi z nimi umowami.</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W przypadku uchylenia się </w:t>
      </w:r>
      <w:r w:rsidR="00AA67FC" w:rsidRPr="00B56F36">
        <w:rPr>
          <w:rFonts w:asciiTheme="minorHAnsi" w:eastAsia="Times New Roman" w:hAnsiTheme="minorHAnsi" w:cstheme="minorHAnsi"/>
          <w:sz w:val="20"/>
          <w:szCs w:val="20"/>
        </w:rPr>
        <w:t>od obowiązku zapłaty odpowiednio przez wykonawcę, podwykonawcę lub dalszego podwykonawcę</w:t>
      </w:r>
      <w:r w:rsidR="006D3D6A" w:rsidRPr="00B56F36">
        <w:rPr>
          <w:rFonts w:asciiTheme="minorHAnsi" w:hAnsiTheme="minorHAnsi" w:cstheme="minorHAnsi"/>
          <w:sz w:val="20"/>
          <w:szCs w:val="20"/>
        </w:rPr>
        <w:t xml:space="preserve"> Zamawiający dokona </w:t>
      </w:r>
      <w:r w:rsidR="00AA67FC" w:rsidRPr="00B56F36">
        <w:rPr>
          <w:rFonts w:asciiTheme="minorHAnsi" w:hAnsiTheme="minorHAnsi" w:cstheme="minorHAnsi"/>
          <w:sz w:val="20"/>
          <w:szCs w:val="20"/>
        </w:rPr>
        <w:t xml:space="preserve">bezpośredniej </w:t>
      </w:r>
      <w:r w:rsidR="006D3D6A" w:rsidRPr="00B56F36">
        <w:rPr>
          <w:rFonts w:asciiTheme="minorHAnsi" w:hAnsiTheme="minorHAnsi" w:cstheme="minorHAnsi"/>
          <w:sz w:val="20"/>
          <w:szCs w:val="20"/>
        </w:rPr>
        <w:t>zapłaty dla podwykonawcy</w:t>
      </w:r>
      <w:r w:rsidR="00C52C79" w:rsidRPr="00B56F36">
        <w:rPr>
          <w:rFonts w:asciiTheme="minorHAnsi" w:hAnsiTheme="minorHAnsi" w:cstheme="minorHAnsi"/>
          <w:sz w:val="20"/>
          <w:szCs w:val="20"/>
        </w:rPr>
        <w:t xml:space="preserve"> lub dalszego podwykonawcy</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 Z zastrzeżeniem art. 465. Ust. 2 – 8</w:t>
      </w:r>
      <w:r w:rsidR="00E9134B" w:rsidRPr="00B56F36">
        <w:rPr>
          <w:rFonts w:asciiTheme="minorHAnsi" w:hAnsiTheme="minorHAnsi" w:cstheme="minorHAnsi"/>
          <w:sz w:val="20"/>
          <w:szCs w:val="20"/>
        </w:rPr>
        <w:t xml:space="preserve"> ustawy </w:t>
      </w:r>
      <w:proofErr w:type="spellStart"/>
      <w:r w:rsidR="00E9134B" w:rsidRPr="00B56F36">
        <w:rPr>
          <w:rFonts w:asciiTheme="minorHAnsi" w:hAnsiTheme="minorHAnsi" w:cstheme="minorHAnsi"/>
          <w:sz w:val="20"/>
          <w:szCs w:val="20"/>
        </w:rPr>
        <w:t>Pzp</w:t>
      </w:r>
      <w:proofErr w:type="spellEnd"/>
      <w:r w:rsidR="00E9134B"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w:t>
      </w:r>
      <w:r w:rsidR="006D3D6A" w:rsidRPr="00B56F36">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B56F36" w:rsidRDefault="00490F59" w:rsidP="00CC124D">
      <w:pPr>
        <w:spacing w:after="0" w:line="240" w:lineRule="auto"/>
        <w:rPr>
          <w:rFonts w:asciiTheme="majorHAnsi" w:hAnsiTheme="majorHAnsi" w:cstheme="majorHAnsi"/>
          <w:sz w:val="20"/>
          <w:szCs w:val="20"/>
        </w:rPr>
      </w:pPr>
    </w:p>
    <w:p w14:paraId="217288EB" w14:textId="77777777" w:rsidR="006D3D6A" w:rsidRPr="00B56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6D3D6A" w:rsidRPr="00B56F36">
        <w:rPr>
          <w:rFonts w:asciiTheme="majorHAnsi" w:hAnsiTheme="majorHAnsi" w:cstheme="majorHAnsi"/>
          <w:b/>
          <w:bCs/>
          <w:sz w:val="20"/>
          <w:szCs w:val="20"/>
        </w:rPr>
        <w:t>ROZWIĄZANIA RÓWNOWAŻNE.</w:t>
      </w:r>
    </w:p>
    <w:p w14:paraId="41FB5C96" w14:textId="77777777" w:rsidR="00203509" w:rsidRPr="00B56F36" w:rsidRDefault="00203509" w:rsidP="00CC124D">
      <w:pPr>
        <w:spacing w:after="0" w:line="240" w:lineRule="auto"/>
        <w:rPr>
          <w:rFonts w:asciiTheme="majorHAnsi" w:hAnsiTheme="majorHAnsi" w:cstheme="majorHAnsi"/>
          <w:sz w:val="20"/>
          <w:szCs w:val="20"/>
        </w:rPr>
      </w:pPr>
    </w:p>
    <w:p w14:paraId="6ABB1A01" w14:textId="16FDD618"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B56F3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B56F36" w:rsidRDefault="00B729A7" w:rsidP="00CC124D">
      <w:pPr>
        <w:spacing w:after="0" w:line="240" w:lineRule="auto"/>
        <w:rPr>
          <w:rFonts w:asciiTheme="majorHAnsi" w:hAnsiTheme="majorHAnsi" w:cstheme="majorHAnsi"/>
          <w:sz w:val="20"/>
          <w:szCs w:val="20"/>
        </w:rPr>
      </w:pPr>
    </w:p>
    <w:p w14:paraId="3D70967F" w14:textId="77777777" w:rsidR="00935D28"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6D3D6A" w:rsidRPr="00B56F3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B56F3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NA PODSTAWIE STOSUNKU PRACY.</w:t>
      </w:r>
    </w:p>
    <w:p w14:paraId="279F5A27" w14:textId="77777777" w:rsidR="00CB2B99" w:rsidRPr="00B56F36" w:rsidRDefault="00CB2B99" w:rsidP="00CC124D">
      <w:pPr>
        <w:spacing w:after="0" w:line="240" w:lineRule="auto"/>
        <w:rPr>
          <w:rFonts w:asciiTheme="majorHAnsi" w:hAnsiTheme="majorHAnsi" w:cstheme="majorHAnsi"/>
          <w:sz w:val="20"/>
          <w:szCs w:val="20"/>
        </w:rPr>
      </w:pPr>
    </w:p>
    <w:p w14:paraId="1EA057F0" w14:textId="5E7F4A71" w:rsidR="00CE2573" w:rsidRPr="00B56F36" w:rsidRDefault="00CE2573" w:rsidP="00CE2573">
      <w:pPr>
        <w:spacing w:after="0" w:line="240" w:lineRule="auto"/>
        <w:jc w:val="both"/>
        <w:rPr>
          <w:rFonts w:ascii="Calibri Light" w:hAnsi="Calibri Light"/>
          <w:sz w:val="20"/>
          <w:szCs w:val="20"/>
          <w:lang w:eastAsia="en-US"/>
        </w:rPr>
      </w:pPr>
      <w:r w:rsidRPr="00B56F36">
        <w:rPr>
          <w:rFonts w:ascii="Calibri Light" w:hAnsi="Calibri Light"/>
          <w:sz w:val="20"/>
          <w:szCs w:val="20"/>
          <w:lang w:eastAsia="en-US"/>
        </w:rPr>
        <w:t xml:space="preserve">3.1/ Zamawiający działając na podstawie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00937CCB" w:rsidRPr="00B56F36">
        <w:rPr>
          <w:rFonts w:asciiTheme="majorHAnsi" w:hAnsiTheme="majorHAnsi" w:cstheme="majorHAnsi"/>
          <w:sz w:val="20"/>
          <w:szCs w:val="20"/>
        </w:rPr>
        <w:t xml:space="preserve"> lub na podstawie umowy </w:t>
      </w:r>
      <w:proofErr w:type="spellStart"/>
      <w:r w:rsidR="00937CCB" w:rsidRPr="00B56F36">
        <w:rPr>
          <w:rFonts w:asciiTheme="majorHAnsi" w:hAnsiTheme="majorHAnsi" w:cstheme="majorHAnsi"/>
          <w:sz w:val="20"/>
          <w:szCs w:val="20"/>
        </w:rPr>
        <w:t>cywilno</w:t>
      </w:r>
      <w:proofErr w:type="spellEnd"/>
      <w:r w:rsidR="00937CCB" w:rsidRPr="00B56F36">
        <w:rPr>
          <w:rFonts w:asciiTheme="majorHAnsi" w:hAnsiTheme="majorHAnsi" w:cstheme="majorHAnsi"/>
          <w:sz w:val="20"/>
          <w:szCs w:val="20"/>
        </w:rPr>
        <w:t xml:space="preserve"> – prawnej. </w:t>
      </w:r>
      <w:r w:rsidRPr="00B56F36">
        <w:rPr>
          <w:rFonts w:ascii="Calibri Light" w:hAnsi="Calibri Light"/>
          <w:sz w:val="20"/>
          <w:szCs w:val="20"/>
          <w:lang w:eastAsia="en-US"/>
        </w:rPr>
        <w:t xml:space="preserve"> </w:t>
      </w:r>
    </w:p>
    <w:p w14:paraId="085A5E5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B56F36" w:rsidRDefault="00CE2573" w:rsidP="00CE2573">
      <w:pPr>
        <w:autoSpaceDE w:val="0"/>
        <w:autoSpaceDN w:val="0"/>
        <w:spacing w:after="0" w:line="240" w:lineRule="auto"/>
        <w:jc w:val="both"/>
        <w:rPr>
          <w:rFonts w:ascii="Calibri Light" w:hAnsi="Calibri Light"/>
          <w:b/>
          <w:bCs/>
          <w:sz w:val="20"/>
          <w:szCs w:val="20"/>
          <w:lang w:eastAsia="en-US"/>
        </w:rPr>
      </w:pPr>
      <w:r w:rsidRPr="00B56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B56F36">
        <w:rPr>
          <w:rFonts w:ascii="Calibri Light" w:hAnsi="Calibri Light"/>
          <w:b/>
          <w:bCs/>
          <w:sz w:val="20"/>
          <w:szCs w:val="20"/>
          <w:lang w:eastAsia="en-US"/>
        </w:rPr>
        <w:t>projekcie umowy stanowiącej</w:t>
      </w:r>
      <w:r w:rsidRPr="00B56F36">
        <w:rPr>
          <w:rFonts w:ascii="Calibri Light" w:hAnsi="Calibri Light"/>
          <w:sz w:val="20"/>
          <w:szCs w:val="20"/>
          <w:lang w:eastAsia="en-US"/>
        </w:rPr>
        <w:t xml:space="preserve"> </w:t>
      </w:r>
      <w:r w:rsidRPr="00B56F36">
        <w:rPr>
          <w:rFonts w:ascii="Calibri Light" w:hAnsi="Calibri Light"/>
          <w:b/>
          <w:bCs/>
          <w:sz w:val="20"/>
          <w:szCs w:val="20"/>
          <w:lang w:eastAsia="en-US"/>
        </w:rPr>
        <w:t xml:space="preserve">załącznik Nr 4 do SWZ. </w:t>
      </w:r>
    </w:p>
    <w:p w14:paraId="0E77D76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r w:rsidRPr="00B56F36">
        <w:rPr>
          <w:rFonts w:ascii="Calibri Light" w:hAnsi="Calibri Light"/>
          <w:sz w:val="20"/>
          <w:szCs w:val="20"/>
          <w:lang w:eastAsia="en-US"/>
        </w:rPr>
        <w:t xml:space="preserve">Powyższe wymagania mogą określać w szczególności: </w:t>
      </w:r>
    </w:p>
    <w:p w14:paraId="43035CE3"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a) sposób dokumentowania zatrudnienia osób, o których mowa w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t>
      </w:r>
    </w:p>
    <w:p w14:paraId="730F479B"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lastRenderedPageBreak/>
        <w:t xml:space="preserve">b) uprawnienia Zamawiającego w zakresie kontroli spełniania przez Wykonawcę wymagań, związanych z zatrudnieniem tych osób oraz sankcje z tytułu niespełnienia tych wymagań, </w:t>
      </w:r>
    </w:p>
    <w:p w14:paraId="2C3AE8AA"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4E508C48" w14:textId="77777777" w:rsidR="00CE2573" w:rsidRPr="00B56F36" w:rsidRDefault="00CE2573" w:rsidP="00CC124D">
      <w:pPr>
        <w:spacing w:after="0" w:line="240" w:lineRule="auto"/>
        <w:rPr>
          <w:rFonts w:asciiTheme="majorHAnsi" w:hAnsiTheme="majorHAnsi" w:cstheme="majorHAnsi"/>
          <w:sz w:val="20"/>
          <w:szCs w:val="20"/>
        </w:rPr>
      </w:pPr>
    </w:p>
    <w:p w14:paraId="26EFF2A5"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6D3D6A" w:rsidRPr="00B56F36">
        <w:rPr>
          <w:rFonts w:asciiTheme="majorHAnsi" w:hAnsiTheme="majorHAnsi" w:cstheme="majorHAnsi"/>
          <w:b/>
          <w:bCs/>
          <w:sz w:val="20"/>
          <w:szCs w:val="20"/>
        </w:rPr>
        <w:t>WYMAGANIA W ZAKRESIE ZATRUDNIENIA OSÓB, O KTÓRYCH MOWA W ART. 96 UST. 2 PKT 2 USTAWY PZP.</w:t>
      </w:r>
    </w:p>
    <w:p w14:paraId="5E3C7490" w14:textId="77777777" w:rsidR="00203509" w:rsidRPr="00B56F36" w:rsidRDefault="00203509" w:rsidP="00CC124D">
      <w:pPr>
        <w:spacing w:after="0" w:line="240" w:lineRule="auto"/>
        <w:rPr>
          <w:rFonts w:asciiTheme="majorHAnsi" w:hAnsiTheme="majorHAnsi" w:cstheme="majorHAnsi"/>
          <w:sz w:val="20"/>
          <w:szCs w:val="20"/>
        </w:rPr>
      </w:pPr>
    </w:p>
    <w:p w14:paraId="5F975A97" w14:textId="43C12BE4" w:rsidR="00AD2DB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65CD6790" w14:textId="77777777" w:rsidR="004F0564" w:rsidRPr="00B56F36" w:rsidRDefault="004F0564" w:rsidP="00CC124D">
      <w:pPr>
        <w:spacing w:after="0" w:line="240" w:lineRule="auto"/>
        <w:rPr>
          <w:rFonts w:asciiTheme="majorHAnsi" w:hAnsiTheme="majorHAnsi" w:cstheme="majorHAnsi"/>
          <w:sz w:val="20"/>
          <w:szCs w:val="20"/>
        </w:rPr>
      </w:pPr>
    </w:p>
    <w:p w14:paraId="048921AC" w14:textId="5FB2F7AA" w:rsidR="00203509" w:rsidRPr="00E56ADA"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5. </w:t>
      </w:r>
      <w:r w:rsidR="006D3D6A" w:rsidRPr="00B56F36">
        <w:rPr>
          <w:rFonts w:asciiTheme="majorHAnsi" w:hAnsiTheme="majorHAnsi" w:cstheme="majorHAnsi"/>
          <w:b/>
          <w:bCs/>
          <w:sz w:val="20"/>
          <w:szCs w:val="20"/>
        </w:rPr>
        <w:t>INFORMACJA O PRZEDMIOTOWYCH ŚRODKACH DOWODOWYCH.</w:t>
      </w:r>
    </w:p>
    <w:p w14:paraId="17C586C4" w14:textId="77777777" w:rsidR="00F47FBE" w:rsidRDefault="00F47FBE" w:rsidP="00CC124D">
      <w:pPr>
        <w:spacing w:after="0" w:line="240" w:lineRule="auto"/>
        <w:rPr>
          <w:rFonts w:asciiTheme="majorHAnsi" w:hAnsiTheme="majorHAnsi" w:cstheme="majorHAnsi"/>
          <w:sz w:val="20"/>
          <w:szCs w:val="20"/>
        </w:rPr>
      </w:pPr>
    </w:p>
    <w:p w14:paraId="1B2F2146" w14:textId="0889566F" w:rsidR="006D3D6A" w:rsidRPr="00B56F36" w:rsidRDefault="00D628F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t>
      </w:r>
      <w:r w:rsidR="00203509" w:rsidRPr="00B56F36">
        <w:rPr>
          <w:rFonts w:asciiTheme="majorHAnsi" w:hAnsiTheme="majorHAnsi" w:cstheme="majorHAnsi"/>
          <w:sz w:val="20"/>
          <w:szCs w:val="20"/>
        </w:rPr>
        <w:t xml:space="preserve">wymaga </w:t>
      </w:r>
      <w:r w:rsidR="0028014F" w:rsidRPr="00B56F36">
        <w:rPr>
          <w:rFonts w:asciiTheme="majorHAnsi" w:hAnsiTheme="majorHAnsi" w:cstheme="majorHAnsi"/>
          <w:sz w:val="20"/>
          <w:szCs w:val="20"/>
        </w:rPr>
        <w:t xml:space="preserve">złożenia wraz z ofertą </w:t>
      </w:r>
      <w:r w:rsidR="00FB1441" w:rsidRPr="00B56F36">
        <w:rPr>
          <w:rFonts w:asciiTheme="majorHAnsi" w:hAnsiTheme="majorHAnsi" w:cstheme="majorHAnsi"/>
          <w:sz w:val="20"/>
          <w:szCs w:val="20"/>
        </w:rPr>
        <w:t>przedmiotowych</w:t>
      </w:r>
      <w:r w:rsidRPr="00B56F36">
        <w:rPr>
          <w:rFonts w:asciiTheme="majorHAnsi" w:hAnsiTheme="majorHAnsi" w:cstheme="majorHAnsi"/>
          <w:sz w:val="20"/>
          <w:szCs w:val="20"/>
        </w:rPr>
        <w:t xml:space="preserve"> środków dowodowych.</w:t>
      </w:r>
    </w:p>
    <w:p w14:paraId="40B38026" w14:textId="77777777" w:rsidR="00102D1F" w:rsidRPr="00B56F36" w:rsidRDefault="00102D1F" w:rsidP="00CC124D">
      <w:pPr>
        <w:spacing w:after="0" w:line="240" w:lineRule="auto"/>
        <w:rPr>
          <w:rFonts w:asciiTheme="majorHAnsi" w:hAnsiTheme="majorHAnsi" w:cstheme="majorHAnsi"/>
          <w:sz w:val="20"/>
          <w:szCs w:val="20"/>
        </w:rPr>
      </w:pPr>
    </w:p>
    <w:p w14:paraId="7A1C361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6. </w:t>
      </w:r>
      <w:r w:rsidR="006D3D6A" w:rsidRPr="00B56F36">
        <w:rPr>
          <w:rFonts w:asciiTheme="majorHAnsi" w:hAnsiTheme="majorHAnsi" w:cstheme="majorHAnsi"/>
          <w:b/>
          <w:bCs/>
          <w:sz w:val="20"/>
          <w:szCs w:val="20"/>
        </w:rPr>
        <w:t>TERMIN WYKONANIA ZAMÓWIENIA.</w:t>
      </w:r>
    </w:p>
    <w:p w14:paraId="275340DC" w14:textId="77777777" w:rsidR="00203509" w:rsidRPr="00B56F36" w:rsidRDefault="00203509" w:rsidP="00CC124D">
      <w:pPr>
        <w:spacing w:after="0" w:line="240" w:lineRule="auto"/>
        <w:rPr>
          <w:rFonts w:asciiTheme="majorHAnsi" w:hAnsiTheme="majorHAnsi" w:cstheme="majorHAnsi"/>
          <w:sz w:val="20"/>
          <w:szCs w:val="20"/>
        </w:rPr>
      </w:pPr>
    </w:p>
    <w:p w14:paraId="3FEBF630" w14:textId="77777777" w:rsidR="0028014F" w:rsidRPr="00B56F36" w:rsidRDefault="006D3D6A"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Termin realizacji zamówienia </w:t>
      </w:r>
      <w:r w:rsidR="0028014F" w:rsidRPr="00B56F36">
        <w:rPr>
          <w:rFonts w:asciiTheme="majorHAnsi" w:hAnsiTheme="majorHAnsi" w:cstheme="majorHAnsi"/>
          <w:b/>
          <w:bCs/>
          <w:sz w:val="20"/>
          <w:szCs w:val="20"/>
        </w:rPr>
        <w:t>:</w:t>
      </w:r>
    </w:p>
    <w:p w14:paraId="59903E37" w14:textId="26238094" w:rsidR="0028014F" w:rsidRPr="00B56F36" w:rsidRDefault="00642C8D" w:rsidP="0028014F">
      <w:pPr>
        <w:spacing w:after="0" w:line="240" w:lineRule="auto"/>
        <w:jc w:val="both"/>
        <w:rPr>
          <w:rFonts w:asciiTheme="majorHAnsi" w:hAnsiTheme="majorHAnsi" w:cstheme="majorHAnsi"/>
          <w:b/>
          <w:bCs/>
          <w:sz w:val="20"/>
          <w:szCs w:val="20"/>
        </w:rPr>
      </w:pPr>
      <w:bookmarkStart w:id="3" w:name="_Hlk65509195"/>
      <w:r w:rsidRPr="00B56F36">
        <w:rPr>
          <w:rFonts w:asciiTheme="majorHAnsi" w:hAnsiTheme="majorHAnsi" w:cstheme="majorHAnsi"/>
          <w:sz w:val="20"/>
          <w:szCs w:val="20"/>
        </w:rPr>
        <w:t xml:space="preserve">Wykonanie całego zakresu prac </w:t>
      </w:r>
      <w:r w:rsidR="00CE2573" w:rsidRPr="00B56F36">
        <w:rPr>
          <w:rFonts w:asciiTheme="majorHAnsi" w:hAnsiTheme="majorHAnsi" w:cstheme="majorHAnsi"/>
          <w:b/>
          <w:bCs/>
          <w:sz w:val="20"/>
          <w:szCs w:val="20"/>
        </w:rPr>
        <w:t xml:space="preserve">: </w:t>
      </w:r>
      <w:r w:rsidR="007C1E8B">
        <w:rPr>
          <w:rFonts w:asciiTheme="majorHAnsi" w:hAnsiTheme="majorHAnsi" w:cstheme="majorHAnsi"/>
          <w:b/>
          <w:bCs/>
          <w:sz w:val="20"/>
          <w:szCs w:val="20"/>
        </w:rPr>
        <w:t xml:space="preserve">10 miesięcy </w:t>
      </w:r>
      <w:r w:rsidR="00CE2573" w:rsidRPr="00B56F36">
        <w:rPr>
          <w:rFonts w:asciiTheme="majorHAnsi" w:hAnsiTheme="majorHAnsi" w:cstheme="majorHAnsi"/>
          <w:b/>
          <w:bCs/>
          <w:sz w:val="20"/>
          <w:szCs w:val="20"/>
        </w:rPr>
        <w:t xml:space="preserve"> od dnia podpisania umowy.</w:t>
      </w:r>
    </w:p>
    <w:bookmarkEnd w:id="3"/>
    <w:p w14:paraId="3070AC2B" w14:textId="77777777" w:rsidR="00AD2DB9" w:rsidRPr="00B56F36" w:rsidRDefault="00AD2DB9" w:rsidP="00CC124D">
      <w:pPr>
        <w:spacing w:after="0" w:line="240" w:lineRule="auto"/>
        <w:rPr>
          <w:rFonts w:asciiTheme="majorHAnsi" w:hAnsiTheme="majorHAnsi" w:cstheme="majorHAnsi"/>
          <w:sz w:val="20"/>
          <w:szCs w:val="20"/>
        </w:rPr>
      </w:pPr>
    </w:p>
    <w:p w14:paraId="68C9FB7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7. </w:t>
      </w:r>
      <w:r w:rsidR="006D3D6A" w:rsidRPr="00B56F36">
        <w:rPr>
          <w:rFonts w:asciiTheme="majorHAnsi" w:hAnsiTheme="majorHAnsi" w:cstheme="majorHAnsi"/>
          <w:b/>
          <w:bCs/>
          <w:sz w:val="20"/>
          <w:szCs w:val="20"/>
        </w:rPr>
        <w:t>INFORMACJA O WARUNKACH UDZIAŁU W POSTĘPOWANIU O UDZIELENIE ZAMÓWIENIA.</w:t>
      </w:r>
    </w:p>
    <w:p w14:paraId="27C03BB4" w14:textId="77777777" w:rsidR="000E47C6" w:rsidRPr="00B56F36" w:rsidRDefault="000E47C6" w:rsidP="00CC124D">
      <w:pPr>
        <w:spacing w:after="0" w:line="240" w:lineRule="auto"/>
        <w:rPr>
          <w:rFonts w:asciiTheme="majorHAnsi" w:hAnsiTheme="majorHAnsi" w:cstheme="majorHAnsi"/>
          <w:sz w:val="20"/>
          <w:szCs w:val="20"/>
        </w:rPr>
      </w:pPr>
    </w:p>
    <w:p w14:paraId="14BF2277" w14:textId="77777777" w:rsidR="008579C0" w:rsidRPr="00B56F36" w:rsidRDefault="008579C0"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7.1/ Na podstawie art. 112 ust. 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określa warunki udziału w postępowaniu dotyczące:</w:t>
      </w:r>
    </w:p>
    <w:p w14:paraId="0399D9F2" w14:textId="77777777" w:rsidR="008579C0" w:rsidRPr="00B56F36" w:rsidRDefault="008579C0" w:rsidP="0028014F">
      <w:pPr>
        <w:spacing w:after="0" w:line="240" w:lineRule="auto"/>
        <w:rPr>
          <w:rFonts w:asciiTheme="majorHAnsi" w:hAnsiTheme="majorHAnsi" w:cstheme="majorHAnsi"/>
          <w:sz w:val="20"/>
          <w:szCs w:val="20"/>
        </w:rPr>
      </w:pPr>
    </w:p>
    <w:p w14:paraId="404ABA8F" w14:textId="520321C6"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1) Zdolnoś</w:t>
      </w:r>
      <w:r w:rsidR="006411CB" w:rsidRPr="00B56F36">
        <w:rPr>
          <w:rFonts w:asciiTheme="majorHAnsi" w:hAnsiTheme="majorHAnsi" w:cstheme="majorHAnsi"/>
          <w:sz w:val="20"/>
          <w:szCs w:val="20"/>
        </w:rPr>
        <w:t>ci</w:t>
      </w:r>
      <w:r w:rsidRPr="00B56F36">
        <w:rPr>
          <w:rFonts w:asciiTheme="majorHAnsi" w:hAnsiTheme="majorHAnsi" w:cstheme="majorHAnsi"/>
          <w:sz w:val="20"/>
          <w:szCs w:val="20"/>
        </w:rPr>
        <w:t xml:space="preserve"> do występowania w obrocie w gospodarczym.</w:t>
      </w:r>
    </w:p>
    <w:p w14:paraId="0DE3C8C8"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769A6969" w14:textId="77777777" w:rsidR="008579C0" w:rsidRPr="00B56F36" w:rsidRDefault="008579C0" w:rsidP="0028014F">
      <w:pPr>
        <w:spacing w:after="0" w:line="240" w:lineRule="auto"/>
        <w:rPr>
          <w:rFonts w:asciiTheme="majorHAnsi" w:hAnsiTheme="majorHAnsi" w:cstheme="majorHAnsi"/>
          <w:sz w:val="20"/>
          <w:szCs w:val="20"/>
        </w:rPr>
      </w:pPr>
    </w:p>
    <w:p w14:paraId="1CCAC94C" w14:textId="77777777"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51A02997" w14:textId="77777777" w:rsidR="008579C0" w:rsidRPr="00B56F36" w:rsidRDefault="008579C0" w:rsidP="0028014F">
      <w:pPr>
        <w:spacing w:after="0" w:line="240" w:lineRule="auto"/>
        <w:rPr>
          <w:rFonts w:asciiTheme="majorHAnsi" w:hAnsiTheme="majorHAnsi" w:cstheme="majorHAnsi"/>
          <w:sz w:val="20"/>
          <w:szCs w:val="20"/>
        </w:rPr>
      </w:pPr>
    </w:p>
    <w:p w14:paraId="08686D09"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 Sytuacji ekonomicznej lub finansowej:</w:t>
      </w:r>
    </w:p>
    <w:p w14:paraId="292BAA51" w14:textId="66536BC6" w:rsidR="0028014F"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295A71CF" w14:textId="77777777" w:rsidR="000E3299" w:rsidRPr="00B56F36"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54F2112F" w:rsidR="0028014F" w:rsidRPr="00B56F3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sidR="009B2B51">
        <w:rPr>
          <w:rFonts w:asciiTheme="majorHAnsi" w:eastAsia="TimesNewRoman" w:hAnsiTheme="majorHAnsi" w:cstheme="majorHAnsi"/>
          <w:b/>
          <w:sz w:val="20"/>
          <w:szCs w:val="20"/>
        </w:rPr>
        <w:t>5</w:t>
      </w:r>
      <w:r w:rsidR="002E23AF">
        <w:rPr>
          <w:rFonts w:asciiTheme="majorHAnsi" w:eastAsia="TimesNewRoman" w:hAnsiTheme="majorHAnsi" w:cstheme="majorHAnsi"/>
          <w:b/>
          <w:sz w:val="20"/>
          <w:szCs w:val="20"/>
        </w:rPr>
        <w:t>0</w:t>
      </w:r>
      <w:r w:rsidR="009A6048" w:rsidRPr="00B56F36">
        <w:rPr>
          <w:rFonts w:asciiTheme="majorHAnsi" w:eastAsia="TimesNewRoman" w:hAnsiTheme="majorHAnsi" w:cstheme="majorHAnsi"/>
          <w:b/>
          <w:sz w:val="20"/>
          <w:szCs w:val="20"/>
        </w:rPr>
        <w:t>0</w:t>
      </w:r>
      <w:r w:rsidRPr="00B56F36">
        <w:rPr>
          <w:rFonts w:asciiTheme="majorHAnsi" w:eastAsia="TimesNewRoman" w:hAnsiTheme="majorHAnsi" w:cstheme="majorHAnsi"/>
          <w:b/>
          <w:sz w:val="20"/>
          <w:szCs w:val="20"/>
        </w:rPr>
        <w:t> 000,00 zł.</w:t>
      </w:r>
    </w:p>
    <w:p w14:paraId="79D8EE2F" w14:textId="2FB27B97" w:rsidR="009A6048" w:rsidRPr="00B56F36" w:rsidRDefault="009A6048"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ab/>
      </w:r>
    </w:p>
    <w:p w14:paraId="6FAC9C1F"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 Zdolności technicznej lub zawodowej:</w:t>
      </w:r>
    </w:p>
    <w:p w14:paraId="4BEE3152"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E6EB89"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B56F36"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B56F36">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B56F36"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0FAAECD" w14:textId="77777777" w:rsidR="0037008F" w:rsidRDefault="0037008F" w:rsidP="00AD52A4">
      <w:pPr>
        <w:widowControl w:val="0"/>
        <w:shd w:val="clear" w:color="auto" w:fill="F2F2F2" w:themeFill="background1" w:themeFillShade="F2"/>
        <w:suppressAutoHyphens/>
        <w:autoSpaceDE w:val="0"/>
        <w:spacing w:after="0" w:line="240" w:lineRule="auto"/>
        <w:ind w:left="-10"/>
        <w:jc w:val="both"/>
        <w:rPr>
          <w:rFonts w:ascii="Calibri Light" w:eastAsia="Arial" w:hAnsi="Calibri Light" w:cs="Calibri Light"/>
          <w:sz w:val="20"/>
          <w:szCs w:val="20"/>
          <w:lang w:eastAsia="ar-SA"/>
        </w:rPr>
      </w:pPr>
    </w:p>
    <w:p w14:paraId="5ADBF1FD" w14:textId="025ADD5C" w:rsidR="00967EB1" w:rsidRPr="005E3FDA"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5E3FDA">
        <w:rPr>
          <w:rFonts w:ascii="Calibri Light" w:eastAsia="Arial" w:hAnsi="Calibri Light" w:cs="Calibri Light"/>
          <w:sz w:val="20"/>
          <w:szCs w:val="20"/>
          <w:lang w:eastAsia="ar-SA"/>
        </w:rPr>
        <w:t xml:space="preserve">- </w:t>
      </w:r>
      <w:r w:rsidRPr="005E3FDA">
        <w:rPr>
          <w:rFonts w:ascii="Calibri Light" w:eastAsia="Arial" w:hAnsi="Calibri Light" w:cs="Calibri Light"/>
          <w:b/>
          <w:sz w:val="20"/>
          <w:szCs w:val="20"/>
          <w:lang w:eastAsia="ar-SA"/>
        </w:rPr>
        <w:t>co najmniej 2 roboty budowlane</w:t>
      </w:r>
      <w:r w:rsidRPr="005E3FDA">
        <w:rPr>
          <w:rFonts w:ascii="Calibri Light" w:eastAsia="Arial" w:hAnsi="Calibri Light" w:cs="Calibri Light"/>
          <w:sz w:val="20"/>
          <w:szCs w:val="20"/>
          <w:lang w:eastAsia="ar-SA"/>
        </w:rPr>
        <w:t xml:space="preserve"> odpowiadające swoim rodzajem robotom budowlanym </w:t>
      </w:r>
      <w:r w:rsidRPr="005E3FDA">
        <w:rPr>
          <w:rFonts w:ascii="Calibri Light" w:hAnsi="Calibri Light" w:cs="Calibri Light"/>
          <w:bCs/>
          <w:sz w:val="20"/>
          <w:szCs w:val="20"/>
          <w:lang w:eastAsia="ar-SA"/>
        </w:rPr>
        <w:t xml:space="preserve">stanowiącym przedmiot zamówienia tj.: polegające na: budowie lub przebudowie drogi o nawierzchni </w:t>
      </w:r>
      <w:r w:rsidR="00EF7E8F">
        <w:rPr>
          <w:rFonts w:ascii="Calibri Light" w:hAnsi="Calibri Light" w:cs="Calibri Light"/>
          <w:bCs/>
          <w:sz w:val="20"/>
          <w:szCs w:val="20"/>
          <w:lang w:eastAsia="ar-SA"/>
        </w:rPr>
        <w:t xml:space="preserve"> </w:t>
      </w:r>
      <w:r w:rsidR="005E3FDA" w:rsidRPr="005E3FDA">
        <w:rPr>
          <w:rFonts w:ascii="Calibri Light" w:hAnsi="Calibri Light" w:cs="Calibri Light"/>
          <w:bCs/>
          <w:sz w:val="20"/>
          <w:szCs w:val="20"/>
          <w:lang w:eastAsia="ar-SA"/>
        </w:rPr>
        <w:t xml:space="preserve"> bitumicznej </w:t>
      </w:r>
      <w:r w:rsidR="00EF7E8F">
        <w:rPr>
          <w:rFonts w:ascii="Calibri Light" w:hAnsi="Calibri Light" w:cs="Calibri Light"/>
          <w:bCs/>
          <w:sz w:val="20"/>
          <w:szCs w:val="20"/>
          <w:lang w:eastAsia="ar-SA"/>
        </w:rPr>
        <w:t xml:space="preserve">min. </w:t>
      </w:r>
      <w:r w:rsidR="005E3FDA" w:rsidRPr="005E3FDA">
        <w:rPr>
          <w:rFonts w:ascii="Calibri Light" w:hAnsi="Calibri Light" w:cs="Calibri Light"/>
          <w:bCs/>
          <w:sz w:val="20"/>
          <w:szCs w:val="20"/>
          <w:lang w:eastAsia="ar-SA"/>
        </w:rPr>
        <w:t>500 m</w:t>
      </w:r>
      <w:r w:rsidR="005E3FDA" w:rsidRPr="005E3FDA">
        <w:rPr>
          <w:rFonts w:ascii="Calibri Light" w:hAnsi="Calibri Light" w:cs="Calibri Light"/>
          <w:bCs/>
          <w:sz w:val="20"/>
          <w:szCs w:val="20"/>
          <w:vertAlign w:val="superscript"/>
          <w:lang w:eastAsia="ar-SA"/>
        </w:rPr>
        <w:t>2</w:t>
      </w:r>
      <w:r w:rsidR="005E3FDA" w:rsidRPr="005E3FDA">
        <w:rPr>
          <w:rFonts w:ascii="Calibri Light" w:hAnsi="Calibri Light" w:cs="Calibri Light"/>
          <w:bCs/>
          <w:sz w:val="20"/>
          <w:szCs w:val="20"/>
          <w:lang w:eastAsia="ar-SA"/>
        </w:rPr>
        <w:t xml:space="preserve"> </w:t>
      </w:r>
      <w:r w:rsidR="0013482C" w:rsidRPr="005E3FDA">
        <w:rPr>
          <w:rFonts w:ascii="Calibri Light" w:hAnsi="Calibri Light" w:cs="Calibri Light"/>
          <w:bCs/>
          <w:sz w:val="20"/>
          <w:szCs w:val="20"/>
          <w:lang w:eastAsia="ar-SA"/>
        </w:rPr>
        <w:t xml:space="preserve">wraz z odwodnieniem </w:t>
      </w:r>
      <w:r w:rsidR="00C82384" w:rsidRPr="005E3FDA">
        <w:rPr>
          <w:rFonts w:ascii="Calibri Light" w:hAnsi="Calibri Light" w:cs="Calibri Light"/>
          <w:bCs/>
          <w:sz w:val="20"/>
          <w:szCs w:val="20"/>
          <w:lang w:eastAsia="ar-SA"/>
        </w:rPr>
        <w:t>i oświetleniem</w:t>
      </w:r>
    </w:p>
    <w:p w14:paraId="7B0FA665" w14:textId="77777777" w:rsidR="0037008F" w:rsidRPr="005E3FDA" w:rsidRDefault="0037008F"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color w:val="C00000"/>
          <w:sz w:val="20"/>
          <w:szCs w:val="20"/>
          <w:lang w:eastAsia="ar-SA"/>
        </w:rPr>
      </w:pPr>
    </w:p>
    <w:p w14:paraId="42DF68F3" w14:textId="0E39F5F3" w:rsidR="00967EB1" w:rsidRDefault="00616C73"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5E3FDA">
        <w:rPr>
          <w:rFonts w:ascii="Calibri Light" w:hAnsi="Calibri Light" w:cs="Calibri Light"/>
          <w:b/>
          <w:color w:val="FF0000"/>
          <w:sz w:val="20"/>
          <w:szCs w:val="20"/>
          <w:lang w:eastAsia="ar-SA"/>
        </w:rPr>
        <w:t>K</w:t>
      </w:r>
      <w:r w:rsidR="00967EB1" w:rsidRPr="005E3FDA">
        <w:rPr>
          <w:rFonts w:ascii="Calibri Light" w:hAnsi="Calibri Light" w:cs="Calibri Light"/>
          <w:b/>
          <w:color w:val="FF0000"/>
          <w:sz w:val="20"/>
          <w:szCs w:val="20"/>
          <w:lang w:eastAsia="ar-SA"/>
        </w:rPr>
        <w:t>ażda</w:t>
      </w:r>
      <w:r w:rsidR="00967EB1" w:rsidRPr="005E3FDA">
        <w:rPr>
          <w:rFonts w:ascii="Calibri Light" w:hAnsi="Calibri Light" w:cs="Calibri Light"/>
          <w:b/>
          <w:sz w:val="20"/>
          <w:szCs w:val="20"/>
          <w:lang w:eastAsia="ar-SA"/>
        </w:rPr>
        <w:t xml:space="preserve"> </w:t>
      </w:r>
      <w:r w:rsidR="00967EB1" w:rsidRPr="005E3FDA">
        <w:rPr>
          <w:rFonts w:ascii="Calibri Light" w:hAnsi="Calibri Light" w:cs="Calibri Light"/>
          <w:bCs/>
          <w:sz w:val="20"/>
          <w:szCs w:val="20"/>
          <w:lang w:eastAsia="ar-SA"/>
        </w:rPr>
        <w:t xml:space="preserve">z przedstawionych prac musi mieć </w:t>
      </w:r>
      <w:r w:rsidR="00967EB1" w:rsidRPr="005E3FDA">
        <w:rPr>
          <w:rFonts w:ascii="Calibri Light" w:hAnsi="Calibri Light" w:cs="Calibri Light"/>
          <w:b/>
          <w:bCs/>
          <w:sz w:val="20"/>
          <w:szCs w:val="20"/>
          <w:lang w:eastAsia="ar-SA"/>
        </w:rPr>
        <w:t xml:space="preserve">wartość </w:t>
      </w:r>
      <w:r w:rsidRPr="005E3FDA">
        <w:rPr>
          <w:rFonts w:ascii="Calibri Light" w:hAnsi="Calibri Light" w:cs="Calibri Light"/>
          <w:b/>
          <w:bCs/>
          <w:sz w:val="20"/>
          <w:szCs w:val="20"/>
          <w:lang w:eastAsia="ar-SA"/>
        </w:rPr>
        <w:t xml:space="preserve">brutto </w:t>
      </w:r>
      <w:r w:rsidR="00967EB1" w:rsidRPr="005E3FDA">
        <w:rPr>
          <w:rFonts w:ascii="Calibri Light" w:hAnsi="Calibri Light" w:cs="Calibri Light"/>
          <w:b/>
          <w:bCs/>
          <w:sz w:val="20"/>
          <w:szCs w:val="20"/>
          <w:lang w:eastAsia="ar-SA"/>
        </w:rPr>
        <w:t xml:space="preserve">min. </w:t>
      </w:r>
      <w:r w:rsidR="005E3FDA" w:rsidRPr="005E3FDA">
        <w:rPr>
          <w:rFonts w:ascii="Calibri Light" w:hAnsi="Calibri Light" w:cs="Calibri Light"/>
          <w:b/>
          <w:bCs/>
          <w:sz w:val="20"/>
          <w:szCs w:val="20"/>
          <w:lang w:eastAsia="ar-SA"/>
        </w:rPr>
        <w:t>1 500</w:t>
      </w:r>
      <w:r w:rsidR="008A1403" w:rsidRPr="005E3FDA">
        <w:rPr>
          <w:rFonts w:ascii="Calibri Light" w:hAnsi="Calibri Light" w:cs="Calibri Light"/>
          <w:b/>
          <w:bCs/>
          <w:sz w:val="20"/>
          <w:szCs w:val="20"/>
          <w:lang w:eastAsia="ar-SA"/>
        </w:rPr>
        <w:t> </w:t>
      </w:r>
      <w:r w:rsidR="00967EB1" w:rsidRPr="005E3FDA">
        <w:rPr>
          <w:rFonts w:ascii="Calibri Light" w:hAnsi="Calibri Light" w:cs="Calibri Light"/>
          <w:b/>
          <w:bCs/>
          <w:sz w:val="20"/>
          <w:szCs w:val="20"/>
          <w:lang w:eastAsia="ar-SA"/>
        </w:rPr>
        <w:t>000</w:t>
      </w:r>
      <w:r w:rsidR="008A1403" w:rsidRPr="005E3FDA">
        <w:rPr>
          <w:rFonts w:ascii="Calibri Light" w:hAnsi="Calibri Light" w:cs="Calibri Light"/>
          <w:b/>
          <w:bCs/>
          <w:sz w:val="20"/>
          <w:szCs w:val="20"/>
          <w:lang w:eastAsia="ar-SA"/>
        </w:rPr>
        <w:t>,00</w:t>
      </w:r>
      <w:r w:rsidR="00967EB1" w:rsidRPr="005E3FDA">
        <w:rPr>
          <w:rFonts w:ascii="Calibri Light" w:hAnsi="Calibri Light" w:cs="Calibri Light"/>
          <w:b/>
          <w:bCs/>
          <w:sz w:val="20"/>
          <w:szCs w:val="20"/>
          <w:lang w:eastAsia="ar-SA"/>
        </w:rPr>
        <w:t xml:space="preserve"> zł</w:t>
      </w:r>
      <w:r w:rsidR="00967EB1" w:rsidRPr="00B56F36">
        <w:rPr>
          <w:rFonts w:ascii="Calibri Light" w:hAnsi="Calibri Light" w:cs="Calibri Light"/>
          <w:bCs/>
          <w:sz w:val="20"/>
          <w:szCs w:val="20"/>
          <w:lang w:eastAsia="ar-SA"/>
        </w:rPr>
        <w:t xml:space="preserve">  </w:t>
      </w:r>
    </w:p>
    <w:p w14:paraId="5FFA7C60" w14:textId="77777777" w:rsidR="0037008F" w:rsidRPr="0037008F" w:rsidRDefault="0037008F"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
          <w:bCs/>
          <w:sz w:val="20"/>
          <w:szCs w:val="20"/>
          <w:lang w:eastAsia="ar-SA"/>
        </w:rPr>
      </w:pPr>
    </w:p>
    <w:p w14:paraId="56C0AA56"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652EA1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1) Za wykonanie roboty budowlanej Zamawiający uzna doprowadzenie do wystawienia przez inwestora protokołu odbioru końcowego lub innego równoważnego dokumentu; </w:t>
      </w:r>
    </w:p>
    <w:p w14:paraId="48F7428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EB6CCD"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151DCB0B" w14:textId="7C4333B6" w:rsidR="009A278B" w:rsidRPr="00EB6CCD"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B56F36" w:rsidRDefault="00DB6E82" w:rsidP="00DB6E82">
      <w:pPr>
        <w:tabs>
          <w:tab w:val="left" w:pos="-142"/>
        </w:tabs>
        <w:spacing w:after="0" w:line="240" w:lineRule="auto"/>
        <w:jc w:val="both"/>
        <w:rPr>
          <w:rFonts w:ascii="Calibri Light" w:hAnsi="Calibri Light" w:cs="Calibri Light"/>
          <w:bCs/>
          <w:sz w:val="20"/>
          <w:szCs w:val="20"/>
        </w:rPr>
      </w:pPr>
    </w:p>
    <w:p w14:paraId="62FFFA1F" w14:textId="34126395" w:rsidR="00DB6E82" w:rsidRPr="00B56F36" w:rsidRDefault="004869FC" w:rsidP="00DB6E82">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1 osobę </w:t>
      </w:r>
      <w:r w:rsidR="00DB6E82" w:rsidRPr="00B56F36">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B56F36">
        <w:rPr>
          <w:rFonts w:ascii="Calibri Light" w:eastAsia="Times New Roman" w:hAnsi="Calibri Light" w:cs="Calibri Light"/>
          <w:b/>
          <w:iCs/>
          <w:sz w:val="20"/>
          <w:szCs w:val="20"/>
          <w:lang w:eastAsia="ar-SA"/>
        </w:rPr>
        <w:t xml:space="preserve"> w specjalności </w:t>
      </w:r>
      <w:r w:rsidR="00DB6E82"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drogowej, </w:t>
      </w:r>
    </w:p>
    <w:p w14:paraId="112B5141"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45D8E3DC"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iCs/>
          <w:sz w:val="20"/>
          <w:szCs w:val="20"/>
          <w:lang w:eastAsia="ar-SA"/>
        </w:rPr>
      </w:pPr>
    </w:p>
    <w:p w14:paraId="2CAA4012"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(kierownik robót) posiadającą uprawnienia do kierowania robotami budowlanymi </w:t>
      </w:r>
      <w:r w:rsidRPr="00B56F36">
        <w:rPr>
          <w:rFonts w:ascii="Calibri Light" w:eastAsia="Times New Roman" w:hAnsi="Calibri Light" w:cs="Calibri Light"/>
          <w:b/>
          <w:iCs/>
          <w:sz w:val="20"/>
          <w:szCs w:val="20"/>
          <w:lang w:eastAsia="ar-SA"/>
        </w:rPr>
        <w:t>w specjalności instalacyjnej w zakresie sieci wodociągowych i kanalizacyjnych,</w:t>
      </w:r>
    </w:p>
    <w:p w14:paraId="1A68C184" w14:textId="1865F988" w:rsidR="00DB6E82" w:rsidRDefault="00DB6E82" w:rsidP="00DB6E82">
      <w:pPr>
        <w:shd w:val="clear" w:color="auto" w:fill="F2F2F2" w:themeFill="background1" w:themeFillShade="F2"/>
        <w:suppressAutoHyphens/>
        <w:spacing w:after="0" w:line="240" w:lineRule="auto"/>
        <w:ind w:left="567"/>
        <w:rPr>
          <w:rFonts w:ascii="Calibri Light" w:eastAsia="Times New Roman" w:hAnsi="Calibri Light" w:cs="Tahoma"/>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1B229E1D" w14:textId="1A1891DC" w:rsidR="00C82384" w:rsidRDefault="00C82384" w:rsidP="00DB6E82">
      <w:pPr>
        <w:shd w:val="clear" w:color="auto" w:fill="F2F2F2" w:themeFill="background1" w:themeFillShade="F2"/>
        <w:suppressAutoHyphens/>
        <w:spacing w:after="0" w:line="240" w:lineRule="auto"/>
        <w:ind w:left="567"/>
        <w:rPr>
          <w:rFonts w:ascii="Calibri Light" w:eastAsia="Times New Roman" w:hAnsi="Calibri Light" w:cs="Tahoma"/>
          <w:i/>
          <w:sz w:val="20"/>
          <w:szCs w:val="20"/>
          <w:lang w:eastAsia="ar-SA"/>
        </w:rPr>
      </w:pPr>
    </w:p>
    <w:p w14:paraId="313E10EA" w14:textId="062E9DB0" w:rsidR="00C82384" w:rsidRPr="00B56F36" w:rsidRDefault="00C82384" w:rsidP="00C82384">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C82384">
        <w:rPr>
          <w:rFonts w:ascii="Calibri Light" w:eastAsia="Times New Roman" w:hAnsi="Calibri Light" w:cs="Tahoma"/>
          <w:b/>
          <w:bCs/>
          <w:i/>
          <w:sz w:val="20"/>
          <w:szCs w:val="20"/>
          <w:lang w:eastAsia="ar-SA"/>
        </w:rPr>
        <w:t>- 1 osobę</w:t>
      </w:r>
      <w:r>
        <w:rPr>
          <w:rFonts w:ascii="Calibri Light" w:eastAsia="Times New Roman" w:hAnsi="Calibri Light" w:cs="Tahoma"/>
          <w:i/>
          <w:sz w:val="20"/>
          <w:szCs w:val="20"/>
          <w:lang w:eastAsia="ar-SA"/>
        </w:rPr>
        <w:t xml:space="preserve"> (kierownik robót) </w:t>
      </w:r>
      <w:r w:rsidRPr="00B56F36">
        <w:rPr>
          <w:rFonts w:ascii="Calibri Light" w:eastAsia="Times New Roman" w:hAnsi="Calibri Light" w:cs="Calibri Light"/>
          <w:iCs/>
          <w:sz w:val="20"/>
          <w:szCs w:val="20"/>
          <w:lang w:eastAsia="ar-SA"/>
        </w:rPr>
        <w:t xml:space="preserve">posiadającą uprawnienia do kierowania robotami budowlanymi </w:t>
      </w:r>
      <w:r w:rsidRPr="00B56F36">
        <w:rPr>
          <w:rFonts w:ascii="Calibri Light" w:eastAsia="Times New Roman" w:hAnsi="Calibri Light" w:cs="Calibri Light"/>
          <w:b/>
          <w:iCs/>
          <w:sz w:val="20"/>
          <w:szCs w:val="20"/>
          <w:lang w:eastAsia="ar-SA"/>
        </w:rPr>
        <w:t>w specjalnośc</w:t>
      </w:r>
      <w:r>
        <w:rPr>
          <w:rFonts w:ascii="Calibri Light" w:eastAsia="Times New Roman" w:hAnsi="Calibri Light" w:cs="Calibri Light"/>
          <w:b/>
          <w:iCs/>
          <w:sz w:val="20"/>
          <w:szCs w:val="20"/>
          <w:lang w:eastAsia="ar-SA"/>
        </w:rPr>
        <w:t xml:space="preserve">i w zakresie instalacji elektrycznych </w:t>
      </w:r>
    </w:p>
    <w:p w14:paraId="351BA8DD" w14:textId="77777777" w:rsidR="00C82384" w:rsidRDefault="00C82384" w:rsidP="00C82384">
      <w:pPr>
        <w:shd w:val="clear" w:color="auto" w:fill="F2F2F2" w:themeFill="background1" w:themeFillShade="F2"/>
        <w:suppressAutoHyphens/>
        <w:spacing w:after="0" w:line="240" w:lineRule="auto"/>
        <w:ind w:left="567"/>
        <w:rPr>
          <w:rFonts w:ascii="Calibri Light" w:eastAsia="Times New Roman" w:hAnsi="Calibri Light" w:cs="Tahoma"/>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3BA057CC" w14:textId="012A078C" w:rsidR="00C82384" w:rsidRPr="00B56F36" w:rsidRDefault="00C82384"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p>
    <w:p w14:paraId="6B08BF0C"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6D968A0B"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Każda z ww. osób winna posiadać uprawnienia budowlane zgodne z art. 12-1</w:t>
      </w:r>
      <w:r w:rsidR="00102D1F" w:rsidRPr="00B56F36">
        <w:rPr>
          <w:rFonts w:asciiTheme="majorHAnsi" w:hAnsiTheme="majorHAnsi" w:cstheme="majorHAnsi"/>
          <w:sz w:val="20"/>
          <w:szCs w:val="20"/>
        </w:rPr>
        <w:t>6</w:t>
      </w:r>
      <w:r w:rsidRPr="00B56F36">
        <w:rPr>
          <w:rFonts w:asciiTheme="majorHAnsi" w:hAnsiTheme="majorHAnsi" w:cstheme="majorHAnsi"/>
          <w:sz w:val="20"/>
          <w:szCs w:val="20"/>
        </w:rPr>
        <w:t xml:space="preserve"> ustawy z dnia 7 lipca 1994 r. Prawo budowlane </w:t>
      </w:r>
      <w:r w:rsidR="00616C73" w:rsidRPr="00EB6CCD">
        <w:rPr>
          <w:rFonts w:asciiTheme="majorHAnsi" w:hAnsiTheme="majorHAnsi" w:cstheme="majorHAnsi"/>
          <w:sz w:val="20"/>
          <w:szCs w:val="20"/>
        </w:rPr>
        <w:t xml:space="preserve">(tj. Dz. U. 2020 r poz. 1333 z </w:t>
      </w:r>
      <w:proofErr w:type="spellStart"/>
      <w:r w:rsidR="00616C73" w:rsidRPr="00EB6CCD">
        <w:rPr>
          <w:rFonts w:asciiTheme="majorHAnsi" w:hAnsiTheme="majorHAnsi" w:cstheme="majorHAnsi"/>
          <w:sz w:val="20"/>
          <w:szCs w:val="20"/>
        </w:rPr>
        <w:t>późn</w:t>
      </w:r>
      <w:proofErr w:type="spellEnd"/>
      <w:r w:rsidR="00616C73" w:rsidRPr="00EB6CCD">
        <w:rPr>
          <w:rFonts w:asciiTheme="majorHAnsi" w:hAnsiTheme="majorHAnsi" w:cstheme="majorHAnsi"/>
          <w:sz w:val="20"/>
          <w:szCs w:val="20"/>
        </w:rPr>
        <w:t>. zm</w:t>
      </w:r>
      <w:r w:rsidR="00616C73" w:rsidRPr="00616C73">
        <w:rPr>
          <w:rFonts w:asciiTheme="majorHAnsi" w:hAnsiTheme="majorHAnsi" w:cstheme="majorHAnsi"/>
          <w:color w:val="C00000"/>
          <w:sz w:val="20"/>
          <w:szCs w:val="20"/>
        </w:rPr>
        <w:t>.</w:t>
      </w:r>
      <w:r w:rsidR="00616C73" w:rsidRPr="00EB6CCD">
        <w:rPr>
          <w:rFonts w:asciiTheme="majorHAnsi" w:hAnsiTheme="majorHAnsi" w:cstheme="majorHAnsi"/>
          <w:sz w:val="20"/>
          <w:szCs w:val="20"/>
        </w:rPr>
        <w:t>)</w:t>
      </w:r>
      <w:r w:rsidR="00616C73" w:rsidRPr="00616C73">
        <w:rPr>
          <w:rFonts w:asciiTheme="majorHAnsi" w:hAnsiTheme="majorHAnsi" w:cstheme="majorHAnsi"/>
          <w:color w:val="C00000"/>
          <w:sz w:val="20"/>
          <w:szCs w:val="20"/>
        </w:rPr>
        <w:t xml:space="preserve"> </w:t>
      </w:r>
      <w:r w:rsidRPr="00B56F36">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B56F36">
        <w:rPr>
          <w:rFonts w:asciiTheme="majorHAnsi" w:hAnsiTheme="majorHAnsi" w:cstheme="majorHAnsi"/>
          <w:sz w:val="20"/>
          <w:szCs w:val="20"/>
        </w:rPr>
        <w:t xml:space="preserve">z dnia 15  grudnia 2000 r. </w:t>
      </w:r>
      <w:r w:rsidRPr="00B56F36">
        <w:rPr>
          <w:rFonts w:asciiTheme="majorHAnsi" w:hAnsiTheme="majorHAnsi" w:cstheme="majorHAnsi"/>
          <w:sz w:val="20"/>
          <w:szCs w:val="20"/>
        </w:rPr>
        <w:t xml:space="preserve">o samorządach zawodowych architektów oraz inżynierów budownictwa. </w:t>
      </w:r>
    </w:p>
    <w:p w14:paraId="46E8CFC0"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B56F36" w:rsidRDefault="008579C0"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Przez uprawnienia budowlane do kierowania robotami budowlanymi rozumie się uprawnienia do sprawowania samodzielnych </w:t>
      </w:r>
      <w:r w:rsidRPr="00B56F36">
        <w:rPr>
          <w:rFonts w:asciiTheme="majorHAnsi" w:hAnsiTheme="majorHAnsi" w:cstheme="majorHAnsi"/>
          <w:color w:val="auto"/>
          <w:sz w:val="20"/>
          <w:szCs w:val="20"/>
        </w:rPr>
        <w:lastRenderedPageBreak/>
        <w:t>funkcji technicznych w budownictwie, wydane na podstawie Prawa Budowlanego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B56F36">
        <w:rPr>
          <w:rFonts w:asciiTheme="majorHAnsi" w:hAnsiTheme="majorHAnsi" w:cstheme="majorHAnsi"/>
          <w:color w:val="auto"/>
          <w:sz w:val="20"/>
          <w:szCs w:val="20"/>
        </w:rPr>
        <w:t xml:space="preserve">tj. </w:t>
      </w:r>
      <w:r w:rsidRPr="00B56F36">
        <w:rPr>
          <w:rFonts w:asciiTheme="majorHAnsi" w:hAnsiTheme="majorHAnsi" w:cstheme="majorHAnsi"/>
          <w:color w:val="auto"/>
          <w:sz w:val="20"/>
          <w:szCs w:val="20"/>
        </w:rPr>
        <w:t>Dz.</w:t>
      </w:r>
      <w:r w:rsidR="00102D1F"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U. </w:t>
      </w:r>
      <w:r w:rsidR="00102D1F" w:rsidRPr="00B56F36">
        <w:rPr>
          <w:rFonts w:asciiTheme="majorHAnsi" w:hAnsiTheme="majorHAnsi" w:cstheme="majorHAnsi"/>
          <w:color w:val="auto"/>
          <w:sz w:val="20"/>
          <w:szCs w:val="20"/>
        </w:rPr>
        <w:t xml:space="preserve">2020 r poz. 1333 </w:t>
      </w:r>
      <w:r w:rsidRPr="00B56F36">
        <w:rPr>
          <w:rFonts w:asciiTheme="majorHAnsi" w:hAnsiTheme="majorHAnsi" w:cstheme="majorHAnsi"/>
          <w:color w:val="auto"/>
          <w:sz w:val="20"/>
          <w:szCs w:val="20"/>
        </w:rPr>
        <w:t xml:space="preserve">z </w:t>
      </w:r>
      <w:proofErr w:type="spellStart"/>
      <w:r w:rsidRPr="00B56F36">
        <w:rPr>
          <w:rFonts w:asciiTheme="majorHAnsi" w:hAnsiTheme="majorHAnsi" w:cstheme="majorHAnsi"/>
          <w:color w:val="auto"/>
          <w:sz w:val="20"/>
          <w:szCs w:val="20"/>
        </w:rPr>
        <w:t>późn</w:t>
      </w:r>
      <w:proofErr w:type="spellEnd"/>
      <w:r w:rsidRPr="00B56F36">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oraz przepisów ustawy </w:t>
      </w:r>
      <w:r w:rsidR="00102D1F" w:rsidRPr="00B56F36">
        <w:rPr>
          <w:rFonts w:asciiTheme="majorHAnsi" w:hAnsiTheme="majorHAnsi" w:cstheme="majorHAnsi"/>
          <w:color w:val="auto"/>
          <w:sz w:val="20"/>
          <w:szCs w:val="20"/>
        </w:rPr>
        <w:t xml:space="preserve">z 22 grudnia 2015 r, </w:t>
      </w:r>
      <w:r w:rsidRPr="00B56F36">
        <w:rPr>
          <w:rFonts w:asciiTheme="majorHAnsi" w:hAnsiTheme="majorHAnsi" w:cstheme="majorHAnsi"/>
          <w:color w:val="auto"/>
          <w:sz w:val="20"/>
          <w:szCs w:val="20"/>
        </w:rPr>
        <w:t>o zasadach uznawania kwalifikacji zawodowych nabytych w państwach członkowskich Unii Europejskiej (Dz. U. z  20</w:t>
      </w:r>
      <w:r w:rsidR="00102D1F" w:rsidRPr="00B56F36">
        <w:rPr>
          <w:rFonts w:asciiTheme="majorHAnsi" w:hAnsiTheme="majorHAnsi" w:cstheme="majorHAnsi"/>
          <w:color w:val="auto"/>
          <w:sz w:val="20"/>
          <w:szCs w:val="20"/>
        </w:rPr>
        <w:t>20</w:t>
      </w:r>
      <w:r w:rsidRPr="00B56F36">
        <w:rPr>
          <w:rFonts w:asciiTheme="majorHAnsi" w:hAnsiTheme="majorHAnsi" w:cstheme="majorHAnsi"/>
          <w:color w:val="auto"/>
          <w:sz w:val="20"/>
          <w:szCs w:val="20"/>
        </w:rPr>
        <w:t xml:space="preserve"> r., poz. </w:t>
      </w:r>
      <w:r w:rsidR="00102D1F" w:rsidRPr="00B56F36">
        <w:rPr>
          <w:rFonts w:asciiTheme="majorHAnsi" w:hAnsiTheme="majorHAnsi" w:cstheme="majorHAnsi"/>
          <w:color w:val="auto"/>
          <w:sz w:val="20"/>
          <w:szCs w:val="20"/>
        </w:rPr>
        <w:t>220</w:t>
      </w:r>
      <w:r w:rsidRPr="00B56F36">
        <w:rPr>
          <w:rFonts w:asciiTheme="majorHAnsi" w:hAnsiTheme="majorHAnsi" w:cstheme="majorHAnsi"/>
          <w:color w:val="auto"/>
          <w:sz w:val="20"/>
          <w:szCs w:val="20"/>
        </w:rPr>
        <w:t xml:space="preserve">). </w:t>
      </w:r>
    </w:p>
    <w:p w14:paraId="265432B3" w14:textId="77777777" w:rsidR="00505311" w:rsidRPr="00B56F36"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B56F36"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3E9FE8C3"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2CC96C0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B56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B56F36">
        <w:rPr>
          <w:rFonts w:asciiTheme="majorHAnsi" w:hAnsiTheme="majorHAnsi" w:cstheme="majorHAnsi"/>
          <w:color w:val="auto"/>
          <w:sz w:val="20"/>
          <w:szCs w:val="20"/>
        </w:rPr>
        <w:t xml:space="preserve">7.3/ W przypadku wspólnego ubiegania się o zamówienie przez Wykonawców, </w:t>
      </w:r>
      <w:r w:rsidR="00494F8A" w:rsidRPr="00B56F36">
        <w:rPr>
          <w:rFonts w:asciiTheme="majorHAnsi" w:hAnsiTheme="majorHAnsi" w:cstheme="majorHAnsi"/>
          <w:b/>
          <w:bCs/>
          <w:color w:val="auto"/>
          <w:sz w:val="20"/>
          <w:szCs w:val="20"/>
        </w:rPr>
        <w:t>oświadczenie</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o którym mowa w art. 125 ust. 1 Ustawy, którego wzór stanowi</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załącznik nr </w:t>
      </w:r>
      <w:r w:rsidR="004D5F48" w:rsidRPr="00B56F36">
        <w:rPr>
          <w:rFonts w:asciiTheme="majorHAnsi" w:hAnsiTheme="majorHAnsi" w:cstheme="majorHAnsi"/>
          <w:b/>
          <w:bCs/>
          <w:color w:val="auto"/>
          <w:sz w:val="20"/>
          <w:szCs w:val="20"/>
        </w:rPr>
        <w:t>2</w:t>
      </w:r>
      <w:r w:rsidR="00494F8A" w:rsidRPr="00B56F36">
        <w:rPr>
          <w:rFonts w:asciiTheme="majorHAnsi" w:hAnsiTheme="majorHAnsi" w:cstheme="majorHAnsi"/>
          <w:b/>
          <w:bCs/>
          <w:color w:val="auto"/>
          <w:sz w:val="20"/>
          <w:szCs w:val="20"/>
        </w:rPr>
        <w:t xml:space="preserve"> do</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SWZ </w:t>
      </w:r>
      <w:r w:rsidRPr="00B56F36">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B56F36" w:rsidRDefault="008579C0" w:rsidP="00B963FE">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B963FE" w:rsidRPr="00B56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B56F36">
        <w:t xml:space="preserve">. </w:t>
      </w:r>
    </w:p>
    <w:p w14:paraId="3F072D15" w14:textId="77777777" w:rsidR="00865612" w:rsidRPr="00B56F36" w:rsidRDefault="00865612" w:rsidP="00CC124D">
      <w:pPr>
        <w:spacing w:after="0" w:line="240" w:lineRule="auto"/>
        <w:rPr>
          <w:rFonts w:asciiTheme="majorHAnsi" w:hAnsiTheme="majorHAnsi" w:cstheme="majorHAnsi"/>
          <w:sz w:val="20"/>
          <w:szCs w:val="20"/>
        </w:rPr>
      </w:pPr>
    </w:p>
    <w:p w14:paraId="115941FE" w14:textId="77777777" w:rsidR="006D3D6A" w:rsidRPr="00B56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D3D6A" w:rsidRPr="00B56F36">
        <w:rPr>
          <w:rFonts w:asciiTheme="majorHAnsi" w:hAnsiTheme="majorHAnsi" w:cstheme="majorHAnsi"/>
          <w:b/>
          <w:bCs/>
          <w:sz w:val="20"/>
          <w:szCs w:val="20"/>
        </w:rPr>
        <w:t>PODSTAWY WYKLUCZENIA.</w:t>
      </w:r>
    </w:p>
    <w:p w14:paraId="28456C11" w14:textId="77777777" w:rsidR="00505311" w:rsidRPr="00B56F36"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77777777" w:rsidR="006D3D6A" w:rsidRPr="00B56F36" w:rsidRDefault="004E5A6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8.1/ </w:t>
      </w:r>
      <w:r w:rsidR="006D3D6A" w:rsidRPr="00B56F36">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B56F36">
        <w:rPr>
          <w:rFonts w:asciiTheme="majorHAnsi" w:hAnsiTheme="majorHAnsi" w:cstheme="majorHAnsi"/>
          <w:b/>
          <w:bCs/>
          <w:sz w:val="20"/>
          <w:szCs w:val="20"/>
        </w:rPr>
        <w:t>Pzp</w:t>
      </w:r>
      <w:proofErr w:type="spellEnd"/>
      <w:r w:rsidR="006D3D6A" w:rsidRPr="00B56F36">
        <w:rPr>
          <w:rFonts w:asciiTheme="majorHAnsi" w:hAnsiTheme="majorHAnsi" w:cstheme="majorHAnsi"/>
          <w:b/>
          <w:bCs/>
          <w:sz w:val="20"/>
          <w:szCs w:val="20"/>
        </w:rPr>
        <w:t>.</w:t>
      </w:r>
    </w:p>
    <w:bookmarkEnd w:id="4"/>
    <w:p w14:paraId="2783B91E" w14:textId="77777777" w:rsidR="00505311" w:rsidRPr="00B56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B56F36" w:rsidRDefault="00982525" w:rsidP="00CC124D">
      <w:pPr>
        <w:pStyle w:val="Default"/>
        <w:spacing w:after="0" w:line="240" w:lineRule="auto"/>
        <w:rPr>
          <w:rFonts w:asciiTheme="majorHAnsi" w:hAnsiTheme="majorHAnsi" w:cstheme="majorHAnsi"/>
          <w:b/>
          <w:bCs/>
          <w:color w:val="auto"/>
          <w:sz w:val="20"/>
          <w:szCs w:val="20"/>
          <w:u w:val="single"/>
        </w:rPr>
      </w:pPr>
      <w:r w:rsidRPr="00B56F36">
        <w:rPr>
          <w:rFonts w:asciiTheme="majorHAnsi" w:hAnsiTheme="majorHAnsi" w:cstheme="majorHAnsi"/>
          <w:b/>
          <w:bCs/>
          <w:color w:val="auto"/>
          <w:sz w:val="20"/>
          <w:szCs w:val="20"/>
          <w:u w:val="single"/>
        </w:rPr>
        <w:t xml:space="preserve">8.2/ Podstawy wykluczenia: </w:t>
      </w:r>
    </w:p>
    <w:p w14:paraId="4BC4942A"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B56F36">
        <w:rPr>
          <w:rFonts w:asciiTheme="majorHAnsi" w:hAnsiTheme="majorHAnsi" w:cstheme="majorHAnsi"/>
          <w:color w:val="auto"/>
          <w:sz w:val="20"/>
          <w:szCs w:val="20"/>
        </w:rPr>
        <w:t>Pzp</w:t>
      </w:r>
      <w:proofErr w:type="spellEnd"/>
      <w:r w:rsidRPr="00B56F36">
        <w:rPr>
          <w:rFonts w:asciiTheme="majorHAnsi" w:hAnsiTheme="majorHAnsi" w:cstheme="majorHAnsi"/>
          <w:color w:val="auto"/>
          <w:sz w:val="20"/>
          <w:szCs w:val="20"/>
        </w:rPr>
        <w:t>, Wykonawcę:</w:t>
      </w:r>
    </w:p>
    <w:p w14:paraId="5632D251"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color w:val="auto"/>
          <w:sz w:val="20"/>
          <w:szCs w:val="20"/>
        </w:rPr>
        <w:t xml:space="preserve">b) Z postępowania o udzielenie zamówienia Zamawiający </w:t>
      </w:r>
      <w:r w:rsidRPr="00B56F36">
        <w:rPr>
          <w:rFonts w:asciiTheme="majorHAnsi" w:hAnsiTheme="majorHAnsi" w:cstheme="majorHAnsi"/>
          <w:b/>
          <w:bCs/>
          <w:color w:val="auto"/>
          <w:sz w:val="20"/>
          <w:szCs w:val="20"/>
        </w:rPr>
        <w:t xml:space="preserve">wykluczy </w:t>
      </w:r>
      <w:r w:rsidRPr="00B56F36">
        <w:rPr>
          <w:rFonts w:asciiTheme="majorHAnsi" w:hAnsiTheme="majorHAnsi" w:cstheme="majorHAnsi"/>
          <w:color w:val="auto"/>
          <w:sz w:val="20"/>
          <w:szCs w:val="20"/>
        </w:rPr>
        <w:t xml:space="preserve">Wykonawców w przypadkach, o których mowa w </w:t>
      </w:r>
      <w:r w:rsidRPr="00B56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handlu ludźmi, o którym mowa w art. 189a Kodeksu karnego, </w:t>
      </w:r>
    </w:p>
    <w:p w14:paraId="0A6199CB"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w:t>
      </w:r>
      <w:r w:rsidRPr="00EB6CCD">
        <w:rPr>
          <w:rFonts w:asciiTheme="majorHAnsi" w:hAnsiTheme="majorHAnsi" w:cstheme="majorHAnsi"/>
          <w:color w:val="auto"/>
          <w:sz w:val="20"/>
          <w:szCs w:val="20"/>
        </w:rPr>
        <w:t>(Dz. U.</w:t>
      </w:r>
      <w:r w:rsidR="00616C73" w:rsidRPr="00EB6CCD">
        <w:rPr>
          <w:rFonts w:asciiTheme="majorHAnsi" w:hAnsiTheme="majorHAnsi" w:cstheme="majorHAnsi"/>
          <w:color w:val="auto"/>
          <w:sz w:val="20"/>
          <w:szCs w:val="20"/>
        </w:rPr>
        <w:t xml:space="preserve"> z 2012 </w:t>
      </w:r>
      <w:r w:rsidRPr="00EB6CCD">
        <w:rPr>
          <w:rFonts w:asciiTheme="majorHAnsi" w:hAnsiTheme="majorHAnsi" w:cstheme="majorHAnsi"/>
          <w:color w:val="auto"/>
          <w:sz w:val="20"/>
          <w:szCs w:val="20"/>
        </w:rPr>
        <w:t xml:space="preserve"> poz. 769</w:t>
      </w:r>
      <w:r w:rsidR="00616C73" w:rsidRPr="00EB6CCD">
        <w:rPr>
          <w:rFonts w:asciiTheme="majorHAnsi" w:hAnsiTheme="majorHAnsi" w:cstheme="majorHAnsi"/>
          <w:color w:val="auto"/>
          <w:sz w:val="20"/>
          <w:szCs w:val="20"/>
        </w:rPr>
        <w:t xml:space="preserve"> z </w:t>
      </w:r>
      <w:proofErr w:type="spellStart"/>
      <w:r w:rsidR="00616C73" w:rsidRPr="00EB6CCD">
        <w:rPr>
          <w:rFonts w:asciiTheme="majorHAnsi" w:hAnsiTheme="majorHAnsi" w:cstheme="majorHAnsi"/>
          <w:color w:val="auto"/>
          <w:sz w:val="20"/>
          <w:szCs w:val="20"/>
        </w:rPr>
        <w:t>póź</w:t>
      </w:r>
      <w:proofErr w:type="spellEnd"/>
      <w:r w:rsidR="00616C73" w:rsidRPr="00EB6CCD">
        <w:rPr>
          <w:rFonts w:asciiTheme="majorHAnsi" w:hAnsiTheme="majorHAnsi" w:cstheme="majorHAnsi"/>
          <w:color w:val="auto"/>
          <w:sz w:val="20"/>
          <w:szCs w:val="20"/>
        </w:rPr>
        <w:t>. zm.</w:t>
      </w:r>
      <w:r w:rsidRPr="00EB6CCD">
        <w:rPr>
          <w:rFonts w:asciiTheme="majorHAnsi" w:hAnsiTheme="majorHAnsi" w:cstheme="majorHAnsi"/>
          <w:color w:val="auto"/>
          <w:sz w:val="20"/>
          <w:szCs w:val="20"/>
        </w:rPr>
        <w:t xml:space="preserve">), </w:t>
      </w:r>
    </w:p>
    <w:p w14:paraId="1DD06516"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B56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lub za odpowiedni czyn zabroniony określony w przepisach prawa obcego;</w:t>
      </w:r>
    </w:p>
    <w:p w14:paraId="14D1C18B"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B56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B56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B56F36" w:rsidRDefault="00BB1A6B" w:rsidP="00CC124D">
      <w:pPr>
        <w:pStyle w:val="Default"/>
        <w:spacing w:after="0" w:line="240" w:lineRule="auto"/>
        <w:rPr>
          <w:rFonts w:asciiTheme="majorHAnsi" w:hAnsiTheme="majorHAnsi" w:cstheme="majorHAnsi"/>
          <w:color w:val="auto"/>
          <w:sz w:val="20"/>
          <w:szCs w:val="20"/>
        </w:rPr>
      </w:pPr>
    </w:p>
    <w:p w14:paraId="7B17187B" w14:textId="3923C41B" w:rsidR="00982525" w:rsidRPr="00D26D9D" w:rsidRDefault="00982525" w:rsidP="00BB1A6B">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B56F36">
        <w:rPr>
          <w:rFonts w:asciiTheme="majorHAnsi" w:hAnsiTheme="majorHAnsi" w:cstheme="majorHAnsi"/>
          <w:b/>
          <w:bCs/>
          <w:color w:val="auto"/>
          <w:sz w:val="20"/>
          <w:szCs w:val="20"/>
        </w:rPr>
        <w:t>idziane w art. 109 ust. 1 pkt</w:t>
      </w:r>
      <w:r w:rsidRPr="00B56F36">
        <w:rPr>
          <w:rFonts w:asciiTheme="majorHAnsi" w:hAnsiTheme="majorHAnsi" w:cstheme="majorHAnsi"/>
          <w:b/>
          <w:bCs/>
          <w:color w:val="auto"/>
          <w:sz w:val="20"/>
          <w:szCs w:val="20"/>
        </w:rPr>
        <w:t xml:space="preserve"> 4 Ustawy </w:t>
      </w:r>
      <w:proofErr w:type="spellStart"/>
      <w:r w:rsidRPr="00B56F36">
        <w:rPr>
          <w:rFonts w:asciiTheme="majorHAnsi" w:hAnsiTheme="majorHAnsi" w:cstheme="majorHAnsi"/>
          <w:b/>
          <w:bCs/>
          <w:color w:val="auto"/>
          <w:sz w:val="20"/>
          <w:szCs w:val="20"/>
        </w:rPr>
        <w:t>Pzp</w:t>
      </w:r>
      <w:proofErr w:type="spellEnd"/>
      <w:r w:rsidRPr="00B56F36">
        <w:rPr>
          <w:rFonts w:asciiTheme="majorHAnsi" w:hAnsiTheme="majorHAnsi" w:cstheme="majorHAnsi"/>
          <w:b/>
          <w:bCs/>
          <w:color w:val="auto"/>
          <w:sz w:val="20"/>
          <w:szCs w:val="20"/>
        </w:rPr>
        <w:t xml:space="preserve">: </w:t>
      </w:r>
    </w:p>
    <w:p w14:paraId="6A8AB661" w14:textId="77777777" w:rsidR="00BB1A6B" w:rsidRPr="00B56F36"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1C9734C4" w14:textId="77777777" w:rsidR="006D3D6A" w:rsidRPr="00B56F36" w:rsidRDefault="006D3D6A" w:rsidP="00CC124D">
      <w:pPr>
        <w:spacing w:after="0" w:line="240" w:lineRule="auto"/>
        <w:jc w:val="both"/>
        <w:rPr>
          <w:rFonts w:asciiTheme="majorHAnsi" w:hAnsiTheme="majorHAnsi" w:cstheme="majorHAnsi"/>
          <w:sz w:val="20"/>
          <w:szCs w:val="20"/>
        </w:rPr>
      </w:pPr>
    </w:p>
    <w:p w14:paraId="6FCFF45A" w14:textId="77777777" w:rsidR="006D3D6A" w:rsidRPr="00B56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D3D6A" w:rsidRPr="00B56F36">
        <w:rPr>
          <w:rFonts w:asciiTheme="majorHAnsi" w:hAnsiTheme="majorHAnsi" w:cstheme="majorHAnsi"/>
          <w:b/>
          <w:bCs/>
          <w:sz w:val="20"/>
          <w:szCs w:val="20"/>
        </w:rPr>
        <w:t>WYKAZ PODMIOTOWYCH ŚRODKÓW DOWODOWYCH.</w:t>
      </w:r>
    </w:p>
    <w:p w14:paraId="1C779C25"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B56F36" w:rsidRDefault="004E5A6E"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9.1/ </w:t>
      </w:r>
      <w:r w:rsidR="006D3D6A" w:rsidRPr="00B56F36">
        <w:rPr>
          <w:rFonts w:asciiTheme="majorHAnsi" w:hAnsiTheme="majorHAnsi" w:cstheme="majorHAnsi"/>
          <w:b/>
          <w:bCs/>
          <w:sz w:val="20"/>
          <w:szCs w:val="20"/>
        </w:rPr>
        <w:t>DOKUMENTY SKŁADANE RAZEM Z OFERTĄ</w:t>
      </w:r>
    </w:p>
    <w:p w14:paraId="31395232"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B56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6D3D6A"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Oferta przygotowana na formularzu ofertowym</w:t>
      </w:r>
      <w:r w:rsidR="006D3D6A" w:rsidRPr="00B56F36">
        <w:rPr>
          <w:rFonts w:asciiTheme="majorHAnsi" w:hAnsiTheme="majorHAnsi" w:cstheme="majorHAnsi"/>
          <w:sz w:val="20"/>
          <w:szCs w:val="20"/>
        </w:rPr>
        <w:t xml:space="preserve"> stanowiącym </w:t>
      </w:r>
      <w:r w:rsidR="006D3D6A" w:rsidRPr="00B56F36">
        <w:rPr>
          <w:rFonts w:asciiTheme="majorHAnsi" w:hAnsiTheme="majorHAnsi" w:cstheme="majorHAnsi"/>
          <w:b/>
          <w:bCs/>
          <w:sz w:val="20"/>
          <w:szCs w:val="20"/>
        </w:rPr>
        <w:t>załącznik nr 1 do SWZ</w:t>
      </w:r>
      <w:r w:rsidR="006D3D6A" w:rsidRPr="00B56F36">
        <w:rPr>
          <w:rFonts w:asciiTheme="majorHAnsi" w:hAnsiTheme="majorHAnsi" w:cstheme="majorHAnsi"/>
          <w:sz w:val="20"/>
          <w:szCs w:val="20"/>
        </w:rPr>
        <w:t xml:space="preserve">, zgodnie z art. 63 ust. 2 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składana jest pod rygorem nieważności </w:t>
      </w:r>
      <w:r w:rsidR="00D7621C" w:rsidRPr="00B56F36">
        <w:rPr>
          <w:rFonts w:asciiTheme="majorHAnsi" w:hAnsiTheme="majorHAnsi" w:cstheme="majorHAnsi"/>
          <w:b/>
          <w:bCs/>
          <w:sz w:val="20"/>
          <w:szCs w:val="20"/>
        </w:rPr>
        <w:t>formie elektronicznej lub</w:t>
      </w:r>
      <w:r w:rsidR="00D7621C"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w postaci elektronicznej opatrzonej podpisem zaufanym lub podpisem osobistym.</w:t>
      </w:r>
    </w:p>
    <w:p w14:paraId="144AA46E" w14:textId="77777777" w:rsidR="004E5A6E" w:rsidRPr="00B56F36" w:rsidRDefault="004E5A6E" w:rsidP="00CC124D">
      <w:pPr>
        <w:spacing w:after="0" w:line="240" w:lineRule="auto"/>
        <w:jc w:val="both"/>
        <w:rPr>
          <w:rFonts w:asciiTheme="majorHAnsi" w:hAnsiTheme="majorHAnsi" w:cstheme="majorHAnsi"/>
          <w:sz w:val="20"/>
          <w:szCs w:val="20"/>
        </w:rPr>
      </w:pPr>
    </w:p>
    <w:p w14:paraId="0E92C191" w14:textId="77777777" w:rsidR="004E5A6E"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4D3A03BE" w:rsidR="006D3D6A" w:rsidRPr="00AB6BC3" w:rsidRDefault="006D3D6A" w:rsidP="00AB6BC3">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B56F36">
        <w:rPr>
          <w:rFonts w:asciiTheme="majorHAnsi" w:hAnsiTheme="majorHAnsi" w:cstheme="majorHAnsi"/>
          <w:sz w:val="20"/>
          <w:szCs w:val="20"/>
        </w:rPr>
        <w:t xml:space="preserve"> oraz </w:t>
      </w:r>
      <w:r w:rsidRPr="00B56F36">
        <w:rPr>
          <w:rFonts w:asciiTheme="majorHAnsi" w:hAnsiTheme="majorHAnsi" w:cstheme="majorHAnsi"/>
          <w:i/>
          <w:iCs/>
          <w:sz w:val="20"/>
          <w:szCs w:val="20"/>
        </w:rPr>
        <w:t>uchylającego dyrektywę 1999/93/WE, weryfikowany za pomocą certyfikatu podpisu osobistego.</w:t>
      </w:r>
    </w:p>
    <w:p w14:paraId="10F819AD" w14:textId="77777777" w:rsidR="00323F73" w:rsidRPr="00B56F36"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2)</w:t>
      </w:r>
      <w:r w:rsidR="006D3D6A" w:rsidRPr="00B56F36">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B56F36">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B56F36">
        <w:rPr>
          <w:rFonts w:asciiTheme="majorHAnsi" w:hAnsiTheme="majorHAnsi" w:cstheme="majorHAnsi"/>
          <w:sz w:val="20"/>
          <w:szCs w:val="20"/>
        </w:rPr>
        <w:t>.2/</w:t>
      </w:r>
      <w:r w:rsidR="006D3D6A" w:rsidRPr="00B56F36">
        <w:rPr>
          <w:rFonts w:asciiTheme="majorHAnsi" w:hAnsiTheme="majorHAnsi" w:cstheme="majorHAnsi"/>
          <w:sz w:val="20"/>
          <w:szCs w:val="20"/>
        </w:rPr>
        <w:t xml:space="preserve"> SWZ.</w:t>
      </w:r>
    </w:p>
    <w:p w14:paraId="1312E4EA" w14:textId="77777777" w:rsidR="004E5A6E" w:rsidRPr="00B56F36" w:rsidRDefault="004E5A6E" w:rsidP="00CC124D">
      <w:pPr>
        <w:spacing w:after="0" w:line="240" w:lineRule="auto"/>
        <w:jc w:val="both"/>
        <w:rPr>
          <w:rFonts w:asciiTheme="majorHAnsi" w:hAnsiTheme="majorHAnsi" w:cstheme="majorHAnsi"/>
          <w:sz w:val="20"/>
          <w:szCs w:val="20"/>
        </w:rPr>
      </w:pPr>
    </w:p>
    <w:p w14:paraId="56E49B08"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Oświadczenia składane są pod rygorem nieważności w formie elektronicznej lub w postaci elektronicznej opatrzonej podpisem zaufanym, lub podpisem osobistym. </w:t>
      </w:r>
      <w:r w:rsidRPr="00B56F36">
        <w:rPr>
          <w:rFonts w:asciiTheme="majorHAnsi" w:hAnsiTheme="majorHAnsi" w:cstheme="majorHAnsi"/>
          <w:b/>
          <w:bCs/>
          <w:sz w:val="20"/>
          <w:szCs w:val="20"/>
        </w:rPr>
        <w:t>Oświadczenia składają odrębnie:</w:t>
      </w:r>
    </w:p>
    <w:p w14:paraId="1B1C5A53" w14:textId="77777777" w:rsidR="004E5A6E" w:rsidRPr="00B56F36" w:rsidRDefault="004E5A6E" w:rsidP="00CC124D">
      <w:pPr>
        <w:spacing w:after="0" w:line="240" w:lineRule="auto"/>
        <w:jc w:val="both"/>
        <w:rPr>
          <w:rFonts w:asciiTheme="majorHAnsi" w:hAnsiTheme="majorHAnsi" w:cstheme="majorHAnsi"/>
          <w:sz w:val="20"/>
          <w:szCs w:val="20"/>
        </w:rPr>
      </w:pPr>
    </w:p>
    <w:p w14:paraId="29C1E284"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B56F3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B56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podwykonawcy, </w:t>
      </w:r>
      <w:r w:rsidR="00EB42EE" w:rsidRPr="00B56F36">
        <w:rPr>
          <w:rFonts w:asciiTheme="majorHAnsi" w:hAnsiTheme="majorHAnsi" w:cstheme="majorHAnsi"/>
          <w:sz w:val="20"/>
          <w:szCs w:val="20"/>
        </w:rPr>
        <w:t xml:space="preserve">w przypadkach wskazanych w art. 462 ust. 2 i ust. 3 oraz 4 pkt. 1 </w:t>
      </w:r>
      <w:proofErr w:type="spellStart"/>
      <w:r w:rsidR="00EB42EE" w:rsidRPr="00B56F36">
        <w:rPr>
          <w:rFonts w:asciiTheme="majorHAnsi" w:hAnsiTheme="majorHAnsi" w:cstheme="majorHAnsi"/>
          <w:sz w:val="20"/>
          <w:szCs w:val="20"/>
        </w:rPr>
        <w:t>Pzp</w:t>
      </w:r>
      <w:proofErr w:type="spellEnd"/>
      <w:r w:rsidR="00EB42EE" w:rsidRPr="00B56F36">
        <w:rPr>
          <w:rFonts w:asciiTheme="majorHAnsi" w:hAnsiTheme="majorHAnsi" w:cstheme="majorHAnsi"/>
          <w:sz w:val="20"/>
          <w:szCs w:val="20"/>
        </w:rPr>
        <w:t>, jeżeli są znani Wykonawcy.</w:t>
      </w:r>
    </w:p>
    <w:p w14:paraId="0D1A6D5B" w14:textId="77777777" w:rsidR="001C3F70" w:rsidRPr="00B56F36" w:rsidRDefault="001C3F70" w:rsidP="00CC124D">
      <w:pPr>
        <w:spacing w:after="0" w:line="240" w:lineRule="auto"/>
        <w:jc w:val="both"/>
        <w:rPr>
          <w:rFonts w:asciiTheme="majorHAnsi" w:hAnsiTheme="majorHAnsi" w:cstheme="majorHAnsi"/>
          <w:sz w:val="20"/>
          <w:szCs w:val="20"/>
        </w:rPr>
      </w:pPr>
    </w:p>
    <w:p w14:paraId="37ECAF68" w14:textId="64C18A64" w:rsidR="006D3D6A" w:rsidRPr="00B56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3)</w:t>
      </w:r>
      <w:r w:rsidR="006D3D6A" w:rsidRPr="00B56F36">
        <w:rPr>
          <w:rFonts w:asciiTheme="majorHAnsi" w:hAnsiTheme="majorHAnsi" w:cstheme="majorHAnsi"/>
          <w:b/>
          <w:bCs/>
          <w:sz w:val="20"/>
          <w:szCs w:val="20"/>
        </w:rPr>
        <w:t xml:space="preserve"> Samooczyszczenie</w:t>
      </w:r>
      <w:r w:rsidR="006D3D6A" w:rsidRPr="00B56F36">
        <w:rPr>
          <w:rFonts w:asciiTheme="majorHAnsi" w:hAnsiTheme="majorHAnsi" w:cstheme="majorHAnsi"/>
          <w:sz w:val="20"/>
          <w:szCs w:val="20"/>
        </w:rPr>
        <w:t xml:space="preserve"> – w okolicznościach określonych w </w:t>
      </w:r>
      <w:r w:rsidR="006D3D6A" w:rsidRPr="00B56F36">
        <w:rPr>
          <w:rFonts w:asciiTheme="majorHAnsi" w:hAnsiTheme="majorHAnsi" w:cstheme="majorHAnsi"/>
          <w:b/>
          <w:bCs/>
          <w:sz w:val="20"/>
          <w:szCs w:val="20"/>
        </w:rPr>
        <w:t xml:space="preserve">art. 108 ust. 1 pkt 1, 2, 5 lub art. 109 ust. 1 pkt </w:t>
      </w:r>
      <w:r w:rsidR="004100E3" w:rsidRPr="00B56F36">
        <w:rPr>
          <w:rFonts w:asciiTheme="majorHAnsi" w:hAnsiTheme="majorHAnsi" w:cstheme="majorHAnsi"/>
          <w:b/>
          <w:bCs/>
          <w:sz w:val="20"/>
          <w:szCs w:val="20"/>
        </w:rPr>
        <w:t xml:space="preserve">2 - 5 i 7 -10 </w:t>
      </w:r>
      <w:r w:rsidR="006101D0" w:rsidRPr="00B56F36">
        <w:rPr>
          <w:rFonts w:asciiTheme="majorHAnsi" w:hAnsiTheme="majorHAnsi" w:cstheme="majorHAnsi"/>
          <w:b/>
          <w:bCs/>
          <w:sz w:val="20"/>
          <w:szCs w:val="20"/>
        </w:rPr>
        <w:t xml:space="preserve"> </w:t>
      </w:r>
      <w:r w:rsidR="006D3D6A" w:rsidRPr="00B56F36">
        <w:rPr>
          <w:rFonts w:asciiTheme="majorHAnsi" w:hAnsiTheme="majorHAnsi" w:cstheme="majorHAnsi"/>
          <w:sz w:val="20"/>
          <w:szCs w:val="20"/>
        </w:rPr>
        <w:t xml:space="preserve">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wykonawca nie podlega wykluczeniu jeżeli udowodni zamawiającemu, że spełnił </w:t>
      </w:r>
      <w:r w:rsidR="006D3D6A" w:rsidRPr="00B56F36">
        <w:rPr>
          <w:rFonts w:asciiTheme="majorHAnsi" w:hAnsiTheme="majorHAnsi" w:cstheme="majorHAnsi"/>
          <w:b/>
          <w:bCs/>
          <w:sz w:val="20"/>
          <w:szCs w:val="20"/>
        </w:rPr>
        <w:t>łącznie</w:t>
      </w:r>
      <w:r w:rsidR="006D3D6A" w:rsidRPr="00B56F36">
        <w:rPr>
          <w:rFonts w:asciiTheme="majorHAnsi" w:hAnsiTheme="majorHAnsi" w:cstheme="majorHAnsi"/>
          <w:sz w:val="20"/>
          <w:szCs w:val="20"/>
        </w:rPr>
        <w:t xml:space="preserve"> następujące przesłanki:</w:t>
      </w:r>
    </w:p>
    <w:p w14:paraId="0E11FB48"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zreorganizował personel,</w:t>
      </w:r>
    </w:p>
    <w:p w14:paraId="0DE18960" w14:textId="0B08D66C"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wdrożył system sprawozdawczości i kontroli,</w:t>
      </w:r>
    </w:p>
    <w:p w14:paraId="205FEAA3" w14:textId="1787DEA5"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B56F36" w:rsidRDefault="006755A4" w:rsidP="00CC124D">
      <w:pPr>
        <w:spacing w:after="0" w:line="240" w:lineRule="auto"/>
        <w:rPr>
          <w:rFonts w:asciiTheme="majorHAnsi" w:hAnsiTheme="majorHAnsi" w:cstheme="majorHAnsi"/>
          <w:sz w:val="20"/>
          <w:szCs w:val="20"/>
        </w:rPr>
      </w:pPr>
    </w:p>
    <w:p w14:paraId="5DD97050"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4)</w:t>
      </w:r>
      <w:r w:rsidR="006D3D6A" w:rsidRPr="00B56F36">
        <w:rPr>
          <w:rFonts w:asciiTheme="majorHAnsi" w:hAnsiTheme="majorHAnsi" w:cstheme="majorHAnsi"/>
          <w:b/>
          <w:bCs/>
          <w:sz w:val="20"/>
          <w:szCs w:val="20"/>
        </w:rPr>
        <w:t xml:space="preserve"> Do oferty wykonawca załącza również:</w:t>
      </w:r>
    </w:p>
    <w:p w14:paraId="79B6937C"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pełnomocnictwo:  </w:t>
      </w:r>
    </w:p>
    <w:p w14:paraId="6C4507DC"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B56F36">
        <w:rPr>
          <w:rFonts w:asciiTheme="majorHAnsi" w:hAnsiTheme="majorHAnsi" w:cstheme="majorHAnsi"/>
          <w:sz w:val="20"/>
          <w:szCs w:val="20"/>
        </w:rPr>
        <w:t xml:space="preserve">Z treści </w:t>
      </w:r>
      <w:r w:rsidR="006D3D6A" w:rsidRPr="00B56F36">
        <w:rPr>
          <w:rFonts w:asciiTheme="majorHAnsi" w:hAnsiTheme="majorHAnsi" w:cstheme="majorHAnsi"/>
          <w:sz w:val="20"/>
          <w:szCs w:val="20"/>
        </w:rPr>
        <w:t>pełnomocnictwa</w:t>
      </w:r>
      <w:r w:rsidR="001C3F70" w:rsidRPr="00B56F36">
        <w:rPr>
          <w:rFonts w:asciiTheme="majorHAnsi" w:hAnsiTheme="majorHAnsi" w:cstheme="majorHAnsi"/>
          <w:sz w:val="20"/>
          <w:szCs w:val="20"/>
        </w:rPr>
        <w:t xml:space="preserve"> powinno wynikać </w:t>
      </w:r>
      <w:r w:rsidR="006D3D6A" w:rsidRPr="00B56F36">
        <w:rPr>
          <w:rFonts w:asciiTheme="majorHAnsi" w:hAnsiTheme="majorHAnsi" w:cstheme="majorHAnsi"/>
          <w:sz w:val="20"/>
          <w:szCs w:val="20"/>
        </w:rPr>
        <w:t>umocowanie do reprezentowania w postępowaniu o udzielenie zamówienia tych wykonawców</w:t>
      </w:r>
      <w:r w:rsidR="001C3F70"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t>
      </w:r>
    </w:p>
    <w:p w14:paraId="7EA1B7FD"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postępowania o zamówienie publiczne, którego dotyczy,</w:t>
      </w:r>
    </w:p>
    <w:p w14:paraId="66656F96"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ustanowionego pełnomocnika oraz zakresu jego umocowania.</w:t>
      </w:r>
    </w:p>
    <w:p w14:paraId="1D16B55C" w14:textId="77777777" w:rsidR="006D3D6A" w:rsidRPr="00B56F36" w:rsidRDefault="006D3D6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0B385414"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B56F36" w:rsidRDefault="006755A4" w:rsidP="00CC124D">
      <w:pPr>
        <w:spacing w:after="0" w:line="240" w:lineRule="auto"/>
        <w:jc w:val="both"/>
        <w:rPr>
          <w:rFonts w:asciiTheme="majorHAnsi" w:hAnsiTheme="majorHAnsi" w:cstheme="majorHAnsi"/>
          <w:sz w:val="20"/>
          <w:szCs w:val="20"/>
        </w:rPr>
      </w:pPr>
    </w:p>
    <w:p w14:paraId="53DF66B1"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B56F36">
        <w:rPr>
          <w:rFonts w:asciiTheme="majorHAnsi" w:hAnsiTheme="majorHAnsi" w:cstheme="majorHAnsi"/>
          <w:b/>
          <w:bCs/>
          <w:sz w:val="20"/>
          <w:szCs w:val="20"/>
        </w:rPr>
        <w:t xml:space="preserve">ust. </w:t>
      </w:r>
      <w:r w:rsidR="006D3D6A" w:rsidRPr="00B56F36">
        <w:rPr>
          <w:rFonts w:asciiTheme="majorHAnsi" w:hAnsiTheme="majorHAnsi" w:cstheme="majorHAnsi"/>
          <w:b/>
          <w:bCs/>
          <w:sz w:val="20"/>
          <w:szCs w:val="20"/>
        </w:rPr>
        <w:t xml:space="preserve"> 7 </w:t>
      </w:r>
      <w:r w:rsidR="00CD7FF8" w:rsidRPr="00B56F36">
        <w:rPr>
          <w:rFonts w:asciiTheme="majorHAnsi" w:hAnsiTheme="majorHAnsi" w:cstheme="majorHAnsi"/>
          <w:b/>
          <w:bCs/>
          <w:sz w:val="20"/>
          <w:szCs w:val="20"/>
        </w:rPr>
        <w:t xml:space="preserve">pkt. 7.1/ </w:t>
      </w:r>
      <w:proofErr w:type="spellStart"/>
      <w:r w:rsidR="006D3D6A" w:rsidRPr="00B56F36">
        <w:rPr>
          <w:rFonts w:asciiTheme="majorHAnsi" w:hAnsiTheme="majorHAnsi" w:cstheme="majorHAnsi"/>
          <w:b/>
          <w:bCs/>
          <w:sz w:val="20"/>
          <w:szCs w:val="20"/>
        </w:rPr>
        <w:t>ppkt</w:t>
      </w:r>
      <w:proofErr w:type="spellEnd"/>
      <w:r w:rsidR="006D3D6A" w:rsidRPr="00B56F36">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B56F36" w:rsidRDefault="009B09A5" w:rsidP="00CC124D">
      <w:pPr>
        <w:spacing w:after="0" w:line="240" w:lineRule="auto"/>
        <w:rPr>
          <w:rFonts w:asciiTheme="majorHAnsi" w:hAnsiTheme="majorHAnsi" w:cstheme="majorHAnsi"/>
          <w:sz w:val="20"/>
          <w:szCs w:val="20"/>
        </w:rPr>
      </w:pPr>
    </w:p>
    <w:p w14:paraId="3718216D" w14:textId="610F2B60"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Wykonawca, który polega na zdolnościach lub sytuacji podmiotów udostępniających zasoby, </w:t>
      </w:r>
      <w:r w:rsidRPr="00B56F36">
        <w:rPr>
          <w:rFonts w:asciiTheme="majorHAnsi" w:hAnsiTheme="majorHAnsi" w:cstheme="majorHAnsi"/>
          <w:b/>
          <w:bCs/>
          <w:sz w:val="20"/>
          <w:szCs w:val="20"/>
        </w:rPr>
        <w:t>składa wraz z ofertą</w:t>
      </w:r>
      <w:r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zobowiązanie podmiotu (wzór - załącznik nr </w:t>
      </w:r>
      <w:r w:rsidR="004D5F48" w:rsidRPr="00B56F36">
        <w:rPr>
          <w:rFonts w:asciiTheme="majorHAnsi" w:hAnsiTheme="majorHAnsi" w:cstheme="majorHAnsi"/>
          <w:b/>
          <w:bCs/>
          <w:sz w:val="20"/>
          <w:szCs w:val="20"/>
        </w:rPr>
        <w:t>3</w:t>
      </w:r>
      <w:r w:rsidRPr="00B56F36">
        <w:rPr>
          <w:rFonts w:asciiTheme="majorHAnsi" w:hAnsiTheme="majorHAnsi" w:cstheme="majorHAnsi"/>
          <w:b/>
          <w:bCs/>
          <w:sz w:val="20"/>
          <w:szCs w:val="20"/>
        </w:rPr>
        <w:t xml:space="preserve"> SWZ)</w:t>
      </w:r>
      <w:r w:rsidRPr="00B56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zakres dostępnych Wykonawcy zasobów podmiotu udostępniającego zasoby; </w:t>
      </w:r>
    </w:p>
    <w:p w14:paraId="7B03763A"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B56F36" w:rsidRDefault="009B09A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B56F36" w:rsidRDefault="009A278B" w:rsidP="00CC124D">
      <w:pPr>
        <w:spacing w:after="0" w:line="240" w:lineRule="auto"/>
        <w:rPr>
          <w:rFonts w:asciiTheme="majorHAnsi" w:hAnsiTheme="majorHAnsi" w:cstheme="majorHAnsi"/>
          <w:sz w:val="20"/>
          <w:szCs w:val="20"/>
        </w:rPr>
      </w:pPr>
    </w:p>
    <w:p w14:paraId="55773D3F"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A756F61" w14:textId="77777777"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3552B3F" w14:textId="77777777" w:rsidR="00616C73" w:rsidRDefault="00616C73" w:rsidP="00187782">
      <w:pPr>
        <w:spacing w:after="0" w:line="240" w:lineRule="auto"/>
        <w:jc w:val="both"/>
        <w:rPr>
          <w:rFonts w:asciiTheme="majorHAnsi" w:hAnsiTheme="majorHAnsi" w:cstheme="majorHAnsi"/>
          <w:b/>
          <w:bCs/>
          <w:sz w:val="20"/>
          <w:szCs w:val="20"/>
        </w:rPr>
      </w:pPr>
    </w:p>
    <w:p w14:paraId="104EBE42" w14:textId="4C3B0173" w:rsidR="006D3D6A" w:rsidRPr="00B56F36" w:rsidRDefault="00616C73" w:rsidP="00187782">
      <w:pPr>
        <w:spacing w:after="0" w:line="240" w:lineRule="auto"/>
        <w:jc w:val="both"/>
        <w:rPr>
          <w:rFonts w:asciiTheme="majorHAnsi" w:hAnsiTheme="majorHAnsi" w:cstheme="majorHAnsi"/>
          <w:sz w:val="20"/>
          <w:szCs w:val="20"/>
        </w:rPr>
      </w:pPr>
      <w:r w:rsidRPr="00EB6CCD">
        <w:rPr>
          <w:rFonts w:asciiTheme="majorHAnsi" w:hAnsiTheme="majorHAnsi" w:cstheme="majorHAnsi"/>
          <w:b/>
          <w:bCs/>
          <w:sz w:val="20"/>
          <w:szCs w:val="20"/>
        </w:rPr>
        <w:t>c</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zastrzeżenie tajemnicy przedsiębiorstwa –</w:t>
      </w:r>
      <w:r w:rsidR="006D3D6A" w:rsidRPr="00B56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B56F36">
        <w:rPr>
          <w:rFonts w:asciiTheme="majorHAnsi" w:hAnsiTheme="majorHAnsi" w:cstheme="majorHAnsi"/>
          <w:sz w:val="20"/>
          <w:szCs w:val="20"/>
        </w:rPr>
        <w:t>(</w:t>
      </w:r>
      <w:proofErr w:type="spellStart"/>
      <w:r w:rsidR="00B963FE" w:rsidRPr="00B56F36">
        <w:rPr>
          <w:rFonts w:asciiTheme="majorHAnsi" w:hAnsiTheme="majorHAnsi" w:cstheme="majorHAnsi"/>
          <w:sz w:val="20"/>
          <w:szCs w:val="20"/>
        </w:rPr>
        <w:t>t.j</w:t>
      </w:r>
      <w:proofErr w:type="spellEnd"/>
      <w:r w:rsidR="00B963FE" w:rsidRPr="00B56F36">
        <w:rPr>
          <w:rFonts w:asciiTheme="majorHAnsi" w:hAnsiTheme="majorHAnsi" w:cstheme="majorHAnsi"/>
          <w:sz w:val="20"/>
          <w:szCs w:val="20"/>
        </w:rPr>
        <w:t>. Dz. U. z 2020 r. poz. 1913).</w:t>
      </w:r>
    </w:p>
    <w:p w14:paraId="37E5A279" w14:textId="18FDCB81" w:rsidR="006D3D6A" w:rsidRPr="00B56F36" w:rsidRDefault="006D3D6A" w:rsidP="00187782">
      <w:pPr>
        <w:spacing w:after="0" w:line="240" w:lineRule="auto"/>
        <w:jc w:val="both"/>
        <w:rPr>
          <w:rFonts w:asciiTheme="majorHAnsi" w:hAnsiTheme="majorHAnsi" w:cstheme="majorHAnsi"/>
          <w:sz w:val="20"/>
          <w:szCs w:val="20"/>
        </w:rPr>
      </w:pPr>
    </w:p>
    <w:p w14:paraId="7F96D425"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85587A0" w14:textId="680A5B11"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EB6CCD" w:rsidRDefault="00323F73" w:rsidP="00187782">
      <w:pPr>
        <w:spacing w:after="0" w:line="240" w:lineRule="auto"/>
        <w:jc w:val="both"/>
        <w:rPr>
          <w:rFonts w:asciiTheme="majorHAnsi" w:hAnsiTheme="majorHAnsi" w:cstheme="majorHAnsi"/>
          <w:sz w:val="20"/>
          <w:szCs w:val="20"/>
        </w:rPr>
      </w:pPr>
    </w:p>
    <w:p w14:paraId="29BBE420" w14:textId="1543C8F2" w:rsidR="006D3D6A" w:rsidRPr="00B56F36" w:rsidRDefault="00616C73" w:rsidP="00187782">
      <w:pPr>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d</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oświadczenie wykonawców wspólnie ubiegających się o udzielenie zamówienia</w:t>
      </w:r>
      <w:r w:rsidR="00323F73" w:rsidRPr="00B56F36">
        <w:rPr>
          <w:rFonts w:asciiTheme="majorHAnsi" w:hAnsiTheme="majorHAnsi" w:cstheme="majorHAnsi"/>
          <w:b/>
          <w:bCs/>
          <w:sz w:val="20"/>
          <w:szCs w:val="20"/>
        </w:rPr>
        <w:t xml:space="preserve"> (wzór – załącznik nr 10)</w:t>
      </w:r>
      <w:r w:rsidR="00187782" w:rsidRPr="00B56F36">
        <w:rPr>
          <w:rFonts w:asciiTheme="majorHAnsi" w:hAnsiTheme="majorHAnsi" w:cstheme="majorHAnsi"/>
          <w:b/>
          <w:bCs/>
          <w:sz w:val="20"/>
          <w:szCs w:val="20"/>
        </w:rPr>
        <w:t xml:space="preserve"> </w:t>
      </w:r>
    </w:p>
    <w:p w14:paraId="282B6C21" w14:textId="4194A378" w:rsidR="006D3D6A"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7E500C0E" w14:textId="5FEB70A4" w:rsidR="000E4B8E" w:rsidRDefault="000E4B8E" w:rsidP="00187782">
      <w:pPr>
        <w:spacing w:after="0" w:line="240" w:lineRule="auto"/>
        <w:jc w:val="both"/>
        <w:rPr>
          <w:rFonts w:asciiTheme="majorHAnsi" w:hAnsiTheme="majorHAnsi" w:cstheme="majorHAnsi"/>
          <w:sz w:val="20"/>
          <w:szCs w:val="20"/>
        </w:rPr>
      </w:pPr>
    </w:p>
    <w:p w14:paraId="664D31A5" w14:textId="77777777" w:rsidR="000E4B8E" w:rsidRPr="00B56F36" w:rsidRDefault="000E4B8E" w:rsidP="00187782">
      <w:pPr>
        <w:spacing w:after="0" w:line="240" w:lineRule="auto"/>
        <w:jc w:val="both"/>
        <w:rPr>
          <w:rFonts w:asciiTheme="majorHAnsi" w:hAnsiTheme="majorHAnsi" w:cstheme="majorHAnsi"/>
          <w:sz w:val="20"/>
          <w:szCs w:val="20"/>
        </w:rPr>
      </w:pPr>
    </w:p>
    <w:p w14:paraId="24DFF2ED" w14:textId="3A7680A0" w:rsidR="006D3D6A"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F31535D" w14:textId="5257FD70" w:rsidR="000E4B8E" w:rsidRDefault="000E4B8E" w:rsidP="00187782">
      <w:pPr>
        <w:spacing w:after="0" w:line="240" w:lineRule="auto"/>
        <w:jc w:val="both"/>
        <w:rPr>
          <w:rFonts w:asciiTheme="majorHAnsi" w:hAnsiTheme="majorHAnsi" w:cstheme="majorHAnsi"/>
          <w:sz w:val="20"/>
          <w:szCs w:val="20"/>
        </w:rPr>
      </w:pPr>
    </w:p>
    <w:p w14:paraId="14A285D6" w14:textId="39F5158B" w:rsidR="000E4B8E" w:rsidRDefault="000E4B8E" w:rsidP="00187782">
      <w:pPr>
        <w:spacing w:after="0" w:line="240" w:lineRule="auto"/>
        <w:jc w:val="both"/>
        <w:rPr>
          <w:rFonts w:asciiTheme="majorHAnsi" w:hAnsiTheme="majorHAnsi" w:cstheme="majorHAnsi"/>
          <w:sz w:val="20"/>
          <w:szCs w:val="20"/>
        </w:rPr>
      </w:pPr>
    </w:p>
    <w:p w14:paraId="0A48552F" w14:textId="13F89DD4" w:rsidR="000E4B8E" w:rsidRDefault="000E4B8E" w:rsidP="00187782">
      <w:pPr>
        <w:spacing w:after="0" w:line="240" w:lineRule="auto"/>
        <w:jc w:val="both"/>
        <w:rPr>
          <w:rFonts w:asciiTheme="majorHAnsi" w:hAnsiTheme="majorHAnsi" w:cstheme="majorHAnsi"/>
          <w:sz w:val="20"/>
          <w:szCs w:val="20"/>
        </w:rPr>
      </w:pPr>
    </w:p>
    <w:p w14:paraId="43CB98DE" w14:textId="77777777" w:rsidR="000E4B8E" w:rsidRPr="00B56F36" w:rsidRDefault="000E4B8E" w:rsidP="00187782">
      <w:pPr>
        <w:spacing w:after="0" w:line="240" w:lineRule="auto"/>
        <w:jc w:val="both"/>
        <w:rPr>
          <w:rFonts w:asciiTheme="majorHAnsi" w:hAnsiTheme="majorHAnsi" w:cstheme="majorHAnsi"/>
          <w:sz w:val="20"/>
          <w:szCs w:val="20"/>
        </w:rPr>
      </w:pPr>
    </w:p>
    <w:p w14:paraId="7BF0CED4" w14:textId="2C95123B"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lastRenderedPageBreak/>
        <w:t>Wymagana forma:</w:t>
      </w:r>
    </w:p>
    <w:p w14:paraId="603B9A2B" w14:textId="0D99F41B"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B56F36" w:rsidRDefault="006755A4" w:rsidP="00CC124D">
      <w:pPr>
        <w:spacing w:after="0" w:line="240" w:lineRule="auto"/>
        <w:rPr>
          <w:rFonts w:asciiTheme="majorHAnsi" w:hAnsiTheme="majorHAnsi" w:cstheme="majorHAnsi"/>
          <w:sz w:val="20"/>
          <w:szCs w:val="20"/>
        </w:rPr>
      </w:pPr>
    </w:p>
    <w:p w14:paraId="452AD93E"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B56F36" w:rsidRDefault="006755A4"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9.2/ </w:t>
      </w:r>
      <w:r w:rsidR="006D3D6A" w:rsidRPr="00B56F36">
        <w:rPr>
          <w:rFonts w:asciiTheme="majorHAnsi" w:hAnsiTheme="majorHAnsi" w:cstheme="majorHAnsi"/>
          <w:b/>
          <w:bCs/>
          <w:sz w:val="20"/>
          <w:szCs w:val="20"/>
        </w:rPr>
        <w:t>DOKUMENTY SKŁADANE NA WEZWANIE - PODMIOTOWE ŚRODKI DOWODOWE</w:t>
      </w:r>
    </w:p>
    <w:p w14:paraId="15F21875"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B56F36" w:rsidRDefault="006D3D6A" w:rsidP="00AD2DB9">
      <w:pPr>
        <w:spacing w:after="0" w:line="240" w:lineRule="auto"/>
        <w:jc w:val="both"/>
        <w:rPr>
          <w:rFonts w:asciiTheme="majorHAnsi" w:hAnsiTheme="majorHAnsi" w:cstheme="majorHAnsi"/>
          <w:sz w:val="20"/>
          <w:szCs w:val="20"/>
        </w:rPr>
      </w:pPr>
    </w:p>
    <w:p w14:paraId="511E7175" w14:textId="77777777" w:rsidR="006D3D6A" w:rsidRPr="00B56F36" w:rsidRDefault="006D3D6A" w:rsidP="00AD2DB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Zgodnie z art. 274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B56F36">
        <w:rPr>
          <w:rFonts w:asciiTheme="majorHAnsi" w:hAnsiTheme="majorHAnsi" w:cstheme="majorHAnsi"/>
          <w:b/>
          <w:bCs/>
          <w:sz w:val="20"/>
          <w:szCs w:val="20"/>
          <w:u w:val="single"/>
        </w:rPr>
        <w:t>nie krótszym niż 5 dni</w:t>
      </w:r>
      <w:r w:rsidRPr="00B56F36">
        <w:rPr>
          <w:rFonts w:asciiTheme="majorHAnsi" w:hAnsiTheme="majorHAnsi" w:cstheme="majorHAnsi"/>
          <w:sz w:val="20"/>
          <w:szCs w:val="20"/>
          <w:u w:val="single"/>
        </w:rPr>
        <w:t>,</w:t>
      </w:r>
      <w:r w:rsidRPr="00B56F36">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B56F36" w:rsidRDefault="00417878" w:rsidP="00CC124D">
      <w:pPr>
        <w:spacing w:after="0" w:line="240" w:lineRule="auto"/>
        <w:rPr>
          <w:rFonts w:asciiTheme="majorHAnsi" w:hAnsiTheme="majorHAnsi" w:cstheme="majorHAnsi"/>
          <w:sz w:val="20"/>
          <w:szCs w:val="20"/>
        </w:rPr>
      </w:pPr>
    </w:p>
    <w:p w14:paraId="3F221629" w14:textId="77777777" w:rsidR="006D3D6A" w:rsidRPr="00B56F36" w:rsidRDefault="00915255" w:rsidP="00CC124D">
      <w:pPr>
        <w:spacing w:after="0" w:line="240" w:lineRule="auto"/>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9.2.1/</w:t>
      </w:r>
      <w:r w:rsidR="006D3D6A" w:rsidRPr="00B56F36">
        <w:rPr>
          <w:rFonts w:asciiTheme="majorHAnsi" w:hAnsiTheme="majorHAnsi" w:cstheme="majorHAnsi"/>
          <w:b/>
          <w:bCs/>
          <w:sz w:val="20"/>
          <w:szCs w:val="20"/>
          <w:u w:val="single"/>
        </w:rPr>
        <w:t xml:space="preserve"> potwierdzających brak podstaw wykluczenia:</w:t>
      </w:r>
    </w:p>
    <w:p w14:paraId="19B90B46" w14:textId="77777777" w:rsidR="006755A4" w:rsidRPr="00B56F36" w:rsidRDefault="006755A4" w:rsidP="00CC124D">
      <w:pPr>
        <w:spacing w:after="0" w:line="240" w:lineRule="auto"/>
        <w:rPr>
          <w:rFonts w:asciiTheme="majorHAnsi" w:hAnsiTheme="majorHAnsi" w:cstheme="majorHAnsi"/>
          <w:sz w:val="20"/>
          <w:szCs w:val="20"/>
        </w:rPr>
      </w:pPr>
    </w:p>
    <w:p w14:paraId="6AF230E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a) odpisu lub informacji </w:t>
      </w:r>
      <w:r w:rsidRPr="00B56F36">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684A074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B56F36" w:rsidRDefault="00417878" w:rsidP="00CC124D">
      <w:pPr>
        <w:spacing w:after="0" w:line="240" w:lineRule="auto"/>
        <w:jc w:val="both"/>
        <w:rPr>
          <w:rFonts w:asciiTheme="majorHAnsi" w:hAnsiTheme="majorHAnsi" w:cstheme="majorHAnsi"/>
          <w:sz w:val="20"/>
          <w:szCs w:val="20"/>
        </w:rPr>
      </w:pPr>
    </w:p>
    <w:p w14:paraId="56C51CF1" w14:textId="0CB98675" w:rsidR="00417878" w:rsidRPr="0037008F" w:rsidRDefault="00417878" w:rsidP="0037008F">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94E44D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630F0244" w:rsidR="00417878" w:rsidRPr="00B56F36" w:rsidRDefault="0037008F"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417878" w:rsidRPr="00B56F36">
        <w:rPr>
          <w:rFonts w:asciiTheme="majorHAnsi" w:hAnsiTheme="majorHAnsi" w:cstheme="majorHAnsi"/>
          <w:b/>
          <w:bCs/>
          <w:sz w:val="20"/>
          <w:szCs w:val="20"/>
        </w:rPr>
        <w:t xml:space="preserve">) oświadczenia Wykonawcy </w:t>
      </w:r>
      <w:r w:rsidR="00417878" w:rsidRPr="00B56F36">
        <w:rPr>
          <w:rFonts w:asciiTheme="majorHAnsi" w:hAnsiTheme="majorHAnsi" w:cstheme="majorHAnsi"/>
          <w:sz w:val="20"/>
          <w:szCs w:val="20"/>
        </w:rPr>
        <w:t xml:space="preserve">w zakresie art. 108 ust. 1 pkt. 5 ustawy </w:t>
      </w:r>
      <w:proofErr w:type="spellStart"/>
      <w:r w:rsidR="00417878" w:rsidRPr="00B56F36">
        <w:rPr>
          <w:rFonts w:asciiTheme="majorHAnsi" w:hAnsiTheme="majorHAnsi" w:cstheme="majorHAnsi"/>
          <w:sz w:val="20"/>
          <w:szCs w:val="20"/>
        </w:rPr>
        <w:t>Pzp</w:t>
      </w:r>
      <w:proofErr w:type="spellEnd"/>
      <w:r w:rsidR="00417878" w:rsidRPr="00B56F36">
        <w:rPr>
          <w:rFonts w:asciiTheme="majorHAnsi" w:hAnsiTheme="majorHAnsi" w:cstheme="majorHAnsi"/>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B56F36">
        <w:rPr>
          <w:rFonts w:asciiTheme="majorHAnsi" w:hAnsiTheme="majorHAnsi" w:cstheme="majorHAnsi"/>
          <w:b/>
          <w:bCs/>
          <w:sz w:val="20"/>
          <w:szCs w:val="20"/>
        </w:rPr>
        <w:t xml:space="preserve">załącznik nr </w:t>
      </w:r>
      <w:r w:rsidR="00DA0D2A" w:rsidRPr="00B56F36">
        <w:rPr>
          <w:rFonts w:asciiTheme="majorHAnsi" w:hAnsiTheme="majorHAnsi" w:cstheme="majorHAnsi"/>
          <w:b/>
          <w:bCs/>
          <w:sz w:val="20"/>
          <w:szCs w:val="20"/>
        </w:rPr>
        <w:t>7</w:t>
      </w:r>
      <w:r w:rsidR="004D5F48" w:rsidRPr="00B56F36">
        <w:rPr>
          <w:rFonts w:asciiTheme="majorHAnsi" w:hAnsiTheme="majorHAnsi" w:cstheme="majorHAnsi"/>
          <w:b/>
          <w:bCs/>
          <w:sz w:val="20"/>
          <w:szCs w:val="20"/>
        </w:rPr>
        <w:t xml:space="preserve"> </w:t>
      </w:r>
      <w:r w:rsidR="00417878" w:rsidRPr="00B56F36">
        <w:rPr>
          <w:rFonts w:asciiTheme="majorHAnsi" w:hAnsiTheme="majorHAnsi" w:cstheme="majorHAnsi"/>
          <w:b/>
          <w:bCs/>
          <w:sz w:val="20"/>
          <w:szCs w:val="20"/>
        </w:rPr>
        <w:t xml:space="preserve">do SWZ </w:t>
      </w:r>
    </w:p>
    <w:p w14:paraId="1E8423F4" w14:textId="77777777" w:rsidR="00866A7D" w:rsidRPr="00B56F3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B56F3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(dotyczy wszystkich dokumentów na potwierdzenie braku podstaw wykluczenia): </w:t>
      </w:r>
    </w:p>
    <w:p w14:paraId="609D421F" w14:textId="6BB60FA1" w:rsidR="006D3D6A" w:rsidRPr="00B56F36" w:rsidRDefault="00417878"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Wykonawców wspólnie składających ofertę dokumenty, o których mowa w </w:t>
      </w:r>
      <w:r w:rsidR="00AD2DB9" w:rsidRPr="00B56F36">
        <w:rPr>
          <w:rFonts w:asciiTheme="majorHAnsi" w:hAnsiTheme="majorHAnsi" w:cstheme="majorHAnsi"/>
          <w:sz w:val="20"/>
          <w:szCs w:val="20"/>
        </w:rPr>
        <w:t xml:space="preserve">ust. 9.2.1/ </w:t>
      </w:r>
      <w:r w:rsidRPr="00B56F36">
        <w:rPr>
          <w:rFonts w:asciiTheme="majorHAnsi" w:hAnsiTheme="majorHAnsi" w:cstheme="majorHAnsi"/>
          <w:sz w:val="20"/>
          <w:szCs w:val="20"/>
        </w:rPr>
        <w:t>pkt a) – e), zobowiązany jest złożyć każdy z Wykonawców wspólnie składających ofertę.</w:t>
      </w:r>
    </w:p>
    <w:p w14:paraId="3E72955B"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B56F36" w:rsidRDefault="004C3DC8"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B56F36"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B56F36" w:rsidRDefault="004C3DC8" w:rsidP="00323F73">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b/>
          <w:bCs/>
          <w:color w:val="auto"/>
          <w:sz w:val="20"/>
          <w:szCs w:val="20"/>
        </w:rPr>
        <w:t>a) informacji banku lub spółdzielczej kasy oszczędnościowo - kredytowej</w:t>
      </w:r>
      <w:r w:rsidRPr="00B56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B56F36" w:rsidRDefault="00323F73" w:rsidP="0037008F">
      <w:pPr>
        <w:spacing w:after="0" w:line="240" w:lineRule="auto"/>
        <w:jc w:val="both"/>
        <w:rPr>
          <w:rFonts w:asciiTheme="majorHAnsi" w:hAnsiTheme="majorHAnsi" w:cstheme="majorHAnsi"/>
          <w:sz w:val="20"/>
          <w:szCs w:val="20"/>
        </w:rPr>
      </w:pPr>
    </w:p>
    <w:p w14:paraId="209A1A73" w14:textId="77777777" w:rsidR="006D3D6A" w:rsidRPr="00B56F36" w:rsidRDefault="00915255"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w:t>
      </w:r>
      <w:r w:rsidR="004C3DC8" w:rsidRPr="00B56F36">
        <w:rPr>
          <w:rFonts w:asciiTheme="majorHAnsi" w:hAnsiTheme="majorHAnsi" w:cstheme="majorHAnsi"/>
          <w:b/>
          <w:bCs/>
          <w:sz w:val="20"/>
          <w:szCs w:val="20"/>
          <w:u w:val="single"/>
        </w:rPr>
        <w:t>3</w:t>
      </w:r>
      <w:r w:rsidRPr="00B56F36">
        <w:rPr>
          <w:rFonts w:asciiTheme="majorHAnsi" w:hAnsiTheme="majorHAnsi" w:cstheme="majorHAnsi"/>
          <w:b/>
          <w:bCs/>
          <w:sz w:val="20"/>
          <w:szCs w:val="20"/>
          <w:u w:val="single"/>
        </w:rPr>
        <w:t>/</w:t>
      </w:r>
      <w:r w:rsidR="006D3D6A" w:rsidRPr="00B56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B56F36" w:rsidRDefault="006755A4" w:rsidP="00CC124D">
      <w:pPr>
        <w:spacing w:after="0" w:line="240" w:lineRule="auto"/>
        <w:jc w:val="both"/>
        <w:rPr>
          <w:rFonts w:asciiTheme="majorHAnsi" w:hAnsiTheme="majorHAnsi" w:cstheme="majorHAnsi"/>
          <w:sz w:val="20"/>
          <w:szCs w:val="20"/>
        </w:rPr>
      </w:pPr>
    </w:p>
    <w:p w14:paraId="2FE20FC3" w14:textId="77777777" w:rsidR="006D3D6A" w:rsidRPr="00B56F36" w:rsidRDefault="006755A4" w:rsidP="00323F73">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wykazu robót budowlanych </w:t>
      </w:r>
      <w:r w:rsidR="006D3D6A"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w:t>
      </w:r>
      <w:r w:rsidR="006D3D6A" w:rsidRPr="00B56F36">
        <w:rPr>
          <w:rFonts w:asciiTheme="majorHAnsi" w:hAnsiTheme="majorHAnsi" w:cstheme="majorHAnsi"/>
          <w:sz w:val="20"/>
          <w:szCs w:val="20"/>
        </w:rPr>
        <w:lastRenderedPageBreak/>
        <w:t xml:space="preserve">roboty te zostały wykonane, </w:t>
      </w:r>
      <w:r w:rsidR="006D3D6A" w:rsidRPr="00B56F36">
        <w:rPr>
          <w:rFonts w:asciiTheme="majorHAnsi" w:hAnsiTheme="majorHAnsi" w:cstheme="majorHAnsi"/>
          <w:i/>
          <w:iCs/>
          <w:sz w:val="20"/>
          <w:szCs w:val="20"/>
        </w:rPr>
        <w:t xml:space="preserve">oraz </w:t>
      </w:r>
      <w:r w:rsidR="006D3D6A" w:rsidRPr="00616C73">
        <w:rPr>
          <w:rFonts w:asciiTheme="majorHAnsi" w:hAnsiTheme="majorHAnsi" w:cstheme="majorHAnsi"/>
          <w:b/>
          <w:bCs/>
          <w:i/>
          <w:iCs/>
          <w:sz w:val="20"/>
          <w:szCs w:val="20"/>
          <w:u w:val="single"/>
        </w:rPr>
        <w:t>załączeniem dowodów określających, czy te roboty budowlane zostały wykonane należycie,</w:t>
      </w:r>
      <w:r w:rsidR="006D3D6A"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robót stanowi załącznik nr </w:t>
      </w:r>
      <w:r w:rsidR="004D5F48"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do SWZ.</w:t>
      </w:r>
    </w:p>
    <w:p w14:paraId="650888C3" w14:textId="77777777" w:rsidR="00845B40" w:rsidRPr="00B56F36" w:rsidRDefault="00845B40" w:rsidP="004C3DC8">
      <w:pPr>
        <w:spacing w:after="0" w:line="240" w:lineRule="auto"/>
        <w:ind w:left="567"/>
        <w:jc w:val="both"/>
        <w:rPr>
          <w:rFonts w:asciiTheme="majorHAnsi" w:hAnsiTheme="majorHAnsi" w:cstheme="majorHAnsi"/>
          <w:sz w:val="20"/>
          <w:szCs w:val="20"/>
        </w:rPr>
      </w:pPr>
    </w:p>
    <w:p w14:paraId="13739475" w14:textId="77777777" w:rsidR="006D3D6A" w:rsidRPr="00B56F36" w:rsidRDefault="006755A4"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wykazu osób</w:t>
      </w:r>
      <w:r w:rsidR="006D3D6A" w:rsidRPr="00B56F36">
        <w:rPr>
          <w:rFonts w:asciiTheme="majorHAnsi" w:hAnsiTheme="majorHAnsi" w:cstheme="majorHAnsi"/>
          <w:sz w:val="20"/>
          <w:szCs w:val="20"/>
        </w:rPr>
        <w:t xml:space="preserve">, skierowanych przez wykonawcę do realizacji zamówienia publicznego, w szczególności odpowiedzialnych za </w:t>
      </w:r>
      <w:r w:rsidR="006D3D6A" w:rsidRPr="00B56F36">
        <w:rPr>
          <w:rFonts w:asciiTheme="majorHAnsi" w:hAnsiTheme="majorHAnsi" w:cstheme="majorHAnsi"/>
          <w:b/>
          <w:bCs/>
          <w:sz w:val="20"/>
          <w:szCs w:val="20"/>
        </w:rPr>
        <w:t>kierowanie robotami budowlanymi</w:t>
      </w:r>
      <w:r w:rsidR="006D3D6A" w:rsidRPr="00B56F36">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B56F36">
        <w:rPr>
          <w:rFonts w:asciiTheme="majorHAnsi" w:hAnsiTheme="majorHAnsi" w:cstheme="majorHAnsi"/>
          <w:sz w:val="20"/>
          <w:szCs w:val="20"/>
        </w:rPr>
        <w:t xml:space="preserve"> </w:t>
      </w:r>
    </w:p>
    <w:p w14:paraId="54130A65" w14:textId="06C15024" w:rsidR="00845B40"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osób stanowi załącznik nr </w:t>
      </w:r>
      <w:r w:rsidR="004D5F48" w:rsidRPr="00B56F36">
        <w:rPr>
          <w:rFonts w:asciiTheme="majorHAnsi" w:hAnsiTheme="majorHAnsi" w:cstheme="majorHAnsi"/>
          <w:b/>
          <w:bCs/>
          <w:sz w:val="20"/>
          <w:szCs w:val="20"/>
        </w:rPr>
        <w:t>6</w:t>
      </w:r>
      <w:r w:rsidRPr="00B56F36">
        <w:rPr>
          <w:rFonts w:asciiTheme="majorHAnsi" w:hAnsiTheme="majorHAnsi" w:cstheme="majorHAnsi"/>
          <w:b/>
          <w:bCs/>
          <w:sz w:val="20"/>
          <w:szCs w:val="20"/>
        </w:rPr>
        <w:t xml:space="preserve"> do SWZ.</w:t>
      </w:r>
    </w:p>
    <w:p w14:paraId="2ABC3D27" w14:textId="1282C40B" w:rsidR="00A64DA7" w:rsidRPr="00B56F36" w:rsidRDefault="00A64DA7" w:rsidP="00CC124D">
      <w:pPr>
        <w:spacing w:after="0" w:line="240" w:lineRule="auto"/>
        <w:rPr>
          <w:rFonts w:asciiTheme="majorHAnsi" w:hAnsiTheme="majorHAnsi" w:cstheme="majorHAnsi"/>
          <w:sz w:val="20"/>
          <w:szCs w:val="20"/>
        </w:rPr>
      </w:pPr>
    </w:p>
    <w:p w14:paraId="233C56C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(dotycząca wszystkich oświadczeń i podmiotowych środków dowodowych): </w:t>
      </w:r>
    </w:p>
    <w:p w14:paraId="5CD8DFB0"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AB6BC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Zamawiający nie wzywa do złożenia podmiotowych środków dowodowych, jeżeli: </w:t>
      </w:r>
    </w:p>
    <w:p w14:paraId="27554D3B" w14:textId="7A27922E"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1) </w:t>
      </w:r>
      <w:r w:rsidRPr="00B56F36">
        <w:rPr>
          <w:rFonts w:asciiTheme="majorHAnsi" w:hAnsiTheme="majorHAnsi" w:cstheme="majorHAnsi"/>
          <w:b/>
          <w:bCs/>
          <w:sz w:val="20"/>
          <w:szCs w:val="20"/>
        </w:rPr>
        <w:t>może je uzyskać za pomocą bezpłatnych i ogólnodostępnych baz danych, w szczególności rejestrów publicznych</w:t>
      </w:r>
      <w:r w:rsidRPr="00B56F36">
        <w:rPr>
          <w:rFonts w:asciiTheme="majorHAnsi" w:hAnsiTheme="majorHAnsi" w:cstheme="majorHAnsi"/>
          <w:sz w:val="20"/>
          <w:szCs w:val="20"/>
        </w:rPr>
        <w:t xml:space="preserve"> w rozumieniu ustawy z dnia 17 lutego 2005r. </w:t>
      </w:r>
      <w:r w:rsidR="00493EE1" w:rsidRPr="00B56F36">
        <w:rPr>
          <w:rFonts w:asciiTheme="majorHAnsi" w:hAnsiTheme="majorHAnsi" w:cstheme="majorHAnsi"/>
          <w:sz w:val="20"/>
          <w:szCs w:val="20"/>
        </w:rPr>
        <w:t>o</w:t>
      </w:r>
      <w:r w:rsidRPr="00B56F36">
        <w:rPr>
          <w:rFonts w:asciiTheme="majorHAnsi" w:hAnsiTheme="majorHAnsi" w:cstheme="majorHAnsi"/>
          <w:sz w:val="20"/>
          <w:szCs w:val="20"/>
        </w:rPr>
        <w:t xml:space="preserve"> informatyzacji działalności podmiotów realizujących zadania publiczne, </w:t>
      </w:r>
      <w:r w:rsidRPr="00B56F36">
        <w:rPr>
          <w:rFonts w:asciiTheme="majorHAnsi" w:hAnsiTheme="majorHAnsi" w:cstheme="majorHAnsi"/>
          <w:b/>
          <w:bCs/>
          <w:sz w:val="20"/>
          <w:szCs w:val="20"/>
          <w:u w:val="single"/>
        </w:rPr>
        <w:t xml:space="preserve">o ile Wykonawca wskazał w </w:t>
      </w:r>
      <w:r w:rsidR="00845B40" w:rsidRPr="00B56F36">
        <w:rPr>
          <w:rFonts w:asciiTheme="majorHAnsi" w:hAnsiTheme="majorHAnsi" w:cstheme="majorHAnsi"/>
          <w:b/>
          <w:bCs/>
          <w:sz w:val="20"/>
          <w:szCs w:val="20"/>
          <w:u w:val="single"/>
        </w:rPr>
        <w:t>oświadczeniu</w:t>
      </w:r>
      <w:r w:rsidRPr="00B56F36">
        <w:rPr>
          <w:rFonts w:asciiTheme="majorHAnsi" w:hAnsiTheme="majorHAnsi" w:cstheme="majorHAnsi"/>
          <w:b/>
          <w:bCs/>
          <w:sz w:val="20"/>
          <w:szCs w:val="20"/>
          <w:u w:val="single"/>
        </w:rPr>
        <w:t xml:space="preserve"> dane umożliwiające dostęp do tych środków; </w:t>
      </w:r>
    </w:p>
    <w:p w14:paraId="0E80864F"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5AC3605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B56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3) </w:t>
      </w:r>
      <w:r w:rsidR="00915255" w:rsidRPr="00B56F3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B56F36">
        <w:rPr>
          <w:rFonts w:asciiTheme="majorHAnsi" w:hAnsiTheme="majorHAnsi" w:cstheme="majorHAnsi"/>
          <w:sz w:val="20"/>
          <w:szCs w:val="20"/>
        </w:rPr>
        <w:t xml:space="preserve"> </w:t>
      </w:r>
      <w:r w:rsidR="00841289"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załącznik </w:t>
      </w:r>
      <w:r w:rsidR="00841289" w:rsidRPr="00B56F36">
        <w:rPr>
          <w:rFonts w:asciiTheme="majorHAnsi" w:hAnsiTheme="majorHAnsi" w:cstheme="majorHAnsi"/>
          <w:b/>
          <w:bCs/>
          <w:sz w:val="20"/>
          <w:szCs w:val="20"/>
        </w:rPr>
        <w:t>wykonawcy</w:t>
      </w:r>
      <w:r w:rsidRPr="00B56F36">
        <w:rPr>
          <w:rFonts w:asciiTheme="majorHAnsi" w:hAnsiTheme="majorHAnsi" w:cstheme="majorHAnsi"/>
          <w:b/>
          <w:bCs/>
          <w:sz w:val="20"/>
          <w:szCs w:val="20"/>
        </w:rPr>
        <w:t xml:space="preserve"> .</w:t>
      </w:r>
    </w:p>
    <w:p w14:paraId="4A108A9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77A1F69B" w14:textId="77777777" w:rsidR="00845B40" w:rsidRPr="00B56F36" w:rsidRDefault="00BC2D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4) </w:t>
      </w:r>
      <w:r w:rsidR="00845B40" w:rsidRPr="00B56F36">
        <w:rPr>
          <w:rFonts w:asciiTheme="majorHAnsi" w:hAnsiTheme="majorHAnsi" w:cstheme="majorHAnsi"/>
          <w:sz w:val="20"/>
          <w:szCs w:val="20"/>
        </w:rPr>
        <w:t>Wykonawca składa podmiotowe środki dowodowe aktualne na dzień ich złożenia.</w:t>
      </w:r>
    </w:p>
    <w:p w14:paraId="61465B93"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B56F3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9.2.</w:t>
      </w:r>
      <w:r w:rsidR="004C3DC8" w:rsidRPr="00B56F36">
        <w:rPr>
          <w:rFonts w:asciiTheme="majorHAnsi" w:hAnsiTheme="majorHAnsi" w:cstheme="majorHAnsi"/>
          <w:b/>
          <w:bCs/>
          <w:sz w:val="20"/>
          <w:szCs w:val="20"/>
        </w:rPr>
        <w:t>4</w:t>
      </w:r>
      <w:r w:rsidRPr="00B56F36">
        <w:rPr>
          <w:rFonts w:asciiTheme="majorHAnsi" w:hAnsiTheme="majorHAnsi" w:cstheme="majorHAnsi"/>
          <w:b/>
          <w:bCs/>
          <w:sz w:val="20"/>
          <w:szCs w:val="20"/>
        </w:rPr>
        <w:t>/</w:t>
      </w:r>
      <w:r w:rsidR="00915255" w:rsidRPr="00B56F3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B56F36" w:rsidRDefault="00633DAE" w:rsidP="00633DA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B56F36" w:rsidRDefault="00633DAE" w:rsidP="00633DAE">
      <w:pPr>
        <w:spacing w:after="0" w:line="240" w:lineRule="auto"/>
        <w:rPr>
          <w:rFonts w:asciiTheme="majorHAnsi" w:hAnsiTheme="majorHAnsi" w:cstheme="majorHAnsi"/>
          <w:sz w:val="20"/>
          <w:szCs w:val="20"/>
        </w:rPr>
      </w:pPr>
    </w:p>
    <w:p w14:paraId="29B1246F"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B56F36">
        <w:rPr>
          <w:rFonts w:asciiTheme="majorHAnsi" w:hAnsiTheme="majorHAnsi" w:cstheme="majorHAnsi"/>
          <w:sz w:val="20"/>
          <w:szCs w:val="20"/>
        </w:rPr>
        <w:t>ppkt</w:t>
      </w:r>
      <w:proofErr w:type="spellEnd"/>
      <w:r w:rsidRPr="00B56F36">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B56F36" w:rsidRDefault="00633DAE" w:rsidP="008A1403">
      <w:pPr>
        <w:spacing w:after="0" w:line="240" w:lineRule="auto"/>
        <w:jc w:val="both"/>
        <w:rPr>
          <w:rFonts w:asciiTheme="majorHAnsi" w:hAnsiTheme="majorHAnsi" w:cstheme="majorHAnsi"/>
          <w:sz w:val="20"/>
          <w:szCs w:val="20"/>
        </w:rPr>
      </w:pPr>
    </w:p>
    <w:p w14:paraId="31EF0E8E"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B56F36" w:rsidRDefault="00633DAE" w:rsidP="008A1403">
      <w:pPr>
        <w:spacing w:after="0" w:line="240" w:lineRule="auto"/>
        <w:jc w:val="both"/>
        <w:rPr>
          <w:rFonts w:asciiTheme="majorHAnsi" w:hAnsiTheme="majorHAnsi" w:cstheme="majorHAnsi"/>
          <w:sz w:val="20"/>
          <w:szCs w:val="20"/>
        </w:rPr>
      </w:pPr>
    </w:p>
    <w:p w14:paraId="2AF867B4"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B56F36" w:rsidRDefault="00633DAE" w:rsidP="008A1403">
      <w:pPr>
        <w:spacing w:after="0" w:line="240" w:lineRule="auto"/>
        <w:jc w:val="both"/>
        <w:rPr>
          <w:rFonts w:asciiTheme="majorHAnsi" w:hAnsiTheme="majorHAnsi" w:cstheme="majorHAnsi"/>
          <w:sz w:val="20"/>
          <w:szCs w:val="20"/>
        </w:rPr>
      </w:pPr>
    </w:p>
    <w:p w14:paraId="54F91430" w14:textId="3947CF85" w:rsidR="00633DAE" w:rsidRPr="00B56F36" w:rsidRDefault="00633DAE" w:rsidP="005E3FDA">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267B67CF" w14:textId="77777777" w:rsidR="006D3D6A" w:rsidRPr="00B56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10. </w:t>
      </w:r>
      <w:r w:rsidR="006D3D6A" w:rsidRPr="00B56F36">
        <w:rPr>
          <w:rFonts w:asciiTheme="majorHAnsi" w:hAnsiTheme="majorHAnsi" w:cstheme="majorHAnsi"/>
          <w:b/>
          <w:bCs/>
          <w:sz w:val="20"/>
          <w:szCs w:val="20"/>
        </w:rPr>
        <w:t>WYMAGANIA DOTYCZĄCE WADIUM.</w:t>
      </w:r>
    </w:p>
    <w:p w14:paraId="02237256" w14:textId="77777777" w:rsidR="00D26D9D" w:rsidRDefault="00D26D9D" w:rsidP="0037008F">
      <w:pPr>
        <w:autoSpaceDE w:val="0"/>
        <w:autoSpaceDN w:val="0"/>
        <w:spacing w:after="0" w:line="240" w:lineRule="auto"/>
        <w:jc w:val="both"/>
        <w:rPr>
          <w:rFonts w:ascii="Calibri Light" w:hAnsi="Calibri Light" w:cs="Calibri Light"/>
          <w:sz w:val="20"/>
          <w:szCs w:val="20"/>
        </w:rPr>
      </w:pPr>
      <w:bookmarkStart w:id="5" w:name="_Toc42045495"/>
    </w:p>
    <w:p w14:paraId="097C28CE" w14:textId="4E2CF266" w:rsidR="006D3D6A" w:rsidRDefault="00973898" w:rsidP="0037008F">
      <w:pPr>
        <w:autoSpaceDE w:val="0"/>
        <w:autoSpaceDN w:val="0"/>
        <w:spacing w:after="0" w:line="240" w:lineRule="auto"/>
        <w:jc w:val="both"/>
        <w:rPr>
          <w:rFonts w:ascii="Calibri Light" w:hAnsi="Calibri Light" w:cs="Calibri Light"/>
          <w:sz w:val="20"/>
          <w:szCs w:val="20"/>
        </w:rPr>
      </w:pPr>
      <w:r w:rsidRPr="000E4B8E">
        <w:rPr>
          <w:rFonts w:ascii="Calibri Light" w:hAnsi="Calibri Light" w:cs="Calibri Light"/>
          <w:sz w:val="20"/>
          <w:szCs w:val="20"/>
        </w:rPr>
        <w:t>Zamawiający  wymaga wpłaty wadium</w:t>
      </w:r>
      <w:r w:rsidR="00C82384" w:rsidRPr="000E4B8E">
        <w:rPr>
          <w:rFonts w:ascii="Calibri Light" w:hAnsi="Calibri Light" w:cs="Calibri Light"/>
          <w:sz w:val="20"/>
          <w:szCs w:val="20"/>
        </w:rPr>
        <w:t xml:space="preserve"> w wysokości </w:t>
      </w:r>
      <w:r w:rsidR="000E4B8E">
        <w:rPr>
          <w:rFonts w:ascii="Calibri Light" w:hAnsi="Calibri Light" w:cs="Calibri Light"/>
          <w:sz w:val="20"/>
          <w:szCs w:val="20"/>
        </w:rPr>
        <w:t>5</w:t>
      </w:r>
      <w:r w:rsidR="00C82384" w:rsidRPr="000E4B8E">
        <w:rPr>
          <w:rFonts w:ascii="Calibri Light" w:hAnsi="Calibri Light" w:cs="Calibri Light"/>
          <w:sz w:val="20"/>
          <w:szCs w:val="20"/>
        </w:rPr>
        <w:t>0 000,00 zł</w:t>
      </w:r>
      <w:r w:rsidRPr="000E4B8E">
        <w:rPr>
          <w:rFonts w:ascii="Calibri Light" w:hAnsi="Calibri Light" w:cs="Calibri Light"/>
          <w:sz w:val="20"/>
          <w:szCs w:val="20"/>
        </w:rPr>
        <w:t>.</w:t>
      </w:r>
      <w:bookmarkEnd w:id="5"/>
    </w:p>
    <w:p w14:paraId="2D5C1390" w14:textId="77777777" w:rsidR="000E4B8E" w:rsidRDefault="000E4B8E" w:rsidP="0037008F">
      <w:pPr>
        <w:autoSpaceDE w:val="0"/>
        <w:autoSpaceDN w:val="0"/>
        <w:spacing w:after="0" w:line="240" w:lineRule="auto"/>
        <w:jc w:val="both"/>
        <w:rPr>
          <w:rFonts w:ascii="Calibri Light" w:hAnsi="Calibri Light" w:cs="Calibri Light"/>
          <w:sz w:val="20"/>
          <w:szCs w:val="20"/>
        </w:rPr>
      </w:pPr>
    </w:p>
    <w:p w14:paraId="2DDC1A3C" w14:textId="77777777" w:rsidR="000E4B8E" w:rsidRDefault="000E4B8E" w:rsidP="000E4B8E">
      <w:pPr>
        <w:autoSpaceDE w:val="0"/>
        <w:autoSpaceDN w:val="0"/>
        <w:jc w:val="both"/>
        <w:rPr>
          <w:rFonts w:ascii="Calibri Light" w:hAnsi="Calibri Light" w:cs="Calibri Light"/>
          <w:sz w:val="20"/>
          <w:szCs w:val="20"/>
        </w:rPr>
      </w:pPr>
      <w:r>
        <w:rPr>
          <w:rFonts w:ascii="Calibri Light" w:hAnsi="Calibri Light" w:cs="Calibri Light"/>
          <w:b/>
          <w:bCs/>
          <w:color w:val="262626"/>
          <w:sz w:val="20"/>
          <w:szCs w:val="20"/>
        </w:rPr>
        <w:t>10. WYMAGANIA DOTYCZĄCE WADIUM.</w:t>
      </w:r>
    </w:p>
    <w:p w14:paraId="13B3A9E9" w14:textId="4181E6D7" w:rsidR="000E4B8E" w:rsidRPr="000E4B8E" w:rsidRDefault="000E4B8E" w:rsidP="000E4B8E">
      <w:pPr>
        <w:autoSpaceDE w:val="0"/>
        <w:autoSpaceDN w:val="0"/>
        <w:jc w:val="both"/>
        <w:rPr>
          <w:rFonts w:ascii="Calibri Light" w:hAnsi="Calibri Light" w:cs="Calibri Light"/>
          <w:color w:val="262626"/>
          <w:sz w:val="20"/>
          <w:szCs w:val="20"/>
        </w:rPr>
      </w:pPr>
      <w:r>
        <w:rPr>
          <w:rFonts w:ascii="Calibri Light" w:hAnsi="Calibri Light" w:cs="Calibri Light"/>
          <w:sz w:val="20"/>
          <w:szCs w:val="20"/>
        </w:rPr>
        <w:t xml:space="preserve">10.1/ Wykonawca przystępujący do postępowania jest zobowiązany, przed upływem terminu składania ofert, wnieść wadium </w:t>
      </w:r>
      <w:r>
        <w:rPr>
          <w:rFonts w:ascii="Calibri Light" w:hAnsi="Calibri Light" w:cs="Calibri Light"/>
          <w:color w:val="262626"/>
          <w:sz w:val="20"/>
          <w:szCs w:val="20"/>
        </w:rPr>
        <w:t xml:space="preserve">w kwocie: </w:t>
      </w:r>
      <w:r>
        <w:rPr>
          <w:rFonts w:ascii="Calibri Light" w:hAnsi="Calibri Light" w:cs="Calibri Light"/>
          <w:b/>
          <w:bCs/>
          <w:color w:val="262626"/>
          <w:sz w:val="20"/>
          <w:szCs w:val="20"/>
        </w:rPr>
        <w:t xml:space="preserve">50.000,00 zł. </w:t>
      </w:r>
      <w:r>
        <w:rPr>
          <w:rFonts w:ascii="Calibri Light" w:hAnsi="Calibri Light" w:cs="Calibri Light"/>
          <w:color w:val="262626"/>
          <w:sz w:val="20"/>
          <w:szCs w:val="20"/>
        </w:rPr>
        <w:t>(słownie: pięćdziesiąt tysięcy złotych).</w:t>
      </w:r>
    </w:p>
    <w:p w14:paraId="42EDE82C" w14:textId="2F819621" w:rsidR="000E4B8E" w:rsidRPr="000E4B8E" w:rsidRDefault="000E4B8E" w:rsidP="000E4B8E">
      <w:pPr>
        <w:autoSpaceDE w:val="0"/>
        <w:autoSpaceDN w:val="0"/>
        <w:jc w:val="both"/>
        <w:rPr>
          <w:rFonts w:ascii="Calibri Light" w:hAnsi="Calibri Light" w:cs="Calibri Light"/>
          <w:sz w:val="20"/>
          <w:szCs w:val="20"/>
        </w:rPr>
      </w:pPr>
      <w:r>
        <w:rPr>
          <w:rFonts w:ascii="Calibri Light" w:hAnsi="Calibri Light" w:cs="Calibri Light"/>
          <w:sz w:val="20"/>
          <w:szCs w:val="20"/>
        </w:rPr>
        <w:t>10.2/ Wadium musi obejmować pełen okres związania.</w:t>
      </w:r>
    </w:p>
    <w:p w14:paraId="3BF0AB70" w14:textId="77777777" w:rsidR="000E4B8E" w:rsidRDefault="000E4B8E" w:rsidP="000E4B8E">
      <w:pPr>
        <w:autoSpaceDE w:val="0"/>
        <w:autoSpaceDN w:val="0"/>
        <w:jc w:val="both"/>
        <w:rPr>
          <w:rFonts w:ascii="Calibri Light" w:hAnsi="Calibri Light" w:cs="Calibri Light"/>
          <w:sz w:val="20"/>
          <w:szCs w:val="20"/>
        </w:rPr>
      </w:pPr>
      <w:r>
        <w:rPr>
          <w:rFonts w:ascii="Calibri Light" w:hAnsi="Calibri Light" w:cs="Calibri Light"/>
          <w:sz w:val="20"/>
          <w:szCs w:val="20"/>
        </w:rPr>
        <w:t>10.3/ Wadium może być wniesione w jednej lub kilku następujących formach:</w:t>
      </w:r>
    </w:p>
    <w:p w14:paraId="1AEDBE28" w14:textId="77777777" w:rsidR="000E4B8E" w:rsidRDefault="000E4B8E" w:rsidP="000E4B8E">
      <w:pPr>
        <w:ind w:left="714"/>
        <w:jc w:val="both"/>
        <w:rPr>
          <w:rFonts w:ascii="Calibri Light" w:hAnsi="Calibri Light" w:cs="Calibri Light"/>
          <w:color w:val="C00000"/>
          <w:sz w:val="20"/>
          <w:szCs w:val="20"/>
        </w:rPr>
      </w:pPr>
      <w:r>
        <w:rPr>
          <w:rFonts w:ascii="Calibri Light" w:hAnsi="Calibri Light" w:cs="Calibri Light"/>
          <w:sz w:val="20"/>
          <w:szCs w:val="20"/>
        </w:rPr>
        <w:t xml:space="preserve">a) pieniądzu </w:t>
      </w:r>
    </w:p>
    <w:p w14:paraId="2DA4CF89" w14:textId="77777777" w:rsidR="000E4B8E" w:rsidRDefault="000E4B8E" w:rsidP="000E4B8E">
      <w:pPr>
        <w:ind w:left="714"/>
        <w:jc w:val="both"/>
        <w:rPr>
          <w:rFonts w:ascii="Calibri Light" w:hAnsi="Calibri Light" w:cs="Calibri Light"/>
          <w:sz w:val="20"/>
          <w:szCs w:val="20"/>
        </w:rPr>
      </w:pPr>
      <w:r>
        <w:rPr>
          <w:rFonts w:ascii="Calibri Light" w:hAnsi="Calibri Light" w:cs="Calibri Light"/>
          <w:sz w:val="20"/>
          <w:szCs w:val="20"/>
        </w:rPr>
        <w:t>b) gwarancjach bankowych;</w:t>
      </w:r>
    </w:p>
    <w:p w14:paraId="26BA8DCB" w14:textId="77777777" w:rsidR="000E4B8E" w:rsidRDefault="000E4B8E" w:rsidP="000E4B8E">
      <w:pPr>
        <w:ind w:left="714"/>
        <w:jc w:val="both"/>
        <w:rPr>
          <w:rFonts w:ascii="Calibri Light" w:hAnsi="Calibri Light" w:cs="Calibri Light"/>
          <w:sz w:val="20"/>
          <w:szCs w:val="20"/>
        </w:rPr>
      </w:pPr>
      <w:r>
        <w:rPr>
          <w:rFonts w:ascii="Calibri Light" w:hAnsi="Calibri Light" w:cs="Calibri Light"/>
          <w:sz w:val="20"/>
          <w:szCs w:val="20"/>
        </w:rPr>
        <w:t>c) gwarancjach ubezpieczeniowych;</w:t>
      </w:r>
    </w:p>
    <w:p w14:paraId="3766C34F" w14:textId="19694988" w:rsidR="000E4B8E" w:rsidRDefault="000E4B8E" w:rsidP="000E4B8E">
      <w:pPr>
        <w:ind w:left="714"/>
        <w:jc w:val="both"/>
        <w:rPr>
          <w:rFonts w:ascii="Calibri Light" w:hAnsi="Calibri Light" w:cs="Calibri Light"/>
          <w:sz w:val="20"/>
          <w:szCs w:val="20"/>
        </w:rPr>
      </w:pPr>
      <w:r>
        <w:rPr>
          <w:rFonts w:ascii="Calibri Light" w:hAnsi="Calibri Light" w:cs="Calibri Light"/>
          <w:sz w:val="20"/>
          <w:szCs w:val="20"/>
        </w:rPr>
        <w:t xml:space="preserve">d) poręczeniach udzielanych przez podmioty, o których mowa w </w:t>
      </w:r>
      <w:hyperlink r:id="rId15" w:anchor="/document/16888361?unitId=art(6(b))ust(5)pkt(2)&amp;cm=DOCUMENT" w:history="1">
        <w:r>
          <w:rPr>
            <w:rStyle w:val="Hipercze"/>
            <w:rFonts w:ascii="Calibri Light" w:hAnsi="Calibri Light" w:cs="Calibri Light"/>
            <w:sz w:val="20"/>
            <w:szCs w:val="20"/>
          </w:rPr>
          <w:t>art. 6b ust. 5 pkt 2</w:t>
        </w:r>
      </w:hyperlink>
      <w:r>
        <w:rPr>
          <w:rFonts w:ascii="Calibri Light" w:hAnsi="Calibri Light" w:cs="Calibri Light"/>
          <w:sz w:val="20"/>
          <w:szCs w:val="20"/>
        </w:rPr>
        <w:t xml:space="preserve"> ustawy z 9 listopada 2000 r. o utworzeniu Polskiej Agencji Rozwoju Przedsiębiorczości.</w:t>
      </w:r>
    </w:p>
    <w:p w14:paraId="76C5D77A" w14:textId="77369C34" w:rsidR="000E4B8E" w:rsidRPr="000E4B8E" w:rsidRDefault="000E4B8E" w:rsidP="000E4B8E">
      <w:pPr>
        <w:autoSpaceDE w:val="0"/>
        <w:autoSpaceDN w:val="0"/>
        <w:jc w:val="both"/>
        <w:rPr>
          <w:rFonts w:ascii="Calibri Light" w:hAnsi="Calibri Light" w:cs="Calibri Light"/>
          <w:b/>
          <w:bCs/>
          <w:color w:val="000000"/>
          <w:sz w:val="20"/>
          <w:szCs w:val="20"/>
        </w:rPr>
      </w:pPr>
      <w:r>
        <w:rPr>
          <w:rFonts w:ascii="Calibri Light" w:hAnsi="Calibri Light" w:cs="Calibri Light"/>
          <w:color w:val="000000"/>
          <w:sz w:val="20"/>
          <w:szCs w:val="20"/>
        </w:rPr>
        <w:t>10.4/ Wadium wnoszone w pieniądzu należy wpłacić przelewem na rachunek bankowy zamawiającego: numer rachunku:</w:t>
      </w:r>
      <w:r>
        <w:rPr>
          <w:rFonts w:ascii="Calibri Light" w:hAnsi="Calibri Light" w:cs="Calibri Light"/>
          <w:color w:val="262626"/>
          <w:sz w:val="20"/>
          <w:szCs w:val="20"/>
        </w:rPr>
        <w:t xml:space="preserve"> 29 1240 6973 1111 0010 8643 4291</w:t>
      </w:r>
      <w:r>
        <w:rPr>
          <w:rFonts w:ascii="Calibri Light" w:hAnsi="Calibri Light" w:cs="Calibri Light"/>
          <w:color w:val="000000"/>
          <w:sz w:val="20"/>
          <w:szCs w:val="20"/>
        </w:rPr>
        <w:t>,</w:t>
      </w:r>
      <w:r>
        <w:rPr>
          <w:rFonts w:ascii="Cambria" w:hAnsi="Cambria"/>
          <w:i/>
          <w:iCs/>
          <w:color w:val="000000"/>
          <w:sz w:val="20"/>
          <w:szCs w:val="20"/>
        </w:rPr>
        <w:t xml:space="preserve"> </w:t>
      </w:r>
      <w:r>
        <w:rPr>
          <w:rFonts w:ascii="Calibri Light" w:hAnsi="Calibri Light" w:cs="Calibri Light"/>
          <w:i/>
          <w:iCs/>
          <w:color w:val="000000"/>
          <w:sz w:val="20"/>
          <w:szCs w:val="20"/>
          <w:u w:val="single"/>
        </w:rPr>
        <w:t>w tytule przelewu powołując się na nazwę postępowania</w:t>
      </w:r>
      <w:r>
        <w:rPr>
          <w:rFonts w:ascii="Calibri Light" w:hAnsi="Calibri Light" w:cs="Calibri Light"/>
          <w:i/>
          <w:iCs/>
          <w:color w:val="000000"/>
          <w:sz w:val="20"/>
          <w:szCs w:val="20"/>
        </w:rPr>
        <w:t>.</w:t>
      </w:r>
      <w:r>
        <w:rPr>
          <w:rFonts w:ascii="Calibri Light" w:hAnsi="Calibri Light" w:cs="Calibri Light"/>
          <w:b/>
          <w:bCs/>
          <w:color w:val="000000"/>
          <w:sz w:val="20"/>
          <w:szCs w:val="20"/>
        </w:rPr>
        <w:t xml:space="preserve"> </w:t>
      </w:r>
    </w:p>
    <w:p w14:paraId="5175FD80" w14:textId="051360C5" w:rsidR="000E4B8E" w:rsidRPr="000E4B8E" w:rsidRDefault="000E4B8E" w:rsidP="000E4B8E">
      <w:pPr>
        <w:autoSpaceDE w:val="0"/>
        <w:autoSpaceDN w:val="0"/>
        <w:jc w:val="both"/>
        <w:rPr>
          <w:rFonts w:ascii="Calibri Light" w:hAnsi="Calibri Light" w:cs="Calibri Light"/>
          <w:b/>
          <w:bCs/>
          <w:color w:val="000000"/>
          <w:sz w:val="20"/>
          <w:szCs w:val="20"/>
        </w:rPr>
      </w:pPr>
      <w:r>
        <w:rPr>
          <w:rFonts w:ascii="Calibri Light" w:hAnsi="Calibri Light" w:cs="Calibri Light"/>
          <w:color w:val="000000"/>
          <w:sz w:val="20"/>
          <w:szCs w:val="20"/>
        </w:rPr>
        <w:t xml:space="preserve">W przypadku wnoszenia wadium w pieniądzu, Zamawiający uzna je za wniesione skutecznie jedynie w przypadku </w:t>
      </w:r>
      <w:r>
        <w:rPr>
          <w:rFonts w:ascii="Calibri Light" w:hAnsi="Calibri Light" w:cs="Calibri Light"/>
          <w:b/>
          <w:bCs/>
          <w:color w:val="000000"/>
          <w:sz w:val="20"/>
          <w:szCs w:val="20"/>
        </w:rPr>
        <w:t xml:space="preserve">wpływu pieniędzy na rachunek bankowy Zamawiającego przed upływem terminu składania ofert. </w:t>
      </w:r>
    </w:p>
    <w:p w14:paraId="0A4294D3" w14:textId="53740C01" w:rsidR="000E4B8E" w:rsidRPr="000E4B8E" w:rsidRDefault="000E4B8E" w:rsidP="000E4B8E">
      <w:pPr>
        <w:autoSpaceDE w:val="0"/>
        <w:autoSpaceDN w:val="0"/>
        <w:jc w:val="both"/>
        <w:rPr>
          <w:rFonts w:ascii="Calibri Light" w:hAnsi="Calibri Light" w:cs="Calibri Light"/>
          <w:b/>
          <w:bCs/>
          <w:sz w:val="20"/>
          <w:szCs w:val="20"/>
        </w:rPr>
      </w:pPr>
      <w:r>
        <w:rPr>
          <w:rFonts w:ascii="Calibri Light" w:hAnsi="Calibri Light" w:cs="Calibri Light"/>
          <w:color w:val="000000"/>
          <w:sz w:val="20"/>
          <w:szCs w:val="20"/>
        </w:rPr>
        <w:t xml:space="preserve">10.5/ </w:t>
      </w:r>
      <w:r>
        <w:rPr>
          <w:rFonts w:ascii="Calibri Light" w:hAnsi="Calibri Light" w:cs="Calibri Light"/>
          <w:sz w:val="20"/>
          <w:szCs w:val="20"/>
        </w:rPr>
        <w:t xml:space="preserve">Wadium wnoszone w poręczeniach lub gwarancjach, </w:t>
      </w:r>
      <w:r>
        <w:rPr>
          <w:rFonts w:ascii="Calibri Light" w:hAnsi="Calibri Light" w:cs="Calibri Light"/>
          <w:color w:val="000000"/>
          <w:sz w:val="20"/>
          <w:szCs w:val="20"/>
        </w:rPr>
        <w:t>o których mowa w ust. 10.3/ pkt b - d</w:t>
      </w:r>
      <w:r>
        <w:rPr>
          <w:rFonts w:ascii="Calibri Light" w:hAnsi="Calibri Light" w:cs="Calibri Light"/>
          <w:sz w:val="20"/>
          <w:szCs w:val="20"/>
        </w:rPr>
        <w:t xml:space="preserve"> należy załączyć do oferty w oryginale w postaci dokumentu elektronicznego </w:t>
      </w:r>
      <w:r>
        <w:rPr>
          <w:rFonts w:ascii="Calibri Light" w:hAnsi="Calibri Light" w:cs="Calibri Light"/>
          <w:b/>
          <w:bCs/>
          <w:sz w:val="20"/>
          <w:szCs w:val="20"/>
        </w:rPr>
        <w:t xml:space="preserve">podpisanego kwalifikowanym podpisem elektronicznym przez wystawcę dokumentu. </w:t>
      </w:r>
    </w:p>
    <w:p w14:paraId="375425CA" w14:textId="77777777" w:rsidR="000E4B8E" w:rsidRDefault="000E4B8E" w:rsidP="000E4B8E">
      <w:pPr>
        <w:autoSpaceDE w:val="0"/>
        <w:autoSpaceDN w:val="0"/>
        <w:jc w:val="both"/>
        <w:rPr>
          <w:rFonts w:ascii="Calibri Light" w:hAnsi="Calibri Light" w:cs="Calibri Light"/>
          <w:sz w:val="20"/>
          <w:szCs w:val="20"/>
        </w:rPr>
      </w:pPr>
      <w:r>
        <w:rPr>
          <w:rFonts w:ascii="Calibri Light" w:hAnsi="Calibri Light" w:cs="Calibri Light"/>
          <w:sz w:val="20"/>
          <w:szCs w:val="20"/>
        </w:rPr>
        <w:t>10.6/ W przypadku wnoszenia przez wykonawcę wadium w formie gwarancji/poręczenia, gwarancja/poręczenie powinny być sporządzone zgodnie z obowiązującym prawem i zawierać następujące elementy:</w:t>
      </w:r>
    </w:p>
    <w:p w14:paraId="323A86A2" w14:textId="77777777" w:rsidR="000E4B8E" w:rsidRDefault="000E4B8E" w:rsidP="000E4B8E">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 xml:space="preserve">nazwę dającego zlecenie (wykonawcy), beneficjenta gwarancji (zamawiającego), gwaranta/poręczyciela oraz wskazanie ich siedzib. Beneficjentem wskazanym w gwarancji lub poręczeniu musi być: </w:t>
      </w:r>
      <w:r>
        <w:rPr>
          <w:rFonts w:ascii="Calibri Light" w:hAnsi="Calibri Light" w:cs="Calibri Light"/>
          <w:i/>
          <w:iCs/>
          <w:sz w:val="20"/>
          <w:szCs w:val="20"/>
        </w:rPr>
        <w:t>Gmina Miasto Pruszków</w:t>
      </w:r>
      <w:r>
        <w:rPr>
          <w:rFonts w:ascii="Calibri Light" w:hAnsi="Calibri Light" w:cs="Calibri Light"/>
          <w:sz w:val="20"/>
          <w:szCs w:val="20"/>
        </w:rPr>
        <w:t>,</w:t>
      </w:r>
    </w:p>
    <w:p w14:paraId="0A4BBCF0" w14:textId="77777777" w:rsidR="000E4B8E" w:rsidRDefault="000E4B8E" w:rsidP="000E4B8E">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określenie wierzytelności, która ma być zabezpieczona gwarancją/poręczeniem,</w:t>
      </w:r>
    </w:p>
    <w:p w14:paraId="169BECA0" w14:textId="77777777" w:rsidR="000E4B8E" w:rsidRDefault="000E4B8E" w:rsidP="000E4B8E">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kwotę gwarancji/poręczenia,</w:t>
      </w:r>
    </w:p>
    <w:p w14:paraId="76D17AC2" w14:textId="77777777" w:rsidR="000E4B8E" w:rsidRDefault="000E4B8E" w:rsidP="000E4B8E">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termin ważności gwarancji/poręczenia,</w:t>
      </w:r>
    </w:p>
    <w:p w14:paraId="2C19E1D4" w14:textId="451ECF72" w:rsidR="000E4B8E" w:rsidRPr="000E4B8E" w:rsidRDefault="000E4B8E" w:rsidP="000E4B8E">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 xml:space="preserve">zobowiązanie gwaranta, do zapłacenia kwoty gwarancji/poręczenia bezwarunkowo, na pisemne żądanie zamawiającego, w sytuacjach określonych w art. 98 ust. 6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w:t>
      </w:r>
    </w:p>
    <w:p w14:paraId="77F939E9" w14:textId="77777777" w:rsidR="000E4B8E" w:rsidRDefault="000E4B8E" w:rsidP="000E4B8E">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2F2F8CD1" w14:textId="77777777" w:rsidR="000E4B8E" w:rsidRDefault="000E4B8E" w:rsidP="000E4B8E">
      <w:pPr>
        <w:ind w:left="714"/>
        <w:jc w:val="both"/>
        <w:rPr>
          <w:rFonts w:ascii="Calibri Light" w:hAnsi="Calibri Light" w:cs="Calibri Light"/>
          <w:color w:val="262626"/>
          <w:sz w:val="20"/>
          <w:szCs w:val="20"/>
        </w:rPr>
      </w:pPr>
    </w:p>
    <w:p w14:paraId="214912E6" w14:textId="4A0917C3" w:rsidR="000E4B8E" w:rsidRDefault="000E4B8E" w:rsidP="000E4B8E">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lastRenderedPageBreak/>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zamawiający odrzuci ofertę na podstawie art. 226 ust. 1 pkt 14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bookmarkStart w:id="6" w:name="_Toc42045496"/>
      <w:bookmarkEnd w:id="6"/>
    </w:p>
    <w:p w14:paraId="7EDCBE55" w14:textId="59E17B64" w:rsidR="000E4B8E" w:rsidRDefault="000E4B8E" w:rsidP="000E4B8E">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10.9/ Zamawiający dokona zwrotu wadium na zasadach określonych w art. 98 ust. 1–5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p>
    <w:p w14:paraId="6FDF6BB4" w14:textId="3A478638" w:rsidR="00D26D9D" w:rsidRPr="000E4B8E" w:rsidRDefault="000E4B8E" w:rsidP="000E4B8E">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10.10/ Zamawiający zatrzymuje wadium wraz z odsetkami na podstawie art. 98 ust. 6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p>
    <w:p w14:paraId="7B362E9D" w14:textId="77777777" w:rsidR="006D3D6A" w:rsidRPr="00B56F3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C17EF8"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SPOSÓB PRZYGOTOWANIA OFERTY.</w:t>
      </w:r>
    </w:p>
    <w:p w14:paraId="68A73DAF" w14:textId="77777777" w:rsidR="00007964" w:rsidRPr="00B56F36" w:rsidRDefault="00007964" w:rsidP="00CC124D">
      <w:pPr>
        <w:spacing w:after="0" w:line="240" w:lineRule="auto"/>
        <w:ind w:left="851"/>
        <w:rPr>
          <w:rFonts w:asciiTheme="majorHAnsi" w:hAnsiTheme="majorHAnsi" w:cstheme="majorHAnsi"/>
          <w:sz w:val="20"/>
          <w:szCs w:val="20"/>
        </w:rPr>
      </w:pPr>
    </w:p>
    <w:p w14:paraId="72F65E2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B56F36" w:rsidRDefault="00A476DA" w:rsidP="00CC124D">
      <w:pPr>
        <w:spacing w:after="0" w:line="240" w:lineRule="auto"/>
        <w:jc w:val="both"/>
        <w:rPr>
          <w:rFonts w:asciiTheme="majorHAnsi" w:hAnsiTheme="majorHAnsi" w:cstheme="majorHAnsi"/>
          <w:sz w:val="20"/>
          <w:szCs w:val="20"/>
        </w:rPr>
      </w:pPr>
    </w:p>
    <w:p w14:paraId="60A060E6" w14:textId="77777777" w:rsidR="00A476DA" w:rsidRPr="00B56F36" w:rsidRDefault="001A750B"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11.2/ </w:t>
      </w:r>
      <w:r w:rsidR="00A476DA" w:rsidRPr="00B56F3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56F36">
        <w:rPr>
          <w:rFonts w:asciiTheme="majorHAnsi" w:hAnsiTheme="majorHAnsi" w:cstheme="majorHAnsi"/>
          <w:sz w:val="20"/>
          <w:szCs w:val="20"/>
        </w:rPr>
        <w:t xml:space="preserve">Rozdziale II pkt 9.1) </w:t>
      </w:r>
      <w:r w:rsidR="00A476DA" w:rsidRPr="00B56F3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56F36" w:rsidRDefault="00A476DA" w:rsidP="00CC124D">
      <w:pPr>
        <w:spacing w:after="0" w:line="240" w:lineRule="auto"/>
        <w:jc w:val="both"/>
        <w:rPr>
          <w:rFonts w:asciiTheme="majorHAnsi" w:hAnsiTheme="majorHAnsi" w:cstheme="majorHAnsi"/>
          <w:sz w:val="20"/>
          <w:szCs w:val="20"/>
        </w:rPr>
      </w:pPr>
    </w:p>
    <w:p w14:paraId="66A7BB27"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11.3/ Wykonawca składa ofertę za pośrednictwem </w:t>
      </w:r>
      <w:r w:rsidRPr="00B56F36">
        <w:rPr>
          <w:rFonts w:asciiTheme="majorHAnsi" w:hAnsiTheme="majorHAnsi" w:cstheme="majorHAnsi"/>
          <w:b/>
          <w:bCs/>
          <w:color w:val="auto"/>
          <w:sz w:val="20"/>
          <w:szCs w:val="20"/>
        </w:rPr>
        <w:t>„Formularza do złożenia, zmiany, wycofania oferty lub wniosku”</w:t>
      </w:r>
      <w:r w:rsidRPr="00B56F36">
        <w:rPr>
          <w:rFonts w:asciiTheme="majorHAnsi" w:hAnsiTheme="majorHAnsi" w:cstheme="majorHAnsi"/>
          <w:color w:val="auto"/>
          <w:sz w:val="20"/>
          <w:szCs w:val="20"/>
        </w:rPr>
        <w:t xml:space="preserve"> dostępnego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na którym prowadzona będzie korespondencja związana z postępowaniem.</w:t>
      </w:r>
    </w:p>
    <w:p w14:paraId="4BC3C0ED"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11.4/ Sposób złożenia oferty został opisany w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w:t>
      </w:r>
      <w:r w:rsidRPr="00B56F36">
        <w:rPr>
          <w:rFonts w:asciiTheme="majorHAnsi" w:hAnsiTheme="majorHAnsi" w:cstheme="majorHAnsi"/>
          <w:i/>
          <w:iCs/>
          <w:color w:val="auto"/>
          <w:sz w:val="20"/>
          <w:szCs w:val="20"/>
        </w:rPr>
        <w:t xml:space="preserve">. </w:t>
      </w:r>
    </w:p>
    <w:p w14:paraId="6BF6A6DD" w14:textId="77777777" w:rsidR="00A476DA" w:rsidRPr="00B56F36" w:rsidRDefault="00A476DA" w:rsidP="00CC124D">
      <w:pPr>
        <w:spacing w:after="0" w:line="240" w:lineRule="auto"/>
        <w:jc w:val="both"/>
        <w:rPr>
          <w:rFonts w:asciiTheme="majorHAnsi" w:hAnsiTheme="majorHAnsi" w:cstheme="majorHAnsi"/>
          <w:sz w:val="20"/>
          <w:szCs w:val="20"/>
        </w:rPr>
      </w:pPr>
    </w:p>
    <w:p w14:paraId="706C6704"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09B8F2AD" w14:textId="77777777" w:rsidR="00A476DA" w:rsidRPr="00B56F36" w:rsidRDefault="00A476DA" w:rsidP="00CC124D">
      <w:pPr>
        <w:spacing w:after="0" w:line="240" w:lineRule="auto"/>
        <w:jc w:val="both"/>
        <w:rPr>
          <w:rFonts w:asciiTheme="majorHAnsi" w:hAnsiTheme="majorHAnsi" w:cstheme="majorHAnsi"/>
          <w:sz w:val="20"/>
          <w:szCs w:val="20"/>
        </w:rPr>
      </w:pPr>
    </w:p>
    <w:p w14:paraId="174291D2"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56F36" w:rsidRDefault="00A476DA" w:rsidP="00CC124D">
      <w:pPr>
        <w:spacing w:after="0" w:line="240" w:lineRule="auto"/>
        <w:jc w:val="both"/>
        <w:rPr>
          <w:rFonts w:asciiTheme="majorHAnsi" w:hAnsiTheme="majorHAnsi" w:cstheme="majorHAnsi"/>
          <w:sz w:val="20"/>
          <w:szCs w:val="20"/>
        </w:rPr>
      </w:pPr>
    </w:p>
    <w:p w14:paraId="1FA0CC1C"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56F36" w:rsidRDefault="00A476DA" w:rsidP="00CC124D">
      <w:pPr>
        <w:spacing w:after="0" w:line="240" w:lineRule="auto"/>
        <w:jc w:val="both"/>
        <w:rPr>
          <w:rFonts w:asciiTheme="majorHAnsi" w:hAnsiTheme="majorHAnsi" w:cstheme="majorHAnsi"/>
          <w:sz w:val="20"/>
          <w:szCs w:val="20"/>
        </w:rPr>
      </w:pPr>
    </w:p>
    <w:p w14:paraId="3605A23B"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B56F36" w:rsidRDefault="00A476DA" w:rsidP="00CC124D">
      <w:pPr>
        <w:spacing w:after="0" w:line="240" w:lineRule="auto"/>
        <w:jc w:val="both"/>
        <w:rPr>
          <w:rFonts w:asciiTheme="majorHAnsi" w:hAnsiTheme="majorHAnsi" w:cstheme="majorHAnsi"/>
          <w:sz w:val="20"/>
          <w:szCs w:val="20"/>
        </w:rPr>
      </w:pPr>
    </w:p>
    <w:p w14:paraId="1A3C5A0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56F36" w:rsidRDefault="00A476DA" w:rsidP="00CC124D">
      <w:pPr>
        <w:spacing w:after="0" w:line="240" w:lineRule="auto"/>
        <w:jc w:val="both"/>
        <w:rPr>
          <w:rFonts w:asciiTheme="majorHAnsi" w:hAnsiTheme="majorHAnsi" w:cstheme="majorHAnsi"/>
          <w:sz w:val="20"/>
          <w:szCs w:val="20"/>
        </w:rPr>
      </w:pPr>
    </w:p>
    <w:p w14:paraId="2424D151"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11.11/ Wykonawca może przed upływem terminu do składania ofert wycofać ofertę za pośrednictwem</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„Formularza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do</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złożenia,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zmiany,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wycofania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oferty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lub</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wniosku” dostępnego na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xml:space="preserve"> i udostępnionego również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Sposób wycofania oferty został opisany w „Instrukcji użytkownika” dostępnej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w:t>
      </w:r>
    </w:p>
    <w:p w14:paraId="425773DF" w14:textId="77777777" w:rsidR="00A476DA" w:rsidRPr="00B56F36" w:rsidRDefault="00A476DA" w:rsidP="00CC124D">
      <w:pPr>
        <w:spacing w:after="0" w:line="240" w:lineRule="auto"/>
        <w:jc w:val="both"/>
        <w:rPr>
          <w:rFonts w:asciiTheme="majorHAnsi" w:hAnsiTheme="majorHAnsi" w:cstheme="majorHAnsi"/>
          <w:sz w:val="20"/>
          <w:szCs w:val="20"/>
        </w:rPr>
      </w:pPr>
    </w:p>
    <w:p w14:paraId="30050F39" w14:textId="12F0EC66" w:rsidR="00A476DA" w:rsidRDefault="00A476DA"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3FA9B8AE" w14:textId="6D1ECAD1" w:rsidR="005E3FDA" w:rsidRDefault="005E3FDA" w:rsidP="00CC124D">
      <w:pPr>
        <w:pStyle w:val="Default"/>
        <w:spacing w:after="0" w:line="240" w:lineRule="auto"/>
        <w:rPr>
          <w:rFonts w:asciiTheme="majorHAnsi" w:hAnsiTheme="majorHAnsi" w:cstheme="majorHAnsi"/>
          <w:color w:val="auto"/>
          <w:sz w:val="20"/>
          <w:szCs w:val="20"/>
        </w:rPr>
      </w:pPr>
    </w:p>
    <w:p w14:paraId="5157AB70" w14:textId="2B58B6BD" w:rsidR="005E3FDA" w:rsidRDefault="005E3FDA" w:rsidP="00CC124D">
      <w:pPr>
        <w:pStyle w:val="Default"/>
        <w:spacing w:after="0" w:line="240" w:lineRule="auto"/>
        <w:rPr>
          <w:rFonts w:asciiTheme="majorHAnsi" w:hAnsiTheme="majorHAnsi" w:cstheme="majorHAnsi"/>
          <w:color w:val="auto"/>
          <w:sz w:val="20"/>
          <w:szCs w:val="20"/>
        </w:rPr>
      </w:pPr>
    </w:p>
    <w:p w14:paraId="05673C57" w14:textId="77777777" w:rsidR="005E3FDA" w:rsidRPr="00B56F36" w:rsidRDefault="005E3FDA" w:rsidP="00CC124D">
      <w:pPr>
        <w:pStyle w:val="Default"/>
        <w:spacing w:after="0" w:line="240" w:lineRule="auto"/>
        <w:rPr>
          <w:rFonts w:asciiTheme="majorHAnsi" w:hAnsiTheme="majorHAnsi" w:cstheme="majorHAnsi"/>
          <w:color w:val="auto"/>
          <w:sz w:val="20"/>
          <w:szCs w:val="20"/>
        </w:rPr>
      </w:pPr>
    </w:p>
    <w:p w14:paraId="4D25D60C" w14:textId="77777777" w:rsidR="006D3D6A" w:rsidRPr="00B56F36" w:rsidRDefault="006D3D6A" w:rsidP="00CC124D">
      <w:pPr>
        <w:spacing w:after="0" w:line="240" w:lineRule="auto"/>
        <w:rPr>
          <w:rFonts w:asciiTheme="majorHAnsi" w:hAnsiTheme="majorHAnsi" w:cstheme="majorHAnsi"/>
          <w:sz w:val="20"/>
          <w:szCs w:val="20"/>
        </w:rPr>
      </w:pPr>
    </w:p>
    <w:p w14:paraId="3F916A1E" w14:textId="77777777" w:rsidR="006D3D6A" w:rsidRPr="00B56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OPIS SPOSOBU OBLICZENIA CENY.</w:t>
      </w:r>
    </w:p>
    <w:p w14:paraId="48A0DFFB" w14:textId="77777777" w:rsidR="00B15106" w:rsidRPr="00B56F36" w:rsidRDefault="00B15106" w:rsidP="00CC124D">
      <w:pPr>
        <w:spacing w:after="0" w:line="240" w:lineRule="auto"/>
        <w:rPr>
          <w:rFonts w:asciiTheme="majorHAnsi" w:hAnsiTheme="majorHAnsi" w:cstheme="majorHAnsi"/>
          <w:sz w:val="20"/>
          <w:szCs w:val="20"/>
        </w:rPr>
      </w:pPr>
    </w:p>
    <w:p w14:paraId="5EBD8D47" w14:textId="4C775D8E"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12.1/ </w:t>
      </w:r>
      <w:r w:rsidR="006D3D6A" w:rsidRPr="00B56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B56F36" w:rsidRDefault="00F9742E" w:rsidP="00CC124D">
      <w:pPr>
        <w:spacing w:after="0" w:line="240" w:lineRule="auto"/>
        <w:jc w:val="both"/>
        <w:rPr>
          <w:rFonts w:asciiTheme="majorHAnsi" w:hAnsiTheme="majorHAnsi" w:cstheme="majorHAnsi"/>
          <w:sz w:val="20"/>
          <w:szCs w:val="20"/>
        </w:rPr>
      </w:pPr>
    </w:p>
    <w:p w14:paraId="61C3D1D4"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12.2/ </w:t>
      </w:r>
      <w:r w:rsidR="006D3D6A" w:rsidRPr="00B56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B56F36" w:rsidRDefault="00474FE0" w:rsidP="00CC124D">
      <w:pPr>
        <w:spacing w:after="0" w:line="240" w:lineRule="auto"/>
        <w:rPr>
          <w:rFonts w:asciiTheme="majorHAnsi" w:hAnsiTheme="majorHAnsi" w:cstheme="majorHAnsi"/>
          <w:sz w:val="20"/>
          <w:szCs w:val="20"/>
        </w:rPr>
      </w:pPr>
    </w:p>
    <w:p w14:paraId="5D225F62"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12.3/ </w:t>
      </w:r>
      <w:r w:rsidR="006D3D6A" w:rsidRPr="00B56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B56F36" w:rsidRDefault="00474FE0" w:rsidP="00CC124D">
      <w:pPr>
        <w:spacing w:after="0" w:line="240" w:lineRule="auto"/>
        <w:jc w:val="both"/>
        <w:rPr>
          <w:rFonts w:asciiTheme="majorHAnsi" w:hAnsiTheme="majorHAnsi" w:cstheme="majorHAnsi"/>
          <w:sz w:val="20"/>
          <w:szCs w:val="20"/>
        </w:rPr>
      </w:pPr>
    </w:p>
    <w:p w14:paraId="04231B9D" w14:textId="4E0F013E" w:rsidR="00474FE0" w:rsidRPr="00B56F36" w:rsidRDefault="0000796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12.4/ </w:t>
      </w:r>
      <w:r w:rsidR="006D3D6A" w:rsidRPr="00B56F36">
        <w:rPr>
          <w:rFonts w:asciiTheme="majorHAnsi" w:hAnsiTheme="majorHAnsi" w:cstheme="majorHAnsi"/>
          <w:sz w:val="20"/>
          <w:szCs w:val="20"/>
        </w:rPr>
        <w:t>Cena oferty jest ceną ryczałtową.</w:t>
      </w:r>
    </w:p>
    <w:p w14:paraId="51E702C4" w14:textId="77777777" w:rsidR="006D3D6A" w:rsidRPr="00B56F36" w:rsidRDefault="00FD3323"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12.5/ </w:t>
      </w:r>
      <w:r w:rsidR="006D3D6A" w:rsidRPr="00B56F36">
        <w:rPr>
          <w:rFonts w:asciiTheme="majorHAnsi" w:hAnsiTheme="majorHAnsi" w:cstheme="majorHAnsi"/>
          <w:sz w:val="20"/>
          <w:szCs w:val="20"/>
        </w:rPr>
        <w:t>Zamawiający poprawi w ofercie Wykonawcy:</w:t>
      </w:r>
    </w:p>
    <w:p w14:paraId="266203E7"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pisarskie;</w:t>
      </w:r>
    </w:p>
    <w:p w14:paraId="193C8193"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rachunkowe z uwzględnieniem konsekwencji rachunkowych dokonanych poprawek;</w:t>
      </w:r>
    </w:p>
    <w:p w14:paraId="414390E9"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niezwłocznie zawiadamiając o tym wykonawcę, którego oferta została poprawiona.</w:t>
      </w:r>
    </w:p>
    <w:p w14:paraId="7F6647F9" w14:textId="77777777" w:rsidR="00A64DA7" w:rsidRPr="00B56F36" w:rsidRDefault="00A64DA7" w:rsidP="00CC124D">
      <w:pPr>
        <w:spacing w:after="0" w:line="240" w:lineRule="auto"/>
        <w:rPr>
          <w:rFonts w:asciiTheme="majorHAnsi" w:hAnsiTheme="majorHAnsi" w:cstheme="majorHAnsi"/>
          <w:sz w:val="20"/>
          <w:szCs w:val="20"/>
        </w:rPr>
      </w:pPr>
    </w:p>
    <w:p w14:paraId="7B407E27"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III. </w:t>
      </w:r>
    </w:p>
    <w:p w14:paraId="74349E98"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INFORMACJE O PRZEBIEGU POSTĘPOWANIA</w:t>
      </w:r>
    </w:p>
    <w:p w14:paraId="21B513F3" w14:textId="77777777" w:rsidR="005445DE" w:rsidRPr="00B56F36" w:rsidRDefault="005445DE" w:rsidP="00CC124D">
      <w:pPr>
        <w:spacing w:after="0" w:line="240" w:lineRule="auto"/>
        <w:rPr>
          <w:rFonts w:asciiTheme="majorHAnsi" w:hAnsiTheme="majorHAnsi" w:cstheme="majorHAnsi"/>
          <w:sz w:val="20"/>
          <w:szCs w:val="20"/>
        </w:rPr>
      </w:pPr>
    </w:p>
    <w:p w14:paraId="3ACB05F4" w14:textId="77777777" w:rsidR="005445DE" w:rsidRPr="00B56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 SPOSÓB POROZUMIEWANIA SIĘ ZAMAWIAJĄCEGO Z WYKONAWCAMI.</w:t>
      </w:r>
    </w:p>
    <w:p w14:paraId="19B02FB8" w14:textId="77777777" w:rsidR="005445DE" w:rsidRPr="00B56F36" w:rsidRDefault="005445DE" w:rsidP="00CC124D">
      <w:pPr>
        <w:spacing w:after="0" w:line="240" w:lineRule="auto"/>
        <w:rPr>
          <w:rFonts w:asciiTheme="majorHAnsi" w:hAnsiTheme="majorHAnsi" w:cstheme="majorHAnsi"/>
          <w:sz w:val="20"/>
          <w:szCs w:val="20"/>
        </w:rPr>
      </w:pPr>
    </w:p>
    <w:p w14:paraId="172363AA" w14:textId="77777777" w:rsidR="005445DE" w:rsidRPr="00B56F3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B56F36">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https://miniportal.uzp.gov.pl/, </w:t>
      </w:r>
      <w:proofErr w:type="spellStart"/>
      <w:r w:rsidRPr="00B56F36">
        <w:rPr>
          <w:rFonts w:asciiTheme="majorHAnsi" w:hAnsiTheme="majorHAnsi" w:cstheme="majorHAnsi"/>
          <w:color w:val="auto"/>
          <w:sz w:val="20"/>
          <w:szCs w:val="20"/>
        </w:rPr>
        <w:t>ePUAPu</w:t>
      </w:r>
      <w:proofErr w:type="spellEnd"/>
      <w:r w:rsidRPr="00B56F36">
        <w:rPr>
          <w:rFonts w:asciiTheme="majorHAnsi" w:hAnsiTheme="majorHAnsi" w:cstheme="majorHAnsi"/>
          <w:color w:val="auto"/>
          <w:sz w:val="20"/>
          <w:szCs w:val="20"/>
        </w:rPr>
        <w:t xml:space="preserve"> https://epuap.gov.pl/wps/portal oraz poczty elektronicznej - </w:t>
      </w:r>
      <w:hyperlink r:id="rId16" w:history="1">
        <w:r w:rsidR="00B81F7E" w:rsidRPr="00B56F36">
          <w:rPr>
            <w:rStyle w:val="Hipercze"/>
            <w:rFonts w:asciiTheme="majorHAnsi" w:hAnsiTheme="majorHAnsi" w:cstheme="majorHAnsi"/>
            <w:color w:val="auto"/>
            <w:sz w:val="20"/>
            <w:szCs w:val="20"/>
          </w:rPr>
          <w:t>bzp@miasto.pruszkow.pl</w:t>
        </w:r>
      </w:hyperlink>
      <w:r w:rsidR="00B81F7E"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Regulaminu korzystania z systemu </w:t>
      </w:r>
      <w:proofErr w:type="spellStart"/>
      <w:r w:rsidRPr="00B56F36">
        <w:rPr>
          <w:rFonts w:asciiTheme="majorHAnsi" w:hAnsiTheme="majorHAnsi" w:cstheme="majorHAnsi"/>
          <w:color w:val="auto"/>
          <w:sz w:val="20"/>
          <w:szCs w:val="20"/>
        </w:rPr>
        <w:t>miniPortal</w:t>
      </w:r>
      <w:proofErr w:type="spellEnd"/>
      <w:r w:rsidRPr="00B56F36">
        <w:rPr>
          <w:rFonts w:asciiTheme="majorHAnsi" w:hAnsiTheme="majorHAnsi" w:cstheme="majorHAnsi"/>
          <w:color w:val="auto"/>
          <w:sz w:val="20"/>
          <w:szCs w:val="20"/>
        </w:rPr>
        <w:t xml:space="preserve"> – dostępnego pod adresem: https://miniportal.uzp.gov.pl/WarunkiUslugi </w:t>
      </w:r>
    </w:p>
    <w:p w14:paraId="460367EB" w14:textId="77777777" w:rsidR="00323F73" w:rsidRPr="00B56F3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oraz Warunkach korzystania z elektronicznej platformy usług administracji publicznej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w:t>
      </w:r>
    </w:p>
    <w:p w14:paraId="61EBDB52" w14:textId="77777777" w:rsidR="00F12FDE" w:rsidRPr="00B56F36" w:rsidRDefault="00F12FDE" w:rsidP="00CC124D">
      <w:pPr>
        <w:spacing w:after="0" w:line="240" w:lineRule="auto"/>
        <w:jc w:val="both"/>
        <w:rPr>
          <w:rFonts w:asciiTheme="majorHAnsi" w:hAnsiTheme="majorHAnsi" w:cstheme="majorHAnsi"/>
          <w:sz w:val="20"/>
          <w:szCs w:val="20"/>
        </w:rPr>
      </w:pPr>
    </w:p>
    <w:p w14:paraId="3049BE51" w14:textId="5B77B786" w:rsidR="00B729A7" w:rsidRPr="00B56F36" w:rsidRDefault="00B729A7" w:rsidP="00B729A7">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56F36" w:rsidRDefault="00B729A7" w:rsidP="00CC124D">
      <w:pPr>
        <w:spacing w:after="0" w:line="240" w:lineRule="auto"/>
        <w:jc w:val="both"/>
        <w:rPr>
          <w:rFonts w:asciiTheme="majorHAnsi" w:hAnsiTheme="majorHAnsi" w:cstheme="majorHAnsi"/>
          <w:sz w:val="20"/>
          <w:szCs w:val="20"/>
        </w:rPr>
      </w:pPr>
    </w:p>
    <w:p w14:paraId="245F6061" w14:textId="3E81E6C4"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 celu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specyfikacja połączenia formularze udostępnione  są  za  pomocą  protokołu  TLS 1.2,</w:t>
      </w:r>
    </w:p>
    <w:p w14:paraId="19835576"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format danych oraz kodowanie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Formularze dostępne są w formacie HTML z kodowaniem</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UTF-8,</w:t>
      </w:r>
    </w:p>
    <w:p w14:paraId="652EA35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oznaczenia czasu odbioru danych –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integracja z systemem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jest wykonana w wykorzystaniem standardowego mechanizmu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w:t>
      </w:r>
    </w:p>
    <w:p w14:paraId="58FC9AED" w14:textId="77777777" w:rsidR="001A750B" w:rsidRPr="00B56F36"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6</w:t>
      </w:r>
      <w:r w:rsidRPr="00B56F36">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B56F36"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7</w:t>
      </w:r>
      <w:r w:rsidRPr="00B56F36">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B56F36" w:rsidRDefault="00F12FDE" w:rsidP="00CC124D">
      <w:pPr>
        <w:pStyle w:val="Default"/>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8</w:t>
      </w:r>
      <w:r w:rsidRPr="00B56F36">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C111A9" w:rsidRPr="00B56F36">
          <w:rPr>
            <w:rStyle w:val="Hipercze"/>
            <w:rFonts w:asciiTheme="majorHAnsi" w:hAnsiTheme="majorHAnsi" w:cstheme="majorHAnsi"/>
            <w:b/>
            <w:bCs/>
            <w:color w:val="auto"/>
            <w:sz w:val="20"/>
            <w:szCs w:val="20"/>
          </w:rPr>
          <w:t>http://bip.um.pruszkow.pl/</w:t>
        </w:r>
      </w:hyperlink>
    </w:p>
    <w:p w14:paraId="0C380A36"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1.</w:t>
      </w:r>
      <w:r w:rsidR="007B0350" w:rsidRPr="00B56F36">
        <w:rPr>
          <w:rFonts w:asciiTheme="majorHAnsi" w:hAnsiTheme="majorHAnsi" w:cstheme="majorHAnsi"/>
          <w:b/>
          <w:bCs/>
          <w:color w:val="auto"/>
          <w:sz w:val="20"/>
          <w:szCs w:val="20"/>
        </w:rPr>
        <w:t>9</w:t>
      </w:r>
      <w:r w:rsidRPr="00B56F36">
        <w:rPr>
          <w:rFonts w:asciiTheme="majorHAnsi" w:hAnsiTheme="majorHAnsi" w:cstheme="majorHAnsi"/>
          <w:b/>
          <w:bCs/>
          <w:color w:val="auto"/>
          <w:sz w:val="20"/>
          <w:szCs w:val="20"/>
        </w:rPr>
        <w:t xml:space="preserve">/ Wykonawca może zwrócić się do zamawiającego na adres e-mail: </w:t>
      </w:r>
      <w:hyperlink r:id="rId18" w:history="1">
        <w:r w:rsidRPr="00B56F36">
          <w:rPr>
            <w:rStyle w:val="Hipercze"/>
            <w:rFonts w:asciiTheme="majorHAnsi" w:hAnsiTheme="majorHAnsi" w:cstheme="majorHAnsi"/>
            <w:b/>
            <w:bCs/>
            <w:color w:val="auto"/>
            <w:sz w:val="20"/>
            <w:szCs w:val="20"/>
          </w:rPr>
          <w:t>bzp@miasto.pruszkow.pl</w:t>
        </w:r>
      </w:hyperlink>
      <w:r w:rsidRPr="00B56F36">
        <w:rPr>
          <w:rFonts w:asciiTheme="majorHAnsi" w:hAnsiTheme="majorHAnsi" w:cstheme="majorHAnsi"/>
          <w:color w:val="auto"/>
          <w:sz w:val="20"/>
          <w:szCs w:val="20"/>
        </w:rPr>
        <w:t xml:space="preserve"> z wnioskiem o wyjaśnienie treści SWZ. Zamawiający udzieli wyjaśnień niezwłocznie, jednak nie później niż na </w:t>
      </w:r>
      <w:r w:rsidRPr="00B56F36">
        <w:rPr>
          <w:rFonts w:asciiTheme="majorHAnsi" w:hAnsiTheme="majorHAnsi" w:cstheme="majorHAnsi"/>
          <w:b/>
          <w:bCs/>
          <w:color w:val="auto"/>
          <w:sz w:val="20"/>
          <w:szCs w:val="20"/>
        </w:rPr>
        <w:t>2 dni przed upływem terminu składania ofert</w:t>
      </w:r>
      <w:r w:rsidRPr="00B56F36">
        <w:rPr>
          <w:rFonts w:asciiTheme="majorHAnsi" w:hAnsiTheme="majorHAnsi" w:cstheme="majorHAnsi"/>
          <w:color w:val="auto"/>
          <w:sz w:val="20"/>
          <w:szCs w:val="20"/>
        </w:rPr>
        <w:t xml:space="preserve"> (udostępniając je na stronie internetowej prowadzonego postępowania </w:t>
      </w:r>
      <w:r w:rsidR="00C111A9" w:rsidRPr="00B56F36">
        <w:rPr>
          <w:rStyle w:val="Hipercze"/>
          <w:rFonts w:asciiTheme="majorHAnsi" w:hAnsiTheme="majorHAnsi" w:cstheme="majorHAnsi"/>
          <w:color w:val="auto"/>
          <w:sz w:val="20"/>
          <w:szCs w:val="20"/>
        </w:rPr>
        <w:t>http://bip.um.pruszkow.pl/</w:t>
      </w:r>
      <w:r w:rsidRPr="00B56F36">
        <w:rPr>
          <w:rFonts w:asciiTheme="majorHAnsi" w:hAnsiTheme="majorHAnsi" w:cstheme="majorHAnsi"/>
          <w:color w:val="auto"/>
          <w:sz w:val="20"/>
          <w:szCs w:val="20"/>
        </w:rPr>
        <w:t xml:space="preserve">), pod warunkiem że </w:t>
      </w:r>
      <w:r w:rsidRPr="00B56F36">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B56F36">
        <w:rPr>
          <w:rFonts w:asciiTheme="majorHAnsi" w:hAnsiTheme="majorHAnsi" w:cstheme="majorHAnsi"/>
          <w:color w:val="auto"/>
          <w:sz w:val="20"/>
          <w:szCs w:val="20"/>
        </w:rPr>
        <w:t xml:space="preserve"> </w:t>
      </w:r>
    </w:p>
    <w:p w14:paraId="77AE8608" w14:textId="77777777"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B56F36">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B56F36">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B56F36"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B56F36" w:rsidRDefault="003A6E45" w:rsidP="003A6E4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B56F36"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1</w:t>
      </w:r>
      <w:r w:rsidRPr="00B56F36">
        <w:rPr>
          <w:rFonts w:asciiTheme="majorHAnsi" w:hAnsiTheme="majorHAnsi" w:cstheme="majorHAnsi"/>
          <w:sz w:val="20"/>
          <w:szCs w:val="20"/>
        </w:rPr>
        <w:t xml:space="preserve">/ Zamawiający wyznacza  następujące  osoby  do  kontaktu  z  Wykonawcami: </w:t>
      </w:r>
    </w:p>
    <w:p w14:paraId="36B1FCB1" w14:textId="77777777" w:rsidR="00C226CE" w:rsidRPr="00B56F36" w:rsidRDefault="00C226CE" w:rsidP="00323F73">
      <w:pPr>
        <w:spacing w:after="0" w:line="240" w:lineRule="auto"/>
        <w:jc w:val="both"/>
        <w:rPr>
          <w:rFonts w:asciiTheme="majorHAnsi" w:hAnsiTheme="majorHAnsi" w:cstheme="majorHAnsi"/>
          <w:sz w:val="20"/>
          <w:szCs w:val="20"/>
        </w:rPr>
      </w:pPr>
      <w:bookmarkStart w:id="8" w:name="_Hlk64372931"/>
      <w:r w:rsidRPr="00B56F36">
        <w:rPr>
          <w:rFonts w:asciiTheme="majorHAnsi" w:hAnsiTheme="majorHAnsi" w:cstheme="majorHAnsi"/>
          <w:sz w:val="20"/>
          <w:szCs w:val="20"/>
        </w:rPr>
        <w:t>- Referat ds. zamówień publicznych – tel. 22 735 87 10; w sprawach proceduralnych,</w:t>
      </w:r>
    </w:p>
    <w:p w14:paraId="6537EDF0" w14:textId="58BBC087" w:rsidR="00C226CE" w:rsidRPr="00616C73" w:rsidRDefault="00C226CE" w:rsidP="00323F73">
      <w:pPr>
        <w:spacing w:after="0" w:line="240" w:lineRule="auto"/>
        <w:jc w:val="both"/>
        <w:rPr>
          <w:rFonts w:asciiTheme="majorHAnsi" w:hAnsiTheme="majorHAnsi" w:cstheme="majorHAnsi"/>
          <w:color w:val="C00000"/>
          <w:sz w:val="20"/>
          <w:szCs w:val="20"/>
        </w:rPr>
      </w:pPr>
      <w:r w:rsidRPr="00B56F36">
        <w:rPr>
          <w:rFonts w:asciiTheme="majorHAnsi" w:hAnsiTheme="majorHAnsi" w:cstheme="majorHAnsi"/>
          <w:sz w:val="20"/>
          <w:szCs w:val="20"/>
        </w:rPr>
        <w:t xml:space="preserve">- </w:t>
      </w:r>
      <w:r w:rsidR="00C111A9" w:rsidRPr="00B56F36">
        <w:rPr>
          <w:rFonts w:asciiTheme="majorHAnsi" w:hAnsiTheme="majorHAnsi" w:cstheme="majorHAnsi"/>
          <w:sz w:val="20"/>
          <w:szCs w:val="20"/>
        </w:rPr>
        <w:t>Dorota Woźny</w:t>
      </w:r>
      <w:r w:rsidRPr="00B56F36">
        <w:rPr>
          <w:rFonts w:asciiTheme="majorHAnsi" w:hAnsiTheme="majorHAnsi" w:cstheme="majorHAnsi"/>
          <w:sz w:val="20"/>
          <w:szCs w:val="20"/>
        </w:rPr>
        <w:t xml:space="preserve"> – tel. 22 735 87 </w:t>
      </w:r>
      <w:r w:rsidR="00C111A9" w:rsidRPr="00B56F36">
        <w:rPr>
          <w:rFonts w:asciiTheme="majorHAnsi" w:hAnsiTheme="majorHAnsi" w:cstheme="majorHAnsi"/>
          <w:sz w:val="20"/>
          <w:szCs w:val="20"/>
        </w:rPr>
        <w:t>75</w:t>
      </w:r>
      <w:r w:rsidRPr="00B56F36">
        <w:rPr>
          <w:rFonts w:asciiTheme="majorHAnsi" w:hAnsiTheme="majorHAnsi" w:cstheme="majorHAnsi"/>
          <w:sz w:val="20"/>
          <w:szCs w:val="20"/>
        </w:rPr>
        <w:t xml:space="preserve">;  w sprawach </w:t>
      </w:r>
      <w:r w:rsidR="00616C73" w:rsidRPr="00EB6CCD">
        <w:rPr>
          <w:rFonts w:asciiTheme="majorHAnsi" w:hAnsiTheme="majorHAnsi" w:cstheme="majorHAnsi"/>
          <w:sz w:val="20"/>
          <w:szCs w:val="20"/>
        </w:rPr>
        <w:t>merytorycznych</w:t>
      </w:r>
      <w:r w:rsidRPr="00EB6CCD">
        <w:rPr>
          <w:rFonts w:asciiTheme="majorHAnsi" w:hAnsiTheme="majorHAnsi" w:cstheme="majorHAnsi"/>
          <w:sz w:val="20"/>
          <w:szCs w:val="20"/>
        </w:rPr>
        <w:t>.</w:t>
      </w:r>
    </w:p>
    <w:bookmarkEnd w:id="8"/>
    <w:p w14:paraId="2DAFEFA6" w14:textId="77777777" w:rsidR="00F12FDE" w:rsidRPr="00616C73" w:rsidRDefault="00F12FDE" w:rsidP="00323F73">
      <w:pPr>
        <w:spacing w:after="0" w:line="240" w:lineRule="auto"/>
        <w:jc w:val="both"/>
        <w:rPr>
          <w:rFonts w:asciiTheme="majorHAnsi" w:hAnsiTheme="majorHAnsi" w:cstheme="majorHAnsi"/>
          <w:b/>
          <w:bCs/>
          <w:color w:val="C00000"/>
          <w:sz w:val="20"/>
          <w:szCs w:val="20"/>
        </w:rPr>
      </w:pPr>
    </w:p>
    <w:p w14:paraId="51897684" w14:textId="77777777"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Jednocześnie Zamawiający informuje, że przepisy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w:t>
      </w:r>
      <w:r w:rsidRPr="00B56F36">
        <w:rPr>
          <w:rFonts w:asciiTheme="majorHAnsi" w:hAnsiTheme="majorHAnsi" w:cstheme="majorHAnsi"/>
          <w:sz w:val="20"/>
          <w:szCs w:val="20"/>
        </w:rPr>
        <w:lastRenderedPageBreak/>
        <w:t xml:space="preserve">SWZ. Oznacza to, że Zamawiający nie będzie reagował na inne formy kontaktowania się z nim, w szczególności na kontakt telefoniczny lub/i osobisty w swojej siedzibie. </w:t>
      </w:r>
    </w:p>
    <w:p w14:paraId="21947D2C" w14:textId="77777777" w:rsidR="00B729A7" w:rsidRPr="00B56F36" w:rsidRDefault="00B729A7" w:rsidP="00323F73">
      <w:pPr>
        <w:spacing w:after="0" w:line="240" w:lineRule="auto"/>
        <w:jc w:val="both"/>
        <w:rPr>
          <w:rFonts w:asciiTheme="majorHAnsi" w:hAnsiTheme="majorHAnsi" w:cstheme="majorHAnsi"/>
          <w:sz w:val="20"/>
          <w:szCs w:val="20"/>
        </w:rPr>
      </w:pPr>
    </w:p>
    <w:p w14:paraId="5892C4F1" w14:textId="5314FAEE"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2</w:t>
      </w:r>
      <w:r w:rsidRPr="00B56F36">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56F36"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w:t>
      </w:r>
      <w:r w:rsidRPr="00B56F36">
        <w:rPr>
          <w:rFonts w:asciiTheme="majorHAnsi" w:hAnsiTheme="majorHAnsi" w:cstheme="majorHAnsi"/>
          <w:b/>
          <w:bCs/>
          <w:sz w:val="20"/>
          <w:szCs w:val="20"/>
        </w:rPr>
        <w:t xml:space="preserve"> </w:t>
      </w:r>
      <w:r w:rsidRPr="00B56F36">
        <w:rPr>
          <w:rFonts w:asciiTheme="majorHAnsi" w:hAnsiTheme="majorHAnsi" w:cstheme="majorHAnsi"/>
          <w:sz w:val="20"/>
          <w:szCs w:val="20"/>
        </w:rPr>
        <w:t xml:space="preserve">Dane postępowanie można wyszukać na Liście wszystkich postępowań w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klikając wcześniej opcję „Dla Wykonawców” lub ze strony głównej z zakładki Postępowania.</w:t>
      </w:r>
    </w:p>
    <w:p w14:paraId="02AE3238" w14:textId="77777777" w:rsidR="00140D2A" w:rsidRPr="00B56F36" w:rsidRDefault="00140D2A" w:rsidP="00323F73">
      <w:pPr>
        <w:spacing w:after="0" w:line="240" w:lineRule="auto"/>
        <w:jc w:val="both"/>
        <w:rPr>
          <w:rFonts w:asciiTheme="majorHAnsi" w:hAnsiTheme="majorHAnsi" w:cstheme="majorHAnsi"/>
          <w:sz w:val="20"/>
          <w:szCs w:val="20"/>
        </w:rPr>
      </w:pPr>
    </w:p>
    <w:p w14:paraId="6FC92DA9" w14:textId="064F237B"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56F36" w:rsidRDefault="005445DE" w:rsidP="00323F73">
      <w:pPr>
        <w:spacing w:after="0" w:line="240" w:lineRule="auto"/>
        <w:jc w:val="both"/>
        <w:rPr>
          <w:rFonts w:asciiTheme="majorHAnsi" w:hAnsiTheme="majorHAnsi" w:cstheme="majorHAnsi"/>
          <w:sz w:val="20"/>
          <w:szCs w:val="20"/>
        </w:rPr>
      </w:pPr>
    </w:p>
    <w:p w14:paraId="0622172D" w14:textId="0FA4AB62"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Wyjaśnienia SWZ udzielane będą z zachowaniem zasad określonych w art. 284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4DFC674" w14:textId="77777777" w:rsidR="005445DE" w:rsidRPr="00B56F36" w:rsidRDefault="005445DE" w:rsidP="00323F73">
      <w:pPr>
        <w:spacing w:after="0" w:line="240" w:lineRule="auto"/>
        <w:jc w:val="both"/>
        <w:rPr>
          <w:rFonts w:asciiTheme="majorHAnsi" w:hAnsiTheme="majorHAnsi" w:cstheme="majorHAnsi"/>
          <w:sz w:val="20"/>
          <w:szCs w:val="20"/>
        </w:rPr>
      </w:pPr>
    </w:p>
    <w:p w14:paraId="77CD3750" w14:textId="769F6F84"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6</w:t>
      </w:r>
      <w:r w:rsidRPr="00B56F36">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B56F36" w:rsidRDefault="006D3D6A" w:rsidP="00CC124D">
      <w:pPr>
        <w:spacing w:after="0" w:line="240" w:lineRule="auto"/>
        <w:rPr>
          <w:rFonts w:asciiTheme="majorHAnsi" w:hAnsiTheme="majorHAnsi" w:cstheme="majorHAnsi"/>
          <w:sz w:val="20"/>
          <w:szCs w:val="20"/>
        </w:rPr>
      </w:pPr>
    </w:p>
    <w:p w14:paraId="1EEBE99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5445DE" w:rsidRPr="00B56F36">
        <w:rPr>
          <w:rFonts w:asciiTheme="majorHAnsi" w:hAnsiTheme="majorHAnsi" w:cstheme="majorHAnsi"/>
          <w:b/>
          <w:bCs/>
          <w:sz w:val="20"/>
          <w:szCs w:val="20"/>
        </w:rPr>
        <w:t>SPOSÓB ORAZ TERMIN SKŁADANIA OFERT</w:t>
      </w:r>
    </w:p>
    <w:p w14:paraId="5B6D514C" w14:textId="77777777" w:rsidR="00E47AFB" w:rsidRPr="00B56F36" w:rsidRDefault="00E47AFB" w:rsidP="00CC124D">
      <w:pPr>
        <w:spacing w:after="0" w:line="240" w:lineRule="auto"/>
        <w:rPr>
          <w:rFonts w:asciiTheme="majorHAnsi" w:hAnsiTheme="majorHAnsi" w:cstheme="majorHAnsi"/>
          <w:sz w:val="20"/>
          <w:szCs w:val="20"/>
        </w:rPr>
      </w:pPr>
    </w:p>
    <w:p w14:paraId="0BD4ABBA" w14:textId="2F827725" w:rsidR="005445DE" w:rsidRPr="00B56F3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 xml:space="preserve">2.1/ </w:t>
      </w:r>
      <w:r w:rsidR="005445DE" w:rsidRPr="00B56F36">
        <w:rPr>
          <w:rFonts w:asciiTheme="majorHAnsi" w:hAnsiTheme="majorHAnsi" w:cstheme="majorHAnsi"/>
          <w:sz w:val="20"/>
          <w:szCs w:val="20"/>
        </w:rPr>
        <w:t xml:space="preserve">Ofertę należy złożyć w terminie do dnia </w:t>
      </w:r>
      <w:r w:rsidR="009656DD">
        <w:rPr>
          <w:rFonts w:asciiTheme="majorHAnsi" w:hAnsiTheme="majorHAnsi" w:cstheme="majorHAnsi"/>
          <w:b/>
          <w:bCs/>
          <w:sz w:val="20"/>
          <w:szCs w:val="20"/>
        </w:rPr>
        <w:t>30</w:t>
      </w:r>
      <w:r w:rsidR="000E2677" w:rsidRPr="000E2677">
        <w:rPr>
          <w:rFonts w:asciiTheme="majorHAnsi" w:hAnsiTheme="majorHAnsi" w:cstheme="majorHAnsi"/>
          <w:b/>
          <w:bCs/>
          <w:sz w:val="20"/>
          <w:szCs w:val="20"/>
        </w:rPr>
        <w:t>.</w:t>
      </w:r>
      <w:r w:rsidR="00D26D9D" w:rsidRPr="000E2677">
        <w:rPr>
          <w:rFonts w:asciiTheme="majorHAnsi" w:hAnsiTheme="majorHAnsi" w:cstheme="majorHAnsi"/>
          <w:b/>
          <w:bCs/>
          <w:sz w:val="20"/>
          <w:szCs w:val="20"/>
        </w:rPr>
        <w:t>1</w:t>
      </w:r>
      <w:r w:rsidR="005E3FDA" w:rsidRPr="000E2677">
        <w:rPr>
          <w:rFonts w:asciiTheme="majorHAnsi" w:hAnsiTheme="majorHAnsi" w:cstheme="majorHAnsi"/>
          <w:b/>
          <w:bCs/>
          <w:sz w:val="20"/>
          <w:szCs w:val="20"/>
        </w:rPr>
        <w:t>1</w:t>
      </w:r>
      <w:r w:rsidR="00D26D9D" w:rsidRPr="000E2677">
        <w:rPr>
          <w:rFonts w:asciiTheme="majorHAnsi" w:hAnsiTheme="majorHAnsi" w:cstheme="majorHAnsi"/>
          <w:b/>
          <w:bCs/>
          <w:sz w:val="20"/>
          <w:szCs w:val="20"/>
        </w:rPr>
        <w:t>.</w:t>
      </w:r>
      <w:r w:rsidR="00771879" w:rsidRPr="000E2677">
        <w:rPr>
          <w:rFonts w:asciiTheme="majorHAnsi" w:hAnsiTheme="majorHAnsi" w:cstheme="majorHAnsi"/>
          <w:b/>
          <w:bCs/>
          <w:sz w:val="20"/>
          <w:szCs w:val="20"/>
        </w:rPr>
        <w:t xml:space="preserve">2021 </w:t>
      </w:r>
      <w:r w:rsidR="005445DE" w:rsidRPr="000E2677">
        <w:rPr>
          <w:rFonts w:asciiTheme="majorHAnsi" w:hAnsiTheme="majorHAnsi" w:cstheme="majorHAnsi"/>
          <w:b/>
          <w:bCs/>
          <w:sz w:val="20"/>
          <w:szCs w:val="20"/>
        </w:rPr>
        <w:t>r.</w:t>
      </w:r>
      <w:r w:rsidR="005445DE" w:rsidRPr="00B56F36">
        <w:rPr>
          <w:rFonts w:asciiTheme="majorHAnsi" w:hAnsiTheme="majorHAnsi" w:cstheme="majorHAnsi"/>
          <w:b/>
          <w:bCs/>
          <w:sz w:val="20"/>
          <w:szCs w:val="20"/>
        </w:rPr>
        <w:t xml:space="preserve"> do godz. </w:t>
      </w:r>
      <w:r w:rsidR="00050405" w:rsidRPr="00B56F36">
        <w:rPr>
          <w:rFonts w:asciiTheme="majorHAnsi" w:hAnsiTheme="majorHAnsi" w:cstheme="majorHAnsi"/>
          <w:b/>
          <w:bCs/>
          <w:sz w:val="20"/>
          <w:szCs w:val="20"/>
        </w:rPr>
        <w:t>09:00</w:t>
      </w:r>
    </w:p>
    <w:p w14:paraId="78CCAD3F" w14:textId="77777777" w:rsidR="00E47AFB" w:rsidRPr="00B56F36" w:rsidRDefault="00E47AFB" w:rsidP="00CC124D">
      <w:pPr>
        <w:spacing w:after="0" w:line="240" w:lineRule="auto"/>
        <w:rPr>
          <w:rFonts w:asciiTheme="majorHAnsi" w:hAnsiTheme="majorHAnsi" w:cstheme="majorHAnsi"/>
          <w:b/>
          <w:bCs/>
          <w:sz w:val="20"/>
          <w:szCs w:val="20"/>
        </w:rPr>
      </w:pPr>
    </w:p>
    <w:p w14:paraId="5F1F504E" w14:textId="77777777" w:rsidR="005445DE" w:rsidRPr="00B56F36" w:rsidRDefault="007D6CD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w:t>
      </w:r>
      <w:r w:rsidR="00E47AFB" w:rsidRPr="00B56F36">
        <w:rPr>
          <w:rFonts w:asciiTheme="majorHAnsi" w:hAnsiTheme="majorHAnsi" w:cstheme="majorHAnsi"/>
          <w:sz w:val="20"/>
          <w:szCs w:val="20"/>
        </w:rPr>
        <w:t>2</w:t>
      </w: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Sposób składania ofert wskazano w Rozdziale II pkt 11 niniejszej SWZ.</w:t>
      </w:r>
    </w:p>
    <w:p w14:paraId="1A1BC89A" w14:textId="77777777" w:rsidR="00E47AFB" w:rsidRPr="00B56F36" w:rsidRDefault="00E47AFB" w:rsidP="00CC124D">
      <w:pPr>
        <w:spacing w:after="0" w:line="240" w:lineRule="auto"/>
        <w:rPr>
          <w:rFonts w:asciiTheme="majorHAnsi" w:hAnsiTheme="majorHAnsi" w:cstheme="majorHAnsi"/>
          <w:sz w:val="20"/>
          <w:szCs w:val="20"/>
        </w:rPr>
      </w:pPr>
    </w:p>
    <w:p w14:paraId="36EB7AA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5445DE" w:rsidRPr="00B56F36">
        <w:rPr>
          <w:rFonts w:asciiTheme="majorHAnsi" w:hAnsiTheme="majorHAnsi" w:cstheme="majorHAnsi"/>
          <w:b/>
          <w:bCs/>
          <w:sz w:val="20"/>
          <w:szCs w:val="20"/>
        </w:rPr>
        <w:t>TERMIN OTWARCIA OFERT</w:t>
      </w:r>
    </w:p>
    <w:p w14:paraId="02CD8083" w14:textId="77777777" w:rsidR="00E47AFB" w:rsidRPr="00B56F36" w:rsidRDefault="00E47AFB" w:rsidP="00CC124D">
      <w:pPr>
        <w:spacing w:after="0" w:line="240" w:lineRule="auto"/>
        <w:rPr>
          <w:rFonts w:asciiTheme="majorHAnsi" w:hAnsiTheme="majorHAnsi" w:cstheme="majorHAnsi"/>
          <w:sz w:val="20"/>
          <w:szCs w:val="20"/>
        </w:rPr>
      </w:pPr>
    </w:p>
    <w:p w14:paraId="20C7D046" w14:textId="4A3496D9" w:rsidR="005445DE" w:rsidRPr="00B56F3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5445DE" w:rsidRPr="00B56F36">
        <w:rPr>
          <w:rFonts w:asciiTheme="majorHAnsi" w:hAnsiTheme="majorHAnsi" w:cstheme="majorHAnsi"/>
          <w:sz w:val="20"/>
          <w:szCs w:val="20"/>
        </w:rPr>
        <w:t>Otwarcie ofert nastąpi w dniu</w:t>
      </w:r>
      <w:r w:rsidR="000E2677">
        <w:rPr>
          <w:rFonts w:asciiTheme="majorHAnsi" w:hAnsiTheme="majorHAnsi" w:cstheme="majorHAnsi"/>
          <w:sz w:val="20"/>
          <w:szCs w:val="20"/>
        </w:rPr>
        <w:t xml:space="preserve"> </w:t>
      </w:r>
      <w:r w:rsidR="009656DD">
        <w:rPr>
          <w:rFonts w:asciiTheme="majorHAnsi" w:hAnsiTheme="majorHAnsi" w:cstheme="majorHAnsi"/>
          <w:b/>
          <w:bCs/>
          <w:sz w:val="20"/>
          <w:szCs w:val="20"/>
        </w:rPr>
        <w:t>30</w:t>
      </w:r>
      <w:r w:rsidR="000E2677" w:rsidRPr="000E2677">
        <w:rPr>
          <w:rFonts w:asciiTheme="majorHAnsi" w:hAnsiTheme="majorHAnsi" w:cstheme="majorHAnsi"/>
          <w:b/>
          <w:bCs/>
          <w:sz w:val="20"/>
          <w:szCs w:val="20"/>
        </w:rPr>
        <w:t>.</w:t>
      </w:r>
      <w:r w:rsidR="00D26D9D" w:rsidRPr="000E2677">
        <w:rPr>
          <w:rFonts w:asciiTheme="majorHAnsi" w:hAnsiTheme="majorHAnsi" w:cstheme="majorHAnsi"/>
          <w:b/>
          <w:bCs/>
          <w:sz w:val="20"/>
          <w:szCs w:val="20"/>
        </w:rPr>
        <w:t>1</w:t>
      </w:r>
      <w:r w:rsidR="005E3FDA" w:rsidRPr="000E2677">
        <w:rPr>
          <w:rFonts w:asciiTheme="majorHAnsi" w:hAnsiTheme="majorHAnsi" w:cstheme="majorHAnsi"/>
          <w:b/>
          <w:bCs/>
          <w:sz w:val="20"/>
          <w:szCs w:val="20"/>
        </w:rPr>
        <w:t>1</w:t>
      </w:r>
      <w:r w:rsidR="00D26D9D" w:rsidRPr="000E2677">
        <w:rPr>
          <w:rFonts w:asciiTheme="majorHAnsi" w:hAnsiTheme="majorHAnsi" w:cstheme="majorHAnsi"/>
          <w:b/>
          <w:bCs/>
          <w:sz w:val="20"/>
          <w:szCs w:val="20"/>
        </w:rPr>
        <w:t>.</w:t>
      </w:r>
      <w:r w:rsidR="00771879" w:rsidRPr="000E2677">
        <w:rPr>
          <w:rFonts w:asciiTheme="majorHAnsi" w:hAnsiTheme="majorHAnsi" w:cstheme="majorHAnsi"/>
          <w:b/>
          <w:bCs/>
          <w:sz w:val="20"/>
          <w:szCs w:val="20"/>
        </w:rPr>
        <w:t xml:space="preserve">2021 </w:t>
      </w:r>
      <w:r w:rsidR="005445DE" w:rsidRPr="000E2677">
        <w:rPr>
          <w:rFonts w:asciiTheme="majorHAnsi" w:hAnsiTheme="majorHAnsi" w:cstheme="majorHAnsi"/>
          <w:b/>
          <w:bCs/>
          <w:sz w:val="20"/>
          <w:szCs w:val="20"/>
        </w:rPr>
        <w:t>r.</w:t>
      </w:r>
      <w:r w:rsidR="005445DE" w:rsidRPr="00B56F36">
        <w:rPr>
          <w:rFonts w:asciiTheme="majorHAnsi" w:hAnsiTheme="majorHAnsi" w:cstheme="majorHAnsi"/>
          <w:b/>
          <w:bCs/>
          <w:sz w:val="20"/>
          <w:szCs w:val="20"/>
        </w:rPr>
        <w:t xml:space="preserve"> o godz. 1</w:t>
      </w:r>
      <w:r w:rsidR="00AB6BC3">
        <w:rPr>
          <w:rFonts w:asciiTheme="majorHAnsi" w:hAnsiTheme="majorHAnsi" w:cstheme="majorHAnsi"/>
          <w:b/>
          <w:bCs/>
          <w:sz w:val="20"/>
          <w:szCs w:val="20"/>
        </w:rPr>
        <w:t>1</w:t>
      </w:r>
      <w:r w:rsidR="005445DE" w:rsidRPr="00B56F36">
        <w:rPr>
          <w:rFonts w:asciiTheme="majorHAnsi" w:hAnsiTheme="majorHAnsi" w:cstheme="majorHAnsi"/>
          <w:b/>
          <w:bCs/>
          <w:sz w:val="20"/>
          <w:szCs w:val="20"/>
        </w:rPr>
        <w:t>:</w:t>
      </w:r>
      <w:r w:rsidR="00050405" w:rsidRPr="00B56F36">
        <w:rPr>
          <w:rFonts w:asciiTheme="majorHAnsi" w:hAnsiTheme="majorHAnsi" w:cstheme="majorHAnsi"/>
          <w:b/>
          <w:bCs/>
          <w:sz w:val="20"/>
          <w:szCs w:val="20"/>
        </w:rPr>
        <w:t>0</w:t>
      </w:r>
      <w:r w:rsidR="005445DE" w:rsidRPr="00B56F36">
        <w:rPr>
          <w:rFonts w:asciiTheme="majorHAnsi" w:hAnsiTheme="majorHAnsi" w:cstheme="majorHAnsi"/>
          <w:b/>
          <w:bCs/>
          <w:sz w:val="20"/>
          <w:szCs w:val="20"/>
        </w:rPr>
        <w:t>0</w:t>
      </w:r>
      <w:r w:rsidR="005445DE" w:rsidRPr="00B56F36">
        <w:rPr>
          <w:rFonts w:asciiTheme="majorHAnsi" w:hAnsiTheme="majorHAnsi" w:cstheme="majorHAnsi"/>
          <w:sz w:val="20"/>
          <w:szCs w:val="20"/>
        </w:rPr>
        <w:t xml:space="preserve"> </w:t>
      </w:r>
      <w:r w:rsidR="00771879"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poprzez odszyfrowanie ofert.</w:t>
      </w:r>
    </w:p>
    <w:p w14:paraId="2C8DC721" w14:textId="77777777" w:rsidR="00E47AFB" w:rsidRPr="00B56F36" w:rsidRDefault="00E47AFB" w:rsidP="00E47AFB">
      <w:pPr>
        <w:spacing w:after="0" w:line="240" w:lineRule="auto"/>
        <w:jc w:val="both"/>
        <w:rPr>
          <w:rFonts w:asciiTheme="majorHAnsi" w:hAnsiTheme="majorHAnsi" w:cstheme="majorHAnsi"/>
          <w:sz w:val="20"/>
          <w:szCs w:val="20"/>
        </w:rPr>
      </w:pPr>
    </w:p>
    <w:p w14:paraId="561D0239"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5445DE" w:rsidRPr="00B56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56F36" w:rsidRDefault="00E47AFB" w:rsidP="00E47AFB">
      <w:pPr>
        <w:spacing w:after="0" w:line="240" w:lineRule="auto"/>
        <w:jc w:val="both"/>
        <w:rPr>
          <w:rFonts w:asciiTheme="majorHAnsi" w:hAnsiTheme="majorHAnsi" w:cstheme="majorHAnsi"/>
          <w:sz w:val="20"/>
          <w:szCs w:val="20"/>
        </w:rPr>
      </w:pPr>
    </w:p>
    <w:p w14:paraId="230E3D66"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5445DE" w:rsidRPr="00B56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cenach lub kosztach zawartych w ofertach.</w:t>
      </w:r>
    </w:p>
    <w:p w14:paraId="054BE801" w14:textId="77777777" w:rsidR="00E47AFB" w:rsidRPr="00B56F36" w:rsidRDefault="00E47AFB" w:rsidP="00E47AFB">
      <w:pPr>
        <w:spacing w:after="0" w:line="240" w:lineRule="auto"/>
        <w:jc w:val="both"/>
        <w:rPr>
          <w:rFonts w:asciiTheme="majorHAnsi" w:hAnsiTheme="majorHAnsi" w:cstheme="majorHAnsi"/>
          <w:sz w:val="20"/>
          <w:szCs w:val="20"/>
        </w:rPr>
      </w:pPr>
    </w:p>
    <w:p w14:paraId="4C101879" w14:textId="66F91F8F"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3.4/ </w:t>
      </w:r>
      <w:r w:rsidR="005445DE" w:rsidRPr="00B56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B56F36" w:rsidRDefault="00B17B63" w:rsidP="00CC124D">
      <w:pPr>
        <w:spacing w:after="0" w:line="240" w:lineRule="auto"/>
        <w:rPr>
          <w:rFonts w:asciiTheme="majorHAnsi" w:hAnsiTheme="majorHAnsi" w:cstheme="majorHAnsi"/>
          <w:sz w:val="20"/>
          <w:szCs w:val="20"/>
        </w:rPr>
      </w:pPr>
    </w:p>
    <w:p w14:paraId="1182255A" w14:textId="77777777" w:rsidR="005445DE" w:rsidRPr="00B56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5445DE" w:rsidRPr="00B56F36">
        <w:rPr>
          <w:rFonts w:asciiTheme="majorHAnsi" w:hAnsiTheme="majorHAnsi" w:cstheme="majorHAnsi"/>
          <w:b/>
          <w:bCs/>
          <w:sz w:val="20"/>
          <w:szCs w:val="20"/>
        </w:rPr>
        <w:t>TERMIN ZWIĄZANIA OFERTĄ.</w:t>
      </w:r>
    </w:p>
    <w:p w14:paraId="48DFB374" w14:textId="77777777" w:rsidR="00830E8E" w:rsidRPr="00B56F36" w:rsidRDefault="00830E8E" w:rsidP="00CC124D">
      <w:pPr>
        <w:spacing w:after="0" w:line="240" w:lineRule="auto"/>
        <w:rPr>
          <w:rFonts w:asciiTheme="majorHAnsi" w:hAnsiTheme="majorHAnsi" w:cstheme="majorHAnsi"/>
          <w:sz w:val="20"/>
          <w:szCs w:val="20"/>
        </w:rPr>
      </w:pPr>
    </w:p>
    <w:p w14:paraId="5E5881BE" w14:textId="1353E43D" w:rsidR="005445DE" w:rsidRPr="00B56F36" w:rsidRDefault="00A83695" w:rsidP="00D17631">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4.1/ </w:t>
      </w:r>
      <w:r w:rsidR="005445DE" w:rsidRPr="00B56F36">
        <w:rPr>
          <w:rFonts w:asciiTheme="majorHAnsi" w:hAnsiTheme="majorHAnsi" w:cstheme="majorHAnsi"/>
          <w:sz w:val="20"/>
          <w:szCs w:val="20"/>
        </w:rPr>
        <w:t xml:space="preserve">Wykonawca pozostaje związany ofertą przez okres </w:t>
      </w:r>
      <w:r w:rsidR="005445DE" w:rsidRPr="00B56F36">
        <w:rPr>
          <w:rFonts w:asciiTheme="majorHAnsi" w:hAnsiTheme="majorHAnsi" w:cstheme="majorHAnsi"/>
          <w:b/>
          <w:bCs/>
          <w:sz w:val="20"/>
          <w:szCs w:val="20"/>
        </w:rPr>
        <w:t>30 dni</w:t>
      </w:r>
      <w:r w:rsidR="005445DE" w:rsidRPr="00B56F36">
        <w:rPr>
          <w:rFonts w:asciiTheme="majorHAnsi" w:hAnsiTheme="majorHAnsi" w:cstheme="majorHAnsi"/>
          <w:sz w:val="20"/>
          <w:szCs w:val="20"/>
        </w:rPr>
        <w:t xml:space="preserve"> od dnia upływu terminu składania ofert tj. </w:t>
      </w:r>
      <w:r w:rsidR="005445DE" w:rsidRPr="00B56F36">
        <w:rPr>
          <w:rFonts w:asciiTheme="majorHAnsi" w:hAnsiTheme="majorHAnsi" w:cstheme="majorHAnsi"/>
          <w:b/>
          <w:bCs/>
          <w:sz w:val="20"/>
          <w:szCs w:val="20"/>
        </w:rPr>
        <w:t xml:space="preserve">do </w:t>
      </w:r>
      <w:r w:rsidR="005445DE" w:rsidRPr="00D26D9D">
        <w:rPr>
          <w:rFonts w:asciiTheme="majorHAnsi" w:hAnsiTheme="majorHAnsi" w:cstheme="majorHAnsi"/>
          <w:b/>
          <w:bCs/>
          <w:sz w:val="20"/>
          <w:szCs w:val="20"/>
        </w:rPr>
        <w:t>dnia</w:t>
      </w:r>
      <w:r w:rsidR="000E2677">
        <w:rPr>
          <w:rFonts w:asciiTheme="majorHAnsi" w:hAnsiTheme="majorHAnsi" w:cstheme="majorHAnsi"/>
          <w:b/>
          <w:bCs/>
          <w:sz w:val="20"/>
          <w:szCs w:val="20"/>
        </w:rPr>
        <w:t xml:space="preserve"> 2</w:t>
      </w:r>
      <w:r w:rsidR="009656DD">
        <w:rPr>
          <w:rFonts w:asciiTheme="majorHAnsi" w:hAnsiTheme="majorHAnsi" w:cstheme="majorHAnsi"/>
          <w:b/>
          <w:bCs/>
          <w:sz w:val="20"/>
          <w:szCs w:val="20"/>
        </w:rPr>
        <w:t>9</w:t>
      </w:r>
      <w:r w:rsidR="000E2677">
        <w:rPr>
          <w:rFonts w:asciiTheme="majorHAnsi" w:hAnsiTheme="majorHAnsi" w:cstheme="majorHAnsi"/>
          <w:b/>
          <w:bCs/>
          <w:sz w:val="20"/>
          <w:szCs w:val="20"/>
        </w:rPr>
        <w:t>.</w:t>
      </w:r>
      <w:r w:rsidR="00D26D9D" w:rsidRPr="000E2677">
        <w:rPr>
          <w:rFonts w:asciiTheme="majorHAnsi" w:hAnsiTheme="majorHAnsi" w:cstheme="majorHAnsi"/>
          <w:b/>
          <w:bCs/>
          <w:sz w:val="20"/>
          <w:szCs w:val="20"/>
        </w:rPr>
        <w:t>1</w:t>
      </w:r>
      <w:r w:rsidR="005E3FDA" w:rsidRPr="000E2677">
        <w:rPr>
          <w:rFonts w:asciiTheme="majorHAnsi" w:hAnsiTheme="majorHAnsi" w:cstheme="majorHAnsi"/>
          <w:b/>
          <w:bCs/>
          <w:sz w:val="20"/>
          <w:szCs w:val="20"/>
        </w:rPr>
        <w:t>2</w:t>
      </w:r>
      <w:r w:rsidR="00D26D9D" w:rsidRPr="000E2677">
        <w:rPr>
          <w:rFonts w:asciiTheme="majorHAnsi" w:hAnsiTheme="majorHAnsi" w:cstheme="majorHAnsi"/>
          <w:b/>
          <w:bCs/>
          <w:sz w:val="20"/>
          <w:szCs w:val="20"/>
        </w:rPr>
        <w:t>.</w:t>
      </w:r>
      <w:r w:rsidR="005445DE" w:rsidRPr="000E2677">
        <w:rPr>
          <w:rFonts w:asciiTheme="majorHAnsi" w:hAnsiTheme="majorHAnsi" w:cstheme="majorHAnsi"/>
          <w:b/>
          <w:bCs/>
          <w:sz w:val="20"/>
          <w:szCs w:val="20"/>
        </w:rPr>
        <w:t>2021r</w:t>
      </w:r>
      <w:r w:rsidR="005445DE" w:rsidRPr="00AB6BC3">
        <w:rPr>
          <w:rFonts w:asciiTheme="majorHAnsi" w:hAnsiTheme="majorHAnsi" w:cstheme="majorHAnsi"/>
          <w:b/>
          <w:bCs/>
          <w:sz w:val="20"/>
          <w:szCs w:val="20"/>
        </w:rPr>
        <w:t>.</w:t>
      </w:r>
    </w:p>
    <w:p w14:paraId="047632F0" w14:textId="77777777" w:rsidR="00830E8E" w:rsidRPr="00B56F36" w:rsidRDefault="00830E8E" w:rsidP="00E47AFB">
      <w:pPr>
        <w:spacing w:after="0" w:line="240" w:lineRule="auto"/>
        <w:jc w:val="both"/>
        <w:rPr>
          <w:rFonts w:asciiTheme="majorHAnsi" w:hAnsiTheme="majorHAnsi" w:cstheme="majorHAnsi"/>
          <w:sz w:val="20"/>
          <w:szCs w:val="20"/>
        </w:rPr>
      </w:pPr>
    </w:p>
    <w:p w14:paraId="458CDDA8" w14:textId="77777777" w:rsidR="005445DE" w:rsidRPr="00B56F36" w:rsidRDefault="00830E8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4.2/ </w:t>
      </w:r>
      <w:r w:rsidR="005445DE" w:rsidRPr="00B56F36">
        <w:rPr>
          <w:rFonts w:asciiTheme="majorHAnsi" w:hAnsiTheme="majorHAnsi" w:cstheme="majorHAnsi"/>
          <w:sz w:val="20"/>
          <w:szCs w:val="20"/>
        </w:rPr>
        <w:t>Bieg terminu związania ofertą rozpoczyna się wraz z upływem terminu składania ofert.</w:t>
      </w:r>
    </w:p>
    <w:p w14:paraId="48203FE9" w14:textId="77777777" w:rsidR="00830E8E" w:rsidRPr="00B56F36" w:rsidRDefault="00830E8E" w:rsidP="00CC124D">
      <w:pPr>
        <w:spacing w:after="0" w:line="240" w:lineRule="auto"/>
        <w:rPr>
          <w:rFonts w:asciiTheme="majorHAnsi" w:hAnsiTheme="majorHAnsi" w:cstheme="majorHAnsi"/>
          <w:sz w:val="20"/>
          <w:szCs w:val="20"/>
        </w:rPr>
      </w:pPr>
    </w:p>
    <w:p w14:paraId="1840AB3C" w14:textId="6F8AD22B" w:rsidR="00CE1ECD" w:rsidRPr="00B56F36" w:rsidRDefault="00830E8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4.3/ </w:t>
      </w:r>
      <w:r w:rsidR="005445DE" w:rsidRPr="00B56F36">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B56F36">
        <w:rPr>
          <w:rFonts w:asciiTheme="majorHAnsi" w:hAnsiTheme="majorHAnsi" w:cstheme="majorHAnsi"/>
          <w:sz w:val="20"/>
          <w:szCs w:val="20"/>
        </w:rPr>
        <w:t>4.</w:t>
      </w:r>
      <w:r w:rsidR="00C111A9" w:rsidRPr="00B56F36">
        <w:rPr>
          <w:rFonts w:asciiTheme="majorHAnsi" w:hAnsiTheme="majorHAnsi" w:cstheme="majorHAnsi"/>
          <w:sz w:val="20"/>
          <w:szCs w:val="20"/>
        </w:rPr>
        <w:t>4</w:t>
      </w:r>
      <w:r w:rsidR="00CE1ECD" w:rsidRPr="00B56F36">
        <w:rPr>
          <w:rFonts w:asciiTheme="majorHAnsi" w:hAnsiTheme="majorHAnsi" w:cstheme="majorHAnsi"/>
          <w:sz w:val="20"/>
          <w:szCs w:val="20"/>
        </w:rPr>
        <w:t>/</w:t>
      </w:r>
      <w:r w:rsidR="005445DE" w:rsidRPr="00B56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56F36">
        <w:rPr>
          <w:rFonts w:asciiTheme="majorHAnsi" w:hAnsiTheme="majorHAnsi" w:cstheme="majorHAnsi"/>
          <w:b/>
          <w:bCs/>
          <w:sz w:val="20"/>
          <w:szCs w:val="20"/>
        </w:rPr>
        <w:t xml:space="preserve">. </w:t>
      </w:r>
    </w:p>
    <w:p w14:paraId="50706FA8" w14:textId="77777777" w:rsidR="00493EE1" w:rsidRPr="00B56F36" w:rsidRDefault="00493EE1" w:rsidP="00CC124D">
      <w:pPr>
        <w:spacing w:after="0" w:line="240" w:lineRule="auto"/>
        <w:jc w:val="both"/>
        <w:rPr>
          <w:rFonts w:asciiTheme="majorHAnsi" w:hAnsiTheme="majorHAnsi" w:cstheme="majorHAnsi"/>
          <w:b/>
          <w:bCs/>
          <w:sz w:val="20"/>
          <w:szCs w:val="20"/>
        </w:rPr>
      </w:pPr>
    </w:p>
    <w:p w14:paraId="02F50C54"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w:t>
      </w:r>
      <w:r w:rsidR="0041413B" w:rsidRPr="00B56F36">
        <w:rPr>
          <w:rFonts w:asciiTheme="majorHAnsi" w:hAnsiTheme="majorHAnsi" w:cstheme="majorHAnsi"/>
          <w:sz w:val="20"/>
          <w:szCs w:val="20"/>
        </w:rPr>
        <w:t>. W przypadku gdy zamawiający żąda wniesienia wadium, przedłużenie terminu</w:t>
      </w:r>
    </w:p>
    <w:p w14:paraId="7377265A" w14:textId="77777777" w:rsidR="00616C73"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B56F36"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nowego wadium na prze</w:t>
      </w:r>
      <w:r w:rsidR="00F22021" w:rsidRPr="00B56F36">
        <w:rPr>
          <w:rFonts w:asciiTheme="majorHAnsi" w:hAnsiTheme="majorHAnsi" w:cstheme="majorHAnsi"/>
          <w:sz w:val="20"/>
          <w:szCs w:val="20"/>
        </w:rPr>
        <w:t xml:space="preserve">dłużonym okres związania ofertą </w:t>
      </w:r>
      <w:r w:rsidR="00F22021" w:rsidRPr="00B56F36">
        <w:rPr>
          <w:rFonts w:asciiTheme="majorHAnsi" w:hAnsiTheme="majorHAnsi" w:cstheme="majorHAnsi"/>
          <w:sz w:val="20"/>
          <w:szCs w:val="20"/>
          <w:u w:val="single"/>
        </w:rPr>
        <w:t>(jeżeli dotyczy).</w:t>
      </w:r>
    </w:p>
    <w:p w14:paraId="52650B29" w14:textId="77777777" w:rsidR="00FB14CA" w:rsidRPr="00B56F36" w:rsidRDefault="00FB14CA" w:rsidP="00CC124D">
      <w:pPr>
        <w:spacing w:after="0" w:line="240" w:lineRule="auto"/>
        <w:rPr>
          <w:rFonts w:asciiTheme="majorHAnsi" w:hAnsiTheme="majorHAnsi" w:cstheme="majorHAnsi"/>
          <w:sz w:val="20"/>
          <w:szCs w:val="20"/>
        </w:rPr>
      </w:pPr>
    </w:p>
    <w:p w14:paraId="0969FF63" w14:textId="77777777" w:rsidR="00830E8E" w:rsidRPr="00B56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 OPIS KRYTERIÓW OCENY OFERT WRAZ Z PODANIEM WAG TYCH KRYTERIÓW I SPOSOBU OCENY OFERT.</w:t>
      </w:r>
    </w:p>
    <w:p w14:paraId="40A26C97" w14:textId="77777777" w:rsidR="008C7426"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B56F36" w:rsidRDefault="00A904C4" w:rsidP="00CC124D">
      <w:pPr>
        <w:spacing w:after="0" w:line="240" w:lineRule="auto"/>
        <w:ind w:right="-108"/>
        <w:jc w:val="both"/>
        <w:rPr>
          <w:rFonts w:asciiTheme="majorHAnsi" w:hAnsiTheme="majorHAnsi" w:cstheme="majorHAnsi"/>
          <w:sz w:val="20"/>
          <w:szCs w:val="20"/>
        </w:rPr>
      </w:pPr>
      <w:r w:rsidRPr="00B56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B56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cena </w:t>
      </w:r>
      <w:r w:rsidRPr="00B56F36">
        <w:rPr>
          <w:rFonts w:asciiTheme="majorHAnsi" w:eastAsia="Verdana" w:hAnsiTheme="majorHAnsi" w:cstheme="majorHAnsi"/>
          <w:sz w:val="20"/>
          <w:szCs w:val="20"/>
        </w:rPr>
        <w:t xml:space="preserve">  </w:t>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t xml:space="preserve">– waga kryterium </w:t>
      </w:r>
      <w:r w:rsidRPr="00B56F36">
        <w:rPr>
          <w:rFonts w:asciiTheme="majorHAnsi" w:eastAsia="Verdana" w:hAnsiTheme="majorHAnsi" w:cstheme="majorHAnsi"/>
          <w:b/>
          <w:sz w:val="20"/>
          <w:szCs w:val="20"/>
        </w:rPr>
        <w:t>60%</w:t>
      </w:r>
    </w:p>
    <w:p w14:paraId="55696BBC"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okres gwarancji </w:t>
      </w:r>
      <w:r w:rsidRPr="00B56F36">
        <w:rPr>
          <w:rFonts w:asciiTheme="majorHAnsi" w:eastAsia="Verdana" w:hAnsiTheme="majorHAnsi" w:cstheme="majorHAnsi"/>
          <w:b/>
          <w:sz w:val="20"/>
          <w:szCs w:val="20"/>
        </w:rPr>
        <w:tab/>
      </w:r>
      <w:r w:rsidRPr="00B56F36">
        <w:rPr>
          <w:rFonts w:asciiTheme="majorHAnsi" w:eastAsia="Verdana" w:hAnsiTheme="majorHAnsi" w:cstheme="majorHAnsi"/>
          <w:b/>
          <w:sz w:val="20"/>
          <w:szCs w:val="20"/>
        </w:rPr>
        <w:tab/>
      </w:r>
      <w:r w:rsidRPr="00B56F36">
        <w:rPr>
          <w:rFonts w:asciiTheme="majorHAnsi" w:eastAsia="Verdana" w:hAnsiTheme="majorHAnsi" w:cstheme="majorHAnsi"/>
          <w:sz w:val="20"/>
          <w:szCs w:val="20"/>
        </w:rPr>
        <w:t xml:space="preserve">– waga kryterium </w:t>
      </w:r>
      <w:r w:rsidRPr="00B56F36">
        <w:rPr>
          <w:rFonts w:asciiTheme="majorHAnsi" w:eastAsia="Verdana" w:hAnsiTheme="majorHAnsi" w:cstheme="majorHAnsi"/>
          <w:b/>
          <w:sz w:val="20"/>
          <w:szCs w:val="20"/>
        </w:rPr>
        <w:t>40%</w:t>
      </w:r>
    </w:p>
    <w:p w14:paraId="4856E6C9"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B56F36" w:rsidRDefault="003D75BE" w:rsidP="00CC124D">
      <w:pPr>
        <w:autoSpaceDE w:val="0"/>
        <w:spacing w:after="0" w:line="240" w:lineRule="auto"/>
        <w:jc w:val="both"/>
        <w:rPr>
          <w:rFonts w:asciiTheme="majorHAnsi" w:hAnsiTheme="majorHAnsi" w:cstheme="majorHAnsi"/>
          <w:sz w:val="20"/>
          <w:szCs w:val="20"/>
        </w:rPr>
      </w:pPr>
      <w:r w:rsidRPr="00B56F36">
        <w:rPr>
          <w:rFonts w:asciiTheme="majorHAnsi" w:eastAsia="Verdana" w:hAnsiTheme="majorHAnsi" w:cstheme="majorHAnsi"/>
          <w:b/>
          <w:sz w:val="20"/>
          <w:szCs w:val="20"/>
        </w:rPr>
        <w:t>Zamawiający przyjmuje 1% = 1 punkt</w:t>
      </w:r>
    </w:p>
    <w:p w14:paraId="676365F2" w14:textId="77777777" w:rsidR="00A904C4" w:rsidRPr="00B56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Łączna ocena punktowa (</w:t>
      </w:r>
      <w:r w:rsidR="003D75BE" w:rsidRPr="00B56F36">
        <w:rPr>
          <w:rFonts w:asciiTheme="majorHAnsi" w:hAnsiTheme="majorHAnsi" w:cstheme="majorHAnsi"/>
          <w:sz w:val="20"/>
          <w:szCs w:val="20"/>
        </w:rPr>
        <w:t>P</w:t>
      </w:r>
      <w:r w:rsidRPr="00B56F36">
        <w:rPr>
          <w:rFonts w:asciiTheme="majorHAnsi" w:hAnsiTheme="majorHAnsi" w:cstheme="majorHAnsi"/>
          <w:sz w:val="20"/>
          <w:szCs w:val="20"/>
        </w:rPr>
        <w:t>) obliczona zostanie wg wzoru:</w:t>
      </w:r>
    </w:p>
    <w:p w14:paraId="3528F764" w14:textId="77777777" w:rsidR="003D75BE" w:rsidRPr="00B56F36" w:rsidRDefault="003D75BE" w:rsidP="00CC124D">
      <w:pPr>
        <w:tabs>
          <w:tab w:val="left" w:pos="360"/>
        </w:tabs>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 = PC + PG</w:t>
      </w:r>
    </w:p>
    <w:p w14:paraId="7FA78A6C"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gdzie:</w:t>
      </w:r>
      <w:r w:rsidRPr="00B56F36">
        <w:rPr>
          <w:rFonts w:asciiTheme="majorHAnsi" w:hAnsiTheme="majorHAnsi" w:cstheme="majorHAnsi"/>
          <w:bCs/>
          <w:sz w:val="20"/>
          <w:szCs w:val="20"/>
        </w:rPr>
        <w:tab/>
      </w:r>
      <w:r w:rsidRPr="00B56F36">
        <w:rPr>
          <w:rFonts w:asciiTheme="majorHAnsi" w:hAnsiTheme="majorHAnsi" w:cstheme="majorHAnsi"/>
          <w:bCs/>
          <w:sz w:val="20"/>
          <w:szCs w:val="20"/>
        </w:rPr>
        <w:tab/>
      </w:r>
    </w:p>
    <w:p w14:paraId="27E60C7A"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w:t>
      </w:r>
      <w:r w:rsidRPr="00B56F36">
        <w:rPr>
          <w:rFonts w:asciiTheme="majorHAnsi" w:hAnsiTheme="majorHAnsi" w:cstheme="majorHAnsi"/>
          <w:b/>
          <w:bCs/>
          <w:sz w:val="20"/>
          <w:szCs w:val="20"/>
        </w:rPr>
        <w:tab/>
      </w:r>
      <w:r w:rsidRPr="00B56F36">
        <w:rPr>
          <w:rFonts w:asciiTheme="majorHAnsi" w:hAnsiTheme="majorHAnsi" w:cstheme="majorHAnsi"/>
          <w:bCs/>
          <w:sz w:val="20"/>
          <w:szCs w:val="20"/>
        </w:rPr>
        <w:t>- ilość punktów oferty badanej</w:t>
      </w:r>
    </w:p>
    <w:p w14:paraId="3F797731"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PC</w:t>
      </w:r>
      <w:r w:rsidRPr="00B56F36">
        <w:rPr>
          <w:rFonts w:asciiTheme="majorHAnsi" w:hAnsiTheme="majorHAnsi" w:cstheme="majorHAnsi"/>
          <w:b/>
          <w:bCs/>
          <w:sz w:val="20"/>
          <w:szCs w:val="20"/>
          <w:vertAlign w:val="subscript"/>
        </w:rPr>
        <w:tab/>
      </w:r>
      <w:r w:rsidRPr="00B56F36">
        <w:rPr>
          <w:rFonts w:asciiTheme="majorHAnsi" w:hAnsiTheme="majorHAnsi" w:cstheme="majorHAnsi"/>
          <w:bCs/>
          <w:sz w:val="20"/>
          <w:szCs w:val="20"/>
        </w:rPr>
        <w:t>- ilość punktów oferty badanej w kryterium ceny</w:t>
      </w:r>
    </w:p>
    <w:p w14:paraId="31DE6898" w14:textId="77777777" w:rsidR="003D75BE" w:rsidRPr="00B56F36" w:rsidRDefault="003D75BE" w:rsidP="00CC124D">
      <w:pPr>
        <w:tabs>
          <w:tab w:val="left" w:pos="360"/>
        </w:tabs>
        <w:spacing w:after="0" w:line="240" w:lineRule="auto"/>
        <w:rPr>
          <w:rFonts w:asciiTheme="majorHAnsi" w:hAnsiTheme="majorHAnsi" w:cstheme="majorHAnsi"/>
          <w:bCs/>
          <w:sz w:val="20"/>
          <w:szCs w:val="20"/>
        </w:rPr>
      </w:pPr>
      <w:r w:rsidRPr="00B56F36">
        <w:rPr>
          <w:rFonts w:asciiTheme="majorHAnsi" w:hAnsiTheme="majorHAnsi" w:cstheme="majorHAnsi"/>
          <w:b/>
          <w:bCs/>
          <w:sz w:val="20"/>
          <w:szCs w:val="20"/>
        </w:rPr>
        <w:tab/>
        <w:t>PG</w:t>
      </w:r>
      <w:r w:rsidRPr="00B56F36">
        <w:rPr>
          <w:rFonts w:asciiTheme="majorHAnsi" w:hAnsiTheme="majorHAnsi" w:cstheme="majorHAnsi"/>
          <w:bCs/>
          <w:sz w:val="20"/>
          <w:szCs w:val="20"/>
        </w:rPr>
        <w:tab/>
        <w:t xml:space="preserve">- ilość punktów oferty badanej w kryterium okresu gwarancji </w:t>
      </w:r>
    </w:p>
    <w:p w14:paraId="3C5F683C" w14:textId="77777777" w:rsidR="003D75BE" w:rsidRPr="00B56F36" w:rsidRDefault="003D75BE" w:rsidP="00CC124D">
      <w:pPr>
        <w:spacing w:after="0" w:line="240" w:lineRule="auto"/>
        <w:rPr>
          <w:rFonts w:asciiTheme="majorHAnsi" w:hAnsiTheme="majorHAnsi" w:cstheme="majorHAnsi"/>
          <w:sz w:val="20"/>
          <w:szCs w:val="20"/>
        </w:rPr>
      </w:pPr>
    </w:p>
    <w:p w14:paraId="332E978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B56F36" w:rsidRDefault="003D75BE" w:rsidP="00CC124D">
      <w:pPr>
        <w:spacing w:after="0" w:line="240" w:lineRule="auto"/>
        <w:rPr>
          <w:rFonts w:asciiTheme="majorHAnsi" w:hAnsiTheme="majorHAnsi" w:cstheme="majorHAnsi"/>
          <w:sz w:val="20"/>
          <w:szCs w:val="20"/>
        </w:rPr>
      </w:pPr>
    </w:p>
    <w:p w14:paraId="35338EAA"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5.3/  Oferty oceniane będą punktowo.</w:t>
      </w:r>
    </w:p>
    <w:p w14:paraId="15F4DBE3" w14:textId="77777777" w:rsidR="003D75BE" w:rsidRPr="00B56F36" w:rsidRDefault="003D75BE" w:rsidP="00CC124D">
      <w:pPr>
        <w:spacing w:after="0" w:line="240" w:lineRule="auto"/>
        <w:rPr>
          <w:rFonts w:asciiTheme="majorHAnsi" w:hAnsiTheme="majorHAnsi" w:cstheme="majorHAnsi"/>
          <w:sz w:val="20"/>
          <w:szCs w:val="20"/>
        </w:rPr>
      </w:pPr>
    </w:p>
    <w:p w14:paraId="6DA45BE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B56F36" w:rsidRDefault="003D75BE" w:rsidP="00CC124D">
      <w:pPr>
        <w:spacing w:after="0" w:line="240" w:lineRule="auto"/>
        <w:rPr>
          <w:rFonts w:asciiTheme="majorHAnsi" w:hAnsiTheme="majorHAnsi" w:cstheme="majorHAnsi"/>
          <w:sz w:val="20"/>
          <w:szCs w:val="20"/>
        </w:rPr>
      </w:pPr>
    </w:p>
    <w:p w14:paraId="7402FEA1" w14:textId="77777777" w:rsidR="00A904C4" w:rsidRPr="00B56F36" w:rsidRDefault="003D75B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5.5/ </w:t>
      </w:r>
      <w:r w:rsidR="00A904C4" w:rsidRPr="00B56F36">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B56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B56F36" w:rsidRDefault="003D75BE" w:rsidP="00CC124D">
      <w:pPr>
        <w:spacing w:after="0" w:line="240" w:lineRule="auto"/>
        <w:jc w:val="both"/>
        <w:rPr>
          <w:rFonts w:asciiTheme="majorHAnsi" w:hAnsiTheme="majorHAnsi" w:cstheme="majorHAnsi"/>
          <w:b/>
          <w:sz w:val="20"/>
          <w:szCs w:val="20"/>
          <w:u w:val="single"/>
        </w:rPr>
      </w:pPr>
      <w:r w:rsidRPr="00B56F36">
        <w:rPr>
          <w:rFonts w:asciiTheme="majorHAnsi" w:hAnsiTheme="majorHAnsi" w:cstheme="majorHAnsi"/>
          <w:b/>
          <w:sz w:val="20"/>
          <w:szCs w:val="20"/>
          <w:u w:val="single"/>
        </w:rPr>
        <w:t>1) K</w:t>
      </w:r>
      <w:r w:rsidR="00A904C4" w:rsidRPr="00B56F36">
        <w:rPr>
          <w:rFonts w:asciiTheme="majorHAnsi" w:hAnsiTheme="majorHAnsi" w:cstheme="majorHAnsi"/>
          <w:b/>
          <w:sz w:val="20"/>
          <w:szCs w:val="20"/>
          <w:u w:val="single"/>
        </w:rPr>
        <w:t xml:space="preserve">ryterium </w:t>
      </w:r>
      <w:r w:rsidRPr="00B56F36">
        <w:rPr>
          <w:rFonts w:asciiTheme="majorHAnsi" w:hAnsiTheme="majorHAnsi" w:cstheme="majorHAnsi"/>
          <w:b/>
          <w:sz w:val="20"/>
          <w:szCs w:val="20"/>
          <w:u w:val="single"/>
        </w:rPr>
        <w:t xml:space="preserve">- </w:t>
      </w:r>
      <w:r w:rsidR="00A904C4" w:rsidRPr="00B56F36">
        <w:rPr>
          <w:rFonts w:asciiTheme="majorHAnsi" w:hAnsiTheme="majorHAnsi" w:cstheme="majorHAnsi"/>
          <w:b/>
          <w:sz w:val="20"/>
          <w:szCs w:val="20"/>
          <w:u w:val="single"/>
        </w:rPr>
        <w:t xml:space="preserve">cena </w:t>
      </w:r>
    </w:p>
    <w:p w14:paraId="21D02C12" w14:textId="77777777" w:rsidR="00A904C4" w:rsidRPr="00B56F36" w:rsidRDefault="00A904C4" w:rsidP="00CC124D">
      <w:pPr>
        <w:autoSpaceDE w:val="0"/>
        <w:spacing w:after="0" w:line="240" w:lineRule="auto"/>
        <w:jc w:val="both"/>
        <w:rPr>
          <w:rFonts w:asciiTheme="majorHAnsi" w:eastAsia="Verdana" w:hAnsiTheme="majorHAnsi" w:cstheme="majorHAnsi"/>
          <w:bCs/>
          <w:sz w:val="20"/>
          <w:szCs w:val="20"/>
        </w:rPr>
      </w:pPr>
      <w:r w:rsidRPr="00B56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B56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B56F36" w:rsidRDefault="00A904C4" w:rsidP="00CC124D">
      <w:pPr>
        <w:autoSpaceDE w:val="0"/>
        <w:spacing w:after="0" w:line="240" w:lineRule="auto"/>
        <w:jc w:val="both"/>
        <w:rPr>
          <w:rFonts w:asciiTheme="majorHAnsi" w:eastAsia="Verdana" w:hAnsiTheme="majorHAnsi" w:cstheme="majorHAnsi"/>
          <w:b/>
          <w:bCs/>
          <w:sz w:val="20"/>
          <w:szCs w:val="20"/>
        </w:rPr>
      </w:pPr>
      <w:r w:rsidRPr="00B56F36">
        <w:rPr>
          <w:rFonts w:asciiTheme="majorHAnsi" w:eastAsia="Verdana" w:hAnsiTheme="majorHAnsi" w:cstheme="majorHAnsi"/>
          <w:b/>
          <w:bCs/>
          <w:sz w:val="20"/>
          <w:szCs w:val="20"/>
        </w:rPr>
        <w:t>PC = CN/CR x 60pkt.</w:t>
      </w:r>
    </w:p>
    <w:p w14:paraId="0006406F"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PC</w:t>
      </w:r>
      <w:r w:rsidRPr="00B56F36">
        <w:rPr>
          <w:rFonts w:asciiTheme="majorHAnsi" w:eastAsia="Verdana" w:hAnsiTheme="majorHAnsi" w:cstheme="majorHAnsi"/>
          <w:sz w:val="20"/>
          <w:szCs w:val="20"/>
        </w:rPr>
        <w:tab/>
        <w:t>– liczba punktów badanej oferty dla kryterium ceny brutto zamówienia</w:t>
      </w:r>
    </w:p>
    <w:p w14:paraId="317FCC50"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CN</w:t>
      </w:r>
      <w:r w:rsidRPr="00B56F36">
        <w:rPr>
          <w:rFonts w:asciiTheme="majorHAnsi" w:eastAsia="Verdana" w:hAnsiTheme="majorHAnsi" w:cstheme="majorHAnsi"/>
          <w:sz w:val="20"/>
          <w:szCs w:val="20"/>
        </w:rPr>
        <w:tab/>
        <w:t>– najniższa oferowana cena brutto zamówienia</w:t>
      </w:r>
    </w:p>
    <w:p w14:paraId="09F65F32" w14:textId="57153C9C" w:rsidR="00A904C4" w:rsidRPr="00B56F36" w:rsidRDefault="00A904C4" w:rsidP="00064B1A">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 xml:space="preserve">CR </w:t>
      </w:r>
      <w:r w:rsidRPr="00B56F36">
        <w:rPr>
          <w:rFonts w:asciiTheme="majorHAnsi" w:eastAsia="Verdana" w:hAnsiTheme="majorHAnsi" w:cstheme="majorHAnsi"/>
          <w:sz w:val="20"/>
          <w:szCs w:val="20"/>
        </w:rPr>
        <w:tab/>
        <w:t>– cena brutto zamówienia oferty rozpatrywanej</w:t>
      </w:r>
    </w:p>
    <w:p w14:paraId="344027EF" w14:textId="77777777" w:rsidR="008C7426"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B56F36" w:rsidRDefault="003D75BE" w:rsidP="00CC124D">
      <w:pPr>
        <w:autoSpaceDE w:val="0"/>
        <w:spacing w:after="0" w:line="240" w:lineRule="auto"/>
        <w:rPr>
          <w:rFonts w:asciiTheme="majorHAnsi" w:eastAsia="Verdana" w:hAnsiTheme="majorHAnsi" w:cstheme="majorHAnsi"/>
          <w:b/>
          <w:sz w:val="20"/>
          <w:szCs w:val="20"/>
          <w:u w:val="single"/>
        </w:rPr>
      </w:pPr>
      <w:r w:rsidRPr="00B56F36">
        <w:rPr>
          <w:rFonts w:asciiTheme="majorHAnsi" w:hAnsiTheme="majorHAnsi" w:cstheme="majorHAnsi"/>
          <w:b/>
          <w:sz w:val="20"/>
          <w:szCs w:val="20"/>
          <w:u w:val="single"/>
        </w:rPr>
        <w:t xml:space="preserve">2) kryterium - </w:t>
      </w:r>
      <w:r w:rsidRPr="00B56F36">
        <w:rPr>
          <w:rFonts w:asciiTheme="majorHAnsi" w:eastAsia="Verdana" w:hAnsiTheme="majorHAnsi" w:cstheme="majorHAnsi"/>
          <w:b/>
          <w:sz w:val="20"/>
          <w:szCs w:val="20"/>
          <w:u w:val="single"/>
        </w:rPr>
        <w:t xml:space="preserve">okres gwarancji </w:t>
      </w:r>
    </w:p>
    <w:p w14:paraId="1C48BF30" w14:textId="77777777" w:rsidR="008C7426" w:rsidRPr="00B56F36" w:rsidRDefault="008C7426" w:rsidP="00CC124D">
      <w:pPr>
        <w:spacing w:after="0" w:line="240" w:lineRule="auto"/>
        <w:jc w:val="both"/>
        <w:rPr>
          <w:rFonts w:asciiTheme="majorHAnsi" w:hAnsiTheme="majorHAnsi" w:cstheme="majorHAnsi"/>
          <w:bCs/>
          <w:sz w:val="20"/>
          <w:szCs w:val="20"/>
        </w:rPr>
      </w:pPr>
    </w:p>
    <w:p w14:paraId="64ABACB1" w14:textId="290A2B79" w:rsidR="00A904C4" w:rsidRPr="00D17631" w:rsidRDefault="00A904C4" w:rsidP="00CC124D">
      <w:pPr>
        <w:widowControl w:val="0"/>
        <w:spacing w:after="0" w:line="240" w:lineRule="auto"/>
        <w:rPr>
          <w:rFonts w:asciiTheme="majorHAnsi" w:hAnsiTheme="majorHAnsi" w:cstheme="majorHAnsi"/>
          <w:b/>
          <w:bCs/>
          <w:spacing w:val="-1"/>
          <w:sz w:val="20"/>
          <w:szCs w:val="20"/>
        </w:rPr>
      </w:pPr>
      <w:r w:rsidRPr="00D17631">
        <w:rPr>
          <w:rFonts w:asciiTheme="majorHAnsi" w:hAnsiTheme="majorHAnsi" w:cstheme="majorHAnsi"/>
          <w:b/>
          <w:bCs/>
          <w:spacing w:val="-1"/>
          <w:sz w:val="20"/>
          <w:szCs w:val="20"/>
        </w:rPr>
        <w:t xml:space="preserve">Okres udzielonej przez Wykonawcę gwarancji na cały zakres zamówienia nie może być krótszy niż </w:t>
      </w:r>
      <w:r w:rsidR="004B2A9E" w:rsidRPr="00D17631">
        <w:rPr>
          <w:rFonts w:asciiTheme="majorHAnsi" w:hAnsiTheme="majorHAnsi" w:cstheme="majorHAnsi"/>
          <w:b/>
          <w:bCs/>
          <w:spacing w:val="-1"/>
          <w:sz w:val="20"/>
          <w:szCs w:val="20"/>
        </w:rPr>
        <w:t>36</w:t>
      </w:r>
      <w:r w:rsidRPr="00D17631">
        <w:rPr>
          <w:rFonts w:asciiTheme="majorHAnsi" w:hAnsiTheme="majorHAnsi" w:cstheme="majorHAnsi"/>
          <w:b/>
          <w:bCs/>
          <w:spacing w:val="-1"/>
          <w:sz w:val="20"/>
          <w:szCs w:val="20"/>
        </w:rPr>
        <w:t xml:space="preserve"> miesięcy oraz dłuższy niż </w:t>
      </w:r>
      <w:r w:rsidR="004B2A9E" w:rsidRPr="00D17631">
        <w:rPr>
          <w:rFonts w:asciiTheme="majorHAnsi" w:hAnsiTheme="majorHAnsi" w:cstheme="majorHAnsi"/>
          <w:b/>
          <w:bCs/>
          <w:spacing w:val="-1"/>
          <w:sz w:val="20"/>
          <w:szCs w:val="20"/>
        </w:rPr>
        <w:t>72</w:t>
      </w:r>
      <w:r w:rsidRPr="00D17631">
        <w:rPr>
          <w:rFonts w:asciiTheme="majorHAnsi" w:hAnsiTheme="majorHAnsi" w:cstheme="majorHAnsi"/>
          <w:b/>
          <w:bCs/>
          <w:spacing w:val="-1"/>
          <w:sz w:val="20"/>
          <w:szCs w:val="20"/>
        </w:rPr>
        <w:t xml:space="preserve"> miesiące.</w:t>
      </w:r>
    </w:p>
    <w:p w14:paraId="06329960" w14:textId="77777777" w:rsidR="00B3373B" w:rsidRPr="00F90A01" w:rsidRDefault="00B3373B" w:rsidP="00CC124D">
      <w:pPr>
        <w:widowControl w:val="0"/>
        <w:spacing w:after="0" w:line="240" w:lineRule="auto"/>
        <w:rPr>
          <w:rFonts w:asciiTheme="majorHAnsi" w:hAnsiTheme="majorHAnsi" w:cstheme="majorHAnsi"/>
          <w:b/>
          <w:bCs/>
          <w:color w:val="FF0000"/>
          <w:spacing w:val="-1"/>
          <w:sz w:val="20"/>
          <w:szCs w:val="20"/>
        </w:rPr>
      </w:pPr>
    </w:p>
    <w:p w14:paraId="290CDF4A" w14:textId="77777777" w:rsidR="00A904C4" w:rsidRPr="00B56F36" w:rsidRDefault="00A904C4"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lastRenderedPageBreak/>
        <w:t>Zamawiający w tym kryterium przydzieli punktację według poniższego wzoru:</w:t>
      </w:r>
    </w:p>
    <w:p w14:paraId="6DDEDD51" w14:textId="18C1AF9D" w:rsidR="008C5D15" w:rsidRDefault="008C5D15" w:rsidP="00CC124D">
      <w:pPr>
        <w:widowControl w:val="0"/>
        <w:spacing w:after="0" w:line="240" w:lineRule="auto"/>
        <w:ind w:left="284" w:firstLine="424"/>
        <w:rPr>
          <w:rFonts w:asciiTheme="majorHAnsi" w:hAnsiTheme="majorHAnsi" w:cstheme="majorHAnsi"/>
          <w:bCs/>
          <w:spacing w:val="-1"/>
          <w:sz w:val="20"/>
          <w:szCs w:val="20"/>
        </w:rPr>
      </w:pPr>
    </w:p>
    <w:p w14:paraId="597AD9B9" w14:textId="77777777" w:rsidR="005E3FDA" w:rsidRPr="00B56F36" w:rsidRDefault="005E3FDA"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Okres gwarancji </w:t>
      </w:r>
    </w:p>
    <w:p w14:paraId="5B9AD0E5"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B56F36">
        <w:rPr>
          <w:rFonts w:asciiTheme="majorHAnsi" w:hAnsiTheme="majorHAnsi" w:cstheme="majorHAnsi"/>
          <w:bCs/>
          <w:spacing w:val="-1"/>
          <w:sz w:val="20"/>
          <w:szCs w:val="20"/>
          <w:u w:val="single"/>
        </w:rPr>
        <w:t>na cały zakres zamówienia                       Ilość punktów</w:t>
      </w:r>
    </w:p>
    <w:p w14:paraId="64599E73" w14:textId="5BAD212F"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60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BF3B86">
        <w:rPr>
          <w:rFonts w:asciiTheme="majorHAnsi" w:hAnsiTheme="majorHAnsi" w:cstheme="majorHAnsi"/>
          <w:bCs/>
          <w:spacing w:val="-1"/>
          <w:sz w:val="20"/>
          <w:szCs w:val="20"/>
        </w:rPr>
        <w:t>2</w:t>
      </w:r>
      <w:r w:rsidRPr="00B56F36">
        <w:rPr>
          <w:rFonts w:asciiTheme="majorHAnsi" w:hAnsiTheme="majorHAnsi" w:cstheme="majorHAnsi"/>
          <w:bCs/>
          <w:spacing w:val="-1"/>
          <w:sz w:val="20"/>
          <w:szCs w:val="20"/>
        </w:rPr>
        <w:t>0</w:t>
      </w:r>
    </w:p>
    <w:p w14:paraId="7A1E8358" w14:textId="1A268F1F" w:rsidR="00DA0D2A" w:rsidRPr="00D26D9D" w:rsidRDefault="003D75BE" w:rsidP="00D26D9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72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4</w:t>
      </w:r>
      <w:r w:rsidRPr="00B56F36">
        <w:rPr>
          <w:rFonts w:asciiTheme="majorHAnsi" w:hAnsiTheme="majorHAnsi" w:cstheme="majorHAnsi"/>
          <w:bCs/>
          <w:spacing w:val="-1"/>
          <w:sz w:val="20"/>
          <w:szCs w:val="20"/>
        </w:rPr>
        <w:t>0</w:t>
      </w:r>
    </w:p>
    <w:p w14:paraId="12BC08C9" w14:textId="77777777" w:rsidR="00A904C4" w:rsidRPr="00B56F36" w:rsidRDefault="00A904C4" w:rsidP="00CC124D">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
          <w:bCs/>
          <w:spacing w:val="-1"/>
          <w:sz w:val="20"/>
          <w:szCs w:val="20"/>
        </w:rPr>
        <w:t>UWAGA!</w:t>
      </w:r>
    </w:p>
    <w:p w14:paraId="52A9CDAD" w14:textId="3CF30C97" w:rsidR="008C5D15" w:rsidRPr="00B56F36" w:rsidRDefault="00A904C4" w:rsidP="00CC124D">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9508CF">
        <w:rPr>
          <w:rFonts w:asciiTheme="majorHAnsi" w:hAnsiTheme="majorHAnsi" w:cstheme="majorHAnsi"/>
          <w:bCs/>
          <w:spacing w:val="-1"/>
          <w:sz w:val="20"/>
          <w:szCs w:val="20"/>
        </w:rPr>
        <w:t xml:space="preserve">jako niezgodnej z </w:t>
      </w:r>
      <w:r w:rsidR="00007D02" w:rsidRPr="009508CF">
        <w:rPr>
          <w:rFonts w:asciiTheme="majorHAnsi" w:hAnsiTheme="majorHAnsi" w:cstheme="majorHAnsi"/>
          <w:bCs/>
          <w:spacing w:val="-1"/>
          <w:sz w:val="20"/>
          <w:szCs w:val="20"/>
        </w:rPr>
        <w:t xml:space="preserve">warunkami zamówienia </w:t>
      </w:r>
      <w:r w:rsidRPr="009508CF">
        <w:rPr>
          <w:rFonts w:asciiTheme="majorHAnsi" w:hAnsiTheme="majorHAnsi" w:cstheme="majorHAnsi"/>
          <w:bCs/>
          <w:spacing w:val="-1"/>
          <w:sz w:val="20"/>
          <w:szCs w:val="20"/>
        </w:rPr>
        <w:t xml:space="preserve">na podstawie art. 226 ust. 1 pkt 5 ustawy </w:t>
      </w:r>
      <w:proofErr w:type="spellStart"/>
      <w:r w:rsidRPr="009508CF">
        <w:rPr>
          <w:rFonts w:asciiTheme="majorHAnsi" w:hAnsiTheme="majorHAnsi" w:cstheme="majorHAnsi"/>
          <w:bCs/>
          <w:spacing w:val="-1"/>
          <w:sz w:val="20"/>
          <w:szCs w:val="20"/>
        </w:rPr>
        <w:t>Pzp</w:t>
      </w:r>
      <w:proofErr w:type="spellEnd"/>
      <w:r w:rsidRPr="009508CF">
        <w:rPr>
          <w:rFonts w:asciiTheme="majorHAnsi" w:hAnsiTheme="majorHAnsi" w:cstheme="majorHAnsi"/>
          <w:bCs/>
          <w:spacing w:val="-1"/>
          <w:sz w:val="20"/>
          <w:szCs w:val="20"/>
        </w:rPr>
        <w:t>.</w:t>
      </w:r>
      <w:r w:rsidRPr="00B56F36">
        <w:rPr>
          <w:rFonts w:asciiTheme="majorHAnsi" w:hAnsiTheme="majorHAnsi" w:cstheme="majorHAnsi"/>
          <w:bCs/>
          <w:spacing w:val="-1"/>
          <w:sz w:val="20"/>
          <w:szCs w:val="20"/>
        </w:rPr>
        <w:t xml:space="preserve"> </w:t>
      </w:r>
    </w:p>
    <w:p w14:paraId="36BDEC0E" w14:textId="53F1D776" w:rsidR="00DA0D2A" w:rsidRPr="00B56F36" w:rsidRDefault="00A904C4" w:rsidP="005E3FDA">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BF3B86">
        <w:rPr>
          <w:rFonts w:asciiTheme="majorHAnsi" w:hAnsiTheme="majorHAnsi" w:cstheme="majorHAnsi"/>
          <w:b/>
          <w:bCs/>
          <w:spacing w:val="-1"/>
          <w:sz w:val="20"/>
          <w:szCs w:val="20"/>
        </w:rPr>
        <w:t>60</w:t>
      </w:r>
    </w:p>
    <w:p w14:paraId="57444AB3" w14:textId="2F15B033" w:rsidR="00A904C4" w:rsidRPr="00B56F36" w:rsidRDefault="00A904C4" w:rsidP="005E3FDA">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
          <w:bCs/>
          <w:spacing w:val="-1"/>
          <w:sz w:val="20"/>
          <w:szCs w:val="20"/>
        </w:rPr>
        <w:t>m-</w:t>
      </w:r>
      <w:proofErr w:type="spellStart"/>
      <w:r w:rsidRPr="00B56F36">
        <w:rPr>
          <w:rFonts w:asciiTheme="majorHAnsi" w:hAnsiTheme="majorHAnsi" w:cstheme="majorHAnsi"/>
          <w:b/>
          <w:bCs/>
          <w:spacing w:val="-1"/>
          <w:sz w:val="20"/>
          <w:szCs w:val="20"/>
        </w:rPr>
        <w:t>cy</w:t>
      </w:r>
      <w:proofErr w:type="spellEnd"/>
      <w:r w:rsidRPr="00B56F36">
        <w:rPr>
          <w:rFonts w:asciiTheme="majorHAnsi" w:hAnsiTheme="majorHAnsi" w:cstheme="majorHAnsi"/>
          <w:bCs/>
          <w:spacing w:val="-1"/>
          <w:sz w:val="20"/>
          <w:szCs w:val="20"/>
        </w:rPr>
        <w:t xml:space="preserve"> od dnia podpisania umowy.</w:t>
      </w:r>
    </w:p>
    <w:p w14:paraId="71F2A199" w14:textId="77777777" w:rsidR="008C5D15" w:rsidRPr="00B56F36"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B56F36" w:rsidRDefault="003D75B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5.6/ </w:t>
      </w:r>
      <w:r w:rsidR="00A904C4" w:rsidRPr="00B56F36">
        <w:rPr>
          <w:rFonts w:asciiTheme="majorHAnsi" w:hAnsiTheme="majorHAnsi" w:cstheme="majorHAnsi"/>
          <w:sz w:val="20"/>
          <w:szCs w:val="20"/>
        </w:rPr>
        <w:t xml:space="preserve">Uzyskana z wyliczenia ilość punktów zostanie ostatecznie ustalona z dokładnością do </w:t>
      </w:r>
      <w:r w:rsidR="008C7426">
        <w:rPr>
          <w:rFonts w:asciiTheme="majorHAnsi" w:hAnsiTheme="majorHAnsi" w:cstheme="majorHAnsi"/>
          <w:sz w:val="20"/>
          <w:szCs w:val="20"/>
        </w:rPr>
        <w:t>drugiego miejsca po przecinku z </w:t>
      </w:r>
      <w:r w:rsidR="00A904C4" w:rsidRPr="00B56F36">
        <w:rPr>
          <w:rFonts w:asciiTheme="majorHAnsi" w:hAnsiTheme="majorHAnsi" w:cstheme="majorHAnsi"/>
          <w:sz w:val="20"/>
          <w:szCs w:val="20"/>
        </w:rPr>
        <w:t>zachowaniem zasady zaokrągleń matematycznych.</w:t>
      </w:r>
    </w:p>
    <w:p w14:paraId="7F2607D7" w14:textId="77777777" w:rsidR="00697944" w:rsidRPr="00B56F36" w:rsidRDefault="00697944" w:rsidP="00CC124D">
      <w:pPr>
        <w:spacing w:after="0" w:line="240" w:lineRule="auto"/>
        <w:jc w:val="both"/>
        <w:rPr>
          <w:rFonts w:asciiTheme="majorHAnsi" w:hAnsiTheme="majorHAnsi" w:cstheme="majorHAnsi"/>
          <w:sz w:val="20"/>
          <w:szCs w:val="20"/>
        </w:rPr>
      </w:pPr>
    </w:p>
    <w:p w14:paraId="52A89657" w14:textId="5EE4849B" w:rsidR="0069794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5.7/ </w:t>
      </w:r>
      <w:r w:rsidR="00A904C4" w:rsidRPr="00B56F36">
        <w:rPr>
          <w:rFonts w:asciiTheme="majorHAnsi" w:hAnsiTheme="majorHAnsi" w:cstheme="majorHAnsi"/>
          <w:sz w:val="20"/>
          <w:szCs w:val="20"/>
        </w:rPr>
        <w:t xml:space="preserve">Wybór oferty najkorzystniejszej nastąpi zgodnie z art. 239 ustawy </w:t>
      </w:r>
      <w:proofErr w:type="spellStart"/>
      <w:r w:rsidR="00A904C4" w:rsidRPr="00B56F36">
        <w:rPr>
          <w:rFonts w:asciiTheme="majorHAnsi" w:hAnsiTheme="majorHAnsi" w:cstheme="majorHAnsi"/>
          <w:sz w:val="20"/>
          <w:szCs w:val="20"/>
        </w:rPr>
        <w:t>Pzp</w:t>
      </w:r>
      <w:proofErr w:type="spellEnd"/>
      <w:r w:rsidR="00A904C4" w:rsidRPr="00B56F36">
        <w:rPr>
          <w:rFonts w:asciiTheme="majorHAnsi" w:hAnsiTheme="majorHAnsi" w:cstheme="majorHAnsi"/>
          <w:sz w:val="20"/>
          <w:szCs w:val="20"/>
        </w:rPr>
        <w:t>.</w:t>
      </w:r>
    </w:p>
    <w:p w14:paraId="289C56F5"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5.8/ </w:t>
      </w:r>
      <w:r w:rsidR="00A904C4" w:rsidRPr="00B56F36">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A904C4" w:rsidRPr="00B56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A904C4" w:rsidRPr="00B56F36">
        <w:rPr>
          <w:rFonts w:asciiTheme="majorHAnsi" w:hAnsiTheme="majorHAnsi" w:cstheme="majorHAnsi"/>
          <w:sz w:val="20"/>
          <w:szCs w:val="20"/>
        </w:rPr>
        <w:t>wykonawcach, których oferty zostały odrzucone – podając uzasadnienie faktyczne i prawne,</w:t>
      </w:r>
    </w:p>
    <w:p w14:paraId="28965671" w14:textId="77777777" w:rsidR="00697944" w:rsidRPr="00B56F36" w:rsidRDefault="00697944" w:rsidP="00CC124D">
      <w:pPr>
        <w:spacing w:after="0" w:line="240" w:lineRule="auto"/>
        <w:jc w:val="both"/>
        <w:rPr>
          <w:rFonts w:asciiTheme="majorHAnsi" w:hAnsiTheme="majorHAnsi" w:cstheme="majorHAnsi"/>
          <w:sz w:val="20"/>
          <w:szCs w:val="20"/>
        </w:rPr>
      </w:pPr>
    </w:p>
    <w:p w14:paraId="2A7EF31C" w14:textId="09B97733"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 xml:space="preserve">Zawiadomienie o wyborze najkorzystniejszej oferty zostanie zamieszczone na </w:t>
      </w:r>
      <w:r w:rsidR="00CE1ECD" w:rsidRPr="00B56F36">
        <w:rPr>
          <w:rFonts w:asciiTheme="majorHAnsi" w:hAnsiTheme="majorHAnsi" w:cstheme="majorHAnsi"/>
          <w:sz w:val="20"/>
          <w:szCs w:val="20"/>
        </w:rPr>
        <w:t xml:space="preserve">stronie internetowej prowadzonego postępowania </w:t>
      </w:r>
      <w:hyperlink r:id="rId19" w:history="1">
        <w:r w:rsidR="004B2A9E" w:rsidRPr="00B56F36">
          <w:rPr>
            <w:rStyle w:val="Hipercze"/>
            <w:rFonts w:asciiTheme="majorHAnsi" w:hAnsiTheme="majorHAnsi" w:cstheme="majorHAnsi"/>
            <w:color w:val="auto"/>
            <w:sz w:val="20"/>
            <w:szCs w:val="20"/>
          </w:rPr>
          <w:t>http://bip.um.pruszkow.pl/</w:t>
        </w:r>
      </w:hyperlink>
      <w:r w:rsidR="00CE1ECD" w:rsidRPr="00B56F36">
        <w:rPr>
          <w:rFonts w:asciiTheme="majorHAnsi" w:hAnsiTheme="majorHAnsi" w:cstheme="majorHAnsi"/>
          <w:sz w:val="20"/>
          <w:szCs w:val="20"/>
        </w:rPr>
        <w:t xml:space="preserve"> .</w:t>
      </w:r>
    </w:p>
    <w:p w14:paraId="63414CA4" w14:textId="77777777" w:rsidR="00697944" w:rsidRPr="00B56F36" w:rsidRDefault="00697944" w:rsidP="00CC124D">
      <w:pPr>
        <w:spacing w:after="0" w:line="240" w:lineRule="auto"/>
        <w:jc w:val="both"/>
        <w:rPr>
          <w:rFonts w:asciiTheme="majorHAnsi" w:hAnsiTheme="majorHAnsi" w:cstheme="majorHAnsi"/>
          <w:sz w:val="20"/>
          <w:szCs w:val="20"/>
        </w:rPr>
      </w:pPr>
    </w:p>
    <w:p w14:paraId="5B2616C1"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56F36" w:rsidRDefault="00697944" w:rsidP="00CC124D">
      <w:pPr>
        <w:spacing w:after="0" w:line="240" w:lineRule="auto"/>
        <w:jc w:val="both"/>
        <w:rPr>
          <w:rFonts w:asciiTheme="majorHAnsi" w:hAnsiTheme="majorHAnsi" w:cstheme="majorHAnsi"/>
          <w:sz w:val="20"/>
          <w:szCs w:val="20"/>
        </w:rPr>
      </w:pPr>
    </w:p>
    <w:p w14:paraId="4670916C" w14:textId="1EF9DC66"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5.10/</w:t>
      </w:r>
      <w:r w:rsidR="00A904C4" w:rsidRPr="00B56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B56F36">
        <w:rPr>
          <w:rFonts w:asciiTheme="majorHAnsi" w:hAnsiTheme="majorHAnsi" w:cstheme="majorHAnsi"/>
          <w:sz w:val="20"/>
          <w:szCs w:val="20"/>
        </w:rPr>
        <w:t xml:space="preserve"> albo unieważnić postępowanie</w:t>
      </w:r>
      <w:r w:rsidR="00A904C4" w:rsidRPr="00B56F36">
        <w:rPr>
          <w:rFonts w:asciiTheme="majorHAnsi" w:hAnsiTheme="majorHAnsi" w:cstheme="majorHAnsi"/>
          <w:sz w:val="20"/>
          <w:szCs w:val="20"/>
        </w:rPr>
        <w:t xml:space="preserve">. </w:t>
      </w:r>
    </w:p>
    <w:p w14:paraId="1A5D3480" w14:textId="77777777" w:rsidR="00A904C4" w:rsidRPr="00B56F36" w:rsidRDefault="00A904C4" w:rsidP="00CC124D">
      <w:pPr>
        <w:spacing w:after="0" w:line="240" w:lineRule="auto"/>
        <w:rPr>
          <w:rFonts w:asciiTheme="majorHAnsi" w:hAnsiTheme="majorHAnsi" w:cstheme="majorHAnsi"/>
          <w:sz w:val="20"/>
          <w:szCs w:val="20"/>
        </w:rPr>
      </w:pPr>
    </w:p>
    <w:p w14:paraId="04B3C0BC" w14:textId="77777777" w:rsidR="00697944" w:rsidRPr="00B56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B56F36" w:rsidRDefault="00E47AFB" w:rsidP="00CC124D">
      <w:pPr>
        <w:spacing w:after="0" w:line="240" w:lineRule="auto"/>
        <w:rPr>
          <w:rFonts w:asciiTheme="majorHAnsi" w:hAnsiTheme="majorHAnsi" w:cstheme="majorHAnsi"/>
          <w:sz w:val="20"/>
          <w:szCs w:val="20"/>
        </w:rPr>
      </w:pPr>
    </w:p>
    <w:p w14:paraId="30699BD1" w14:textId="439F8C63"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6.1/ Projektowane postanowienia umowy stanowią załącznik nr </w:t>
      </w:r>
      <w:r w:rsidR="00DA0D2A" w:rsidRPr="00B56F36">
        <w:rPr>
          <w:rFonts w:asciiTheme="majorHAnsi" w:hAnsiTheme="majorHAnsi" w:cstheme="majorHAnsi"/>
          <w:sz w:val="20"/>
          <w:szCs w:val="20"/>
        </w:rPr>
        <w:t>4</w:t>
      </w:r>
      <w:r w:rsidRPr="00B56F36">
        <w:rPr>
          <w:rFonts w:asciiTheme="majorHAnsi" w:hAnsiTheme="majorHAnsi" w:cstheme="majorHAnsi"/>
          <w:sz w:val="20"/>
          <w:szCs w:val="20"/>
        </w:rPr>
        <w:t xml:space="preserve"> do SWZ. </w:t>
      </w:r>
    </w:p>
    <w:p w14:paraId="5E8B7B5D" w14:textId="77777777" w:rsidR="00E47AFB" w:rsidRPr="00B56F36" w:rsidRDefault="00E47AFB" w:rsidP="00CC124D">
      <w:pPr>
        <w:spacing w:after="0" w:line="240" w:lineRule="auto"/>
        <w:rPr>
          <w:rFonts w:asciiTheme="majorHAnsi" w:hAnsiTheme="majorHAnsi" w:cstheme="majorHAnsi"/>
          <w:sz w:val="20"/>
          <w:szCs w:val="20"/>
        </w:rPr>
      </w:pPr>
    </w:p>
    <w:p w14:paraId="280881D8" w14:textId="77777777"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6.2/ Złożenie oferty jest jednoznaczne z akceptacją przez wykonawcę projektowanych postanowień umowy.</w:t>
      </w:r>
    </w:p>
    <w:p w14:paraId="20BE430D" w14:textId="77777777" w:rsidR="00E47AFB" w:rsidRPr="00B56F36" w:rsidRDefault="00E47AFB" w:rsidP="00CC124D">
      <w:pPr>
        <w:spacing w:after="0" w:line="240" w:lineRule="auto"/>
        <w:rPr>
          <w:rFonts w:asciiTheme="majorHAnsi" w:hAnsiTheme="majorHAnsi" w:cstheme="majorHAnsi"/>
          <w:sz w:val="20"/>
          <w:szCs w:val="20"/>
        </w:rPr>
      </w:pPr>
    </w:p>
    <w:p w14:paraId="3E1F1FAA" w14:textId="77777777" w:rsidR="00697944" w:rsidRPr="00B56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 ZABEZPIECZENIE NALEŻYTEGO WYKONANIA UMOWY.</w:t>
      </w:r>
    </w:p>
    <w:p w14:paraId="4B0EA3B5" w14:textId="77777777" w:rsidR="00E47AFB" w:rsidRPr="00B56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B56F36" w:rsidRDefault="005D1DDF"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.1/ </w:t>
      </w:r>
      <w:r w:rsidR="007C65DB" w:rsidRPr="00B56F36">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B56F36" w:rsidRDefault="007C65DB"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 xml:space="preserve">na sumę stanowiącą </w:t>
      </w:r>
      <w:r w:rsidRPr="00B56F36">
        <w:rPr>
          <w:rFonts w:asciiTheme="majorHAnsi" w:hAnsiTheme="majorHAnsi" w:cstheme="majorHAnsi"/>
          <w:b/>
          <w:sz w:val="20"/>
          <w:szCs w:val="20"/>
        </w:rPr>
        <w:t xml:space="preserve">5% </w:t>
      </w:r>
      <w:r w:rsidRPr="00B56F36">
        <w:rPr>
          <w:rFonts w:asciiTheme="majorHAnsi" w:hAnsiTheme="majorHAnsi" w:cstheme="majorHAnsi"/>
          <w:sz w:val="20"/>
          <w:szCs w:val="20"/>
        </w:rPr>
        <w:t>ceny ofertowej brutto</w:t>
      </w:r>
      <w:r w:rsidR="00697944" w:rsidRPr="00B56F36">
        <w:rPr>
          <w:rFonts w:asciiTheme="majorHAnsi" w:hAnsiTheme="majorHAnsi" w:cstheme="majorHAnsi"/>
          <w:sz w:val="20"/>
          <w:szCs w:val="20"/>
        </w:rPr>
        <w:t xml:space="preserve"> podanej w ofercie za wykonanie całości przedmiotu zamówienia. </w:t>
      </w:r>
    </w:p>
    <w:p w14:paraId="40638813" w14:textId="77777777" w:rsidR="005D1DDF" w:rsidRPr="00B56F36" w:rsidRDefault="005D1DDF" w:rsidP="00CC124D">
      <w:pPr>
        <w:spacing w:after="0" w:line="240" w:lineRule="auto"/>
        <w:rPr>
          <w:rFonts w:asciiTheme="majorHAnsi" w:hAnsiTheme="majorHAnsi" w:cstheme="majorHAnsi"/>
          <w:sz w:val="20"/>
          <w:szCs w:val="20"/>
        </w:rPr>
      </w:pPr>
    </w:p>
    <w:p w14:paraId="45680A2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B56F36" w:rsidRDefault="005D1DDF" w:rsidP="00CC124D">
      <w:pPr>
        <w:spacing w:after="0" w:line="240" w:lineRule="auto"/>
        <w:jc w:val="both"/>
        <w:rPr>
          <w:rFonts w:asciiTheme="majorHAnsi" w:hAnsiTheme="majorHAnsi" w:cstheme="majorHAnsi"/>
          <w:sz w:val="20"/>
          <w:szCs w:val="20"/>
        </w:rPr>
      </w:pPr>
    </w:p>
    <w:p w14:paraId="27486838"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7.3/ </w:t>
      </w:r>
      <w:r w:rsidR="00697944" w:rsidRPr="00B56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pieniądzu;</w:t>
      </w:r>
    </w:p>
    <w:p w14:paraId="7AFAA94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gwarancjach bankowych;</w:t>
      </w:r>
    </w:p>
    <w:p w14:paraId="148422BE"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gwarancjach ubezpieczeniowych;</w:t>
      </w:r>
    </w:p>
    <w:p w14:paraId="2C3598EF"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B56F36" w:rsidRDefault="005D1DDF" w:rsidP="00CC124D">
      <w:pPr>
        <w:spacing w:after="0" w:line="240" w:lineRule="auto"/>
        <w:jc w:val="both"/>
        <w:rPr>
          <w:rFonts w:asciiTheme="majorHAnsi" w:hAnsiTheme="majorHAnsi" w:cstheme="majorHAnsi"/>
          <w:sz w:val="20"/>
          <w:szCs w:val="20"/>
        </w:rPr>
      </w:pPr>
    </w:p>
    <w:p w14:paraId="6151687A"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697944" w:rsidRPr="00B56F36">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w:t>
      </w:r>
    </w:p>
    <w:p w14:paraId="0B21EDFC" w14:textId="77777777" w:rsidR="005D1DDF" w:rsidRPr="00B56F36" w:rsidRDefault="005D1DDF" w:rsidP="00CC124D">
      <w:pPr>
        <w:spacing w:after="0" w:line="240" w:lineRule="auto"/>
        <w:jc w:val="both"/>
        <w:rPr>
          <w:rFonts w:asciiTheme="majorHAnsi" w:hAnsiTheme="majorHAnsi" w:cstheme="majorHAnsi"/>
          <w:sz w:val="20"/>
          <w:szCs w:val="20"/>
        </w:rPr>
      </w:pPr>
    </w:p>
    <w:p w14:paraId="2FB391F9"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7.5/ </w:t>
      </w:r>
      <w:r w:rsidR="00697944" w:rsidRPr="00B56F36">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B56F36" w:rsidRDefault="005D1DDF" w:rsidP="00CC124D">
      <w:pPr>
        <w:spacing w:after="0" w:line="240" w:lineRule="auto"/>
        <w:jc w:val="both"/>
        <w:rPr>
          <w:rFonts w:asciiTheme="majorHAnsi" w:hAnsiTheme="majorHAnsi" w:cstheme="majorHAnsi"/>
          <w:sz w:val="20"/>
          <w:szCs w:val="20"/>
        </w:rPr>
      </w:pPr>
    </w:p>
    <w:p w14:paraId="5FE5E0FD" w14:textId="7FC01089" w:rsidR="005D1DDF"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7.6/ </w:t>
      </w:r>
      <w:r w:rsidR="00697944" w:rsidRPr="00B56F36">
        <w:rPr>
          <w:rFonts w:asciiTheme="majorHAnsi" w:hAnsiTheme="majorHAnsi" w:cstheme="majorHAnsi"/>
          <w:sz w:val="20"/>
          <w:szCs w:val="20"/>
        </w:rPr>
        <w:t>Jeżeli zabezpieczenie wniesiono w pieniądzu, Zamawiający przechowuje je na oprocentowanym rachunku bankowym.</w:t>
      </w:r>
    </w:p>
    <w:p w14:paraId="10F52D31" w14:textId="1F4CBF66"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7.7/ </w:t>
      </w:r>
      <w:r w:rsidR="00697944" w:rsidRPr="00B56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B56F36">
        <w:rPr>
          <w:rFonts w:asciiTheme="majorHAnsi" w:hAnsiTheme="majorHAnsi" w:cstheme="majorHAnsi"/>
          <w:sz w:val="20"/>
          <w:szCs w:val="20"/>
        </w:rPr>
        <w:t xml:space="preserve">ono </w:t>
      </w:r>
      <w:r w:rsidR="00697944" w:rsidRPr="00B56F36">
        <w:rPr>
          <w:rFonts w:asciiTheme="majorHAnsi" w:hAnsiTheme="majorHAnsi" w:cstheme="majorHAnsi"/>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nazwę i adres Zamawiającego;</w:t>
      </w:r>
    </w:p>
    <w:p w14:paraId="549A7CD9"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nazwę i adres Wykonawcy;</w:t>
      </w:r>
    </w:p>
    <w:p w14:paraId="45B467E6"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oznaczenie (numer referencyjny postępowania);</w:t>
      </w:r>
    </w:p>
    <w:p w14:paraId="3502BEF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określenie przedmiotu zamówienia;</w:t>
      </w:r>
    </w:p>
    <w:p w14:paraId="4563FBF7"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określenie wierzytelności, która ma być zabezpieczona gwarancją/ poręczeniem;</w:t>
      </w:r>
    </w:p>
    <w:p w14:paraId="27C61975"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f) </w:t>
      </w:r>
      <w:r w:rsidR="00697944" w:rsidRPr="00B56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B56F36" w:rsidRDefault="005D1DDF" w:rsidP="00CC124D">
      <w:pPr>
        <w:spacing w:after="0" w:line="240" w:lineRule="auto"/>
        <w:jc w:val="both"/>
        <w:rPr>
          <w:rFonts w:asciiTheme="majorHAnsi" w:hAnsiTheme="majorHAnsi" w:cstheme="majorHAnsi"/>
          <w:sz w:val="20"/>
          <w:szCs w:val="20"/>
        </w:rPr>
      </w:pPr>
    </w:p>
    <w:p w14:paraId="19D95AB4"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7.8/ </w:t>
      </w:r>
      <w:r w:rsidR="00697944" w:rsidRPr="00B56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 </w:t>
      </w:r>
    </w:p>
    <w:p w14:paraId="42796D67" w14:textId="77777777" w:rsidR="005D1DDF" w:rsidRPr="00B56F36" w:rsidRDefault="005D1DDF" w:rsidP="00CC124D">
      <w:pPr>
        <w:spacing w:after="0" w:line="240" w:lineRule="auto"/>
        <w:jc w:val="both"/>
        <w:rPr>
          <w:rFonts w:asciiTheme="majorHAnsi" w:hAnsiTheme="majorHAnsi" w:cstheme="majorHAnsi"/>
          <w:sz w:val="20"/>
          <w:szCs w:val="20"/>
        </w:rPr>
      </w:pPr>
    </w:p>
    <w:p w14:paraId="4766E33B"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7.9/ </w:t>
      </w:r>
      <w:r w:rsidR="00697944" w:rsidRPr="00B56F36">
        <w:rPr>
          <w:rFonts w:asciiTheme="majorHAnsi" w:hAnsiTheme="majorHAnsi" w:cstheme="majorHAnsi"/>
          <w:sz w:val="20"/>
          <w:szCs w:val="20"/>
        </w:rPr>
        <w:t>Zamawiający zwróci zabezpieczenie na zasadach i w terminie określonym we wzorze umowy.</w:t>
      </w:r>
    </w:p>
    <w:p w14:paraId="5B394986" w14:textId="77777777" w:rsidR="00E47AFB" w:rsidRPr="00B56F36" w:rsidRDefault="00E47AFB" w:rsidP="00CC124D">
      <w:pPr>
        <w:spacing w:after="0" w:line="240" w:lineRule="auto"/>
        <w:rPr>
          <w:rFonts w:asciiTheme="majorHAnsi" w:hAnsiTheme="majorHAnsi" w:cstheme="majorHAnsi"/>
          <w:sz w:val="20"/>
          <w:szCs w:val="20"/>
        </w:rPr>
      </w:pPr>
    </w:p>
    <w:p w14:paraId="3FC68461"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97944" w:rsidRPr="00B56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B56F36" w:rsidRDefault="00E47AFB" w:rsidP="00CC124D">
      <w:pPr>
        <w:spacing w:after="0" w:line="240" w:lineRule="auto"/>
        <w:jc w:val="both"/>
        <w:rPr>
          <w:rFonts w:asciiTheme="majorHAnsi" w:hAnsiTheme="majorHAnsi" w:cstheme="majorHAnsi"/>
          <w:sz w:val="20"/>
          <w:szCs w:val="20"/>
        </w:rPr>
      </w:pPr>
    </w:p>
    <w:p w14:paraId="210C82B3"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8.1/ </w:t>
      </w:r>
      <w:r w:rsidR="00697944" w:rsidRPr="00B56F36">
        <w:rPr>
          <w:rFonts w:asciiTheme="majorHAnsi" w:hAnsiTheme="majorHAnsi" w:cstheme="majorHAnsi"/>
          <w:sz w:val="20"/>
          <w:szCs w:val="20"/>
        </w:rPr>
        <w:t>Umowa zostanie zawarta w wyznaczonym przez Zamawiającego terminie i miejscu.</w:t>
      </w:r>
    </w:p>
    <w:p w14:paraId="77FEE2D1" w14:textId="77777777" w:rsidR="00A318BA" w:rsidRPr="00B56F36" w:rsidRDefault="00A318BA" w:rsidP="00CC124D">
      <w:pPr>
        <w:spacing w:after="0" w:line="240" w:lineRule="auto"/>
        <w:jc w:val="both"/>
        <w:rPr>
          <w:rFonts w:asciiTheme="majorHAnsi" w:hAnsiTheme="majorHAnsi" w:cstheme="majorHAnsi"/>
          <w:sz w:val="20"/>
          <w:szCs w:val="20"/>
        </w:rPr>
      </w:pPr>
    </w:p>
    <w:p w14:paraId="08506B4F"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8.2/ </w:t>
      </w:r>
      <w:r w:rsidR="00697944" w:rsidRPr="00B56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56F36" w:rsidRDefault="00A318BA" w:rsidP="00CC124D">
      <w:pPr>
        <w:spacing w:after="0" w:line="240" w:lineRule="auto"/>
        <w:jc w:val="both"/>
        <w:rPr>
          <w:rFonts w:asciiTheme="majorHAnsi" w:hAnsiTheme="majorHAnsi" w:cstheme="majorHAnsi"/>
          <w:sz w:val="20"/>
          <w:szCs w:val="20"/>
        </w:rPr>
      </w:pPr>
    </w:p>
    <w:p w14:paraId="516642FC"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8.3/ </w:t>
      </w:r>
      <w:r w:rsidR="00697944" w:rsidRPr="00B56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B56F36" w:rsidRDefault="00A318BA" w:rsidP="00CC124D">
      <w:pPr>
        <w:spacing w:after="0" w:line="240" w:lineRule="auto"/>
        <w:jc w:val="both"/>
        <w:rPr>
          <w:rFonts w:asciiTheme="majorHAnsi" w:hAnsiTheme="majorHAnsi" w:cstheme="majorHAnsi"/>
          <w:sz w:val="20"/>
          <w:szCs w:val="20"/>
        </w:rPr>
      </w:pPr>
    </w:p>
    <w:p w14:paraId="29349B95"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8.4/ </w:t>
      </w:r>
      <w:r w:rsidR="00697944" w:rsidRPr="00B56F3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w:t>
      </w:r>
      <w:r w:rsidR="00697944" w:rsidRPr="00B56F36">
        <w:rPr>
          <w:rFonts w:asciiTheme="majorHAnsi" w:hAnsiTheme="majorHAnsi" w:cstheme="majorHAnsi"/>
          <w:sz w:val="20"/>
          <w:szCs w:val="20"/>
        </w:rPr>
        <w:lastRenderedPageBreak/>
        <w:t xml:space="preserve">dokumentów związanych z płatnościami, przy czym termin, na jaki została zawarta umowa, nie może być krótszy niż termin realizacji zamówienia.  </w:t>
      </w:r>
    </w:p>
    <w:p w14:paraId="62416B95" w14:textId="77777777" w:rsidR="00A318BA" w:rsidRPr="00B56F36" w:rsidRDefault="00A318BA" w:rsidP="00CC124D">
      <w:pPr>
        <w:spacing w:after="0" w:line="240" w:lineRule="auto"/>
        <w:jc w:val="both"/>
        <w:rPr>
          <w:rFonts w:asciiTheme="majorHAnsi" w:hAnsiTheme="majorHAnsi" w:cstheme="majorHAnsi"/>
          <w:sz w:val="20"/>
          <w:szCs w:val="20"/>
        </w:rPr>
      </w:pPr>
    </w:p>
    <w:p w14:paraId="02C925C6" w14:textId="2D909820"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8.5/ </w:t>
      </w:r>
      <w:r w:rsidR="00697944" w:rsidRPr="00B56F3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 będzie skutkowało zatrzymaniem przez zamawi</w:t>
      </w:r>
      <w:r w:rsidR="00F22021" w:rsidRPr="00B56F36">
        <w:rPr>
          <w:rFonts w:asciiTheme="majorHAnsi" w:hAnsiTheme="majorHAnsi" w:cstheme="majorHAnsi"/>
          <w:sz w:val="20"/>
          <w:szCs w:val="20"/>
        </w:rPr>
        <w:t>ającego wadium wraz z odsetkami (jeżeli dotyczy).</w:t>
      </w:r>
    </w:p>
    <w:p w14:paraId="79BACCF5" w14:textId="77777777" w:rsidR="00A318BA" w:rsidRPr="00B56F36" w:rsidRDefault="00A318BA" w:rsidP="00CC124D">
      <w:pPr>
        <w:spacing w:after="0" w:line="240" w:lineRule="auto"/>
        <w:jc w:val="both"/>
        <w:rPr>
          <w:rFonts w:asciiTheme="majorHAnsi" w:hAnsiTheme="majorHAnsi" w:cstheme="majorHAnsi"/>
          <w:sz w:val="20"/>
          <w:szCs w:val="20"/>
        </w:rPr>
      </w:pPr>
    </w:p>
    <w:p w14:paraId="0E55BD68"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8.6/ </w:t>
      </w:r>
      <w:r w:rsidR="00697944" w:rsidRPr="00B56F36">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B56F36" w:rsidRDefault="00A318BA" w:rsidP="00CC124D">
      <w:pPr>
        <w:spacing w:after="0" w:line="240" w:lineRule="auto"/>
        <w:jc w:val="both"/>
        <w:rPr>
          <w:rFonts w:asciiTheme="majorHAnsi" w:hAnsiTheme="majorHAnsi" w:cstheme="majorHAnsi"/>
          <w:sz w:val="20"/>
          <w:szCs w:val="20"/>
        </w:rPr>
      </w:pPr>
    </w:p>
    <w:p w14:paraId="2882FEF5"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97944" w:rsidRPr="00B56F36">
        <w:rPr>
          <w:rFonts w:asciiTheme="majorHAnsi" w:hAnsiTheme="majorHAnsi" w:cstheme="majorHAnsi"/>
          <w:b/>
          <w:bCs/>
          <w:sz w:val="20"/>
          <w:szCs w:val="20"/>
        </w:rPr>
        <w:t>WYKAZ ZAŁĄCZNIKÓW DO SWZ</w:t>
      </w:r>
    </w:p>
    <w:p w14:paraId="5DFCC659" w14:textId="77777777" w:rsidR="00FF7463" w:rsidRPr="00B56F36" w:rsidRDefault="00FF7463" w:rsidP="00CC124D">
      <w:pPr>
        <w:spacing w:after="0" w:line="240" w:lineRule="auto"/>
        <w:rPr>
          <w:rFonts w:asciiTheme="majorHAnsi" w:hAnsiTheme="majorHAnsi" w:cstheme="majorHAnsi"/>
          <w:sz w:val="20"/>
          <w:szCs w:val="20"/>
        </w:rPr>
      </w:pPr>
    </w:p>
    <w:p w14:paraId="447BBE0B" w14:textId="684411C1" w:rsidR="007F67F5" w:rsidRPr="00B56F36" w:rsidRDefault="004B2A9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w:t>
      </w:r>
      <w:r w:rsidR="007F67F5" w:rsidRPr="00B56F36">
        <w:rPr>
          <w:rFonts w:asciiTheme="majorHAnsi" w:hAnsiTheme="majorHAnsi" w:cstheme="majorHAnsi"/>
          <w:sz w:val="20"/>
          <w:szCs w:val="20"/>
        </w:rPr>
        <w:t xml:space="preserve">ałącznik nr 1 </w:t>
      </w:r>
      <w:r w:rsidR="00FF7463" w:rsidRPr="00B56F36">
        <w:rPr>
          <w:rFonts w:asciiTheme="majorHAnsi" w:hAnsiTheme="majorHAnsi" w:cstheme="majorHAnsi"/>
          <w:sz w:val="20"/>
          <w:szCs w:val="20"/>
        </w:rPr>
        <w:t xml:space="preserve">– </w:t>
      </w:r>
      <w:r w:rsidR="007F67F5" w:rsidRPr="00B56F36">
        <w:rPr>
          <w:rFonts w:asciiTheme="majorHAnsi" w:hAnsiTheme="majorHAnsi" w:cstheme="majorHAnsi"/>
          <w:sz w:val="20"/>
          <w:szCs w:val="20"/>
        </w:rPr>
        <w:t xml:space="preserve"> Formularz ofertowy</w:t>
      </w:r>
    </w:p>
    <w:p w14:paraId="5A3678F2" w14:textId="7B28F310" w:rsidR="007F67F5" w:rsidRPr="00B56F36" w:rsidRDefault="007609AA" w:rsidP="004B2A9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w:t>
      </w:r>
      <w:r w:rsidR="004B2A9E" w:rsidRPr="00B56F36">
        <w:rPr>
          <w:rFonts w:asciiTheme="majorHAnsi" w:hAnsiTheme="majorHAnsi" w:cstheme="majorHAnsi"/>
          <w:sz w:val="20"/>
          <w:szCs w:val="20"/>
        </w:rPr>
        <w:t xml:space="preserve">r </w:t>
      </w:r>
      <w:r w:rsidR="00E47AFB" w:rsidRPr="00B56F36">
        <w:rPr>
          <w:rFonts w:asciiTheme="majorHAnsi" w:hAnsiTheme="majorHAnsi" w:cstheme="majorHAnsi"/>
          <w:sz w:val="20"/>
          <w:szCs w:val="20"/>
        </w:rPr>
        <w:t xml:space="preserve">2 </w:t>
      </w:r>
      <w:r w:rsidR="00FF7463" w:rsidRPr="00B56F36">
        <w:rPr>
          <w:rFonts w:asciiTheme="majorHAnsi" w:hAnsiTheme="majorHAnsi" w:cstheme="majorHAnsi"/>
          <w:sz w:val="20"/>
          <w:szCs w:val="20"/>
        </w:rPr>
        <w:t xml:space="preserve">– </w:t>
      </w:r>
      <w:r w:rsidR="00E47AFB" w:rsidRPr="00B56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B56F36" w:rsidRDefault="00E47AFB"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3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Zobowiązanie </w:t>
      </w:r>
    </w:p>
    <w:p w14:paraId="676A4AED" w14:textId="2054B59D" w:rsidR="00FF7463"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4 – Wzór umowy</w:t>
      </w:r>
    </w:p>
    <w:p w14:paraId="76CACAA8" w14:textId="0C5473B1" w:rsidR="00E47AFB"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5 – </w:t>
      </w:r>
      <w:r w:rsidR="00E47AFB" w:rsidRPr="00B56F36">
        <w:rPr>
          <w:rFonts w:asciiTheme="majorHAnsi" w:hAnsiTheme="majorHAnsi" w:cstheme="majorHAnsi"/>
          <w:sz w:val="20"/>
          <w:szCs w:val="20"/>
        </w:rPr>
        <w:t>Wykaz wykonanych robót budowlanych</w:t>
      </w:r>
    </w:p>
    <w:p w14:paraId="5CCD7AB4" w14:textId="041A9F0D" w:rsidR="007F67F5"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w:t>
      </w:r>
      <w:r w:rsidR="00FF7463" w:rsidRPr="00B56F36">
        <w:rPr>
          <w:rFonts w:asciiTheme="majorHAnsi" w:hAnsiTheme="majorHAnsi" w:cstheme="majorHAnsi"/>
          <w:sz w:val="20"/>
          <w:szCs w:val="20"/>
        </w:rPr>
        <w:t>n</w:t>
      </w:r>
      <w:r w:rsidRPr="00B56F36">
        <w:rPr>
          <w:rFonts w:asciiTheme="majorHAnsi" w:hAnsiTheme="majorHAnsi" w:cstheme="majorHAnsi"/>
          <w:sz w:val="20"/>
          <w:szCs w:val="20"/>
        </w:rPr>
        <w:t xml:space="preserve">r </w:t>
      </w:r>
      <w:r w:rsidR="00FF7463" w:rsidRPr="00B56F36">
        <w:rPr>
          <w:rFonts w:asciiTheme="majorHAnsi" w:hAnsiTheme="majorHAnsi" w:cstheme="majorHAnsi"/>
          <w:sz w:val="20"/>
          <w:szCs w:val="20"/>
        </w:rPr>
        <w:t>6</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 </w:t>
      </w:r>
      <w:r w:rsidRPr="00B56F36">
        <w:rPr>
          <w:rFonts w:asciiTheme="majorHAnsi" w:hAnsiTheme="majorHAnsi" w:cstheme="majorHAnsi"/>
          <w:sz w:val="20"/>
          <w:szCs w:val="20"/>
        </w:rPr>
        <w:t>Wykaz osób, które będą uczestniczyć w wykonywaniu przedmiotu zamówienia</w:t>
      </w:r>
    </w:p>
    <w:p w14:paraId="7862D8CF" w14:textId="338833B3" w:rsidR="00E47AFB"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7</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Oświadczenie o przynależności  do grupy kapitałowej</w:t>
      </w:r>
    </w:p>
    <w:p w14:paraId="5AE0F050" w14:textId="5AD633D4"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8</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323F73" w:rsidRPr="00B56F36">
        <w:rPr>
          <w:rFonts w:asciiTheme="majorHAnsi" w:hAnsiTheme="majorHAnsi" w:cstheme="majorHAnsi"/>
          <w:sz w:val="20"/>
          <w:szCs w:val="20"/>
        </w:rPr>
        <w:t>D</w:t>
      </w:r>
      <w:r w:rsidR="00FF7463" w:rsidRPr="00B56F36">
        <w:rPr>
          <w:rFonts w:asciiTheme="majorHAnsi" w:hAnsiTheme="majorHAnsi" w:cstheme="majorHAnsi"/>
          <w:sz w:val="20"/>
          <w:szCs w:val="20"/>
        </w:rPr>
        <w:t xml:space="preserve">okumentacja </w:t>
      </w:r>
      <w:r w:rsidR="00323F73" w:rsidRPr="00B56F36">
        <w:rPr>
          <w:rFonts w:asciiTheme="majorHAnsi" w:hAnsiTheme="majorHAnsi" w:cstheme="majorHAnsi"/>
          <w:sz w:val="20"/>
          <w:szCs w:val="20"/>
        </w:rPr>
        <w:t>T</w:t>
      </w:r>
      <w:r w:rsidR="00FF7463" w:rsidRPr="00B56F36">
        <w:rPr>
          <w:rFonts w:asciiTheme="majorHAnsi" w:hAnsiTheme="majorHAnsi" w:cstheme="majorHAnsi"/>
          <w:sz w:val="20"/>
          <w:szCs w:val="20"/>
        </w:rPr>
        <w:t>echniczna</w:t>
      </w:r>
    </w:p>
    <w:p w14:paraId="358AA871" w14:textId="28C6988C"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9</w:t>
      </w:r>
      <w:r w:rsidRPr="00B56F36">
        <w:rPr>
          <w:rFonts w:asciiTheme="majorHAnsi" w:hAnsiTheme="majorHAnsi" w:cstheme="majorHAnsi"/>
          <w:sz w:val="20"/>
          <w:szCs w:val="20"/>
        </w:rPr>
        <w:t xml:space="preserve"> – </w:t>
      </w:r>
      <w:r w:rsidR="00FF7463" w:rsidRPr="00B56F36">
        <w:rPr>
          <w:rFonts w:asciiTheme="majorHAnsi" w:hAnsiTheme="majorHAnsi" w:cstheme="majorHAnsi"/>
          <w:sz w:val="20"/>
          <w:szCs w:val="20"/>
        </w:rPr>
        <w:t>Klauzula Informacyjna</w:t>
      </w:r>
    </w:p>
    <w:p w14:paraId="0F6A655E" w14:textId="729F2967" w:rsidR="00E47AFB" w:rsidRPr="00B56F36" w:rsidRDefault="0018778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10 – Oświadczenie z art. 117 ust. 4 </w:t>
      </w:r>
      <w:proofErr w:type="spellStart"/>
      <w:r w:rsidRPr="00B56F36">
        <w:rPr>
          <w:rFonts w:asciiTheme="majorHAnsi" w:hAnsiTheme="majorHAnsi" w:cstheme="majorHAnsi"/>
          <w:sz w:val="20"/>
          <w:szCs w:val="20"/>
        </w:rPr>
        <w:t>Pzp</w:t>
      </w:r>
      <w:proofErr w:type="spellEnd"/>
    </w:p>
    <w:sectPr w:rsidR="00E47AFB" w:rsidRPr="00B56F36" w:rsidSect="006F424F">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4BFEE" w14:textId="77777777" w:rsidR="000B5792" w:rsidRDefault="000B5792">
      <w:r>
        <w:separator/>
      </w:r>
    </w:p>
  </w:endnote>
  <w:endnote w:type="continuationSeparator" w:id="0">
    <w:p w14:paraId="0B852FB8" w14:textId="77777777" w:rsidR="000B5792" w:rsidRDefault="000B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165ED051" w:rsidR="00D17631" w:rsidRPr="00DB36CB" w:rsidRDefault="00D1763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CA51B6">
      <w:rPr>
        <w:rFonts w:ascii="Calibri Light" w:hAnsi="Calibri Light" w:cs="Calibri"/>
        <w:b/>
        <w:color w:val="808080"/>
        <w:sz w:val="18"/>
        <w:szCs w:val="18"/>
      </w:rPr>
      <w:t>66</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17631" w:rsidRPr="00DB36CB" w:rsidRDefault="00D1763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17631" w:rsidRPr="00DB36CB" w:rsidRDefault="00D1763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17631" w:rsidRPr="00796F95" w:rsidRDefault="00D17631">
    <w:pPr>
      <w:pStyle w:val="Stopka"/>
      <w:shd w:val="clear" w:color="auto" w:fill="FFFFFF"/>
      <w:rPr>
        <w:rFonts w:ascii="Calibri Light" w:hAnsi="Calibri Light" w:cs="Tahoma"/>
        <w:b/>
        <w:color w:val="808080"/>
      </w:rPr>
    </w:pPr>
  </w:p>
  <w:p w14:paraId="5BEAA503" w14:textId="77777777" w:rsidR="00D17631" w:rsidRPr="00DB36CB" w:rsidRDefault="00D1763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17631" w:rsidRDefault="00D17631">
    <w:pPr>
      <w:pStyle w:val="Stopka"/>
      <w:shd w:val="clear" w:color="auto" w:fill="FFFFFF"/>
      <w:rPr>
        <w:rFonts w:ascii="Bookman Old Style" w:hAnsi="Bookman Old Style" w:cs="Tahoma"/>
        <w:b/>
        <w:color w:val="808080"/>
        <w:sz w:val="16"/>
        <w:szCs w:val="16"/>
      </w:rPr>
    </w:pPr>
  </w:p>
  <w:p w14:paraId="6C78ECB0" w14:textId="77777777" w:rsidR="00D17631" w:rsidRDefault="00D1763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9E108" w14:textId="77777777" w:rsidR="000B5792" w:rsidRDefault="000B5792">
      <w:r>
        <w:separator/>
      </w:r>
    </w:p>
  </w:footnote>
  <w:footnote w:type="continuationSeparator" w:id="0">
    <w:p w14:paraId="75A47A40" w14:textId="77777777" w:rsidR="000B5792" w:rsidRDefault="000B57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11F4065"/>
    <w:multiLevelType w:val="hybridMultilevel"/>
    <w:tmpl w:val="27901880"/>
    <w:lvl w:ilvl="0" w:tplc="6BF8A44A">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8"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1"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21"/>
  </w:num>
  <w:num w:numId="4">
    <w:abstractNumId w:val="35"/>
  </w:num>
  <w:num w:numId="5">
    <w:abstractNumId w:val="28"/>
  </w:num>
  <w:num w:numId="6">
    <w:abstractNumId w:val="24"/>
  </w:num>
  <w:num w:numId="7">
    <w:abstractNumId w:val="47"/>
  </w:num>
  <w:num w:numId="8">
    <w:abstractNumId w:val="41"/>
  </w:num>
  <w:num w:numId="9">
    <w:abstractNumId w:val="17"/>
  </w:num>
  <w:num w:numId="10">
    <w:abstractNumId w:val="11"/>
  </w:num>
  <w:num w:numId="11">
    <w:abstractNumId w:val="14"/>
  </w:num>
  <w:num w:numId="12">
    <w:abstractNumId w:val="34"/>
  </w:num>
  <w:num w:numId="13">
    <w:abstractNumId w:val="32"/>
  </w:num>
  <w:num w:numId="14">
    <w:abstractNumId w:val="18"/>
  </w:num>
  <w:num w:numId="15">
    <w:abstractNumId w:val="31"/>
  </w:num>
  <w:num w:numId="16">
    <w:abstractNumId w:val="45"/>
  </w:num>
  <w:num w:numId="17">
    <w:abstractNumId w:val="20"/>
  </w:num>
  <w:num w:numId="18">
    <w:abstractNumId w:val="29"/>
  </w:num>
  <w:num w:numId="19">
    <w:abstractNumId w:val="26"/>
  </w:num>
  <w:num w:numId="20">
    <w:abstractNumId w:val="42"/>
  </w:num>
  <w:num w:numId="21">
    <w:abstractNumId w:val="48"/>
  </w:num>
  <w:num w:numId="22">
    <w:abstractNumId w:val="33"/>
  </w:num>
  <w:num w:numId="23">
    <w:abstractNumId w:val="46"/>
  </w:num>
  <w:num w:numId="24">
    <w:abstractNumId w:val="22"/>
  </w:num>
  <w:num w:numId="25">
    <w:abstractNumId w:val="10"/>
  </w:num>
  <w:num w:numId="26">
    <w:abstractNumId w:val="37"/>
  </w:num>
  <w:num w:numId="27">
    <w:abstractNumId w:val="30"/>
  </w:num>
  <w:num w:numId="28">
    <w:abstractNumId w:val="49"/>
  </w:num>
  <w:num w:numId="29">
    <w:abstractNumId w:val="0"/>
  </w:num>
  <w:num w:numId="30">
    <w:abstractNumId w:val="38"/>
  </w:num>
  <w:num w:numId="31">
    <w:abstractNumId w:val="39"/>
  </w:num>
  <w:num w:numId="32">
    <w:abstractNumId w:val="40"/>
  </w:num>
  <w:num w:numId="33">
    <w:abstractNumId w:val="12"/>
  </w:num>
  <w:num w:numId="34">
    <w:abstractNumId w:val="43"/>
  </w:num>
  <w:num w:numId="35">
    <w:abstractNumId w:val="50"/>
  </w:num>
  <w:num w:numId="36">
    <w:abstractNumId w:val="36"/>
  </w:num>
  <w:num w:numId="37">
    <w:abstractNumId w:val="13"/>
  </w:num>
  <w:num w:numId="38">
    <w:abstractNumId w:val="19"/>
  </w:num>
  <w:num w:numId="39">
    <w:abstractNumId w:val="51"/>
  </w:num>
  <w:num w:numId="40">
    <w:abstractNumId w:val="27"/>
  </w:num>
  <w:num w:numId="41">
    <w:abstractNumId w:val="23"/>
  </w:num>
  <w:num w:numId="42">
    <w:abstractNumId w:val="44"/>
  </w:num>
  <w:num w:numId="43">
    <w:abstractNumId w:val="25"/>
  </w:num>
  <w:num w:numId="44">
    <w:abstractNumId w:val="5"/>
  </w:num>
  <w:num w:numId="45">
    <w:abstractNumId w:val="8"/>
  </w:num>
  <w:num w:numId="46">
    <w:abstractNumId w:val="6"/>
  </w:num>
  <w:num w:numId="47">
    <w:abstractNumId w:val="9"/>
  </w:num>
  <w:num w:numId="48">
    <w:abstractNumId w:val="3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5792"/>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677"/>
    <w:rsid w:val="000E2B11"/>
    <w:rsid w:val="000E2CF5"/>
    <w:rsid w:val="000E3299"/>
    <w:rsid w:val="000E47C6"/>
    <w:rsid w:val="000E4B8E"/>
    <w:rsid w:val="000E5807"/>
    <w:rsid w:val="000E5F12"/>
    <w:rsid w:val="000E7D09"/>
    <w:rsid w:val="000F1996"/>
    <w:rsid w:val="0010048E"/>
    <w:rsid w:val="00101987"/>
    <w:rsid w:val="00102D1F"/>
    <w:rsid w:val="0010357C"/>
    <w:rsid w:val="001035B1"/>
    <w:rsid w:val="001037E1"/>
    <w:rsid w:val="00104411"/>
    <w:rsid w:val="001061A9"/>
    <w:rsid w:val="00107805"/>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5E"/>
    <w:rsid w:val="00124972"/>
    <w:rsid w:val="001252BD"/>
    <w:rsid w:val="001272DC"/>
    <w:rsid w:val="00130BB8"/>
    <w:rsid w:val="00130F5D"/>
    <w:rsid w:val="0013156F"/>
    <w:rsid w:val="0013304E"/>
    <w:rsid w:val="0013482C"/>
    <w:rsid w:val="001360CD"/>
    <w:rsid w:val="0013692B"/>
    <w:rsid w:val="00140D2A"/>
    <w:rsid w:val="001414D2"/>
    <w:rsid w:val="00142608"/>
    <w:rsid w:val="00142A19"/>
    <w:rsid w:val="00142B95"/>
    <w:rsid w:val="00142D7F"/>
    <w:rsid w:val="001462B1"/>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878"/>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3710"/>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4A48"/>
    <w:rsid w:val="00225018"/>
    <w:rsid w:val="0022771F"/>
    <w:rsid w:val="002356C1"/>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9EA"/>
    <w:rsid w:val="00273F24"/>
    <w:rsid w:val="0028014F"/>
    <w:rsid w:val="00281EDE"/>
    <w:rsid w:val="002826C0"/>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27F2"/>
    <w:rsid w:val="002F391D"/>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008F"/>
    <w:rsid w:val="003718D8"/>
    <w:rsid w:val="00371B72"/>
    <w:rsid w:val="00371F3D"/>
    <w:rsid w:val="00372521"/>
    <w:rsid w:val="003726FB"/>
    <w:rsid w:val="00372995"/>
    <w:rsid w:val="00375391"/>
    <w:rsid w:val="00375809"/>
    <w:rsid w:val="00377CCA"/>
    <w:rsid w:val="00384F76"/>
    <w:rsid w:val="00386FDA"/>
    <w:rsid w:val="00387D4D"/>
    <w:rsid w:val="00390B10"/>
    <w:rsid w:val="00391460"/>
    <w:rsid w:val="0039406E"/>
    <w:rsid w:val="00395CA3"/>
    <w:rsid w:val="003A0685"/>
    <w:rsid w:val="003A0802"/>
    <w:rsid w:val="003A263F"/>
    <w:rsid w:val="003A3D6F"/>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CA4"/>
    <w:rsid w:val="00431903"/>
    <w:rsid w:val="004321CE"/>
    <w:rsid w:val="00434C0D"/>
    <w:rsid w:val="00434D3B"/>
    <w:rsid w:val="00436F5E"/>
    <w:rsid w:val="00440C89"/>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125"/>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D3C"/>
    <w:rsid w:val="004F59F1"/>
    <w:rsid w:val="004F649F"/>
    <w:rsid w:val="004F6C1B"/>
    <w:rsid w:val="004F7304"/>
    <w:rsid w:val="005006C4"/>
    <w:rsid w:val="00500900"/>
    <w:rsid w:val="00500FAD"/>
    <w:rsid w:val="00501DB2"/>
    <w:rsid w:val="00505311"/>
    <w:rsid w:val="00506686"/>
    <w:rsid w:val="00510897"/>
    <w:rsid w:val="00510906"/>
    <w:rsid w:val="00513BA8"/>
    <w:rsid w:val="00513DF9"/>
    <w:rsid w:val="00514B3E"/>
    <w:rsid w:val="0051500F"/>
    <w:rsid w:val="00515DD0"/>
    <w:rsid w:val="00520CC6"/>
    <w:rsid w:val="00522E94"/>
    <w:rsid w:val="005261AD"/>
    <w:rsid w:val="00532B4B"/>
    <w:rsid w:val="00532ECD"/>
    <w:rsid w:val="00534901"/>
    <w:rsid w:val="00535B88"/>
    <w:rsid w:val="005360F9"/>
    <w:rsid w:val="00537735"/>
    <w:rsid w:val="00541342"/>
    <w:rsid w:val="00542F43"/>
    <w:rsid w:val="00543A1B"/>
    <w:rsid w:val="00543DDD"/>
    <w:rsid w:val="005445DE"/>
    <w:rsid w:val="00544C9C"/>
    <w:rsid w:val="00545DFA"/>
    <w:rsid w:val="00547912"/>
    <w:rsid w:val="00552381"/>
    <w:rsid w:val="00555FAE"/>
    <w:rsid w:val="005565EF"/>
    <w:rsid w:val="00560492"/>
    <w:rsid w:val="00565E5E"/>
    <w:rsid w:val="00565E68"/>
    <w:rsid w:val="00566841"/>
    <w:rsid w:val="0056798B"/>
    <w:rsid w:val="00573B93"/>
    <w:rsid w:val="005748F3"/>
    <w:rsid w:val="00577025"/>
    <w:rsid w:val="005847D5"/>
    <w:rsid w:val="005849D8"/>
    <w:rsid w:val="00585175"/>
    <w:rsid w:val="0058640D"/>
    <w:rsid w:val="00592043"/>
    <w:rsid w:val="00592C36"/>
    <w:rsid w:val="00592D6D"/>
    <w:rsid w:val="00593EF7"/>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3FDA"/>
    <w:rsid w:val="005E5E3B"/>
    <w:rsid w:val="005E6262"/>
    <w:rsid w:val="005E7D91"/>
    <w:rsid w:val="005F1191"/>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49A8"/>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196"/>
    <w:rsid w:val="006914C4"/>
    <w:rsid w:val="00691E09"/>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3B0B"/>
    <w:rsid w:val="006C60C7"/>
    <w:rsid w:val="006C696C"/>
    <w:rsid w:val="006D01A8"/>
    <w:rsid w:val="006D1A66"/>
    <w:rsid w:val="006D3D6A"/>
    <w:rsid w:val="006D5196"/>
    <w:rsid w:val="006D5612"/>
    <w:rsid w:val="006D572B"/>
    <w:rsid w:val="006E0EED"/>
    <w:rsid w:val="006E1232"/>
    <w:rsid w:val="006E1508"/>
    <w:rsid w:val="006E3EB5"/>
    <w:rsid w:val="006F2D1E"/>
    <w:rsid w:val="006F424F"/>
    <w:rsid w:val="006F4525"/>
    <w:rsid w:val="006F4E52"/>
    <w:rsid w:val="006F50BA"/>
    <w:rsid w:val="006F5A01"/>
    <w:rsid w:val="006F5F1C"/>
    <w:rsid w:val="006F6D35"/>
    <w:rsid w:val="0070042D"/>
    <w:rsid w:val="00702533"/>
    <w:rsid w:val="00704134"/>
    <w:rsid w:val="0070529D"/>
    <w:rsid w:val="00707497"/>
    <w:rsid w:val="00710F6A"/>
    <w:rsid w:val="00714F4C"/>
    <w:rsid w:val="007157C3"/>
    <w:rsid w:val="0071673D"/>
    <w:rsid w:val="007224D9"/>
    <w:rsid w:val="00723012"/>
    <w:rsid w:val="00724CE2"/>
    <w:rsid w:val="00724F7B"/>
    <w:rsid w:val="00725CAE"/>
    <w:rsid w:val="00730C5A"/>
    <w:rsid w:val="00731C3A"/>
    <w:rsid w:val="00731FF6"/>
    <w:rsid w:val="00733C28"/>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90D93"/>
    <w:rsid w:val="0079250A"/>
    <w:rsid w:val="00792A70"/>
    <w:rsid w:val="0079312D"/>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188A"/>
    <w:rsid w:val="007C1E8B"/>
    <w:rsid w:val="007C323B"/>
    <w:rsid w:val="007C4812"/>
    <w:rsid w:val="007C65DB"/>
    <w:rsid w:val="007D1489"/>
    <w:rsid w:val="007D2CCF"/>
    <w:rsid w:val="007D3294"/>
    <w:rsid w:val="007D38B3"/>
    <w:rsid w:val="007D501B"/>
    <w:rsid w:val="007D6CDE"/>
    <w:rsid w:val="007D7475"/>
    <w:rsid w:val="007E21FB"/>
    <w:rsid w:val="007E25B3"/>
    <w:rsid w:val="007E35EA"/>
    <w:rsid w:val="007E39A2"/>
    <w:rsid w:val="007E490C"/>
    <w:rsid w:val="007E4C55"/>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5A"/>
    <w:rsid w:val="00830E8E"/>
    <w:rsid w:val="00830E9B"/>
    <w:rsid w:val="008311C1"/>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DE"/>
    <w:rsid w:val="00850FD9"/>
    <w:rsid w:val="00851A94"/>
    <w:rsid w:val="00851FBE"/>
    <w:rsid w:val="008544DD"/>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77631"/>
    <w:rsid w:val="00881167"/>
    <w:rsid w:val="00881544"/>
    <w:rsid w:val="00883766"/>
    <w:rsid w:val="008839EB"/>
    <w:rsid w:val="008843C4"/>
    <w:rsid w:val="00884937"/>
    <w:rsid w:val="00886ABD"/>
    <w:rsid w:val="00891B46"/>
    <w:rsid w:val="00892208"/>
    <w:rsid w:val="0089423C"/>
    <w:rsid w:val="0089482F"/>
    <w:rsid w:val="008A01AA"/>
    <w:rsid w:val="008A1403"/>
    <w:rsid w:val="008A1770"/>
    <w:rsid w:val="008A2A76"/>
    <w:rsid w:val="008A77A9"/>
    <w:rsid w:val="008A7A23"/>
    <w:rsid w:val="008B3590"/>
    <w:rsid w:val="008B3F43"/>
    <w:rsid w:val="008B500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1BFC"/>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6DD"/>
    <w:rsid w:val="00965D84"/>
    <w:rsid w:val="009660DD"/>
    <w:rsid w:val="00966662"/>
    <w:rsid w:val="009669B4"/>
    <w:rsid w:val="00967EB1"/>
    <w:rsid w:val="00970FA9"/>
    <w:rsid w:val="00971797"/>
    <w:rsid w:val="00973898"/>
    <w:rsid w:val="00974B6B"/>
    <w:rsid w:val="0097688F"/>
    <w:rsid w:val="00980D24"/>
    <w:rsid w:val="00981B1C"/>
    <w:rsid w:val="00982525"/>
    <w:rsid w:val="0098316A"/>
    <w:rsid w:val="00984E3B"/>
    <w:rsid w:val="009862BC"/>
    <w:rsid w:val="0099006F"/>
    <w:rsid w:val="00993ACF"/>
    <w:rsid w:val="00993C22"/>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A16"/>
    <w:rsid w:val="009F5450"/>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A6"/>
    <w:rsid w:val="00A832E7"/>
    <w:rsid w:val="00A83695"/>
    <w:rsid w:val="00A87AF0"/>
    <w:rsid w:val="00A904C4"/>
    <w:rsid w:val="00A90F85"/>
    <w:rsid w:val="00A91C54"/>
    <w:rsid w:val="00A91E3A"/>
    <w:rsid w:val="00A93FAD"/>
    <w:rsid w:val="00A9717D"/>
    <w:rsid w:val="00AA3EB8"/>
    <w:rsid w:val="00AA4279"/>
    <w:rsid w:val="00AA43F1"/>
    <w:rsid w:val="00AA499E"/>
    <w:rsid w:val="00AA6153"/>
    <w:rsid w:val="00AA67FC"/>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73B"/>
    <w:rsid w:val="00B34434"/>
    <w:rsid w:val="00B34E4C"/>
    <w:rsid w:val="00B370F2"/>
    <w:rsid w:val="00B4000E"/>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3B86"/>
    <w:rsid w:val="00BF5131"/>
    <w:rsid w:val="00BF5981"/>
    <w:rsid w:val="00BF6C88"/>
    <w:rsid w:val="00BF704A"/>
    <w:rsid w:val="00C0047A"/>
    <w:rsid w:val="00C006DF"/>
    <w:rsid w:val="00C014E4"/>
    <w:rsid w:val="00C03B31"/>
    <w:rsid w:val="00C04813"/>
    <w:rsid w:val="00C05889"/>
    <w:rsid w:val="00C05CD5"/>
    <w:rsid w:val="00C06B9D"/>
    <w:rsid w:val="00C111A9"/>
    <w:rsid w:val="00C15430"/>
    <w:rsid w:val="00C17EF8"/>
    <w:rsid w:val="00C2259A"/>
    <w:rsid w:val="00C226CE"/>
    <w:rsid w:val="00C22B85"/>
    <w:rsid w:val="00C236B8"/>
    <w:rsid w:val="00C23C54"/>
    <w:rsid w:val="00C268D8"/>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FD6"/>
    <w:rsid w:val="00C65FF4"/>
    <w:rsid w:val="00C6641D"/>
    <w:rsid w:val="00C703BE"/>
    <w:rsid w:val="00C717A1"/>
    <w:rsid w:val="00C7447F"/>
    <w:rsid w:val="00C77E07"/>
    <w:rsid w:val="00C81A86"/>
    <w:rsid w:val="00C82384"/>
    <w:rsid w:val="00C848F1"/>
    <w:rsid w:val="00C85452"/>
    <w:rsid w:val="00C86ED7"/>
    <w:rsid w:val="00C87C98"/>
    <w:rsid w:val="00C9039D"/>
    <w:rsid w:val="00C907DB"/>
    <w:rsid w:val="00C90825"/>
    <w:rsid w:val="00C917C6"/>
    <w:rsid w:val="00C919AD"/>
    <w:rsid w:val="00C9365E"/>
    <w:rsid w:val="00C944C1"/>
    <w:rsid w:val="00C96A01"/>
    <w:rsid w:val="00CA0C09"/>
    <w:rsid w:val="00CA4467"/>
    <w:rsid w:val="00CA49F8"/>
    <w:rsid w:val="00CA51B6"/>
    <w:rsid w:val="00CA74E8"/>
    <w:rsid w:val="00CB035F"/>
    <w:rsid w:val="00CB20B9"/>
    <w:rsid w:val="00CB2B99"/>
    <w:rsid w:val="00CB39E4"/>
    <w:rsid w:val="00CB4ACA"/>
    <w:rsid w:val="00CB4BE8"/>
    <w:rsid w:val="00CB5BBB"/>
    <w:rsid w:val="00CB645E"/>
    <w:rsid w:val="00CB7089"/>
    <w:rsid w:val="00CC0392"/>
    <w:rsid w:val="00CC124D"/>
    <w:rsid w:val="00CC1B7C"/>
    <w:rsid w:val="00CC1B8D"/>
    <w:rsid w:val="00CC2E94"/>
    <w:rsid w:val="00CC400B"/>
    <w:rsid w:val="00CC4DA1"/>
    <w:rsid w:val="00CC5065"/>
    <w:rsid w:val="00CC5957"/>
    <w:rsid w:val="00CC5AB9"/>
    <w:rsid w:val="00CC6805"/>
    <w:rsid w:val="00CC7D0F"/>
    <w:rsid w:val="00CD0758"/>
    <w:rsid w:val="00CD0A91"/>
    <w:rsid w:val="00CD2EAF"/>
    <w:rsid w:val="00CD529D"/>
    <w:rsid w:val="00CD6201"/>
    <w:rsid w:val="00CD65E1"/>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54E1"/>
    <w:rsid w:val="00D372F7"/>
    <w:rsid w:val="00D403E5"/>
    <w:rsid w:val="00D4054A"/>
    <w:rsid w:val="00D41158"/>
    <w:rsid w:val="00D42165"/>
    <w:rsid w:val="00D43EF7"/>
    <w:rsid w:val="00D4589B"/>
    <w:rsid w:val="00D511E2"/>
    <w:rsid w:val="00D565D5"/>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558A"/>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0AC"/>
    <w:rsid w:val="00DE3EA7"/>
    <w:rsid w:val="00DF0734"/>
    <w:rsid w:val="00DF0A13"/>
    <w:rsid w:val="00DF0DA6"/>
    <w:rsid w:val="00DF7625"/>
    <w:rsid w:val="00E01968"/>
    <w:rsid w:val="00E02080"/>
    <w:rsid w:val="00E02F22"/>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46B"/>
    <w:rsid w:val="00EA40C6"/>
    <w:rsid w:val="00EA4EE8"/>
    <w:rsid w:val="00EA5A5B"/>
    <w:rsid w:val="00EA69FE"/>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EF7E8F"/>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47FBE"/>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881328615">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bip.um.pruszkow.pl/" TargetMode="External"/><Relationship Id="rId19" Type="http://schemas.openxmlformats.org/officeDocument/2006/relationships/hyperlink" Target="http://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E8A7-577C-42F2-9D88-A60F3755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12393</Words>
  <Characters>74359</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86579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8</cp:revision>
  <cp:lastPrinted>2021-11-15T08:25:00Z</cp:lastPrinted>
  <dcterms:created xsi:type="dcterms:W3CDTF">2021-11-09T11:49:00Z</dcterms:created>
  <dcterms:modified xsi:type="dcterms:W3CDTF">2021-11-15T08:25:00Z</dcterms:modified>
</cp:coreProperties>
</file>