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542F8F"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9A2CDF">
      <w:pPr>
        <w:spacing w:after="0" w:line="240" w:lineRule="auto"/>
        <w:rPr>
          <w:rFonts w:asciiTheme="majorHAnsi" w:hAnsiTheme="majorHAnsi" w:cstheme="majorHAnsi"/>
          <w:color w:val="262626" w:themeColor="text1" w:themeTint="D9"/>
          <w:sz w:val="20"/>
          <w:szCs w:val="20"/>
        </w:rPr>
      </w:pPr>
    </w:p>
    <w:p w14:paraId="40AE39A5" w14:textId="32F89F24" w:rsidR="00D83616" w:rsidRPr="009D538D" w:rsidRDefault="00A129EC" w:rsidP="009A2CDF">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9A2CDF">
        <w:rPr>
          <w:rFonts w:asciiTheme="majorHAnsi" w:hAnsiTheme="majorHAnsi" w:cstheme="majorHAnsi"/>
          <w:b/>
          <w:bCs/>
          <w:color w:val="262626" w:themeColor="text1" w:themeTint="D9"/>
          <w:sz w:val="20"/>
          <w:szCs w:val="20"/>
        </w:rPr>
        <w:t>65</w:t>
      </w:r>
      <w:r w:rsidR="001C3E1D">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76E63F69" w14:textId="77777777" w:rsidR="000E0CD1" w:rsidRPr="009D538D" w:rsidRDefault="000E0CD1" w:rsidP="009A2CDF">
      <w:pPr>
        <w:spacing w:after="0" w:line="240" w:lineRule="auto"/>
        <w:rPr>
          <w:rFonts w:asciiTheme="majorHAnsi" w:hAnsiTheme="majorHAnsi" w:cstheme="majorHAnsi"/>
          <w:color w:val="262626" w:themeColor="text1" w:themeTint="D9"/>
          <w:sz w:val="20"/>
          <w:szCs w:val="20"/>
        </w:rPr>
      </w:pPr>
    </w:p>
    <w:p w14:paraId="39350141" w14:textId="77777777" w:rsidR="009A2CDF" w:rsidRDefault="009A2CDF" w:rsidP="009A2CDF">
      <w:pPr>
        <w:shd w:val="clear" w:color="auto" w:fill="F2F2F2" w:themeFill="background1" w:themeFillShade="F2"/>
        <w:suppressAutoHyphens/>
        <w:spacing w:after="0" w:line="240" w:lineRule="auto"/>
        <w:rPr>
          <w:rFonts w:ascii="Calibri Light" w:eastAsia="Times New Roman" w:hAnsi="Calibri Light" w:cs="Calibri Light"/>
          <w:b/>
          <w:sz w:val="20"/>
          <w:szCs w:val="20"/>
          <w:lang w:eastAsia="ar-SA"/>
        </w:rPr>
      </w:pPr>
    </w:p>
    <w:p w14:paraId="6E942EC3" w14:textId="417DD9EE" w:rsidR="009A2CDF" w:rsidRDefault="009A2CDF" w:rsidP="009A2CDF">
      <w:pPr>
        <w:shd w:val="clear" w:color="auto" w:fill="F2F2F2" w:themeFill="background1" w:themeFillShade="F2"/>
        <w:suppressAutoHyphens/>
        <w:spacing w:after="0" w:line="240" w:lineRule="auto"/>
        <w:rPr>
          <w:rFonts w:ascii="Calibri Light" w:eastAsia="Times New Roman" w:hAnsi="Calibri Light" w:cs="Calibri Light"/>
          <w:b/>
          <w:sz w:val="20"/>
          <w:szCs w:val="20"/>
          <w:lang w:eastAsia="ar-SA"/>
        </w:rPr>
      </w:pPr>
      <w:r w:rsidRPr="009A2CDF">
        <w:rPr>
          <w:rFonts w:ascii="Calibri Light" w:eastAsia="Times New Roman" w:hAnsi="Calibri Light" w:cs="Calibri Light"/>
          <w:b/>
          <w:sz w:val="20"/>
          <w:szCs w:val="20"/>
          <w:lang w:eastAsia="ar-SA"/>
        </w:rPr>
        <w:t>Porządkowanie i wykaszanie wskazanych terenów miejskich w Pruszkowie</w:t>
      </w:r>
    </w:p>
    <w:p w14:paraId="141E4599" w14:textId="77777777" w:rsidR="009A2CDF" w:rsidRPr="009A2CDF" w:rsidRDefault="009A2CDF" w:rsidP="009A2CDF">
      <w:pPr>
        <w:shd w:val="clear" w:color="auto" w:fill="F2F2F2" w:themeFill="background1" w:themeFillShade="F2"/>
        <w:suppressAutoHyphens/>
        <w:spacing w:after="0" w:line="240" w:lineRule="auto"/>
        <w:rPr>
          <w:rFonts w:ascii="Calibri Light" w:eastAsia="Times New Roman" w:hAnsi="Calibri Light" w:cs="Calibri Light"/>
          <w:b/>
          <w:sz w:val="20"/>
          <w:szCs w:val="20"/>
          <w:lang w:eastAsia="ar-SA"/>
        </w:rPr>
      </w:pPr>
    </w:p>
    <w:p w14:paraId="485E529E" w14:textId="77777777" w:rsidR="006A7AC9" w:rsidRPr="009D538D" w:rsidRDefault="006A7AC9" w:rsidP="009A2CDF">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9A2CD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Tryb udzielenia zamówienia: </w:t>
      </w:r>
      <w:r w:rsidRPr="0069754F">
        <w:rPr>
          <w:rFonts w:asciiTheme="majorHAnsi" w:hAnsiTheme="majorHAnsi" w:cstheme="majorHAnsi"/>
          <w:b/>
          <w:bCs/>
          <w:color w:val="262626" w:themeColor="text1" w:themeTint="D9"/>
          <w:sz w:val="20"/>
          <w:szCs w:val="20"/>
        </w:rPr>
        <w:t>tryb podstawowy bez negocjacji.</w:t>
      </w:r>
    </w:p>
    <w:p w14:paraId="0425F80C" w14:textId="77777777" w:rsidR="00434D3B" w:rsidRPr="009D538D" w:rsidRDefault="00434D3B" w:rsidP="009A2CDF">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9A2CDF">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9A2CDF">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436FC5EF" w14:textId="0F3758AD" w:rsidR="002A725F" w:rsidRDefault="00FC4E48"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b/>
      </w:r>
      <w:r>
        <w:rPr>
          <w:rFonts w:asciiTheme="majorHAnsi" w:hAnsiTheme="majorHAnsi" w:cstheme="majorHAnsi"/>
          <w:color w:val="262626" w:themeColor="text1" w:themeTint="D9"/>
          <w:sz w:val="20"/>
          <w:szCs w:val="20"/>
        </w:rPr>
        <w:tab/>
      </w:r>
    </w:p>
    <w:p w14:paraId="23722252" w14:textId="172C704C" w:rsidR="00744EE4" w:rsidRDefault="00FC4E48" w:rsidP="00FC4E48">
      <w:pPr>
        <w:spacing w:after="0" w:line="240" w:lineRule="auto"/>
        <w:ind w:left="4956" w:firstLine="708"/>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 xml:space="preserve">Prezydent Miasta Pruszkowa </w:t>
      </w:r>
    </w:p>
    <w:p w14:paraId="1EDCC92F" w14:textId="171EE50C" w:rsidR="00FC4E48" w:rsidRDefault="00FC4E48" w:rsidP="00FC4E48">
      <w:pPr>
        <w:spacing w:after="0" w:line="240" w:lineRule="auto"/>
        <w:jc w:val="both"/>
        <w:rPr>
          <w:rFonts w:asciiTheme="majorHAnsi" w:hAnsiTheme="majorHAnsi" w:cstheme="majorHAnsi"/>
          <w:b/>
          <w:bCs/>
          <w:color w:val="262626" w:themeColor="text1" w:themeTint="D9"/>
          <w:sz w:val="20"/>
          <w:szCs w:val="20"/>
        </w:rPr>
      </w:pPr>
    </w:p>
    <w:p w14:paraId="1745B017" w14:textId="1382F662" w:rsidR="00FC4E48" w:rsidRDefault="00FC4E48" w:rsidP="00FC4E48">
      <w:pPr>
        <w:spacing w:after="0" w:line="240" w:lineRule="auto"/>
        <w:ind w:left="5664" w:firstLine="708"/>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Paweł Makuch</w:t>
      </w:r>
    </w:p>
    <w:p w14:paraId="5DCD2866" w14:textId="77777777" w:rsidR="00FC4E48" w:rsidRDefault="00FC4E48" w:rsidP="00CC124D">
      <w:pPr>
        <w:spacing w:after="0" w:line="240" w:lineRule="auto"/>
        <w:rPr>
          <w:rFonts w:asciiTheme="majorHAnsi" w:hAnsiTheme="majorHAnsi" w:cstheme="majorHAnsi"/>
          <w:color w:val="262626" w:themeColor="text1" w:themeTint="D9"/>
          <w:sz w:val="20"/>
          <w:szCs w:val="20"/>
        </w:rPr>
      </w:pPr>
    </w:p>
    <w:p w14:paraId="6C9B5A09" w14:textId="29C0A02A" w:rsidR="00F752ED" w:rsidRPr="009D538D" w:rsidRDefault="00FC4E48"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b/>
      </w:r>
    </w:p>
    <w:p w14:paraId="1ED9F898"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2B22934C" w14:textId="7C7D95D2" w:rsidR="00422A62" w:rsidRPr="009D538D" w:rsidRDefault="00422A62"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Data przetargu:  </w:t>
      </w:r>
      <w:r w:rsidR="006277B4" w:rsidRPr="006277B4">
        <w:rPr>
          <w:rFonts w:asciiTheme="majorHAnsi" w:hAnsiTheme="majorHAnsi" w:cstheme="majorHAnsi"/>
          <w:b/>
          <w:bCs/>
          <w:color w:val="000000" w:themeColor="text1"/>
          <w:sz w:val="20"/>
          <w:szCs w:val="20"/>
        </w:rPr>
        <w:t>15.11</w:t>
      </w:r>
      <w:r w:rsidR="00F661E9" w:rsidRPr="006277B4">
        <w:rPr>
          <w:rFonts w:asciiTheme="majorHAnsi" w:hAnsiTheme="majorHAnsi" w:cstheme="majorHAnsi"/>
          <w:b/>
          <w:bCs/>
          <w:color w:val="000000" w:themeColor="text1"/>
          <w:sz w:val="20"/>
          <w:szCs w:val="20"/>
        </w:rPr>
        <w:t>.2021 r.</w:t>
      </w:r>
    </w:p>
    <w:p w14:paraId="6234B114" w14:textId="77777777"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21C09004"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04F60F4E"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31B22EC"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490D9386"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865662"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74747FD2" w14:textId="43ACFAC8"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E1DA40B"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Zamówienia, o których mowa w art. 214 ust. 1 pkt 7 i 8 ustawy </w:t>
      </w:r>
      <w:proofErr w:type="spellStart"/>
      <w:r w:rsidR="00617139" w:rsidRPr="009D538D">
        <w:rPr>
          <w:rFonts w:asciiTheme="majorHAnsi" w:hAnsiTheme="majorHAnsi" w:cstheme="majorHAnsi"/>
          <w:color w:val="262626" w:themeColor="text1" w:themeTint="D9"/>
          <w:sz w:val="20"/>
          <w:szCs w:val="20"/>
        </w:rPr>
        <w:t>Pzp</w:t>
      </w:r>
      <w:proofErr w:type="spellEnd"/>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 xml:space="preserve">Wymagania w zakresie zatrudnienia osób, o których mowa w art. 96 ust. 2 pkt 2 ustawy </w:t>
      </w:r>
      <w:proofErr w:type="spellStart"/>
      <w:r w:rsidR="00617139" w:rsidRPr="009D538D">
        <w:rPr>
          <w:rFonts w:asciiTheme="majorHAnsi" w:hAnsiTheme="majorHAnsi" w:cstheme="majorHAnsi"/>
          <w:color w:val="262626" w:themeColor="text1" w:themeTint="D9"/>
          <w:sz w:val="20"/>
          <w:szCs w:val="20"/>
        </w:rPr>
        <w:t>Pzp</w:t>
      </w:r>
      <w:proofErr w:type="spellEnd"/>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360EDD38"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734975DF" w14:textId="29582063" w:rsidR="001C3E1D" w:rsidRDefault="001C3E1D" w:rsidP="00CC124D">
      <w:pPr>
        <w:spacing w:after="0" w:line="240" w:lineRule="auto"/>
        <w:rPr>
          <w:rFonts w:asciiTheme="majorHAnsi" w:hAnsiTheme="majorHAnsi" w:cstheme="majorHAnsi"/>
          <w:color w:val="262626" w:themeColor="text1" w:themeTint="D9"/>
          <w:sz w:val="20"/>
          <w:szCs w:val="20"/>
        </w:rPr>
      </w:pPr>
    </w:p>
    <w:p w14:paraId="34DF50EE" w14:textId="77777777" w:rsidR="00B56715" w:rsidRDefault="00B56715" w:rsidP="00CC124D">
      <w:pPr>
        <w:spacing w:after="0" w:line="240" w:lineRule="auto"/>
        <w:rPr>
          <w:rFonts w:asciiTheme="majorHAnsi" w:hAnsiTheme="majorHAnsi" w:cstheme="majorHAnsi"/>
          <w:color w:val="262626" w:themeColor="text1" w:themeTint="D9"/>
          <w:sz w:val="20"/>
          <w:szCs w:val="20"/>
        </w:rPr>
      </w:pPr>
    </w:p>
    <w:p w14:paraId="643BE59E" w14:textId="1AA0C3DA" w:rsidR="001C3E1D" w:rsidRDefault="001C3E1D" w:rsidP="00CC124D">
      <w:pPr>
        <w:spacing w:after="0" w:line="240" w:lineRule="auto"/>
        <w:rPr>
          <w:rFonts w:asciiTheme="majorHAnsi" w:hAnsiTheme="majorHAnsi" w:cstheme="majorHAnsi"/>
          <w:color w:val="262626" w:themeColor="text1" w:themeTint="D9"/>
          <w:sz w:val="20"/>
          <w:szCs w:val="20"/>
        </w:rPr>
      </w:pPr>
    </w:p>
    <w:p w14:paraId="4DBFC265" w14:textId="77777777"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lastRenderedPageBreak/>
        <w:t xml:space="preserve">Rozdział I </w:t>
      </w:r>
    </w:p>
    <w:p w14:paraId="509179AD" w14:textId="77777777"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30D1C0E8" w14:textId="77777777" w:rsidR="0077475D" w:rsidRPr="009D538D" w:rsidRDefault="0077475D"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555AA6F8"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(Dz. U. z 20</w:t>
      </w:r>
      <w:r w:rsidR="006277B4">
        <w:rPr>
          <w:rFonts w:asciiTheme="majorHAnsi" w:hAnsiTheme="majorHAnsi" w:cstheme="majorHAnsi"/>
          <w:color w:val="262626" w:themeColor="text1" w:themeTint="D9"/>
          <w:sz w:val="20"/>
          <w:szCs w:val="20"/>
        </w:rPr>
        <w:t>21</w:t>
      </w:r>
      <w:r w:rsidRPr="009D538D">
        <w:rPr>
          <w:rFonts w:asciiTheme="majorHAnsi" w:hAnsiTheme="majorHAnsi" w:cstheme="majorHAnsi"/>
          <w:color w:val="262626" w:themeColor="text1" w:themeTint="D9"/>
          <w:sz w:val="20"/>
          <w:szCs w:val="20"/>
        </w:rPr>
        <w:t xml:space="preserve"> r., poz. </w:t>
      </w:r>
      <w:r w:rsidR="006277B4">
        <w:rPr>
          <w:rFonts w:asciiTheme="majorHAnsi" w:hAnsiTheme="majorHAnsi" w:cstheme="majorHAnsi"/>
          <w:color w:val="262626" w:themeColor="text1" w:themeTint="D9"/>
          <w:sz w:val="20"/>
          <w:szCs w:val="20"/>
        </w:rPr>
        <w:t>1129, 1598</w:t>
      </w:r>
      <w:r w:rsidRPr="009D538D">
        <w:rPr>
          <w:rFonts w:asciiTheme="majorHAnsi" w:hAnsiTheme="majorHAnsi" w:cstheme="majorHAnsi"/>
          <w:color w:val="262626" w:themeColor="text1" w:themeTint="D9"/>
          <w:sz w:val="20"/>
          <w:szCs w:val="20"/>
        </w:rPr>
        <w:t xml:space="preserve">).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36F8BA47"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ustawy z dnia 11 września 2019 r. Prawo zamówień publicznych (Dz. U. z 20</w:t>
      </w:r>
      <w:r w:rsidR="00726751">
        <w:rPr>
          <w:rFonts w:asciiTheme="majorHAnsi" w:hAnsiTheme="majorHAnsi" w:cstheme="majorHAnsi"/>
          <w:color w:val="262626" w:themeColor="text1" w:themeTint="D9"/>
          <w:sz w:val="20"/>
          <w:szCs w:val="20"/>
        </w:rPr>
        <w:t>21</w:t>
      </w:r>
      <w:r w:rsidR="00C37EF0" w:rsidRPr="009D538D">
        <w:rPr>
          <w:rFonts w:asciiTheme="majorHAnsi" w:hAnsiTheme="majorHAnsi" w:cstheme="majorHAnsi"/>
          <w:color w:val="262626" w:themeColor="text1" w:themeTint="D9"/>
          <w:sz w:val="20"/>
          <w:szCs w:val="20"/>
        </w:rPr>
        <w:t xml:space="preserve"> r., poz. </w:t>
      </w:r>
      <w:r w:rsidR="00726751">
        <w:rPr>
          <w:rFonts w:asciiTheme="majorHAnsi" w:hAnsiTheme="majorHAnsi" w:cstheme="majorHAnsi"/>
          <w:color w:val="262626" w:themeColor="text1" w:themeTint="D9"/>
          <w:sz w:val="20"/>
          <w:szCs w:val="20"/>
        </w:rPr>
        <w:t>1</w:t>
      </w:r>
      <w:r w:rsidR="006277B4">
        <w:rPr>
          <w:rFonts w:asciiTheme="majorHAnsi" w:hAnsiTheme="majorHAnsi" w:cstheme="majorHAnsi"/>
          <w:color w:val="262626" w:themeColor="text1" w:themeTint="D9"/>
          <w:sz w:val="20"/>
          <w:szCs w:val="20"/>
        </w:rPr>
        <w:t>129,1598</w:t>
      </w:r>
      <w:r w:rsidR="00C37EF0" w:rsidRPr="009D538D">
        <w:rPr>
          <w:rFonts w:asciiTheme="majorHAnsi" w:hAnsiTheme="majorHAnsi" w:cstheme="majorHAnsi"/>
          <w:color w:val="262626" w:themeColor="text1" w:themeTint="D9"/>
          <w:sz w:val="20"/>
          <w:szCs w:val="20"/>
        </w:rPr>
        <w:t xml:space="preserve">). </w:t>
      </w: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 xml:space="preserve">Zamawiający nie zastrzega możliwości ubiegania się o udzielenie zamówienia wyłącznie przez wykonawców, o których mowa w art. 94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B79ACE3" w14:textId="482B4A21"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w zakresie wskazanym a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złożył ofertę niepodlegającą odrzuceniu na podstawie art. 226 ust. 1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w:t>
      </w:r>
    </w:p>
    <w:p w14:paraId="116227FD"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607816F0" w14:textId="13111513"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543CC4A1" w14:textId="77777777" w:rsidR="0077475D" w:rsidRDefault="0077475D" w:rsidP="00CC124D">
      <w:pPr>
        <w:spacing w:after="0" w:line="240" w:lineRule="auto"/>
        <w:ind w:left="426"/>
        <w:jc w:val="both"/>
        <w:rPr>
          <w:rFonts w:asciiTheme="majorHAnsi" w:hAnsiTheme="majorHAnsi" w:cstheme="majorHAnsi"/>
          <w:color w:val="262626" w:themeColor="text1" w:themeTint="D9"/>
          <w:sz w:val="20"/>
          <w:szCs w:val="20"/>
        </w:rPr>
      </w:pPr>
    </w:p>
    <w:p w14:paraId="0F8A20DA" w14:textId="0880E779"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65F7C86A" w14:textId="6C0AFCAD"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352D31">
        <w:rPr>
          <w:rFonts w:asciiTheme="majorHAnsi" w:hAnsiTheme="majorHAnsi" w:cstheme="majorHAnsi"/>
          <w:b/>
          <w:bCs/>
          <w:color w:val="262626" w:themeColor="text1" w:themeTint="D9"/>
          <w:sz w:val="20"/>
          <w:szCs w:val="20"/>
        </w:rPr>
        <w:t>.</w:t>
      </w:r>
    </w:p>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DA4BD38" w:rsidR="00FB14CA"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38D6BF84" w14:textId="660857F8" w:rsidR="0093536C" w:rsidRDefault="0093536C" w:rsidP="00CC124D">
      <w:pPr>
        <w:autoSpaceDE w:val="0"/>
        <w:autoSpaceDN w:val="0"/>
        <w:adjustRightInd w:val="0"/>
        <w:spacing w:after="0" w:line="240" w:lineRule="auto"/>
        <w:ind w:left="426"/>
        <w:rPr>
          <w:rStyle w:val="Hipercze"/>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6923AF31" w14:textId="77777777" w:rsidR="0077475D" w:rsidRPr="009D538D" w:rsidRDefault="0077475D"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1904CC6F"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7A9C68F4"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8F00B44"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 xml:space="preserve">częściowych, o których mowa w art. 7 pkt 15 ustawy </w:t>
      </w:r>
      <w:proofErr w:type="spellStart"/>
      <w:r w:rsidR="00FB14CA" w:rsidRPr="00D258C0">
        <w:rPr>
          <w:rFonts w:asciiTheme="majorHAnsi" w:hAnsiTheme="majorHAnsi" w:cstheme="majorHAnsi"/>
          <w:color w:val="262626" w:themeColor="text1" w:themeTint="D9"/>
          <w:sz w:val="20"/>
          <w:szCs w:val="20"/>
        </w:rPr>
        <w:t>Pzp</w:t>
      </w:r>
      <w:proofErr w:type="spellEnd"/>
      <w:r w:rsidR="00FB14CA" w:rsidRPr="00D258C0">
        <w:rPr>
          <w:rFonts w:asciiTheme="majorHAnsi" w:hAnsiTheme="majorHAnsi" w:cstheme="majorHAnsi"/>
          <w:color w:val="262626" w:themeColor="text1" w:themeTint="D9"/>
          <w:sz w:val="20"/>
          <w:szCs w:val="20"/>
        </w:rPr>
        <w:t>.</w:t>
      </w:r>
    </w:p>
    <w:p w14:paraId="0BED0C51"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456B605D" w14:textId="77777777" w:rsidR="009A2CDF" w:rsidRDefault="00482965" w:rsidP="00EE2AE7">
      <w:pPr>
        <w:spacing w:after="0" w:line="240" w:lineRule="auto"/>
        <w:contextualSpacing/>
        <w:jc w:val="both"/>
        <w:rPr>
          <w:rFonts w:asciiTheme="majorHAnsi" w:hAnsiTheme="majorHAnsi" w:cstheme="majorHAnsi"/>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w:t>
      </w:r>
      <w:r w:rsidR="00C90825" w:rsidRPr="00244E6F">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244E6F">
        <w:rPr>
          <w:rFonts w:asciiTheme="majorHAnsi" w:hAnsiTheme="majorHAnsi" w:cstheme="majorHAnsi"/>
          <w:b/>
          <w:bCs/>
          <w:color w:val="262626" w:themeColor="text1" w:themeTint="D9"/>
          <w:sz w:val="20"/>
          <w:szCs w:val="20"/>
          <w:lang w:eastAsia="en-US"/>
        </w:rPr>
        <w:t xml:space="preserve">charakter </w:t>
      </w:r>
      <w:r w:rsidR="009A2CDF">
        <w:rPr>
          <w:rFonts w:asciiTheme="majorHAnsi" w:hAnsiTheme="majorHAnsi" w:cstheme="majorHAnsi"/>
          <w:b/>
          <w:bCs/>
          <w:color w:val="262626" w:themeColor="text1" w:themeTint="D9"/>
          <w:sz w:val="20"/>
          <w:szCs w:val="20"/>
          <w:lang w:eastAsia="en-US"/>
        </w:rPr>
        <w:t>usług</w:t>
      </w:r>
      <w:r w:rsidR="00C90825"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244E6F">
        <w:rPr>
          <w:rFonts w:asciiTheme="majorHAnsi" w:hAnsiTheme="majorHAnsi" w:cstheme="majorHAnsi"/>
          <w:color w:val="262626" w:themeColor="text1" w:themeTint="D9"/>
          <w:sz w:val="20"/>
          <w:szCs w:val="20"/>
          <w:lang w:eastAsia="en-US"/>
        </w:rPr>
        <w:t>o</w:t>
      </w:r>
      <w:r w:rsidR="00C90825" w:rsidRPr="00244E6F">
        <w:rPr>
          <w:rFonts w:asciiTheme="majorHAnsi" w:hAnsiTheme="majorHAnsi" w:cstheme="majorHAnsi"/>
          <w:color w:val="262626" w:themeColor="text1" w:themeTint="D9"/>
          <w:sz w:val="20"/>
          <w:szCs w:val="20"/>
          <w:lang w:eastAsia="en-US"/>
        </w:rPr>
        <w:t>by poważnie zagrozić właściwemu i terminowemu wykonaniu zamówienia</w:t>
      </w:r>
      <w:r w:rsidR="009A2CDF">
        <w:rPr>
          <w:rFonts w:asciiTheme="majorHAnsi" w:hAnsiTheme="majorHAnsi" w:cstheme="majorHAnsi"/>
          <w:color w:val="262626" w:themeColor="text1" w:themeTint="D9"/>
          <w:sz w:val="20"/>
          <w:szCs w:val="20"/>
          <w:lang w:eastAsia="en-US"/>
        </w:rPr>
        <w:t>.</w:t>
      </w:r>
    </w:p>
    <w:p w14:paraId="1CDB9AD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36B70A45"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dopuszcza możliwości złożenia oferty wariantowej, o której mowa w art. 92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tzn. oferty przewidującej odmienny sposób wykonania zamówienia niż określony w niniejszej SWZ.</w:t>
      </w:r>
    </w:p>
    <w:p w14:paraId="2711C7E5" w14:textId="77777777" w:rsidR="0077475D" w:rsidRDefault="0077475D"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02E52F6"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551D6F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56B18C79" w:rsidR="00FB14CA"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zawarcia umowy ramowej, o  której mowa w art. 311–315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4F1617">
      <w:pPr>
        <w:pBdr>
          <w:top w:val="single" w:sz="4" w:space="1" w:color="auto"/>
          <w:left w:val="single" w:sz="4" w:space="4" w:color="auto"/>
          <w:bottom w:val="single" w:sz="4" w:space="5"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2B42FE52"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przeprowadzenia aukcji elektronicznej, o  której mowa w art. 308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44236AAD"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03A816B3"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r w:rsidRPr="00771F20">
        <w:rPr>
          <w:rFonts w:asciiTheme="majorHAnsi" w:hAnsiTheme="majorHAnsi" w:cstheme="majorHAnsi"/>
          <w:b/>
          <w:bCs/>
          <w:color w:val="262626" w:themeColor="text1" w:themeTint="D9"/>
          <w:sz w:val="20"/>
          <w:szCs w:val="20"/>
        </w:rPr>
        <w:t>11.1</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Zamawiający </w:t>
      </w:r>
      <w:r w:rsidR="00FB14CA" w:rsidRPr="009D538D">
        <w:rPr>
          <w:rFonts w:asciiTheme="majorHAnsi" w:hAnsiTheme="majorHAnsi" w:cstheme="majorHAnsi"/>
          <w:b/>
          <w:bCs/>
          <w:color w:val="262626" w:themeColor="text1" w:themeTint="D9"/>
          <w:sz w:val="20"/>
          <w:szCs w:val="20"/>
        </w:rPr>
        <w:t xml:space="preserve">przewiduje udzielenie zamówień </w:t>
      </w:r>
      <w:r w:rsidR="00FB14CA" w:rsidRPr="009D538D">
        <w:rPr>
          <w:rFonts w:asciiTheme="majorHAnsi" w:hAnsiTheme="majorHAnsi" w:cstheme="majorHAnsi"/>
          <w:color w:val="262626" w:themeColor="text1" w:themeTint="D9"/>
          <w:sz w:val="20"/>
          <w:szCs w:val="20"/>
        </w:rPr>
        <w:t xml:space="preserve">na podstawie art. 214 ust. 1 pkt </w:t>
      </w:r>
      <w:r w:rsidR="006E3958">
        <w:rPr>
          <w:rFonts w:asciiTheme="majorHAnsi" w:hAnsiTheme="majorHAnsi" w:cstheme="majorHAnsi"/>
          <w:color w:val="262626" w:themeColor="text1" w:themeTint="D9"/>
          <w:sz w:val="20"/>
          <w:szCs w:val="20"/>
        </w:rPr>
        <w:t>8</w:t>
      </w:r>
      <w:r w:rsidR="00FB14CA" w:rsidRPr="009D538D">
        <w:rPr>
          <w:rFonts w:asciiTheme="majorHAnsi" w:hAnsiTheme="majorHAnsi" w:cstheme="majorHAnsi"/>
          <w:color w:val="262626" w:themeColor="text1" w:themeTint="D9"/>
          <w:sz w:val="20"/>
          <w:szCs w:val="20"/>
        </w:rPr>
        <w:t xml:space="preserve">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xml:space="preserve">/zamówienia polegającego na powtórzeniu podobnych </w:t>
      </w:r>
      <w:r w:rsidR="00771F20">
        <w:rPr>
          <w:rFonts w:asciiTheme="majorHAnsi" w:hAnsiTheme="majorHAnsi" w:cstheme="majorHAnsi"/>
          <w:color w:val="262626" w:themeColor="text1" w:themeTint="D9"/>
          <w:sz w:val="20"/>
          <w:szCs w:val="20"/>
        </w:rPr>
        <w:t>usług</w:t>
      </w:r>
      <w:r w:rsidR="006277B4">
        <w:rPr>
          <w:rFonts w:asciiTheme="majorHAnsi" w:hAnsiTheme="majorHAnsi" w:cstheme="majorHAnsi"/>
          <w:color w:val="262626" w:themeColor="text1" w:themeTint="D9"/>
          <w:sz w:val="20"/>
          <w:szCs w:val="20"/>
        </w:rPr>
        <w:t>/</w:t>
      </w:r>
      <w:r w:rsidR="006277B4" w:rsidRPr="006277B4">
        <w:rPr>
          <w:rFonts w:asciiTheme="majorHAnsi" w:hAnsiTheme="majorHAnsi" w:cstheme="majorHAnsi"/>
          <w:strike/>
          <w:color w:val="262626" w:themeColor="text1" w:themeTint="D9"/>
          <w:sz w:val="20"/>
          <w:szCs w:val="20"/>
        </w:rPr>
        <w:t>dostaw/</w:t>
      </w:r>
      <w:r w:rsidR="00771F20">
        <w:rPr>
          <w:rFonts w:asciiTheme="majorHAnsi" w:hAnsiTheme="majorHAnsi" w:cstheme="majorHAnsi"/>
          <w:color w:val="262626" w:themeColor="text1" w:themeTint="D9"/>
          <w:sz w:val="20"/>
          <w:szCs w:val="20"/>
        </w:rPr>
        <w:t xml:space="preserve"> </w:t>
      </w:r>
      <w:r w:rsidR="00FB14CA" w:rsidRPr="006277B4">
        <w:rPr>
          <w:rFonts w:asciiTheme="majorHAnsi" w:hAnsiTheme="majorHAnsi" w:cstheme="majorHAnsi"/>
          <w:strike/>
          <w:color w:val="262626" w:themeColor="text1" w:themeTint="D9"/>
          <w:sz w:val="20"/>
          <w:szCs w:val="20"/>
        </w:rPr>
        <w:t>robót budowlanych,</w:t>
      </w:r>
      <w:r w:rsidR="00FB14CA" w:rsidRPr="009D538D">
        <w:rPr>
          <w:rFonts w:asciiTheme="majorHAnsi" w:hAnsiTheme="majorHAnsi" w:cstheme="majorHAnsi"/>
          <w:color w:val="262626" w:themeColor="text1" w:themeTint="D9"/>
          <w:sz w:val="20"/>
          <w:szCs w:val="20"/>
        </w:rPr>
        <w:t xml:space="preserve"> zamówienia na dodatkowe </w:t>
      </w:r>
      <w:r w:rsidR="00187782" w:rsidRPr="00771F20">
        <w:rPr>
          <w:rFonts w:asciiTheme="majorHAnsi" w:hAnsiTheme="majorHAnsi" w:cstheme="majorHAnsi"/>
          <w:strike/>
          <w:color w:val="262626" w:themeColor="text1" w:themeTint="D9"/>
          <w:sz w:val="20"/>
          <w:szCs w:val="20"/>
        </w:rPr>
        <w:t>roboty budowlane</w:t>
      </w:r>
      <w:r w:rsidR="006277B4">
        <w:rPr>
          <w:rFonts w:asciiTheme="majorHAnsi" w:hAnsiTheme="majorHAnsi" w:cstheme="majorHAnsi"/>
          <w:strike/>
          <w:color w:val="262626" w:themeColor="text1" w:themeTint="D9"/>
          <w:sz w:val="20"/>
          <w:szCs w:val="20"/>
        </w:rPr>
        <w:t>, dostawy</w:t>
      </w:r>
      <w:r w:rsidR="00771F20">
        <w:rPr>
          <w:rFonts w:asciiTheme="majorHAnsi" w:hAnsiTheme="majorHAnsi" w:cstheme="majorHAnsi"/>
          <w:color w:val="262626" w:themeColor="text1" w:themeTint="D9"/>
          <w:sz w:val="20"/>
          <w:szCs w:val="20"/>
        </w:rPr>
        <w:t xml:space="preserve"> usługi </w:t>
      </w:r>
      <w:r w:rsidR="004F0564" w:rsidRPr="009D538D">
        <w:rPr>
          <w:rFonts w:asciiTheme="majorHAnsi" w:hAnsiTheme="majorHAnsi" w:cstheme="majorHAnsi"/>
          <w:color w:val="262626" w:themeColor="text1" w:themeTint="D9"/>
          <w:sz w:val="20"/>
          <w:szCs w:val="20"/>
        </w:rPr>
        <w:t xml:space="preserve"> które stanowić będą nie więcej niż </w:t>
      </w:r>
      <w:r w:rsidR="002A725F">
        <w:rPr>
          <w:rFonts w:asciiTheme="majorHAnsi" w:hAnsiTheme="majorHAnsi" w:cstheme="majorHAnsi"/>
          <w:b/>
          <w:color w:val="262626" w:themeColor="text1" w:themeTint="D9"/>
          <w:sz w:val="20"/>
          <w:szCs w:val="20"/>
        </w:rPr>
        <w:t>5</w:t>
      </w:r>
      <w:r w:rsidR="00482965" w:rsidRPr="009D538D">
        <w:rPr>
          <w:rFonts w:asciiTheme="majorHAnsi" w:hAnsiTheme="majorHAnsi" w:cstheme="majorHAnsi"/>
          <w:b/>
          <w:color w:val="262626" w:themeColor="text1" w:themeTint="D9"/>
          <w:sz w:val="20"/>
          <w:szCs w:val="20"/>
        </w:rPr>
        <w:t xml:space="preserve">0 </w:t>
      </w:r>
      <w:r w:rsidR="004F0564" w:rsidRPr="009D538D">
        <w:rPr>
          <w:rFonts w:asciiTheme="majorHAnsi" w:hAnsiTheme="majorHAnsi" w:cstheme="majorHAnsi"/>
          <w:b/>
          <w:bCs/>
          <w:color w:val="262626" w:themeColor="text1" w:themeTint="D9"/>
          <w:sz w:val="20"/>
          <w:szCs w:val="20"/>
        </w:rPr>
        <w:t>%</w:t>
      </w:r>
      <w:r w:rsidR="004F0564" w:rsidRPr="009D538D">
        <w:rPr>
          <w:rFonts w:asciiTheme="majorHAnsi" w:hAnsiTheme="majorHAnsi" w:cstheme="majorHAnsi"/>
          <w:color w:val="262626" w:themeColor="text1" w:themeTint="D9"/>
          <w:sz w:val="20"/>
          <w:szCs w:val="20"/>
        </w:rPr>
        <w:t xml:space="preserve"> wartości zamówienia podstawowego</w:t>
      </w:r>
      <w:r w:rsidR="00FB14CA" w:rsidRPr="009D538D">
        <w:rPr>
          <w:rFonts w:asciiTheme="majorHAnsi" w:hAnsiTheme="majorHAnsi" w:cstheme="majorHAnsi"/>
          <w:color w:val="262626" w:themeColor="text1" w:themeTint="D9"/>
          <w:sz w:val="20"/>
          <w:szCs w:val="20"/>
        </w:rPr>
        <w:t>.</w:t>
      </w:r>
    </w:p>
    <w:p w14:paraId="55EE91F6"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p>
    <w:p w14:paraId="03D2EDF7" w14:textId="0DB59850" w:rsidR="004F1617" w:rsidRPr="006E3958" w:rsidRDefault="004F1617" w:rsidP="009A2CDF">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6E3958">
        <w:rPr>
          <w:rFonts w:asciiTheme="majorHAnsi" w:hAnsiTheme="majorHAnsi" w:cstheme="majorHAnsi"/>
          <w:color w:val="262626" w:themeColor="text1" w:themeTint="D9"/>
          <w:sz w:val="20"/>
          <w:szCs w:val="20"/>
        </w:rPr>
        <w:t>Zakres zamówienia na podobne roboty, w tym:</w:t>
      </w:r>
    </w:p>
    <w:p w14:paraId="14B6B5ED" w14:textId="2A570E89" w:rsidR="009A2CDF" w:rsidRPr="006E3958" w:rsidRDefault="009A2CDF" w:rsidP="006E3958">
      <w:pPr>
        <w:shd w:val="clear" w:color="auto" w:fill="F2F2F2" w:themeFill="background1" w:themeFillShade="F2"/>
        <w:spacing w:after="0" w:line="240" w:lineRule="auto"/>
        <w:ind w:left="426"/>
        <w:jc w:val="both"/>
        <w:rPr>
          <w:rFonts w:asciiTheme="majorHAnsi" w:hAnsiTheme="majorHAnsi" w:cstheme="majorHAnsi"/>
          <w:i/>
          <w:color w:val="262626" w:themeColor="text1" w:themeTint="D9"/>
          <w:sz w:val="20"/>
          <w:szCs w:val="20"/>
        </w:rPr>
      </w:pPr>
      <w:r w:rsidRPr="006E3958">
        <w:rPr>
          <w:rFonts w:asciiTheme="majorHAnsi" w:hAnsiTheme="majorHAnsi" w:cstheme="majorHAnsi"/>
          <w:i/>
          <w:color w:val="262626" w:themeColor="text1" w:themeTint="D9"/>
          <w:sz w:val="20"/>
          <w:szCs w:val="20"/>
        </w:rPr>
        <w:t>- porządkowani</w:t>
      </w:r>
      <w:r w:rsidR="0001126B">
        <w:rPr>
          <w:rFonts w:asciiTheme="majorHAnsi" w:hAnsiTheme="majorHAnsi" w:cstheme="majorHAnsi"/>
          <w:i/>
          <w:color w:val="262626" w:themeColor="text1" w:themeTint="D9"/>
          <w:sz w:val="20"/>
          <w:szCs w:val="20"/>
        </w:rPr>
        <w:t>e</w:t>
      </w:r>
      <w:r w:rsidRPr="006E3958">
        <w:rPr>
          <w:rFonts w:asciiTheme="majorHAnsi" w:hAnsiTheme="majorHAnsi" w:cstheme="majorHAnsi"/>
          <w:i/>
          <w:color w:val="262626" w:themeColor="text1" w:themeTint="D9"/>
          <w:sz w:val="20"/>
          <w:szCs w:val="20"/>
        </w:rPr>
        <w:t xml:space="preserve"> terenów, zbierani</w:t>
      </w:r>
      <w:r w:rsidR="0001126B">
        <w:rPr>
          <w:rFonts w:asciiTheme="majorHAnsi" w:hAnsiTheme="majorHAnsi" w:cstheme="majorHAnsi"/>
          <w:i/>
          <w:color w:val="262626" w:themeColor="text1" w:themeTint="D9"/>
          <w:sz w:val="20"/>
          <w:szCs w:val="20"/>
        </w:rPr>
        <w:t>e</w:t>
      </w:r>
      <w:r w:rsidRPr="006E3958">
        <w:rPr>
          <w:rFonts w:asciiTheme="majorHAnsi" w:hAnsiTheme="majorHAnsi" w:cstheme="majorHAnsi"/>
          <w:i/>
          <w:color w:val="262626" w:themeColor="text1" w:themeTint="D9"/>
          <w:sz w:val="20"/>
          <w:szCs w:val="20"/>
        </w:rPr>
        <w:t xml:space="preserve">  zanieczyszczeń, </w:t>
      </w:r>
    </w:p>
    <w:p w14:paraId="406E0C6E" w14:textId="460A8B98" w:rsidR="009A2CDF" w:rsidRPr="006E3958" w:rsidRDefault="009A2CDF" w:rsidP="006E3958">
      <w:pPr>
        <w:shd w:val="clear" w:color="auto" w:fill="F2F2F2" w:themeFill="background1" w:themeFillShade="F2"/>
        <w:spacing w:after="0" w:line="240" w:lineRule="auto"/>
        <w:ind w:left="426"/>
        <w:jc w:val="both"/>
        <w:rPr>
          <w:rFonts w:asciiTheme="majorHAnsi" w:hAnsiTheme="majorHAnsi" w:cstheme="majorHAnsi"/>
          <w:i/>
          <w:color w:val="262626" w:themeColor="text1" w:themeTint="D9"/>
          <w:sz w:val="20"/>
          <w:szCs w:val="20"/>
        </w:rPr>
      </w:pPr>
      <w:r w:rsidRPr="006E3958">
        <w:rPr>
          <w:rFonts w:asciiTheme="majorHAnsi" w:hAnsiTheme="majorHAnsi" w:cstheme="majorHAnsi"/>
          <w:i/>
          <w:color w:val="262626" w:themeColor="text1" w:themeTint="D9"/>
          <w:sz w:val="20"/>
          <w:szCs w:val="20"/>
        </w:rPr>
        <w:t>- wyw</w:t>
      </w:r>
      <w:r w:rsidR="0001126B">
        <w:rPr>
          <w:rFonts w:asciiTheme="majorHAnsi" w:hAnsiTheme="majorHAnsi" w:cstheme="majorHAnsi"/>
          <w:i/>
          <w:color w:val="262626" w:themeColor="text1" w:themeTint="D9"/>
          <w:sz w:val="20"/>
          <w:szCs w:val="20"/>
        </w:rPr>
        <w:t>óz</w:t>
      </w:r>
      <w:r w:rsidRPr="006E3958">
        <w:rPr>
          <w:rFonts w:asciiTheme="majorHAnsi" w:hAnsiTheme="majorHAnsi" w:cstheme="majorHAnsi"/>
          <w:i/>
          <w:color w:val="262626" w:themeColor="text1" w:themeTint="D9"/>
          <w:sz w:val="20"/>
          <w:szCs w:val="20"/>
        </w:rPr>
        <w:t xml:space="preserve"> gruzu i gabarytów,</w:t>
      </w:r>
    </w:p>
    <w:p w14:paraId="58DFAECD" w14:textId="6C198909" w:rsidR="009A2CDF" w:rsidRPr="006E3958" w:rsidRDefault="009A2CDF" w:rsidP="006E3958">
      <w:pPr>
        <w:shd w:val="clear" w:color="auto" w:fill="F2F2F2" w:themeFill="background1" w:themeFillShade="F2"/>
        <w:spacing w:after="0" w:line="240" w:lineRule="auto"/>
        <w:ind w:left="426"/>
        <w:jc w:val="both"/>
        <w:rPr>
          <w:rFonts w:asciiTheme="majorHAnsi" w:hAnsiTheme="majorHAnsi" w:cstheme="majorHAnsi"/>
          <w:i/>
          <w:color w:val="262626" w:themeColor="text1" w:themeTint="D9"/>
          <w:sz w:val="20"/>
          <w:szCs w:val="20"/>
        </w:rPr>
      </w:pPr>
      <w:r w:rsidRPr="006E3958">
        <w:rPr>
          <w:rFonts w:asciiTheme="majorHAnsi" w:hAnsiTheme="majorHAnsi" w:cstheme="majorHAnsi"/>
          <w:i/>
          <w:color w:val="262626" w:themeColor="text1" w:themeTint="D9"/>
          <w:sz w:val="20"/>
          <w:szCs w:val="20"/>
        </w:rPr>
        <w:t>- zamiatani</w:t>
      </w:r>
      <w:r w:rsidR="0001126B">
        <w:rPr>
          <w:rFonts w:asciiTheme="majorHAnsi" w:hAnsiTheme="majorHAnsi" w:cstheme="majorHAnsi"/>
          <w:i/>
          <w:color w:val="262626" w:themeColor="text1" w:themeTint="D9"/>
          <w:sz w:val="20"/>
          <w:szCs w:val="20"/>
        </w:rPr>
        <w:t>e</w:t>
      </w:r>
      <w:r w:rsidRPr="006E3958">
        <w:rPr>
          <w:rFonts w:asciiTheme="majorHAnsi" w:hAnsiTheme="majorHAnsi" w:cstheme="majorHAnsi"/>
          <w:i/>
          <w:color w:val="262626" w:themeColor="text1" w:themeTint="D9"/>
          <w:sz w:val="20"/>
          <w:szCs w:val="20"/>
        </w:rPr>
        <w:t>, usuwani</w:t>
      </w:r>
      <w:r w:rsidR="0001126B">
        <w:rPr>
          <w:rFonts w:asciiTheme="majorHAnsi" w:hAnsiTheme="majorHAnsi" w:cstheme="majorHAnsi"/>
          <w:i/>
          <w:color w:val="262626" w:themeColor="text1" w:themeTint="D9"/>
          <w:sz w:val="20"/>
          <w:szCs w:val="20"/>
        </w:rPr>
        <w:t>e</w:t>
      </w:r>
      <w:r w:rsidRPr="006E3958">
        <w:rPr>
          <w:rFonts w:asciiTheme="majorHAnsi" w:hAnsiTheme="majorHAnsi" w:cstheme="majorHAnsi"/>
          <w:i/>
          <w:color w:val="262626" w:themeColor="text1" w:themeTint="D9"/>
          <w:sz w:val="20"/>
          <w:szCs w:val="20"/>
        </w:rPr>
        <w:t xml:space="preserve">  przerostów  roślinnych z utwardzonych ciągów pieszych (płyty , kostka), </w:t>
      </w:r>
    </w:p>
    <w:p w14:paraId="1841DC52" w14:textId="004A0A77" w:rsidR="009A2CDF" w:rsidRPr="006E3958" w:rsidRDefault="009A2CDF" w:rsidP="006E3958">
      <w:pPr>
        <w:shd w:val="clear" w:color="auto" w:fill="F2F2F2" w:themeFill="background1" w:themeFillShade="F2"/>
        <w:spacing w:after="0" w:line="240" w:lineRule="auto"/>
        <w:ind w:left="426"/>
        <w:jc w:val="both"/>
        <w:rPr>
          <w:rFonts w:asciiTheme="majorHAnsi" w:hAnsiTheme="majorHAnsi" w:cstheme="majorHAnsi"/>
          <w:i/>
          <w:color w:val="262626" w:themeColor="text1" w:themeTint="D9"/>
          <w:sz w:val="20"/>
          <w:szCs w:val="20"/>
        </w:rPr>
      </w:pPr>
      <w:r w:rsidRPr="006E3958">
        <w:rPr>
          <w:rFonts w:asciiTheme="majorHAnsi" w:hAnsiTheme="majorHAnsi" w:cstheme="majorHAnsi"/>
          <w:i/>
          <w:color w:val="262626" w:themeColor="text1" w:themeTint="D9"/>
          <w:sz w:val="20"/>
          <w:szCs w:val="20"/>
        </w:rPr>
        <w:t>- koszeni</w:t>
      </w:r>
      <w:r w:rsidR="0001126B">
        <w:rPr>
          <w:rFonts w:asciiTheme="majorHAnsi" w:hAnsiTheme="majorHAnsi" w:cstheme="majorHAnsi"/>
          <w:i/>
          <w:color w:val="262626" w:themeColor="text1" w:themeTint="D9"/>
          <w:sz w:val="20"/>
          <w:szCs w:val="20"/>
        </w:rPr>
        <w:t>e</w:t>
      </w:r>
      <w:r w:rsidRPr="006E3958">
        <w:rPr>
          <w:rFonts w:asciiTheme="majorHAnsi" w:hAnsiTheme="majorHAnsi" w:cstheme="majorHAnsi"/>
          <w:i/>
          <w:color w:val="262626" w:themeColor="text1" w:themeTint="D9"/>
          <w:sz w:val="20"/>
          <w:szCs w:val="20"/>
        </w:rPr>
        <w:t xml:space="preserve"> grabieni</w:t>
      </w:r>
      <w:r w:rsidR="0001126B">
        <w:rPr>
          <w:rFonts w:asciiTheme="majorHAnsi" w:hAnsiTheme="majorHAnsi" w:cstheme="majorHAnsi"/>
          <w:i/>
          <w:color w:val="262626" w:themeColor="text1" w:themeTint="D9"/>
          <w:sz w:val="20"/>
          <w:szCs w:val="20"/>
        </w:rPr>
        <w:t>e</w:t>
      </w:r>
      <w:r w:rsidRPr="006E3958">
        <w:rPr>
          <w:rFonts w:asciiTheme="majorHAnsi" w:hAnsiTheme="majorHAnsi" w:cstheme="majorHAnsi"/>
          <w:i/>
          <w:color w:val="262626" w:themeColor="text1" w:themeTint="D9"/>
          <w:sz w:val="20"/>
          <w:szCs w:val="20"/>
        </w:rPr>
        <w:t>, zbierani</w:t>
      </w:r>
      <w:r w:rsidR="0001126B">
        <w:rPr>
          <w:rFonts w:asciiTheme="majorHAnsi" w:hAnsiTheme="majorHAnsi" w:cstheme="majorHAnsi"/>
          <w:i/>
          <w:color w:val="262626" w:themeColor="text1" w:themeTint="D9"/>
          <w:sz w:val="20"/>
          <w:szCs w:val="20"/>
        </w:rPr>
        <w:t>e</w:t>
      </w:r>
      <w:r w:rsidRPr="006E3958">
        <w:rPr>
          <w:rFonts w:asciiTheme="majorHAnsi" w:hAnsiTheme="majorHAnsi" w:cstheme="majorHAnsi"/>
          <w:i/>
          <w:color w:val="262626" w:themeColor="text1" w:themeTint="D9"/>
          <w:sz w:val="20"/>
          <w:szCs w:val="20"/>
        </w:rPr>
        <w:t xml:space="preserve"> i </w:t>
      </w:r>
      <w:r w:rsidR="0001126B" w:rsidRPr="006E3958">
        <w:rPr>
          <w:rFonts w:asciiTheme="majorHAnsi" w:hAnsiTheme="majorHAnsi" w:cstheme="majorHAnsi"/>
          <w:i/>
          <w:color w:val="262626" w:themeColor="text1" w:themeTint="D9"/>
          <w:sz w:val="20"/>
          <w:szCs w:val="20"/>
        </w:rPr>
        <w:t>wywóz</w:t>
      </w:r>
      <w:r w:rsidRPr="006E3958">
        <w:rPr>
          <w:rFonts w:asciiTheme="majorHAnsi" w:hAnsiTheme="majorHAnsi" w:cstheme="majorHAnsi"/>
          <w:i/>
          <w:color w:val="262626" w:themeColor="text1" w:themeTint="D9"/>
          <w:sz w:val="20"/>
          <w:szCs w:val="20"/>
        </w:rPr>
        <w:t xml:space="preserve"> trawy i chwastów, </w:t>
      </w:r>
    </w:p>
    <w:p w14:paraId="31ADF435" w14:textId="7A8DF4D7" w:rsidR="009A2CDF" w:rsidRPr="006E3958" w:rsidRDefault="009A2CDF" w:rsidP="006E3958">
      <w:pPr>
        <w:shd w:val="clear" w:color="auto" w:fill="F2F2F2" w:themeFill="background1" w:themeFillShade="F2"/>
        <w:spacing w:after="0" w:line="240" w:lineRule="auto"/>
        <w:ind w:left="426"/>
        <w:jc w:val="both"/>
        <w:rPr>
          <w:rFonts w:asciiTheme="majorHAnsi" w:hAnsiTheme="majorHAnsi" w:cstheme="majorHAnsi"/>
          <w:i/>
          <w:color w:val="262626" w:themeColor="text1" w:themeTint="D9"/>
          <w:sz w:val="20"/>
          <w:szCs w:val="20"/>
        </w:rPr>
      </w:pPr>
      <w:r w:rsidRPr="006E3958">
        <w:rPr>
          <w:rFonts w:asciiTheme="majorHAnsi" w:hAnsiTheme="majorHAnsi" w:cstheme="majorHAnsi"/>
          <w:i/>
          <w:color w:val="262626" w:themeColor="text1" w:themeTint="D9"/>
          <w:sz w:val="20"/>
          <w:szCs w:val="20"/>
        </w:rPr>
        <w:t>- grabieni</w:t>
      </w:r>
      <w:r w:rsidR="0001126B">
        <w:rPr>
          <w:rFonts w:asciiTheme="majorHAnsi" w:hAnsiTheme="majorHAnsi" w:cstheme="majorHAnsi"/>
          <w:i/>
          <w:color w:val="262626" w:themeColor="text1" w:themeTint="D9"/>
          <w:sz w:val="20"/>
          <w:szCs w:val="20"/>
        </w:rPr>
        <w:t>e</w:t>
      </w:r>
      <w:r w:rsidRPr="006E3958">
        <w:rPr>
          <w:rFonts w:asciiTheme="majorHAnsi" w:hAnsiTheme="majorHAnsi" w:cstheme="majorHAnsi"/>
          <w:i/>
          <w:color w:val="262626" w:themeColor="text1" w:themeTint="D9"/>
          <w:sz w:val="20"/>
          <w:szCs w:val="20"/>
        </w:rPr>
        <w:t>, zbierani</w:t>
      </w:r>
      <w:r w:rsidR="0001126B">
        <w:rPr>
          <w:rFonts w:asciiTheme="majorHAnsi" w:hAnsiTheme="majorHAnsi" w:cstheme="majorHAnsi"/>
          <w:i/>
          <w:color w:val="262626" w:themeColor="text1" w:themeTint="D9"/>
          <w:sz w:val="20"/>
          <w:szCs w:val="20"/>
        </w:rPr>
        <w:t>e</w:t>
      </w:r>
      <w:r w:rsidRPr="006E3958">
        <w:rPr>
          <w:rFonts w:asciiTheme="majorHAnsi" w:hAnsiTheme="majorHAnsi" w:cstheme="majorHAnsi"/>
          <w:i/>
          <w:color w:val="262626" w:themeColor="text1" w:themeTint="D9"/>
          <w:sz w:val="20"/>
          <w:szCs w:val="20"/>
        </w:rPr>
        <w:t xml:space="preserve"> i wyw</w:t>
      </w:r>
      <w:r w:rsidR="0001126B">
        <w:rPr>
          <w:rFonts w:asciiTheme="majorHAnsi" w:hAnsiTheme="majorHAnsi" w:cstheme="majorHAnsi"/>
          <w:i/>
          <w:color w:val="262626" w:themeColor="text1" w:themeTint="D9"/>
          <w:sz w:val="20"/>
          <w:szCs w:val="20"/>
        </w:rPr>
        <w:t>óz</w:t>
      </w:r>
      <w:r w:rsidRPr="006E3958">
        <w:rPr>
          <w:rFonts w:asciiTheme="majorHAnsi" w:hAnsiTheme="majorHAnsi" w:cstheme="majorHAnsi"/>
          <w:i/>
          <w:color w:val="262626" w:themeColor="text1" w:themeTint="D9"/>
          <w:sz w:val="20"/>
          <w:szCs w:val="20"/>
        </w:rPr>
        <w:t xml:space="preserve"> liści, </w:t>
      </w:r>
    </w:p>
    <w:p w14:paraId="797E547D" w14:textId="2DF90752" w:rsidR="009A2CDF" w:rsidRPr="006E3958" w:rsidRDefault="009A2CDF" w:rsidP="006E3958">
      <w:pPr>
        <w:shd w:val="clear" w:color="auto" w:fill="F2F2F2" w:themeFill="background1" w:themeFillShade="F2"/>
        <w:spacing w:after="0" w:line="240" w:lineRule="auto"/>
        <w:ind w:left="426"/>
        <w:jc w:val="both"/>
        <w:rPr>
          <w:rFonts w:asciiTheme="majorHAnsi" w:hAnsiTheme="majorHAnsi" w:cstheme="majorHAnsi"/>
          <w:i/>
          <w:color w:val="262626" w:themeColor="text1" w:themeTint="D9"/>
          <w:sz w:val="20"/>
          <w:szCs w:val="20"/>
        </w:rPr>
      </w:pPr>
      <w:r w:rsidRPr="006E3958">
        <w:rPr>
          <w:rFonts w:asciiTheme="majorHAnsi" w:hAnsiTheme="majorHAnsi" w:cstheme="majorHAnsi"/>
          <w:i/>
          <w:color w:val="262626" w:themeColor="text1" w:themeTint="D9"/>
          <w:sz w:val="20"/>
          <w:szCs w:val="20"/>
        </w:rPr>
        <w:t>- odśnieżani</w:t>
      </w:r>
      <w:r w:rsidR="0001126B">
        <w:rPr>
          <w:rFonts w:asciiTheme="majorHAnsi" w:hAnsiTheme="majorHAnsi" w:cstheme="majorHAnsi"/>
          <w:i/>
          <w:color w:val="262626" w:themeColor="text1" w:themeTint="D9"/>
          <w:sz w:val="20"/>
          <w:szCs w:val="20"/>
        </w:rPr>
        <w:t>e</w:t>
      </w:r>
      <w:r w:rsidRPr="006E3958">
        <w:rPr>
          <w:rFonts w:asciiTheme="majorHAnsi" w:hAnsiTheme="majorHAnsi" w:cstheme="majorHAnsi"/>
          <w:i/>
          <w:color w:val="262626" w:themeColor="text1" w:themeTint="D9"/>
          <w:sz w:val="20"/>
          <w:szCs w:val="20"/>
        </w:rPr>
        <w:t xml:space="preserve"> chodników i usuwani</w:t>
      </w:r>
      <w:r w:rsidR="0001126B">
        <w:rPr>
          <w:rFonts w:asciiTheme="majorHAnsi" w:hAnsiTheme="majorHAnsi" w:cstheme="majorHAnsi"/>
          <w:i/>
          <w:color w:val="262626" w:themeColor="text1" w:themeTint="D9"/>
          <w:sz w:val="20"/>
          <w:szCs w:val="20"/>
        </w:rPr>
        <w:t>e</w:t>
      </w:r>
      <w:r w:rsidRPr="006E3958">
        <w:rPr>
          <w:rFonts w:asciiTheme="majorHAnsi" w:hAnsiTheme="majorHAnsi" w:cstheme="majorHAnsi"/>
          <w:i/>
          <w:color w:val="262626" w:themeColor="text1" w:themeTint="D9"/>
          <w:sz w:val="20"/>
          <w:szCs w:val="20"/>
        </w:rPr>
        <w:t xml:space="preserve">  śliskości – </w:t>
      </w:r>
      <w:r w:rsidR="0001126B">
        <w:rPr>
          <w:rFonts w:asciiTheme="majorHAnsi" w:hAnsiTheme="majorHAnsi" w:cstheme="majorHAnsi"/>
          <w:i/>
          <w:color w:val="262626" w:themeColor="text1" w:themeTint="D9"/>
          <w:sz w:val="20"/>
          <w:szCs w:val="20"/>
        </w:rPr>
        <w:t>posypywanie powierzchni mieszanką piaskową – solną,</w:t>
      </w:r>
      <w:r w:rsidRPr="006E3958">
        <w:rPr>
          <w:rFonts w:asciiTheme="majorHAnsi" w:hAnsiTheme="majorHAnsi" w:cstheme="majorHAnsi"/>
          <w:i/>
          <w:color w:val="262626" w:themeColor="text1" w:themeTint="D9"/>
          <w:sz w:val="20"/>
          <w:szCs w:val="20"/>
        </w:rPr>
        <w:t xml:space="preserve"> </w:t>
      </w:r>
    </w:p>
    <w:p w14:paraId="7E7C4B4C" w14:textId="6C986BCE" w:rsidR="009A2CDF" w:rsidRPr="006E3958" w:rsidRDefault="009A2CDF" w:rsidP="006E3958">
      <w:pPr>
        <w:shd w:val="clear" w:color="auto" w:fill="F2F2F2" w:themeFill="background1" w:themeFillShade="F2"/>
        <w:spacing w:after="0" w:line="240" w:lineRule="auto"/>
        <w:ind w:left="426"/>
        <w:jc w:val="both"/>
        <w:rPr>
          <w:rFonts w:asciiTheme="majorHAnsi" w:hAnsiTheme="majorHAnsi" w:cstheme="majorHAnsi"/>
          <w:i/>
          <w:color w:val="262626" w:themeColor="text1" w:themeTint="D9"/>
          <w:sz w:val="20"/>
          <w:szCs w:val="20"/>
        </w:rPr>
      </w:pPr>
      <w:r w:rsidRPr="006E3958">
        <w:rPr>
          <w:rFonts w:asciiTheme="majorHAnsi" w:hAnsiTheme="majorHAnsi" w:cstheme="majorHAnsi"/>
          <w:i/>
          <w:color w:val="262626" w:themeColor="text1" w:themeTint="D9"/>
          <w:sz w:val="20"/>
          <w:szCs w:val="20"/>
        </w:rPr>
        <w:t>- oczyszczani</w:t>
      </w:r>
      <w:r w:rsidR="0001126B">
        <w:rPr>
          <w:rFonts w:asciiTheme="majorHAnsi" w:hAnsiTheme="majorHAnsi" w:cstheme="majorHAnsi"/>
          <w:i/>
          <w:color w:val="262626" w:themeColor="text1" w:themeTint="D9"/>
          <w:sz w:val="20"/>
          <w:szCs w:val="20"/>
        </w:rPr>
        <w:t>e</w:t>
      </w:r>
      <w:r w:rsidRPr="006E3958">
        <w:rPr>
          <w:rFonts w:asciiTheme="majorHAnsi" w:hAnsiTheme="majorHAnsi" w:cstheme="majorHAnsi"/>
          <w:i/>
          <w:color w:val="262626" w:themeColor="text1" w:themeTint="D9"/>
          <w:sz w:val="20"/>
          <w:szCs w:val="20"/>
        </w:rPr>
        <w:t xml:space="preserve"> i zamiatani</w:t>
      </w:r>
      <w:r w:rsidR="0001126B">
        <w:rPr>
          <w:rFonts w:asciiTheme="majorHAnsi" w:hAnsiTheme="majorHAnsi" w:cstheme="majorHAnsi"/>
          <w:i/>
          <w:color w:val="262626" w:themeColor="text1" w:themeTint="D9"/>
          <w:sz w:val="20"/>
          <w:szCs w:val="20"/>
        </w:rPr>
        <w:t>e</w:t>
      </w:r>
      <w:r w:rsidRPr="006E3958">
        <w:rPr>
          <w:rFonts w:asciiTheme="majorHAnsi" w:hAnsiTheme="majorHAnsi" w:cstheme="majorHAnsi"/>
          <w:i/>
          <w:color w:val="262626" w:themeColor="text1" w:themeTint="D9"/>
          <w:sz w:val="20"/>
          <w:szCs w:val="20"/>
        </w:rPr>
        <w:t xml:space="preserve"> fragmentów ulic, </w:t>
      </w:r>
    </w:p>
    <w:p w14:paraId="0161A79C" w14:textId="7678B7CA" w:rsidR="009A2CDF" w:rsidRPr="006E3958" w:rsidRDefault="009A2CDF" w:rsidP="006E3958">
      <w:pPr>
        <w:shd w:val="clear" w:color="auto" w:fill="F2F2F2" w:themeFill="background1" w:themeFillShade="F2"/>
        <w:spacing w:after="0" w:line="240" w:lineRule="auto"/>
        <w:ind w:left="426"/>
        <w:rPr>
          <w:rFonts w:asciiTheme="majorHAnsi" w:hAnsiTheme="majorHAnsi" w:cstheme="majorHAnsi"/>
          <w:i/>
          <w:color w:val="262626" w:themeColor="text1" w:themeTint="D9"/>
          <w:sz w:val="20"/>
          <w:szCs w:val="20"/>
        </w:rPr>
      </w:pPr>
      <w:r w:rsidRPr="006E3958">
        <w:rPr>
          <w:rFonts w:asciiTheme="majorHAnsi" w:hAnsiTheme="majorHAnsi" w:cstheme="majorHAnsi"/>
          <w:i/>
          <w:color w:val="262626" w:themeColor="text1" w:themeTint="D9"/>
          <w:sz w:val="20"/>
          <w:szCs w:val="20"/>
        </w:rPr>
        <w:t>- pieleni</w:t>
      </w:r>
      <w:r w:rsidR="0001126B">
        <w:rPr>
          <w:rFonts w:asciiTheme="majorHAnsi" w:hAnsiTheme="majorHAnsi" w:cstheme="majorHAnsi"/>
          <w:i/>
          <w:color w:val="262626" w:themeColor="text1" w:themeTint="D9"/>
          <w:sz w:val="20"/>
          <w:szCs w:val="20"/>
        </w:rPr>
        <w:t>e</w:t>
      </w:r>
      <w:r w:rsidRPr="006E3958">
        <w:rPr>
          <w:rFonts w:asciiTheme="majorHAnsi" w:hAnsiTheme="majorHAnsi" w:cstheme="majorHAnsi"/>
          <w:i/>
          <w:color w:val="262626" w:themeColor="text1" w:themeTint="D9"/>
          <w:sz w:val="20"/>
          <w:szCs w:val="20"/>
        </w:rPr>
        <w:t xml:space="preserve"> </w:t>
      </w:r>
      <w:proofErr w:type="spellStart"/>
      <w:r w:rsidRPr="006E3958">
        <w:rPr>
          <w:rFonts w:asciiTheme="majorHAnsi" w:hAnsiTheme="majorHAnsi" w:cstheme="majorHAnsi"/>
          <w:i/>
          <w:color w:val="262626" w:themeColor="text1" w:themeTint="D9"/>
          <w:sz w:val="20"/>
          <w:szCs w:val="20"/>
        </w:rPr>
        <w:t>nasadzeń</w:t>
      </w:r>
      <w:proofErr w:type="spellEnd"/>
      <w:r w:rsidRPr="006E3958">
        <w:rPr>
          <w:rFonts w:asciiTheme="majorHAnsi" w:hAnsiTheme="majorHAnsi" w:cstheme="majorHAnsi"/>
          <w:i/>
          <w:color w:val="262626" w:themeColor="text1" w:themeTint="D9"/>
          <w:sz w:val="20"/>
          <w:szCs w:val="20"/>
        </w:rPr>
        <w:t xml:space="preserve">.  </w:t>
      </w:r>
    </w:p>
    <w:p w14:paraId="2B511EEF" w14:textId="2D451A8A" w:rsidR="00FB14CA" w:rsidRPr="00771F20" w:rsidRDefault="00FB14CA" w:rsidP="009A2CDF">
      <w:pPr>
        <w:spacing w:after="0" w:line="240" w:lineRule="auto"/>
        <w:jc w:val="both"/>
        <w:rPr>
          <w:rFonts w:asciiTheme="majorHAnsi" w:hAnsiTheme="majorHAnsi" w:cstheme="majorHAnsi"/>
          <w:strike/>
          <w:color w:val="262626" w:themeColor="text1" w:themeTint="D9"/>
          <w:sz w:val="18"/>
          <w:szCs w:val="18"/>
        </w:rPr>
      </w:pPr>
      <w:r w:rsidRPr="00771F20">
        <w:rPr>
          <w:rFonts w:asciiTheme="majorHAnsi" w:hAnsiTheme="majorHAnsi" w:cstheme="majorHAnsi"/>
          <w:strike/>
          <w:color w:val="262626" w:themeColor="text1" w:themeTint="D9"/>
          <w:sz w:val="20"/>
          <w:szCs w:val="20"/>
        </w:rPr>
        <w:t>(zamówienie powinno polegać na powtórzeniu podobnych</w:t>
      </w:r>
      <w:r w:rsidRPr="00771F20">
        <w:rPr>
          <w:rFonts w:asciiTheme="majorHAnsi" w:hAnsiTheme="majorHAnsi" w:cstheme="majorHAnsi"/>
          <w:strike/>
          <w:color w:val="262626" w:themeColor="text1" w:themeTint="D9"/>
          <w:sz w:val="18"/>
          <w:szCs w:val="18"/>
        </w:rPr>
        <w:t xml:space="preserve"> usług lub </w:t>
      </w:r>
      <w:r w:rsidRPr="006277B4">
        <w:rPr>
          <w:rFonts w:asciiTheme="majorHAnsi" w:hAnsiTheme="majorHAnsi" w:cstheme="majorHAnsi"/>
          <w:strike/>
          <w:color w:val="262626" w:themeColor="text1" w:themeTint="D9"/>
          <w:sz w:val="18"/>
          <w:szCs w:val="18"/>
        </w:rPr>
        <w:t>robót budowlanych, i</w:t>
      </w:r>
      <w:r w:rsidRPr="00771F20">
        <w:rPr>
          <w:rFonts w:asciiTheme="majorHAnsi" w:hAnsiTheme="majorHAnsi" w:cstheme="majorHAnsi"/>
          <w:strike/>
          <w:color w:val="262626" w:themeColor="text1" w:themeTint="D9"/>
          <w:sz w:val="18"/>
          <w:szCs w:val="18"/>
        </w:rPr>
        <w:t xml:space="preserve"> powinno być zgodne z jego przedmiotem).</w:t>
      </w:r>
    </w:p>
    <w:p w14:paraId="621C7EC1" w14:textId="77777777" w:rsidR="002C26D4" w:rsidRPr="00771F20" w:rsidRDefault="002C26D4" w:rsidP="00795652">
      <w:pPr>
        <w:spacing w:after="0" w:line="240" w:lineRule="auto"/>
        <w:jc w:val="both"/>
        <w:rPr>
          <w:rFonts w:asciiTheme="majorHAnsi" w:hAnsiTheme="majorHAnsi" w:cstheme="majorHAnsi"/>
          <w:strike/>
          <w:color w:val="262626" w:themeColor="text1" w:themeTint="D9"/>
          <w:sz w:val="20"/>
          <w:szCs w:val="20"/>
        </w:rPr>
      </w:pPr>
    </w:p>
    <w:p w14:paraId="7A379A56" w14:textId="77777777" w:rsidR="00FB14CA" w:rsidRPr="00771F20" w:rsidRDefault="00FB14CA" w:rsidP="00795652">
      <w:pPr>
        <w:spacing w:after="0" w:line="240" w:lineRule="auto"/>
        <w:jc w:val="both"/>
        <w:rPr>
          <w:rFonts w:asciiTheme="majorHAnsi" w:hAnsiTheme="majorHAnsi" w:cstheme="majorHAnsi"/>
          <w:strike/>
          <w:color w:val="262626" w:themeColor="text1" w:themeTint="D9"/>
          <w:sz w:val="20"/>
          <w:szCs w:val="20"/>
        </w:rPr>
      </w:pPr>
      <w:r w:rsidRPr="00771F20">
        <w:rPr>
          <w:rFonts w:asciiTheme="majorHAnsi" w:hAnsiTheme="majorHAnsi" w:cstheme="majorHAnsi"/>
          <w:strike/>
          <w:color w:val="262626" w:themeColor="text1" w:themeTint="D9"/>
          <w:sz w:val="20"/>
          <w:szCs w:val="20"/>
        </w:rPr>
        <w:t>Zamawiający uwzględnił całkowitą wartość tego zamówienia przy obliczaniu wartości niniejszego zamówienia publicznego.</w:t>
      </w:r>
    </w:p>
    <w:p w14:paraId="4228C87B" w14:textId="16289E66" w:rsidR="004E5A53" w:rsidRDefault="004E5A53" w:rsidP="00795652">
      <w:pPr>
        <w:spacing w:after="0" w:line="240" w:lineRule="auto"/>
        <w:ind w:left="11" w:hanging="11"/>
        <w:jc w:val="both"/>
        <w:rPr>
          <w:rFonts w:asciiTheme="majorHAnsi" w:hAnsiTheme="majorHAnsi" w:cstheme="majorHAnsi"/>
          <w:b/>
          <w:bCs/>
          <w:strike/>
          <w:color w:val="262626" w:themeColor="text1" w:themeTint="D9"/>
          <w:sz w:val="20"/>
          <w:szCs w:val="20"/>
        </w:rPr>
      </w:pPr>
    </w:p>
    <w:p w14:paraId="2F5160BC" w14:textId="77777777" w:rsidR="00771F20" w:rsidRPr="00771F20" w:rsidRDefault="00771F20" w:rsidP="00795652">
      <w:pPr>
        <w:spacing w:after="0" w:line="240" w:lineRule="auto"/>
        <w:ind w:left="11" w:hanging="11"/>
        <w:jc w:val="both"/>
        <w:rPr>
          <w:rFonts w:asciiTheme="majorHAnsi" w:hAnsiTheme="majorHAnsi" w:cstheme="majorHAnsi"/>
          <w:b/>
          <w:bCs/>
          <w:strike/>
          <w:color w:val="262626" w:themeColor="text1" w:themeTint="D9"/>
          <w:sz w:val="20"/>
          <w:szCs w:val="20"/>
        </w:rPr>
      </w:pPr>
    </w:p>
    <w:p w14:paraId="1D17BF2C" w14:textId="108EBE94" w:rsidR="006E3958" w:rsidRPr="00771F20" w:rsidRDefault="006E3958" w:rsidP="006E3958">
      <w:pPr>
        <w:ind w:left="11" w:hanging="11"/>
        <w:rPr>
          <w:rFonts w:asciiTheme="majorHAnsi" w:hAnsiTheme="majorHAnsi" w:cstheme="majorHAnsi"/>
          <w:strike/>
          <w:color w:val="262626" w:themeColor="text1" w:themeTint="D9"/>
          <w:sz w:val="20"/>
          <w:szCs w:val="20"/>
        </w:rPr>
      </w:pPr>
      <w:r w:rsidRPr="00771F20">
        <w:rPr>
          <w:rFonts w:asciiTheme="majorHAnsi" w:hAnsiTheme="majorHAnsi" w:cstheme="majorHAnsi"/>
          <w:strike/>
          <w:color w:val="262626" w:themeColor="text1" w:themeTint="D9"/>
          <w:sz w:val="20"/>
          <w:szCs w:val="20"/>
        </w:rPr>
        <w:t>11.</w:t>
      </w:r>
      <w:r w:rsidR="001A55DF" w:rsidRPr="00771F20">
        <w:rPr>
          <w:rFonts w:asciiTheme="majorHAnsi" w:hAnsiTheme="majorHAnsi" w:cstheme="majorHAnsi"/>
          <w:strike/>
          <w:color w:val="262626" w:themeColor="text1" w:themeTint="D9"/>
          <w:sz w:val="20"/>
          <w:szCs w:val="20"/>
        </w:rPr>
        <w:t>2</w:t>
      </w:r>
      <w:r w:rsidRPr="00771F20">
        <w:rPr>
          <w:rFonts w:asciiTheme="majorHAnsi" w:hAnsiTheme="majorHAnsi" w:cstheme="majorHAnsi"/>
          <w:strike/>
          <w:color w:val="262626" w:themeColor="text1" w:themeTint="D9"/>
          <w:sz w:val="20"/>
          <w:szCs w:val="20"/>
        </w:rPr>
        <w:t>/ W/w usługi zostaną udzielone w przypadku zaistnienia uzasadnionej potrzeby rozszerzenia zamówienia podstawowego i zostaną zapewnione środki finansowe na ten cel, na podstawie odrębnej umowy z zastosowaniem cen jednostkowych określonych w ofercie przetargowej.</w:t>
      </w:r>
    </w:p>
    <w:p w14:paraId="7A7F759E" w14:textId="627B8ACC" w:rsidR="006E3958" w:rsidRPr="006277B4" w:rsidRDefault="006E3958" w:rsidP="006277B4">
      <w:pPr>
        <w:ind w:left="11" w:hanging="11"/>
        <w:jc w:val="both"/>
        <w:rPr>
          <w:rFonts w:asciiTheme="majorHAnsi" w:hAnsiTheme="majorHAnsi" w:cstheme="majorHAnsi"/>
          <w:strike/>
          <w:color w:val="262626" w:themeColor="text1" w:themeTint="D9"/>
          <w:sz w:val="20"/>
          <w:szCs w:val="20"/>
        </w:rPr>
      </w:pPr>
      <w:r w:rsidRPr="00771F20">
        <w:rPr>
          <w:rFonts w:asciiTheme="majorHAnsi" w:hAnsiTheme="majorHAnsi" w:cstheme="majorHAnsi"/>
          <w:strike/>
          <w:color w:val="262626" w:themeColor="text1" w:themeTint="D9"/>
          <w:sz w:val="20"/>
          <w:szCs w:val="20"/>
        </w:rPr>
        <w:t>11.</w:t>
      </w:r>
      <w:r w:rsidR="001A55DF" w:rsidRPr="00771F20">
        <w:rPr>
          <w:rFonts w:asciiTheme="majorHAnsi" w:hAnsiTheme="majorHAnsi" w:cstheme="majorHAnsi"/>
          <w:strike/>
          <w:color w:val="262626" w:themeColor="text1" w:themeTint="D9"/>
          <w:sz w:val="20"/>
          <w:szCs w:val="20"/>
        </w:rPr>
        <w:t>3</w:t>
      </w:r>
      <w:r w:rsidRPr="00771F20">
        <w:rPr>
          <w:rFonts w:asciiTheme="majorHAnsi" w:hAnsiTheme="majorHAnsi" w:cstheme="majorHAnsi"/>
          <w:strike/>
          <w:color w:val="262626" w:themeColor="text1" w:themeTint="D9"/>
          <w:sz w:val="20"/>
          <w:szCs w:val="20"/>
        </w:rPr>
        <w:t>/ Ww. wycena zostanie wykonana każdorazowo przez Wykonawcę i przedłożona Zamawiającemu do akceptacji i ewentualnej korekty. Strony umowy mogą również określić inny sposób dokonania wyceny ww. usług.</w:t>
      </w:r>
    </w:p>
    <w:p w14:paraId="18C21E1A" w14:textId="77777777" w:rsidR="00771F20" w:rsidRPr="00FB2ECB" w:rsidRDefault="00771F20" w:rsidP="00771F20">
      <w:pPr>
        <w:spacing w:after="0" w:line="240" w:lineRule="auto"/>
        <w:ind w:left="11" w:hanging="11"/>
        <w:jc w:val="both"/>
        <w:rPr>
          <w:rFonts w:asciiTheme="majorHAnsi" w:eastAsia="Times New Roman" w:hAnsiTheme="majorHAnsi" w:cstheme="majorHAnsi"/>
          <w:color w:val="262626"/>
          <w:sz w:val="20"/>
          <w:szCs w:val="20"/>
        </w:rPr>
      </w:pPr>
      <w:r w:rsidRPr="00FB2ECB">
        <w:rPr>
          <w:rFonts w:asciiTheme="majorHAnsi" w:eastAsia="Times New Roman" w:hAnsiTheme="majorHAnsi" w:cstheme="majorHAnsi"/>
          <w:b/>
          <w:bCs/>
          <w:color w:val="262626"/>
          <w:sz w:val="20"/>
          <w:szCs w:val="20"/>
        </w:rPr>
        <w:t>11.2/</w:t>
      </w:r>
      <w:r w:rsidRPr="00FB2ECB">
        <w:rPr>
          <w:rFonts w:asciiTheme="majorHAnsi" w:eastAsia="Times New Roman" w:hAnsiTheme="majorHAnsi" w:cstheme="majorHAnsi"/>
          <w:color w:val="262626"/>
          <w:sz w:val="20"/>
          <w:szCs w:val="20"/>
        </w:rPr>
        <w:t xml:space="preserve"> W/w usługi zostaną udzielone </w:t>
      </w:r>
      <w:r w:rsidRPr="00FB2ECB">
        <w:rPr>
          <w:rFonts w:asciiTheme="majorHAnsi" w:eastAsia="Times New Roman" w:hAnsiTheme="majorHAnsi" w:cstheme="majorHAnsi"/>
          <w:color w:val="262626"/>
          <w:sz w:val="20"/>
          <w:szCs w:val="20"/>
          <w:lang w:eastAsia="ar-SA"/>
        </w:rPr>
        <w:t>w przypadku zaistnienia uzasadnionej potrzeby rozszerzenia zamówienia podstawowego i zostaną zapewnione środki finansowe na ten cel,</w:t>
      </w:r>
      <w:r w:rsidRPr="00FB2ECB">
        <w:rPr>
          <w:rFonts w:asciiTheme="majorHAnsi" w:eastAsia="Times New Roman" w:hAnsiTheme="majorHAnsi" w:cstheme="majorHAnsi"/>
          <w:color w:val="262626"/>
          <w:sz w:val="20"/>
          <w:szCs w:val="20"/>
        </w:rPr>
        <w:t xml:space="preserve"> na podstawie odrębnej umowy na podstawie opracowanego przez Wykonawcę i przyjętego przez Zamawiającego kosztorysu ofertowego. </w:t>
      </w:r>
    </w:p>
    <w:p w14:paraId="6A099998" w14:textId="77777777" w:rsidR="00771F20" w:rsidRPr="00F46173" w:rsidRDefault="00771F20" w:rsidP="00771F20">
      <w:pPr>
        <w:spacing w:after="0" w:line="240" w:lineRule="auto"/>
        <w:ind w:left="11" w:hanging="11"/>
        <w:jc w:val="both"/>
        <w:rPr>
          <w:rFonts w:asciiTheme="majorHAnsi" w:eastAsia="Times New Roman" w:hAnsiTheme="majorHAnsi" w:cstheme="majorHAnsi"/>
          <w:color w:val="262626"/>
          <w:sz w:val="20"/>
          <w:szCs w:val="20"/>
        </w:rPr>
      </w:pPr>
      <w:r w:rsidRPr="00FB2ECB">
        <w:rPr>
          <w:rFonts w:asciiTheme="majorHAnsi" w:eastAsia="Times New Roman" w:hAnsiTheme="majorHAnsi" w:cstheme="majorHAnsi"/>
          <w:color w:val="262626"/>
          <w:sz w:val="20"/>
          <w:szCs w:val="20"/>
        </w:rPr>
        <w:t>Ww. wycena zostanie wykonana każdorazowo przez Wykonawcę i przedłożona Zamawiającemu do akceptacji i ewentualnej korekty. Strony umowy mogą również określić inny sposób dokonania wyceny ww. usług.</w:t>
      </w:r>
    </w:p>
    <w:p w14:paraId="4F27E2C5" w14:textId="77777777" w:rsidR="0054519A" w:rsidRPr="006E3958" w:rsidRDefault="0054519A" w:rsidP="006E3958">
      <w:pPr>
        <w:ind w:left="11" w:hanging="11"/>
        <w:jc w:val="both"/>
        <w:rPr>
          <w:rFonts w:asciiTheme="majorHAnsi" w:hAnsiTheme="majorHAnsi" w:cstheme="majorHAnsi"/>
          <w:color w:val="262626" w:themeColor="text1" w:themeTint="D9"/>
          <w:sz w:val="20"/>
          <w:szCs w:val="20"/>
        </w:rPr>
      </w:pPr>
    </w:p>
    <w:p w14:paraId="33F8E960"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3F7E01" w14:textId="4674500F" w:rsidR="00C25D6E"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rozliczenia w walutach obcych. Rozliczenia między Wykonawcą i Zama</w:t>
      </w:r>
      <w:r w:rsidR="00217084">
        <w:rPr>
          <w:rFonts w:asciiTheme="majorHAnsi" w:hAnsiTheme="majorHAnsi" w:cstheme="majorHAnsi"/>
          <w:color w:val="262626" w:themeColor="text1" w:themeTint="D9"/>
          <w:sz w:val="20"/>
          <w:szCs w:val="20"/>
        </w:rPr>
        <w:t>wiającym będą prowadzone w PLN.</w:t>
      </w:r>
      <w:r w:rsidRPr="009D538D">
        <w:rPr>
          <w:rFonts w:asciiTheme="majorHAnsi" w:hAnsiTheme="majorHAnsi" w:cstheme="majorHAnsi"/>
          <w:color w:val="262626" w:themeColor="text1" w:themeTint="D9"/>
          <w:sz w:val="20"/>
          <w:szCs w:val="20"/>
        </w:rPr>
        <w:t xml:space="preserve"> Podstawą do wypłacenia wynagrodzenia Wykonawcy będzie faktura VAT spor</w:t>
      </w:r>
      <w:r w:rsidR="00217084">
        <w:rPr>
          <w:rFonts w:asciiTheme="majorHAnsi" w:hAnsiTheme="majorHAnsi" w:cstheme="majorHAnsi"/>
          <w:color w:val="262626" w:themeColor="text1" w:themeTint="D9"/>
          <w:sz w:val="20"/>
          <w:szCs w:val="20"/>
        </w:rPr>
        <w:t>ządzona każdorazowo w oparciu o </w:t>
      </w:r>
      <w:r w:rsidRPr="009D538D">
        <w:rPr>
          <w:rFonts w:asciiTheme="majorHAnsi" w:hAnsiTheme="majorHAnsi" w:cstheme="majorHAnsi"/>
          <w:color w:val="262626" w:themeColor="text1" w:themeTint="D9"/>
          <w:sz w:val="20"/>
          <w:szCs w:val="20"/>
        </w:rPr>
        <w:t xml:space="preserve">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CA79F50" w14:textId="77301787" w:rsidR="00C25D6E"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481C90A0" w14:textId="35978C31" w:rsidR="004B646B"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9C0998D" w14:textId="587F3C41" w:rsidR="00EC2A18"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unieważni postępowanie o udzielenie zamówienia, jeżeli zaistnieje jedna z przesłanek wskazanych w art. 255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B6AF0C2" w:rsidR="001C3E1D"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przysługują środki ochrony prawnej na zasadach przewidzianych w dziale IX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(art. 505–590).</w:t>
      </w:r>
    </w:p>
    <w:p w14:paraId="50A33FFB" w14:textId="21DA639E" w:rsidR="00C25D6E" w:rsidRDefault="00C25D6E" w:rsidP="00CC124D">
      <w:pPr>
        <w:spacing w:after="0" w:line="240" w:lineRule="auto"/>
        <w:jc w:val="both"/>
        <w:rPr>
          <w:rFonts w:ascii="Calibri Light" w:hAnsi="Calibri Light" w:cs="Calibri Light"/>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B56715">
      <w:pPr>
        <w:spacing w:after="0" w:line="240" w:lineRule="auto"/>
        <w:jc w:val="both"/>
        <w:rPr>
          <w:rFonts w:asciiTheme="majorHAnsi" w:hAnsiTheme="majorHAnsi" w:cstheme="majorHAnsi"/>
          <w:color w:val="262626" w:themeColor="text1" w:themeTint="D9"/>
          <w:sz w:val="20"/>
          <w:szCs w:val="20"/>
        </w:rPr>
      </w:pPr>
      <w:bookmarkStart w:id="3"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B56715">
      <w:pPr>
        <w:spacing w:after="0" w:line="240" w:lineRule="auto"/>
        <w:jc w:val="both"/>
        <w:rPr>
          <w:rFonts w:asciiTheme="majorHAnsi" w:hAnsiTheme="majorHAnsi" w:cstheme="majorHAnsi"/>
          <w:color w:val="262626" w:themeColor="text1" w:themeTint="D9"/>
          <w:sz w:val="20"/>
          <w:szCs w:val="20"/>
        </w:rPr>
      </w:pPr>
    </w:p>
    <w:p w14:paraId="3DE77FFA" w14:textId="1DFDC734" w:rsidR="00B56715" w:rsidRDefault="00E458A9" w:rsidP="00B56715">
      <w:pPr>
        <w:shd w:val="clear" w:color="auto" w:fill="FFFFFF" w:themeFill="background1"/>
        <w:spacing w:after="0" w:line="240" w:lineRule="auto"/>
        <w:jc w:val="both"/>
        <w:rPr>
          <w:rFonts w:ascii="Calibri Light" w:hAnsi="Calibri Light" w:cs="Tahoma"/>
          <w:b/>
          <w:color w:val="262626" w:themeColor="text1" w:themeTint="D9"/>
          <w:sz w:val="20"/>
          <w:szCs w:val="20"/>
        </w:rPr>
      </w:pPr>
      <w:r w:rsidRPr="00AA7F60">
        <w:rPr>
          <w:rFonts w:asciiTheme="majorHAnsi" w:hAnsiTheme="majorHAnsi" w:cstheme="majorHAnsi"/>
          <w:color w:val="262626" w:themeColor="text1" w:themeTint="D9"/>
          <w:sz w:val="20"/>
          <w:szCs w:val="20"/>
        </w:rPr>
        <w:t xml:space="preserve">17.2/ </w:t>
      </w:r>
      <w:r w:rsidR="00FB14CA" w:rsidRPr="00AA7F60">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AA7F60">
        <w:rPr>
          <w:rFonts w:asciiTheme="majorHAnsi" w:hAnsiTheme="majorHAnsi" w:cstheme="majorHAnsi"/>
          <w:color w:val="262626" w:themeColor="text1" w:themeTint="D9"/>
          <w:sz w:val="20"/>
          <w:szCs w:val="20"/>
        </w:rPr>
        <w:t xml:space="preserve"> </w:t>
      </w:r>
      <w:r w:rsidR="00FB14CA" w:rsidRPr="00AA7F60">
        <w:rPr>
          <w:rFonts w:asciiTheme="majorHAnsi" w:hAnsiTheme="majorHAnsi" w:cstheme="majorHAnsi"/>
          <w:color w:val="262626" w:themeColor="text1" w:themeTint="D9"/>
          <w:sz w:val="20"/>
          <w:szCs w:val="20"/>
        </w:rPr>
        <w:t xml:space="preserve">w celu związanym z przedmiotowym postępowaniem o udzielenie zamówienia publicznego pn. </w:t>
      </w:r>
      <w:r w:rsidR="006E3958">
        <w:rPr>
          <w:rFonts w:ascii="Calibri Light" w:hAnsi="Calibri Light" w:cs="Tahoma"/>
          <w:b/>
          <w:color w:val="262626" w:themeColor="text1" w:themeTint="D9"/>
          <w:sz w:val="20"/>
          <w:szCs w:val="20"/>
        </w:rPr>
        <w:t>Porządkowanie i wykaszanie wskazanych terenów miejskich w Pruszkowie</w:t>
      </w:r>
      <w:r w:rsidR="00B56715" w:rsidRPr="00B56715">
        <w:rPr>
          <w:rFonts w:ascii="Calibri Light" w:hAnsi="Calibri Light" w:cs="Tahoma"/>
          <w:b/>
          <w:color w:val="262626" w:themeColor="text1" w:themeTint="D9"/>
          <w:sz w:val="20"/>
          <w:szCs w:val="20"/>
        </w:rPr>
        <w:t>.</w:t>
      </w:r>
    </w:p>
    <w:p w14:paraId="415A40EF" w14:textId="77777777" w:rsidR="00B56715" w:rsidRDefault="00B56715" w:rsidP="00B56715">
      <w:pPr>
        <w:spacing w:after="0" w:line="240" w:lineRule="auto"/>
        <w:rPr>
          <w:rFonts w:asciiTheme="majorHAnsi" w:hAnsiTheme="majorHAnsi" w:cstheme="majorHAnsi"/>
          <w:color w:val="262626" w:themeColor="text1" w:themeTint="D9"/>
          <w:sz w:val="20"/>
          <w:szCs w:val="20"/>
        </w:rPr>
      </w:pPr>
    </w:p>
    <w:p w14:paraId="08ECB88E" w14:textId="2BCFD728" w:rsidR="00FB14CA" w:rsidRDefault="00E458A9" w:rsidP="00B56715">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a także art. 6 ustawy z 6 września 2001 r. o dostępie do informacji publicznej.</w:t>
      </w:r>
    </w:p>
    <w:p w14:paraId="5F7DD506" w14:textId="77777777" w:rsidR="006E3958" w:rsidRPr="009D538D" w:rsidRDefault="006E3958" w:rsidP="00B56715">
      <w:pPr>
        <w:spacing w:after="0" w:line="240" w:lineRule="auto"/>
        <w:rPr>
          <w:rFonts w:asciiTheme="majorHAnsi" w:hAnsiTheme="majorHAnsi" w:cstheme="majorHAnsi"/>
          <w:color w:val="262626" w:themeColor="text1" w:themeTint="D9"/>
          <w:sz w:val="20"/>
          <w:szCs w:val="20"/>
        </w:rPr>
      </w:pPr>
    </w:p>
    <w:p w14:paraId="0E8EE7CD" w14:textId="77777777" w:rsidR="00FB14CA" w:rsidRPr="009D538D" w:rsidRDefault="00E458A9" w:rsidP="00B5671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 xml:space="preserve">Zamawiający nie planuje przetwarzania danych osobowych wykonawcy w celu innym niż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Jeżeli administrator będzie planował przetwarzać dane osobowe w celu innym niż cel, w którym dane osobowe zostały zebrane (tj.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504DA1B0"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AA46D0">
        <w:rPr>
          <w:rFonts w:asciiTheme="majorHAnsi" w:hAnsiTheme="majorHAnsi" w:cstheme="majorHAnsi"/>
          <w:b/>
          <w:bCs/>
          <w:color w:val="262626" w:themeColor="text1" w:themeTint="D9"/>
          <w:sz w:val="20"/>
          <w:szCs w:val="20"/>
        </w:rPr>
        <w:t>1</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AA46D0">
        <w:rPr>
          <w:rFonts w:ascii="Calibri Light" w:hAnsi="Calibri Light"/>
          <w:b/>
          <w:bCs/>
          <w:color w:val="262626" w:themeColor="text1" w:themeTint="D9"/>
          <w:sz w:val="20"/>
          <w:szCs w:val="20"/>
        </w:rPr>
        <w:t>–</w:t>
      </w:r>
      <w:r w:rsidR="002958B1" w:rsidRPr="00187782">
        <w:rPr>
          <w:rFonts w:ascii="Calibri Light" w:hAnsi="Calibri Light"/>
          <w:b/>
          <w:bCs/>
          <w:color w:val="262626" w:themeColor="text1" w:themeTint="D9"/>
          <w:sz w:val="20"/>
          <w:szCs w:val="20"/>
        </w:rPr>
        <w:t xml:space="preserve"> </w:t>
      </w:r>
      <w:r w:rsidR="00AA46D0">
        <w:rPr>
          <w:rFonts w:ascii="Calibri Light" w:hAnsi="Calibri Light"/>
          <w:b/>
          <w:bCs/>
          <w:color w:val="262626" w:themeColor="text1" w:themeTint="D9"/>
          <w:sz w:val="20"/>
          <w:szCs w:val="20"/>
        </w:rPr>
        <w:t>Formularz Ofertowy.</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A3E67ED" w14:textId="77777777"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3"/>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6DFC7AC" w14:textId="77777777" w:rsidR="00C25D6E" w:rsidRPr="009D538D" w:rsidRDefault="00C25D6E"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9D538D" w:rsidRDefault="00E458A9" w:rsidP="006E395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p>
    <w:p w14:paraId="0C003EFB" w14:textId="77777777" w:rsidR="0085768D" w:rsidRPr="009D538D" w:rsidRDefault="0085768D" w:rsidP="006E3958">
      <w:pPr>
        <w:spacing w:after="0" w:line="240" w:lineRule="auto"/>
        <w:rPr>
          <w:rFonts w:asciiTheme="majorHAnsi" w:hAnsiTheme="majorHAnsi" w:cstheme="majorHAnsi"/>
          <w:color w:val="262626" w:themeColor="text1" w:themeTint="D9"/>
          <w:sz w:val="20"/>
          <w:szCs w:val="20"/>
        </w:rPr>
      </w:pPr>
    </w:p>
    <w:p w14:paraId="45E13FBF" w14:textId="77777777" w:rsidR="006E3958" w:rsidRPr="0000215F" w:rsidRDefault="006E3958" w:rsidP="006E3958">
      <w:pPr>
        <w:spacing w:after="0" w:line="240" w:lineRule="auto"/>
        <w:rPr>
          <w:rFonts w:ascii="Calibri Light" w:hAnsi="Calibri Light" w:cs="Calibri Light"/>
          <w:b/>
          <w:sz w:val="20"/>
          <w:szCs w:val="20"/>
        </w:rPr>
      </w:pPr>
      <w:r w:rsidRPr="0000215F">
        <w:rPr>
          <w:rFonts w:ascii="Calibri Light" w:hAnsi="Calibri Light" w:cs="Calibri Light"/>
          <w:b/>
          <w:sz w:val="20"/>
          <w:szCs w:val="20"/>
        </w:rPr>
        <w:t>Porządkowanie i wykaszanie wskazanych terenów miejskich w Pruszkowie</w:t>
      </w:r>
    </w:p>
    <w:p w14:paraId="53B93B3C" w14:textId="77777777" w:rsidR="004C1129" w:rsidRDefault="004C1129" w:rsidP="006E3958">
      <w:pPr>
        <w:spacing w:after="0" w:line="240" w:lineRule="auto"/>
        <w:rPr>
          <w:rFonts w:asciiTheme="majorHAnsi" w:hAnsiTheme="majorHAnsi" w:cstheme="majorHAnsi"/>
          <w:b/>
          <w:bCs/>
          <w:color w:val="262626" w:themeColor="text1" w:themeTint="D9"/>
          <w:sz w:val="20"/>
          <w:szCs w:val="20"/>
        </w:rPr>
      </w:pPr>
    </w:p>
    <w:p w14:paraId="4759B382" w14:textId="77777777" w:rsidR="006E3958" w:rsidRDefault="007E6F19" w:rsidP="006E3958">
      <w:pPr>
        <w:spacing w:after="0" w:line="240" w:lineRule="auto"/>
        <w:rPr>
          <w:rFonts w:ascii="Calibri Light" w:hAnsi="Calibri Light" w:cs="Calibri Light"/>
          <w:b/>
          <w:bCs/>
          <w:sz w:val="20"/>
          <w:szCs w:val="20"/>
        </w:rPr>
      </w:pPr>
      <w:r w:rsidRPr="00AA7F60">
        <w:rPr>
          <w:rFonts w:asciiTheme="majorHAnsi" w:hAnsiTheme="majorHAnsi" w:cstheme="majorHAnsi"/>
          <w:b/>
          <w:bCs/>
          <w:color w:val="262626" w:themeColor="text1" w:themeTint="D9"/>
          <w:sz w:val="20"/>
          <w:szCs w:val="20"/>
        </w:rPr>
        <w:t xml:space="preserve">1.2/ </w:t>
      </w:r>
      <w:r w:rsidR="006E3958" w:rsidRPr="006E3958">
        <w:rPr>
          <w:rFonts w:ascii="Calibri Light" w:hAnsi="Calibri Light" w:cs="Calibri Light"/>
          <w:b/>
          <w:bCs/>
          <w:sz w:val="20"/>
          <w:szCs w:val="20"/>
        </w:rPr>
        <w:t>Zakres prac obejmuje</w:t>
      </w:r>
      <w:r w:rsidR="006E3958">
        <w:rPr>
          <w:rFonts w:ascii="Calibri Light" w:hAnsi="Calibri Light" w:cs="Calibri Light"/>
          <w:b/>
          <w:bCs/>
          <w:sz w:val="20"/>
          <w:szCs w:val="20"/>
        </w:rPr>
        <w:t>:</w:t>
      </w:r>
    </w:p>
    <w:p w14:paraId="790DA29F" w14:textId="77777777" w:rsidR="006E3958" w:rsidRDefault="006E3958" w:rsidP="006E3958">
      <w:pPr>
        <w:spacing w:after="0" w:line="240" w:lineRule="auto"/>
        <w:rPr>
          <w:rFonts w:ascii="Calibri Light" w:hAnsi="Calibri Light" w:cs="Calibri Light"/>
          <w:sz w:val="20"/>
          <w:szCs w:val="20"/>
        </w:rPr>
      </w:pPr>
      <w:r>
        <w:rPr>
          <w:rFonts w:ascii="Calibri Light" w:hAnsi="Calibri Light" w:cs="Calibri Light"/>
          <w:b/>
          <w:bCs/>
          <w:sz w:val="20"/>
          <w:szCs w:val="20"/>
        </w:rPr>
        <w:t>-</w:t>
      </w:r>
      <w:r w:rsidRPr="0000215F">
        <w:rPr>
          <w:rFonts w:ascii="Calibri Light" w:hAnsi="Calibri Light" w:cs="Calibri Light"/>
          <w:sz w:val="20"/>
          <w:szCs w:val="20"/>
        </w:rPr>
        <w:t xml:space="preserve"> zbieranie zanieczyszczeń, koszenie i grabienie terenów zieleni, pielenie </w:t>
      </w:r>
      <w:proofErr w:type="spellStart"/>
      <w:r w:rsidRPr="0000215F">
        <w:rPr>
          <w:rFonts w:ascii="Calibri Light" w:hAnsi="Calibri Light" w:cs="Calibri Light"/>
          <w:sz w:val="20"/>
          <w:szCs w:val="20"/>
        </w:rPr>
        <w:t>nasadzeń</w:t>
      </w:r>
      <w:proofErr w:type="spellEnd"/>
      <w:r w:rsidRPr="0000215F">
        <w:rPr>
          <w:rFonts w:ascii="Calibri Light" w:hAnsi="Calibri Light" w:cs="Calibri Light"/>
          <w:sz w:val="20"/>
          <w:szCs w:val="20"/>
        </w:rPr>
        <w:t xml:space="preserve"> oraz wywóz i unieszkodliwienie skoszonej trawy, chwastów, gałęzi, liści, gruzu, ziemi, gabarytów i innych odpadów. </w:t>
      </w:r>
    </w:p>
    <w:p w14:paraId="67611110" w14:textId="77777777" w:rsidR="006E3958" w:rsidRDefault="006E3958" w:rsidP="006E3958">
      <w:pPr>
        <w:spacing w:after="0" w:line="240" w:lineRule="auto"/>
        <w:rPr>
          <w:rFonts w:ascii="Calibri Light" w:hAnsi="Calibri Light" w:cs="Calibri Light"/>
          <w:sz w:val="20"/>
          <w:szCs w:val="20"/>
        </w:rPr>
      </w:pPr>
    </w:p>
    <w:p w14:paraId="1769C1AF" w14:textId="77777777" w:rsidR="006E3958" w:rsidRDefault="006E3958" w:rsidP="0013437F">
      <w:pPr>
        <w:spacing w:after="0" w:line="240" w:lineRule="auto"/>
        <w:rPr>
          <w:rFonts w:ascii="Calibri Light" w:hAnsi="Calibri Light" w:cs="Calibri Light"/>
          <w:b/>
          <w:bCs/>
          <w:sz w:val="20"/>
          <w:szCs w:val="20"/>
        </w:rPr>
      </w:pPr>
      <w:r w:rsidRPr="006E3958">
        <w:rPr>
          <w:rFonts w:ascii="Calibri Light" w:hAnsi="Calibri Light" w:cs="Calibri Light"/>
          <w:b/>
          <w:bCs/>
          <w:sz w:val="20"/>
          <w:szCs w:val="20"/>
        </w:rPr>
        <w:t>Dodatkowo zakres umowy przewiduje</w:t>
      </w:r>
      <w:r>
        <w:rPr>
          <w:rFonts w:ascii="Calibri Light" w:hAnsi="Calibri Light" w:cs="Calibri Light"/>
          <w:b/>
          <w:bCs/>
          <w:sz w:val="20"/>
          <w:szCs w:val="20"/>
        </w:rPr>
        <w:t>:</w:t>
      </w:r>
    </w:p>
    <w:p w14:paraId="0B480021" w14:textId="4F38045B" w:rsidR="006E3958" w:rsidRPr="006E3958" w:rsidRDefault="006E3958" w:rsidP="0013437F">
      <w:pPr>
        <w:spacing w:after="0" w:line="240" w:lineRule="auto"/>
        <w:rPr>
          <w:rFonts w:ascii="Calibri Light" w:hAnsi="Calibri Light" w:cs="Calibri Light"/>
          <w:b/>
          <w:bCs/>
          <w:sz w:val="20"/>
          <w:szCs w:val="20"/>
        </w:rPr>
      </w:pPr>
      <w:r>
        <w:rPr>
          <w:rFonts w:ascii="Calibri Light" w:hAnsi="Calibri Light" w:cs="Calibri Light"/>
          <w:b/>
          <w:bCs/>
          <w:sz w:val="20"/>
          <w:szCs w:val="20"/>
        </w:rPr>
        <w:t>-</w:t>
      </w:r>
      <w:r w:rsidRPr="0000215F">
        <w:rPr>
          <w:rFonts w:ascii="Calibri Light" w:hAnsi="Calibri Light" w:cs="Calibri Light"/>
          <w:sz w:val="20"/>
          <w:szCs w:val="20"/>
        </w:rPr>
        <w:t xml:space="preserve"> wykonywanie prac polegających na zamiataniu, usuwaniu przerostów roślinnych z utwardzonych powierzchni chodników, alejek, ścieżek rowerowych, placów, zatok postojowych, fragmentów ulic oraz odśnieżaniu chodników i usuwaniu śliskości poprzez posypywanie powierzchni mieszanką piaskowo-solną.</w:t>
      </w:r>
    </w:p>
    <w:p w14:paraId="222691F7" w14:textId="77777777" w:rsidR="00C42E03" w:rsidRDefault="00C42E03" w:rsidP="0013437F">
      <w:pPr>
        <w:spacing w:after="0" w:line="240" w:lineRule="auto"/>
        <w:rPr>
          <w:rFonts w:asciiTheme="majorHAnsi" w:hAnsiTheme="majorHAnsi" w:cstheme="majorHAnsi"/>
          <w:b/>
          <w:bCs/>
          <w:color w:val="262626" w:themeColor="text1" w:themeTint="D9"/>
          <w:sz w:val="20"/>
          <w:szCs w:val="20"/>
        </w:rPr>
      </w:pPr>
    </w:p>
    <w:p w14:paraId="72B375DF" w14:textId="65B2E80F" w:rsidR="006E3958" w:rsidRPr="0013437F" w:rsidRDefault="0013437F" w:rsidP="0013437F">
      <w:pPr>
        <w:tabs>
          <w:tab w:val="left" w:pos="0"/>
        </w:tabs>
        <w:spacing w:after="0" w:line="240" w:lineRule="auto"/>
        <w:ind w:right="15"/>
        <w:jc w:val="both"/>
        <w:rPr>
          <w:rFonts w:asciiTheme="majorHAnsi" w:hAnsiTheme="majorHAnsi" w:cstheme="majorHAnsi"/>
          <w:color w:val="262626"/>
          <w:sz w:val="20"/>
          <w:szCs w:val="20"/>
        </w:rPr>
      </w:pPr>
      <w:r w:rsidRPr="0013437F">
        <w:rPr>
          <w:rFonts w:asciiTheme="majorHAnsi" w:hAnsiTheme="majorHAnsi" w:cstheme="majorHAnsi"/>
          <w:b/>
          <w:bCs/>
          <w:color w:val="262626"/>
          <w:sz w:val="20"/>
          <w:szCs w:val="20"/>
        </w:rPr>
        <w:t>1.3/</w:t>
      </w:r>
      <w:r w:rsidRPr="0013437F">
        <w:rPr>
          <w:rFonts w:asciiTheme="majorHAnsi" w:hAnsiTheme="majorHAnsi" w:cstheme="majorHAnsi"/>
          <w:color w:val="262626"/>
          <w:sz w:val="20"/>
          <w:szCs w:val="20"/>
        </w:rPr>
        <w:t xml:space="preserve"> </w:t>
      </w:r>
      <w:r w:rsidR="006E3958" w:rsidRPr="0013437F">
        <w:rPr>
          <w:rFonts w:asciiTheme="majorHAnsi" w:hAnsiTheme="majorHAnsi" w:cstheme="majorHAnsi"/>
          <w:color w:val="262626"/>
          <w:sz w:val="20"/>
          <w:szCs w:val="20"/>
        </w:rPr>
        <w:t>Zamawiający ustala każdorazowo zakres prac do wykonania w danym okresie wraz z terminem wykonania tych prac.</w:t>
      </w:r>
    </w:p>
    <w:p w14:paraId="1FBCE5D4" w14:textId="77777777" w:rsidR="0013437F" w:rsidRDefault="0013437F" w:rsidP="0013437F">
      <w:pPr>
        <w:spacing w:after="0" w:line="240" w:lineRule="auto"/>
        <w:jc w:val="both"/>
        <w:outlineLvl w:val="0"/>
        <w:rPr>
          <w:rFonts w:asciiTheme="majorHAnsi" w:hAnsiTheme="majorHAnsi" w:cstheme="majorHAnsi"/>
          <w:b/>
          <w:color w:val="262626"/>
          <w:sz w:val="20"/>
          <w:szCs w:val="20"/>
        </w:rPr>
      </w:pPr>
    </w:p>
    <w:p w14:paraId="32981448" w14:textId="23C38B1F" w:rsidR="006E3958" w:rsidRPr="006E3958" w:rsidRDefault="0013437F" w:rsidP="0013437F">
      <w:pPr>
        <w:spacing w:after="0" w:line="240" w:lineRule="auto"/>
        <w:jc w:val="both"/>
        <w:outlineLvl w:val="0"/>
        <w:rPr>
          <w:rFonts w:asciiTheme="majorHAnsi" w:hAnsiTheme="majorHAnsi" w:cstheme="majorHAnsi"/>
          <w:b/>
          <w:color w:val="262626"/>
          <w:sz w:val="20"/>
          <w:szCs w:val="20"/>
        </w:rPr>
      </w:pPr>
      <w:r>
        <w:rPr>
          <w:rFonts w:asciiTheme="majorHAnsi" w:hAnsiTheme="majorHAnsi" w:cstheme="majorHAnsi"/>
          <w:b/>
          <w:color w:val="262626"/>
          <w:sz w:val="20"/>
          <w:szCs w:val="20"/>
        </w:rPr>
        <w:t>1.4</w:t>
      </w:r>
      <w:r w:rsidR="006E3958" w:rsidRPr="006E3958">
        <w:rPr>
          <w:rFonts w:asciiTheme="majorHAnsi" w:hAnsiTheme="majorHAnsi" w:cstheme="majorHAnsi"/>
          <w:b/>
          <w:color w:val="262626"/>
          <w:sz w:val="20"/>
          <w:szCs w:val="20"/>
        </w:rPr>
        <w:t xml:space="preserve">/ </w:t>
      </w:r>
      <w:r w:rsidR="006E3958" w:rsidRPr="006E3958">
        <w:rPr>
          <w:rFonts w:asciiTheme="majorHAnsi" w:hAnsiTheme="majorHAnsi" w:cstheme="majorHAnsi"/>
          <w:color w:val="262626"/>
          <w:sz w:val="20"/>
          <w:szCs w:val="20"/>
        </w:rPr>
        <w:t>Zamawiający dopuszcza zmniejszenie jak i zwiększenie ilości planowanych usług w ramach poszczególnych pozycji formularza cenowego do całkowitego wykonania umowy.</w:t>
      </w:r>
      <w:r w:rsidR="006E3958" w:rsidRPr="006E3958">
        <w:rPr>
          <w:rFonts w:asciiTheme="majorHAnsi" w:hAnsiTheme="majorHAnsi" w:cstheme="majorHAnsi"/>
          <w:b/>
          <w:color w:val="262626"/>
          <w:sz w:val="20"/>
          <w:szCs w:val="20"/>
        </w:rPr>
        <w:t xml:space="preserve"> </w:t>
      </w:r>
    </w:p>
    <w:p w14:paraId="218E688D" w14:textId="77777777" w:rsidR="00574FAD" w:rsidRDefault="00574FAD" w:rsidP="008B4425">
      <w:pPr>
        <w:spacing w:after="0" w:line="240" w:lineRule="auto"/>
        <w:rPr>
          <w:rFonts w:asciiTheme="majorHAnsi" w:hAnsiTheme="majorHAnsi" w:cstheme="majorHAnsi"/>
          <w:b/>
          <w:bCs/>
          <w:color w:val="262626" w:themeColor="text1" w:themeTint="D9"/>
          <w:sz w:val="20"/>
          <w:szCs w:val="20"/>
        </w:rPr>
      </w:pPr>
    </w:p>
    <w:p w14:paraId="181218EC" w14:textId="600ED18C" w:rsidR="006D3D6A" w:rsidRPr="00905A17" w:rsidRDefault="007E6F19" w:rsidP="008B4425">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54519A">
        <w:rPr>
          <w:rFonts w:asciiTheme="majorHAnsi" w:hAnsiTheme="majorHAnsi" w:cstheme="majorHAnsi"/>
          <w:b/>
          <w:bCs/>
          <w:color w:val="262626" w:themeColor="text1" w:themeTint="D9"/>
          <w:sz w:val="20"/>
          <w:szCs w:val="20"/>
        </w:rPr>
        <w:t>5</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Wspólny Słownik Zamówień - CPV: </w:t>
      </w:r>
    </w:p>
    <w:p w14:paraId="142EC672" w14:textId="77777777" w:rsidR="006E3958" w:rsidRPr="006E3958" w:rsidRDefault="006E3958" w:rsidP="006E3958">
      <w:pPr>
        <w:overflowPunct w:val="0"/>
        <w:autoSpaceDE w:val="0"/>
        <w:autoSpaceDN w:val="0"/>
        <w:adjustRightInd w:val="0"/>
        <w:contextualSpacing/>
        <w:jc w:val="both"/>
        <w:rPr>
          <w:rFonts w:asciiTheme="majorHAnsi" w:hAnsiTheme="majorHAnsi" w:cstheme="majorHAnsi"/>
          <w:color w:val="262626"/>
          <w:sz w:val="20"/>
          <w:szCs w:val="20"/>
        </w:rPr>
      </w:pPr>
      <w:r w:rsidRPr="006E3958">
        <w:rPr>
          <w:rFonts w:asciiTheme="majorHAnsi" w:hAnsiTheme="majorHAnsi" w:cstheme="majorHAnsi"/>
          <w:color w:val="262626"/>
          <w:sz w:val="20"/>
          <w:szCs w:val="20"/>
        </w:rPr>
        <w:t>77.31.41.00 – 5</w:t>
      </w:r>
    </w:p>
    <w:p w14:paraId="617FCE44" w14:textId="77777777" w:rsidR="006E3958" w:rsidRPr="006E3958" w:rsidRDefault="006E3958" w:rsidP="006E3958">
      <w:pPr>
        <w:overflowPunct w:val="0"/>
        <w:autoSpaceDE w:val="0"/>
        <w:autoSpaceDN w:val="0"/>
        <w:adjustRightInd w:val="0"/>
        <w:contextualSpacing/>
        <w:jc w:val="both"/>
        <w:rPr>
          <w:rFonts w:asciiTheme="majorHAnsi" w:hAnsiTheme="majorHAnsi" w:cstheme="majorHAnsi"/>
          <w:color w:val="262626"/>
          <w:sz w:val="20"/>
          <w:szCs w:val="20"/>
        </w:rPr>
      </w:pPr>
      <w:r w:rsidRPr="006E3958">
        <w:rPr>
          <w:rFonts w:asciiTheme="majorHAnsi" w:hAnsiTheme="majorHAnsi" w:cstheme="majorHAnsi"/>
          <w:color w:val="262626"/>
          <w:sz w:val="20"/>
          <w:szCs w:val="20"/>
        </w:rPr>
        <w:t>77.31.40.00 - 4</w:t>
      </w:r>
    </w:p>
    <w:p w14:paraId="0377E022" w14:textId="5FC32386" w:rsidR="00C25D6E" w:rsidRPr="006E3958" w:rsidRDefault="00C25D6E" w:rsidP="008B4425">
      <w:pPr>
        <w:spacing w:after="0" w:line="240" w:lineRule="auto"/>
        <w:rPr>
          <w:rFonts w:asciiTheme="majorHAnsi" w:hAnsiTheme="majorHAnsi" w:cstheme="majorHAnsi"/>
          <w:color w:val="262626" w:themeColor="text1" w:themeTint="D9"/>
          <w:sz w:val="20"/>
          <w:szCs w:val="20"/>
        </w:rPr>
      </w:pPr>
    </w:p>
    <w:p w14:paraId="633A395E" w14:textId="49B8A097" w:rsidR="005E17BA" w:rsidRDefault="007E6F19" w:rsidP="005E17BA">
      <w:pPr>
        <w:spacing w:after="0" w:line="240" w:lineRule="auto"/>
        <w:rPr>
          <w:rFonts w:ascii="Calibri Light" w:hAnsi="Calibri Light"/>
          <w:b/>
          <w:bCs/>
          <w:sz w:val="20"/>
          <w:szCs w:val="20"/>
        </w:rPr>
      </w:pPr>
      <w:r w:rsidRPr="00905A17">
        <w:rPr>
          <w:rFonts w:asciiTheme="majorHAnsi" w:hAnsiTheme="majorHAnsi" w:cstheme="majorHAnsi"/>
          <w:b/>
          <w:bCs/>
          <w:color w:val="262626" w:themeColor="text1" w:themeTint="D9"/>
          <w:sz w:val="20"/>
          <w:szCs w:val="20"/>
        </w:rPr>
        <w:t>1.</w:t>
      </w:r>
      <w:r w:rsidR="0054519A">
        <w:rPr>
          <w:rFonts w:asciiTheme="majorHAnsi" w:hAnsiTheme="majorHAnsi" w:cstheme="majorHAnsi"/>
          <w:b/>
          <w:bCs/>
          <w:color w:val="262626" w:themeColor="text1" w:themeTint="D9"/>
          <w:sz w:val="20"/>
          <w:szCs w:val="20"/>
        </w:rPr>
        <w:t>6</w:t>
      </w:r>
      <w:r w:rsidRPr="00905A17">
        <w:rPr>
          <w:rFonts w:asciiTheme="majorHAnsi" w:hAnsiTheme="majorHAnsi" w:cstheme="majorHAnsi"/>
          <w:b/>
          <w:bCs/>
          <w:color w:val="262626" w:themeColor="text1" w:themeTint="D9"/>
          <w:sz w:val="20"/>
          <w:szCs w:val="20"/>
        </w:rPr>
        <w:t xml:space="preserve">/ </w:t>
      </w:r>
      <w:r w:rsidR="005E17BA" w:rsidRPr="007157C3">
        <w:rPr>
          <w:rFonts w:ascii="Calibri Light" w:hAnsi="Calibri Light"/>
          <w:b/>
          <w:bCs/>
          <w:sz w:val="20"/>
          <w:szCs w:val="20"/>
        </w:rPr>
        <w:t>Dodatkowe obowiązki Wykonawcy:</w:t>
      </w:r>
    </w:p>
    <w:p w14:paraId="4FCB49DE" w14:textId="77777777" w:rsidR="005E17BA" w:rsidRDefault="005E17BA" w:rsidP="005E17BA">
      <w:pPr>
        <w:spacing w:after="0" w:line="240" w:lineRule="auto"/>
        <w:rPr>
          <w:rFonts w:ascii="Calibri Light" w:hAnsi="Calibri Light" w:cs="Calibri Light"/>
          <w:b/>
          <w:bCs/>
          <w:sz w:val="20"/>
          <w:szCs w:val="20"/>
        </w:rPr>
      </w:pPr>
    </w:p>
    <w:p w14:paraId="0873AE8F" w14:textId="6225221E" w:rsidR="00F06528" w:rsidRPr="00827372" w:rsidRDefault="00574FAD" w:rsidP="00953180">
      <w:pPr>
        <w:tabs>
          <w:tab w:val="left" w:pos="567"/>
        </w:tabs>
        <w:spacing w:after="0" w:line="240" w:lineRule="auto"/>
        <w:ind w:right="15"/>
        <w:jc w:val="both"/>
        <w:rPr>
          <w:rFonts w:asciiTheme="majorHAnsi" w:hAnsiTheme="majorHAnsi" w:cstheme="majorHAnsi"/>
          <w:bCs/>
          <w:color w:val="262626" w:themeColor="text1" w:themeTint="D9"/>
          <w:sz w:val="20"/>
          <w:szCs w:val="20"/>
        </w:rPr>
      </w:pPr>
      <w:r w:rsidRPr="00827372">
        <w:rPr>
          <w:rFonts w:asciiTheme="majorHAnsi" w:hAnsiTheme="majorHAnsi" w:cstheme="majorHAnsi"/>
          <w:bCs/>
          <w:color w:val="262626" w:themeColor="text1" w:themeTint="D9"/>
          <w:sz w:val="20"/>
          <w:szCs w:val="20"/>
        </w:rPr>
        <w:t>a</w:t>
      </w:r>
      <w:r w:rsidR="00F06528" w:rsidRPr="00827372">
        <w:rPr>
          <w:rFonts w:asciiTheme="majorHAnsi" w:hAnsiTheme="majorHAnsi" w:cstheme="majorHAnsi"/>
          <w:bCs/>
          <w:color w:val="262626" w:themeColor="text1" w:themeTint="D9"/>
          <w:sz w:val="20"/>
          <w:szCs w:val="20"/>
        </w:rPr>
        <w:t>) W celu realizacji umowy Wykonawca</w:t>
      </w:r>
      <w:r w:rsidRPr="00827372">
        <w:rPr>
          <w:rFonts w:asciiTheme="majorHAnsi" w:hAnsiTheme="majorHAnsi" w:cstheme="majorHAnsi"/>
          <w:bCs/>
          <w:color w:val="262626" w:themeColor="text1" w:themeTint="D9"/>
          <w:sz w:val="20"/>
          <w:szCs w:val="20"/>
        </w:rPr>
        <w:t xml:space="preserve"> przed jej podpisaniem</w:t>
      </w:r>
      <w:r w:rsidR="00F06528" w:rsidRPr="00827372">
        <w:rPr>
          <w:rFonts w:asciiTheme="majorHAnsi" w:hAnsiTheme="majorHAnsi" w:cstheme="majorHAnsi"/>
          <w:bCs/>
          <w:color w:val="262626" w:themeColor="text1" w:themeTint="D9"/>
          <w:sz w:val="20"/>
          <w:szCs w:val="20"/>
        </w:rPr>
        <w:t xml:space="preserve"> zobowiązany będzie do zorganizowania bazy na własny koszt, w odległości nie większej niż </w:t>
      </w:r>
      <w:r w:rsidR="0054519A">
        <w:rPr>
          <w:rFonts w:asciiTheme="majorHAnsi" w:hAnsiTheme="majorHAnsi" w:cstheme="majorHAnsi"/>
          <w:bCs/>
          <w:color w:val="262626" w:themeColor="text1" w:themeTint="D9"/>
          <w:sz w:val="20"/>
          <w:szCs w:val="20"/>
        </w:rPr>
        <w:t>6</w:t>
      </w:r>
      <w:r w:rsidR="00F06528" w:rsidRPr="00827372">
        <w:rPr>
          <w:rFonts w:asciiTheme="majorHAnsi" w:hAnsiTheme="majorHAnsi" w:cstheme="majorHAnsi"/>
          <w:bCs/>
          <w:color w:val="262626" w:themeColor="text1" w:themeTint="D9"/>
          <w:sz w:val="20"/>
          <w:szCs w:val="20"/>
        </w:rPr>
        <w:t>0 km od granic miasta Pruszkowa.</w:t>
      </w:r>
    </w:p>
    <w:p w14:paraId="06B29DAE" w14:textId="77777777" w:rsidR="00953180" w:rsidRPr="00F06528" w:rsidRDefault="00953180" w:rsidP="00F06528">
      <w:pPr>
        <w:tabs>
          <w:tab w:val="left" w:pos="567"/>
        </w:tabs>
        <w:spacing w:after="0" w:line="240" w:lineRule="auto"/>
        <w:ind w:right="15"/>
        <w:rPr>
          <w:rFonts w:asciiTheme="majorHAnsi" w:hAnsiTheme="majorHAnsi" w:cstheme="majorHAnsi"/>
          <w:b/>
          <w:color w:val="262626"/>
          <w:sz w:val="20"/>
          <w:szCs w:val="20"/>
        </w:rPr>
      </w:pPr>
    </w:p>
    <w:p w14:paraId="7E61C9B3" w14:textId="4E0B1001" w:rsidR="006D3D6A" w:rsidRPr="00953180" w:rsidRDefault="007157C3" w:rsidP="00F06528">
      <w:pPr>
        <w:spacing w:after="0" w:line="240" w:lineRule="auto"/>
        <w:rPr>
          <w:rFonts w:asciiTheme="majorHAnsi" w:hAnsiTheme="majorHAnsi" w:cstheme="majorHAnsi"/>
          <w:b/>
          <w:bCs/>
          <w:color w:val="262626" w:themeColor="text1" w:themeTint="D9"/>
          <w:sz w:val="20"/>
          <w:szCs w:val="20"/>
        </w:rPr>
      </w:pPr>
      <w:r w:rsidRPr="00953180">
        <w:rPr>
          <w:rFonts w:asciiTheme="majorHAnsi" w:hAnsiTheme="majorHAnsi" w:cstheme="majorHAnsi"/>
          <w:b/>
          <w:bCs/>
          <w:color w:val="262626" w:themeColor="text1" w:themeTint="D9"/>
          <w:sz w:val="20"/>
          <w:szCs w:val="20"/>
        </w:rPr>
        <w:t>1.</w:t>
      </w:r>
      <w:r w:rsidR="0054519A">
        <w:rPr>
          <w:rFonts w:asciiTheme="majorHAnsi" w:hAnsiTheme="majorHAnsi" w:cstheme="majorHAnsi"/>
          <w:b/>
          <w:bCs/>
          <w:color w:val="262626" w:themeColor="text1" w:themeTint="D9"/>
          <w:sz w:val="20"/>
          <w:szCs w:val="20"/>
        </w:rPr>
        <w:t>7</w:t>
      </w:r>
      <w:r w:rsidR="00203509" w:rsidRPr="00953180">
        <w:rPr>
          <w:rFonts w:asciiTheme="majorHAnsi" w:hAnsiTheme="majorHAnsi" w:cstheme="majorHAnsi"/>
          <w:b/>
          <w:bCs/>
          <w:color w:val="262626" w:themeColor="text1" w:themeTint="D9"/>
          <w:sz w:val="20"/>
          <w:szCs w:val="20"/>
        </w:rPr>
        <w:t>/</w:t>
      </w:r>
      <w:r w:rsidRPr="00953180">
        <w:rPr>
          <w:rFonts w:asciiTheme="majorHAnsi" w:hAnsiTheme="majorHAnsi" w:cstheme="majorHAnsi"/>
          <w:b/>
          <w:bCs/>
          <w:color w:val="262626" w:themeColor="text1" w:themeTint="D9"/>
          <w:sz w:val="20"/>
          <w:szCs w:val="20"/>
        </w:rPr>
        <w:t xml:space="preserve"> </w:t>
      </w:r>
      <w:r w:rsidR="006D3D6A" w:rsidRPr="00953180">
        <w:rPr>
          <w:rFonts w:asciiTheme="majorHAnsi" w:hAnsiTheme="majorHAnsi" w:cstheme="majorHAnsi"/>
          <w:b/>
          <w:bCs/>
          <w:color w:val="262626" w:themeColor="text1" w:themeTint="D9"/>
          <w:sz w:val="20"/>
          <w:szCs w:val="20"/>
        </w:rPr>
        <w:t>Warunki rozliczenia wykonania przedmiotu zamówienia.</w:t>
      </w:r>
    </w:p>
    <w:p w14:paraId="0883C128" w14:textId="77777777" w:rsidR="00203509" w:rsidRPr="00D551AA" w:rsidRDefault="00203509" w:rsidP="00CC124D">
      <w:pPr>
        <w:spacing w:after="0" w:line="240" w:lineRule="auto"/>
        <w:rPr>
          <w:rFonts w:asciiTheme="majorHAnsi" w:hAnsiTheme="majorHAnsi" w:cstheme="majorHAnsi"/>
          <w:color w:val="262626" w:themeColor="text1" w:themeTint="D9"/>
          <w:sz w:val="20"/>
          <w:szCs w:val="20"/>
          <w:highlight w:val="yellow"/>
        </w:rPr>
      </w:pPr>
    </w:p>
    <w:p w14:paraId="2DF6683C" w14:textId="1518F60F" w:rsidR="0013437F" w:rsidRPr="0013437F" w:rsidRDefault="0013437F" w:rsidP="0013437F">
      <w:pPr>
        <w:pStyle w:val="Tekstpodstawowywcity3"/>
        <w:widowControl w:val="0"/>
        <w:suppressAutoHyphens/>
        <w:spacing w:after="0" w:line="240" w:lineRule="auto"/>
        <w:ind w:left="0"/>
        <w:rPr>
          <w:rFonts w:asciiTheme="majorHAnsi" w:hAnsiTheme="majorHAnsi" w:cstheme="majorHAnsi"/>
          <w:sz w:val="20"/>
          <w:szCs w:val="20"/>
        </w:rPr>
      </w:pPr>
      <w:r>
        <w:rPr>
          <w:rFonts w:asciiTheme="majorHAnsi" w:hAnsiTheme="majorHAnsi" w:cstheme="majorHAnsi"/>
          <w:sz w:val="20"/>
          <w:szCs w:val="20"/>
        </w:rPr>
        <w:t xml:space="preserve">a) </w:t>
      </w:r>
      <w:r w:rsidRPr="0013437F">
        <w:rPr>
          <w:rFonts w:asciiTheme="majorHAnsi" w:hAnsiTheme="majorHAnsi" w:cstheme="majorHAnsi"/>
          <w:sz w:val="20"/>
          <w:szCs w:val="20"/>
        </w:rPr>
        <w:t xml:space="preserve">Wynagrodzenie za wykonane prace, z zastosowaniem cen wymienionych w załączniku nr 1 </w:t>
      </w:r>
      <w:r>
        <w:rPr>
          <w:rFonts w:asciiTheme="majorHAnsi" w:hAnsiTheme="majorHAnsi" w:cstheme="majorHAnsi"/>
          <w:sz w:val="20"/>
          <w:szCs w:val="20"/>
        </w:rPr>
        <w:t xml:space="preserve">– Formularz Ofertowy </w:t>
      </w:r>
      <w:r w:rsidRPr="0013437F">
        <w:rPr>
          <w:rFonts w:asciiTheme="majorHAnsi" w:hAnsiTheme="majorHAnsi" w:cstheme="majorHAnsi"/>
          <w:sz w:val="20"/>
          <w:szCs w:val="20"/>
        </w:rPr>
        <w:t>stanowiącym integralną część umowy, Zamawiający zapłaci Wykonawcy w oparciu o kosztorys powykonawczy oraz protokół odbioru robót podpisany przez obie strony.</w:t>
      </w:r>
    </w:p>
    <w:p w14:paraId="774B94EB" w14:textId="6109934F" w:rsidR="0013437F" w:rsidRPr="0013437F" w:rsidRDefault="0013437F" w:rsidP="0013437F">
      <w:pPr>
        <w:pStyle w:val="Tekstpodstawowy"/>
        <w:spacing w:after="0" w:line="240" w:lineRule="auto"/>
        <w:rPr>
          <w:rFonts w:asciiTheme="majorHAnsi" w:hAnsiTheme="majorHAnsi" w:cstheme="majorHAnsi"/>
          <w:color w:val="262626" w:themeColor="text1" w:themeTint="D9"/>
          <w:sz w:val="20"/>
          <w:szCs w:val="20"/>
        </w:rPr>
      </w:pPr>
    </w:p>
    <w:p w14:paraId="70E8CFCF" w14:textId="7A6E9FA3" w:rsidR="006D3D6A" w:rsidRPr="00953180" w:rsidRDefault="00953180" w:rsidP="00953180">
      <w:pPr>
        <w:spacing w:after="0" w:line="240" w:lineRule="auto"/>
        <w:jc w:val="both"/>
        <w:rPr>
          <w:rFonts w:asciiTheme="majorHAnsi" w:hAnsiTheme="majorHAnsi" w:cstheme="majorHAnsi"/>
          <w:b/>
          <w:bCs/>
          <w:color w:val="262626" w:themeColor="text1" w:themeTint="D9"/>
          <w:sz w:val="20"/>
          <w:szCs w:val="20"/>
          <w:u w:val="single"/>
        </w:rPr>
      </w:pPr>
      <w:r w:rsidRPr="00953180">
        <w:rPr>
          <w:rFonts w:asciiTheme="majorHAnsi" w:hAnsiTheme="majorHAnsi" w:cstheme="majorHAnsi"/>
          <w:color w:val="262626" w:themeColor="text1" w:themeTint="D9"/>
          <w:sz w:val="20"/>
          <w:szCs w:val="20"/>
        </w:rPr>
        <w:t>b</w:t>
      </w:r>
      <w:r w:rsidR="007157C3" w:rsidRPr="00953180">
        <w:rPr>
          <w:rFonts w:asciiTheme="majorHAnsi" w:hAnsiTheme="majorHAnsi" w:cstheme="majorHAnsi"/>
          <w:color w:val="262626" w:themeColor="text1" w:themeTint="D9"/>
          <w:sz w:val="20"/>
          <w:szCs w:val="20"/>
        </w:rPr>
        <w:t xml:space="preserve">) </w:t>
      </w:r>
      <w:r w:rsidR="006D3D6A" w:rsidRPr="00953180">
        <w:rPr>
          <w:rFonts w:asciiTheme="majorHAnsi" w:hAnsiTheme="majorHAnsi" w:cstheme="majorHAnsi"/>
          <w:color w:val="262626" w:themeColor="text1" w:themeTint="D9"/>
          <w:sz w:val="20"/>
          <w:szCs w:val="20"/>
        </w:rPr>
        <w:t>Cen</w:t>
      </w:r>
      <w:r w:rsidR="00AA46D0" w:rsidRPr="00953180">
        <w:rPr>
          <w:rFonts w:asciiTheme="majorHAnsi" w:hAnsiTheme="majorHAnsi" w:cstheme="majorHAnsi"/>
          <w:color w:val="262626" w:themeColor="text1" w:themeTint="D9"/>
          <w:sz w:val="20"/>
          <w:szCs w:val="20"/>
        </w:rPr>
        <w:t>a</w:t>
      </w:r>
      <w:r w:rsidR="006D3D6A" w:rsidRPr="00953180">
        <w:rPr>
          <w:rFonts w:asciiTheme="majorHAnsi" w:hAnsiTheme="majorHAnsi" w:cstheme="majorHAnsi"/>
          <w:color w:val="262626" w:themeColor="text1" w:themeTint="D9"/>
          <w:sz w:val="20"/>
          <w:szCs w:val="20"/>
        </w:rPr>
        <w:t xml:space="preserve"> oferty zaoferowana przez Wykonawcę w formularzu oferty</w:t>
      </w:r>
      <w:r w:rsidR="00AA46D0" w:rsidRPr="00953180">
        <w:rPr>
          <w:rFonts w:asciiTheme="majorHAnsi" w:hAnsiTheme="majorHAnsi" w:cstheme="majorHAnsi"/>
          <w:color w:val="262626" w:themeColor="text1" w:themeTint="D9"/>
          <w:sz w:val="20"/>
          <w:szCs w:val="20"/>
        </w:rPr>
        <w:t xml:space="preserve"> jest ceną dla porównania i oceny ofert.</w:t>
      </w:r>
      <w:r w:rsidR="006D3D6A" w:rsidRPr="00953180">
        <w:rPr>
          <w:rFonts w:asciiTheme="majorHAnsi" w:hAnsiTheme="majorHAnsi" w:cstheme="majorHAnsi"/>
          <w:color w:val="262626" w:themeColor="text1" w:themeTint="D9"/>
          <w:sz w:val="20"/>
          <w:szCs w:val="20"/>
        </w:rPr>
        <w:t xml:space="preserve"> </w:t>
      </w:r>
    </w:p>
    <w:p w14:paraId="2E792958" w14:textId="77777777" w:rsidR="00203509" w:rsidRPr="00953180" w:rsidRDefault="00203509" w:rsidP="00953180">
      <w:pPr>
        <w:spacing w:after="0" w:line="240" w:lineRule="auto"/>
        <w:jc w:val="both"/>
        <w:rPr>
          <w:rFonts w:asciiTheme="majorHAnsi" w:hAnsiTheme="majorHAnsi" w:cstheme="majorHAnsi"/>
          <w:strike/>
          <w:color w:val="262626" w:themeColor="text1" w:themeTint="D9"/>
          <w:sz w:val="20"/>
          <w:szCs w:val="20"/>
        </w:rPr>
      </w:pPr>
    </w:p>
    <w:p w14:paraId="7933D33B" w14:textId="1971D54D" w:rsidR="0063300B" w:rsidRDefault="00953180" w:rsidP="00953180">
      <w:pPr>
        <w:spacing w:after="0" w:line="240" w:lineRule="auto"/>
        <w:jc w:val="both"/>
        <w:rPr>
          <w:rFonts w:asciiTheme="majorHAnsi" w:hAnsiTheme="majorHAnsi" w:cstheme="majorHAnsi"/>
          <w:color w:val="262626" w:themeColor="text1" w:themeTint="D9"/>
          <w:sz w:val="20"/>
          <w:szCs w:val="20"/>
        </w:rPr>
      </w:pPr>
      <w:r w:rsidRPr="00953180">
        <w:rPr>
          <w:rFonts w:asciiTheme="majorHAnsi" w:hAnsiTheme="majorHAnsi" w:cstheme="majorHAnsi"/>
          <w:color w:val="262626" w:themeColor="text1" w:themeTint="D9"/>
          <w:sz w:val="20"/>
          <w:szCs w:val="20"/>
        </w:rPr>
        <w:t>c</w:t>
      </w:r>
      <w:r w:rsidR="007157C3" w:rsidRPr="00953180">
        <w:rPr>
          <w:rFonts w:asciiTheme="majorHAnsi" w:hAnsiTheme="majorHAnsi" w:cstheme="majorHAnsi"/>
          <w:color w:val="262626" w:themeColor="text1" w:themeTint="D9"/>
          <w:sz w:val="20"/>
          <w:szCs w:val="20"/>
        </w:rPr>
        <w:t xml:space="preserve">) </w:t>
      </w:r>
      <w:r w:rsidR="0063300B" w:rsidRPr="00953180">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0063300B" w:rsidRPr="00953180">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63300B" w:rsidRPr="00953180">
        <w:rPr>
          <w:rFonts w:asciiTheme="majorHAnsi" w:hAnsiTheme="majorHAnsi" w:cstheme="majorHAnsi"/>
          <w:color w:val="262626" w:themeColor="text1" w:themeTint="D9"/>
          <w:sz w:val="20"/>
          <w:szCs w:val="20"/>
          <w:u w:val="single"/>
        </w:rPr>
        <w:t>.</w:t>
      </w:r>
      <w:r w:rsidR="0063300B" w:rsidRPr="00953180">
        <w:rPr>
          <w:rFonts w:asciiTheme="majorHAnsi" w:hAnsiTheme="majorHAnsi" w:cstheme="majorHAnsi"/>
          <w:color w:val="262626" w:themeColor="text1" w:themeTint="D9"/>
          <w:sz w:val="20"/>
          <w:szCs w:val="20"/>
        </w:rPr>
        <w:t xml:space="preserve"> W przypadku uchylenia się </w:t>
      </w:r>
      <w:r w:rsidR="0063300B" w:rsidRPr="00953180">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0063300B" w:rsidRPr="00953180">
        <w:rPr>
          <w:rFonts w:asciiTheme="majorHAnsi" w:hAnsiTheme="majorHAnsi" w:cstheme="majorHAnsi"/>
          <w:color w:val="262626" w:themeColor="text1" w:themeTint="D9"/>
          <w:sz w:val="20"/>
          <w:szCs w:val="20"/>
        </w:rPr>
        <w:t xml:space="preserve"> Zamawiający dokona bezpośredniej zapłaty dla podwykonawcy  Z zastrzeżeniem art. 465</w:t>
      </w:r>
      <w:r w:rsidR="00352D31" w:rsidRPr="00953180">
        <w:rPr>
          <w:rFonts w:asciiTheme="majorHAnsi" w:hAnsiTheme="majorHAnsi" w:cstheme="majorHAnsi"/>
          <w:color w:val="262626" w:themeColor="text1" w:themeTint="D9"/>
          <w:sz w:val="20"/>
          <w:szCs w:val="20"/>
        </w:rPr>
        <w:t xml:space="preserve"> u</w:t>
      </w:r>
      <w:r w:rsidR="0063300B" w:rsidRPr="00953180">
        <w:rPr>
          <w:rFonts w:asciiTheme="majorHAnsi" w:hAnsiTheme="majorHAnsi" w:cstheme="majorHAnsi"/>
          <w:color w:val="262626" w:themeColor="text1" w:themeTint="D9"/>
          <w:sz w:val="20"/>
          <w:szCs w:val="20"/>
        </w:rPr>
        <w:t>st. 2 – 8</w:t>
      </w:r>
      <w:r w:rsidR="00352D31" w:rsidRPr="00953180">
        <w:rPr>
          <w:rFonts w:asciiTheme="majorHAnsi" w:hAnsiTheme="majorHAnsi" w:cstheme="majorHAnsi"/>
          <w:color w:val="262626" w:themeColor="text1" w:themeTint="D9"/>
          <w:sz w:val="20"/>
          <w:szCs w:val="20"/>
        </w:rPr>
        <w:t xml:space="preserve"> ustawy </w:t>
      </w:r>
      <w:proofErr w:type="spellStart"/>
      <w:r w:rsidR="00352D31" w:rsidRPr="00953180">
        <w:rPr>
          <w:rFonts w:asciiTheme="majorHAnsi" w:hAnsiTheme="majorHAnsi" w:cstheme="majorHAnsi"/>
          <w:color w:val="262626" w:themeColor="text1" w:themeTint="D9"/>
          <w:sz w:val="20"/>
          <w:szCs w:val="20"/>
        </w:rPr>
        <w:t>Pzp</w:t>
      </w:r>
      <w:proofErr w:type="spellEnd"/>
      <w:r w:rsidR="0063300B" w:rsidRPr="00953180">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3F10A3C5" w14:textId="7C678A44" w:rsidR="0054519A" w:rsidRDefault="0054519A" w:rsidP="00953180">
      <w:pPr>
        <w:spacing w:after="0" w:line="240" w:lineRule="auto"/>
        <w:jc w:val="both"/>
        <w:rPr>
          <w:rFonts w:asciiTheme="majorHAnsi" w:hAnsiTheme="majorHAnsi" w:cstheme="majorHAnsi"/>
          <w:color w:val="262626" w:themeColor="text1" w:themeTint="D9"/>
          <w:sz w:val="20"/>
          <w:szCs w:val="20"/>
        </w:rPr>
      </w:pPr>
    </w:p>
    <w:p w14:paraId="2B303A68" w14:textId="77777777" w:rsidR="0054519A" w:rsidRPr="00953180" w:rsidRDefault="0054519A" w:rsidP="00953180">
      <w:pPr>
        <w:spacing w:after="0" w:line="240" w:lineRule="auto"/>
        <w:jc w:val="both"/>
        <w:rPr>
          <w:rFonts w:asciiTheme="majorHAnsi" w:hAnsiTheme="majorHAnsi" w:cstheme="majorHAnsi"/>
          <w:color w:val="262626" w:themeColor="text1" w:themeTint="D9"/>
          <w:sz w:val="20"/>
          <w:szCs w:val="20"/>
        </w:rPr>
      </w:pP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34D705C6" w14:textId="77777777" w:rsidR="005F1A32" w:rsidRPr="005F1A32" w:rsidRDefault="005F1A32" w:rsidP="005F1A32">
      <w:pPr>
        <w:spacing w:after="200" w:line="252" w:lineRule="auto"/>
        <w:contextualSpacing/>
        <w:jc w:val="both"/>
        <w:rPr>
          <w:rFonts w:asciiTheme="majorHAnsi" w:eastAsiaTheme="majorEastAsia" w:hAnsiTheme="majorHAnsi" w:cstheme="majorBidi"/>
          <w:sz w:val="20"/>
          <w:szCs w:val="20"/>
          <w:lang w:eastAsia="en-US"/>
        </w:rPr>
      </w:pPr>
      <w:bookmarkStart w:id="4" w:name="_Hlk78817526"/>
      <w:r w:rsidRPr="005F1A32">
        <w:rPr>
          <w:rFonts w:asciiTheme="majorHAnsi" w:eastAsiaTheme="majorEastAsia" w:hAnsiTheme="majorHAnsi" w:cstheme="majorBid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bookmarkEnd w:id="4"/>
    <w:p w14:paraId="00C8C752" w14:textId="77777777" w:rsidR="00436F5E" w:rsidRPr="009D538D" w:rsidRDefault="00436F5E" w:rsidP="00CC124D">
      <w:pPr>
        <w:spacing w:after="0" w:line="240" w:lineRule="auto"/>
        <w:jc w:val="both"/>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1FDE8068" w14:textId="77777777" w:rsidR="00A34F88" w:rsidRDefault="00A34F88" w:rsidP="00A34F88">
      <w:pPr>
        <w:spacing w:after="0" w:line="240" w:lineRule="auto"/>
        <w:jc w:val="both"/>
        <w:rPr>
          <w:rFonts w:asciiTheme="majorHAnsi" w:hAnsiTheme="majorHAnsi"/>
          <w:bCs/>
          <w:sz w:val="20"/>
          <w:szCs w:val="20"/>
        </w:rPr>
      </w:pPr>
      <w:r w:rsidRPr="00217517">
        <w:rPr>
          <w:rFonts w:asciiTheme="majorHAnsi" w:hAnsiTheme="majorHAnsi"/>
          <w:bCs/>
          <w:sz w:val="20"/>
          <w:szCs w:val="20"/>
        </w:rPr>
        <w:t>Zamawiający nie stawia wymogu w zakresie zatrudnienia przez wykonawcę lub podwykonawcę na podstawie stosunku pracy osób wykonujących niżej wskazane czynności w zakresie realizacji zamówienia.</w:t>
      </w:r>
    </w:p>
    <w:p w14:paraId="3374F70D" w14:textId="77777777" w:rsidR="004C468E" w:rsidRPr="00F80639" w:rsidRDefault="004C468E"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0A34278" w14:textId="1930ECE5" w:rsidR="00C25D6E"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6CD56F5" w14:textId="0A41CBB7" w:rsidR="00D977C2"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C1DCAC9" w14:textId="6D2EA628" w:rsidR="00987BF5" w:rsidRDefault="006D3D6A" w:rsidP="009F3911">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Termin realizacji zamówienia</w:t>
      </w:r>
      <w:r w:rsidR="009F3911">
        <w:rPr>
          <w:rFonts w:asciiTheme="majorHAnsi" w:hAnsiTheme="majorHAnsi" w:cstheme="majorHAnsi"/>
          <w:b/>
          <w:bCs/>
          <w:color w:val="262626" w:themeColor="text1" w:themeTint="D9"/>
          <w:sz w:val="20"/>
          <w:szCs w:val="20"/>
        </w:rPr>
        <w:t xml:space="preserve"> </w:t>
      </w:r>
      <w:r w:rsidR="00827372">
        <w:rPr>
          <w:rFonts w:asciiTheme="majorHAnsi" w:hAnsiTheme="majorHAnsi" w:cstheme="majorHAnsi"/>
          <w:b/>
          <w:bCs/>
          <w:color w:val="262626" w:themeColor="text1" w:themeTint="D9"/>
          <w:sz w:val="20"/>
          <w:szCs w:val="20"/>
        </w:rPr>
        <w:t>od dnia 01.01.2022 r. do dnia 31.12.2022 r.</w:t>
      </w:r>
    </w:p>
    <w:p w14:paraId="09CCA0CF" w14:textId="77777777" w:rsidR="00827372" w:rsidRDefault="00827372" w:rsidP="009F3911">
      <w:pPr>
        <w:spacing w:after="0" w:line="240" w:lineRule="auto"/>
        <w:rPr>
          <w:rFonts w:asciiTheme="majorHAnsi" w:hAnsiTheme="majorHAnsi" w:cstheme="majorHAnsi"/>
          <w:b/>
          <w:bCs/>
          <w:color w:val="262626" w:themeColor="text1" w:themeTint="D9"/>
          <w:sz w:val="20"/>
          <w:szCs w:val="20"/>
        </w:rPr>
      </w:pPr>
    </w:p>
    <w:p w14:paraId="044941B7" w14:textId="77777777" w:rsidR="00827372" w:rsidRPr="00827372" w:rsidRDefault="00827372" w:rsidP="00827372">
      <w:pPr>
        <w:spacing w:after="0" w:line="240" w:lineRule="auto"/>
        <w:rPr>
          <w:rFonts w:asciiTheme="majorHAnsi" w:hAnsiTheme="majorHAnsi" w:cstheme="majorHAnsi"/>
          <w:sz w:val="20"/>
          <w:szCs w:val="20"/>
        </w:rPr>
      </w:pPr>
      <w:r w:rsidRPr="00827372">
        <w:rPr>
          <w:rFonts w:asciiTheme="majorHAnsi" w:hAnsiTheme="majorHAnsi" w:cstheme="majorHAnsi"/>
          <w:sz w:val="20"/>
          <w:szCs w:val="20"/>
        </w:rPr>
        <w:t>Potrzeba udzielenia przedmiotowego zamówienia we wskazanym powyżej okresie czasu wynika z potrzeby realizacji zadania własnego gminy w zakresie utrzymania czystości i porządku.</w:t>
      </w:r>
    </w:p>
    <w:p w14:paraId="096AC8F3" w14:textId="64912D6A" w:rsidR="00827372" w:rsidRDefault="00827372" w:rsidP="00827372">
      <w:pPr>
        <w:spacing w:after="0" w:line="240" w:lineRule="auto"/>
        <w:rPr>
          <w:rFonts w:asciiTheme="majorHAnsi" w:hAnsiTheme="majorHAnsi" w:cstheme="majorHAnsi"/>
          <w:sz w:val="20"/>
          <w:szCs w:val="20"/>
        </w:rPr>
      </w:pPr>
      <w:r w:rsidRPr="00827372">
        <w:rPr>
          <w:rFonts w:asciiTheme="majorHAnsi" w:hAnsiTheme="majorHAnsi" w:cstheme="majorHAnsi"/>
          <w:sz w:val="20"/>
          <w:szCs w:val="20"/>
        </w:rPr>
        <w:t>Z przyczyn organizacyjnych zasadne jest udzielenia zamówienia w okresie 1 roku kalendarzowego i budżetowego.</w:t>
      </w:r>
    </w:p>
    <w:p w14:paraId="0BF21F5E" w14:textId="04FCD6A0" w:rsidR="00C25D6E" w:rsidRDefault="00C25D6E" w:rsidP="00827372">
      <w:pPr>
        <w:spacing w:after="0" w:line="240" w:lineRule="auto"/>
        <w:rPr>
          <w:rFonts w:asciiTheme="majorHAnsi" w:hAnsiTheme="majorHAnsi" w:cstheme="majorHAnsi"/>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7.1/ Na podstawie art. 112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Pr="009D538D" w:rsidRDefault="008579C0" w:rsidP="0062164B">
      <w:pPr>
        <w:spacing w:after="0" w:line="240" w:lineRule="auto"/>
        <w:ind w:left="567"/>
        <w:rPr>
          <w:rFonts w:asciiTheme="majorHAnsi" w:hAnsiTheme="majorHAnsi" w:cstheme="majorHAnsi"/>
          <w:color w:val="262626" w:themeColor="text1" w:themeTint="D9"/>
          <w:sz w:val="20"/>
          <w:szCs w:val="20"/>
        </w:rPr>
      </w:pPr>
    </w:p>
    <w:p w14:paraId="5DF5E74D" w14:textId="77777777" w:rsidR="008579C0" w:rsidRPr="00827372" w:rsidRDefault="008579C0" w:rsidP="00827372">
      <w:pPr>
        <w:spacing w:after="0" w:line="240" w:lineRule="auto"/>
        <w:rPr>
          <w:rFonts w:asciiTheme="majorHAnsi" w:hAnsiTheme="majorHAnsi" w:cstheme="majorHAnsi"/>
          <w:b/>
          <w:bCs/>
          <w:color w:val="262626" w:themeColor="text1" w:themeTint="D9"/>
          <w:sz w:val="20"/>
          <w:szCs w:val="20"/>
        </w:rPr>
      </w:pPr>
      <w:r w:rsidRPr="00827372">
        <w:rPr>
          <w:rFonts w:asciiTheme="majorHAnsi" w:hAnsiTheme="majorHAnsi" w:cstheme="majorHAnsi"/>
          <w:b/>
          <w:bCs/>
          <w:color w:val="262626" w:themeColor="text1" w:themeTint="D9"/>
          <w:sz w:val="20"/>
          <w:szCs w:val="20"/>
        </w:rPr>
        <w:t>2) Uprawnień do prowadzenia określonej działalności gospodarczej lub zawodowej, o ile wynika to z odrębnych przepisów:</w:t>
      </w:r>
    </w:p>
    <w:p w14:paraId="7B8DB36C" w14:textId="6715F9B1" w:rsidR="00827372" w:rsidRDefault="00827372" w:rsidP="00827372">
      <w:pPr>
        <w:pStyle w:val="Default"/>
        <w:spacing w:after="0" w:line="240" w:lineRule="auto"/>
        <w:rPr>
          <w:rFonts w:ascii="Calibri Light" w:eastAsia="Calibri" w:hAnsi="Calibri Light" w:cs="Calibri Light"/>
          <w:bCs/>
          <w:color w:val="auto"/>
          <w:sz w:val="20"/>
          <w:szCs w:val="20"/>
        </w:rPr>
      </w:pPr>
      <w:r w:rsidRPr="0000215F">
        <w:rPr>
          <w:rFonts w:ascii="Calibri Light" w:eastAsia="Calibri" w:hAnsi="Calibri Light" w:cs="Calibri Light"/>
          <w:bCs/>
          <w:color w:val="auto"/>
          <w:sz w:val="20"/>
          <w:szCs w:val="20"/>
        </w:rPr>
        <w:t xml:space="preserve">Wykonawca spełni warunek jeżeli wykaże, że: </w:t>
      </w:r>
    </w:p>
    <w:p w14:paraId="5118F9B4" w14:textId="77777777" w:rsidR="00827372" w:rsidRDefault="00827372" w:rsidP="00827372">
      <w:pPr>
        <w:pStyle w:val="Default"/>
        <w:spacing w:after="0" w:line="240" w:lineRule="auto"/>
        <w:rPr>
          <w:rFonts w:ascii="Calibri Light" w:eastAsia="Calibri" w:hAnsi="Calibri Light" w:cs="Calibri Light"/>
          <w:bCs/>
          <w:color w:val="auto"/>
          <w:sz w:val="20"/>
          <w:szCs w:val="20"/>
        </w:rPr>
      </w:pPr>
    </w:p>
    <w:p w14:paraId="010A37CE" w14:textId="62621F6E" w:rsidR="00827372" w:rsidRPr="0000215F" w:rsidRDefault="00827372" w:rsidP="00827372">
      <w:pPr>
        <w:pStyle w:val="Default"/>
        <w:shd w:val="clear" w:color="auto" w:fill="F2F2F2" w:themeFill="background1" w:themeFillShade="F2"/>
        <w:spacing w:after="0" w:line="240" w:lineRule="auto"/>
        <w:ind w:left="567"/>
        <w:rPr>
          <w:rFonts w:ascii="Calibri Light" w:hAnsi="Calibri Light" w:cs="Calibri Light"/>
          <w:b/>
          <w:sz w:val="20"/>
          <w:szCs w:val="20"/>
          <w:u w:val="single"/>
        </w:rPr>
      </w:pPr>
      <w:r>
        <w:rPr>
          <w:rFonts w:ascii="Calibri Light" w:hAnsi="Calibri Light" w:cs="Calibri Light"/>
          <w:b/>
          <w:bCs/>
          <w:sz w:val="20"/>
          <w:szCs w:val="20"/>
        </w:rPr>
        <w:t xml:space="preserve">- </w:t>
      </w:r>
      <w:r w:rsidRPr="0000215F">
        <w:rPr>
          <w:rFonts w:ascii="Calibri Light" w:eastAsia="Calibri" w:hAnsi="Calibri Light" w:cs="Calibri Light"/>
          <w:b/>
          <w:bCs/>
          <w:sz w:val="20"/>
          <w:szCs w:val="20"/>
        </w:rPr>
        <w:t xml:space="preserve">posiada </w:t>
      </w:r>
      <w:r w:rsidRPr="0000215F">
        <w:rPr>
          <w:rFonts w:ascii="Calibri Light" w:hAnsi="Calibri Light" w:cs="Calibri Light"/>
          <w:b/>
          <w:sz w:val="20"/>
          <w:szCs w:val="20"/>
        </w:rPr>
        <w:t xml:space="preserve">wpis do rejestru podmiotów gospodarujących odpadami, o którym mowa w art. 49 ustawy o odpadach z 14 grudnia 2012 r. </w:t>
      </w:r>
      <w:r w:rsidR="0054519A">
        <w:rPr>
          <w:rFonts w:ascii="Calibri Light" w:hAnsi="Calibri Light" w:cs="Calibri Light"/>
          <w:b/>
          <w:sz w:val="20"/>
          <w:szCs w:val="20"/>
        </w:rPr>
        <w:t xml:space="preserve"> (</w:t>
      </w:r>
      <w:proofErr w:type="spellStart"/>
      <w:r w:rsidR="0054519A">
        <w:rPr>
          <w:rFonts w:ascii="Calibri Light" w:hAnsi="Calibri Light" w:cs="Calibri Light"/>
          <w:b/>
          <w:sz w:val="20"/>
          <w:szCs w:val="20"/>
        </w:rPr>
        <w:t>t.j</w:t>
      </w:r>
      <w:proofErr w:type="spellEnd"/>
      <w:r w:rsidR="0054519A">
        <w:rPr>
          <w:rFonts w:ascii="Calibri Light" w:hAnsi="Calibri Light" w:cs="Calibri Light"/>
          <w:b/>
          <w:sz w:val="20"/>
          <w:szCs w:val="20"/>
        </w:rPr>
        <w:t>. Dz. U. z 2021 r. poz. 779)</w:t>
      </w:r>
    </w:p>
    <w:p w14:paraId="68C5D55F" w14:textId="229DD56A" w:rsidR="00EF52B3" w:rsidRDefault="00EF52B3" w:rsidP="00827372">
      <w:pPr>
        <w:spacing w:after="0" w:line="240" w:lineRule="auto"/>
        <w:rPr>
          <w:rFonts w:asciiTheme="majorHAnsi" w:hAnsiTheme="majorHAnsi" w:cstheme="majorHAnsi"/>
          <w:color w:val="262626" w:themeColor="text1" w:themeTint="D9"/>
          <w:sz w:val="20"/>
          <w:szCs w:val="20"/>
        </w:rPr>
      </w:pPr>
    </w:p>
    <w:p w14:paraId="1C10FB42" w14:textId="77777777" w:rsidR="0054519A" w:rsidRPr="009D538D" w:rsidRDefault="0054519A" w:rsidP="00827372">
      <w:pPr>
        <w:spacing w:after="0" w:line="240" w:lineRule="auto"/>
        <w:rPr>
          <w:rFonts w:asciiTheme="majorHAnsi" w:hAnsiTheme="majorHAnsi" w:cstheme="majorHAnsi"/>
          <w:color w:val="262626" w:themeColor="text1" w:themeTint="D9"/>
          <w:sz w:val="20"/>
          <w:szCs w:val="20"/>
        </w:rPr>
      </w:pPr>
    </w:p>
    <w:p w14:paraId="08977DA6" w14:textId="463058A4" w:rsidR="008579C0" w:rsidRPr="00827372" w:rsidRDefault="008579C0" w:rsidP="0028014F">
      <w:pPr>
        <w:spacing w:after="0" w:line="240" w:lineRule="auto"/>
        <w:rPr>
          <w:rFonts w:asciiTheme="majorHAnsi" w:hAnsiTheme="majorHAnsi" w:cstheme="majorHAnsi"/>
          <w:color w:val="262626" w:themeColor="text1" w:themeTint="D9"/>
          <w:sz w:val="20"/>
          <w:szCs w:val="20"/>
        </w:rPr>
      </w:pPr>
      <w:r w:rsidRPr="00827372">
        <w:rPr>
          <w:rFonts w:asciiTheme="majorHAnsi" w:hAnsiTheme="majorHAnsi" w:cstheme="majorHAnsi"/>
          <w:color w:val="262626" w:themeColor="text1" w:themeTint="D9"/>
          <w:sz w:val="20"/>
          <w:szCs w:val="20"/>
        </w:rPr>
        <w:t>3) Sytuacji ekonomicznej lub finansowej:</w:t>
      </w:r>
    </w:p>
    <w:p w14:paraId="4742166C" w14:textId="77777777" w:rsidR="00827372" w:rsidRPr="009D538D" w:rsidRDefault="00827372" w:rsidP="00827372">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CE2662C" w14:textId="695CBAAA" w:rsidR="00823A14" w:rsidRDefault="00823A14" w:rsidP="0028014F">
      <w:pPr>
        <w:spacing w:after="0" w:line="240" w:lineRule="auto"/>
        <w:rPr>
          <w:rFonts w:asciiTheme="majorHAnsi" w:hAnsiTheme="majorHAnsi" w:cstheme="majorHAnsi"/>
          <w:b/>
          <w:bCs/>
          <w:sz w:val="20"/>
          <w:szCs w:val="20"/>
        </w:rPr>
      </w:pPr>
    </w:p>
    <w:p w14:paraId="257207B1" w14:textId="5283CBD9" w:rsidR="0054519A" w:rsidRDefault="0054519A" w:rsidP="0028014F">
      <w:pPr>
        <w:spacing w:after="0" w:line="240" w:lineRule="auto"/>
        <w:rPr>
          <w:rFonts w:asciiTheme="majorHAnsi" w:hAnsiTheme="majorHAnsi" w:cstheme="majorHAnsi"/>
          <w:b/>
          <w:bCs/>
          <w:sz w:val="20"/>
          <w:szCs w:val="20"/>
        </w:rPr>
      </w:pPr>
    </w:p>
    <w:p w14:paraId="25301881" w14:textId="4128CA14" w:rsidR="0054519A" w:rsidRDefault="0054519A" w:rsidP="0028014F">
      <w:pPr>
        <w:spacing w:after="0" w:line="240" w:lineRule="auto"/>
        <w:rPr>
          <w:rFonts w:asciiTheme="majorHAnsi" w:hAnsiTheme="majorHAnsi" w:cstheme="majorHAnsi"/>
          <w:b/>
          <w:bCs/>
          <w:sz w:val="20"/>
          <w:szCs w:val="20"/>
        </w:rPr>
      </w:pPr>
    </w:p>
    <w:p w14:paraId="54DD4A77" w14:textId="77777777" w:rsidR="0054519A" w:rsidRDefault="0054519A" w:rsidP="0028014F">
      <w:pPr>
        <w:spacing w:after="0" w:line="240" w:lineRule="auto"/>
        <w:rPr>
          <w:rFonts w:asciiTheme="majorHAnsi" w:hAnsiTheme="majorHAnsi" w:cstheme="majorHAnsi"/>
          <w:b/>
          <w:bCs/>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4) Zdolności technicznej lub zawodowej:</w:t>
      </w:r>
    </w:p>
    <w:p w14:paraId="07C8F3A1" w14:textId="77777777" w:rsidR="008579C0" w:rsidRPr="009D538D" w:rsidRDefault="008579C0" w:rsidP="00B17FDE">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56AA46B" w14:textId="77777777" w:rsidR="00E74C64" w:rsidRDefault="00E74C64" w:rsidP="00E74C6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4.1/ </w:t>
      </w:r>
      <w:r>
        <w:rPr>
          <w:rFonts w:ascii="Calibri Light" w:eastAsia="TimesNewRoman" w:hAnsi="Calibri Light" w:cs="TimesNewRoman"/>
          <w:b/>
          <w:bCs/>
          <w:color w:val="262626" w:themeColor="text1" w:themeTint="D9"/>
          <w:sz w:val="20"/>
          <w:szCs w:val="20"/>
        </w:rPr>
        <w:t>wykonał usługi</w:t>
      </w:r>
      <w:r>
        <w:rPr>
          <w:rFonts w:ascii="Calibri Light" w:eastAsia="TimesNewRoman" w:hAnsi="Calibri Light" w:cs="TimesNewRoman"/>
          <w:color w:val="262626" w:themeColor="text1" w:themeTint="D9"/>
          <w:sz w:val="20"/>
          <w:szCs w:val="20"/>
        </w:rPr>
        <w:t>, w okresie ostatnich 5 lat, a jeżeli okres prowadzenia działalności jest krótszy – w tym okresie, wraz</w:t>
      </w:r>
    </w:p>
    <w:p w14:paraId="6732428F" w14:textId="77777777" w:rsidR="00E74C64" w:rsidRDefault="00E74C64" w:rsidP="00E74C64">
      <w:pPr>
        <w:autoSpaceDE w:val="0"/>
        <w:autoSpaceDN w:val="0"/>
        <w:adjustRightInd w:val="0"/>
        <w:spacing w:after="0" w:line="240" w:lineRule="auto"/>
        <w:jc w:val="both"/>
        <w:rPr>
          <w:rFonts w:ascii="Calibri Light" w:hAnsi="Calibri Light" w:cs="Calibri Light"/>
          <w:color w:val="262626" w:themeColor="text1" w:themeTint="D9"/>
          <w:sz w:val="20"/>
          <w:szCs w:val="20"/>
        </w:rPr>
      </w:pPr>
      <w:r>
        <w:rPr>
          <w:rFonts w:ascii="Calibri Light" w:eastAsia="TimesNewRoman" w:hAnsi="Calibri Light" w:cs="TimesNewRoman"/>
          <w:color w:val="262626" w:themeColor="text1" w:themeTint="D9"/>
          <w:sz w:val="20"/>
          <w:szCs w:val="20"/>
        </w:rPr>
        <w:t xml:space="preserve">z podaniem ich wartości, przedmiotu, dat wykonania i podmiotów, na rzecz których usługi zostały wykonane, oraz załączeniem dowodów określających, usługi zostały wykonane należycie, w </w:t>
      </w:r>
      <w:r>
        <w:rPr>
          <w:rFonts w:ascii="Calibri Light" w:hAnsi="Calibri Light" w:cs="Calibri Light"/>
          <w:color w:val="262626" w:themeColor="text1" w:themeTint="D9"/>
          <w:sz w:val="20"/>
          <w:szCs w:val="20"/>
        </w:rPr>
        <w:t>tym:</w:t>
      </w:r>
    </w:p>
    <w:p w14:paraId="2C39278D" w14:textId="6AC0EA76" w:rsidR="00B17FDE" w:rsidRDefault="00B17FDE" w:rsidP="00E74C64">
      <w:pPr>
        <w:pStyle w:val="Default"/>
        <w:spacing w:after="0" w:line="240" w:lineRule="auto"/>
        <w:ind w:left="-10"/>
        <w:jc w:val="both"/>
        <w:rPr>
          <w:rFonts w:ascii="Calibri Light" w:hAnsi="Calibri Light" w:cs="Calibri Light"/>
          <w:b/>
          <w:bCs/>
          <w:color w:val="262626" w:themeColor="text1" w:themeTint="D9"/>
          <w:sz w:val="20"/>
          <w:szCs w:val="20"/>
        </w:rPr>
      </w:pPr>
    </w:p>
    <w:p w14:paraId="5824B990" w14:textId="68BA8232" w:rsidR="00E74C64" w:rsidRDefault="00E74C64" w:rsidP="00E74C64">
      <w:pPr>
        <w:pStyle w:val="Default"/>
        <w:shd w:val="clear" w:color="auto" w:fill="F2F2F2" w:themeFill="background1" w:themeFillShade="F2"/>
        <w:spacing w:after="0" w:line="240" w:lineRule="auto"/>
        <w:ind w:left="567"/>
        <w:rPr>
          <w:rFonts w:ascii="Calibri Light" w:eastAsia="Calibri" w:hAnsi="Calibri Light" w:cs="Calibri Light"/>
          <w:b/>
          <w:bCs/>
          <w:color w:val="auto"/>
          <w:sz w:val="20"/>
          <w:szCs w:val="20"/>
        </w:rPr>
      </w:pPr>
      <w:r w:rsidRPr="0000215F">
        <w:rPr>
          <w:rFonts w:ascii="Calibri Light" w:hAnsi="Calibri Light" w:cs="Calibri Light"/>
          <w:b/>
          <w:color w:val="auto"/>
          <w:sz w:val="20"/>
          <w:szCs w:val="20"/>
        </w:rPr>
        <w:t xml:space="preserve">- nie mniej niż </w:t>
      </w:r>
      <w:r>
        <w:rPr>
          <w:rFonts w:ascii="Calibri Light" w:hAnsi="Calibri Light" w:cs="Calibri Light"/>
          <w:b/>
          <w:color w:val="auto"/>
          <w:sz w:val="20"/>
          <w:szCs w:val="20"/>
        </w:rPr>
        <w:t>2</w:t>
      </w:r>
      <w:r w:rsidRPr="0000215F">
        <w:rPr>
          <w:rFonts w:ascii="Calibri Light" w:hAnsi="Calibri Light" w:cs="Calibri Light"/>
          <w:b/>
          <w:color w:val="auto"/>
          <w:sz w:val="20"/>
          <w:szCs w:val="20"/>
        </w:rPr>
        <w:t xml:space="preserve"> usługi polegające na </w:t>
      </w:r>
      <w:r w:rsidRPr="0000215F">
        <w:rPr>
          <w:rFonts w:ascii="Calibri Light" w:eastAsia="Calibri" w:hAnsi="Calibri Light" w:cs="Calibri Light"/>
          <w:b/>
          <w:bCs/>
          <w:color w:val="auto"/>
          <w:sz w:val="20"/>
          <w:szCs w:val="20"/>
        </w:rPr>
        <w:t>wykonywaniu usług z zakresu utrzymania czystości i porządku oraz konserwacji i pielęgnacji zieleni</w:t>
      </w:r>
      <w:r>
        <w:rPr>
          <w:rFonts w:ascii="Calibri Light" w:eastAsia="Calibri" w:hAnsi="Calibri Light" w:cs="Calibri Light"/>
          <w:b/>
          <w:bCs/>
          <w:color w:val="auto"/>
          <w:sz w:val="20"/>
          <w:szCs w:val="20"/>
        </w:rPr>
        <w:t>.</w:t>
      </w:r>
    </w:p>
    <w:p w14:paraId="33CD56C0" w14:textId="5C9BB871" w:rsidR="000A6526" w:rsidRPr="000A6526" w:rsidRDefault="000A6526" w:rsidP="00E74C64">
      <w:pPr>
        <w:pStyle w:val="Default"/>
        <w:shd w:val="clear" w:color="auto" w:fill="F2F2F2" w:themeFill="background1" w:themeFillShade="F2"/>
        <w:spacing w:after="0" w:line="240" w:lineRule="auto"/>
        <w:ind w:left="567" w:firstLine="10"/>
        <w:rPr>
          <w:rFonts w:ascii="Calibri Light" w:eastAsia="Calibri" w:hAnsi="Calibri Light" w:cs="Calibri"/>
          <w:b/>
          <w:bCs/>
          <w:color w:val="262626" w:themeColor="text1" w:themeTint="D9"/>
          <w:sz w:val="20"/>
          <w:szCs w:val="20"/>
        </w:rPr>
      </w:pPr>
      <w:r w:rsidRPr="000A6526">
        <w:rPr>
          <w:rFonts w:ascii="Calibri Light" w:eastAsia="Calibri" w:hAnsi="Calibri Light" w:cs="Calibri"/>
          <w:b/>
          <w:bCs/>
          <w:color w:val="262626" w:themeColor="text1" w:themeTint="D9"/>
          <w:sz w:val="20"/>
          <w:szCs w:val="20"/>
        </w:rPr>
        <w:t>Każda z przedstawionych prac musi mieć wartość</w:t>
      </w:r>
      <w:r>
        <w:rPr>
          <w:rFonts w:ascii="Calibri Light" w:eastAsia="Calibri" w:hAnsi="Calibri Light" w:cs="Calibri"/>
          <w:b/>
          <w:bCs/>
          <w:color w:val="262626" w:themeColor="text1" w:themeTint="D9"/>
          <w:sz w:val="20"/>
          <w:szCs w:val="20"/>
        </w:rPr>
        <w:t xml:space="preserve"> brutto</w:t>
      </w:r>
      <w:r w:rsidRPr="000A6526">
        <w:rPr>
          <w:rFonts w:ascii="Calibri Light" w:eastAsia="Calibri" w:hAnsi="Calibri Light" w:cs="Calibri"/>
          <w:b/>
          <w:bCs/>
          <w:color w:val="262626" w:themeColor="text1" w:themeTint="D9"/>
          <w:sz w:val="20"/>
          <w:szCs w:val="20"/>
        </w:rPr>
        <w:t xml:space="preserve"> min. </w:t>
      </w:r>
      <w:r w:rsidR="00E74C64">
        <w:rPr>
          <w:rFonts w:ascii="Calibri Light" w:eastAsia="Calibri" w:hAnsi="Calibri Light" w:cs="Calibri"/>
          <w:b/>
          <w:bCs/>
          <w:color w:val="262626" w:themeColor="text1" w:themeTint="D9"/>
          <w:sz w:val="20"/>
          <w:szCs w:val="20"/>
        </w:rPr>
        <w:t>40 </w:t>
      </w:r>
      <w:r w:rsidRPr="000A6526">
        <w:rPr>
          <w:rFonts w:ascii="Calibri Light" w:eastAsia="Calibri" w:hAnsi="Calibri Light" w:cs="Calibri"/>
          <w:b/>
          <w:bCs/>
          <w:color w:val="262626" w:themeColor="text1" w:themeTint="D9"/>
          <w:sz w:val="20"/>
          <w:szCs w:val="20"/>
        </w:rPr>
        <w:t>000</w:t>
      </w:r>
      <w:r w:rsidR="00E74C64">
        <w:rPr>
          <w:rFonts w:ascii="Calibri Light" w:eastAsia="Calibri" w:hAnsi="Calibri Light" w:cs="Calibri"/>
          <w:b/>
          <w:bCs/>
          <w:color w:val="262626" w:themeColor="text1" w:themeTint="D9"/>
          <w:sz w:val="20"/>
          <w:szCs w:val="20"/>
        </w:rPr>
        <w:t>,00</w:t>
      </w:r>
      <w:r w:rsidRPr="000A6526">
        <w:rPr>
          <w:rFonts w:ascii="Calibri Light" w:eastAsia="Calibri" w:hAnsi="Calibri Light" w:cs="Calibri"/>
          <w:b/>
          <w:bCs/>
          <w:color w:val="262626" w:themeColor="text1" w:themeTint="D9"/>
          <w:sz w:val="20"/>
          <w:szCs w:val="20"/>
        </w:rPr>
        <w:t xml:space="preserve"> zł</w:t>
      </w:r>
    </w:p>
    <w:p w14:paraId="655DD3F2" w14:textId="77777777" w:rsidR="00EF52B3" w:rsidRDefault="00EF52B3" w:rsidP="000A6526">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B98CE31"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102B217E" w14:textId="67063855"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w:t>
      </w:r>
      <w:r w:rsidR="00E74C64">
        <w:rPr>
          <w:rFonts w:asciiTheme="majorHAnsi" w:hAnsiTheme="majorHAnsi" w:cstheme="majorHAnsi"/>
          <w:color w:val="262626" w:themeColor="text1" w:themeTint="D9"/>
          <w:sz w:val="20"/>
          <w:szCs w:val="20"/>
        </w:rPr>
        <w:t>usługi</w:t>
      </w:r>
      <w:r w:rsidRPr="009F3911">
        <w:rPr>
          <w:rFonts w:asciiTheme="majorHAnsi" w:hAnsiTheme="majorHAnsi" w:cstheme="majorHAnsi"/>
          <w:color w:val="262626" w:themeColor="text1" w:themeTint="D9"/>
          <w:sz w:val="20"/>
          <w:szCs w:val="20"/>
        </w:rPr>
        <w:t xml:space="preserve"> Zamawiający uzna doprowadzenie do wystawienia przez inwestora protokołu odbioru końcowego lub innego równoważnego dokumentu; </w:t>
      </w:r>
    </w:p>
    <w:p w14:paraId="61B0A3A1" w14:textId="77777777" w:rsidR="008579C0" w:rsidRPr="009F39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8254E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330097C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CAC5E5" w14:textId="74C47D22"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w:t>
      </w:r>
      <w:r w:rsidR="00E74C64">
        <w:rPr>
          <w:rFonts w:asciiTheme="majorHAnsi" w:hAnsiTheme="majorHAnsi" w:cstheme="majorHAnsi"/>
          <w:color w:val="262626" w:themeColor="text1" w:themeTint="D9"/>
          <w:sz w:val="20"/>
          <w:szCs w:val="20"/>
        </w:rPr>
        <w:t>usług</w:t>
      </w:r>
      <w:r w:rsidRPr="009D538D">
        <w:rPr>
          <w:rFonts w:asciiTheme="majorHAnsi" w:hAnsiTheme="majorHAnsi" w:cstheme="majorHAnsi"/>
          <w:color w:val="262626" w:themeColor="text1" w:themeTint="D9"/>
          <w:sz w:val="20"/>
          <w:szCs w:val="20"/>
        </w:rPr>
        <w:t xml:space="preserve"> przedstawionych w dokumencie złożonym na potwierdzenie, że </w:t>
      </w:r>
      <w:r w:rsidR="00E74C64">
        <w:rPr>
          <w:rFonts w:asciiTheme="majorHAnsi" w:hAnsiTheme="majorHAnsi" w:cstheme="majorHAnsi"/>
          <w:color w:val="262626" w:themeColor="text1" w:themeTint="D9"/>
          <w:sz w:val="20"/>
          <w:szCs w:val="20"/>
        </w:rPr>
        <w:t>usługi</w:t>
      </w:r>
      <w:r w:rsidRPr="009D538D">
        <w:rPr>
          <w:rFonts w:asciiTheme="majorHAnsi" w:hAnsiTheme="majorHAnsi" w:cstheme="majorHAnsi"/>
          <w:color w:val="262626" w:themeColor="text1" w:themeTint="D9"/>
          <w:sz w:val="20"/>
          <w:szCs w:val="20"/>
        </w:rPr>
        <w:t xml:space="preserve"> zostały wykonane w sposób należyty i prawidłowo ukończone, jest szerszy od powyżej określonego przez Zamawiającego należy w wykazie </w:t>
      </w:r>
      <w:r w:rsidR="00E74C64">
        <w:rPr>
          <w:rFonts w:asciiTheme="majorHAnsi" w:hAnsiTheme="majorHAnsi" w:cstheme="majorHAnsi"/>
          <w:color w:val="262626" w:themeColor="text1" w:themeTint="D9"/>
          <w:sz w:val="20"/>
          <w:szCs w:val="20"/>
        </w:rPr>
        <w:t>usług</w:t>
      </w:r>
      <w:r w:rsidRPr="009D538D">
        <w:rPr>
          <w:rFonts w:asciiTheme="majorHAnsi" w:hAnsiTheme="majorHAnsi" w:cstheme="majorHAnsi"/>
          <w:color w:val="262626" w:themeColor="text1" w:themeTint="D9"/>
          <w:sz w:val="20"/>
          <w:szCs w:val="20"/>
        </w:rPr>
        <w:t xml:space="preserve"> podać wartość</w:t>
      </w:r>
      <w:r w:rsidR="00E74C64">
        <w:rPr>
          <w:rFonts w:asciiTheme="majorHAnsi" w:hAnsiTheme="majorHAnsi" w:cstheme="majorHAnsi"/>
          <w:color w:val="262626" w:themeColor="text1" w:themeTint="D9"/>
          <w:sz w:val="20"/>
          <w:szCs w:val="20"/>
        </w:rPr>
        <w:t xml:space="preserve"> usług</w:t>
      </w:r>
      <w:r w:rsidRPr="009D538D">
        <w:rPr>
          <w:rFonts w:asciiTheme="majorHAnsi" w:hAnsiTheme="majorHAnsi" w:cstheme="majorHAnsi"/>
          <w:color w:val="262626" w:themeColor="text1" w:themeTint="D9"/>
          <w:sz w:val="20"/>
          <w:szCs w:val="20"/>
        </w:rPr>
        <w:t xml:space="preserve"> potwierdzających spełnienie warunku udziału w postępowaniu. </w:t>
      </w:r>
    </w:p>
    <w:p w14:paraId="5616A28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D66FC8D"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2F3745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C2A2D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5ECFFC6"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A2FABA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1D7F3B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4AD7E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3ECBCEB7"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8F8E21" w14:textId="2C660E84"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w:t>
      </w:r>
      <w:r w:rsidRPr="009D538D">
        <w:rPr>
          <w:rFonts w:asciiTheme="majorHAnsi" w:hAnsiTheme="majorHAnsi" w:cstheme="majorHAnsi"/>
          <w:color w:val="262626" w:themeColor="text1" w:themeTint="D9"/>
          <w:sz w:val="20"/>
          <w:szCs w:val="20"/>
        </w:rPr>
        <w:lastRenderedPageBreak/>
        <w:t xml:space="preserve">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465C745" w14:textId="77777777" w:rsidR="008579C0" w:rsidRPr="0063300B"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63300B">
        <w:rPr>
          <w:rFonts w:asciiTheme="majorHAnsi" w:hAnsiTheme="majorHAnsi" w:cstheme="majorHAnsi"/>
          <w:b/>
          <w:bCs/>
          <w:color w:val="262626" w:themeColor="text1" w:themeTint="D9"/>
          <w:sz w:val="20"/>
          <w:szCs w:val="20"/>
        </w:rPr>
        <w:t>oświadczenie</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o którym mowa w art. 125 ust. 1 Ustawy, którego wzór stanowi</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załącznik nr </w:t>
      </w:r>
      <w:r w:rsidR="004D5F48" w:rsidRPr="0063300B">
        <w:rPr>
          <w:rFonts w:asciiTheme="majorHAnsi" w:hAnsiTheme="majorHAnsi" w:cstheme="majorHAnsi"/>
          <w:b/>
          <w:bCs/>
          <w:color w:val="262626" w:themeColor="text1" w:themeTint="D9"/>
          <w:sz w:val="20"/>
          <w:szCs w:val="20"/>
        </w:rPr>
        <w:t>2</w:t>
      </w:r>
      <w:r w:rsidR="00494F8A" w:rsidRPr="0063300B">
        <w:rPr>
          <w:rFonts w:asciiTheme="majorHAnsi" w:hAnsiTheme="majorHAnsi" w:cstheme="majorHAnsi"/>
          <w:b/>
          <w:bCs/>
          <w:color w:val="262626" w:themeColor="text1" w:themeTint="D9"/>
          <w:sz w:val="20"/>
          <w:szCs w:val="20"/>
        </w:rPr>
        <w:t xml:space="preserve"> do</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SWZ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F9A95FB" w14:textId="77777777" w:rsidR="008579C0" w:rsidRPr="0063300B"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87897F3" w14:textId="77777777" w:rsidR="0063300B" w:rsidRDefault="008579C0"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1BA48446" w14:textId="77777777" w:rsidR="00215149" w:rsidRDefault="00215149"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5" w:name="_Hlk63942872"/>
    </w:p>
    <w:p w14:paraId="1652D7A8"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 xml:space="preserve">Obligatoryjne przesłanki wykluczenia Wykonawcy określono w art. 108 ust. 1 pkt 1÷6 ustawy </w:t>
      </w:r>
      <w:proofErr w:type="spellStart"/>
      <w:r w:rsidR="006D3D6A" w:rsidRPr="009D538D">
        <w:rPr>
          <w:rFonts w:asciiTheme="majorHAnsi" w:hAnsiTheme="majorHAnsi" w:cstheme="majorHAnsi"/>
          <w:b/>
          <w:bCs/>
          <w:color w:val="262626" w:themeColor="text1" w:themeTint="D9"/>
          <w:sz w:val="20"/>
          <w:szCs w:val="20"/>
        </w:rPr>
        <w:t>Pzp</w:t>
      </w:r>
      <w:proofErr w:type="spellEnd"/>
      <w:r w:rsidR="006D3D6A" w:rsidRPr="009D538D">
        <w:rPr>
          <w:rFonts w:asciiTheme="majorHAnsi" w:hAnsiTheme="majorHAnsi" w:cstheme="majorHAnsi"/>
          <w:b/>
          <w:bCs/>
          <w:color w:val="262626" w:themeColor="text1" w:themeTint="D9"/>
          <w:sz w:val="20"/>
          <w:szCs w:val="20"/>
        </w:rPr>
        <w:t>.</w:t>
      </w:r>
    </w:p>
    <w:bookmarkEnd w:id="5"/>
    <w:p w14:paraId="032800A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30AED2FA"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3DE08A67"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Z postępowania o udzielenie zamówienia wyklucza się, z zastrzeżeniem art. 110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Wykonawcę:</w:t>
      </w:r>
    </w:p>
    <w:p w14:paraId="78367696"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22C87FC8"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487E91F8" w:rsidR="00982525"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3AB2AFA9" w14:textId="77777777" w:rsidR="0054519A" w:rsidRPr="009D538D" w:rsidRDefault="0054519A"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w:t>
      </w:r>
      <w:r w:rsidRPr="009D538D">
        <w:rPr>
          <w:rFonts w:asciiTheme="majorHAnsi" w:hAnsiTheme="majorHAnsi" w:cstheme="majorHAnsi"/>
          <w:color w:val="262626" w:themeColor="text1" w:themeTint="D9"/>
          <w:sz w:val="20"/>
          <w:szCs w:val="20"/>
        </w:rPr>
        <w:lastRenderedPageBreak/>
        <w:t xml:space="preserve">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497BAC5" w14:textId="4D3BFE2F" w:rsidR="00C25D6E" w:rsidRDefault="00982525" w:rsidP="00215149">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 wobec którego orzeczono zakaz ubiegania się o zamów</w:t>
      </w:r>
      <w:r w:rsidR="00215149">
        <w:rPr>
          <w:rFonts w:asciiTheme="majorHAnsi" w:hAnsiTheme="majorHAnsi" w:cstheme="majorHAnsi"/>
          <w:color w:val="262626" w:themeColor="text1" w:themeTint="D9"/>
          <w:sz w:val="20"/>
          <w:szCs w:val="20"/>
        </w:rPr>
        <w:t xml:space="preserve">ienia publiczne; </w:t>
      </w:r>
    </w:p>
    <w:p w14:paraId="4359B627" w14:textId="77777777" w:rsidR="00C25D6E" w:rsidRDefault="00C25D6E"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6BE4CB5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137ADC" w14:textId="77777777" w:rsidR="00823A14" w:rsidRPr="009D538D" w:rsidRDefault="00823A14" w:rsidP="00CC124D">
      <w:pPr>
        <w:pStyle w:val="Default"/>
        <w:spacing w:after="0" w:line="240" w:lineRule="auto"/>
        <w:rPr>
          <w:rFonts w:asciiTheme="majorHAnsi" w:hAnsiTheme="majorHAnsi" w:cstheme="majorHAnsi"/>
          <w:color w:val="262626" w:themeColor="text1" w:themeTint="D9"/>
          <w:sz w:val="20"/>
          <w:szCs w:val="20"/>
        </w:rPr>
      </w:pPr>
    </w:p>
    <w:p w14:paraId="7237FF6C" w14:textId="0684D2F6"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w:t>
      </w:r>
      <w:proofErr w:type="spellStart"/>
      <w:r w:rsidRPr="00AD2DB9">
        <w:rPr>
          <w:rFonts w:ascii="Calibri Light" w:hAnsi="Calibri Light"/>
          <w:b/>
          <w:bCs/>
          <w:color w:val="0D0D0D" w:themeColor="text1" w:themeTint="F2"/>
          <w:sz w:val="20"/>
          <w:szCs w:val="20"/>
        </w:rPr>
        <w:t>Pzp</w:t>
      </w:r>
      <w:proofErr w:type="spellEnd"/>
      <w:r w:rsidRPr="00AD2DB9">
        <w:rPr>
          <w:rFonts w:ascii="Calibri Light" w:hAnsi="Calibri Light"/>
          <w:b/>
          <w:bCs/>
          <w:color w:val="0D0D0D" w:themeColor="text1" w:themeTint="F2"/>
          <w:sz w:val="20"/>
          <w:szCs w:val="20"/>
        </w:rPr>
        <w:t xml:space="preserve">: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5819D9A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04ECCCFE" w14:textId="77777777" w:rsidR="00F661E9" w:rsidRDefault="00F661E9" w:rsidP="004C32D2">
      <w:pPr>
        <w:pStyle w:val="Default"/>
        <w:spacing w:after="0" w:line="240" w:lineRule="auto"/>
        <w:ind w:left="426"/>
        <w:rPr>
          <w:rFonts w:ascii="Calibri Light" w:hAnsi="Calibri Light"/>
          <w:color w:val="auto"/>
          <w:sz w:val="20"/>
          <w:szCs w:val="20"/>
        </w:rPr>
      </w:pPr>
    </w:p>
    <w:p w14:paraId="596DC4D6" w14:textId="7777777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32528DF" w14:textId="63ADBF39" w:rsidR="004C32D2" w:rsidRDefault="004C32D2" w:rsidP="004C32D2">
      <w:pPr>
        <w:pStyle w:val="Default"/>
        <w:spacing w:after="0" w:line="240" w:lineRule="auto"/>
        <w:jc w:val="both"/>
        <w:rPr>
          <w:rFonts w:ascii="Calibri Light" w:hAnsi="Calibri Light"/>
          <w:color w:val="auto"/>
          <w:sz w:val="20"/>
          <w:szCs w:val="20"/>
        </w:rPr>
      </w:pPr>
    </w:p>
    <w:p w14:paraId="1B8DCB5F" w14:textId="77777777" w:rsidR="00C25D6E" w:rsidRDefault="00C25D6E"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3591AA7"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w:t>
      </w:r>
      <w:r w:rsidRPr="009D538D">
        <w:rPr>
          <w:rFonts w:asciiTheme="majorHAnsi" w:hAnsiTheme="majorHAnsi" w:cstheme="majorHAnsi"/>
          <w:i/>
          <w:iCs/>
          <w:color w:val="262626" w:themeColor="text1" w:themeTint="D9"/>
          <w:sz w:val="20"/>
          <w:szCs w:val="20"/>
        </w:rPr>
        <w:lastRenderedPageBreak/>
        <w:t>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3E03C39" w14:textId="6D7AEE80" w:rsidR="006D3D6A" w:rsidRDefault="006D3D6A" w:rsidP="00CC124D">
      <w:pPr>
        <w:spacing w:after="0" w:line="240" w:lineRule="auto"/>
        <w:rPr>
          <w:rFonts w:asciiTheme="majorHAnsi" w:hAnsiTheme="majorHAnsi" w:cstheme="majorHAnsi"/>
          <w:color w:val="262626" w:themeColor="text1" w:themeTint="D9"/>
          <w:sz w:val="20"/>
          <w:szCs w:val="20"/>
        </w:rPr>
      </w:pPr>
    </w:p>
    <w:p w14:paraId="265A27BA" w14:textId="53A6347E" w:rsidR="006D3D6A" w:rsidRPr="009D538D" w:rsidRDefault="00A34F88"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2</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 xml:space="preserve">w przypadkach wskazanych w art. 462 ust. 2 i ust. 3 oraz 4 pkt. 1 </w:t>
      </w:r>
      <w:proofErr w:type="spellStart"/>
      <w:r w:rsidR="00EB42EE" w:rsidRPr="009D538D">
        <w:rPr>
          <w:rFonts w:asciiTheme="majorHAnsi" w:hAnsiTheme="majorHAnsi" w:cstheme="majorHAnsi"/>
          <w:color w:val="262626" w:themeColor="text1" w:themeTint="D9"/>
          <w:sz w:val="20"/>
          <w:szCs w:val="20"/>
        </w:rPr>
        <w:t>Pzp</w:t>
      </w:r>
      <w:proofErr w:type="spellEnd"/>
      <w:r w:rsidR="00EB42EE" w:rsidRPr="009D538D">
        <w:rPr>
          <w:rFonts w:asciiTheme="majorHAnsi" w:hAnsiTheme="majorHAnsi" w:cstheme="majorHAnsi"/>
          <w:color w:val="262626" w:themeColor="text1" w:themeTint="D9"/>
          <w:sz w:val="20"/>
          <w:szCs w:val="20"/>
        </w:rPr>
        <w:t>, jeżeli są znani Wykonawcy.</w:t>
      </w:r>
    </w:p>
    <w:p w14:paraId="53E873D0" w14:textId="77777777" w:rsidR="00C25D6E" w:rsidRDefault="00C25D6E"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594A5BF7" w:rsidR="006D3D6A" w:rsidRPr="009D538D" w:rsidRDefault="00A34F88"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3</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5F71AE44" w:rsidR="006755A4" w:rsidRDefault="006755A4" w:rsidP="00CC124D">
      <w:pPr>
        <w:spacing w:after="0" w:line="240" w:lineRule="auto"/>
        <w:rPr>
          <w:rFonts w:asciiTheme="majorHAnsi" w:hAnsiTheme="majorHAnsi" w:cstheme="majorHAnsi"/>
          <w:color w:val="262626" w:themeColor="text1" w:themeTint="D9"/>
          <w:sz w:val="20"/>
          <w:szCs w:val="20"/>
        </w:rPr>
      </w:pPr>
    </w:p>
    <w:p w14:paraId="27375E71" w14:textId="7409B4B1" w:rsidR="00A34F88" w:rsidRDefault="00A34F88" w:rsidP="00CC124D">
      <w:pPr>
        <w:spacing w:after="0" w:line="240" w:lineRule="auto"/>
        <w:rPr>
          <w:rFonts w:asciiTheme="majorHAnsi" w:hAnsiTheme="majorHAnsi" w:cstheme="majorHAnsi"/>
          <w:color w:val="262626" w:themeColor="text1" w:themeTint="D9"/>
          <w:sz w:val="20"/>
          <w:szCs w:val="20"/>
        </w:rPr>
      </w:pPr>
    </w:p>
    <w:p w14:paraId="3365E363" w14:textId="66D114D2" w:rsidR="0054519A" w:rsidRDefault="0054519A" w:rsidP="00CC124D">
      <w:pPr>
        <w:spacing w:after="0" w:line="240" w:lineRule="auto"/>
        <w:rPr>
          <w:rFonts w:asciiTheme="majorHAnsi" w:hAnsiTheme="majorHAnsi" w:cstheme="majorHAnsi"/>
          <w:color w:val="262626" w:themeColor="text1" w:themeTint="D9"/>
          <w:sz w:val="20"/>
          <w:szCs w:val="20"/>
        </w:rPr>
      </w:pPr>
    </w:p>
    <w:p w14:paraId="7E189D8B" w14:textId="1160D4DC" w:rsidR="0054519A" w:rsidRDefault="0054519A" w:rsidP="00CC124D">
      <w:pPr>
        <w:spacing w:after="0" w:line="240" w:lineRule="auto"/>
        <w:rPr>
          <w:rFonts w:asciiTheme="majorHAnsi" w:hAnsiTheme="majorHAnsi" w:cstheme="majorHAnsi"/>
          <w:color w:val="262626" w:themeColor="text1" w:themeTint="D9"/>
          <w:sz w:val="20"/>
          <w:szCs w:val="20"/>
        </w:rPr>
      </w:pPr>
    </w:p>
    <w:p w14:paraId="4AD2BD09" w14:textId="11AAD631" w:rsidR="0054519A" w:rsidRDefault="0054519A" w:rsidP="00CC124D">
      <w:pPr>
        <w:spacing w:after="0" w:line="240" w:lineRule="auto"/>
        <w:rPr>
          <w:rFonts w:asciiTheme="majorHAnsi" w:hAnsiTheme="majorHAnsi" w:cstheme="majorHAnsi"/>
          <w:color w:val="262626" w:themeColor="text1" w:themeTint="D9"/>
          <w:sz w:val="20"/>
          <w:szCs w:val="20"/>
        </w:rPr>
      </w:pPr>
    </w:p>
    <w:p w14:paraId="5865B08A" w14:textId="49C96143" w:rsidR="006D3D6A" w:rsidRPr="009D538D" w:rsidRDefault="00A34F88"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lastRenderedPageBreak/>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91D391E"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01251AEE"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proofErr w:type="spellStart"/>
      <w:r w:rsidR="006D3D6A" w:rsidRPr="009D538D">
        <w:rPr>
          <w:rFonts w:asciiTheme="majorHAnsi" w:hAnsiTheme="majorHAnsi" w:cstheme="majorHAnsi"/>
          <w:b/>
          <w:bCs/>
          <w:color w:val="262626" w:themeColor="text1" w:themeTint="D9"/>
          <w:sz w:val="20"/>
          <w:szCs w:val="20"/>
        </w:rPr>
        <w:t>ppkt</w:t>
      </w:r>
      <w:proofErr w:type="spellEnd"/>
      <w:r w:rsidR="006D3D6A" w:rsidRPr="009D538D">
        <w:rPr>
          <w:rFonts w:asciiTheme="majorHAnsi" w:hAnsiTheme="majorHAnsi" w:cstheme="majorHAnsi"/>
          <w:b/>
          <w:bCs/>
          <w:color w:val="262626" w:themeColor="text1" w:themeTint="D9"/>
          <w:sz w:val="20"/>
          <w:szCs w:val="20"/>
        </w:rPr>
        <w:t xml:space="preserve">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7997A2D8" w:rsidR="006D3D6A" w:rsidRPr="009D538D" w:rsidRDefault="00756A4E"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EA8556B" w14:textId="2451E221" w:rsidR="006D3D6A" w:rsidRDefault="006D3D6A" w:rsidP="00187782">
      <w:pPr>
        <w:spacing w:after="0" w:line="240" w:lineRule="auto"/>
        <w:jc w:val="both"/>
        <w:rPr>
          <w:rFonts w:asciiTheme="majorHAnsi" w:hAnsiTheme="majorHAnsi" w:cstheme="majorHAnsi"/>
          <w:color w:val="262626" w:themeColor="text1" w:themeTint="D9"/>
          <w:sz w:val="20"/>
          <w:szCs w:val="20"/>
        </w:rPr>
      </w:pPr>
    </w:p>
    <w:p w14:paraId="745CCD2C" w14:textId="2738123D" w:rsidR="00C40637" w:rsidRDefault="00C40637" w:rsidP="00187782">
      <w:pPr>
        <w:spacing w:after="0" w:line="240" w:lineRule="auto"/>
        <w:jc w:val="both"/>
        <w:rPr>
          <w:rFonts w:asciiTheme="majorHAnsi" w:hAnsiTheme="majorHAnsi" w:cstheme="majorHAnsi"/>
          <w:color w:val="262626" w:themeColor="text1" w:themeTint="D9"/>
          <w:sz w:val="20"/>
          <w:szCs w:val="20"/>
        </w:rPr>
      </w:pPr>
    </w:p>
    <w:p w14:paraId="2D206E60" w14:textId="77777777" w:rsidR="00C40637" w:rsidRPr="009D538D" w:rsidRDefault="00C40637" w:rsidP="00187782">
      <w:pPr>
        <w:spacing w:after="0" w:line="240" w:lineRule="auto"/>
        <w:jc w:val="both"/>
        <w:rPr>
          <w:rFonts w:asciiTheme="majorHAnsi" w:hAnsiTheme="majorHAnsi" w:cstheme="majorHAnsi"/>
          <w:color w:val="262626" w:themeColor="text1" w:themeTint="D9"/>
          <w:sz w:val="20"/>
          <w:szCs w:val="20"/>
        </w:rPr>
      </w:pPr>
    </w:p>
    <w:p w14:paraId="4AE1CA74"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5DA1A048" w:rsidR="006D3D6A" w:rsidRPr="009D538D" w:rsidRDefault="00756A4E"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E22D5D4" w14:textId="309DD7B2"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583BD21" w14:textId="77777777" w:rsidR="002B4162" w:rsidRPr="009D538D" w:rsidRDefault="002B4162" w:rsidP="00CC124D">
      <w:pPr>
        <w:spacing w:after="0" w:line="240" w:lineRule="auto"/>
        <w:rPr>
          <w:rFonts w:asciiTheme="majorHAnsi" w:hAnsiTheme="majorHAnsi" w:cstheme="majorHAnsi"/>
          <w:color w:val="262626" w:themeColor="text1" w:themeTint="D9"/>
          <w:sz w:val="20"/>
          <w:szCs w:val="20"/>
        </w:rPr>
      </w:pPr>
    </w:p>
    <w:p w14:paraId="7FE58737" w14:textId="77777777" w:rsidR="0062164B" w:rsidRPr="009D538D" w:rsidRDefault="0062164B"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651F994D"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D61FADC" w14:textId="0B846C1A" w:rsidR="00756A4E" w:rsidRDefault="00756A4E" w:rsidP="00CC124D">
      <w:pPr>
        <w:spacing w:after="0" w:line="240" w:lineRule="auto"/>
        <w:rPr>
          <w:rFonts w:asciiTheme="majorHAnsi" w:hAnsiTheme="majorHAnsi" w:cstheme="majorHAnsi"/>
          <w:color w:val="262626" w:themeColor="text1" w:themeTint="D9"/>
          <w:sz w:val="20"/>
          <w:szCs w:val="20"/>
        </w:rPr>
      </w:pPr>
    </w:p>
    <w:p w14:paraId="776EDC54"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73077813" w14:textId="77777777" w:rsidR="004C32D2" w:rsidRPr="0066438F" w:rsidRDefault="004C32D2" w:rsidP="004C32D2">
      <w:pPr>
        <w:spacing w:after="0" w:line="240" w:lineRule="auto"/>
        <w:rPr>
          <w:rFonts w:ascii="Calibri Light" w:hAnsi="Calibri Light" w:cs="Calibri Light"/>
          <w:sz w:val="20"/>
          <w:szCs w:val="20"/>
        </w:rPr>
      </w:pPr>
    </w:p>
    <w:p w14:paraId="7174CB8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b/>
          <w:bCs/>
          <w:sz w:val="20"/>
          <w:szCs w:val="20"/>
        </w:rPr>
        <w:t xml:space="preserve">a) odpisu lub informacji </w:t>
      </w:r>
      <w:r>
        <w:rPr>
          <w:rFonts w:ascii="Calibri Light" w:hAnsi="Calibri Light" w:cs="Cambria"/>
          <w:sz w:val="20"/>
          <w:szCs w:val="20"/>
        </w:rPr>
        <w:t xml:space="preserve">z Krajowego Rejestru Sądowego lub z Centralnej Ewidencji i Informacji o Działalności Gospodarczej, w zakresie art. 109 ust. 1 pkt 4 ustawy </w:t>
      </w:r>
      <w:proofErr w:type="spellStart"/>
      <w:r>
        <w:rPr>
          <w:rFonts w:ascii="Calibri Light" w:hAnsi="Calibri Light" w:cs="Cambria"/>
          <w:sz w:val="20"/>
          <w:szCs w:val="20"/>
        </w:rPr>
        <w:t>Pzp</w:t>
      </w:r>
      <w:proofErr w:type="spellEnd"/>
      <w:r>
        <w:rPr>
          <w:rFonts w:ascii="Calibri Light" w:hAnsi="Calibri Light" w:cs="Cambria"/>
          <w:sz w:val="20"/>
          <w:szCs w:val="20"/>
        </w:rPr>
        <w:t xml:space="preserve">, sporządzonych nie wcześniej niż 3 miesiące przed jej złożeniem, jeżeli odrębne przepisy wymagają wpisu do rejestru lub ewidencji; </w:t>
      </w:r>
    </w:p>
    <w:p w14:paraId="28AFD70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i/>
          <w:iCs/>
          <w:sz w:val="20"/>
          <w:szCs w:val="20"/>
        </w:rPr>
        <w:t xml:space="preserve">W przypadku składania oferty wspólnej ww. dokument składa każdy z Wykonawców składających ofertę wspólną. </w:t>
      </w:r>
    </w:p>
    <w:p w14:paraId="7CD7EB3F" w14:textId="77777777" w:rsidR="00AE65FD" w:rsidRDefault="00AE65FD" w:rsidP="00AE65FD">
      <w:pPr>
        <w:spacing w:after="0" w:line="240" w:lineRule="auto"/>
        <w:jc w:val="both"/>
        <w:rPr>
          <w:rFonts w:ascii="Calibri Light" w:hAnsi="Calibri Light" w:cs="Calibri Light"/>
          <w:sz w:val="20"/>
          <w:szCs w:val="20"/>
        </w:rPr>
      </w:pPr>
    </w:p>
    <w:p w14:paraId="0268BE56" w14:textId="77777777" w:rsidR="00AE65FD" w:rsidRDefault="00AE65FD" w:rsidP="00AE65FD">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75A92D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p>
    <w:p w14:paraId="2AA6EEC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 xml:space="preserve">b) oświadczenia Wykonawcy </w:t>
      </w:r>
      <w:r>
        <w:rPr>
          <w:rFonts w:ascii="Calibri Light" w:hAnsi="Calibri Light" w:cs="Cambria"/>
          <w:sz w:val="20"/>
          <w:szCs w:val="20"/>
        </w:rPr>
        <w:t xml:space="preserve">w zakresie art. 108 ust. 1 pkt. 5 ustawy </w:t>
      </w:r>
      <w:proofErr w:type="spellStart"/>
      <w:r>
        <w:rPr>
          <w:rFonts w:ascii="Calibri Light" w:hAnsi="Calibri Light" w:cs="Cambria"/>
          <w:sz w:val="20"/>
          <w:szCs w:val="20"/>
        </w:rPr>
        <w:t>Pzp</w:t>
      </w:r>
      <w:proofErr w:type="spellEnd"/>
      <w:r>
        <w:rPr>
          <w:rFonts w:ascii="Calibri Light" w:hAnsi="Calibri Light" w:cs="Cambria"/>
          <w:sz w:val="20"/>
          <w:szCs w:val="20"/>
        </w:rPr>
        <w:t xml:space="preserve"> o braku przynależności do tej samej grupy kapitałowej w rozumieniu ustawy z dnia 16.02.2007 r. o ochronie konkurencji i konsumentów (</w:t>
      </w:r>
      <w:proofErr w:type="spellStart"/>
      <w:r>
        <w:rPr>
          <w:rFonts w:ascii="Calibri Light" w:hAnsi="Calibri Light" w:cs="Cambria"/>
          <w:sz w:val="20"/>
          <w:szCs w:val="20"/>
        </w:rPr>
        <w:t>t.j</w:t>
      </w:r>
      <w:proofErr w:type="spellEnd"/>
      <w:r>
        <w:rPr>
          <w:rFonts w:ascii="Calibri Light" w:hAnsi="Calibri Light" w:cs="Cambria"/>
          <w:sz w:val="20"/>
          <w:szCs w:val="20"/>
        </w:rPr>
        <w:t xml:space="preserve">. Dz.U. z 2021 poz.275) z innym Wykonawcą, który złożył odrębną ofertę, ofertę częściową lub wniosek o dopuszczenie do udziału w postępowaniu albo oświadczenia o przynależności </w:t>
      </w:r>
      <w:r>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Pr>
          <w:rFonts w:ascii="Calibri Light" w:hAnsi="Calibri Light" w:cs="Cambria"/>
          <w:b/>
          <w:bCs/>
          <w:sz w:val="20"/>
          <w:szCs w:val="20"/>
        </w:rPr>
        <w:t xml:space="preserve">załącznik nr 7 do SWZ </w:t>
      </w:r>
    </w:p>
    <w:p w14:paraId="6122CCB6" w14:textId="77777777" w:rsidR="00AE65FD" w:rsidRDefault="00AE65FD" w:rsidP="00AE65FD">
      <w:pPr>
        <w:autoSpaceDE w:val="0"/>
        <w:autoSpaceDN w:val="0"/>
        <w:adjustRightInd w:val="0"/>
        <w:spacing w:after="0" w:line="240" w:lineRule="auto"/>
        <w:rPr>
          <w:rFonts w:ascii="Cambria" w:hAnsi="Cambria" w:cs="Cambria"/>
          <w:color w:val="7030A0"/>
          <w:sz w:val="24"/>
          <w:szCs w:val="24"/>
        </w:rPr>
      </w:pPr>
    </w:p>
    <w:p w14:paraId="0F145775" w14:textId="77777777" w:rsidR="00AE65FD" w:rsidRDefault="00AE65FD" w:rsidP="00AE65FD">
      <w:pPr>
        <w:autoSpaceDE w:val="0"/>
        <w:autoSpaceDN w:val="0"/>
        <w:adjustRightInd w:val="0"/>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lastRenderedPageBreak/>
        <w:t xml:space="preserve">UWAGA: (dotyczy wszystkich dokumentów na potwierdzenie braku podstaw wykluczenia): </w:t>
      </w:r>
    </w:p>
    <w:p w14:paraId="1A6BE837" w14:textId="77777777" w:rsidR="00AE65FD" w:rsidRDefault="00AE65FD" w:rsidP="00AE65FD">
      <w:pPr>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W przypadku Wykonawców wspólnie składających ofertę dokumenty, o których mowa w ust. 9.2.1/ pkt a) – b), zobowiązany jest złożyć każdy z Wykonawców wspólnie składających ofertę.</w:t>
      </w:r>
    </w:p>
    <w:p w14:paraId="7CD134B9" w14:textId="77777777" w:rsidR="004C32D2" w:rsidRPr="00BC2D78" w:rsidRDefault="004C32D2" w:rsidP="004C32D2">
      <w:pPr>
        <w:spacing w:after="0" w:line="240" w:lineRule="auto"/>
        <w:rPr>
          <w:rFonts w:ascii="Cambria" w:hAnsi="Cambria"/>
          <w:sz w:val="20"/>
          <w:szCs w:val="20"/>
        </w:rPr>
      </w:pPr>
    </w:p>
    <w:p w14:paraId="65E461C1" w14:textId="1F6A11D2" w:rsidR="00C40637" w:rsidRPr="00C40637" w:rsidRDefault="004C32D2" w:rsidP="00C40637">
      <w:pPr>
        <w:spacing w:after="0" w:line="240" w:lineRule="auto"/>
        <w:rPr>
          <w:rFonts w:asciiTheme="majorHAnsi" w:hAnsiTheme="majorHAnsi" w:cstheme="majorHAnsi"/>
          <w:b/>
          <w:bCs/>
          <w:color w:val="262626" w:themeColor="text1" w:themeTint="D9"/>
          <w:sz w:val="20"/>
          <w:szCs w:val="20"/>
          <w:u w:val="single"/>
        </w:rPr>
      </w:pPr>
      <w:bookmarkStart w:id="6" w:name="_Hlk85014864"/>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w:t>
      </w:r>
      <w:r w:rsidRPr="00C40637">
        <w:rPr>
          <w:rFonts w:ascii="Calibri Light" w:hAnsi="Calibri Light" w:cs="Calibri Light"/>
          <w:b/>
          <w:bCs/>
          <w:sz w:val="20"/>
          <w:szCs w:val="20"/>
          <w:u w:val="single"/>
        </w:rPr>
        <w:t xml:space="preserve">dotyczących </w:t>
      </w:r>
      <w:r w:rsidR="00C40637" w:rsidRPr="00C40637">
        <w:rPr>
          <w:rFonts w:asciiTheme="majorHAnsi" w:hAnsiTheme="majorHAnsi" w:cstheme="majorHAnsi"/>
          <w:b/>
          <w:bCs/>
          <w:color w:val="262626" w:themeColor="text1" w:themeTint="D9"/>
          <w:sz w:val="20"/>
          <w:szCs w:val="20"/>
          <w:u w:val="single"/>
        </w:rPr>
        <w:t>uprawnień do prowadzenia określonej działalności gospodarczej lub zawodowej, o ile wynika to z odrębnych przepisów:</w:t>
      </w:r>
    </w:p>
    <w:p w14:paraId="2B4C1EDA" w14:textId="77777777" w:rsidR="00C40637" w:rsidRDefault="00C40637" w:rsidP="00C40637">
      <w:pPr>
        <w:pStyle w:val="Default"/>
        <w:spacing w:after="0" w:line="240" w:lineRule="auto"/>
        <w:rPr>
          <w:rFonts w:ascii="Calibri Light" w:eastAsia="Calibri" w:hAnsi="Calibri Light" w:cs="Calibri Light"/>
          <w:bCs/>
          <w:color w:val="auto"/>
          <w:sz w:val="20"/>
          <w:szCs w:val="20"/>
        </w:rPr>
      </w:pPr>
    </w:p>
    <w:p w14:paraId="260D575D" w14:textId="0E531735" w:rsidR="004C32D2" w:rsidRPr="000B1CF4" w:rsidRDefault="00C40637" w:rsidP="00C40637">
      <w:pPr>
        <w:pStyle w:val="Default"/>
        <w:shd w:val="clear" w:color="auto" w:fill="FFFFFF" w:themeFill="background1"/>
        <w:spacing w:after="0" w:line="240" w:lineRule="auto"/>
        <w:rPr>
          <w:rFonts w:ascii="Calibri Light" w:hAnsi="Calibri Light" w:cs="Calibri Light"/>
          <w:sz w:val="20"/>
          <w:szCs w:val="20"/>
        </w:rPr>
      </w:pPr>
      <w:r>
        <w:rPr>
          <w:rFonts w:ascii="Calibri Light" w:hAnsi="Calibri Light" w:cs="Calibri Light"/>
          <w:b/>
          <w:bCs/>
          <w:sz w:val="20"/>
          <w:szCs w:val="20"/>
        </w:rPr>
        <w:t xml:space="preserve">a) aktualny </w:t>
      </w:r>
      <w:r w:rsidRPr="0000215F">
        <w:rPr>
          <w:rFonts w:ascii="Calibri Light" w:hAnsi="Calibri Light" w:cs="Calibri Light"/>
          <w:b/>
          <w:sz w:val="20"/>
          <w:szCs w:val="20"/>
        </w:rPr>
        <w:t xml:space="preserve">wpis do rejestru podmiotów gospodarujących odpadami, </w:t>
      </w:r>
      <w:r w:rsidRPr="00C40637">
        <w:rPr>
          <w:rFonts w:ascii="Calibri Light" w:hAnsi="Calibri Light" w:cs="Calibri Light"/>
          <w:bCs/>
          <w:sz w:val="20"/>
          <w:szCs w:val="20"/>
        </w:rPr>
        <w:t>o którym mowa w art. 49 ustawy o odpadach z 14 grudnia 2012 r</w:t>
      </w:r>
      <w:r w:rsidR="0054519A">
        <w:rPr>
          <w:rFonts w:ascii="Calibri Light" w:hAnsi="Calibri Light" w:cs="Calibri Light"/>
          <w:bCs/>
          <w:sz w:val="20"/>
          <w:szCs w:val="20"/>
        </w:rPr>
        <w:t>(</w:t>
      </w:r>
      <w:proofErr w:type="spellStart"/>
      <w:r w:rsidR="0054519A">
        <w:rPr>
          <w:rFonts w:ascii="Calibri Light" w:hAnsi="Calibri Light" w:cs="Calibri Light"/>
          <w:bCs/>
          <w:sz w:val="20"/>
          <w:szCs w:val="20"/>
        </w:rPr>
        <w:t>t.j</w:t>
      </w:r>
      <w:proofErr w:type="spellEnd"/>
      <w:r w:rsidR="0054519A">
        <w:rPr>
          <w:rFonts w:ascii="Calibri Light" w:hAnsi="Calibri Light" w:cs="Calibri Light"/>
          <w:bCs/>
          <w:sz w:val="20"/>
          <w:szCs w:val="20"/>
        </w:rPr>
        <w:t>. Dz. U. z 2021 r,. poz. 779)</w:t>
      </w:r>
      <w:r>
        <w:rPr>
          <w:rFonts w:ascii="Calibri Light" w:hAnsi="Calibri Light" w:cs="Calibri Light"/>
          <w:b/>
          <w:sz w:val="20"/>
          <w:szCs w:val="20"/>
        </w:rPr>
        <w:t xml:space="preserve"> </w:t>
      </w:r>
      <w:r w:rsidR="004C32D2" w:rsidRPr="000B1CF4">
        <w:rPr>
          <w:rFonts w:ascii="Calibri Light" w:hAnsi="Calibri Light" w:cs="Calibri Light"/>
          <w:sz w:val="20"/>
          <w:szCs w:val="20"/>
        </w:rPr>
        <w:t>(załącznik Wykonawcy);</w:t>
      </w:r>
    </w:p>
    <w:bookmarkEnd w:id="6"/>
    <w:p w14:paraId="3894D117" w14:textId="7BBE89A4" w:rsidR="00285F24" w:rsidRDefault="00285F24" w:rsidP="004C32D2">
      <w:pPr>
        <w:spacing w:after="0" w:line="240" w:lineRule="auto"/>
        <w:jc w:val="both"/>
        <w:rPr>
          <w:rFonts w:ascii="Calibri Light" w:hAnsi="Calibri Light" w:cs="Calibri Light"/>
          <w:b/>
          <w:bCs/>
          <w:sz w:val="20"/>
          <w:szCs w:val="20"/>
          <w:u w:val="single"/>
        </w:rPr>
      </w:pPr>
    </w:p>
    <w:p w14:paraId="57B35615" w14:textId="77777777" w:rsidR="00D551AA" w:rsidRDefault="00D551AA" w:rsidP="004C32D2">
      <w:pPr>
        <w:spacing w:after="0" w:line="240" w:lineRule="auto"/>
        <w:jc w:val="both"/>
        <w:rPr>
          <w:rFonts w:ascii="Calibri Light" w:hAnsi="Calibri Light" w:cs="Calibri Light"/>
          <w:b/>
          <w:bCs/>
          <w:sz w:val="20"/>
          <w:szCs w:val="20"/>
          <w:u w:val="single"/>
        </w:rPr>
      </w:pPr>
    </w:p>
    <w:p w14:paraId="3F4DC5DC" w14:textId="3FE16134"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25AC69BB" w14:textId="77777777" w:rsidR="004C32D2" w:rsidRPr="0066438F" w:rsidRDefault="004C32D2" w:rsidP="004C32D2">
      <w:pPr>
        <w:spacing w:after="0" w:line="240" w:lineRule="auto"/>
        <w:jc w:val="both"/>
        <w:rPr>
          <w:rFonts w:ascii="Calibri Light" w:hAnsi="Calibri Light" w:cs="Calibri Light"/>
          <w:sz w:val="20"/>
          <w:szCs w:val="20"/>
        </w:rPr>
      </w:pPr>
    </w:p>
    <w:p w14:paraId="26FEC955" w14:textId="77777777" w:rsidR="007B3A1C" w:rsidRPr="00450969" w:rsidRDefault="007B3A1C" w:rsidP="007B3A1C">
      <w:pPr>
        <w:spacing w:after="0" w:line="240" w:lineRule="auto"/>
        <w:jc w:val="both"/>
        <w:rPr>
          <w:rFonts w:asciiTheme="majorHAnsi" w:hAnsiTheme="majorHAnsi" w:cstheme="majorHAnsi"/>
          <w:sz w:val="20"/>
          <w:szCs w:val="20"/>
        </w:rPr>
      </w:pPr>
      <w:r w:rsidRPr="00450969">
        <w:rPr>
          <w:rFonts w:asciiTheme="majorHAnsi" w:hAnsiTheme="majorHAnsi" w:cstheme="majorHAnsi"/>
          <w:b/>
          <w:bCs/>
          <w:sz w:val="20"/>
          <w:szCs w:val="20"/>
        </w:rPr>
        <w:t xml:space="preserve">a) wykaz usług </w:t>
      </w:r>
      <w:r w:rsidRPr="00450969">
        <w:rPr>
          <w:rFonts w:asciiTheme="majorHAnsi" w:hAnsiTheme="majorHAnsi" w:cstheme="majorHAnsi"/>
          <w:sz w:val="20"/>
          <w:szCs w:val="20"/>
        </w:rPr>
        <w:t>wykonanych</w:t>
      </w:r>
      <w:r>
        <w:rPr>
          <w:rFonts w:asciiTheme="majorHAnsi" w:hAnsiTheme="majorHAnsi" w:cstheme="majorHAnsi"/>
          <w:sz w:val="20"/>
          <w:szCs w:val="20"/>
        </w:rPr>
        <w:t>,</w:t>
      </w:r>
      <w:r w:rsidRPr="00450969">
        <w:rPr>
          <w:rFonts w:asciiTheme="majorHAnsi" w:hAnsiTheme="majorHAnsi" w:cstheme="majorHAnsi"/>
          <w:sz w:val="20"/>
          <w:szCs w:val="20"/>
        </w:rPr>
        <w:t xml:space="preserve">  w okresie ostatnich </w:t>
      </w:r>
      <w:r>
        <w:rPr>
          <w:rFonts w:asciiTheme="majorHAnsi" w:hAnsiTheme="majorHAnsi" w:cstheme="majorHAnsi"/>
          <w:sz w:val="20"/>
          <w:szCs w:val="20"/>
        </w:rPr>
        <w:t>5</w:t>
      </w:r>
      <w:r w:rsidRPr="00450969">
        <w:rPr>
          <w:rFonts w:asciiTheme="majorHAnsi" w:hAnsiTheme="majorHAnsi" w:cstheme="majorHAnsi"/>
          <w:sz w:val="20"/>
          <w:szCs w:val="20"/>
        </w:rPr>
        <w:t xml:space="preserve"> lat, a jeżeli okres prowadzenia działalności jest krótszy – w tym okresie, wraz z podaniem ich wartości, przedmiotu, dat wykonania i podmiotów, na rzecz których usługi zostały wykonane oraz </w:t>
      </w:r>
      <w:r w:rsidRPr="001919CF">
        <w:rPr>
          <w:rFonts w:asciiTheme="majorHAnsi" w:hAnsiTheme="majorHAnsi" w:cstheme="majorHAnsi"/>
          <w:b/>
          <w:bCs/>
          <w:sz w:val="20"/>
          <w:szCs w:val="20"/>
        </w:rPr>
        <w:t xml:space="preserve">załączeniem dowodów określających, czy te usługi zostały wykonane </w:t>
      </w:r>
      <w:r w:rsidRPr="007B3A1C">
        <w:rPr>
          <w:rFonts w:asciiTheme="majorHAnsi" w:hAnsiTheme="majorHAnsi" w:cstheme="majorHAnsi"/>
          <w:sz w:val="20"/>
          <w:szCs w:val="20"/>
        </w:rPr>
        <w:t>przy czym dowodami, o których mowa, są referencje bądź inne dokumenty sporządzone przez podmiot, na rzecz którego usługi zostały wykonane</w:t>
      </w:r>
      <w:r w:rsidRPr="00450969">
        <w:rPr>
          <w:rFonts w:asciiTheme="majorHAnsi" w:hAnsiTheme="majorHAnsi" w:cstheme="majorHAnsi"/>
          <w:sz w:val="20"/>
          <w:szCs w:val="20"/>
        </w:rPr>
        <w:t>, a jeżeli wykonawca z przyczyn niezależnych od niego nie jest w stanie uzyskać tych dokumentów – oświadczenie wykonawcy;</w:t>
      </w:r>
    </w:p>
    <w:p w14:paraId="177E8E4F" w14:textId="77777777" w:rsidR="007B3A1C" w:rsidRPr="00450969" w:rsidRDefault="007B3A1C" w:rsidP="007B3A1C">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Wzór wykazu usług stanowi załącznik nr 5 do SWZ.</w:t>
      </w:r>
    </w:p>
    <w:p w14:paraId="53BFEBA7" w14:textId="77777777" w:rsidR="004C32D2" w:rsidRDefault="004C32D2" w:rsidP="004C32D2">
      <w:pPr>
        <w:spacing w:after="0" w:line="240" w:lineRule="auto"/>
        <w:rPr>
          <w:rFonts w:ascii="Calibri Light" w:hAnsi="Calibri Light" w:cs="Calibri Light"/>
          <w:sz w:val="20"/>
          <w:szCs w:val="20"/>
        </w:rPr>
      </w:pPr>
    </w:p>
    <w:p w14:paraId="04C04641" w14:textId="6F03AC5C"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38863B64" w14:textId="7AF829E6"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w:t>
      </w:r>
      <w:proofErr w:type="spellStart"/>
      <w:r w:rsidRPr="00915255">
        <w:rPr>
          <w:rFonts w:ascii="Calibri Light" w:hAnsi="Calibri Light"/>
          <w:sz w:val="20"/>
          <w:szCs w:val="20"/>
        </w:rPr>
        <w:t>Pzp</w:t>
      </w:r>
      <w:proofErr w:type="spellEnd"/>
      <w:r w:rsidRPr="00915255">
        <w:rPr>
          <w:rFonts w:ascii="Calibri Light" w:hAnsi="Calibri Light"/>
          <w:sz w:val="20"/>
          <w:szCs w:val="20"/>
        </w:rPr>
        <w:t xml:space="preserve">.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1ED8192"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37228767" w14:textId="77777777" w:rsidR="00AE65FD" w:rsidRDefault="00AE65FD" w:rsidP="008A6857">
      <w:pPr>
        <w:autoSpaceDE w:val="0"/>
        <w:autoSpaceDN w:val="0"/>
        <w:adjustRightInd w:val="0"/>
        <w:spacing w:after="0" w:line="240" w:lineRule="auto"/>
        <w:jc w:val="both"/>
        <w:rPr>
          <w:rFonts w:ascii="Calibri Light" w:hAnsi="Calibri Light"/>
          <w:b/>
          <w:bCs/>
          <w:sz w:val="20"/>
          <w:szCs w:val="20"/>
        </w:rPr>
      </w:pPr>
    </w:p>
    <w:p w14:paraId="7BBF0264" w14:textId="6DCEF1E3" w:rsidR="008A6857" w:rsidRDefault="008A6857" w:rsidP="008A6857">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 xml:space="preserve">9.2.4/ Dokumenty składane przez Wykonawcę mającego siedzibę lub miejsce zamieszkania poza granicami Rzeczypospolitej Polskiej, zamiast podmiotowych środków dowodowych wskazanych w pkt 9.2.1/. </w:t>
      </w:r>
    </w:p>
    <w:p w14:paraId="69CBA332" w14:textId="77777777" w:rsidR="008A6857" w:rsidRDefault="008A6857" w:rsidP="008A6857">
      <w:pPr>
        <w:autoSpaceDE w:val="0"/>
        <w:autoSpaceDN w:val="0"/>
        <w:adjustRightInd w:val="0"/>
        <w:spacing w:after="0" w:line="240" w:lineRule="auto"/>
        <w:jc w:val="both"/>
        <w:rPr>
          <w:rFonts w:ascii="Calibri Light" w:hAnsi="Calibri Light"/>
          <w:sz w:val="20"/>
          <w:szCs w:val="20"/>
        </w:rPr>
      </w:pPr>
    </w:p>
    <w:p w14:paraId="4440B285" w14:textId="77777777" w:rsidR="008A6857" w:rsidRDefault="008A6857" w:rsidP="008A6857">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sz w:val="20"/>
          <w:szCs w:val="20"/>
        </w:rPr>
        <w:t xml:space="preserve">Jeżeli Wykonawca ma siedzibę lub miejsce zamieszkania poza granicami Rzeczypospolitej Polskiej, zamiast: </w:t>
      </w:r>
    </w:p>
    <w:p w14:paraId="5F6173CB" w14:textId="77777777" w:rsidR="004E4A7B" w:rsidRDefault="004E4A7B" w:rsidP="008A6857">
      <w:pPr>
        <w:autoSpaceDE w:val="0"/>
        <w:autoSpaceDN w:val="0"/>
        <w:adjustRightInd w:val="0"/>
        <w:spacing w:after="0" w:line="240" w:lineRule="auto"/>
        <w:jc w:val="both"/>
        <w:rPr>
          <w:rFonts w:ascii="Calibri Light" w:hAnsi="Calibri Light" w:cs="Cambria"/>
          <w:sz w:val="20"/>
          <w:szCs w:val="20"/>
        </w:rPr>
      </w:pPr>
    </w:p>
    <w:p w14:paraId="7B37A1D4" w14:textId="77777777" w:rsidR="008A6857" w:rsidRDefault="008A6857" w:rsidP="008A6857">
      <w:pPr>
        <w:pStyle w:val="Default"/>
        <w:spacing w:after="0" w:line="240" w:lineRule="auto"/>
        <w:jc w:val="both"/>
        <w:rPr>
          <w:rFonts w:ascii="Calibri Light" w:hAnsi="Calibri Light"/>
          <w:sz w:val="20"/>
          <w:szCs w:val="20"/>
        </w:rPr>
      </w:pPr>
      <w:r>
        <w:rPr>
          <w:rFonts w:ascii="Calibri Light" w:hAnsi="Calibri Light" w:cs="Cambria"/>
          <w:sz w:val="20"/>
          <w:szCs w:val="20"/>
        </w:rPr>
        <w:t xml:space="preserve">1/ odpisu albo informacji z Krajowego Rejestru Sądowego lub z Centralnej Ewidencji i Informacji o Działalności Gospodarczej, o których mowa w pkt 9.2.1/ </w:t>
      </w:r>
      <w:proofErr w:type="spellStart"/>
      <w:r>
        <w:rPr>
          <w:rFonts w:ascii="Calibri Light" w:hAnsi="Calibri Light" w:cs="Cambria"/>
          <w:sz w:val="20"/>
          <w:szCs w:val="20"/>
        </w:rPr>
        <w:t>ppkt</w:t>
      </w:r>
      <w:proofErr w:type="spellEnd"/>
      <w:r>
        <w:rPr>
          <w:rFonts w:ascii="Calibri Light" w:hAnsi="Calibri Light" w:cs="Cambria"/>
          <w:sz w:val="20"/>
          <w:szCs w:val="20"/>
        </w:rPr>
        <w:t xml:space="preserve">. a) </w:t>
      </w:r>
      <w:r>
        <w:rPr>
          <w:rFonts w:ascii="Calibri Light" w:hAnsi="Calibri Light"/>
          <w:sz w:val="20"/>
          <w:szCs w:val="20"/>
        </w:rPr>
        <w:t xml:space="preserve">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E103527" w14:textId="77777777" w:rsidR="00C25D6E" w:rsidRDefault="00C25D6E" w:rsidP="008A6857">
      <w:pPr>
        <w:autoSpaceDE w:val="0"/>
        <w:autoSpaceDN w:val="0"/>
        <w:adjustRightInd w:val="0"/>
        <w:spacing w:after="0" w:line="240" w:lineRule="auto"/>
        <w:jc w:val="both"/>
        <w:rPr>
          <w:rFonts w:ascii="Calibri Light" w:hAnsi="Calibri Light"/>
          <w:sz w:val="20"/>
          <w:szCs w:val="20"/>
        </w:rPr>
      </w:pPr>
    </w:p>
    <w:p w14:paraId="110145F6" w14:textId="231D81FB" w:rsidR="008A6857" w:rsidRDefault="008A6857" w:rsidP="008A6857">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lastRenderedPageBreak/>
        <w:t xml:space="preserve">2/ Dokumenty o których mowa </w:t>
      </w:r>
      <w:r>
        <w:rPr>
          <w:rFonts w:ascii="Calibri Light" w:hAnsi="Calibri Light"/>
          <w:b/>
          <w:bCs/>
          <w:sz w:val="20"/>
          <w:szCs w:val="20"/>
        </w:rPr>
        <w:t>w pkt. 1</w:t>
      </w:r>
      <w:r>
        <w:rPr>
          <w:rFonts w:ascii="Calibri Light" w:hAnsi="Calibri Light"/>
          <w:sz w:val="20"/>
          <w:szCs w:val="20"/>
        </w:rPr>
        <w:t xml:space="preserve"> powinny być wystawione nie wcześniej </w:t>
      </w:r>
      <w:r>
        <w:rPr>
          <w:rFonts w:ascii="Calibri Light" w:hAnsi="Calibri Light"/>
          <w:b/>
          <w:bCs/>
          <w:sz w:val="20"/>
          <w:szCs w:val="20"/>
        </w:rPr>
        <w:t>niż 3 miesiące</w:t>
      </w:r>
      <w:r>
        <w:rPr>
          <w:rFonts w:ascii="Calibri Light" w:hAnsi="Calibri Light"/>
          <w:sz w:val="20"/>
          <w:szCs w:val="20"/>
        </w:rPr>
        <w:t xml:space="preserve"> przed ich złożeniem. </w:t>
      </w:r>
    </w:p>
    <w:p w14:paraId="78E5A2AA" w14:textId="77777777" w:rsidR="008A6857" w:rsidRDefault="008A6857" w:rsidP="008A6857">
      <w:pPr>
        <w:spacing w:after="0" w:line="240" w:lineRule="auto"/>
        <w:rPr>
          <w:rFonts w:asciiTheme="majorHAnsi" w:hAnsiTheme="majorHAnsi" w:cstheme="majorHAnsi"/>
          <w:color w:val="262626" w:themeColor="text1" w:themeTint="D9"/>
          <w:sz w:val="20"/>
          <w:szCs w:val="20"/>
        </w:rPr>
      </w:pPr>
    </w:p>
    <w:p w14:paraId="1C9E4BB8" w14:textId="118CA737" w:rsidR="008A6857" w:rsidRDefault="008A6857" w:rsidP="008A6857">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586B5E4B" w14:textId="42B150A9" w:rsidR="00473C0C" w:rsidRDefault="00473C0C" w:rsidP="00CC124D">
      <w:pPr>
        <w:spacing w:after="0" w:line="240" w:lineRule="auto"/>
        <w:rPr>
          <w:rFonts w:asciiTheme="majorHAnsi" w:hAnsiTheme="majorHAnsi" w:cstheme="majorHAnsi"/>
          <w:color w:val="262626" w:themeColor="text1" w:themeTint="D9"/>
          <w:sz w:val="20"/>
          <w:szCs w:val="20"/>
        </w:rPr>
      </w:pPr>
    </w:p>
    <w:p w14:paraId="27703FDC" w14:textId="77777777" w:rsidR="00AE65FD" w:rsidRDefault="00AE65FD"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51A4261" w14:textId="184E93F2" w:rsidR="008A6857" w:rsidRDefault="008A6857" w:rsidP="008A6857">
      <w:pPr>
        <w:autoSpaceDE w:val="0"/>
        <w:autoSpaceDN w:val="0"/>
        <w:adjustRightInd w:val="0"/>
        <w:spacing w:after="0" w:line="240" w:lineRule="auto"/>
        <w:rPr>
          <w:rFonts w:asciiTheme="majorHAnsi" w:hAnsiTheme="majorHAnsi" w:cstheme="majorHAnsi"/>
          <w:b/>
          <w:bCs/>
          <w:color w:val="262626" w:themeColor="text1" w:themeTint="D9"/>
          <w:sz w:val="20"/>
          <w:szCs w:val="20"/>
        </w:rPr>
      </w:pPr>
      <w:r w:rsidRPr="00281082">
        <w:rPr>
          <w:rFonts w:asciiTheme="majorHAnsi" w:hAnsiTheme="majorHAnsi" w:cstheme="majorHAnsi"/>
          <w:b/>
          <w:bCs/>
          <w:color w:val="262626" w:themeColor="text1" w:themeTint="D9"/>
          <w:sz w:val="20"/>
          <w:szCs w:val="20"/>
        </w:rPr>
        <w:t>Zamawiający nie wymaga wpłaty wadium</w:t>
      </w:r>
    </w:p>
    <w:p w14:paraId="4828866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11.4/ Sposób złożenia oferty został opisany w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44F01B4F" w14:textId="77777777" w:rsidR="0054519A" w:rsidRDefault="0054519A" w:rsidP="00CC124D">
      <w:pPr>
        <w:pStyle w:val="Default"/>
        <w:spacing w:after="0" w:line="240" w:lineRule="auto"/>
        <w:jc w:val="both"/>
        <w:rPr>
          <w:rFonts w:asciiTheme="majorHAnsi" w:hAnsiTheme="majorHAnsi" w:cstheme="majorHAnsi"/>
          <w:color w:val="262626" w:themeColor="text1" w:themeTint="D9"/>
          <w:sz w:val="20"/>
          <w:szCs w:val="20"/>
        </w:rPr>
      </w:pPr>
    </w:p>
    <w:p w14:paraId="66E5A5EF" w14:textId="24AE11DD" w:rsidR="00A476DA"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9E62D07" w14:textId="77777777" w:rsidR="00756A4E" w:rsidRPr="009D538D" w:rsidRDefault="00756A4E"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26FA9FA8"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wniosku” dostępnego na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i udostępnionego również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Sposób wycofania oferty został opisany w „Instrukcji użytkownika” dostępnej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4916E299" w14:textId="77777777" w:rsidR="00AE65FD" w:rsidRPr="009D538D" w:rsidRDefault="00AE65FD"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57A4DF4A" w14:textId="3837FF83" w:rsidR="002535E4" w:rsidRPr="0054519A" w:rsidRDefault="00007964"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12.1/ </w:t>
      </w:r>
      <w:r w:rsidR="006D3D6A" w:rsidRPr="0054519A">
        <w:rPr>
          <w:rFonts w:asciiTheme="majorHAnsi" w:hAnsiTheme="majorHAnsi" w:cstheme="majorHAnsi"/>
          <w:color w:val="262626" w:themeColor="text1" w:themeTint="D9"/>
          <w:sz w:val="20"/>
          <w:szCs w:val="20"/>
        </w:rPr>
        <w:t xml:space="preserve">W ofercie należy podać cenę oferty brutto za wykonanie przedmiotu zamówienia. </w:t>
      </w:r>
      <w:r w:rsidR="002535E4" w:rsidRPr="0054519A">
        <w:rPr>
          <w:rFonts w:asciiTheme="majorHAnsi" w:hAnsiTheme="majorHAnsi" w:cstheme="majorHAnsi"/>
          <w:color w:val="262626" w:themeColor="text1" w:themeTint="D9"/>
          <w:sz w:val="20"/>
          <w:szCs w:val="20"/>
        </w:rPr>
        <w:t>Wykonawca jest zobowiązany do wypełnienia „formularza cenowego</w:t>
      </w:r>
      <w:r w:rsidR="00D551AA" w:rsidRPr="0054519A">
        <w:rPr>
          <w:rFonts w:asciiTheme="majorHAnsi" w:hAnsiTheme="majorHAnsi" w:cstheme="majorHAnsi"/>
          <w:color w:val="262626" w:themeColor="text1" w:themeTint="D9"/>
          <w:sz w:val="20"/>
          <w:szCs w:val="20"/>
        </w:rPr>
        <w:t>”</w:t>
      </w:r>
      <w:r w:rsidR="002535E4" w:rsidRPr="0054519A">
        <w:rPr>
          <w:rFonts w:asciiTheme="majorHAnsi" w:hAnsiTheme="majorHAnsi" w:cstheme="majorHAnsi"/>
          <w:color w:val="262626" w:themeColor="text1" w:themeTint="D9"/>
          <w:sz w:val="20"/>
          <w:szCs w:val="20"/>
        </w:rPr>
        <w:t xml:space="preserve"> określenia cen jednostkowych brutto</w:t>
      </w:r>
      <w:r w:rsidR="00AA46D0" w:rsidRPr="0054519A">
        <w:rPr>
          <w:rFonts w:asciiTheme="majorHAnsi" w:hAnsiTheme="majorHAnsi" w:cstheme="majorHAnsi"/>
          <w:color w:val="262626" w:themeColor="text1" w:themeTint="D9"/>
          <w:sz w:val="20"/>
          <w:szCs w:val="20"/>
        </w:rPr>
        <w:t xml:space="preserve"> dla poszczególnych pozycji</w:t>
      </w:r>
      <w:r w:rsidR="002535E4" w:rsidRPr="0054519A">
        <w:rPr>
          <w:rFonts w:asciiTheme="majorHAnsi" w:hAnsiTheme="majorHAnsi" w:cstheme="majorHAnsi"/>
          <w:color w:val="262626" w:themeColor="text1" w:themeTint="D9"/>
          <w:sz w:val="20"/>
          <w:szCs w:val="20"/>
        </w:rPr>
        <w:t>.</w:t>
      </w:r>
    </w:p>
    <w:p w14:paraId="44EF25DF" w14:textId="77777777" w:rsidR="00D551AA" w:rsidRPr="0054519A" w:rsidRDefault="00D551AA" w:rsidP="001E0BF7">
      <w:pPr>
        <w:spacing w:after="0" w:line="240" w:lineRule="auto"/>
        <w:jc w:val="both"/>
        <w:rPr>
          <w:rFonts w:asciiTheme="majorHAnsi" w:hAnsiTheme="majorHAnsi" w:cstheme="majorHAnsi"/>
          <w:color w:val="262626" w:themeColor="text1" w:themeTint="D9"/>
          <w:sz w:val="20"/>
          <w:szCs w:val="20"/>
        </w:rPr>
      </w:pPr>
    </w:p>
    <w:p w14:paraId="53CA6B78" w14:textId="053751A7" w:rsidR="00D551AA" w:rsidRPr="0054519A" w:rsidRDefault="00AA46D0"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12.2/ </w:t>
      </w:r>
      <w:r w:rsidR="006D3D6A" w:rsidRPr="0054519A">
        <w:rPr>
          <w:rFonts w:asciiTheme="majorHAnsi" w:hAnsiTheme="majorHAnsi" w:cstheme="majorHAnsi"/>
          <w:color w:val="262626" w:themeColor="text1" w:themeTint="D9"/>
          <w:sz w:val="20"/>
          <w:szCs w:val="20"/>
        </w:rPr>
        <w:t>W cenie brutto uwzględnia się podatek od towarów i usług, jeżeli na podstawie odrębnych przepisów sprzedaży towaru – usług – podlega obciążeniu podatkiem od towarów i usług.</w:t>
      </w:r>
    </w:p>
    <w:p w14:paraId="06AE0729" w14:textId="458D2B7E" w:rsidR="00474FE0" w:rsidRPr="0054519A" w:rsidRDefault="006D3D6A"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p>
    <w:p w14:paraId="5D5570EE" w14:textId="77777777" w:rsidR="006D3D6A" w:rsidRPr="0054519A" w:rsidRDefault="006D3D6A"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211B5AD1" w14:textId="77777777" w:rsidR="00AA46D0" w:rsidRPr="0054519A" w:rsidRDefault="00AA46D0" w:rsidP="001E0BF7">
      <w:pPr>
        <w:spacing w:after="0" w:line="240" w:lineRule="auto"/>
        <w:jc w:val="both"/>
        <w:rPr>
          <w:rFonts w:asciiTheme="majorHAnsi" w:hAnsiTheme="majorHAnsi" w:cstheme="majorHAnsi"/>
          <w:color w:val="262626" w:themeColor="text1" w:themeTint="D9"/>
          <w:sz w:val="20"/>
          <w:szCs w:val="20"/>
        </w:rPr>
      </w:pPr>
    </w:p>
    <w:p w14:paraId="137FC8DC" w14:textId="52EDAF35" w:rsidR="00AA46D0" w:rsidRPr="0054519A" w:rsidRDefault="00AA46D0" w:rsidP="00AA46D0">
      <w:pPr>
        <w:tabs>
          <w:tab w:val="left" w:pos="142"/>
        </w:tabs>
        <w:spacing w:after="0" w:line="240" w:lineRule="auto"/>
        <w:ind w:left="142" w:right="-661" w:hanging="142"/>
        <w:rPr>
          <w:rFonts w:asciiTheme="majorHAnsi" w:hAnsiTheme="majorHAnsi" w:cstheme="majorHAnsi"/>
          <w:bCs/>
          <w:color w:val="262626" w:themeColor="text1" w:themeTint="D9"/>
          <w:sz w:val="20"/>
          <w:szCs w:val="20"/>
        </w:rPr>
      </w:pPr>
      <w:r w:rsidRPr="0054519A">
        <w:rPr>
          <w:rFonts w:asciiTheme="majorHAnsi" w:hAnsiTheme="majorHAnsi" w:cstheme="majorHAnsi"/>
          <w:bCs/>
          <w:color w:val="262626" w:themeColor="text1" w:themeTint="D9"/>
          <w:sz w:val="20"/>
          <w:szCs w:val="20"/>
        </w:rPr>
        <w:t>12.</w:t>
      </w:r>
      <w:r w:rsidR="007B3A1C" w:rsidRPr="0054519A">
        <w:rPr>
          <w:rFonts w:asciiTheme="majorHAnsi" w:hAnsiTheme="majorHAnsi" w:cstheme="majorHAnsi"/>
          <w:bCs/>
          <w:color w:val="262626" w:themeColor="text1" w:themeTint="D9"/>
          <w:sz w:val="20"/>
          <w:szCs w:val="20"/>
        </w:rPr>
        <w:t>3</w:t>
      </w:r>
      <w:r w:rsidRPr="0054519A">
        <w:rPr>
          <w:rFonts w:asciiTheme="majorHAnsi" w:hAnsiTheme="majorHAnsi" w:cstheme="majorHAnsi"/>
          <w:bCs/>
          <w:color w:val="262626" w:themeColor="text1" w:themeTint="D9"/>
          <w:sz w:val="20"/>
          <w:szCs w:val="20"/>
        </w:rPr>
        <w:t>/ Ilości robót podane w Formularzu Cenowym do oferty są orientacyjne i służą tylko do oceny i porównania ofert.</w:t>
      </w:r>
    </w:p>
    <w:p w14:paraId="0600F52B" w14:textId="77777777" w:rsidR="00AA46D0" w:rsidRPr="0054519A" w:rsidRDefault="00AA46D0" w:rsidP="00AA46D0">
      <w:pPr>
        <w:tabs>
          <w:tab w:val="left" w:pos="142"/>
        </w:tabs>
        <w:spacing w:after="0" w:line="240" w:lineRule="auto"/>
        <w:ind w:left="142" w:hanging="142"/>
        <w:rPr>
          <w:rFonts w:asciiTheme="majorHAnsi" w:hAnsiTheme="majorHAnsi" w:cstheme="majorHAnsi"/>
          <w:bCs/>
          <w:color w:val="262626" w:themeColor="text1" w:themeTint="D9"/>
          <w:sz w:val="20"/>
          <w:szCs w:val="20"/>
        </w:rPr>
      </w:pPr>
    </w:p>
    <w:p w14:paraId="050FDE67" w14:textId="131AE58A" w:rsidR="001E0BF7" w:rsidRPr="0054519A" w:rsidRDefault="001E0BF7" w:rsidP="00AA46D0">
      <w:pPr>
        <w:tabs>
          <w:tab w:val="left" w:pos="142"/>
        </w:tabs>
        <w:spacing w:after="0" w:line="240" w:lineRule="auto"/>
        <w:ind w:left="142" w:hanging="142"/>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12.</w:t>
      </w:r>
      <w:r w:rsidR="007B3A1C" w:rsidRPr="0054519A">
        <w:rPr>
          <w:rFonts w:asciiTheme="majorHAnsi" w:hAnsiTheme="majorHAnsi" w:cstheme="majorHAnsi"/>
          <w:color w:val="262626" w:themeColor="text1" w:themeTint="D9"/>
          <w:sz w:val="20"/>
          <w:szCs w:val="20"/>
        </w:rPr>
        <w:t>4</w:t>
      </w:r>
      <w:r w:rsidRPr="0054519A">
        <w:rPr>
          <w:rFonts w:asciiTheme="majorHAnsi" w:hAnsiTheme="majorHAnsi" w:cstheme="majorHAnsi"/>
          <w:color w:val="262626" w:themeColor="text1" w:themeTint="D9"/>
          <w:sz w:val="20"/>
          <w:szCs w:val="20"/>
        </w:rPr>
        <w:t>/ Ceny jednostkowe określone przez Wykonawcę w kosztorysie ofertowym zostają określone na okres ważności umowy i</w:t>
      </w:r>
    </w:p>
    <w:p w14:paraId="79137316" w14:textId="0503FD0F" w:rsidR="001E0BF7" w:rsidRPr="0054519A" w:rsidRDefault="001E0BF7" w:rsidP="00AA46D0">
      <w:pPr>
        <w:tabs>
          <w:tab w:val="left" w:pos="142"/>
        </w:tabs>
        <w:spacing w:after="0" w:line="240" w:lineRule="auto"/>
        <w:ind w:left="142" w:hanging="142"/>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nie będą podlegały zmianom.</w:t>
      </w:r>
    </w:p>
    <w:p w14:paraId="1534CE53" w14:textId="77777777" w:rsidR="001E0BF7" w:rsidRPr="0054519A" w:rsidRDefault="001E0BF7" w:rsidP="00AA46D0">
      <w:pPr>
        <w:spacing w:after="0" w:line="240" w:lineRule="auto"/>
        <w:jc w:val="both"/>
        <w:rPr>
          <w:rFonts w:asciiTheme="majorHAnsi" w:hAnsiTheme="majorHAnsi" w:cstheme="majorHAnsi"/>
          <w:color w:val="262626" w:themeColor="text1" w:themeTint="D9"/>
          <w:sz w:val="20"/>
          <w:szCs w:val="20"/>
        </w:rPr>
      </w:pPr>
    </w:p>
    <w:p w14:paraId="1EE693AD" w14:textId="1FD0C83E" w:rsidR="006D3D6A" w:rsidRPr="0054519A" w:rsidRDefault="00007964" w:rsidP="00AA46D0">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12.</w:t>
      </w:r>
      <w:r w:rsidR="007B3A1C" w:rsidRPr="0054519A">
        <w:rPr>
          <w:rFonts w:asciiTheme="majorHAnsi" w:hAnsiTheme="majorHAnsi" w:cstheme="majorHAnsi"/>
          <w:color w:val="262626" w:themeColor="text1" w:themeTint="D9"/>
          <w:sz w:val="20"/>
          <w:szCs w:val="20"/>
        </w:rPr>
        <w:t>5</w:t>
      </w: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54519A" w:rsidRDefault="00474FE0" w:rsidP="001E0BF7">
      <w:pPr>
        <w:spacing w:after="0" w:line="240" w:lineRule="auto"/>
        <w:rPr>
          <w:rFonts w:asciiTheme="majorHAnsi" w:hAnsiTheme="majorHAnsi" w:cstheme="majorHAnsi"/>
          <w:color w:val="262626" w:themeColor="text1" w:themeTint="D9"/>
          <w:sz w:val="20"/>
          <w:szCs w:val="20"/>
        </w:rPr>
      </w:pPr>
    </w:p>
    <w:p w14:paraId="611DEE0B" w14:textId="115525FF" w:rsidR="006D3D6A" w:rsidRPr="0054519A" w:rsidRDefault="00007964"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12.</w:t>
      </w:r>
      <w:r w:rsidR="007B3A1C" w:rsidRPr="0054519A">
        <w:rPr>
          <w:rFonts w:asciiTheme="majorHAnsi" w:hAnsiTheme="majorHAnsi" w:cstheme="majorHAnsi"/>
          <w:color w:val="262626" w:themeColor="text1" w:themeTint="D9"/>
          <w:sz w:val="20"/>
          <w:szCs w:val="20"/>
        </w:rPr>
        <w:t>6</w:t>
      </w: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54519A" w:rsidRDefault="00474FE0" w:rsidP="001E0BF7">
      <w:pPr>
        <w:spacing w:after="0" w:line="240" w:lineRule="auto"/>
        <w:jc w:val="both"/>
        <w:rPr>
          <w:rFonts w:asciiTheme="majorHAnsi" w:hAnsiTheme="majorHAnsi" w:cstheme="majorHAnsi"/>
          <w:color w:val="262626" w:themeColor="text1" w:themeTint="D9"/>
          <w:sz w:val="20"/>
          <w:szCs w:val="20"/>
        </w:rPr>
      </w:pPr>
    </w:p>
    <w:p w14:paraId="734BE493" w14:textId="19DB0B46" w:rsidR="006D3D6A" w:rsidRPr="0054519A" w:rsidRDefault="00FD3323" w:rsidP="001E0BF7">
      <w:pPr>
        <w:spacing w:after="0" w:line="240" w:lineRule="auto"/>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12</w:t>
      </w:r>
      <w:r w:rsidR="007B3A1C" w:rsidRPr="0054519A">
        <w:rPr>
          <w:rFonts w:asciiTheme="majorHAnsi" w:hAnsiTheme="majorHAnsi" w:cstheme="majorHAnsi"/>
          <w:color w:val="262626" w:themeColor="text1" w:themeTint="D9"/>
          <w:sz w:val="20"/>
          <w:szCs w:val="20"/>
        </w:rPr>
        <w:t>.7</w:t>
      </w: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Zamawiający poprawi w ofercie Wykonawcy:</w:t>
      </w:r>
    </w:p>
    <w:p w14:paraId="418CD41D" w14:textId="77777777" w:rsidR="006D3D6A" w:rsidRPr="0054519A" w:rsidRDefault="00FD3323" w:rsidP="001E0BF7">
      <w:pPr>
        <w:spacing w:after="0" w:line="240" w:lineRule="auto"/>
        <w:ind w:left="426"/>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oczywiste omyłki pisarskie;</w:t>
      </w:r>
    </w:p>
    <w:p w14:paraId="52B227FD" w14:textId="77777777" w:rsidR="006D3D6A" w:rsidRPr="0054519A" w:rsidRDefault="00FD3323" w:rsidP="001E0BF7">
      <w:pPr>
        <w:spacing w:after="0" w:line="240" w:lineRule="auto"/>
        <w:ind w:left="426"/>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oczywiste omyłki rachunkowe z uwzględnieniem konsekwencji rachunkowych dokonanych poprawek;</w:t>
      </w:r>
    </w:p>
    <w:p w14:paraId="17B4EB61" w14:textId="77777777" w:rsidR="006D3D6A" w:rsidRPr="0054519A" w:rsidRDefault="00FD3323" w:rsidP="001E0BF7">
      <w:pPr>
        <w:spacing w:after="0" w:line="240" w:lineRule="auto"/>
        <w:ind w:left="426"/>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12B6B33F" w14:textId="77777777" w:rsidR="006D3D6A" w:rsidRPr="0054519A" w:rsidRDefault="006D3D6A" w:rsidP="001E0BF7">
      <w:pPr>
        <w:spacing w:after="0" w:line="240" w:lineRule="auto"/>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niezwłocznie zawiadamiając o tym wykonawcę, którego oferta została poprawiona.</w:t>
      </w:r>
    </w:p>
    <w:p w14:paraId="06989C42" w14:textId="77777777" w:rsidR="00643814" w:rsidRDefault="00643814" w:rsidP="00CC124D">
      <w:pPr>
        <w:spacing w:after="0" w:line="240" w:lineRule="auto"/>
        <w:rPr>
          <w:rFonts w:asciiTheme="majorHAnsi" w:hAnsiTheme="majorHAnsi" w:cstheme="majorHAnsi"/>
          <w:b/>
          <w:bCs/>
          <w:color w:val="002060"/>
          <w:sz w:val="20"/>
          <w:szCs w:val="20"/>
        </w:rPr>
      </w:pPr>
    </w:p>
    <w:p w14:paraId="54D49DD8" w14:textId="237625E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2152A8E1" w14:textId="77777777" w:rsidR="00E76C06" w:rsidRDefault="00E76C06"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bookmarkStart w:id="7" w:name="_Hlk64302069"/>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w:t>
      </w:r>
      <w:r w:rsidRPr="009D538D">
        <w:rPr>
          <w:rFonts w:asciiTheme="majorHAnsi" w:hAnsiTheme="majorHAnsi" w:cstheme="majorHAnsi"/>
          <w:color w:val="262626" w:themeColor="text1" w:themeTint="D9"/>
          <w:sz w:val="20"/>
          <w:szCs w:val="20"/>
        </w:rPr>
        <w:lastRenderedPageBreak/>
        <w:t xml:space="preserve">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551F1CB7" w14:textId="77777777" w:rsidR="00756A4E" w:rsidRPr="009D538D" w:rsidRDefault="00756A4E"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 </w:t>
      </w:r>
    </w:p>
    <w:bookmarkEnd w:id="7"/>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oraz Warunkach korzystania z elektronicznej platformy usług administracji publicznej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2F7187AA" w14:textId="77777777" w:rsidR="00AE65FD" w:rsidRDefault="00AE65FD" w:rsidP="00CC124D">
      <w:pPr>
        <w:spacing w:after="0" w:line="240" w:lineRule="auto"/>
        <w:jc w:val="both"/>
        <w:rPr>
          <w:rFonts w:asciiTheme="majorHAnsi" w:hAnsiTheme="majorHAnsi" w:cstheme="majorHAnsi"/>
          <w:color w:val="262626" w:themeColor="text1" w:themeTint="D9"/>
          <w:sz w:val="20"/>
          <w:szCs w:val="20"/>
        </w:rPr>
      </w:pPr>
    </w:p>
    <w:p w14:paraId="2D2CAF7E" w14:textId="5334A498"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 celu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0DFFDB48" w:rsidR="00F12FDE"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format danych oraz kodowanie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jest wykonana w wykorzystaniem standardowego mechanizmu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4CBCE43A" w:rsidR="00F12FDE"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7CDE149" w14:textId="77777777" w:rsidR="00AE65FD" w:rsidRPr="009D538D" w:rsidRDefault="00AE65FD"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02AA74F4" w14:textId="70488110" w:rsidR="00281082"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288C30F5" w14:textId="77777777" w:rsidR="00AE65FD" w:rsidRDefault="00AE65FD"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(udostępniając je na stronie internetowej prowadzonego postępowania </w:t>
      </w:r>
      <w:hyperlink r:id="rId17" w:history="1">
        <w:r w:rsidR="00281082" w:rsidRPr="00CE3575">
          <w:rPr>
            <w:rStyle w:val="Hipercze"/>
            <w:rFonts w:asciiTheme="majorHAnsi" w:hAnsiTheme="majorHAnsi" w:cstheme="majorHAnsi"/>
            <w:sz w:val="20"/>
            <w:szCs w:val="20"/>
          </w:rPr>
          <w:t>https://bip.um.pruszkow.pl/</w:t>
        </w:r>
      </w:hyperlink>
      <w:hyperlink r:id="rId18"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0ED3F123"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8"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7B7E8458" w14:textId="68124ECD" w:rsidR="00C226CE" w:rsidRPr="0054519A" w:rsidRDefault="00C226CE" w:rsidP="00323F73">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r w:rsidR="007B3A1C" w:rsidRPr="0054519A">
        <w:rPr>
          <w:rFonts w:asciiTheme="majorHAnsi" w:hAnsiTheme="majorHAnsi" w:cstheme="majorHAnsi"/>
          <w:color w:val="262626" w:themeColor="text1" w:themeTint="D9"/>
          <w:sz w:val="20"/>
          <w:szCs w:val="20"/>
        </w:rPr>
        <w:t>Kacper Zawistowski</w:t>
      </w:r>
      <w:r w:rsidR="008A6857" w:rsidRPr="0054519A">
        <w:rPr>
          <w:rFonts w:asciiTheme="majorHAnsi" w:hAnsiTheme="majorHAnsi" w:cstheme="majorHAnsi"/>
          <w:color w:val="262626" w:themeColor="text1" w:themeTint="D9"/>
          <w:sz w:val="20"/>
          <w:szCs w:val="20"/>
        </w:rPr>
        <w:t xml:space="preserve"> </w:t>
      </w:r>
      <w:r w:rsidRPr="0054519A">
        <w:rPr>
          <w:rFonts w:asciiTheme="majorHAnsi" w:hAnsiTheme="majorHAnsi" w:cstheme="majorHAnsi"/>
          <w:color w:val="262626" w:themeColor="text1" w:themeTint="D9"/>
          <w:sz w:val="20"/>
          <w:szCs w:val="20"/>
        </w:rPr>
        <w:t xml:space="preserve"> – tel. 22 735</w:t>
      </w:r>
      <w:r w:rsidR="0054519A" w:rsidRPr="0054519A">
        <w:rPr>
          <w:rFonts w:asciiTheme="majorHAnsi" w:hAnsiTheme="majorHAnsi" w:cstheme="majorHAnsi"/>
          <w:color w:val="262626" w:themeColor="text1" w:themeTint="D9"/>
          <w:sz w:val="20"/>
          <w:szCs w:val="20"/>
        </w:rPr>
        <w:t> </w:t>
      </w:r>
      <w:r w:rsidR="00AA46D0" w:rsidRPr="0054519A">
        <w:rPr>
          <w:rFonts w:asciiTheme="majorHAnsi" w:hAnsiTheme="majorHAnsi" w:cstheme="majorHAnsi"/>
          <w:color w:val="262626" w:themeColor="text1" w:themeTint="D9"/>
          <w:sz w:val="20"/>
          <w:szCs w:val="20"/>
        </w:rPr>
        <w:t>8</w:t>
      </w:r>
      <w:r w:rsidR="0054519A" w:rsidRPr="0054519A">
        <w:rPr>
          <w:rFonts w:asciiTheme="majorHAnsi" w:hAnsiTheme="majorHAnsi" w:cstheme="majorHAnsi"/>
          <w:color w:val="262626" w:themeColor="text1" w:themeTint="D9"/>
          <w:sz w:val="20"/>
          <w:szCs w:val="20"/>
        </w:rPr>
        <w:t>18 16</w:t>
      </w:r>
      <w:r w:rsidRPr="0054519A">
        <w:rPr>
          <w:rFonts w:asciiTheme="majorHAnsi" w:hAnsiTheme="majorHAnsi" w:cstheme="majorHAnsi"/>
          <w:color w:val="262626" w:themeColor="text1" w:themeTint="D9"/>
          <w:sz w:val="20"/>
          <w:szCs w:val="20"/>
        </w:rPr>
        <w:t>;  w sprawach technicznych.</w:t>
      </w:r>
    </w:p>
    <w:bookmarkEnd w:id="8"/>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Dane postępowanie można wyszukać na Liście wszystkich postępowań w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Wyjaśnienia SWZ udzielane będą z zachowaniem zasad określonych w art. 284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40B26DE7" w14:textId="31851985" w:rsidR="006D3D6A" w:rsidRDefault="006D3D6A" w:rsidP="00CC124D">
      <w:pPr>
        <w:spacing w:after="0" w:line="240" w:lineRule="auto"/>
        <w:rPr>
          <w:rFonts w:asciiTheme="majorHAnsi" w:hAnsiTheme="majorHAnsi" w:cstheme="majorHAnsi"/>
          <w:color w:val="262626" w:themeColor="text1" w:themeTint="D9"/>
          <w:sz w:val="20"/>
          <w:szCs w:val="20"/>
        </w:rPr>
      </w:pPr>
    </w:p>
    <w:p w14:paraId="5A30C2B4" w14:textId="1BAA66DC" w:rsidR="004E4A7B" w:rsidRDefault="004E4A7B"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6498AC79" w:rsidR="005445DE" w:rsidRPr="006277B4" w:rsidRDefault="007D6CDE" w:rsidP="007A4314">
      <w:pPr>
        <w:shd w:val="clear" w:color="auto" w:fill="F2F2F2" w:themeFill="background1" w:themeFillShade="F2"/>
        <w:spacing w:after="0" w:line="240" w:lineRule="auto"/>
        <w:rPr>
          <w:rFonts w:asciiTheme="majorHAnsi" w:hAnsiTheme="majorHAnsi" w:cstheme="majorHAnsi"/>
          <w:b/>
          <w:bCs/>
          <w:color w:val="000000" w:themeColor="text1"/>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6277B4" w:rsidRPr="006277B4">
        <w:rPr>
          <w:rFonts w:asciiTheme="majorHAnsi" w:hAnsiTheme="majorHAnsi" w:cstheme="majorHAnsi"/>
          <w:b/>
          <w:bCs/>
          <w:color w:val="000000" w:themeColor="text1"/>
          <w:sz w:val="20"/>
          <w:szCs w:val="20"/>
        </w:rPr>
        <w:t>15.11</w:t>
      </w:r>
      <w:r w:rsidR="00771879" w:rsidRPr="006277B4">
        <w:rPr>
          <w:rFonts w:asciiTheme="majorHAnsi" w:hAnsiTheme="majorHAnsi" w:cstheme="majorHAnsi"/>
          <w:b/>
          <w:bCs/>
          <w:color w:val="000000" w:themeColor="text1"/>
          <w:sz w:val="20"/>
          <w:szCs w:val="20"/>
        </w:rPr>
        <w:t xml:space="preserve">.2021 </w:t>
      </w:r>
      <w:r w:rsidR="005445DE" w:rsidRPr="006277B4">
        <w:rPr>
          <w:rFonts w:asciiTheme="majorHAnsi" w:hAnsiTheme="majorHAnsi" w:cstheme="majorHAnsi"/>
          <w:b/>
          <w:bCs/>
          <w:color w:val="000000" w:themeColor="text1"/>
          <w:sz w:val="20"/>
          <w:szCs w:val="20"/>
        </w:rPr>
        <w:t xml:space="preserve">r. do godz. </w:t>
      </w:r>
      <w:r w:rsidR="00B55C77" w:rsidRPr="006277B4">
        <w:rPr>
          <w:rFonts w:asciiTheme="majorHAnsi" w:hAnsiTheme="majorHAnsi" w:cstheme="majorHAnsi"/>
          <w:b/>
          <w:bCs/>
          <w:color w:val="000000" w:themeColor="text1"/>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7473ABFD"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303724E8"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Otwarcie ofert nastąpi w dniu</w:t>
      </w:r>
      <w:r w:rsidR="006277B4">
        <w:rPr>
          <w:rFonts w:asciiTheme="majorHAnsi" w:hAnsiTheme="majorHAnsi" w:cstheme="majorHAnsi"/>
          <w:color w:val="262626" w:themeColor="text1" w:themeTint="D9"/>
          <w:sz w:val="20"/>
          <w:szCs w:val="20"/>
        </w:rPr>
        <w:t xml:space="preserve"> </w:t>
      </w:r>
      <w:r w:rsidR="006277B4" w:rsidRPr="006277B4">
        <w:rPr>
          <w:rFonts w:asciiTheme="majorHAnsi" w:hAnsiTheme="majorHAnsi" w:cstheme="majorHAnsi"/>
          <w:b/>
          <w:bCs/>
          <w:color w:val="000000" w:themeColor="text1"/>
          <w:sz w:val="20"/>
          <w:szCs w:val="20"/>
        </w:rPr>
        <w:t>15.11</w:t>
      </w:r>
      <w:r w:rsidR="00C37E70" w:rsidRPr="006277B4">
        <w:rPr>
          <w:rFonts w:asciiTheme="majorHAnsi" w:hAnsiTheme="majorHAnsi" w:cstheme="majorHAnsi"/>
          <w:b/>
          <w:bCs/>
          <w:color w:val="000000" w:themeColor="text1"/>
          <w:sz w:val="20"/>
          <w:szCs w:val="20"/>
        </w:rPr>
        <w:t>.</w:t>
      </w:r>
      <w:r w:rsidR="00771879" w:rsidRPr="006277B4">
        <w:rPr>
          <w:rFonts w:asciiTheme="majorHAnsi" w:hAnsiTheme="majorHAnsi" w:cstheme="majorHAnsi"/>
          <w:b/>
          <w:bCs/>
          <w:color w:val="000000" w:themeColor="text1"/>
          <w:sz w:val="20"/>
          <w:szCs w:val="20"/>
        </w:rPr>
        <w:t xml:space="preserve">2021 </w:t>
      </w:r>
      <w:r w:rsidR="005445DE" w:rsidRPr="006277B4">
        <w:rPr>
          <w:rFonts w:asciiTheme="majorHAnsi" w:hAnsiTheme="majorHAnsi" w:cstheme="majorHAnsi"/>
          <w:b/>
          <w:bCs/>
          <w:color w:val="000000" w:themeColor="text1"/>
          <w:sz w:val="20"/>
          <w:szCs w:val="20"/>
        </w:rPr>
        <w:t>r. o godz. 1</w:t>
      </w:r>
      <w:r w:rsidR="00823A14" w:rsidRPr="006277B4">
        <w:rPr>
          <w:rFonts w:asciiTheme="majorHAnsi" w:hAnsiTheme="majorHAnsi" w:cstheme="majorHAnsi"/>
          <w:b/>
          <w:bCs/>
          <w:color w:val="000000" w:themeColor="text1"/>
          <w:sz w:val="20"/>
          <w:szCs w:val="20"/>
        </w:rPr>
        <w:t>1</w:t>
      </w:r>
      <w:r w:rsidR="005445DE" w:rsidRPr="006277B4">
        <w:rPr>
          <w:rFonts w:asciiTheme="majorHAnsi" w:hAnsiTheme="majorHAnsi" w:cstheme="majorHAnsi"/>
          <w:b/>
          <w:bCs/>
          <w:color w:val="000000" w:themeColor="text1"/>
          <w:sz w:val="20"/>
          <w:szCs w:val="20"/>
        </w:rPr>
        <w:t>:</w:t>
      </w:r>
      <w:r w:rsidR="00B55C77" w:rsidRPr="006277B4">
        <w:rPr>
          <w:rFonts w:asciiTheme="majorHAnsi" w:hAnsiTheme="majorHAnsi" w:cstheme="majorHAnsi"/>
          <w:b/>
          <w:bCs/>
          <w:color w:val="000000" w:themeColor="text1"/>
          <w:sz w:val="20"/>
          <w:szCs w:val="20"/>
        </w:rPr>
        <w:t>0</w:t>
      </w:r>
      <w:r w:rsidR="005445DE" w:rsidRPr="006277B4">
        <w:rPr>
          <w:rFonts w:asciiTheme="majorHAnsi" w:hAnsiTheme="majorHAnsi" w:cstheme="majorHAnsi"/>
          <w:b/>
          <w:bCs/>
          <w:color w:val="000000" w:themeColor="text1"/>
          <w:sz w:val="20"/>
          <w:szCs w:val="20"/>
        </w:rPr>
        <w:t>0</w:t>
      </w:r>
      <w:r w:rsidR="005445DE" w:rsidRPr="006277B4">
        <w:rPr>
          <w:rFonts w:asciiTheme="majorHAnsi" w:hAnsiTheme="majorHAnsi" w:cstheme="majorHAnsi"/>
          <w:color w:val="000000" w:themeColor="text1"/>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253F0172" w:rsidR="005445DE"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7D272F1A" w14:textId="6346FD97" w:rsidR="00AE65FD" w:rsidRDefault="00AE65FD" w:rsidP="00E47AFB">
      <w:pPr>
        <w:spacing w:after="0" w:line="240" w:lineRule="auto"/>
        <w:jc w:val="both"/>
        <w:rPr>
          <w:rFonts w:asciiTheme="majorHAnsi" w:hAnsiTheme="majorHAnsi" w:cstheme="majorHAnsi"/>
          <w:color w:val="262626" w:themeColor="text1" w:themeTint="D9"/>
          <w:sz w:val="20"/>
          <w:szCs w:val="20"/>
        </w:rPr>
      </w:pPr>
    </w:p>
    <w:p w14:paraId="357B8184" w14:textId="77777777" w:rsidR="00AE65FD" w:rsidRPr="009D538D" w:rsidRDefault="00AE65FD"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325B5690"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336ACC" w:rsidRPr="00336ACC">
        <w:rPr>
          <w:rFonts w:asciiTheme="majorHAnsi" w:hAnsiTheme="majorHAnsi" w:cstheme="majorHAnsi"/>
          <w:b/>
          <w:bCs/>
          <w:color w:val="000000" w:themeColor="text1"/>
          <w:sz w:val="20"/>
          <w:szCs w:val="20"/>
        </w:rPr>
        <w:t>14.12</w:t>
      </w:r>
      <w:r w:rsidR="00B55C77" w:rsidRPr="00336ACC">
        <w:rPr>
          <w:rFonts w:asciiTheme="majorHAnsi" w:hAnsiTheme="majorHAnsi" w:cstheme="majorHAnsi"/>
          <w:b/>
          <w:bCs/>
          <w:color w:val="000000" w:themeColor="text1"/>
          <w:sz w:val="20"/>
          <w:szCs w:val="20"/>
        </w:rPr>
        <w:t>.</w:t>
      </w:r>
      <w:r w:rsidRPr="00336ACC">
        <w:rPr>
          <w:rFonts w:asciiTheme="majorHAnsi" w:hAnsiTheme="majorHAnsi" w:cstheme="majorHAnsi"/>
          <w:b/>
          <w:bCs/>
          <w:color w:val="000000" w:themeColor="text1"/>
          <w:sz w:val="20"/>
          <w:szCs w:val="20"/>
        </w:rPr>
        <w:t>2021</w:t>
      </w:r>
      <w:r w:rsidR="00336ACC" w:rsidRPr="00336ACC">
        <w:rPr>
          <w:rFonts w:asciiTheme="majorHAnsi" w:hAnsiTheme="majorHAnsi" w:cstheme="majorHAnsi"/>
          <w:b/>
          <w:bCs/>
          <w:color w:val="000000" w:themeColor="text1"/>
          <w:sz w:val="20"/>
          <w:szCs w:val="20"/>
        </w:rPr>
        <w:t xml:space="preserve"> </w:t>
      </w:r>
      <w:r w:rsidRPr="00336ACC">
        <w:rPr>
          <w:rFonts w:asciiTheme="majorHAnsi" w:hAnsiTheme="majorHAnsi" w:cstheme="majorHAnsi"/>
          <w:b/>
          <w:bCs/>
          <w:color w:val="000000" w:themeColor="text1"/>
          <w:sz w:val="20"/>
          <w:szCs w:val="20"/>
        </w:rPr>
        <w:t>r.</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5E2481DD" w:rsidR="00830E8E"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3A2A5BB4" w14:textId="497F4F4C"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060CEE26"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C328EFE"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4AA48189"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240A47C0" w14:textId="5B46F98E" w:rsidR="003D75BE" w:rsidRPr="007B3A1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B3A1C">
        <w:rPr>
          <w:rFonts w:asciiTheme="majorHAnsi" w:eastAsia="Verdana" w:hAnsiTheme="majorHAnsi" w:cstheme="majorHAnsi"/>
          <w:b/>
          <w:color w:val="262626" w:themeColor="text1" w:themeTint="D9"/>
          <w:sz w:val="20"/>
          <w:szCs w:val="20"/>
        </w:rPr>
        <w:t xml:space="preserve">cena </w:t>
      </w:r>
      <w:r w:rsidRPr="007B3A1C">
        <w:rPr>
          <w:rFonts w:asciiTheme="majorHAnsi" w:eastAsia="Verdana" w:hAnsiTheme="majorHAnsi" w:cstheme="majorHAnsi"/>
          <w:color w:val="262626" w:themeColor="text1" w:themeTint="D9"/>
          <w:sz w:val="20"/>
          <w:szCs w:val="20"/>
        </w:rPr>
        <w:t xml:space="preserve">  </w:t>
      </w:r>
      <w:r w:rsidRPr="007B3A1C">
        <w:rPr>
          <w:rFonts w:asciiTheme="majorHAnsi" w:eastAsia="Verdana" w:hAnsiTheme="majorHAnsi" w:cstheme="majorHAnsi"/>
          <w:color w:val="262626" w:themeColor="text1" w:themeTint="D9"/>
          <w:sz w:val="20"/>
          <w:szCs w:val="20"/>
        </w:rPr>
        <w:tab/>
      </w:r>
      <w:r w:rsidRPr="007B3A1C">
        <w:rPr>
          <w:rFonts w:asciiTheme="majorHAnsi" w:eastAsia="Verdana" w:hAnsiTheme="majorHAnsi" w:cstheme="majorHAnsi"/>
          <w:color w:val="262626" w:themeColor="text1" w:themeTint="D9"/>
          <w:sz w:val="20"/>
          <w:szCs w:val="20"/>
        </w:rPr>
        <w:tab/>
      </w:r>
      <w:r w:rsidRPr="007B3A1C">
        <w:rPr>
          <w:rFonts w:asciiTheme="majorHAnsi" w:eastAsia="Verdana" w:hAnsiTheme="majorHAnsi" w:cstheme="majorHAnsi"/>
          <w:color w:val="262626" w:themeColor="text1" w:themeTint="D9"/>
          <w:sz w:val="20"/>
          <w:szCs w:val="20"/>
        </w:rPr>
        <w:tab/>
      </w:r>
      <w:r w:rsidR="00AA46D0" w:rsidRPr="007B3A1C">
        <w:rPr>
          <w:rFonts w:asciiTheme="majorHAnsi" w:eastAsia="Verdana" w:hAnsiTheme="majorHAnsi" w:cstheme="majorHAnsi"/>
          <w:color w:val="262626" w:themeColor="text1" w:themeTint="D9"/>
          <w:sz w:val="20"/>
          <w:szCs w:val="20"/>
        </w:rPr>
        <w:tab/>
      </w:r>
      <w:r w:rsidR="00AA46D0" w:rsidRPr="007B3A1C">
        <w:rPr>
          <w:rFonts w:asciiTheme="majorHAnsi" w:eastAsia="Verdana" w:hAnsiTheme="majorHAnsi" w:cstheme="majorHAnsi"/>
          <w:color w:val="262626" w:themeColor="text1" w:themeTint="D9"/>
          <w:sz w:val="20"/>
          <w:szCs w:val="20"/>
        </w:rPr>
        <w:tab/>
      </w:r>
      <w:r w:rsidR="008B6A9B" w:rsidRPr="007B3A1C">
        <w:rPr>
          <w:rFonts w:asciiTheme="majorHAnsi" w:eastAsia="Verdana" w:hAnsiTheme="majorHAnsi" w:cstheme="majorHAnsi"/>
          <w:color w:val="262626" w:themeColor="text1" w:themeTint="D9"/>
          <w:sz w:val="20"/>
          <w:szCs w:val="20"/>
        </w:rPr>
        <w:tab/>
      </w:r>
      <w:r w:rsidR="00BD18B9" w:rsidRPr="007B3A1C">
        <w:rPr>
          <w:rFonts w:asciiTheme="majorHAnsi" w:eastAsia="Verdana" w:hAnsiTheme="majorHAnsi" w:cstheme="majorHAnsi"/>
          <w:color w:val="262626" w:themeColor="text1" w:themeTint="D9"/>
          <w:sz w:val="20"/>
          <w:szCs w:val="20"/>
        </w:rPr>
        <w:tab/>
      </w:r>
      <w:r w:rsidR="007B3A1C" w:rsidRPr="007B3A1C">
        <w:rPr>
          <w:rFonts w:asciiTheme="majorHAnsi" w:eastAsia="Verdana" w:hAnsiTheme="majorHAnsi" w:cstheme="majorHAnsi"/>
          <w:color w:val="262626" w:themeColor="text1" w:themeTint="D9"/>
          <w:sz w:val="20"/>
          <w:szCs w:val="20"/>
        </w:rPr>
        <w:tab/>
      </w:r>
      <w:r w:rsidRPr="007B3A1C">
        <w:rPr>
          <w:rFonts w:asciiTheme="majorHAnsi" w:eastAsia="Verdana" w:hAnsiTheme="majorHAnsi" w:cstheme="majorHAnsi"/>
          <w:color w:val="262626" w:themeColor="text1" w:themeTint="D9"/>
          <w:sz w:val="20"/>
          <w:szCs w:val="20"/>
        </w:rPr>
        <w:t xml:space="preserve">– waga kryterium </w:t>
      </w:r>
      <w:r w:rsidRPr="007B3A1C">
        <w:rPr>
          <w:rFonts w:asciiTheme="majorHAnsi" w:eastAsia="Verdana" w:hAnsiTheme="majorHAnsi" w:cstheme="majorHAnsi"/>
          <w:b/>
          <w:color w:val="262626" w:themeColor="text1" w:themeTint="D9"/>
          <w:sz w:val="20"/>
          <w:szCs w:val="20"/>
        </w:rPr>
        <w:t>60%</w:t>
      </w:r>
    </w:p>
    <w:p w14:paraId="396F6891" w14:textId="0EDBB451" w:rsidR="003D75BE" w:rsidRPr="007B3A1C" w:rsidRDefault="007B3A1C"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B3A1C">
        <w:rPr>
          <w:rFonts w:asciiTheme="majorHAnsi" w:hAnsiTheme="majorHAnsi" w:cstheme="majorHAnsi"/>
          <w:b/>
          <w:color w:val="262626"/>
          <w:sz w:val="20"/>
          <w:szCs w:val="20"/>
        </w:rPr>
        <w:t>czas reakcji w sytuacjach uznanych przez Zamawiającego za pilne</w:t>
      </w:r>
      <w:r w:rsidRPr="007B3A1C">
        <w:rPr>
          <w:rFonts w:asciiTheme="majorHAnsi" w:hAnsiTheme="majorHAnsi" w:cstheme="majorHAnsi"/>
          <w:b/>
          <w:color w:val="262626"/>
          <w:sz w:val="20"/>
          <w:szCs w:val="20"/>
        </w:rPr>
        <w:tab/>
      </w:r>
      <w:r w:rsidR="003D75BE" w:rsidRPr="007B3A1C">
        <w:rPr>
          <w:rFonts w:asciiTheme="majorHAnsi" w:eastAsia="Verdana" w:hAnsiTheme="majorHAnsi" w:cstheme="majorHAnsi"/>
          <w:color w:val="262626" w:themeColor="text1" w:themeTint="D9"/>
          <w:sz w:val="20"/>
          <w:szCs w:val="20"/>
        </w:rPr>
        <w:t xml:space="preserve">– waga kryterium </w:t>
      </w:r>
      <w:r w:rsidR="005E7169" w:rsidRPr="007B3A1C">
        <w:rPr>
          <w:rFonts w:asciiTheme="majorHAnsi" w:eastAsia="Verdana" w:hAnsiTheme="majorHAnsi" w:cstheme="majorHAnsi"/>
          <w:b/>
          <w:color w:val="262626" w:themeColor="text1" w:themeTint="D9"/>
          <w:sz w:val="20"/>
          <w:szCs w:val="20"/>
        </w:rPr>
        <w:t>4</w:t>
      </w:r>
      <w:r w:rsidR="003D75BE" w:rsidRPr="007B3A1C">
        <w:rPr>
          <w:rFonts w:asciiTheme="majorHAnsi" w:eastAsia="Verdana" w:hAnsiTheme="majorHAnsi" w:cstheme="majorHAnsi"/>
          <w:b/>
          <w:color w:val="262626" w:themeColor="text1" w:themeTint="D9"/>
          <w:sz w:val="20"/>
          <w:szCs w:val="20"/>
        </w:rPr>
        <w:t>0%</w:t>
      </w:r>
    </w:p>
    <w:p w14:paraId="020B5806"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083C8D63" w14:textId="349C5275" w:rsidR="003D75BE" w:rsidRPr="00725A9C" w:rsidRDefault="003D75BE" w:rsidP="00AA46D0">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1608D314"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967501"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061394A6" w14:textId="4CB44F14"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w:t>
      </w:r>
      <w:r w:rsidR="007B3A1C">
        <w:rPr>
          <w:rFonts w:asciiTheme="majorHAnsi" w:hAnsiTheme="majorHAnsi" w:cstheme="majorHAnsi"/>
          <w:b/>
          <w:bCs/>
          <w:color w:val="262626" w:themeColor="text1" w:themeTint="D9"/>
          <w:sz w:val="20"/>
          <w:szCs w:val="20"/>
        </w:rPr>
        <w:t>R</w:t>
      </w:r>
    </w:p>
    <w:p w14:paraId="383A681E" w14:textId="1EA3ECC2" w:rsidR="003D75BE"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33B90923"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5CA04D1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CB97EB7"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433ED76C" w14:textId="651927B9"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007B3A1C">
        <w:rPr>
          <w:rFonts w:asciiTheme="majorHAnsi" w:hAnsiTheme="majorHAnsi" w:cstheme="majorHAnsi"/>
          <w:b/>
          <w:bCs/>
          <w:color w:val="262626" w:themeColor="text1" w:themeTint="D9"/>
          <w:sz w:val="20"/>
          <w:szCs w:val="20"/>
        </w:rPr>
        <w:t>R</w:t>
      </w:r>
      <w:r w:rsidRPr="00725A9C">
        <w:rPr>
          <w:rFonts w:asciiTheme="majorHAnsi" w:hAnsiTheme="majorHAnsi" w:cstheme="majorHAnsi"/>
          <w:bCs/>
          <w:color w:val="262626" w:themeColor="text1" w:themeTint="D9"/>
          <w:sz w:val="20"/>
          <w:szCs w:val="20"/>
        </w:rPr>
        <w:tab/>
        <w:t xml:space="preserve">- ilość punktów oferty badanej w kryterium </w:t>
      </w:r>
      <w:r w:rsidR="007B3A1C">
        <w:rPr>
          <w:rFonts w:asciiTheme="majorHAnsi" w:hAnsiTheme="majorHAnsi" w:cstheme="majorHAnsi"/>
          <w:bCs/>
          <w:color w:val="262626" w:themeColor="text1" w:themeTint="D9"/>
          <w:sz w:val="20"/>
          <w:szCs w:val="20"/>
        </w:rPr>
        <w:t>czas reakcji</w:t>
      </w:r>
      <w:r w:rsidRPr="00725A9C">
        <w:rPr>
          <w:rFonts w:asciiTheme="majorHAnsi" w:hAnsiTheme="majorHAnsi" w:cstheme="majorHAnsi"/>
          <w:bCs/>
          <w:color w:val="262626" w:themeColor="text1" w:themeTint="D9"/>
          <w:sz w:val="20"/>
          <w:szCs w:val="20"/>
        </w:rPr>
        <w:t xml:space="preserve"> </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4F295A0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00706923"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737E10F8"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465DEF35"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1CAEA60A"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32482AE"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5AB63E20" w14:textId="5D4641A0" w:rsidR="003D75BE"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1C7A47A4" w14:textId="77777777" w:rsidR="00A904C4" w:rsidRPr="00725A9C" w:rsidRDefault="003D75BE" w:rsidP="001E0BF7">
      <w:pPr>
        <w:shd w:val="clear" w:color="auto" w:fill="F2F2F2" w:themeFill="background1" w:themeFillShade="F2"/>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1A1B1547"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1C0C0F33" w14:textId="77777777" w:rsidR="00A904C4" w:rsidRPr="00725A9C"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15AFD92B" w14:textId="77777777"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60pkt.</w:t>
      </w:r>
    </w:p>
    <w:p w14:paraId="162AFE98"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75DAF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65F30F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CE57241" w14:textId="6332B0EE" w:rsidR="00A904C4"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2ABA9485" w14:textId="77777777" w:rsidR="004E4A7B" w:rsidRPr="00725A9C" w:rsidRDefault="004E4A7B"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395D0640"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1115D5CD" w14:textId="0224013F" w:rsidR="007B3A1C" w:rsidRPr="007B3A1C" w:rsidRDefault="003D75BE" w:rsidP="007B3A1C">
      <w:pPr>
        <w:shd w:val="clear" w:color="auto" w:fill="F2F2F2" w:themeFill="background1" w:themeFillShade="F2"/>
        <w:autoSpaceDE w:val="0"/>
        <w:spacing w:after="0" w:line="240" w:lineRule="auto"/>
        <w:rPr>
          <w:rFonts w:asciiTheme="majorHAnsi" w:hAnsiTheme="majorHAnsi" w:cstheme="majorHAnsi"/>
          <w:color w:val="0D0D0D"/>
          <w:sz w:val="20"/>
          <w:szCs w:val="20"/>
        </w:rPr>
      </w:pPr>
      <w:r w:rsidRPr="00BD18B9">
        <w:rPr>
          <w:rFonts w:asciiTheme="majorHAnsi" w:hAnsiTheme="majorHAnsi" w:cstheme="majorHAnsi"/>
          <w:b/>
          <w:color w:val="262626" w:themeColor="text1" w:themeTint="D9"/>
          <w:sz w:val="20"/>
          <w:szCs w:val="20"/>
          <w:u w:val="single"/>
        </w:rPr>
        <w:t xml:space="preserve">2) </w:t>
      </w:r>
      <w:r w:rsidR="007B3A1C" w:rsidRPr="007B3A1C">
        <w:rPr>
          <w:rFonts w:asciiTheme="majorHAnsi" w:hAnsiTheme="majorHAnsi" w:cstheme="majorHAnsi"/>
          <w:b/>
          <w:color w:val="0D0D0D"/>
          <w:sz w:val="20"/>
          <w:szCs w:val="20"/>
          <w:u w:val="single"/>
        </w:rPr>
        <w:t xml:space="preserve">kryterium - czas reakcji w sytuacjach uznanych przez Zamawiającego za pilne.      </w:t>
      </w:r>
    </w:p>
    <w:p w14:paraId="0DB7DB0A" w14:textId="77777777" w:rsidR="007B3A1C" w:rsidRPr="007B3A1C" w:rsidRDefault="007B3A1C" w:rsidP="007B3A1C">
      <w:pPr>
        <w:autoSpaceDE w:val="0"/>
        <w:spacing w:after="0" w:line="240" w:lineRule="auto"/>
        <w:rPr>
          <w:rFonts w:asciiTheme="majorHAnsi" w:hAnsiTheme="majorHAnsi" w:cstheme="majorHAnsi"/>
          <w:color w:val="0D0D0D"/>
          <w:sz w:val="20"/>
          <w:szCs w:val="20"/>
        </w:rPr>
      </w:pPr>
      <w:r w:rsidRPr="007B3A1C">
        <w:rPr>
          <w:rFonts w:asciiTheme="majorHAnsi" w:eastAsia="Verdana" w:hAnsiTheme="majorHAnsi" w:cstheme="majorHAnsi"/>
          <w:bCs/>
          <w:color w:val="404040"/>
          <w:sz w:val="20"/>
          <w:szCs w:val="20"/>
        </w:rPr>
        <w:t xml:space="preserve">Sposób oceny ofert w kryterium </w:t>
      </w:r>
      <w:r w:rsidRPr="007B3A1C">
        <w:rPr>
          <w:rFonts w:asciiTheme="majorHAnsi" w:hAnsiTheme="majorHAnsi" w:cstheme="majorHAnsi"/>
          <w:color w:val="333333"/>
          <w:sz w:val="20"/>
          <w:szCs w:val="20"/>
        </w:rPr>
        <w:t xml:space="preserve">czas reakcji </w:t>
      </w:r>
      <w:r w:rsidRPr="007B3A1C">
        <w:rPr>
          <w:rFonts w:asciiTheme="majorHAnsi" w:hAnsiTheme="majorHAnsi" w:cstheme="majorHAnsi"/>
          <w:color w:val="0D0D0D"/>
          <w:sz w:val="20"/>
          <w:szCs w:val="20"/>
        </w:rPr>
        <w:t xml:space="preserve">w sytuacjach uznanych przez Zamawiającego za pilne (PR) zostanie dokonana </w:t>
      </w:r>
    </w:p>
    <w:p w14:paraId="615ABFA2" w14:textId="3DA1D2BA" w:rsidR="007B3A1C" w:rsidRPr="007B3A1C" w:rsidRDefault="007B3A1C" w:rsidP="007B3A1C">
      <w:pPr>
        <w:autoSpaceDE w:val="0"/>
        <w:spacing w:after="0" w:line="240" w:lineRule="auto"/>
        <w:rPr>
          <w:rFonts w:asciiTheme="majorHAnsi" w:eastAsia="Verdana" w:hAnsiTheme="majorHAnsi" w:cstheme="majorHAnsi"/>
          <w:bCs/>
          <w:color w:val="404040"/>
          <w:sz w:val="20"/>
          <w:szCs w:val="20"/>
        </w:rPr>
      </w:pPr>
      <w:r w:rsidRPr="007B3A1C">
        <w:rPr>
          <w:rFonts w:asciiTheme="majorHAnsi" w:hAnsiTheme="majorHAnsi" w:cstheme="majorHAnsi"/>
          <w:color w:val="0D0D0D"/>
          <w:sz w:val="20"/>
          <w:szCs w:val="20"/>
        </w:rPr>
        <w:t>w następujący sposób:</w:t>
      </w:r>
    </w:p>
    <w:p w14:paraId="7176A21C" w14:textId="77777777" w:rsidR="007B3A1C" w:rsidRPr="007B3A1C" w:rsidRDefault="007B3A1C" w:rsidP="007B3A1C">
      <w:pPr>
        <w:spacing w:after="0" w:line="240" w:lineRule="auto"/>
        <w:ind w:left="2832"/>
        <w:rPr>
          <w:rFonts w:asciiTheme="majorHAnsi" w:hAnsiTheme="majorHAnsi" w:cstheme="majorHAnsi"/>
          <w:color w:val="404040"/>
          <w:sz w:val="20"/>
          <w:szCs w:val="20"/>
        </w:rPr>
      </w:pPr>
    </w:p>
    <w:p w14:paraId="6F35FA77" w14:textId="78D0B41B" w:rsidR="007B3A1C" w:rsidRPr="007B3A1C" w:rsidRDefault="007B3A1C" w:rsidP="007B3A1C">
      <w:pPr>
        <w:autoSpaceDE w:val="0"/>
        <w:spacing w:after="0" w:line="240" w:lineRule="auto"/>
        <w:rPr>
          <w:rFonts w:asciiTheme="majorHAnsi" w:hAnsiTheme="majorHAnsi" w:cstheme="majorHAnsi"/>
          <w:bCs/>
          <w:color w:val="262626"/>
          <w:sz w:val="20"/>
          <w:szCs w:val="20"/>
        </w:rPr>
      </w:pPr>
      <w:r w:rsidRPr="007B3A1C">
        <w:rPr>
          <w:rFonts w:asciiTheme="majorHAnsi" w:hAnsiTheme="majorHAnsi" w:cstheme="majorHAnsi"/>
          <w:bCs/>
          <w:color w:val="262626"/>
          <w:sz w:val="20"/>
          <w:szCs w:val="20"/>
        </w:rPr>
        <w:t xml:space="preserve">Oferowany czas reakcji wynoszący -  </w:t>
      </w:r>
      <w:r w:rsidR="0054519A">
        <w:rPr>
          <w:rFonts w:asciiTheme="majorHAnsi" w:hAnsiTheme="majorHAnsi" w:cstheme="majorHAnsi"/>
          <w:bCs/>
          <w:color w:val="262626"/>
          <w:sz w:val="20"/>
          <w:szCs w:val="20"/>
        </w:rPr>
        <w:t xml:space="preserve">do </w:t>
      </w:r>
      <w:r w:rsidRPr="007B3A1C">
        <w:rPr>
          <w:rFonts w:asciiTheme="majorHAnsi" w:hAnsiTheme="majorHAnsi" w:cstheme="majorHAnsi"/>
          <w:b/>
          <w:color w:val="262626"/>
          <w:sz w:val="20"/>
          <w:szCs w:val="20"/>
        </w:rPr>
        <w:t xml:space="preserve">1 godz. – </w:t>
      </w:r>
      <w:r w:rsidR="0054519A">
        <w:rPr>
          <w:rFonts w:asciiTheme="majorHAnsi" w:hAnsiTheme="majorHAnsi" w:cstheme="majorHAnsi"/>
          <w:b/>
          <w:color w:val="262626"/>
          <w:sz w:val="20"/>
          <w:szCs w:val="20"/>
        </w:rPr>
        <w:t>4</w:t>
      </w:r>
      <w:r w:rsidRPr="007B3A1C">
        <w:rPr>
          <w:rFonts w:asciiTheme="majorHAnsi" w:hAnsiTheme="majorHAnsi" w:cstheme="majorHAnsi"/>
          <w:b/>
          <w:color w:val="262626"/>
          <w:sz w:val="20"/>
          <w:szCs w:val="20"/>
        </w:rPr>
        <w:t>0 pkt</w:t>
      </w:r>
    </w:p>
    <w:p w14:paraId="04D68F76" w14:textId="492F32DF" w:rsidR="007B3A1C" w:rsidRPr="007B3A1C" w:rsidRDefault="007B3A1C" w:rsidP="007B3A1C">
      <w:pPr>
        <w:autoSpaceDE w:val="0"/>
        <w:spacing w:after="0" w:line="240" w:lineRule="auto"/>
        <w:rPr>
          <w:rFonts w:asciiTheme="majorHAnsi" w:hAnsiTheme="majorHAnsi" w:cstheme="majorHAnsi"/>
          <w:bCs/>
          <w:color w:val="262626"/>
          <w:sz w:val="20"/>
          <w:szCs w:val="20"/>
        </w:rPr>
      </w:pPr>
      <w:r w:rsidRPr="007B3A1C">
        <w:rPr>
          <w:rFonts w:asciiTheme="majorHAnsi" w:hAnsiTheme="majorHAnsi" w:cstheme="majorHAnsi"/>
          <w:bCs/>
          <w:color w:val="262626"/>
          <w:sz w:val="20"/>
          <w:szCs w:val="20"/>
        </w:rPr>
        <w:t xml:space="preserve">Oferowany czas reakcji wynoszący -  </w:t>
      </w:r>
      <w:r w:rsidR="0054519A">
        <w:rPr>
          <w:rFonts w:asciiTheme="majorHAnsi" w:hAnsiTheme="majorHAnsi" w:cstheme="majorHAnsi"/>
          <w:bCs/>
          <w:color w:val="262626"/>
          <w:sz w:val="20"/>
          <w:szCs w:val="20"/>
        </w:rPr>
        <w:t xml:space="preserve">do </w:t>
      </w:r>
      <w:r w:rsidRPr="007B3A1C">
        <w:rPr>
          <w:rFonts w:asciiTheme="majorHAnsi" w:hAnsiTheme="majorHAnsi" w:cstheme="majorHAnsi"/>
          <w:b/>
          <w:color w:val="262626"/>
          <w:sz w:val="20"/>
          <w:szCs w:val="20"/>
        </w:rPr>
        <w:t xml:space="preserve">3 godz. – </w:t>
      </w:r>
      <w:r w:rsidR="0054519A">
        <w:rPr>
          <w:rFonts w:asciiTheme="majorHAnsi" w:hAnsiTheme="majorHAnsi" w:cstheme="majorHAnsi"/>
          <w:b/>
          <w:color w:val="262626"/>
          <w:sz w:val="20"/>
          <w:szCs w:val="20"/>
        </w:rPr>
        <w:t>2</w:t>
      </w:r>
      <w:r w:rsidRPr="007B3A1C">
        <w:rPr>
          <w:rFonts w:asciiTheme="majorHAnsi" w:hAnsiTheme="majorHAnsi" w:cstheme="majorHAnsi"/>
          <w:b/>
          <w:color w:val="262626"/>
          <w:sz w:val="20"/>
          <w:szCs w:val="20"/>
        </w:rPr>
        <w:t>0 pkt</w:t>
      </w:r>
    </w:p>
    <w:p w14:paraId="364A4875" w14:textId="0ADCA9B9" w:rsidR="007B3A1C" w:rsidRPr="007B3A1C" w:rsidRDefault="007B3A1C" w:rsidP="007B3A1C">
      <w:pPr>
        <w:autoSpaceDE w:val="0"/>
        <w:spacing w:after="0" w:line="240" w:lineRule="auto"/>
        <w:rPr>
          <w:rFonts w:asciiTheme="majorHAnsi" w:hAnsiTheme="majorHAnsi" w:cstheme="majorHAnsi"/>
          <w:bCs/>
          <w:color w:val="262626"/>
          <w:sz w:val="20"/>
          <w:szCs w:val="20"/>
        </w:rPr>
      </w:pPr>
      <w:r w:rsidRPr="007B3A1C">
        <w:rPr>
          <w:rFonts w:asciiTheme="majorHAnsi" w:hAnsiTheme="majorHAnsi" w:cstheme="majorHAnsi"/>
          <w:bCs/>
          <w:color w:val="262626"/>
          <w:sz w:val="20"/>
          <w:szCs w:val="20"/>
        </w:rPr>
        <w:t xml:space="preserve">Oferowany czas reakcji wynoszący -  </w:t>
      </w:r>
      <w:r w:rsidR="0054519A">
        <w:rPr>
          <w:rFonts w:asciiTheme="majorHAnsi" w:hAnsiTheme="majorHAnsi" w:cstheme="majorHAnsi"/>
          <w:bCs/>
          <w:color w:val="262626"/>
          <w:sz w:val="20"/>
          <w:szCs w:val="20"/>
        </w:rPr>
        <w:t xml:space="preserve">do </w:t>
      </w:r>
      <w:r w:rsidRPr="007B3A1C">
        <w:rPr>
          <w:rFonts w:asciiTheme="majorHAnsi" w:hAnsiTheme="majorHAnsi" w:cstheme="majorHAnsi"/>
          <w:b/>
          <w:color w:val="262626"/>
          <w:sz w:val="20"/>
          <w:szCs w:val="20"/>
        </w:rPr>
        <w:t>6 godz. –  0 pkt</w:t>
      </w:r>
    </w:p>
    <w:p w14:paraId="537F20B6" w14:textId="77777777" w:rsidR="00BB6A90" w:rsidRPr="00725A9C" w:rsidRDefault="00BB6A90" w:rsidP="00CC124D">
      <w:pPr>
        <w:widowControl w:val="0"/>
        <w:spacing w:after="0" w:line="240" w:lineRule="auto"/>
        <w:rPr>
          <w:rFonts w:asciiTheme="majorHAnsi" w:hAnsiTheme="majorHAnsi" w:cstheme="majorHAnsi"/>
          <w:bCs/>
          <w:color w:val="262626" w:themeColor="text1" w:themeTint="D9"/>
          <w:spacing w:val="-1"/>
          <w:sz w:val="20"/>
          <w:szCs w:val="20"/>
        </w:rPr>
      </w:pPr>
    </w:p>
    <w:p w14:paraId="36397267" w14:textId="77777777" w:rsidR="00A904C4"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680353C0" w14:textId="19E4138F" w:rsidR="005C7613" w:rsidRPr="0054519A" w:rsidRDefault="005C7613" w:rsidP="0082437A">
      <w:pPr>
        <w:spacing w:after="0" w:line="240" w:lineRule="auto"/>
        <w:jc w:val="both"/>
        <w:rPr>
          <w:rFonts w:asciiTheme="majorHAnsi" w:hAnsiTheme="majorHAnsi" w:cstheme="majorHAnsi"/>
          <w:bCs/>
          <w:color w:val="262626" w:themeColor="text1" w:themeTint="D9"/>
          <w:spacing w:val="-1"/>
          <w:sz w:val="20"/>
          <w:szCs w:val="20"/>
        </w:rPr>
      </w:pPr>
      <w:r w:rsidRPr="0054519A">
        <w:rPr>
          <w:rFonts w:asciiTheme="majorHAnsi" w:hAnsiTheme="majorHAnsi" w:cstheme="majorHAnsi"/>
          <w:bCs/>
          <w:color w:val="262626" w:themeColor="text1" w:themeTint="D9"/>
          <w:spacing w:val="-1"/>
          <w:sz w:val="20"/>
          <w:szCs w:val="20"/>
        </w:rPr>
        <w:t xml:space="preserve">Wykonawca określi </w:t>
      </w:r>
      <w:r w:rsidR="007B3A1C" w:rsidRPr="0054519A">
        <w:rPr>
          <w:rFonts w:asciiTheme="majorHAnsi" w:hAnsiTheme="majorHAnsi" w:cstheme="majorHAnsi"/>
          <w:bCs/>
          <w:color w:val="262626" w:themeColor="text1" w:themeTint="D9"/>
          <w:sz w:val="20"/>
          <w:szCs w:val="20"/>
        </w:rPr>
        <w:t>czas reakcji w sytuacjach uznanych przez Zamawiającego za pilne</w:t>
      </w:r>
      <w:r w:rsidR="007B3A1C" w:rsidRPr="0054519A">
        <w:rPr>
          <w:rFonts w:asciiTheme="majorHAnsi" w:hAnsiTheme="majorHAnsi" w:cstheme="majorHAnsi"/>
          <w:bCs/>
          <w:color w:val="262626" w:themeColor="text1" w:themeTint="D9"/>
          <w:spacing w:val="-1"/>
          <w:sz w:val="20"/>
          <w:szCs w:val="20"/>
        </w:rPr>
        <w:t xml:space="preserve"> </w:t>
      </w:r>
      <w:r w:rsidRPr="0054519A">
        <w:rPr>
          <w:rFonts w:asciiTheme="majorHAnsi" w:hAnsiTheme="majorHAnsi" w:cstheme="majorHAnsi"/>
          <w:bCs/>
          <w:color w:val="262626" w:themeColor="text1" w:themeTint="D9"/>
          <w:spacing w:val="-1"/>
          <w:sz w:val="20"/>
          <w:szCs w:val="20"/>
        </w:rPr>
        <w:t xml:space="preserve">w jednym z powyższych </w:t>
      </w:r>
      <w:r w:rsidR="007B3A1C" w:rsidRPr="0054519A">
        <w:rPr>
          <w:rFonts w:asciiTheme="majorHAnsi" w:hAnsiTheme="majorHAnsi" w:cstheme="majorHAnsi"/>
          <w:bCs/>
          <w:color w:val="262626" w:themeColor="text1" w:themeTint="D9"/>
          <w:spacing w:val="-1"/>
          <w:sz w:val="20"/>
          <w:szCs w:val="20"/>
        </w:rPr>
        <w:t>czasie.</w:t>
      </w:r>
      <w:r w:rsidRPr="0054519A">
        <w:rPr>
          <w:rFonts w:asciiTheme="majorHAnsi" w:hAnsiTheme="majorHAnsi" w:cstheme="majorHAnsi"/>
          <w:bCs/>
          <w:color w:val="262626" w:themeColor="text1" w:themeTint="D9"/>
          <w:spacing w:val="-1"/>
          <w:sz w:val="20"/>
          <w:szCs w:val="20"/>
        </w:rPr>
        <w:t xml:space="preserve"> Zadeklarowanie </w:t>
      </w:r>
      <w:r w:rsidR="007B3A1C" w:rsidRPr="0054519A">
        <w:rPr>
          <w:rFonts w:asciiTheme="majorHAnsi" w:hAnsiTheme="majorHAnsi" w:cstheme="majorHAnsi"/>
          <w:bCs/>
          <w:color w:val="262626" w:themeColor="text1" w:themeTint="D9"/>
          <w:sz w:val="20"/>
          <w:szCs w:val="20"/>
        </w:rPr>
        <w:t>czasu reakcji w sytuacjach uznanych przez Zamawiającego za pilne</w:t>
      </w:r>
      <w:r w:rsidR="007B3A1C" w:rsidRPr="0054519A">
        <w:rPr>
          <w:rFonts w:ascii="Calibri Light" w:hAnsi="Calibri Light" w:cs="Tahoma"/>
          <w:bCs/>
          <w:color w:val="262626" w:themeColor="text1" w:themeTint="D9"/>
          <w:sz w:val="20"/>
          <w:szCs w:val="20"/>
        </w:rPr>
        <w:t xml:space="preserve"> </w:t>
      </w:r>
      <w:r w:rsidRPr="0054519A">
        <w:rPr>
          <w:rFonts w:asciiTheme="majorHAnsi" w:hAnsiTheme="majorHAnsi" w:cstheme="majorHAnsi"/>
          <w:bCs/>
          <w:color w:val="262626" w:themeColor="text1" w:themeTint="D9"/>
          <w:spacing w:val="-1"/>
          <w:sz w:val="20"/>
          <w:szCs w:val="20"/>
        </w:rPr>
        <w:t xml:space="preserve">w innym </w:t>
      </w:r>
      <w:r w:rsidR="007B3A1C" w:rsidRPr="0054519A">
        <w:rPr>
          <w:rFonts w:asciiTheme="majorHAnsi" w:hAnsiTheme="majorHAnsi" w:cstheme="majorHAnsi"/>
          <w:bCs/>
          <w:color w:val="262626" w:themeColor="text1" w:themeTint="D9"/>
          <w:spacing w:val="-1"/>
          <w:sz w:val="20"/>
          <w:szCs w:val="20"/>
        </w:rPr>
        <w:t>czasie</w:t>
      </w:r>
      <w:r w:rsidRPr="0054519A">
        <w:rPr>
          <w:rFonts w:asciiTheme="majorHAnsi" w:hAnsiTheme="majorHAnsi" w:cstheme="majorHAnsi"/>
          <w:bCs/>
          <w:color w:val="262626" w:themeColor="text1" w:themeTint="D9"/>
          <w:spacing w:val="-1"/>
          <w:sz w:val="20"/>
          <w:szCs w:val="20"/>
        </w:rPr>
        <w:t xml:space="preserve"> będzie skutkować odrzuceniem oferty Wykonawcy przez Zamawiającego, jako niezgodnej z warunkami zamówienia na podstawie art. 226 ust. 1 pkt 5 ustawy </w:t>
      </w:r>
      <w:proofErr w:type="spellStart"/>
      <w:r w:rsidRPr="0054519A">
        <w:rPr>
          <w:rFonts w:asciiTheme="majorHAnsi" w:hAnsiTheme="majorHAnsi" w:cstheme="majorHAnsi"/>
          <w:bCs/>
          <w:color w:val="262626" w:themeColor="text1" w:themeTint="D9"/>
          <w:spacing w:val="-1"/>
          <w:sz w:val="20"/>
          <w:szCs w:val="20"/>
        </w:rPr>
        <w:t>Pzp</w:t>
      </w:r>
      <w:proofErr w:type="spellEnd"/>
      <w:r w:rsidRPr="0054519A">
        <w:rPr>
          <w:rFonts w:asciiTheme="majorHAnsi" w:hAnsiTheme="majorHAnsi" w:cstheme="majorHAnsi"/>
          <w:bCs/>
          <w:color w:val="262626" w:themeColor="text1" w:themeTint="D9"/>
          <w:spacing w:val="-1"/>
          <w:sz w:val="20"/>
          <w:szCs w:val="20"/>
        </w:rPr>
        <w:t xml:space="preserve">. </w:t>
      </w:r>
    </w:p>
    <w:p w14:paraId="665DAB9E" w14:textId="52E08809" w:rsidR="0082437A" w:rsidRPr="0054519A" w:rsidRDefault="0082437A" w:rsidP="00811D2E">
      <w:pPr>
        <w:widowControl w:val="0"/>
        <w:spacing w:after="0" w:line="240" w:lineRule="auto"/>
        <w:jc w:val="both"/>
        <w:rPr>
          <w:rFonts w:asciiTheme="majorHAnsi" w:hAnsiTheme="majorHAnsi" w:cstheme="majorHAnsi"/>
          <w:bCs/>
          <w:color w:val="262626" w:themeColor="text1" w:themeTint="D9"/>
          <w:spacing w:val="-1"/>
          <w:sz w:val="20"/>
          <w:szCs w:val="20"/>
        </w:rPr>
      </w:pPr>
    </w:p>
    <w:p w14:paraId="7196D987" w14:textId="5F9F5D97" w:rsidR="00A904C4" w:rsidRPr="0054519A" w:rsidRDefault="00A904C4" w:rsidP="00811D2E">
      <w:pPr>
        <w:widowControl w:val="0"/>
        <w:spacing w:after="0" w:line="240" w:lineRule="auto"/>
        <w:jc w:val="both"/>
        <w:rPr>
          <w:rFonts w:asciiTheme="majorHAnsi" w:hAnsiTheme="majorHAnsi" w:cstheme="majorHAnsi"/>
          <w:bCs/>
          <w:color w:val="262626" w:themeColor="text1" w:themeTint="D9"/>
          <w:spacing w:val="-1"/>
          <w:sz w:val="20"/>
          <w:szCs w:val="20"/>
        </w:rPr>
      </w:pPr>
      <w:r w:rsidRPr="0054519A">
        <w:rPr>
          <w:rFonts w:asciiTheme="majorHAnsi" w:hAnsiTheme="majorHAnsi" w:cstheme="majorHAnsi"/>
          <w:bCs/>
          <w:color w:val="262626" w:themeColor="text1" w:themeTint="D9"/>
          <w:spacing w:val="-1"/>
          <w:sz w:val="20"/>
          <w:szCs w:val="20"/>
        </w:rPr>
        <w:t xml:space="preserve">W przypadku gdy Wykonawca nie zaoferuje żadnego </w:t>
      </w:r>
      <w:r w:rsidR="009C0B01" w:rsidRPr="0054519A">
        <w:rPr>
          <w:rFonts w:asciiTheme="majorHAnsi" w:hAnsiTheme="majorHAnsi" w:cstheme="majorHAnsi"/>
          <w:bCs/>
          <w:color w:val="262626" w:themeColor="text1" w:themeTint="D9"/>
          <w:sz w:val="20"/>
          <w:szCs w:val="20"/>
        </w:rPr>
        <w:t>czas reakcji w sytuacjach uznanych przez Zamawiającego za pilne,</w:t>
      </w:r>
      <w:r w:rsidRPr="0054519A">
        <w:rPr>
          <w:rFonts w:asciiTheme="majorHAnsi" w:hAnsiTheme="majorHAnsi" w:cstheme="majorHAnsi"/>
          <w:bCs/>
          <w:color w:val="262626" w:themeColor="text1" w:themeTint="D9"/>
          <w:spacing w:val="-1"/>
          <w:sz w:val="20"/>
          <w:szCs w:val="20"/>
        </w:rPr>
        <w:t xml:space="preserve"> Zamawiający przyjmie, iż zaoferował </w:t>
      </w:r>
      <w:r w:rsidR="009C0B01" w:rsidRPr="0054519A">
        <w:rPr>
          <w:rFonts w:asciiTheme="majorHAnsi" w:hAnsiTheme="majorHAnsi" w:cstheme="majorHAnsi"/>
          <w:bCs/>
          <w:color w:val="262626" w:themeColor="text1" w:themeTint="D9"/>
          <w:spacing w:val="-1"/>
          <w:sz w:val="20"/>
          <w:szCs w:val="20"/>
        </w:rPr>
        <w:t>czas reakcji</w:t>
      </w:r>
      <w:r w:rsidR="0082437A" w:rsidRPr="0054519A">
        <w:rPr>
          <w:rFonts w:asciiTheme="majorHAnsi" w:hAnsiTheme="majorHAnsi" w:cstheme="majorHAnsi"/>
          <w:bCs/>
          <w:color w:val="262626" w:themeColor="text1" w:themeTint="D9"/>
          <w:spacing w:val="-1"/>
          <w:sz w:val="20"/>
          <w:szCs w:val="20"/>
        </w:rPr>
        <w:t xml:space="preserve"> –</w:t>
      </w:r>
      <w:r w:rsidR="0054519A" w:rsidRPr="0054519A">
        <w:rPr>
          <w:rFonts w:asciiTheme="majorHAnsi" w:hAnsiTheme="majorHAnsi" w:cstheme="majorHAnsi"/>
          <w:bCs/>
          <w:color w:val="262626" w:themeColor="text1" w:themeTint="D9"/>
          <w:spacing w:val="-1"/>
          <w:sz w:val="20"/>
          <w:szCs w:val="20"/>
        </w:rPr>
        <w:t xml:space="preserve"> do</w:t>
      </w:r>
      <w:r w:rsidR="0082437A" w:rsidRPr="0054519A">
        <w:rPr>
          <w:rFonts w:asciiTheme="majorHAnsi" w:hAnsiTheme="majorHAnsi" w:cstheme="majorHAnsi"/>
          <w:bCs/>
          <w:color w:val="262626" w:themeColor="text1" w:themeTint="D9"/>
          <w:spacing w:val="-1"/>
          <w:sz w:val="20"/>
          <w:szCs w:val="20"/>
        </w:rPr>
        <w:t xml:space="preserve"> </w:t>
      </w:r>
      <w:r w:rsidR="009C0B01" w:rsidRPr="0054519A">
        <w:rPr>
          <w:rFonts w:asciiTheme="majorHAnsi" w:hAnsiTheme="majorHAnsi" w:cstheme="majorHAnsi"/>
          <w:bCs/>
          <w:color w:val="262626" w:themeColor="text1" w:themeTint="D9"/>
          <w:spacing w:val="-1"/>
          <w:sz w:val="20"/>
          <w:szCs w:val="20"/>
        </w:rPr>
        <w:t>6 godzin.</w:t>
      </w:r>
    </w:p>
    <w:p w14:paraId="4323FFB0"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5714CF4A" w14:textId="218D6E21"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 xml:space="preserve">Wybór oferty najkorzystniejszej nastąpi zgodnie z art. 239 ustawy </w:t>
      </w:r>
      <w:proofErr w:type="spellStart"/>
      <w:r w:rsidR="00A904C4" w:rsidRPr="009D538D">
        <w:rPr>
          <w:rFonts w:asciiTheme="majorHAnsi" w:hAnsiTheme="majorHAnsi" w:cstheme="majorHAnsi"/>
          <w:color w:val="262626" w:themeColor="text1" w:themeTint="D9"/>
          <w:sz w:val="20"/>
          <w:szCs w:val="20"/>
        </w:rPr>
        <w:t>Pzp</w:t>
      </w:r>
      <w:proofErr w:type="spellEnd"/>
      <w:r w:rsidR="00A904C4" w:rsidRPr="009D538D">
        <w:rPr>
          <w:rFonts w:asciiTheme="majorHAnsi" w:hAnsiTheme="majorHAnsi" w:cstheme="majorHAnsi"/>
          <w:color w:val="262626" w:themeColor="text1" w:themeTint="D9"/>
          <w:sz w:val="20"/>
          <w:szCs w:val="20"/>
        </w:rPr>
        <w:t>.</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9" w:history="1">
        <w:r w:rsidR="00281082" w:rsidRPr="005E7169">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6C2FA9B8" w:rsidR="00A904C4"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7B8EE28A" w14:textId="3395BB26" w:rsidR="0082437A" w:rsidRDefault="0082437A" w:rsidP="00CC124D">
      <w:pPr>
        <w:spacing w:after="0" w:line="240" w:lineRule="auto"/>
        <w:jc w:val="both"/>
        <w:rPr>
          <w:rFonts w:asciiTheme="majorHAnsi" w:hAnsiTheme="majorHAnsi" w:cstheme="majorHAnsi"/>
          <w:color w:val="262626" w:themeColor="text1" w:themeTint="D9"/>
          <w:sz w:val="20"/>
          <w:szCs w:val="20"/>
        </w:rPr>
      </w:pPr>
    </w:p>
    <w:p w14:paraId="123973C1" w14:textId="77777777" w:rsidR="0082437A" w:rsidRPr="009D538D" w:rsidRDefault="0082437A" w:rsidP="00CC124D">
      <w:pPr>
        <w:spacing w:after="0" w:line="240" w:lineRule="auto"/>
        <w:jc w:val="both"/>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14EC1998" w14:textId="77777777" w:rsidR="005F7A36" w:rsidRPr="009D538D" w:rsidRDefault="005F7A36" w:rsidP="005F7A36">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Wykonawca, przed podpisaniem umowy zobowiązany jest do wniesienia zabezpieczenia należytego wykonania umowy</w:t>
      </w:r>
    </w:p>
    <w:p w14:paraId="409EA0DA" w14:textId="77777777" w:rsidR="005F7A36" w:rsidRPr="009D538D" w:rsidRDefault="005F7A36" w:rsidP="005F7A36">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na sumę stanowiącą </w:t>
      </w:r>
      <w:r w:rsidRPr="009D538D">
        <w:rPr>
          <w:rFonts w:asciiTheme="majorHAnsi" w:hAnsiTheme="majorHAnsi" w:cstheme="majorHAnsi"/>
          <w:b/>
          <w:color w:val="262626" w:themeColor="text1" w:themeTint="D9"/>
          <w:sz w:val="20"/>
          <w:szCs w:val="20"/>
        </w:rPr>
        <w:t>5</w:t>
      </w:r>
      <w:r>
        <w:rPr>
          <w:rFonts w:asciiTheme="majorHAnsi" w:hAnsiTheme="majorHAnsi" w:cstheme="majorHAnsi"/>
          <w:b/>
          <w:color w:val="262626" w:themeColor="text1" w:themeTint="D9"/>
          <w:sz w:val="20"/>
          <w:szCs w:val="20"/>
        </w:rPr>
        <w:t xml:space="preserve"> </w:t>
      </w:r>
      <w:r w:rsidRPr="009D538D">
        <w:rPr>
          <w:rFonts w:asciiTheme="majorHAnsi" w:hAnsiTheme="majorHAnsi" w:cstheme="majorHAnsi"/>
          <w:b/>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ceny ofertowej brutto podanej w ofercie za wykonanie całości przedmiotu zamówienia. </w:t>
      </w:r>
    </w:p>
    <w:p w14:paraId="208DB3B9" w14:textId="77777777" w:rsidR="005F7A36" w:rsidRPr="009D538D" w:rsidRDefault="005F7A36" w:rsidP="005F7A36">
      <w:pPr>
        <w:spacing w:after="0" w:line="240" w:lineRule="auto"/>
        <w:rPr>
          <w:rFonts w:asciiTheme="majorHAnsi" w:hAnsiTheme="majorHAnsi" w:cstheme="majorHAnsi"/>
          <w:color w:val="262626" w:themeColor="text1" w:themeTint="D9"/>
          <w:sz w:val="20"/>
          <w:szCs w:val="20"/>
        </w:rPr>
      </w:pPr>
    </w:p>
    <w:p w14:paraId="77348297" w14:textId="77777777" w:rsidR="005F7A36" w:rsidRPr="009D538D" w:rsidRDefault="005F7A36" w:rsidP="005F7A36">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7.2/ Zabezpieczenie służy pokryciu roszczeń z tytułu niewykonania lub nienależytego wykonania umowy.</w:t>
      </w:r>
    </w:p>
    <w:p w14:paraId="3482D883" w14:textId="77777777" w:rsidR="005F7A36" w:rsidRPr="009D538D" w:rsidRDefault="005F7A36" w:rsidP="005F7A36">
      <w:pPr>
        <w:spacing w:after="0" w:line="240" w:lineRule="auto"/>
        <w:jc w:val="both"/>
        <w:rPr>
          <w:rFonts w:asciiTheme="majorHAnsi" w:hAnsiTheme="majorHAnsi" w:cstheme="majorHAnsi"/>
          <w:color w:val="262626" w:themeColor="text1" w:themeTint="D9"/>
          <w:sz w:val="20"/>
          <w:szCs w:val="20"/>
        </w:rPr>
      </w:pPr>
    </w:p>
    <w:p w14:paraId="1AB8E498" w14:textId="77777777" w:rsidR="005F7A36" w:rsidRPr="009D538D" w:rsidRDefault="005F7A36" w:rsidP="005F7A36">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7.3/ Zabezpieczenie może być wnoszone według wyboru Wykonawcy w jednej lub w kilku następujących formach:</w:t>
      </w:r>
    </w:p>
    <w:p w14:paraId="42266E3D" w14:textId="77777777" w:rsidR="005F7A36" w:rsidRPr="009D538D" w:rsidRDefault="005F7A36" w:rsidP="005F7A36">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pieniądzu;</w:t>
      </w:r>
    </w:p>
    <w:p w14:paraId="575FFDE3" w14:textId="77777777" w:rsidR="005F7A36" w:rsidRPr="009D538D" w:rsidRDefault="005F7A36" w:rsidP="005F7A36">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poręczeniach bankowych lub poręczeniach spółdzielczej kasy oszczędnościowo- kredytowej, z tym że zobowiązanie kasy jest zawsze zobowiązaniem pieniężnym;</w:t>
      </w:r>
    </w:p>
    <w:p w14:paraId="189BE49B" w14:textId="77777777" w:rsidR="005F7A36" w:rsidRPr="009D538D" w:rsidRDefault="005F7A36" w:rsidP="005F7A36">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gwarancjach bankowych;</w:t>
      </w:r>
    </w:p>
    <w:p w14:paraId="2F9DBA71" w14:textId="77777777" w:rsidR="005F7A36" w:rsidRPr="009D538D" w:rsidRDefault="005F7A36" w:rsidP="005F7A36">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 gwarancjach ubezpieczeniowych;</w:t>
      </w:r>
    </w:p>
    <w:p w14:paraId="51065A5D" w14:textId="77777777" w:rsidR="005F7A36" w:rsidRPr="009D538D" w:rsidRDefault="005F7A36" w:rsidP="005F7A36">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e) poręczeniach udzielanych przez podmioty, o których mowa w art. 6b ust. 5 pkt 2 ustawy z dnia 9 listopada 2000 r. o utworzeniu Polskiej Agencji Rozwoju Przedsiębiorczości.</w:t>
      </w:r>
    </w:p>
    <w:p w14:paraId="7BC58F67" w14:textId="77777777" w:rsidR="005F7A36" w:rsidRPr="009D538D" w:rsidRDefault="005F7A36" w:rsidP="005F7A36">
      <w:pPr>
        <w:spacing w:after="0" w:line="240" w:lineRule="auto"/>
        <w:jc w:val="both"/>
        <w:rPr>
          <w:rFonts w:asciiTheme="majorHAnsi" w:hAnsiTheme="majorHAnsi" w:cstheme="majorHAnsi"/>
          <w:color w:val="262626" w:themeColor="text1" w:themeTint="D9"/>
          <w:sz w:val="20"/>
          <w:szCs w:val="20"/>
        </w:rPr>
      </w:pPr>
    </w:p>
    <w:p w14:paraId="651B58A7" w14:textId="77777777" w:rsidR="005F7A36" w:rsidRPr="009D538D" w:rsidRDefault="005F7A36" w:rsidP="005F7A36">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Zamawiający nie wyraża zgody na wniesienie zabezpieczenia w formie określonej w art. 450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6524F0C8" w14:textId="77777777" w:rsidR="005F7A36" w:rsidRPr="009D538D" w:rsidRDefault="005F7A36" w:rsidP="005F7A36">
      <w:pPr>
        <w:spacing w:after="0" w:line="240" w:lineRule="auto"/>
        <w:jc w:val="both"/>
        <w:rPr>
          <w:rFonts w:asciiTheme="majorHAnsi" w:hAnsiTheme="majorHAnsi" w:cstheme="majorHAnsi"/>
          <w:color w:val="262626" w:themeColor="text1" w:themeTint="D9"/>
          <w:sz w:val="20"/>
          <w:szCs w:val="20"/>
        </w:rPr>
      </w:pPr>
    </w:p>
    <w:p w14:paraId="55361AFF" w14:textId="77777777" w:rsidR="005F7A36" w:rsidRPr="009D538D" w:rsidRDefault="005F7A36" w:rsidP="005F7A36">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7.5/ Zabezpieczenie winno zostać wniesione przed zawarciem umowy z zastrzeżeniem, iż zabezpieczenie wnoszone w pieniądzu uznaje się za wniesione, jeżeli pieniądze wpłyną na rachunek Zamawiającego przed zawarciem umowy.</w:t>
      </w:r>
    </w:p>
    <w:p w14:paraId="17B68986" w14:textId="77777777" w:rsidR="005F7A36" w:rsidRPr="009D538D" w:rsidRDefault="005F7A36" w:rsidP="005F7A36">
      <w:pPr>
        <w:spacing w:after="0" w:line="240" w:lineRule="auto"/>
        <w:jc w:val="both"/>
        <w:rPr>
          <w:rFonts w:asciiTheme="majorHAnsi" w:hAnsiTheme="majorHAnsi" w:cstheme="majorHAnsi"/>
          <w:color w:val="262626" w:themeColor="text1" w:themeTint="D9"/>
          <w:sz w:val="20"/>
          <w:szCs w:val="20"/>
        </w:rPr>
      </w:pPr>
    </w:p>
    <w:p w14:paraId="50C687D6" w14:textId="77777777" w:rsidR="005F7A36" w:rsidRPr="009D538D" w:rsidRDefault="005F7A36" w:rsidP="005F7A36">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7.6/ Jeżeli zabezpieczenie wniesiono w pieniądzu, Zamawiający przechowuje je na oprocentowanym rachunku bankowym.</w:t>
      </w:r>
    </w:p>
    <w:p w14:paraId="56364875" w14:textId="77777777" w:rsidR="005F7A36" w:rsidRDefault="005F7A36" w:rsidP="005F7A36">
      <w:pPr>
        <w:spacing w:after="0" w:line="240" w:lineRule="auto"/>
        <w:jc w:val="both"/>
        <w:rPr>
          <w:rFonts w:asciiTheme="majorHAnsi" w:hAnsiTheme="majorHAnsi" w:cstheme="majorHAnsi"/>
          <w:color w:val="262626" w:themeColor="text1" w:themeTint="D9"/>
          <w:sz w:val="20"/>
          <w:szCs w:val="20"/>
        </w:rPr>
      </w:pPr>
    </w:p>
    <w:p w14:paraId="7B86A696" w14:textId="77777777" w:rsidR="005F7A36" w:rsidRPr="009D538D" w:rsidRDefault="005F7A36" w:rsidP="005F7A36">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7.7/ W przypadku wnoszenia przez Wykonawcę zabezpieczenia należytego wykonania umowy w formie gwarancji lub poręczenia zabezpieczenie musi być </w:t>
      </w:r>
      <w:r>
        <w:rPr>
          <w:rFonts w:asciiTheme="majorHAnsi" w:hAnsiTheme="majorHAnsi" w:cstheme="majorHAnsi"/>
          <w:color w:val="262626" w:themeColor="text1" w:themeTint="D9"/>
          <w:sz w:val="20"/>
          <w:szCs w:val="20"/>
        </w:rPr>
        <w:t xml:space="preserve">ono </w:t>
      </w:r>
      <w:r w:rsidRPr="009D538D">
        <w:rPr>
          <w:rFonts w:asciiTheme="majorHAnsi" w:hAnsiTheme="majorHAnsi" w:cstheme="majorHAnsi"/>
          <w:color w:val="262626" w:themeColor="text1" w:themeTint="D9"/>
          <w:sz w:val="20"/>
          <w:szCs w:val="20"/>
        </w:rPr>
        <w:t>bezwarunkowe, nieodwołalne, niepodlegające przeniesieniu na rzecz osób trzecich i płatne na pierwsze żądanie Zamawiającego. Gwarancje /poręczenia powinny zawierać (oprócz elementów właściwych dla każdej formy, określonych przepisami prawa):</w:t>
      </w:r>
    </w:p>
    <w:p w14:paraId="77B1D2E2" w14:textId="77777777" w:rsidR="005F7A36" w:rsidRPr="009D538D" w:rsidRDefault="005F7A36" w:rsidP="005F7A36">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nazwę i adres Zamawiającego;</w:t>
      </w:r>
    </w:p>
    <w:p w14:paraId="7BF414D2" w14:textId="77777777" w:rsidR="005F7A36" w:rsidRPr="009D538D" w:rsidRDefault="005F7A36" w:rsidP="005F7A36">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nazwę i adres Wykonawcy;</w:t>
      </w:r>
    </w:p>
    <w:p w14:paraId="5DCFABB5" w14:textId="77777777" w:rsidR="005F7A36" w:rsidRPr="009D538D" w:rsidRDefault="005F7A36" w:rsidP="005F7A36">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oznaczenie (numer referencyjny postępowania);</w:t>
      </w:r>
    </w:p>
    <w:p w14:paraId="02FB1C7E" w14:textId="77777777" w:rsidR="005F7A36" w:rsidRPr="009D538D" w:rsidRDefault="005F7A36" w:rsidP="005F7A36">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 określenie przedmiotu zamówienia;</w:t>
      </w:r>
    </w:p>
    <w:p w14:paraId="7680CA2A" w14:textId="77777777" w:rsidR="005F7A36" w:rsidRPr="009D538D" w:rsidRDefault="005F7A36" w:rsidP="005F7A36">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e) określenie wierzytelności, która ma być zabezpieczona gwarancją/ poręczeniem;</w:t>
      </w:r>
    </w:p>
    <w:p w14:paraId="45D89689" w14:textId="77777777" w:rsidR="005F7A36" w:rsidRPr="009D538D" w:rsidRDefault="005F7A36" w:rsidP="005F7A36">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f) termin ważności gwarancji/poręczenia (nie krótszy niż termin realizacji umowy oraz okres rękojmi za wady).</w:t>
      </w:r>
    </w:p>
    <w:p w14:paraId="2113D81E" w14:textId="77777777" w:rsidR="005F7A36" w:rsidRDefault="005F7A36" w:rsidP="005F7A36">
      <w:pPr>
        <w:spacing w:after="0" w:line="240" w:lineRule="auto"/>
        <w:jc w:val="both"/>
        <w:rPr>
          <w:rFonts w:asciiTheme="majorHAnsi" w:hAnsiTheme="majorHAnsi" w:cstheme="majorHAnsi"/>
          <w:color w:val="262626" w:themeColor="text1" w:themeTint="D9"/>
          <w:sz w:val="20"/>
          <w:szCs w:val="20"/>
        </w:rPr>
      </w:pPr>
    </w:p>
    <w:p w14:paraId="1156C248" w14:textId="77777777" w:rsidR="005F7A36" w:rsidRPr="009D538D" w:rsidRDefault="005F7A36" w:rsidP="005F7A36">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7.8/ W przypadku składania przez Wykonawcę zabezpieczenia w formie gwarancji lub poręczenia, Zamawiający nie uzna dokumentów które nie spełniają wymagań, o których mowa w pkt 7.7/. </w:t>
      </w:r>
    </w:p>
    <w:p w14:paraId="4867ED4B" w14:textId="77777777" w:rsidR="005F7A36" w:rsidRPr="009D538D" w:rsidRDefault="005F7A36" w:rsidP="005F7A36">
      <w:pPr>
        <w:spacing w:after="0" w:line="240" w:lineRule="auto"/>
        <w:jc w:val="both"/>
        <w:rPr>
          <w:rFonts w:asciiTheme="majorHAnsi" w:hAnsiTheme="majorHAnsi" w:cstheme="majorHAnsi"/>
          <w:color w:val="262626" w:themeColor="text1" w:themeTint="D9"/>
          <w:sz w:val="20"/>
          <w:szCs w:val="20"/>
        </w:rPr>
      </w:pPr>
    </w:p>
    <w:p w14:paraId="5607255F" w14:textId="77777777" w:rsidR="005F7A36" w:rsidRPr="009D538D" w:rsidRDefault="005F7A36" w:rsidP="005F7A36">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7.9/ Zamawiający zwróci zabezpieczenie na zasadach i w terminie określonym we wzorze umowy.</w:t>
      </w: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E7C8E10" w14:textId="59774AC6" w:rsidR="004E4A7B"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 xml:space="preserve">Wykonawca przed zawarciem umowy poda wszelkie informacje niezbędne do wypełnienia treści umowy na wezwanie </w:t>
      </w:r>
      <w:r w:rsidR="00756A4E">
        <w:rPr>
          <w:rFonts w:asciiTheme="majorHAnsi" w:hAnsiTheme="majorHAnsi" w:cstheme="majorHAnsi"/>
          <w:color w:val="262626" w:themeColor="text1" w:themeTint="D9"/>
          <w:sz w:val="20"/>
          <w:szCs w:val="20"/>
        </w:rPr>
        <w:t>Z</w:t>
      </w:r>
      <w:r w:rsidR="00697944" w:rsidRPr="009D538D">
        <w:rPr>
          <w:rFonts w:asciiTheme="majorHAnsi" w:hAnsiTheme="majorHAnsi" w:cstheme="majorHAnsi"/>
          <w:color w:val="262626" w:themeColor="text1" w:themeTint="D9"/>
          <w:sz w:val="20"/>
          <w:szCs w:val="20"/>
        </w:rPr>
        <w:t>amawiającego oraz</w:t>
      </w:r>
      <w:r w:rsidR="004E4A7B">
        <w:rPr>
          <w:rFonts w:asciiTheme="majorHAnsi" w:hAnsiTheme="majorHAnsi" w:cstheme="majorHAnsi"/>
          <w:color w:val="262626" w:themeColor="text1" w:themeTint="D9"/>
          <w:sz w:val="20"/>
          <w:szCs w:val="20"/>
        </w:rPr>
        <w:t>:</w:t>
      </w:r>
    </w:p>
    <w:p w14:paraId="507C75EE" w14:textId="5EB589D6" w:rsidR="004E4A7B" w:rsidRPr="0054519A" w:rsidRDefault="004E4A7B" w:rsidP="00CC124D">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udokumentuje dysponowanie bazą w odległości nie większej </w:t>
      </w:r>
      <w:r w:rsidR="0054519A" w:rsidRPr="0054519A">
        <w:rPr>
          <w:rFonts w:asciiTheme="majorHAnsi" w:hAnsiTheme="majorHAnsi" w:cstheme="majorHAnsi"/>
          <w:color w:val="262626" w:themeColor="text1" w:themeTint="D9"/>
          <w:sz w:val="20"/>
          <w:szCs w:val="20"/>
        </w:rPr>
        <w:t>6</w:t>
      </w:r>
      <w:r w:rsidRPr="0054519A">
        <w:rPr>
          <w:rFonts w:asciiTheme="majorHAnsi" w:hAnsiTheme="majorHAnsi" w:cstheme="majorHAnsi"/>
          <w:color w:val="262626" w:themeColor="text1" w:themeTint="D9"/>
          <w:sz w:val="20"/>
          <w:szCs w:val="20"/>
        </w:rPr>
        <w:t>0 km od miasta Pruszkowa.</w:t>
      </w:r>
    </w:p>
    <w:p w14:paraId="3561C788" w14:textId="4D3DDDEA" w:rsidR="00697944" w:rsidRPr="004E4A7B" w:rsidRDefault="004E4A7B" w:rsidP="00CC124D">
      <w:pPr>
        <w:spacing w:after="0" w:line="240" w:lineRule="auto"/>
        <w:jc w:val="both"/>
        <w:rPr>
          <w:rFonts w:asciiTheme="majorHAnsi" w:hAnsiTheme="majorHAnsi" w:cstheme="majorHAnsi"/>
          <w:color w:val="262626" w:themeColor="text1" w:themeTint="D9"/>
          <w:sz w:val="20"/>
          <w:szCs w:val="20"/>
        </w:rPr>
      </w:pPr>
      <w:r w:rsidRPr="004E4A7B">
        <w:rPr>
          <w:rFonts w:asciiTheme="majorHAnsi" w:hAnsiTheme="majorHAnsi" w:cstheme="majorHAnsi"/>
          <w:color w:val="262626" w:themeColor="text1" w:themeTint="D9"/>
          <w:sz w:val="20"/>
          <w:szCs w:val="20"/>
        </w:rPr>
        <w:t xml:space="preserve">- </w:t>
      </w:r>
      <w:r w:rsidR="00697944" w:rsidRPr="004E4A7B">
        <w:rPr>
          <w:rFonts w:asciiTheme="majorHAnsi" w:hAnsiTheme="majorHAnsi" w:cstheme="majorHAnsi"/>
          <w:color w:val="262626" w:themeColor="text1" w:themeTint="D9"/>
          <w:sz w:val="20"/>
          <w:szCs w:val="20"/>
        </w:rPr>
        <w:t>wniesie zabezpieczenie należytego wykonania umowy</w:t>
      </w:r>
      <w:r w:rsidR="00756A4E" w:rsidRPr="004E4A7B">
        <w:rPr>
          <w:rFonts w:asciiTheme="majorHAnsi" w:hAnsiTheme="majorHAnsi" w:cstheme="majorHAnsi"/>
          <w:color w:val="262626" w:themeColor="text1" w:themeTint="D9"/>
          <w:sz w:val="20"/>
          <w:szCs w:val="20"/>
        </w:rPr>
        <w:t xml:space="preserve"> (</w:t>
      </w:r>
      <w:r w:rsidR="009458D2" w:rsidRPr="004E4A7B">
        <w:rPr>
          <w:rFonts w:asciiTheme="majorHAnsi" w:hAnsiTheme="majorHAnsi" w:cstheme="majorHAnsi"/>
          <w:color w:val="262626" w:themeColor="text1" w:themeTint="D9"/>
          <w:sz w:val="20"/>
          <w:szCs w:val="20"/>
        </w:rPr>
        <w:t>jeżeli dotyczy</w:t>
      </w:r>
      <w:r w:rsidR="00756A4E" w:rsidRPr="004E4A7B">
        <w:rPr>
          <w:rFonts w:asciiTheme="majorHAnsi" w:hAnsiTheme="majorHAnsi" w:cstheme="majorHAnsi"/>
          <w:color w:val="262626" w:themeColor="text1" w:themeTint="D9"/>
          <w:sz w:val="20"/>
          <w:szCs w:val="20"/>
        </w:rPr>
        <w:t>)</w:t>
      </w:r>
      <w:r w:rsidR="00697944" w:rsidRPr="004E4A7B">
        <w:rPr>
          <w:rFonts w:asciiTheme="majorHAnsi" w:hAnsiTheme="majorHAnsi" w:cstheme="majorHAnsi"/>
          <w:color w:val="262626" w:themeColor="text1" w:themeTint="D9"/>
          <w:sz w:val="20"/>
          <w:szCs w:val="20"/>
        </w:rPr>
        <w:t>.</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9D538D">
        <w:rPr>
          <w:rFonts w:asciiTheme="majorHAnsi" w:hAnsiTheme="majorHAnsi" w:cstheme="majorHAnsi"/>
          <w:color w:val="262626" w:themeColor="text1" w:themeTint="D9"/>
          <w:sz w:val="20"/>
          <w:szCs w:val="20"/>
        </w:rPr>
        <w:t>Pzp</w:t>
      </w:r>
      <w:proofErr w:type="spellEnd"/>
      <w:r w:rsidR="00697944" w:rsidRPr="009D538D">
        <w:rPr>
          <w:rFonts w:asciiTheme="majorHAnsi" w:hAnsiTheme="majorHAnsi" w:cstheme="majorHAnsi"/>
          <w:color w:val="262626" w:themeColor="text1" w:themeTint="D9"/>
          <w:sz w:val="20"/>
          <w:szCs w:val="20"/>
        </w:rPr>
        <w:t>,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2DCA252E" w:rsidR="007F67F5" w:rsidRDefault="00811D2E"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007F67F5" w:rsidRPr="009D538D">
        <w:rPr>
          <w:rFonts w:asciiTheme="majorHAnsi" w:hAnsiTheme="majorHAnsi" w:cstheme="majorHAnsi"/>
          <w:color w:val="262626" w:themeColor="text1" w:themeTint="D9"/>
          <w:sz w:val="20"/>
          <w:szCs w:val="20"/>
        </w:rPr>
        <w:t xml:space="preserve">ałącznik nr 1 </w:t>
      </w:r>
      <w:r w:rsidR="00FF7463" w:rsidRPr="009D538D">
        <w:rPr>
          <w:rFonts w:asciiTheme="majorHAnsi" w:hAnsiTheme="majorHAnsi" w:cstheme="majorHAnsi"/>
          <w:color w:val="262626" w:themeColor="text1" w:themeTint="D9"/>
          <w:sz w:val="20"/>
          <w:szCs w:val="20"/>
        </w:rPr>
        <w:t xml:space="preserve">– </w:t>
      </w:r>
      <w:r w:rsidR="007F67F5" w:rsidRPr="009D538D">
        <w:rPr>
          <w:rFonts w:asciiTheme="majorHAnsi" w:hAnsiTheme="majorHAnsi" w:cstheme="majorHAnsi"/>
          <w:color w:val="262626" w:themeColor="text1" w:themeTint="D9"/>
          <w:sz w:val="20"/>
          <w:szCs w:val="20"/>
        </w:rPr>
        <w:t xml:space="preserve"> Formularz ofertowy</w:t>
      </w:r>
    </w:p>
    <w:p w14:paraId="24D5E89C" w14:textId="1DF97ED3" w:rsidR="007F67F5" w:rsidRPr="009D538D" w:rsidRDefault="00E47AFB" w:rsidP="008A685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77777777"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62E8048B" w14:textId="77777777" w:rsidR="007F67F5" w:rsidRPr="00326DD4" w:rsidRDefault="00E47AFB" w:rsidP="00CC124D">
      <w:pPr>
        <w:spacing w:after="0" w:line="240" w:lineRule="auto"/>
        <w:rPr>
          <w:rFonts w:asciiTheme="majorHAnsi" w:hAnsiTheme="majorHAnsi" w:cstheme="majorHAnsi"/>
          <w:strike/>
          <w:color w:val="262626" w:themeColor="text1" w:themeTint="D9"/>
          <w:sz w:val="20"/>
          <w:szCs w:val="20"/>
        </w:rPr>
      </w:pPr>
      <w:r w:rsidRPr="00326DD4">
        <w:rPr>
          <w:rFonts w:asciiTheme="majorHAnsi" w:hAnsiTheme="majorHAnsi" w:cstheme="majorHAnsi"/>
          <w:strike/>
          <w:color w:val="262626" w:themeColor="text1" w:themeTint="D9"/>
          <w:sz w:val="20"/>
          <w:szCs w:val="20"/>
        </w:rPr>
        <w:t xml:space="preserve">Załącznik </w:t>
      </w:r>
      <w:r w:rsidR="00FF7463" w:rsidRPr="00326DD4">
        <w:rPr>
          <w:rFonts w:asciiTheme="majorHAnsi" w:hAnsiTheme="majorHAnsi" w:cstheme="majorHAnsi"/>
          <w:strike/>
          <w:color w:val="262626" w:themeColor="text1" w:themeTint="D9"/>
          <w:sz w:val="20"/>
          <w:szCs w:val="20"/>
        </w:rPr>
        <w:t>n</w:t>
      </w:r>
      <w:r w:rsidRPr="00326DD4">
        <w:rPr>
          <w:rFonts w:asciiTheme="majorHAnsi" w:hAnsiTheme="majorHAnsi" w:cstheme="majorHAnsi"/>
          <w:strike/>
          <w:color w:val="262626" w:themeColor="text1" w:themeTint="D9"/>
          <w:sz w:val="20"/>
          <w:szCs w:val="20"/>
        </w:rPr>
        <w:t xml:space="preserve">r </w:t>
      </w:r>
      <w:r w:rsidR="00FF7463" w:rsidRPr="00326DD4">
        <w:rPr>
          <w:rFonts w:asciiTheme="majorHAnsi" w:hAnsiTheme="majorHAnsi" w:cstheme="majorHAnsi"/>
          <w:strike/>
          <w:color w:val="262626" w:themeColor="text1" w:themeTint="D9"/>
          <w:sz w:val="20"/>
          <w:szCs w:val="20"/>
        </w:rPr>
        <w:t>6</w:t>
      </w:r>
      <w:r w:rsidRPr="00326DD4">
        <w:rPr>
          <w:rFonts w:asciiTheme="majorHAnsi" w:hAnsiTheme="majorHAnsi" w:cstheme="majorHAnsi"/>
          <w:strike/>
          <w:color w:val="262626" w:themeColor="text1" w:themeTint="D9"/>
          <w:sz w:val="20"/>
          <w:szCs w:val="20"/>
        </w:rPr>
        <w:t xml:space="preserve"> </w:t>
      </w:r>
      <w:r w:rsidR="00FF7463" w:rsidRPr="00326DD4">
        <w:rPr>
          <w:rFonts w:asciiTheme="majorHAnsi" w:hAnsiTheme="majorHAnsi" w:cstheme="majorHAnsi"/>
          <w:strike/>
          <w:color w:val="262626" w:themeColor="text1" w:themeTint="D9"/>
          <w:sz w:val="20"/>
          <w:szCs w:val="20"/>
        </w:rPr>
        <w:t xml:space="preserve">– </w:t>
      </w:r>
      <w:r w:rsidRPr="00326DD4">
        <w:rPr>
          <w:rFonts w:asciiTheme="majorHAnsi" w:hAnsiTheme="majorHAnsi" w:cstheme="majorHAnsi"/>
          <w:strike/>
          <w:color w:val="262626" w:themeColor="text1" w:themeTint="D9"/>
          <w:sz w:val="20"/>
          <w:szCs w:val="20"/>
        </w:rPr>
        <w:t>Wykaz osób, które będą uczestniczyć w wykonywaniu przedmiotu zamówienia</w:t>
      </w:r>
    </w:p>
    <w:p w14:paraId="7A033A29"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68DB25C9" w14:textId="6CD36077" w:rsidR="004D5F48" w:rsidRPr="00326DD4" w:rsidRDefault="004D5F48" w:rsidP="004D5F48">
      <w:pPr>
        <w:spacing w:after="0" w:line="240" w:lineRule="auto"/>
        <w:rPr>
          <w:rFonts w:asciiTheme="majorHAnsi" w:hAnsiTheme="majorHAnsi" w:cstheme="majorHAnsi"/>
          <w:strike/>
          <w:color w:val="262626" w:themeColor="text1" w:themeTint="D9"/>
          <w:sz w:val="20"/>
          <w:szCs w:val="20"/>
        </w:rPr>
      </w:pPr>
      <w:r w:rsidRPr="00326DD4">
        <w:rPr>
          <w:rFonts w:asciiTheme="majorHAnsi" w:hAnsiTheme="majorHAnsi" w:cstheme="majorHAnsi"/>
          <w:strike/>
          <w:color w:val="262626" w:themeColor="text1" w:themeTint="D9"/>
          <w:sz w:val="20"/>
          <w:szCs w:val="20"/>
        </w:rPr>
        <w:t xml:space="preserve">Załącznik nr </w:t>
      </w:r>
      <w:r w:rsidR="00FF7463" w:rsidRPr="00326DD4">
        <w:rPr>
          <w:rFonts w:asciiTheme="majorHAnsi" w:hAnsiTheme="majorHAnsi" w:cstheme="majorHAnsi"/>
          <w:strike/>
          <w:color w:val="262626" w:themeColor="text1" w:themeTint="D9"/>
          <w:sz w:val="20"/>
          <w:szCs w:val="20"/>
        </w:rPr>
        <w:t>8</w:t>
      </w:r>
      <w:r w:rsidRPr="00326DD4">
        <w:rPr>
          <w:rFonts w:asciiTheme="majorHAnsi" w:hAnsiTheme="majorHAnsi" w:cstheme="majorHAnsi"/>
          <w:strike/>
          <w:color w:val="262626" w:themeColor="text1" w:themeTint="D9"/>
          <w:sz w:val="20"/>
          <w:szCs w:val="20"/>
        </w:rPr>
        <w:t xml:space="preserve"> </w:t>
      </w:r>
      <w:r w:rsidR="00FF7463" w:rsidRPr="00326DD4">
        <w:rPr>
          <w:rFonts w:asciiTheme="majorHAnsi" w:hAnsiTheme="majorHAnsi" w:cstheme="majorHAnsi"/>
          <w:strike/>
          <w:color w:val="262626" w:themeColor="text1" w:themeTint="D9"/>
          <w:sz w:val="20"/>
          <w:szCs w:val="20"/>
        </w:rPr>
        <w:t>–</w:t>
      </w:r>
      <w:r w:rsidRPr="00326DD4">
        <w:rPr>
          <w:rFonts w:asciiTheme="majorHAnsi" w:hAnsiTheme="majorHAnsi" w:cstheme="majorHAnsi"/>
          <w:strike/>
          <w:color w:val="262626" w:themeColor="text1" w:themeTint="D9"/>
          <w:sz w:val="20"/>
          <w:szCs w:val="20"/>
        </w:rPr>
        <w:t xml:space="preserve"> </w:t>
      </w:r>
      <w:r w:rsidR="00323F73" w:rsidRPr="00326DD4">
        <w:rPr>
          <w:rFonts w:asciiTheme="majorHAnsi" w:hAnsiTheme="majorHAnsi" w:cstheme="majorHAnsi"/>
          <w:strike/>
          <w:color w:val="262626" w:themeColor="text1" w:themeTint="D9"/>
          <w:sz w:val="20"/>
          <w:szCs w:val="20"/>
        </w:rPr>
        <w:t>D</w:t>
      </w:r>
      <w:r w:rsidR="00FF7463" w:rsidRPr="00326DD4">
        <w:rPr>
          <w:rFonts w:asciiTheme="majorHAnsi" w:hAnsiTheme="majorHAnsi" w:cstheme="majorHAnsi"/>
          <w:strike/>
          <w:color w:val="262626" w:themeColor="text1" w:themeTint="D9"/>
          <w:sz w:val="20"/>
          <w:szCs w:val="20"/>
        </w:rPr>
        <w:t xml:space="preserve">okumentacja </w:t>
      </w:r>
      <w:r w:rsidR="00323F73" w:rsidRPr="00326DD4">
        <w:rPr>
          <w:rFonts w:asciiTheme="majorHAnsi" w:hAnsiTheme="majorHAnsi" w:cstheme="majorHAnsi"/>
          <w:strike/>
          <w:color w:val="262626" w:themeColor="text1" w:themeTint="D9"/>
          <w:sz w:val="20"/>
          <w:szCs w:val="20"/>
        </w:rPr>
        <w:t>T</w:t>
      </w:r>
      <w:r w:rsidR="00FF7463" w:rsidRPr="00326DD4">
        <w:rPr>
          <w:rFonts w:asciiTheme="majorHAnsi" w:hAnsiTheme="majorHAnsi" w:cstheme="majorHAnsi"/>
          <w:strike/>
          <w:color w:val="262626" w:themeColor="text1" w:themeTint="D9"/>
          <w:sz w:val="20"/>
          <w:szCs w:val="20"/>
        </w:rPr>
        <w:t>echniczna</w:t>
      </w:r>
      <w:r w:rsidR="00756A4E" w:rsidRPr="00326DD4">
        <w:rPr>
          <w:rFonts w:asciiTheme="majorHAnsi" w:hAnsiTheme="majorHAnsi" w:cstheme="majorHAnsi"/>
          <w:strike/>
          <w:color w:val="262626" w:themeColor="text1" w:themeTint="D9"/>
          <w:sz w:val="20"/>
          <w:szCs w:val="20"/>
        </w:rPr>
        <w:t xml:space="preserve"> (jeżeli dotyczy)</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10 – Oświadczenie z art. 117 ust. 4 </w:t>
      </w:r>
      <w:proofErr w:type="spellStart"/>
      <w:r w:rsidRPr="009D538D">
        <w:rPr>
          <w:rFonts w:asciiTheme="majorHAnsi" w:hAnsiTheme="majorHAnsi" w:cstheme="majorHAnsi"/>
          <w:color w:val="262626" w:themeColor="text1" w:themeTint="D9"/>
          <w:sz w:val="20"/>
          <w:szCs w:val="20"/>
        </w:rPr>
        <w:t>Pzp</w:t>
      </w:r>
      <w:proofErr w:type="spellEnd"/>
    </w:p>
    <w:sectPr w:rsidR="00E47AFB" w:rsidSect="00EC2A18">
      <w:footerReference w:type="default" r:id="rId20"/>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2BDB9" w14:textId="77777777" w:rsidR="00542F8F" w:rsidRDefault="00542F8F">
      <w:r>
        <w:separator/>
      </w:r>
    </w:p>
  </w:endnote>
  <w:endnote w:type="continuationSeparator" w:id="0">
    <w:p w14:paraId="382E8E4D" w14:textId="77777777" w:rsidR="00542F8F" w:rsidRDefault="00542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Yu Gothic"/>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4C5206C0" w:rsidR="002A725F" w:rsidRPr="00DB36CB" w:rsidRDefault="002A725F"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9A2CDF">
      <w:rPr>
        <w:rFonts w:ascii="Calibri Light" w:hAnsi="Calibri Light" w:cs="Calibri"/>
        <w:b/>
        <w:color w:val="808080"/>
        <w:sz w:val="18"/>
        <w:szCs w:val="18"/>
      </w:rPr>
      <w:t>65</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3887C608" w14:textId="77777777" w:rsidR="002A725F" w:rsidRPr="00DB36CB" w:rsidRDefault="002A725F"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2A725F" w:rsidRPr="00DB36CB" w:rsidRDefault="002A725F"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2A725F" w:rsidRPr="00796F95" w:rsidRDefault="002A725F">
    <w:pPr>
      <w:pStyle w:val="Stopka"/>
      <w:shd w:val="clear" w:color="auto" w:fill="FFFFFF"/>
      <w:rPr>
        <w:rFonts w:ascii="Calibri Light" w:hAnsi="Calibri Light" w:cs="Tahoma"/>
        <w:b/>
        <w:color w:val="808080"/>
      </w:rPr>
    </w:pPr>
  </w:p>
  <w:p w14:paraId="7C5DD88E" w14:textId="77777777" w:rsidR="002A725F" w:rsidRPr="00DB36CB" w:rsidRDefault="002A725F"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255532">
      <w:rPr>
        <w:rFonts w:ascii="Calibri Light" w:hAnsi="Calibri Light" w:cs="Tahoma"/>
        <w:b/>
        <w:noProof/>
        <w:color w:val="808080"/>
        <w:sz w:val="18"/>
        <w:szCs w:val="18"/>
      </w:rPr>
      <w:t>22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255532">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2A725F" w:rsidRDefault="002A725F">
    <w:pPr>
      <w:pStyle w:val="Stopka"/>
      <w:shd w:val="clear" w:color="auto" w:fill="FFFFFF"/>
      <w:rPr>
        <w:rFonts w:ascii="Bookman Old Style" w:hAnsi="Bookman Old Style" w:cs="Tahoma"/>
        <w:b/>
        <w:color w:val="808080"/>
        <w:sz w:val="16"/>
        <w:szCs w:val="16"/>
      </w:rPr>
    </w:pPr>
  </w:p>
  <w:p w14:paraId="23411ADA" w14:textId="77777777" w:rsidR="002A725F" w:rsidRDefault="002A725F"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173E8" w14:textId="77777777" w:rsidR="00542F8F" w:rsidRDefault="00542F8F">
      <w:r>
        <w:separator/>
      </w:r>
    </w:p>
  </w:footnote>
  <w:footnote w:type="continuationSeparator" w:id="0">
    <w:p w14:paraId="716E9BFA" w14:textId="77777777" w:rsidR="00542F8F" w:rsidRDefault="00542F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8" w15:restartNumberingAfterBreak="0">
    <w:nsid w:val="361B6E53"/>
    <w:multiLevelType w:val="hybridMultilevel"/>
    <w:tmpl w:val="5608D088"/>
    <w:lvl w:ilvl="0" w:tplc="136C89AA">
      <w:start w:val="1"/>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abstractNumId w:val="7"/>
  </w:num>
  <w:num w:numId="2">
    <w:abstractNumId w:val="9"/>
  </w:num>
  <w:num w:numId="3">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736C"/>
    <w:rsid w:val="00007792"/>
    <w:rsid w:val="00007964"/>
    <w:rsid w:val="00010E8E"/>
    <w:rsid w:val="0001126B"/>
    <w:rsid w:val="00011A52"/>
    <w:rsid w:val="000122CD"/>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49C"/>
    <w:rsid w:val="00051FCD"/>
    <w:rsid w:val="00055D4E"/>
    <w:rsid w:val="000611D1"/>
    <w:rsid w:val="000647ED"/>
    <w:rsid w:val="00065EC7"/>
    <w:rsid w:val="00067173"/>
    <w:rsid w:val="0007079D"/>
    <w:rsid w:val="00071513"/>
    <w:rsid w:val="00072885"/>
    <w:rsid w:val="0007395E"/>
    <w:rsid w:val="00076B1B"/>
    <w:rsid w:val="00080565"/>
    <w:rsid w:val="00081C01"/>
    <w:rsid w:val="000851C1"/>
    <w:rsid w:val="00086B42"/>
    <w:rsid w:val="00092C73"/>
    <w:rsid w:val="0009792D"/>
    <w:rsid w:val="000A030D"/>
    <w:rsid w:val="000A1CAF"/>
    <w:rsid w:val="000A44D7"/>
    <w:rsid w:val="000A6363"/>
    <w:rsid w:val="000A6526"/>
    <w:rsid w:val="000A6A9F"/>
    <w:rsid w:val="000A7FC1"/>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F58"/>
    <w:rsid w:val="000D50AF"/>
    <w:rsid w:val="000D5123"/>
    <w:rsid w:val="000D774C"/>
    <w:rsid w:val="000E0BDF"/>
    <w:rsid w:val="000E0CD1"/>
    <w:rsid w:val="000E1388"/>
    <w:rsid w:val="000E2B11"/>
    <w:rsid w:val="000E2CF5"/>
    <w:rsid w:val="000E47C6"/>
    <w:rsid w:val="000E5807"/>
    <w:rsid w:val="000E5F12"/>
    <w:rsid w:val="000E68B1"/>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3246"/>
    <w:rsid w:val="00123912"/>
    <w:rsid w:val="001246B6"/>
    <w:rsid w:val="001246BA"/>
    <w:rsid w:val="00124972"/>
    <w:rsid w:val="001252BD"/>
    <w:rsid w:val="001272DC"/>
    <w:rsid w:val="00127706"/>
    <w:rsid w:val="00130BB8"/>
    <w:rsid w:val="00130F5D"/>
    <w:rsid w:val="0013156F"/>
    <w:rsid w:val="0013304E"/>
    <w:rsid w:val="0013437F"/>
    <w:rsid w:val="001360CD"/>
    <w:rsid w:val="001372E7"/>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163E"/>
    <w:rsid w:val="001A2FB6"/>
    <w:rsid w:val="001A3070"/>
    <w:rsid w:val="001A55DF"/>
    <w:rsid w:val="001A633D"/>
    <w:rsid w:val="001A750B"/>
    <w:rsid w:val="001B04F9"/>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0BF7"/>
    <w:rsid w:val="001E2A6B"/>
    <w:rsid w:val="001E71ED"/>
    <w:rsid w:val="001E76EB"/>
    <w:rsid w:val="001F0124"/>
    <w:rsid w:val="001F1CD0"/>
    <w:rsid w:val="001F428D"/>
    <w:rsid w:val="001F660E"/>
    <w:rsid w:val="00202383"/>
    <w:rsid w:val="00202A48"/>
    <w:rsid w:val="00202EAE"/>
    <w:rsid w:val="00203509"/>
    <w:rsid w:val="002039ED"/>
    <w:rsid w:val="00204158"/>
    <w:rsid w:val="0020447D"/>
    <w:rsid w:val="0020471F"/>
    <w:rsid w:val="00210B98"/>
    <w:rsid w:val="002110BF"/>
    <w:rsid w:val="00214A48"/>
    <w:rsid w:val="00215149"/>
    <w:rsid w:val="00217084"/>
    <w:rsid w:val="00224AF4"/>
    <w:rsid w:val="00225018"/>
    <w:rsid w:val="00231E84"/>
    <w:rsid w:val="00235B63"/>
    <w:rsid w:val="00241A3A"/>
    <w:rsid w:val="00241E97"/>
    <w:rsid w:val="00244E42"/>
    <w:rsid w:val="00244E6F"/>
    <w:rsid w:val="00246A76"/>
    <w:rsid w:val="00251A06"/>
    <w:rsid w:val="002535E4"/>
    <w:rsid w:val="00253FF4"/>
    <w:rsid w:val="00255532"/>
    <w:rsid w:val="00255B3E"/>
    <w:rsid w:val="00256BE8"/>
    <w:rsid w:val="00257981"/>
    <w:rsid w:val="00260022"/>
    <w:rsid w:val="00261B8A"/>
    <w:rsid w:val="00261C91"/>
    <w:rsid w:val="00262275"/>
    <w:rsid w:val="00262B52"/>
    <w:rsid w:val="002661D8"/>
    <w:rsid w:val="00267AAD"/>
    <w:rsid w:val="00270223"/>
    <w:rsid w:val="00270688"/>
    <w:rsid w:val="0027072C"/>
    <w:rsid w:val="0028014F"/>
    <w:rsid w:val="00281082"/>
    <w:rsid w:val="00281EDE"/>
    <w:rsid w:val="0028417F"/>
    <w:rsid w:val="00285F24"/>
    <w:rsid w:val="00286326"/>
    <w:rsid w:val="002905D0"/>
    <w:rsid w:val="0029112C"/>
    <w:rsid w:val="002911B8"/>
    <w:rsid w:val="00291240"/>
    <w:rsid w:val="00292144"/>
    <w:rsid w:val="00294CEF"/>
    <w:rsid w:val="002958B1"/>
    <w:rsid w:val="0029705E"/>
    <w:rsid w:val="002A084A"/>
    <w:rsid w:val="002A0BF8"/>
    <w:rsid w:val="002A2248"/>
    <w:rsid w:val="002A2DE8"/>
    <w:rsid w:val="002A44E5"/>
    <w:rsid w:val="002A53E8"/>
    <w:rsid w:val="002A57EC"/>
    <w:rsid w:val="002A6948"/>
    <w:rsid w:val="002A7180"/>
    <w:rsid w:val="002A725F"/>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E768A"/>
    <w:rsid w:val="002F05C1"/>
    <w:rsid w:val="002F1C6F"/>
    <w:rsid w:val="002F391D"/>
    <w:rsid w:val="002F56EF"/>
    <w:rsid w:val="002F5C9A"/>
    <w:rsid w:val="002F6FB4"/>
    <w:rsid w:val="002F76B7"/>
    <w:rsid w:val="00300C35"/>
    <w:rsid w:val="003010DF"/>
    <w:rsid w:val="003016D1"/>
    <w:rsid w:val="00301913"/>
    <w:rsid w:val="0030474A"/>
    <w:rsid w:val="00304946"/>
    <w:rsid w:val="00304966"/>
    <w:rsid w:val="00305743"/>
    <w:rsid w:val="00307D20"/>
    <w:rsid w:val="00314EB7"/>
    <w:rsid w:val="0031520B"/>
    <w:rsid w:val="00315AF7"/>
    <w:rsid w:val="00316A92"/>
    <w:rsid w:val="0031726F"/>
    <w:rsid w:val="00317C99"/>
    <w:rsid w:val="00317EAF"/>
    <w:rsid w:val="00320A61"/>
    <w:rsid w:val="0032348C"/>
    <w:rsid w:val="00323DC6"/>
    <w:rsid w:val="00323F73"/>
    <w:rsid w:val="00325077"/>
    <w:rsid w:val="00325A1E"/>
    <w:rsid w:val="00326DD4"/>
    <w:rsid w:val="00330992"/>
    <w:rsid w:val="003357E9"/>
    <w:rsid w:val="00336152"/>
    <w:rsid w:val="003361A8"/>
    <w:rsid w:val="0033682D"/>
    <w:rsid w:val="00336ACC"/>
    <w:rsid w:val="0033752E"/>
    <w:rsid w:val="0034052F"/>
    <w:rsid w:val="003408DE"/>
    <w:rsid w:val="00341BDE"/>
    <w:rsid w:val="00343600"/>
    <w:rsid w:val="003455C0"/>
    <w:rsid w:val="00346EC2"/>
    <w:rsid w:val="00352D31"/>
    <w:rsid w:val="00353B4B"/>
    <w:rsid w:val="003605E7"/>
    <w:rsid w:val="00360B6A"/>
    <w:rsid w:val="003611F2"/>
    <w:rsid w:val="003615C5"/>
    <w:rsid w:val="00361659"/>
    <w:rsid w:val="0036278B"/>
    <w:rsid w:val="0036365F"/>
    <w:rsid w:val="00365DA3"/>
    <w:rsid w:val="00370065"/>
    <w:rsid w:val="00371B72"/>
    <w:rsid w:val="00371F3D"/>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2A08"/>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3C0C"/>
    <w:rsid w:val="004740B0"/>
    <w:rsid w:val="00474FE0"/>
    <w:rsid w:val="00475E2F"/>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B40"/>
    <w:rsid w:val="004B5326"/>
    <w:rsid w:val="004B5393"/>
    <w:rsid w:val="004B646B"/>
    <w:rsid w:val="004B64EC"/>
    <w:rsid w:val="004B7B7D"/>
    <w:rsid w:val="004C1129"/>
    <w:rsid w:val="004C11B3"/>
    <w:rsid w:val="004C177E"/>
    <w:rsid w:val="004C190E"/>
    <w:rsid w:val="004C32D2"/>
    <w:rsid w:val="004C379D"/>
    <w:rsid w:val="004C3DC8"/>
    <w:rsid w:val="004C468E"/>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40BF"/>
    <w:rsid w:val="004E4A7B"/>
    <w:rsid w:val="004E5A53"/>
    <w:rsid w:val="004E5A6E"/>
    <w:rsid w:val="004E6247"/>
    <w:rsid w:val="004E6EFD"/>
    <w:rsid w:val="004F0564"/>
    <w:rsid w:val="004F136E"/>
    <w:rsid w:val="004F1617"/>
    <w:rsid w:val="004F1963"/>
    <w:rsid w:val="004F2D3C"/>
    <w:rsid w:val="004F59F1"/>
    <w:rsid w:val="004F649F"/>
    <w:rsid w:val="004F6C1B"/>
    <w:rsid w:val="004F7304"/>
    <w:rsid w:val="005006C4"/>
    <w:rsid w:val="00500FAD"/>
    <w:rsid w:val="00501DB2"/>
    <w:rsid w:val="00505311"/>
    <w:rsid w:val="00510897"/>
    <w:rsid w:val="00510906"/>
    <w:rsid w:val="00513BA8"/>
    <w:rsid w:val="00513DF9"/>
    <w:rsid w:val="00514665"/>
    <w:rsid w:val="00514B3E"/>
    <w:rsid w:val="00515DD0"/>
    <w:rsid w:val="00520CC6"/>
    <w:rsid w:val="00522E94"/>
    <w:rsid w:val="00532B4B"/>
    <w:rsid w:val="00532ECD"/>
    <w:rsid w:val="00534901"/>
    <w:rsid w:val="005360F9"/>
    <w:rsid w:val="00541342"/>
    <w:rsid w:val="00542F43"/>
    <w:rsid w:val="00542F8F"/>
    <w:rsid w:val="00543A1B"/>
    <w:rsid w:val="00543DDD"/>
    <w:rsid w:val="005445DE"/>
    <w:rsid w:val="00544C9C"/>
    <w:rsid w:val="0054519A"/>
    <w:rsid w:val="00545DFA"/>
    <w:rsid w:val="00547912"/>
    <w:rsid w:val="00552381"/>
    <w:rsid w:val="00555FAE"/>
    <w:rsid w:val="00557A25"/>
    <w:rsid w:val="00557E6A"/>
    <w:rsid w:val="00560492"/>
    <w:rsid w:val="00565DCD"/>
    <w:rsid w:val="00565E5E"/>
    <w:rsid w:val="00566841"/>
    <w:rsid w:val="0056798B"/>
    <w:rsid w:val="0057036D"/>
    <w:rsid w:val="00570B96"/>
    <w:rsid w:val="00571F4C"/>
    <w:rsid w:val="00573B93"/>
    <w:rsid w:val="005748F3"/>
    <w:rsid w:val="00574FAD"/>
    <w:rsid w:val="00577025"/>
    <w:rsid w:val="005819B8"/>
    <w:rsid w:val="005847D5"/>
    <w:rsid w:val="005849D8"/>
    <w:rsid w:val="0058640D"/>
    <w:rsid w:val="00592D6D"/>
    <w:rsid w:val="00593EF7"/>
    <w:rsid w:val="005961E7"/>
    <w:rsid w:val="00596611"/>
    <w:rsid w:val="005A00C9"/>
    <w:rsid w:val="005A1691"/>
    <w:rsid w:val="005A1AC7"/>
    <w:rsid w:val="005A2CA2"/>
    <w:rsid w:val="005A2E46"/>
    <w:rsid w:val="005A2FB4"/>
    <w:rsid w:val="005A53E2"/>
    <w:rsid w:val="005B0370"/>
    <w:rsid w:val="005B2F1B"/>
    <w:rsid w:val="005B316D"/>
    <w:rsid w:val="005B4341"/>
    <w:rsid w:val="005B47C3"/>
    <w:rsid w:val="005C237D"/>
    <w:rsid w:val="005C3171"/>
    <w:rsid w:val="005C4944"/>
    <w:rsid w:val="005C60D6"/>
    <w:rsid w:val="005C7402"/>
    <w:rsid w:val="005C7613"/>
    <w:rsid w:val="005D02A6"/>
    <w:rsid w:val="005D1DDF"/>
    <w:rsid w:val="005D22A4"/>
    <w:rsid w:val="005D3B1E"/>
    <w:rsid w:val="005D449A"/>
    <w:rsid w:val="005D7783"/>
    <w:rsid w:val="005E17BA"/>
    <w:rsid w:val="005E1FCD"/>
    <w:rsid w:val="005E237D"/>
    <w:rsid w:val="005E24D2"/>
    <w:rsid w:val="005E2BF5"/>
    <w:rsid w:val="005E2BFD"/>
    <w:rsid w:val="005E5E3B"/>
    <w:rsid w:val="005E6262"/>
    <w:rsid w:val="005E7169"/>
    <w:rsid w:val="005E7D91"/>
    <w:rsid w:val="005F1191"/>
    <w:rsid w:val="005F1A32"/>
    <w:rsid w:val="005F4106"/>
    <w:rsid w:val="005F49CF"/>
    <w:rsid w:val="005F4AA7"/>
    <w:rsid w:val="005F6F5A"/>
    <w:rsid w:val="005F7A36"/>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64B"/>
    <w:rsid w:val="00621B56"/>
    <w:rsid w:val="00622246"/>
    <w:rsid w:val="0062321E"/>
    <w:rsid w:val="0062327E"/>
    <w:rsid w:val="006248BA"/>
    <w:rsid w:val="00624DB6"/>
    <w:rsid w:val="006277B4"/>
    <w:rsid w:val="006322BC"/>
    <w:rsid w:val="00632DC1"/>
    <w:rsid w:val="0063300B"/>
    <w:rsid w:val="00633CED"/>
    <w:rsid w:val="00635C3E"/>
    <w:rsid w:val="00637D3D"/>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488C"/>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54F"/>
    <w:rsid w:val="00697944"/>
    <w:rsid w:val="00697F33"/>
    <w:rsid w:val="006A0557"/>
    <w:rsid w:val="006A46C8"/>
    <w:rsid w:val="006A7004"/>
    <w:rsid w:val="006A7AC9"/>
    <w:rsid w:val="006A7C1C"/>
    <w:rsid w:val="006B19CA"/>
    <w:rsid w:val="006B1C6A"/>
    <w:rsid w:val="006B1FCE"/>
    <w:rsid w:val="006B2B60"/>
    <w:rsid w:val="006B569E"/>
    <w:rsid w:val="006B5BE3"/>
    <w:rsid w:val="006B6B91"/>
    <w:rsid w:val="006B7827"/>
    <w:rsid w:val="006C16A6"/>
    <w:rsid w:val="006C2131"/>
    <w:rsid w:val="006C3B0B"/>
    <w:rsid w:val="006C60C7"/>
    <w:rsid w:val="006C696C"/>
    <w:rsid w:val="006D01A8"/>
    <w:rsid w:val="006D3D6A"/>
    <w:rsid w:val="006D5196"/>
    <w:rsid w:val="006D5612"/>
    <w:rsid w:val="006D572B"/>
    <w:rsid w:val="006E0EED"/>
    <w:rsid w:val="006E1232"/>
    <w:rsid w:val="006E1508"/>
    <w:rsid w:val="006E3958"/>
    <w:rsid w:val="006E3EB5"/>
    <w:rsid w:val="006F1202"/>
    <w:rsid w:val="006F424F"/>
    <w:rsid w:val="006F4525"/>
    <w:rsid w:val="006F4E52"/>
    <w:rsid w:val="006F50BA"/>
    <w:rsid w:val="006F5A01"/>
    <w:rsid w:val="006F5F1C"/>
    <w:rsid w:val="006F6D35"/>
    <w:rsid w:val="0070042D"/>
    <w:rsid w:val="0070109D"/>
    <w:rsid w:val="00702533"/>
    <w:rsid w:val="0070529D"/>
    <w:rsid w:val="00707497"/>
    <w:rsid w:val="00710F6A"/>
    <w:rsid w:val="00714F4C"/>
    <w:rsid w:val="007157C3"/>
    <w:rsid w:val="00715AC4"/>
    <w:rsid w:val="0071673D"/>
    <w:rsid w:val="007224D9"/>
    <w:rsid w:val="00723012"/>
    <w:rsid w:val="00724CE2"/>
    <w:rsid w:val="00724F7B"/>
    <w:rsid w:val="00725A9C"/>
    <w:rsid w:val="00725CAE"/>
    <w:rsid w:val="00726751"/>
    <w:rsid w:val="00731C3A"/>
    <w:rsid w:val="00734253"/>
    <w:rsid w:val="0073545A"/>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6A4E"/>
    <w:rsid w:val="00757945"/>
    <w:rsid w:val="0076235A"/>
    <w:rsid w:val="00770BB9"/>
    <w:rsid w:val="0077108B"/>
    <w:rsid w:val="00771879"/>
    <w:rsid w:val="00771F20"/>
    <w:rsid w:val="007727AD"/>
    <w:rsid w:val="00773829"/>
    <w:rsid w:val="00773B9B"/>
    <w:rsid w:val="00773E46"/>
    <w:rsid w:val="0077475D"/>
    <w:rsid w:val="007758E1"/>
    <w:rsid w:val="007778DF"/>
    <w:rsid w:val="00781652"/>
    <w:rsid w:val="00781C56"/>
    <w:rsid w:val="007832DB"/>
    <w:rsid w:val="00783454"/>
    <w:rsid w:val="00783655"/>
    <w:rsid w:val="00790D93"/>
    <w:rsid w:val="0079250A"/>
    <w:rsid w:val="00792A70"/>
    <w:rsid w:val="007934BC"/>
    <w:rsid w:val="00795652"/>
    <w:rsid w:val="00796F95"/>
    <w:rsid w:val="007A0700"/>
    <w:rsid w:val="007A1331"/>
    <w:rsid w:val="007A184C"/>
    <w:rsid w:val="007A387A"/>
    <w:rsid w:val="007A4314"/>
    <w:rsid w:val="007A4859"/>
    <w:rsid w:val="007B0350"/>
    <w:rsid w:val="007B3A1C"/>
    <w:rsid w:val="007B4007"/>
    <w:rsid w:val="007B4F90"/>
    <w:rsid w:val="007B5637"/>
    <w:rsid w:val="007C003F"/>
    <w:rsid w:val="007C0EBA"/>
    <w:rsid w:val="007C16A6"/>
    <w:rsid w:val="007C16AE"/>
    <w:rsid w:val="007C323B"/>
    <w:rsid w:val="007C4812"/>
    <w:rsid w:val="007C50EB"/>
    <w:rsid w:val="007C65DB"/>
    <w:rsid w:val="007D037A"/>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1D2E"/>
    <w:rsid w:val="0081236B"/>
    <w:rsid w:val="00812DCC"/>
    <w:rsid w:val="008135F7"/>
    <w:rsid w:val="0081399A"/>
    <w:rsid w:val="00816193"/>
    <w:rsid w:val="0082226B"/>
    <w:rsid w:val="008228A0"/>
    <w:rsid w:val="00823A14"/>
    <w:rsid w:val="0082437A"/>
    <w:rsid w:val="00827372"/>
    <w:rsid w:val="00830E8E"/>
    <w:rsid w:val="008311C1"/>
    <w:rsid w:val="00832200"/>
    <w:rsid w:val="00832A94"/>
    <w:rsid w:val="00832A98"/>
    <w:rsid w:val="0083312D"/>
    <w:rsid w:val="00834882"/>
    <w:rsid w:val="00834A92"/>
    <w:rsid w:val="00841289"/>
    <w:rsid w:val="00841674"/>
    <w:rsid w:val="00841736"/>
    <w:rsid w:val="008424B2"/>
    <w:rsid w:val="00843863"/>
    <w:rsid w:val="008443F8"/>
    <w:rsid w:val="00845B40"/>
    <w:rsid w:val="00846046"/>
    <w:rsid w:val="00846DA1"/>
    <w:rsid w:val="00847E79"/>
    <w:rsid w:val="00850FD9"/>
    <w:rsid w:val="00851A94"/>
    <w:rsid w:val="00851FBE"/>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2016"/>
    <w:rsid w:val="00883766"/>
    <w:rsid w:val="008839EB"/>
    <w:rsid w:val="008843C4"/>
    <w:rsid w:val="00884937"/>
    <w:rsid w:val="00891B46"/>
    <w:rsid w:val="0089423C"/>
    <w:rsid w:val="0089482F"/>
    <w:rsid w:val="008A01AA"/>
    <w:rsid w:val="008A0BA1"/>
    <w:rsid w:val="008A1770"/>
    <w:rsid w:val="008A2A76"/>
    <w:rsid w:val="008A6857"/>
    <w:rsid w:val="008A77A9"/>
    <w:rsid w:val="008A7A23"/>
    <w:rsid w:val="008B3590"/>
    <w:rsid w:val="008B3F43"/>
    <w:rsid w:val="008B4425"/>
    <w:rsid w:val="008B4555"/>
    <w:rsid w:val="008B5008"/>
    <w:rsid w:val="008B5F09"/>
    <w:rsid w:val="008B6A9B"/>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C7F"/>
    <w:rsid w:val="008F4858"/>
    <w:rsid w:val="008F5656"/>
    <w:rsid w:val="008F7432"/>
    <w:rsid w:val="008F7593"/>
    <w:rsid w:val="008F7F6F"/>
    <w:rsid w:val="009041E9"/>
    <w:rsid w:val="00904E56"/>
    <w:rsid w:val="00905A17"/>
    <w:rsid w:val="00905EB9"/>
    <w:rsid w:val="0090737D"/>
    <w:rsid w:val="00914C05"/>
    <w:rsid w:val="00914DC8"/>
    <w:rsid w:val="00915255"/>
    <w:rsid w:val="0091707B"/>
    <w:rsid w:val="009173B1"/>
    <w:rsid w:val="0091770C"/>
    <w:rsid w:val="0092266B"/>
    <w:rsid w:val="00922E20"/>
    <w:rsid w:val="009239D9"/>
    <w:rsid w:val="00924E65"/>
    <w:rsid w:val="00925408"/>
    <w:rsid w:val="00925697"/>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409DA"/>
    <w:rsid w:val="00940AB0"/>
    <w:rsid w:val="00941840"/>
    <w:rsid w:val="0094520A"/>
    <w:rsid w:val="009458D2"/>
    <w:rsid w:val="009460D8"/>
    <w:rsid w:val="009461B8"/>
    <w:rsid w:val="00946643"/>
    <w:rsid w:val="00946651"/>
    <w:rsid w:val="00946FA3"/>
    <w:rsid w:val="00947D46"/>
    <w:rsid w:val="00950EF2"/>
    <w:rsid w:val="00953180"/>
    <w:rsid w:val="009532F3"/>
    <w:rsid w:val="00953C93"/>
    <w:rsid w:val="00955BFA"/>
    <w:rsid w:val="00956068"/>
    <w:rsid w:val="009565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87BF5"/>
    <w:rsid w:val="0099006F"/>
    <w:rsid w:val="00993ACF"/>
    <w:rsid w:val="00994498"/>
    <w:rsid w:val="009949B4"/>
    <w:rsid w:val="009966A8"/>
    <w:rsid w:val="00997624"/>
    <w:rsid w:val="009A2CDF"/>
    <w:rsid w:val="009A4796"/>
    <w:rsid w:val="009A4FF0"/>
    <w:rsid w:val="009A6986"/>
    <w:rsid w:val="009A77BC"/>
    <w:rsid w:val="009B02AA"/>
    <w:rsid w:val="009B09A5"/>
    <w:rsid w:val="009B16C7"/>
    <w:rsid w:val="009B189B"/>
    <w:rsid w:val="009B1A7D"/>
    <w:rsid w:val="009B1BEC"/>
    <w:rsid w:val="009B49FE"/>
    <w:rsid w:val="009B5E39"/>
    <w:rsid w:val="009B671E"/>
    <w:rsid w:val="009C0B01"/>
    <w:rsid w:val="009C1490"/>
    <w:rsid w:val="009C230C"/>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F091E"/>
    <w:rsid w:val="009F21E6"/>
    <w:rsid w:val="009F31BC"/>
    <w:rsid w:val="009F36C0"/>
    <w:rsid w:val="009F3911"/>
    <w:rsid w:val="009F6D31"/>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31692"/>
    <w:rsid w:val="00A318BA"/>
    <w:rsid w:val="00A3289A"/>
    <w:rsid w:val="00A34F88"/>
    <w:rsid w:val="00A366E2"/>
    <w:rsid w:val="00A37905"/>
    <w:rsid w:val="00A37A33"/>
    <w:rsid w:val="00A4584A"/>
    <w:rsid w:val="00A45EB8"/>
    <w:rsid w:val="00A476DA"/>
    <w:rsid w:val="00A5026E"/>
    <w:rsid w:val="00A50805"/>
    <w:rsid w:val="00A52508"/>
    <w:rsid w:val="00A52C49"/>
    <w:rsid w:val="00A5571B"/>
    <w:rsid w:val="00A5586D"/>
    <w:rsid w:val="00A60A60"/>
    <w:rsid w:val="00A634D2"/>
    <w:rsid w:val="00A64DA7"/>
    <w:rsid w:val="00A65894"/>
    <w:rsid w:val="00A66D03"/>
    <w:rsid w:val="00A7302F"/>
    <w:rsid w:val="00A733A9"/>
    <w:rsid w:val="00A733BA"/>
    <w:rsid w:val="00A73BD1"/>
    <w:rsid w:val="00A74684"/>
    <w:rsid w:val="00A752D6"/>
    <w:rsid w:val="00A75AD4"/>
    <w:rsid w:val="00A7610F"/>
    <w:rsid w:val="00A77037"/>
    <w:rsid w:val="00A7748E"/>
    <w:rsid w:val="00A830CA"/>
    <w:rsid w:val="00A832E7"/>
    <w:rsid w:val="00A83695"/>
    <w:rsid w:val="00A87AF0"/>
    <w:rsid w:val="00A87FFA"/>
    <w:rsid w:val="00A904C4"/>
    <w:rsid w:val="00A90F85"/>
    <w:rsid w:val="00A91C54"/>
    <w:rsid w:val="00A91E3A"/>
    <w:rsid w:val="00A93FAD"/>
    <w:rsid w:val="00A9717D"/>
    <w:rsid w:val="00AA3EB8"/>
    <w:rsid w:val="00AA4279"/>
    <w:rsid w:val="00AA43F1"/>
    <w:rsid w:val="00AA46D0"/>
    <w:rsid w:val="00AA499E"/>
    <w:rsid w:val="00AA59CD"/>
    <w:rsid w:val="00AA7F60"/>
    <w:rsid w:val="00AB13FE"/>
    <w:rsid w:val="00AB265F"/>
    <w:rsid w:val="00AB35C8"/>
    <w:rsid w:val="00AB4106"/>
    <w:rsid w:val="00AB5360"/>
    <w:rsid w:val="00AC0243"/>
    <w:rsid w:val="00AC107B"/>
    <w:rsid w:val="00AC7DB7"/>
    <w:rsid w:val="00AD2DB9"/>
    <w:rsid w:val="00AE3291"/>
    <w:rsid w:val="00AE50BC"/>
    <w:rsid w:val="00AE5649"/>
    <w:rsid w:val="00AE5B2E"/>
    <w:rsid w:val="00AE65FD"/>
    <w:rsid w:val="00AF378B"/>
    <w:rsid w:val="00AF3EF9"/>
    <w:rsid w:val="00AF5365"/>
    <w:rsid w:val="00B002B1"/>
    <w:rsid w:val="00B016F3"/>
    <w:rsid w:val="00B0205F"/>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9DA"/>
    <w:rsid w:val="00B34434"/>
    <w:rsid w:val="00B34E4C"/>
    <w:rsid w:val="00B4218E"/>
    <w:rsid w:val="00B433CA"/>
    <w:rsid w:val="00B43977"/>
    <w:rsid w:val="00B44432"/>
    <w:rsid w:val="00B44E53"/>
    <w:rsid w:val="00B46FC7"/>
    <w:rsid w:val="00B4725E"/>
    <w:rsid w:val="00B474CB"/>
    <w:rsid w:val="00B53C09"/>
    <w:rsid w:val="00B55C77"/>
    <w:rsid w:val="00B55F90"/>
    <w:rsid w:val="00B56715"/>
    <w:rsid w:val="00B56E13"/>
    <w:rsid w:val="00B572C1"/>
    <w:rsid w:val="00B60CC7"/>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5724"/>
    <w:rsid w:val="00B97B9C"/>
    <w:rsid w:val="00B97E70"/>
    <w:rsid w:val="00BA062F"/>
    <w:rsid w:val="00BA071D"/>
    <w:rsid w:val="00BA1842"/>
    <w:rsid w:val="00BA21DC"/>
    <w:rsid w:val="00BA39DE"/>
    <w:rsid w:val="00BA568F"/>
    <w:rsid w:val="00BB01D6"/>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18B9"/>
    <w:rsid w:val="00BD779B"/>
    <w:rsid w:val="00BD7F4C"/>
    <w:rsid w:val="00BE1D0F"/>
    <w:rsid w:val="00BE25BC"/>
    <w:rsid w:val="00BF0C02"/>
    <w:rsid w:val="00BF2923"/>
    <w:rsid w:val="00BF5131"/>
    <w:rsid w:val="00BF5981"/>
    <w:rsid w:val="00BF6C88"/>
    <w:rsid w:val="00BF704A"/>
    <w:rsid w:val="00C0047A"/>
    <w:rsid w:val="00C006DF"/>
    <w:rsid w:val="00C014E4"/>
    <w:rsid w:val="00C03B31"/>
    <w:rsid w:val="00C04813"/>
    <w:rsid w:val="00C05889"/>
    <w:rsid w:val="00C05CD5"/>
    <w:rsid w:val="00C06B5E"/>
    <w:rsid w:val="00C06B9D"/>
    <w:rsid w:val="00C06F45"/>
    <w:rsid w:val="00C15430"/>
    <w:rsid w:val="00C164E0"/>
    <w:rsid w:val="00C17EF8"/>
    <w:rsid w:val="00C2259A"/>
    <w:rsid w:val="00C226CE"/>
    <w:rsid w:val="00C22B85"/>
    <w:rsid w:val="00C236B8"/>
    <w:rsid w:val="00C23C54"/>
    <w:rsid w:val="00C25D6E"/>
    <w:rsid w:val="00C26ADB"/>
    <w:rsid w:val="00C31EE1"/>
    <w:rsid w:val="00C32D9D"/>
    <w:rsid w:val="00C33B15"/>
    <w:rsid w:val="00C34320"/>
    <w:rsid w:val="00C345C8"/>
    <w:rsid w:val="00C36000"/>
    <w:rsid w:val="00C37E70"/>
    <w:rsid w:val="00C37EF0"/>
    <w:rsid w:val="00C40637"/>
    <w:rsid w:val="00C406E2"/>
    <w:rsid w:val="00C42E03"/>
    <w:rsid w:val="00C42F3A"/>
    <w:rsid w:val="00C4335E"/>
    <w:rsid w:val="00C43B8B"/>
    <w:rsid w:val="00C43D55"/>
    <w:rsid w:val="00C4402B"/>
    <w:rsid w:val="00C47431"/>
    <w:rsid w:val="00C47E6F"/>
    <w:rsid w:val="00C53505"/>
    <w:rsid w:val="00C60CEB"/>
    <w:rsid w:val="00C60E13"/>
    <w:rsid w:val="00C6297C"/>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FF8"/>
    <w:rsid w:val="00CE0682"/>
    <w:rsid w:val="00CE0735"/>
    <w:rsid w:val="00CE1ECD"/>
    <w:rsid w:val="00CE460F"/>
    <w:rsid w:val="00CE6020"/>
    <w:rsid w:val="00CF0C15"/>
    <w:rsid w:val="00CF0E8C"/>
    <w:rsid w:val="00CF10E4"/>
    <w:rsid w:val="00CF3E2D"/>
    <w:rsid w:val="00CF4064"/>
    <w:rsid w:val="00CF5E89"/>
    <w:rsid w:val="00CF6481"/>
    <w:rsid w:val="00CF776A"/>
    <w:rsid w:val="00D017A1"/>
    <w:rsid w:val="00D02A9B"/>
    <w:rsid w:val="00D0315D"/>
    <w:rsid w:val="00D04D51"/>
    <w:rsid w:val="00D05440"/>
    <w:rsid w:val="00D05AEF"/>
    <w:rsid w:val="00D073C4"/>
    <w:rsid w:val="00D07E4B"/>
    <w:rsid w:val="00D11005"/>
    <w:rsid w:val="00D131AC"/>
    <w:rsid w:val="00D136ED"/>
    <w:rsid w:val="00D139A2"/>
    <w:rsid w:val="00D14089"/>
    <w:rsid w:val="00D15008"/>
    <w:rsid w:val="00D15315"/>
    <w:rsid w:val="00D15B4F"/>
    <w:rsid w:val="00D15E21"/>
    <w:rsid w:val="00D17106"/>
    <w:rsid w:val="00D17F27"/>
    <w:rsid w:val="00D245E1"/>
    <w:rsid w:val="00D258C0"/>
    <w:rsid w:val="00D26D3F"/>
    <w:rsid w:val="00D302AE"/>
    <w:rsid w:val="00D30AE5"/>
    <w:rsid w:val="00D32714"/>
    <w:rsid w:val="00D354E1"/>
    <w:rsid w:val="00D372F7"/>
    <w:rsid w:val="00D403E5"/>
    <w:rsid w:val="00D4054A"/>
    <w:rsid w:val="00D41158"/>
    <w:rsid w:val="00D42165"/>
    <w:rsid w:val="00D43EF7"/>
    <w:rsid w:val="00D451ED"/>
    <w:rsid w:val="00D4589B"/>
    <w:rsid w:val="00D511E2"/>
    <w:rsid w:val="00D551AA"/>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977C2"/>
    <w:rsid w:val="00DA0D2A"/>
    <w:rsid w:val="00DA183B"/>
    <w:rsid w:val="00DA5C01"/>
    <w:rsid w:val="00DA7844"/>
    <w:rsid w:val="00DB05D5"/>
    <w:rsid w:val="00DB0EDB"/>
    <w:rsid w:val="00DB0FEF"/>
    <w:rsid w:val="00DB1E85"/>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5DA"/>
    <w:rsid w:val="00DD2609"/>
    <w:rsid w:val="00DD2D48"/>
    <w:rsid w:val="00DE00DE"/>
    <w:rsid w:val="00DE3EA7"/>
    <w:rsid w:val="00DF0734"/>
    <w:rsid w:val="00DF0A13"/>
    <w:rsid w:val="00DF0DA6"/>
    <w:rsid w:val="00DF7625"/>
    <w:rsid w:val="00E02FF0"/>
    <w:rsid w:val="00E04352"/>
    <w:rsid w:val="00E071C5"/>
    <w:rsid w:val="00E101BC"/>
    <w:rsid w:val="00E1094B"/>
    <w:rsid w:val="00E1113F"/>
    <w:rsid w:val="00E11330"/>
    <w:rsid w:val="00E14B02"/>
    <w:rsid w:val="00E1520A"/>
    <w:rsid w:val="00E208AE"/>
    <w:rsid w:val="00E20A01"/>
    <w:rsid w:val="00E21172"/>
    <w:rsid w:val="00E21436"/>
    <w:rsid w:val="00E21945"/>
    <w:rsid w:val="00E21972"/>
    <w:rsid w:val="00E23EA7"/>
    <w:rsid w:val="00E25792"/>
    <w:rsid w:val="00E2668C"/>
    <w:rsid w:val="00E2683A"/>
    <w:rsid w:val="00E277F1"/>
    <w:rsid w:val="00E27B05"/>
    <w:rsid w:val="00E27B57"/>
    <w:rsid w:val="00E30EB5"/>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4C1"/>
    <w:rsid w:val="00E61791"/>
    <w:rsid w:val="00E6319C"/>
    <w:rsid w:val="00E705B4"/>
    <w:rsid w:val="00E71DA3"/>
    <w:rsid w:val="00E7297D"/>
    <w:rsid w:val="00E7420E"/>
    <w:rsid w:val="00E74C64"/>
    <w:rsid w:val="00E75BB7"/>
    <w:rsid w:val="00E7672F"/>
    <w:rsid w:val="00E76C06"/>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97189"/>
    <w:rsid w:val="00EA00D8"/>
    <w:rsid w:val="00EA103A"/>
    <w:rsid w:val="00EA2E60"/>
    <w:rsid w:val="00EA346B"/>
    <w:rsid w:val="00EA40C6"/>
    <w:rsid w:val="00EA4EE8"/>
    <w:rsid w:val="00EA5A5B"/>
    <w:rsid w:val="00EA69FE"/>
    <w:rsid w:val="00EB0FA6"/>
    <w:rsid w:val="00EB2215"/>
    <w:rsid w:val="00EB42EE"/>
    <w:rsid w:val="00EB5016"/>
    <w:rsid w:val="00EC07F7"/>
    <w:rsid w:val="00EC2A18"/>
    <w:rsid w:val="00EC32CB"/>
    <w:rsid w:val="00EC3A78"/>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52B3"/>
    <w:rsid w:val="00EF6132"/>
    <w:rsid w:val="00EF7E2E"/>
    <w:rsid w:val="00F00458"/>
    <w:rsid w:val="00F006A9"/>
    <w:rsid w:val="00F02D51"/>
    <w:rsid w:val="00F02E76"/>
    <w:rsid w:val="00F03392"/>
    <w:rsid w:val="00F033D8"/>
    <w:rsid w:val="00F05B9F"/>
    <w:rsid w:val="00F06528"/>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567AF"/>
    <w:rsid w:val="00F6213F"/>
    <w:rsid w:val="00F62458"/>
    <w:rsid w:val="00F64AC0"/>
    <w:rsid w:val="00F65D25"/>
    <w:rsid w:val="00F661E9"/>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4E48"/>
    <w:rsid w:val="00FC5973"/>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571F"/>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2"/>
      </w:numPr>
      <w:autoSpaceDN w:val="0"/>
      <w:spacing w:after="0" w:line="240" w:lineRule="auto"/>
      <w:ind w:left="360"/>
      <w:contextualSpacing/>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5232510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339247">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444602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673718">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145F4-64DE-4933-B2B5-80B5795D3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9976</Words>
  <Characters>59861</Characters>
  <Application>Microsoft Office Word</Application>
  <DocSecurity>0</DocSecurity>
  <Lines>498</Lines>
  <Paragraphs>139</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69698</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User</cp:lastModifiedBy>
  <cp:revision>9</cp:revision>
  <cp:lastPrinted>2021-11-05T10:52:00Z</cp:lastPrinted>
  <dcterms:created xsi:type="dcterms:W3CDTF">2021-10-15T08:58:00Z</dcterms:created>
  <dcterms:modified xsi:type="dcterms:W3CDTF">2021-11-05T10:52:00Z</dcterms:modified>
</cp:coreProperties>
</file>