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AAF7B" w14:textId="77777777" w:rsidR="00422A62" w:rsidRPr="009D538D" w:rsidRDefault="00422A62" w:rsidP="005E3F37">
      <w:pPr>
        <w:spacing w:after="0" w:line="240" w:lineRule="auto"/>
        <w:ind w:left="708" w:hanging="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AE3C5E"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028E0B68"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50045A">
        <w:rPr>
          <w:rFonts w:asciiTheme="majorHAnsi" w:hAnsiTheme="majorHAnsi" w:cstheme="majorHAnsi"/>
          <w:b/>
          <w:bCs/>
          <w:color w:val="262626" w:themeColor="text1" w:themeTint="D9"/>
          <w:sz w:val="20"/>
          <w:szCs w:val="20"/>
        </w:rPr>
        <w:t>64</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6C9974DC" w14:textId="0A89502C" w:rsidR="00831852" w:rsidRDefault="0050045A" w:rsidP="00831852">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Utrzymanie czystości, porządku  oraz konserwacja zieleni na terenach miejskich – 10 rejonów.</w:t>
      </w:r>
    </w:p>
    <w:p w14:paraId="485E529E" w14:textId="77777777" w:rsidR="006A7AC9" w:rsidRDefault="006A7AC9" w:rsidP="00CC124D">
      <w:pPr>
        <w:spacing w:after="0" w:line="240" w:lineRule="auto"/>
        <w:rPr>
          <w:rFonts w:asciiTheme="majorHAnsi" w:hAnsiTheme="majorHAnsi" w:cstheme="majorHAnsi"/>
          <w:color w:val="262626" w:themeColor="text1" w:themeTint="D9"/>
          <w:sz w:val="20"/>
          <w:szCs w:val="20"/>
        </w:rPr>
      </w:pPr>
    </w:p>
    <w:p w14:paraId="1821AEEF" w14:textId="77777777" w:rsidR="00E3241D" w:rsidRPr="009D538D" w:rsidRDefault="00E3241D" w:rsidP="00CC124D">
      <w:pPr>
        <w:spacing w:after="0" w:line="240" w:lineRule="auto"/>
        <w:rPr>
          <w:rFonts w:asciiTheme="majorHAnsi" w:hAnsiTheme="majorHAnsi" w:cstheme="majorHAnsi"/>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2E3E1879" w14:textId="0C9B0225" w:rsidR="00921925" w:rsidRPr="009D538D" w:rsidRDefault="00921925" w:rsidP="00921925">
      <w:pPr>
        <w:spacing w:after="0" w:line="240" w:lineRule="auto"/>
        <w:ind w:left="5664"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PREZYDENT MIASTA PRUSZKOWA</w:t>
      </w:r>
    </w:p>
    <w:p w14:paraId="55DBF70A" w14:textId="7C663920" w:rsidR="00FE7EAD" w:rsidRDefault="00921925" w:rsidP="00921925">
      <w:pPr>
        <w:spacing w:after="0" w:line="240" w:lineRule="auto"/>
        <w:ind w:left="5664" w:firstLine="708"/>
        <w:rPr>
          <w:rFonts w:asciiTheme="majorHAnsi" w:hAnsiTheme="majorHAnsi" w:cstheme="majorHAnsi"/>
          <w:color w:val="262626" w:themeColor="text1" w:themeTint="D9"/>
          <w:sz w:val="20"/>
          <w:szCs w:val="20"/>
        </w:rPr>
      </w:pPr>
      <w:bookmarkStart w:id="2" w:name="_GoBack"/>
      <w:bookmarkEnd w:id="2"/>
      <w:r>
        <w:rPr>
          <w:rFonts w:asciiTheme="majorHAnsi" w:hAnsiTheme="majorHAnsi" w:cstheme="majorHAnsi"/>
          <w:color w:val="262626" w:themeColor="text1" w:themeTint="D9"/>
          <w:sz w:val="20"/>
          <w:szCs w:val="20"/>
        </w:rPr>
        <w:t>Paweł Makuch</w:t>
      </w:r>
    </w:p>
    <w:p w14:paraId="47A5170D" w14:textId="77777777" w:rsidR="00D04D51" w:rsidRDefault="00D04D51" w:rsidP="00CC124D">
      <w:pPr>
        <w:spacing w:after="0" w:line="240" w:lineRule="auto"/>
        <w:rPr>
          <w:rFonts w:asciiTheme="majorHAnsi" w:hAnsiTheme="majorHAnsi" w:cstheme="majorHAnsi"/>
          <w:color w:val="262626" w:themeColor="text1" w:themeTint="D9"/>
          <w:sz w:val="20"/>
          <w:szCs w:val="20"/>
        </w:rPr>
      </w:pPr>
    </w:p>
    <w:p w14:paraId="564F7BC4" w14:textId="77777777" w:rsidR="0050045A" w:rsidRDefault="0050045A" w:rsidP="00CC124D">
      <w:pPr>
        <w:spacing w:after="0" w:line="240" w:lineRule="auto"/>
        <w:rPr>
          <w:rFonts w:asciiTheme="majorHAnsi" w:hAnsiTheme="majorHAnsi" w:cstheme="majorHAnsi"/>
          <w:color w:val="262626" w:themeColor="text1" w:themeTint="D9"/>
          <w:sz w:val="20"/>
          <w:szCs w:val="20"/>
        </w:rPr>
      </w:pPr>
    </w:p>
    <w:p w14:paraId="424BF8D4" w14:textId="77777777" w:rsidR="0050045A" w:rsidRDefault="0050045A" w:rsidP="00CC124D">
      <w:pPr>
        <w:spacing w:after="0" w:line="240" w:lineRule="auto"/>
        <w:rPr>
          <w:rFonts w:asciiTheme="majorHAnsi" w:hAnsiTheme="majorHAnsi" w:cstheme="majorHAnsi"/>
          <w:b/>
          <w:bCs/>
          <w:color w:val="262626" w:themeColor="text1" w:themeTint="D9"/>
          <w:sz w:val="20"/>
          <w:szCs w:val="20"/>
        </w:rPr>
      </w:pPr>
    </w:p>
    <w:p w14:paraId="4C01F124"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018CC46E"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105854FB" w14:textId="77777777" w:rsidR="00997F87" w:rsidRPr="009D538D" w:rsidRDefault="00997F87"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575236FA" w:rsidR="00422A62" w:rsidRPr="00377D57" w:rsidRDefault="00422A62" w:rsidP="00CC124D">
      <w:pPr>
        <w:spacing w:after="0" w:line="240" w:lineRule="auto"/>
        <w:rPr>
          <w:rFonts w:asciiTheme="majorHAnsi" w:hAnsiTheme="majorHAnsi" w:cstheme="majorHAnsi"/>
          <w:b/>
          <w:bCs/>
          <w:sz w:val="20"/>
          <w:szCs w:val="20"/>
        </w:rPr>
      </w:pPr>
      <w:r w:rsidRPr="00377D57">
        <w:rPr>
          <w:rFonts w:asciiTheme="majorHAnsi" w:hAnsiTheme="majorHAnsi" w:cstheme="majorHAnsi"/>
          <w:b/>
          <w:bCs/>
          <w:sz w:val="20"/>
          <w:szCs w:val="20"/>
        </w:rPr>
        <w:t xml:space="preserve">Data przetargu:  </w:t>
      </w:r>
      <w:r w:rsidR="00377D57" w:rsidRPr="00377D57">
        <w:rPr>
          <w:rFonts w:asciiTheme="majorHAnsi" w:hAnsiTheme="majorHAnsi" w:cstheme="majorHAnsi"/>
          <w:b/>
          <w:bCs/>
          <w:sz w:val="20"/>
          <w:szCs w:val="20"/>
        </w:rPr>
        <w:t>30</w:t>
      </w:r>
      <w:r w:rsidR="00997F87" w:rsidRPr="00377D57">
        <w:rPr>
          <w:rFonts w:asciiTheme="majorHAnsi" w:hAnsiTheme="majorHAnsi" w:cstheme="majorHAnsi"/>
          <w:b/>
          <w:bCs/>
          <w:sz w:val="20"/>
          <w:szCs w:val="20"/>
        </w:rPr>
        <w:t>.11</w:t>
      </w:r>
      <w:r w:rsidR="00A90F85" w:rsidRPr="00377D57">
        <w:rPr>
          <w:rFonts w:asciiTheme="majorHAnsi" w:hAnsiTheme="majorHAnsi" w:cstheme="majorHAnsi"/>
          <w:b/>
          <w:bCs/>
          <w:sz w:val="20"/>
          <w:szCs w:val="20"/>
        </w:rPr>
        <w:t>.</w:t>
      </w:r>
      <w:r w:rsidRPr="00377D57">
        <w:rPr>
          <w:rFonts w:asciiTheme="majorHAnsi" w:hAnsiTheme="majorHAnsi" w:cstheme="majorHAnsi"/>
          <w:b/>
          <w:bCs/>
          <w:sz w:val="20"/>
          <w:szCs w:val="20"/>
        </w:rPr>
        <w:t>20</w:t>
      </w:r>
      <w:r w:rsidR="00796F95" w:rsidRPr="00377D57">
        <w:rPr>
          <w:rFonts w:asciiTheme="majorHAnsi" w:hAnsiTheme="majorHAnsi" w:cstheme="majorHAnsi"/>
          <w:b/>
          <w:bCs/>
          <w:sz w:val="20"/>
          <w:szCs w:val="20"/>
        </w:rPr>
        <w:t>2</w:t>
      </w:r>
      <w:r w:rsidR="00AF3EF9" w:rsidRPr="00377D57">
        <w:rPr>
          <w:rFonts w:asciiTheme="majorHAnsi" w:hAnsiTheme="majorHAnsi" w:cstheme="majorHAnsi"/>
          <w:b/>
          <w:bCs/>
          <w:sz w:val="20"/>
          <w:szCs w:val="20"/>
        </w:rPr>
        <w:t>1</w:t>
      </w:r>
      <w:r w:rsidRPr="00377D57">
        <w:rPr>
          <w:rFonts w:asciiTheme="majorHAnsi" w:hAnsiTheme="majorHAnsi" w:cstheme="majorHAnsi"/>
          <w:b/>
          <w:bCs/>
          <w:sz w:val="20"/>
          <w:szCs w:val="20"/>
        </w:rPr>
        <w:t xml:space="preserve"> r</w:t>
      </w:r>
      <w:r w:rsidR="00B94CB0" w:rsidRPr="00377D57">
        <w:rPr>
          <w:rFonts w:asciiTheme="majorHAnsi" w:hAnsiTheme="majorHAnsi" w:cstheme="majorHAnsi"/>
          <w:b/>
          <w:bCs/>
          <w:sz w:val="20"/>
          <w:szCs w:val="20"/>
        </w:rPr>
        <w:t>.</w:t>
      </w:r>
    </w:p>
    <w:p w14:paraId="6234B114" w14:textId="7D4043E5"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497E7884" w14:textId="13E24748" w:rsidR="008811F2" w:rsidRDefault="008811F2" w:rsidP="00D354D7">
      <w:pPr>
        <w:spacing w:after="0" w:line="240" w:lineRule="auto"/>
        <w:rPr>
          <w:rFonts w:asciiTheme="majorHAnsi" w:hAnsiTheme="majorHAnsi" w:cstheme="majorHAnsi"/>
          <w:color w:val="262626" w:themeColor="text1" w:themeTint="D9"/>
          <w:sz w:val="20"/>
          <w:szCs w:val="20"/>
        </w:rPr>
      </w:pPr>
    </w:p>
    <w:p w14:paraId="6AD55B23" w14:textId="16164095"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B85923" w14:textId="314078B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1163FEFE" w14:textId="443A0913"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017AFD97" w14:textId="665F3B9B"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7E9A86" w14:textId="09FAFD9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5F40BFFE" w14:textId="77777777" w:rsidR="00E3241D" w:rsidRDefault="00E3241D" w:rsidP="004D5834">
      <w:pPr>
        <w:spacing w:after="0" w:line="240" w:lineRule="auto"/>
        <w:jc w:val="center"/>
        <w:rPr>
          <w:rFonts w:asciiTheme="majorHAnsi" w:hAnsiTheme="majorHAnsi" w:cstheme="majorHAnsi"/>
          <w:color w:val="262626" w:themeColor="text1" w:themeTint="D9"/>
          <w:sz w:val="20"/>
          <w:szCs w:val="20"/>
        </w:rPr>
      </w:pPr>
    </w:p>
    <w:p w14:paraId="7CDF6DE2" w14:textId="228763C0"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3F0A7EE9" w14:textId="10B39966"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55108EFB" w14:textId="774A2479"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879874D" w14:textId="0A68669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5B14A6C0" w:rsidR="001C3E1D" w:rsidRDefault="001C3E1D" w:rsidP="00CC124D">
      <w:pPr>
        <w:spacing w:after="0" w:line="240" w:lineRule="auto"/>
        <w:rPr>
          <w:rFonts w:asciiTheme="majorHAnsi" w:hAnsiTheme="majorHAnsi" w:cstheme="majorHAnsi"/>
          <w:color w:val="262626" w:themeColor="text1" w:themeTint="D9"/>
          <w:sz w:val="20"/>
          <w:szCs w:val="20"/>
        </w:rPr>
      </w:pPr>
    </w:p>
    <w:p w14:paraId="424DFF0C" w14:textId="77777777" w:rsidR="00BC19C3" w:rsidRDefault="00BC19C3" w:rsidP="00CC124D">
      <w:pPr>
        <w:spacing w:after="0" w:line="240" w:lineRule="auto"/>
        <w:rPr>
          <w:rFonts w:asciiTheme="majorHAnsi" w:hAnsiTheme="majorHAnsi" w:cstheme="majorHAnsi"/>
          <w:color w:val="262626" w:themeColor="text1" w:themeTint="D9"/>
          <w:sz w:val="20"/>
          <w:szCs w:val="20"/>
        </w:rPr>
      </w:pPr>
    </w:p>
    <w:p w14:paraId="643BE59E" w14:textId="587E45DE" w:rsidR="001C3E1D" w:rsidRDefault="001C3E1D"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510628F4"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00557032">
        <w:rPr>
          <w:rFonts w:asciiTheme="majorHAnsi" w:hAnsiTheme="majorHAnsi" w:cstheme="majorHAnsi"/>
          <w:sz w:val="20"/>
          <w:szCs w:val="20"/>
        </w:rPr>
        <w:t xml:space="preserve"> o którym mowa w </w:t>
      </w:r>
      <w:r w:rsidRPr="0040794F">
        <w:rPr>
          <w:rFonts w:asciiTheme="majorHAnsi" w:hAnsiTheme="majorHAnsi" w:cstheme="majorHAnsi"/>
          <w:sz w:val="20"/>
          <w:szCs w:val="20"/>
        </w:rPr>
        <w:t>art. 129 ust. 1 pkt 1</w:t>
      </w:r>
      <w:r>
        <w:rPr>
          <w:rFonts w:ascii="Cambria" w:hAnsi="Cambria"/>
        </w:rPr>
        <w:t xml:space="preserve"> </w:t>
      </w:r>
      <w:r w:rsidRPr="001110A8">
        <w:rPr>
          <w:rFonts w:ascii="Calibri Light" w:hAnsi="Calibri Light"/>
          <w:sz w:val="20"/>
          <w:szCs w:val="20"/>
        </w:rPr>
        <w:t xml:space="preserve">ustawy z dnia 11 września 2019 r. Prawo zamówień publicznych, zwanej w dalszej części SWZ „ustawą </w:t>
      </w:r>
      <w:proofErr w:type="spellStart"/>
      <w:r w:rsidRPr="001110A8">
        <w:rPr>
          <w:rFonts w:ascii="Calibri Light" w:hAnsi="Calibri Light"/>
          <w:sz w:val="20"/>
          <w:szCs w:val="20"/>
        </w:rPr>
        <w:t>Pzp</w:t>
      </w:r>
      <w:proofErr w:type="spellEnd"/>
      <w:r w:rsidRPr="001110A8">
        <w:rPr>
          <w:rFonts w:ascii="Calibri Light" w:hAnsi="Calibri Light"/>
          <w:sz w:val="20"/>
          <w:szCs w:val="20"/>
        </w:rPr>
        <w:t>” (Dz. U. z 20</w:t>
      </w:r>
      <w:r w:rsidR="004B0ECB">
        <w:rPr>
          <w:rFonts w:ascii="Calibri Light" w:hAnsi="Calibri Light"/>
          <w:sz w:val="20"/>
          <w:szCs w:val="20"/>
        </w:rPr>
        <w:t>21</w:t>
      </w:r>
      <w:r w:rsidRPr="001110A8">
        <w:rPr>
          <w:rFonts w:ascii="Calibri Light" w:hAnsi="Calibri Light"/>
          <w:sz w:val="20"/>
          <w:szCs w:val="20"/>
        </w:rPr>
        <w:t xml:space="preserve"> r., poz. </w:t>
      </w:r>
      <w:r w:rsidR="004B0ECB">
        <w:rPr>
          <w:rFonts w:ascii="Calibri Light" w:hAnsi="Calibri Light"/>
          <w:sz w:val="20"/>
          <w:szCs w:val="20"/>
        </w:rPr>
        <w:t>112</w:t>
      </w:r>
      <w:r w:rsidRPr="001110A8">
        <w:rPr>
          <w:rFonts w:ascii="Calibri Light" w:hAnsi="Calibri Light"/>
          <w:sz w:val="20"/>
          <w:szCs w:val="20"/>
        </w:rPr>
        <w:t xml:space="preserve">9 z </w:t>
      </w:r>
      <w:proofErr w:type="spellStart"/>
      <w:r w:rsidRPr="001110A8">
        <w:rPr>
          <w:rFonts w:ascii="Calibri Light" w:hAnsi="Calibri Light"/>
          <w:sz w:val="20"/>
          <w:szCs w:val="20"/>
        </w:rPr>
        <w:t>późn</w:t>
      </w:r>
      <w:proofErr w:type="spellEnd"/>
      <w:r w:rsidRPr="001110A8">
        <w:rPr>
          <w:rFonts w:ascii="Calibri Light" w:hAnsi="Calibri Light"/>
          <w:sz w:val="20"/>
          <w:szCs w:val="20"/>
        </w:rPr>
        <w:t xml:space="preserve">. zm.).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2F32DC06"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4B0ECB">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4B0ECB">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 xml:space="preserve">9).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3E17CB4"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6295F915" w14:textId="77777777"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3863857F" w14:textId="77777777"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2CBAC466" w14:textId="77777777"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6C79E658" w14:textId="5D053B24"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022BF3F6"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43452826"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28555FC"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sidR="0065628C">
        <w:rPr>
          <w:rFonts w:asciiTheme="majorHAnsi" w:hAnsiTheme="majorHAnsi" w:cstheme="majorHAnsi"/>
          <w:color w:val="262626" w:themeColor="text1" w:themeTint="D9"/>
          <w:sz w:val="20"/>
          <w:szCs w:val="20"/>
        </w:rPr>
        <w:t xml:space="preserve">JEDZ </w:t>
      </w:r>
      <w:r w:rsidR="00482965" w:rsidRPr="009D538D">
        <w:rPr>
          <w:rFonts w:asciiTheme="majorHAnsi" w:hAnsiTheme="majorHAnsi" w:cstheme="majorHAnsi"/>
          <w:color w:val="262626" w:themeColor="text1" w:themeTint="D9"/>
          <w:sz w:val="20"/>
          <w:szCs w:val="20"/>
        </w:rPr>
        <w:t xml:space="preserve">(załącznik nr </w:t>
      </w:r>
      <w:r w:rsidR="0065628C">
        <w:rPr>
          <w:rFonts w:asciiTheme="majorHAnsi" w:hAnsiTheme="majorHAnsi" w:cstheme="majorHAnsi"/>
          <w:color w:val="262626" w:themeColor="text1" w:themeTint="D9"/>
          <w:sz w:val="20"/>
          <w:szCs w:val="20"/>
        </w:rPr>
        <w:t>2</w:t>
      </w:r>
      <w:r w:rsidR="00482965" w:rsidRPr="009D538D">
        <w:rPr>
          <w:rFonts w:asciiTheme="majorHAnsi" w:hAnsiTheme="majorHAnsi" w:cstheme="majorHAnsi"/>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560AA333" w14:textId="77777777" w:rsidR="002A1C49" w:rsidRPr="009D538D" w:rsidRDefault="002A1C49"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2AE673F4" w14:textId="77777777" w:rsidR="00557032" w:rsidRPr="007B6389" w:rsidRDefault="00557032" w:rsidP="00557032">
      <w:pPr>
        <w:spacing w:line="252" w:lineRule="auto"/>
        <w:contextualSpacing/>
        <w:jc w:val="both"/>
        <w:rPr>
          <w:rFonts w:asciiTheme="majorHAnsi" w:eastAsiaTheme="majorEastAsia" w:hAnsiTheme="majorHAnsi" w:cstheme="majorHAnsi"/>
          <w:b/>
          <w:bCs/>
          <w:color w:val="C00000"/>
          <w:sz w:val="20"/>
          <w:szCs w:val="20"/>
          <w:lang w:eastAsia="en-US"/>
        </w:rPr>
      </w:pPr>
      <w:r w:rsidRPr="007B6389">
        <w:rPr>
          <w:rFonts w:asciiTheme="majorHAnsi" w:eastAsiaTheme="majorEastAsia" w:hAnsiTheme="majorHAnsi" w:cstheme="majorHAnsi"/>
          <w:b/>
          <w:bCs/>
          <w:color w:val="C00000"/>
          <w:sz w:val="20"/>
          <w:szCs w:val="20"/>
          <w:lang w:eastAsia="en-US"/>
        </w:rPr>
        <w:t xml:space="preserve">Zamawiający dokonuje podziału zamówienia na części. Opis poszczególnych części znajduje się w rozdziale II pkt. 1 SWZ.  </w:t>
      </w:r>
    </w:p>
    <w:p w14:paraId="65FB14B5" w14:textId="76E5AAEB" w:rsidR="00557032" w:rsidRPr="007B6389" w:rsidRDefault="00557032" w:rsidP="00557032">
      <w:pPr>
        <w:spacing w:after="0" w:line="240" w:lineRule="auto"/>
        <w:jc w:val="both"/>
        <w:rPr>
          <w:rFonts w:asciiTheme="majorHAnsi" w:eastAsia="Times New Roman" w:hAnsiTheme="majorHAnsi" w:cstheme="majorHAnsi"/>
          <w:b/>
          <w:bCs/>
          <w:color w:val="C00000"/>
          <w:sz w:val="20"/>
          <w:szCs w:val="20"/>
          <w:lang w:eastAsia="ar-SA"/>
        </w:rPr>
      </w:pPr>
      <w:r w:rsidRPr="007B6389">
        <w:rPr>
          <w:rFonts w:asciiTheme="majorHAnsi" w:eastAsia="Times New Roman" w:hAnsiTheme="majorHAnsi" w:cstheme="majorHAnsi"/>
          <w:b/>
          <w:bCs/>
          <w:color w:val="C00000"/>
          <w:sz w:val="20"/>
          <w:szCs w:val="20"/>
          <w:lang w:eastAsia="ar-SA"/>
        </w:rPr>
        <w:lastRenderedPageBreak/>
        <w:t xml:space="preserve">Zamawiający dopuszcza możliwość składania ofert częściowych w odniesieniu </w:t>
      </w:r>
      <w:r w:rsidRPr="00766CE0">
        <w:rPr>
          <w:rFonts w:asciiTheme="majorHAnsi" w:eastAsia="Times New Roman" w:hAnsiTheme="majorHAnsi" w:cstheme="majorHAnsi"/>
          <w:b/>
          <w:bCs/>
          <w:color w:val="C00000"/>
          <w:sz w:val="20"/>
          <w:szCs w:val="20"/>
          <w:lang w:eastAsia="ar-SA"/>
        </w:rPr>
        <w:t>do jednej części</w:t>
      </w:r>
      <w:r w:rsidR="00C80601" w:rsidRPr="00766CE0">
        <w:rPr>
          <w:rFonts w:asciiTheme="majorHAnsi" w:eastAsia="Times New Roman" w:hAnsiTheme="majorHAnsi" w:cstheme="majorHAnsi"/>
          <w:b/>
          <w:bCs/>
          <w:color w:val="C00000"/>
          <w:sz w:val="20"/>
          <w:szCs w:val="20"/>
          <w:lang w:eastAsia="ar-SA"/>
        </w:rPr>
        <w:t xml:space="preserve">, kilku części </w:t>
      </w:r>
      <w:r w:rsidRPr="00766CE0">
        <w:rPr>
          <w:rFonts w:asciiTheme="majorHAnsi" w:eastAsia="Times New Roman" w:hAnsiTheme="majorHAnsi" w:cstheme="majorHAnsi"/>
          <w:b/>
          <w:bCs/>
          <w:color w:val="C00000"/>
          <w:sz w:val="20"/>
          <w:szCs w:val="20"/>
          <w:lang w:eastAsia="ar-SA"/>
        </w:rPr>
        <w:t>lub wszystkich części.</w:t>
      </w:r>
    </w:p>
    <w:p w14:paraId="37104132" w14:textId="77777777" w:rsidR="007806BD" w:rsidRDefault="007806BD" w:rsidP="007806BD">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4ED1E" w14:textId="77777777" w:rsidR="004B0ECB" w:rsidRPr="004F0564" w:rsidRDefault="004B0ECB" w:rsidP="004B0ECB">
      <w:pPr>
        <w:spacing w:after="0" w:line="240" w:lineRule="auto"/>
        <w:jc w:val="both"/>
        <w:rPr>
          <w:rFonts w:ascii="Calibri Light" w:hAnsi="Calibri Light"/>
          <w:sz w:val="20"/>
          <w:szCs w:val="20"/>
        </w:rPr>
      </w:pPr>
      <w:r>
        <w:rPr>
          <w:rFonts w:ascii="Calibri Light" w:hAnsi="Calibri Light"/>
          <w:sz w:val="20"/>
          <w:szCs w:val="20"/>
        </w:rPr>
        <w:t xml:space="preserve">11.1/ </w:t>
      </w:r>
      <w:r w:rsidRPr="001110A8">
        <w:rPr>
          <w:rFonts w:ascii="Calibri Light" w:hAnsi="Calibri Light"/>
          <w:sz w:val="20"/>
          <w:szCs w:val="20"/>
        </w:rPr>
        <w:t xml:space="preserve">Zamawiający przewiduje </w:t>
      </w:r>
      <w:r w:rsidRPr="004F0564">
        <w:rPr>
          <w:rFonts w:ascii="Calibri Light" w:hAnsi="Calibri Light"/>
          <w:b/>
          <w:bCs/>
          <w:sz w:val="20"/>
          <w:szCs w:val="20"/>
        </w:rPr>
        <w:t xml:space="preserve">udzielenie </w:t>
      </w:r>
      <w:r w:rsidRPr="00EE2AE7">
        <w:rPr>
          <w:rFonts w:ascii="Calibri Light" w:hAnsi="Calibri Light"/>
          <w:b/>
          <w:bCs/>
          <w:sz w:val="20"/>
          <w:szCs w:val="20"/>
        </w:rPr>
        <w:t xml:space="preserve">zamówień </w:t>
      </w:r>
      <w:r w:rsidRPr="001110A8">
        <w:rPr>
          <w:rFonts w:ascii="Calibri Light" w:hAnsi="Calibri Light"/>
          <w:sz w:val="20"/>
          <w:szCs w:val="20"/>
        </w:rPr>
        <w:t xml:space="preserve">na podstawie art. 214 ust. 1 </w:t>
      </w:r>
      <w:r w:rsidRPr="009F2305">
        <w:rPr>
          <w:rFonts w:ascii="Calibri Light" w:hAnsi="Calibri Light"/>
          <w:sz w:val="20"/>
          <w:szCs w:val="20"/>
        </w:rPr>
        <w:t xml:space="preserve">pkt 7 ustawy </w:t>
      </w:r>
      <w:proofErr w:type="spellStart"/>
      <w:r w:rsidRPr="009F2305">
        <w:rPr>
          <w:rFonts w:ascii="Calibri Light" w:hAnsi="Calibri Light"/>
          <w:sz w:val="20"/>
          <w:szCs w:val="20"/>
        </w:rPr>
        <w:t>Pzp</w:t>
      </w:r>
      <w:proofErr w:type="spellEnd"/>
      <w:r w:rsidRPr="009F2305">
        <w:rPr>
          <w:rFonts w:ascii="Calibri Light" w:hAnsi="Calibri Light"/>
          <w:sz w:val="20"/>
          <w:szCs w:val="20"/>
        </w:rPr>
        <w:t xml:space="preserve">/zamówienia polegającego na powtórzeniu podobnych usług, które stanowić będą nie więcej niż </w:t>
      </w:r>
      <w:r w:rsidRPr="009F2305">
        <w:rPr>
          <w:rFonts w:ascii="Calibri Light" w:hAnsi="Calibri Light"/>
          <w:b/>
          <w:sz w:val="20"/>
          <w:szCs w:val="20"/>
        </w:rPr>
        <w:t xml:space="preserve">50 </w:t>
      </w:r>
      <w:r w:rsidRPr="009F2305">
        <w:rPr>
          <w:rFonts w:ascii="Calibri Light" w:hAnsi="Calibri Light"/>
          <w:b/>
          <w:bCs/>
          <w:sz w:val="20"/>
          <w:szCs w:val="20"/>
        </w:rPr>
        <w:t>%</w:t>
      </w:r>
      <w:r w:rsidRPr="009F2305">
        <w:rPr>
          <w:rFonts w:ascii="Calibri Light" w:hAnsi="Calibri Light"/>
          <w:sz w:val="20"/>
          <w:szCs w:val="20"/>
        </w:rPr>
        <w:t xml:space="preserve"> wartości </w:t>
      </w:r>
      <w:r w:rsidRPr="004F0564">
        <w:rPr>
          <w:rFonts w:ascii="Calibri Light" w:hAnsi="Calibri Light"/>
          <w:color w:val="262626"/>
          <w:sz w:val="20"/>
          <w:szCs w:val="20"/>
        </w:rPr>
        <w:t>zamówienia podstawowego</w:t>
      </w:r>
      <w:r w:rsidRPr="004F0564">
        <w:rPr>
          <w:rFonts w:ascii="Calibri Light" w:hAnsi="Calibri Light"/>
          <w:sz w:val="20"/>
          <w:szCs w:val="20"/>
        </w:rPr>
        <w:t xml:space="preserve"> .</w:t>
      </w:r>
    </w:p>
    <w:p w14:paraId="3D6973FC" w14:textId="77777777" w:rsidR="004B0ECB" w:rsidRPr="001110A8" w:rsidRDefault="004B0ECB" w:rsidP="004B0ECB">
      <w:pPr>
        <w:spacing w:after="0" w:line="240" w:lineRule="auto"/>
        <w:jc w:val="both"/>
        <w:rPr>
          <w:rFonts w:ascii="Calibri Light" w:hAnsi="Calibri Light"/>
          <w:sz w:val="20"/>
          <w:szCs w:val="20"/>
        </w:rPr>
      </w:pPr>
    </w:p>
    <w:p w14:paraId="024BDB76" w14:textId="09305803" w:rsidR="00273D2F" w:rsidRPr="00273D2F" w:rsidRDefault="004B0ECB" w:rsidP="00273D2F">
      <w:pPr>
        <w:shd w:val="clear" w:color="auto" w:fill="F2F2F2" w:themeFill="background1" w:themeFillShade="F2"/>
        <w:spacing w:after="0" w:line="240" w:lineRule="auto"/>
        <w:jc w:val="both"/>
        <w:rPr>
          <w:rFonts w:ascii="Calibri Light" w:hAnsi="Calibri Light"/>
          <w:sz w:val="20"/>
          <w:szCs w:val="20"/>
        </w:rPr>
      </w:pPr>
      <w:r w:rsidRPr="009F2305">
        <w:rPr>
          <w:rFonts w:ascii="Calibri Light" w:hAnsi="Calibri Light"/>
          <w:sz w:val="20"/>
          <w:szCs w:val="20"/>
        </w:rPr>
        <w:t>Zakr</w:t>
      </w:r>
      <w:r w:rsidR="00273D2F">
        <w:rPr>
          <w:rFonts w:ascii="Calibri Light" w:hAnsi="Calibri Light"/>
          <w:sz w:val="20"/>
          <w:szCs w:val="20"/>
        </w:rPr>
        <w:t xml:space="preserve">es zamówienia na podobne usługi </w:t>
      </w:r>
      <w:r w:rsidR="00273D2F" w:rsidRPr="00273D2F">
        <w:rPr>
          <w:rFonts w:ascii="Calibri Light" w:eastAsia="Times New Roman" w:hAnsi="Calibri Light" w:cs="Calibri Light"/>
          <w:color w:val="262626"/>
          <w:sz w:val="20"/>
          <w:szCs w:val="20"/>
        </w:rPr>
        <w:t xml:space="preserve">może dotyczyć: </w:t>
      </w:r>
    </w:p>
    <w:p w14:paraId="332EE282" w14:textId="77777777" w:rsidR="00273D2F" w:rsidRPr="00273D2F" w:rsidRDefault="00273D2F" w:rsidP="00273D2F">
      <w:pPr>
        <w:shd w:val="clear" w:color="auto" w:fill="F2F2F2" w:themeFill="background1" w:themeFillShade="F2"/>
        <w:spacing w:after="0" w:line="240" w:lineRule="auto"/>
        <w:ind w:left="11" w:hanging="11"/>
        <w:rPr>
          <w:rFonts w:ascii="Calibri Light" w:eastAsia="Times New Roman" w:hAnsi="Calibri Light" w:cs="Calibri Light"/>
          <w:i/>
          <w:iCs/>
          <w:color w:val="262626"/>
          <w:sz w:val="20"/>
          <w:szCs w:val="20"/>
          <w:lang w:eastAsia="ar-SA"/>
        </w:rPr>
      </w:pPr>
      <w:r w:rsidRPr="00273D2F">
        <w:rPr>
          <w:rFonts w:ascii="Calibri Light" w:eastAsia="Times New Roman" w:hAnsi="Calibri Light" w:cs="Calibri Light"/>
          <w:i/>
          <w:iCs/>
          <w:color w:val="262626"/>
          <w:sz w:val="20"/>
          <w:szCs w:val="20"/>
          <w:lang w:eastAsia="ar-SA"/>
        </w:rPr>
        <w:t xml:space="preserve">- sprzątania wyspecyfikowanych terenów, </w:t>
      </w:r>
    </w:p>
    <w:p w14:paraId="28B46840" w14:textId="77777777" w:rsidR="00273D2F" w:rsidRPr="00273D2F" w:rsidRDefault="00273D2F" w:rsidP="00273D2F">
      <w:pPr>
        <w:shd w:val="clear" w:color="auto" w:fill="F2F2F2" w:themeFill="background1" w:themeFillShade="F2"/>
        <w:spacing w:after="0" w:line="240" w:lineRule="auto"/>
        <w:ind w:left="11" w:hanging="11"/>
        <w:rPr>
          <w:rFonts w:ascii="Calibri Light" w:eastAsia="Times New Roman" w:hAnsi="Calibri Light" w:cs="Calibri Light"/>
          <w:i/>
          <w:iCs/>
          <w:color w:val="262626"/>
          <w:sz w:val="20"/>
          <w:szCs w:val="20"/>
          <w:lang w:eastAsia="ar-SA"/>
        </w:rPr>
      </w:pPr>
      <w:r w:rsidRPr="00273D2F">
        <w:rPr>
          <w:rFonts w:ascii="Calibri Light" w:eastAsia="Times New Roman" w:hAnsi="Calibri Light" w:cs="Calibri Light"/>
          <w:i/>
          <w:iCs/>
          <w:color w:val="262626"/>
          <w:sz w:val="20"/>
          <w:szCs w:val="20"/>
          <w:lang w:eastAsia="ar-SA"/>
        </w:rPr>
        <w:t xml:space="preserve">- w okresie zimowym odśnieżania i likwidacji śliskości, odśnieżania przejść dla pieszych, </w:t>
      </w:r>
    </w:p>
    <w:p w14:paraId="2C10339F" w14:textId="77777777" w:rsidR="00273D2F" w:rsidRPr="00273D2F" w:rsidRDefault="00273D2F" w:rsidP="00273D2F">
      <w:pPr>
        <w:shd w:val="clear" w:color="auto" w:fill="F2F2F2" w:themeFill="background1" w:themeFillShade="F2"/>
        <w:spacing w:after="0" w:line="240" w:lineRule="auto"/>
        <w:ind w:left="11" w:hanging="11"/>
        <w:rPr>
          <w:rFonts w:ascii="Calibri Light" w:eastAsia="Times New Roman" w:hAnsi="Calibri Light" w:cs="Calibri Light"/>
          <w:i/>
          <w:iCs/>
          <w:color w:val="262626"/>
          <w:sz w:val="20"/>
          <w:szCs w:val="20"/>
          <w:lang w:eastAsia="ar-SA"/>
        </w:rPr>
      </w:pPr>
      <w:r w:rsidRPr="00273D2F">
        <w:rPr>
          <w:rFonts w:ascii="Calibri Light" w:eastAsia="Times New Roman" w:hAnsi="Calibri Light" w:cs="Calibri Light"/>
          <w:i/>
          <w:iCs/>
          <w:color w:val="262626"/>
          <w:sz w:val="20"/>
          <w:szCs w:val="20"/>
          <w:lang w:eastAsia="ar-SA"/>
        </w:rPr>
        <w:t xml:space="preserve">- opróżniania  koszy, mycia koszy, ławek i wiat przystankowych, </w:t>
      </w:r>
    </w:p>
    <w:p w14:paraId="04992279" w14:textId="77777777" w:rsidR="00273D2F" w:rsidRPr="00273D2F" w:rsidRDefault="00273D2F" w:rsidP="00273D2F">
      <w:pPr>
        <w:shd w:val="clear" w:color="auto" w:fill="F2F2F2" w:themeFill="background1" w:themeFillShade="F2"/>
        <w:spacing w:after="0" w:line="240" w:lineRule="auto"/>
        <w:ind w:left="11" w:hanging="11"/>
        <w:rPr>
          <w:rFonts w:ascii="Calibri Light" w:eastAsia="Times New Roman" w:hAnsi="Calibri Light" w:cs="Calibri Light"/>
          <w:i/>
          <w:iCs/>
          <w:color w:val="262626"/>
          <w:sz w:val="20"/>
          <w:szCs w:val="20"/>
          <w:lang w:eastAsia="ar-SA"/>
        </w:rPr>
      </w:pPr>
      <w:r w:rsidRPr="00273D2F">
        <w:rPr>
          <w:rFonts w:ascii="Calibri Light" w:eastAsia="Times New Roman" w:hAnsi="Calibri Light" w:cs="Calibri Light"/>
          <w:i/>
          <w:iCs/>
          <w:color w:val="262626"/>
          <w:sz w:val="20"/>
          <w:szCs w:val="20"/>
          <w:lang w:eastAsia="ar-SA"/>
        </w:rPr>
        <w:t xml:space="preserve">- </w:t>
      </w:r>
      <w:proofErr w:type="spellStart"/>
      <w:r w:rsidRPr="00273D2F">
        <w:rPr>
          <w:rFonts w:ascii="Calibri Light" w:eastAsia="Times New Roman" w:hAnsi="Calibri Light" w:cs="Calibri Light"/>
          <w:i/>
          <w:iCs/>
          <w:color w:val="262626"/>
          <w:sz w:val="20"/>
          <w:szCs w:val="20"/>
          <w:lang w:eastAsia="ar-SA"/>
        </w:rPr>
        <w:t>przykrawężnikowego</w:t>
      </w:r>
      <w:proofErr w:type="spellEnd"/>
      <w:r w:rsidRPr="00273D2F">
        <w:rPr>
          <w:rFonts w:ascii="Calibri Light" w:eastAsia="Times New Roman" w:hAnsi="Calibri Light" w:cs="Calibri Light"/>
          <w:i/>
          <w:iCs/>
          <w:color w:val="262626"/>
          <w:sz w:val="20"/>
          <w:szCs w:val="20"/>
          <w:lang w:eastAsia="ar-SA"/>
        </w:rPr>
        <w:t xml:space="preserve"> oczyszczania ulic, </w:t>
      </w:r>
    </w:p>
    <w:p w14:paraId="01CC28EB" w14:textId="77777777" w:rsidR="00273D2F" w:rsidRPr="00273D2F" w:rsidRDefault="00273D2F" w:rsidP="00273D2F">
      <w:pPr>
        <w:shd w:val="clear" w:color="auto" w:fill="F2F2F2" w:themeFill="background1" w:themeFillShade="F2"/>
        <w:spacing w:after="0" w:line="240" w:lineRule="auto"/>
        <w:ind w:left="11" w:hanging="11"/>
        <w:rPr>
          <w:rFonts w:ascii="Calibri Light" w:eastAsia="Times New Roman" w:hAnsi="Calibri Light" w:cs="Calibri Light"/>
          <w:i/>
          <w:iCs/>
          <w:color w:val="262626"/>
          <w:sz w:val="20"/>
          <w:szCs w:val="20"/>
          <w:lang w:eastAsia="ar-SA"/>
        </w:rPr>
      </w:pPr>
      <w:r w:rsidRPr="00273D2F">
        <w:rPr>
          <w:rFonts w:ascii="Calibri Light" w:eastAsia="Times New Roman" w:hAnsi="Calibri Light" w:cs="Calibri Light"/>
          <w:i/>
          <w:iCs/>
          <w:color w:val="262626"/>
          <w:sz w:val="20"/>
          <w:szCs w:val="20"/>
          <w:lang w:eastAsia="ar-SA"/>
        </w:rPr>
        <w:t xml:space="preserve">- prowadzenia prac pielęgnacyjnych, konserwacyjnych  i porządkowych terenów  zieleni miejskiej, </w:t>
      </w:r>
    </w:p>
    <w:p w14:paraId="104A7240" w14:textId="77777777" w:rsidR="00273D2F" w:rsidRPr="00273D2F" w:rsidRDefault="00273D2F" w:rsidP="00273D2F">
      <w:pPr>
        <w:shd w:val="clear" w:color="auto" w:fill="F2F2F2" w:themeFill="background1" w:themeFillShade="F2"/>
        <w:spacing w:after="0" w:line="240" w:lineRule="auto"/>
        <w:ind w:left="11" w:hanging="11"/>
        <w:rPr>
          <w:rFonts w:ascii="Calibri Light" w:eastAsia="Times New Roman" w:hAnsi="Calibri Light" w:cs="Calibri Light"/>
          <w:i/>
          <w:iCs/>
          <w:color w:val="262626"/>
          <w:sz w:val="20"/>
          <w:szCs w:val="20"/>
          <w:lang w:eastAsia="ar-SA"/>
        </w:rPr>
      </w:pPr>
      <w:r w:rsidRPr="00273D2F">
        <w:rPr>
          <w:rFonts w:ascii="Calibri Light" w:eastAsia="Times New Roman" w:hAnsi="Calibri Light" w:cs="Calibri Light"/>
          <w:i/>
          <w:iCs/>
          <w:color w:val="262626"/>
          <w:sz w:val="20"/>
          <w:szCs w:val="20"/>
          <w:lang w:eastAsia="ar-SA"/>
        </w:rPr>
        <w:t xml:space="preserve">- nawożenia, pielenia  i podlewania </w:t>
      </w:r>
      <w:proofErr w:type="spellStart"/>
      <w:r w:rsidRPr="00273D2F">
        <w:rPr>
          <w:rFonts w:ascii="Calibri Light" w:eastAsia="Times New Roman" w:hAnsi="Calibri Light" w:cs="Calibri Light"/>
          <w:i/>
          <w:iCs/>
          <w:color w:val="262626"/>
          <w:sz w:val="20"/>
          <w:szCs w:val="20"/>
          <w:lang w:eastAsia="ar-SA"/>
        </w:rPr>
        <w:t>nasadzeń</w:t>
      </w:r>
      <w:proofErr w:type="spellEnd"/>
      <w:r w:rsidRPr="00273D2F">
        <w:rPr>
          <w:rFonts w:ascii="Calibri Light" w:eastAsia="Times New Roman" w:hAnsi="Calibri Light" w:cs="Calibri Light"/>
          <w:i/>
          <w:iCs/>
          <w:color w:val="262626"/>
          <w:sz w:val="20"/>
          <w:szCs w:val="20"/>
          <w:lang w:eastAsia="ar-SA"/>
        </w:rPr>
        <w:t xml:space="preserve">, </w:t>
      </w:r>
    </w:p>
    <w:p w14:paraId="130DC18B" w14:textId="77777777" w:rsidR="00273D2F" w:rsidRPr="00273D2F" w:rsidRDefault="00273D2F" w:rsidP="00273D2F">
      <w:pPr>
        <w:shd w:val="clear" w:color="auto" w:fill="F2F2F2" w:themeFill="background1" w:themeFillShade="F2"/>
        <w:spacing w:after="0" w:line="240" w:lineRule="auto"/>
        <w:ind w:left="11" w:hanging="11"/>
        <w:rPr>
          <w:rFonts w:ascii="Calibri Light" w:eastAsia="Times New Roman" w:hAnsi="Calibri Light" w:cs="Calibri Light"/>
          <w:i/>
          <w:iCs/>
          <w:color w:val="262626"/>
          <w:sz w:val="20"/>
          <w:szCs w:val="20"/>
          <w:lang w:eastAsia="ar-SA"/>
        </w:rPr>
      </w:pPr>
      <w:r w:rsidRPr="00273D2F">
        <w:rPr>
          <w:rFonts w:ascii="Calibri Light" w:eastAsia="Times New Roman" w:hAnsi="Calibri Light" w:cs="Calibri Light"/>
          <w:i/>
          <w:iCs/>
          <w:color w:val="262626"/>
          <w:sz w:val="20"/>
          <w:szCs w:val="20"/>
          <w:lang w:eastAsia="ar-SA"/>
        </w:rPr>
        <w:t>- codziennego sprzątania  i zmiatania placów, chodników, ścieżek rowerowych,</w:t>
      </w:r>
    </w:p>
    <w:p w14:paraId="11C6B622" w14:textId="77777777" w:rsidR="00273D2F" w:rsidRPr="00273D2F" w:rsidRDefault="00273D2F" w:rsidP="00273D2F">
      <w:pPr>
        <w:spacing w:after="0" w:line="240" w:lineRule="auto"/>
        <w:ind w:left="11" w:hanging="11"/>
        <w:rPr>
          <w:rFonts w:ascii="Calibri Light" w:eastAsia="Times New Roman" w:hAnsi="Calibri Light" w:cs="Calibri Light"/>
          <w:b/>
          <w:bCs/>
          <w:color w:val="262626"/>
          <w:sz w:val="20"/>
          <w:szCs w:val="20"/>
        </w:rPr>
      </w:pPr>
    </w:p>
    <w:p w14:paraId="5802A81C" w14:textId="77777777" w:rsidR="000F0BEF" w:rsidRDefault="000F0BEF" w:rsidP="004B0ECB">
      <w:pPr>
        <w:spacing w:after="0" w:line="240" w:lineRule="auto"/>
        <w:jc w:val="both"/>
        <w:rPr>
          <w:rFonts w:ascii="Calibri Light" w:hAnsi="Calibri Light"/>
          <w:sz w:val="20"/>
          <w:szCs w:val="20"/>
        </w:rPr>
      </w:pPr>
    </w:p>
    <w:p w14:paraId="45267212" w14:textId="77777777" w:rsidR="004B0ECB" w:rsidRDefault="004B0ECB" w:rsidP="004B0ECB">
      <w:pPr>
        <w:spacing w:after="0" w:line="240" w:lineRule="auto"/>
        <w:jc w:val="both"/>
        <w:rPr>
          <w:rFonts w:ascii="Calibri Light" w:hAnsi="Calibri Light"/>
          <w:sz w:val="20"/>
          <w:szCs w:val="20"/>
        </w:rPr>
      </w:pPr>
      <w:r w:rsidRPr="001110A8">
        <w:rPr>
          <w:rFonts w:ascii="Calibri Light" w:hAnsi="Calibri Light"/>
          <w:sz w:val="20"/>
          <w:szCs w:val="20"/>
        </w:rPr>
        <w:t>Zamawiający uwzględnił całkowitą wartość tego zamówienia przy obliczaniu wartości niniejszego zamówienia publicznego.</w:t>
      </w:r>
    </w:p>
    <w:p w14:paraId="6EF2E42B" w14:textId="77777777" w:rsidR="004B0ECB" w:rsidRDefault="004B0ECB" w:rsidP="004B0ECB">
      <w:pPr>
        <w:spacing w:after="0" w:line="240" w:lineRule="auto"/>
        <w:ind w:left="11" w:hanging="11"/>
        <w:jc w:val="both"/>
        <w:rPr>
          <w:rFonts w:ascii="Calibri Light" w:hAnsi="Calibri Light"/>
          <w:b/>
          <w:bCs/>
          <w:color w:val="262626"/>
        </w:rPr>
      </w:pPr>
    </w:p>
    <w:p w14:paraId="22A95DA2" w14:textId="60A5A52B" w:rsidR="00E144B6" w:rsidRPr="00E144B6" w:rsidRDefault="004B0ECB" w:rsidP="00E90DFC">
      <w:pPr>
        <w:ind w:left="11" w:hanging="11"/>
        <w:jc w:val="both"/>
        <w:rPr>
          <w:rFonts w:ascii="Calibri Light" w:eastAsia="Times New Roman" w:hAnsi="Calibri Light" w:cs="Calibri Light"/>
          <w:color w:val="262626"/>
          <w:sz w:val="20"/>
          <w:szCs w:val="20"/>
          <w:lang w:eastAsia="ar-SA"/>
        </w:rPr>
      </w:pPr>
      <w:r w:rsidRPr="00FF4126">
        <w:rPr>
          <w:rFonts w:asciiTheme="majorHAnsi" w:hAnsiTheme="majorHAnsi" w:cstheme="majorHAnsi"/>
          <w:color w:val="262626" w:themeColor="text1" w:themeTint="D9"/>
          <w:sz w:val="20"/>
          <w:szCs w:val="20"/>
        </w:rPr>
        <w:t xml:space="preserve">11.2/  W/w </w:t>
      </w:r>
      <w:r>
        <w:rPr>
          <w:rFonts w:asciiTheme="majorHAnsi" w:hAnsiTheme="majorHAnsi" w:cstheme="majorHAnsi"/>
          <w:color w:val="262626" w:themeColor="text1" w:themeTint="D9"/>
          <w:sz w:val="20"/>
          <w:szCs w:val="20"/>
        </w:rPr>
        <w:t>usługi</w:t>
      </w:r>
      <w:r w:rsidRPr="00FF4126">
        <w:rPr>
          <w:rFonts w:asciiTheme="majorHAnsi" w:hAnsiTheme="majorHAnsi" w:cstheme="majorHAnsi"/>
          <w:color w:val="262626" w:themeColor="text1" w:themeTint="D9"/>
          <w:sz w:val="20"/>
          <w:szCs w:val="20"/>
        </w:rPr>
        <w:t xml:space="preserve"> zostaną udzielone w przypadku zaistnienia uzasadnionej potrzeby rozszerzenia zamówienia podstawowego i zostaną zapewn</w:t>
      </w:r>
      <w:r w:rsidR="00273D2F">
        <w:rPr>
          <w:rFonts w:asciiTheme="majorHAnsi" w:hAnsiTheme="majorHAnsi" w:cstheme="majorHAnsi"/>
          <w:color w:val="262626" w:themeColor="text1" w:themeTint="D9"/>
          <w:sz w:val="20"/>
          <w:szCs w:val="20"/>
        </w:rPr>
        <w:t>ione środki finansowe na ten cel</w:t>
      </w:r>
    </w:p>
    <w:p w14:paraId="4DED922B" w14:textId="4DBE47A0" w:rsidR="004B0ECB" w:rsidRPr="00E01EE8" w:rsidRDefault="004B0ECB" w:rsidP="00273D2F">
      <w:pPr>
        <w:spacing w:after="0" w:line="240" w:lineRule="auto"/>
        <w:ind w:left="11" w:hanging="11"/>
        <w:contextualSpacing/>
        <w:jc w:val="both"/>
        <w:rPr>
          <w:rFonts w:asciiTheme="majorHAnsi" w:hAnsiTheme="majorHAnsi" w:cstheme="majorHAnsi"/>
          <w:color w:val="FF0000"/>
          <w:sz w:val="20"/>
          <w:szCs w:val="20"/>
        </w:rPr>
      </w:pPr>
    </w:p>
    <w:p w14:paraId="5164148E" w14:textId="77777777" w:rsidR="00413E77" w:rsidRDefault="00413E77" w:rsidP="00413E77">
      <w:pPr>
        <w:spacing w:after="0" w:line="240" w:lineRule="auto"/>
        <w:ind w:left="11" w:hanging="11"/>
        <w:jc w:val="both"/>
        <w:rPr>
          <w:rFonts w:ascii="Calibri Light" w:eastAsia="Times New Roman" w:hAnsi="Calibri Light" w:cs="Calibri Light"/>
          <w:color w:val="262626"/>
          <w:sz w:val="20"/>
          <w:szCs w:val="20"/>
        </w:rPr>
      </w:pPr>
    </w:p>
    <w:p w14:paraId="334498C8" w14:textId="77777777" w:rsidR="00056917" w:rsidRPr="00056917" w:rsidRDefault="00056917" w:rsidP="00056917">
      <w:pPr>
        <w:spacing w:after="0" w:line="240" w:lineRule="auto"/>
        <w:jc w:val="both"/>
        <w:rPr>
          <w:rFonts w:ascii="Calibri Light" w:hAnsi="Calibri Light"/>
          <w:color w:val="262626"/>
          <w:sz w:val="20"/>
          <w:szCs w:val="20"/>
          <w:lang w:eastAsia="ar-SA"/>
        </w:rPr>
      </w:pPr>
      <w:r w:rsidRPr="00056917">
        <w:rPr>
          <w:rFonts w:ascii="Calibri Light" w:hAnsi="Calibri Light"/>
          <w:color w:val="262626"/>
          <w:sz w:val="20"/>
          <w:szCs w:val="20"/>
          <w:lang w:eastAsia="ar-SA"/>
        </w:rPr>
        <w:t xml:space="preserve">Zamówienia polegające na powtórzeniu ww. usług określonych w zamówieniu podstawowym, zostaną udzielone na podstawie odrębnej umowy w przypadku zaistnienia uzasadnionej potrzeby rozszerzenia zamówienia podstawowego i zostaną zapewnione środki finansowe na ten cel. </w:t>
      </w:r>
    </w:p>
    <w:p w14:paraId="69A6009A" w14:textId="77777777" w:rsidR="00056917" w:rsidRPr="00056917" w:rsidRDefault="00056917" w:rsidP="00056917">
      <w:pPr>
        <w:spacing w:after="0" w:line="240" w:lineRule="auto"/>
        <w:jc w:val="both"/>
        <w:rPr>
          <w:rFonts w:ascii="Calibri Light" w:hAnsi="Calibri Light"/>
          <w:color w:val="262626"/>
          <w:sz w:val="20"/>
          <w:szCs w:val="20"/>
          <w:lang w:eastAsia="ar-SA"/>
        </w:rPr>
      </w:pPr>
    </w:p>
    <w:p w14:paraId="20720CE2" w14:textId="77777777" w:rsidR="00056917" w:rsidRPr="00056917" w:rsidRDefault="00056917" w:rsidP="00056917">
      <w:pPr>
        <w:spacing w:after="0" w:line="240" w:lineRule="auto"/>
        <w:ind w:left="11" w:hanging="11"/>
        <w:jc w:val="both"/>
        <w:rPr>
          <w:rFonts w:ascii="Calibri Light" w:hAnsi="Calibri Light"/>
          <w:color w:val="262626"/>
          <w:sz w:val="20"/>
          <w:szCs w:val="20"/>
        </w:rPr>
      </w:pPr>
      <w:r w:rsidRPr="00056917">
        <w:rPr>
          <w:rFonts w:ascii="Calibri Light" w:hAnsi="Calibri Light"/>
          <w:color w:val="262626"/>
          <w:sz w:val="20"/>
          <w:szCs w:val="20"/>
        </w:rPr>
        <w:t>Ww. wycena zostanie wykonana każdorazowo przez Wykonawcę i przedłożona Zamawiającemu do akceptacji i ewentualnej korekty. Strony umowy mogą również określić inny sposób dokonania wyceny ww. usług.</w:t>
      </w:r>
    </w:p>
    <w:p w14:paraId="56FDEDD6" w14:textId="77777777" w:rsidR="00273D2F" w:rsidRDefault="00273D2F" w:rsidP="00CC124D">
      <w:pPr>
        <w:spacing w:after="0" w:line="240" w:lineRule="auto"/>
        <w:ind w:left="11" w:hanging="11"/>
        <w:jc w:val="both"/>
        <w:rPr>
          <w:rFonts w:asciiTheme="majorHAnsi" w:hAnsiTheme="majorHAnsi" w:cstheme="majorHAnsi"/>
          <w:color w:val="262626" w:themeColor="text1" w:themeTint="D9"/>
          <w:sz w:val="20"/>
          <w:szCs w:val="20"/>
        </w:rPr>
      </w:pPr>
    </w:p>
    <w:p w14:paraId="669A0DDF" w14:textId="77777777" w:rsidR="00273D2F" w:rsidRPr="009D538D" w:rsidRDefault="00273D2F"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5F661F84"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24CDF400"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4219E086"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3B75CBFD" w14:textId="77777777" w:rsidR="002B6644" w:rsidRDefault="002B664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A279578"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52E64EBB" w14:textId="5FCC07EA" w:rsidR="00196B8A" w:rsidRDefault="00E458A9" w:rsidP="00196B8A">
      <w:pPr>
        <w:shd w:val="clear" w:color="auto" w:fill="FFFFFF" w:themeFill="background1"/>
        <w:spacing w:after="0" w:line="240" w:lineRule="auto"/>
        <w:rPr>
          <w:rFonts w:asciiTheme="majorHAnsi" w:hAnsiTheme="majorHAnsi" w:cstheme="majorHAnsi"/>
          <w:b/>
          <w:bCs/>
          <w:color w:val="262626" w:themeColor="text1" w:themeTint="D9"/>
          <w:sz w:val="20"/>
          <w:szCs w:val="20"/>
        </w:rPr>
      </w:pPr>
      <w:r w:rsidRPr="002B6644">
        <w:rPr>
          <w:rFonts w:asciiTheme="majorHAnsi" w:hAnsiTheme="majorHAnsi" w:cstheme="majorHAnsi"/>
          <w:color w:val="262626" w:themeColor="text1" w:themeTint="D9"/>
          <w:sz w:val="20"/>
          <w:szCs w:val="20"/>
        </w:rPr>
        <w:t xml:space="preserve">17.2/ </w:t>
      </w:r>
      <w:r w:rsidR="00FB14CA" w:rsidRPr="002B6644">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2B6644">
        <w:rPr>
          <w:rFonts w:asciiTheme="majorHAnsi" w:hAnsiTheme="majorHAnsi" w:cstheme="majorHAnsi"/>
          <w:color w:val="262626" w:themeColor="text1" w:themeTint="D9"/>
          <w:sz w:val="20"/>
          <w:szCs w:val="20"/>
        </w:rPr>
        <w:t xml:space="preserve"> </w:t>
      </w:r>
      <w:r w:rsidR="00FB14CA" w:rsidRPr="002B6644">
        <w:rPr>
          <w:rFonts w:asciiTheme="majorHAnsi" w:hAnsiTheme="majorHAnsi" w:cstheme="majorHAnsi"/>
          <w:color w:val="262626" w:themeColor="text1" w:themeTint="D9"/>
          <w:sz w:val="20"/>
          <w:szCs w:val="20"/>
        </w:rPr>
        <w:t xml:space="preserve">w celu związanym z przedmiotowym postępowaniem o udzielenie zamówienia publicznego pn. </w:t>
      </w:r>
      <w:r w:rsidR="00273D2F" w:rsidRPr="00273D2F">
        <w:rPr>
          <w:rFonts w:asciiTheme="majorHAnsi" w:hAnsiTheme="majorHAnsi" w:cstheme="majorHAnsi"/>
          <w:b/>
          <w:bCs/>
          <w:color w:val="262626" w:themeColor="text1" w:themeTint="D9"/>
          <w:sz w:val="20"/>
          <w:szCs w:val="20"/>
        </w:rPr>
        <w:t>Utrzymanie czystości, porządku  oraz konserwacja zieleni na terenach miejskich – 10 rejonów.</w:t>
      </w:r>
    </w:p>
    <w:p w14:paraId="31587699" w14:textId="77777777" w:rsidR="00273D2F" w:rsidRDefault="00273D2F" w:rsidP="00196B8A">
      <w:pPr>
        <w:shd w:val="clear" w:color="auto" w:fill="FFFFFF" w:themeFill="background1"/>
        <w:spacing w:after="0" w:line="240" w:lineRule="auto"/>
        <w:rPr>
          <w:rFonts w:asciiTheme="majorHAnsi" w:hAnsiTheme="majorHAnsi" w:cstheme="majorHAnsi"/>
          <w:color w:val="262626" w:themeColor="text1" w:themeTint="D9"/>
          <w:sz w:val="20"/>
          <w:szCs w:val="20"/>
        </w:rPr>
      </w:pPr>
    </w:p>
    <w:p w14:paraId="08ECB88E" w14:textId="4F220D33" w:rsidR="00FB14CA" w:rsidRPr="009D538D" w:rsidRDefault="00E458A9" w:rsidP="00BC19C3">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0E8EE7CD" w14:textId="77777777"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4B23D6E7"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300956">
        <w:rPr>
          <w:rFonts w:asciiTheme="majorHAnsi" w:hAnsiTheme="majorHAnsi" w:cstheme="majorHAnsi"/>
          <w:b/>
          <w:bCs/>
          <w:color w:val="262626" w:themeColor="text1" w:themeTint="D9"/>
          <w:sz w:val="20"/>
          <w:szCs w:val="20"/>
        </w:rPr>
        <w:t>7</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46F38BFA"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2B6644">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B6644">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2B6644">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491940F9"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w:t>
      </w:r>
      <w:r w:rsidR="00FB14CA" w:rsidRPr="009D538D">
        <w:rPr>
          <w:rFonts w:asciiTheme="majorHAnsi" w:hAnsiTheme="majorHAnsi" w:cstheme="majorHAnsi"/>
          <w:color w:val="262626" w:themeColor="text1" w:themeTint="D9"/>
          <w:sz w:val="20"/>
          <w:szCs w:val="20"/>
        </w:rPr>
        <w:lastRenderedPageBreak/>
        <w:t xml:space="preserve">zakończenia postępowania o udzielenie zamówienia zamawiający nie udostępnia tych danych, </w:t>
      </w:r>
      <w:r w:rsidR="00831852">
        <w:rPr>
          <w:rFonts w:asciiTheme="majorHAnsi" w:hAnsiTheme="majorHAnsi" w:cstheme="majorHAnsi"/>
          <w:color w:val="262626" w:themeColor="text1" w:themeTint="D9"/>
          <w:sz w:val="20"/>
          <w:szCs w:val="20"/>
        </w:rPr>
        <w:t>chyba że zachodzą przesłanki, o </w:t>
      </w:r>
      <w:r w:rsidR="00FB14CA" w:rsidRPr="009D538D">
        <w:rPr>
          <w:rFonts w:asciiTheme="majorHAnsi" w:hAnsiTheme="majorHAnsi" w:cstheme="majorHAnsi"/>
          <w:color w:val="262626" w:themeColor="text1" w:themeTint="D9"/>
          <w:sz w:val="20"/>
          <w:szCs w:val="20"/>
        </w:rPr>
        <w:t>których mowa w art. 18 ust. 2 rozporządzenia 2016/679.</w:t>
      </w:r>
    </w:p>
    <w:p w14:paraId="5D7DA93A" w14:textId="48BCECC7"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12D46836" w14:textId="77777777" w:rsidR="00D24195" w:rsidRPr="009D538D" w:rsidRDefault="00D24195" w:rsidP="00CC124D">
      <w:pPr>
        <w:spacing w:after="0" w:line="240" w:lineRule="auto"/>
        <w:jc w:val="both"/>
        <w:rPr>
          <w:rFonts w:asciiTheme="majorHAnsi" w:hAnsiTheme="majorHAnsi" w:cstheme="majorHAnsi"/>
          <w:color w:val="262626" w:themeColor="text1" w:themeTint="D9"/>
          <w:sz w:val="20"/>
          <w:szCs w:val="20"/>
        </w:rPr>
      </w:pPr>
    </w:p>
    <w:bookmarkEnd w:id="4"/>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880307"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0C003EFB" w14:textId="77777777" w:rsidR="0085768D" w:rsidRPr="00880307" w:rsidRDefault="0085768D" w:rsidP="004B646B">
      <w:pPr>
        <w:spacing w:after="0" w:line="240" w:lineRule="auto"/>
        <w:rPr>
          <w:rFonts w:asciiTheme="majorHAnsi" w:hAnsiTheme="majorHAnsi" w:cstheme="majorHAnsi"/>
          <w:color w:val="262626" w:themeColor="text1" w:themeTint="D9"/>
          <w:sz w:val="20"/>
          <w:szCs w:val="20"/>
        </w:rPr>
      </w:pPr>
    </w:p>
    <w:p w14:paraId="6C58E70B" w14:textId="4D2DF3E0" w:rsidR="00196B8A" w:rsidRDefault="00273D2F" w:rsidP="004C1129">
      <w:pPr>
        <w:spacing w:after="0" w:line="240" w:lineRule="auto"/>
        <w:rPr>
          <w:rFonts w:asciiTheme="majorHAnsi" w:hAnsiTheme="majorHAnsi" w:cstheme="majorHAnsi"/>
          <w:b/>
          <w:bCs/>
          <w:color w:val="262626" w:themeColor="text1" w:themeTint="D9"/>
          <w:sz w:val="20"/>
          <w:szCs w:val="20"/>
        </w:rPr>
      </w:pPr>
      <w:r w:rsidRPr="00273D2F">
        <w:rPr>
          <w:rFonts w:asciiTheme="majorHAnsi" w:hAnsiTheme="majorHAnsi" w:cstheme="majorHAnsi"/>
          <w:b/>
          <w:bCs/>
          <w:color w:val="262626" w:themeColor="text1" w:themeTint="D9"/>
          <w:sz w:val="20"/>
          <w:szCs w:val="20"/>
        </w:rPr>
        <w:t>Utrzymanie czystości, porządku  oraz konserwacja zieleni na terenach miejskich – 10 rejonów.</w:t>
      </w:r>
    </w:p>
    <w:p w14:paraId="76F1B462" w14:textId="77777777" w:rsidR="00273D2F" w:rsidRPr="00880307" w:rsidRDefault="00273D2F" w:rsidP="004C1129">
      <w:pPr>
        <w:spacing w:after="0" w:line="240" w:lineRule="auto"/>
        <w:rPr>
          <w:rFonts w:asciiTheme="majorHAnsi" w:hAnsiTheme="majorHAnsi" w:cstheme="majorHAnsi"/>
          <w:b/>
          <w:bCs/>
          <w:color w:val="262626" w:themeColor="text1" w:themeTint="D9"/>
          <w:sz w:val="20"/>
          <w:szCs w:val="20"/>
        </w:rPr>
      </w:pPr>
    </w:p>
    <w:p w14:paraId="6F19D8C9" w14:textId="544B8A37" w:rsidR="007449EC" w:rsidRPr="00905A17" w:rsidRDefault="007449EC" w:rsidP="007449EC">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2</w:t>
      </w:r>
      <w:r w:rsidRPr="00905A17">
        <w:rPr>
          <w:rFonts w:asciiTheme="majorHAnsi" w:hAnsiTheme="majorHAnsi" w:cstheme="majorHAnsi"/>
          <w:b/>
          <w:bCs/>
          <w:color w:val="262626" w:themeColor="text1" w:themeTint="D9"/>
          <w:sz w:val="20"/>
          <w:szCs w:val="20"/>
        </w:rPr>
        <w:t xml:space="preserve">/ Wspólny Słownik Zamówień - CPV: </w:t>
      </w:r>
    </w:p>
    <w:p w14:paraId="4D9E8A8F" w14:textId="77777777" w:rsidR="007449EC" w:rsidRDefault="007449EC" w:rsidP="007449EC">
      <w:pPr>
        <w:spacing w:after="0" w:line="240" w:lineRule="auto"/>
        <w:ind w:left="1276" w:hanging="1276"/>
        <w:jc w:val="both"/>
        <w:rPr>
          <w:rFonts w:ascii="Calibri Light" w:hAnsi="Calibri Light" w:cs="Calibri Light"/>
          <w:color w:val="333333"/>
          <w:sz w:val="20"/>
          <w:szCs w:val="20"/>
        </w:rPr>
      </w:pPr>
    </w:p>
    <w:p w14:paraId="3702CDA9" w14:textId="27BA48B7" w:rsidR="007449EC" w:rsidRDefault="004D36DA" w:rsidP="004C1129">
      <w:pPr>
        <w:spacing w:after="0" w:line="240" w:lineRule="auto"/>
        <w:rPr>
          <w:rFonts w:asciiTheme="majorHAnsi" w:hAnsiTheme="majorHAnsi" w:cstheme="majorHAnsi"/>
          <w:b/>
          <w:bCs/>
          <w:color w:val="262626" w:themeColor="text1" w:themeTint="D9"/>
          <w:sz w:val="20"/>
          <w:szCs w:val="20"/>
        </w:rPr>
      </w:pPr>
      <w:r w:rsidRPr="004D36DA">
        <w:rPr>
          <w:rFonts w:cs="Calibri"/>
          <w:color w:val="262626"/>
          <w:sz w:val="20"/>
          <w:szCs w:val="20"/>
        </w:rPr>
        <w:t>77310000</w:t>
      </w:r>
    </w:p>
    <w:p w14:paraId="12C52289" w14:textId="77777777" w:rsidR="00D24195" w:rsidRDefault="00D24195" w:rsidP="004C1129">
      <w:pPr>
        <w:spacing w:after="0" w:line="240" w:lineRule="auto"/>
        <w:rPr>
          <w:rFonts w:asciiTheme="majorHAnsi" w:hAnsiTheme="majorHAnsi" w:cstheme="majorHAnsi"/>
          <w:b/>
          <w:bCs/>
          <w:color w:val="262626" w:themeColor="text1" w:themeTint="D9"/>
          <w:sz w:val="20"/>
          <w:szCs w:val="20"/>
        </w:rPr>
      </w:pPr>
    </w:p>
    <w:p w14:paraId="23128263" w14:textId="386BA624" w:rsidR="002B6644" w:rsidRPr="00B3518C" w:rsidRDefault="007E6F19" w:rsidP="004C1129">
      <w:pPr>
        <w:spacing w:after="0" w:line="240" w:lineRule="auto"/>
        <w:rPr>
          <w:rFonts w:asciiTheme="majorHAnsi" w:hAnsiTheme="majorHAnsi" w:cstheme="majorHAnsi"/>
          <w:b/>
          <w:bCs/>
          <w:color w:val="262626" w:themeColor="text1" w:themeTint="D9"/>
          <w:sz w:val="20"/>
          <w:szCs w:val="20"/>
        </w:rPr>
      </w:pPr>
      <w:r w:rsidRPr="00B3518C">
        <w:rPr>
          <w:rFonts w:asciiTheme="majorHAnsi" w:hAnsiTheme="majorHAnsi" w:cstheme="majorHAnsi"/>
          <w:b/>
          <w:bCs/>
          <w:color w:val="262626" w:themeColor="text1" w:themeTint="D9"/>
          <w:sz w:val="20"/>
          <w:szCs w:val="20"/>
        </w:rPr>
        <w:t>1.</w:t>
      </w:r>
      <w:r w:rsidR="007449EC" w:rsidRPr="00B3518C">
        <w:rPr>
          <w:rFonts w:asciiTheme="majorHAnsi" w:hAnsiTheme="majorHAnsi" w:cstheme="majorHAnsi"/>
          <w:b/>
          <w:bCs/>
          <w:color w:val="262626" w:themeColor="text1" w:themeTint="D9"/>
          <w:sz w:val="20"/>
          <w:szCs w:val="20"/>
        </w:rPr>
        <w:t>3</w:t>
      </w:r>
      <w:r w:rsidRPr="00B3518C">
        <w:rPr>
          <w:rFonts w:asciiTheme="majorHAnsi" w:hAnsiTheme="majorHAnsi" w:cstheme="majorHAnsi"/>
          <w:b/>
          <w:bCs/>
          <w:color w:val="262626" w:themeColor="text1" w:themeTint="D9"/>
          <w:sz w:val="20"/>
          <w:szCs w:val="20"/>
        </w:rPr>
        <w:t xml:space="preserve">/ </w:t>
      </w:r>
      <w:r w:rsidR="002B6644" w:rsidRPr="00B3518C">
        <w:rPr>
          <w:rFonts w:asciiTheme="majorHAnsi" w:hAnsiTheme="majorHAnsi" w:cstheme="majorHAnsi"/>
          <w:b/>
          <w:bCs/>
          <w:color w:val="262626" w:themeColor="text1" w:themeTint="D9"/>
          <w:sz w:val="20"/>
          <w:szCs w:val="20"/>
        </w:rPr>
        <w:t xml:space="preserve"> Zakres  przedmiotu zamówienia obejmuje:</w:t>
      </w:r>
    </w:p>
    <w:p w14:paraId="48279933" w14:textId="77777777" w:rsidR="00880307" w:rsidRPr="00B3518C" w:rsidRDefault="00880307" w:rsidP="004C1129">
      <w:pPr>
        <w:spacing w:after="0" w:line="240" w:lineRule="auto"/>
        <w:rPr>
          <w:rFonts w:asciiTheme="majorHAnsi" w:hAnsiTheme="majorHAnsi" w:cstheme="majorHAnsi"/>
          <w:b/>
          <w:bCs/>
          <w:color w:val="262626" w:themeColor="text1" w:themeTint="D9"/>
          <w:sz w:val="20"/>
          <w:szCs w:val="20"/>
        </w:rPr>
      </w:pPr>
    </w:p>
    <w:p w14:paraId="1543D897" w14:textId="02B24029" w:rsidR="00514EA4" w:rsidRPr="00514EA4" w:rsidRDefault="00514EA4" w:rsidP="00514EA4">
      <w:pPr>
        <w:shd w:val="clear" w:color="auto" w:fill="F2F2F2" w:themeFill="background1" w:themeFillShade="F2"/>
        <w:suppressAutoHyphens/>
        <w:spacing w:after="0" w:line="240" w:lineRule="auto"/>
        <w:jc w:val="both"/>
        <w:rPr>
          <w:rFonts w:ascii="Calibri Light" w:eastAsia="Times New Roman" w:hAnsi="Calibri Light" w:cs="Tahoma"/>
          <w:sz w:val="20"/>
          <w:szCs w:val="20"/>
          <w:lang w:eastAsia="ar-SA"/>
        </w:rPr>
      </w:pPr>
      <w:r w:rsidRPr="00514EA4">
        <w:rPr>
          <w:rFonts w:ascii="Calibri Light" w:eastAsia="Times New Roman" w:hAnsi="Calibri Light" w:cs="Tahoma"/>
          <w:sz w:val="20"/>
          <w:szCs w:val="20"/>
          <w:lang w:eastAsia="ar-SA"/>
        </w:rPr>
        <w:t>Przedmiotem zamówienia jest usługa polegająca na utrzymywaniu czystości i porządku oraz konserwacji zieleni w obrębie wyspecyfikowanych ter</w:t>
      </w:r>
      <w:r w:rsidR="002A1C49">
        <w:rPr>
          <w:rFonts w:ascii="Calibri Light" w:eastAsia="Times New Roman" w:hAnsi="Calibri Light" w:cs="Tahoma"/>
          <w:sz w:val="20"/>
          <w:szCs w:val="20"/>
          <w:lang w:eastAsia="ar-SA"/>
        </w:rPr>
        <w:t xml:space="preserve">enów publicznych w Pruszkowie. </w:t>
      </w:r>
      <w:r w:rsidRPr="00514EA4">
        <w:rPr>
          <w:rFonts w:ascii="Calibri Light" w:eastAsia="Times New Roman" w:hAnsi="Calibri Light" w:cs="Tahoma"/>
          <w:sz w:val="20"/>
          <w:szCs w:val="20"/>
          <w:lang w:eastAsia="ar-SA"/>
        </w:rPr>
        <w:t>Zakres prac obejmuje przede wszystkim:</w:t>
      </w:r>
    </w:p>
    <w:p w14:paraId="0B54106E" w14:textId="77777777" w:rsidR="002A1C49" w:rsidRDefault="002A1C49" w:rsidP="00514EA4">
      <w:pPr>
        <w:shd w:val="clear" w:color="auto" w:fill="F2F2F2" w:themeFill="background1" w:themeFillShade="F2"/>
        <w:suppressAutoHyphens/>
        <w:spacing w:after="0" w:line="240" w:lineRule="auto"/>
        <w:jc w:val="both"/>
        <w:rPr>
          <w:rFonts w:ascii="Calibri Light" w:eastAsia="Times New Roman" w:hAnsi="Calibri Light" w:cs="Tahoma"/>
          <w:b/>
          <w:i/>
          <w:color w:val="333333"/>
          <w:sz w:val="20"/>
          <w:szCs w:val="20"/>
          <w:lang w:eastAsia="ar-SA"/>
        </w:rPr>
      </w:pPr>
    </w:p>
    <w:p w14:paraId="66D8D997" w14:textId="77777777" w:rsidR="00514EA4" w:rsidRPr="00514EA4" w:rsidRDefault="00514EA4" w:rsidP="00514EA4">
      <w:pPr>
        <w:shd w:val="clear" w:color="auto" w:fill="F2F2F2" w:themeFill="background1" w:themeFillShade="F2"/>
        <w:suppressAutoHyphens/>
        <w:spacing w:after="0" w:line="240" w:lineRule="auto"/>
        <w:jc w:val="both"/>
        <w:rPr>
          <w:rFonts w:ascii="Calibri Light" w:eastAsia="Times New Roman" w:hAnsi="Calibri Light" w:cs="Tahoma"/>
          <w:b/>
          <w:i/>
          <w:color w:val="333333"/>
          <w:sz w:val="20"/>
          <w:szCs w:val="20"/>
          <w:lang w:eastAsia="ar-SA"/>
        </w:rPr>
      </w:pPr>
      <w:r w:rsidRPr="00514EA4">
        <w:rPr>
          <w:rFonts w:ascii="Calibri Light" w:eastAsia="Times New Roman" w:hAnsi="Calibri Light" w:cs="Tahoma"/>
          <w:b/>
          <w:i/>
          <w:color w:val="333333"/>
          <w:sz w:val="20"/>
          <w:szCs w:val="20"/>
          <w:lang w:eastAsia="ar-SA"/>
        </w:rPr>
        <w:t>dla rejonów 1-10</w:t>
      </w:r>
    </w:p>
    <w:p w14:paraId="282073A9" w14:textId="77777777" w:rsidR="00514EA4" w:rsidRPr="00514EA4" w:rsidRDefault="00514EA4" w:rsidP="00514EA4">
      <w:pPr>
        <w:numPr>
          <w:ilvl w:val="0"/>
          <w:numId w:val="13"/>
        </w:numPr>
        <w:shd w:val="clear" w:color="auto" w:fill="F2F2F2" w:themeFill="background1" w:themeFillShade="F2"/>
        <w:suppressAutoHyphens/>
        <w:spacing w:after="0" w:line="240" w:lineRule="auto"/>
        <w:jc w:val="both"/>
        <w:rPr>
          <w:rFonts w:ascii="Calibri Light" w:eastAsia="Times New Roman" w:hAnsi="Calibri Light" w:cs="Tahoma"/>
          <w:color w:val="333333"/>
          <w:sz w:val="20"/>
          <w:szCs w:val="20"/>
          <w:lang w:eastAsia="ar-SA"/>
        </w:rPr>
      </w:pPr>
      <w:r w:rsidRPr="00514EA4">
        <w:rPr>
          <w:rFonts w:ascii="Calibri Light" w:eastAsia="Times New Roman" w:hAnsi="Calibri Light" w:cs="Tahoma"/>
          <w:color w:val="333333"/>
          <w:sz w:val="20"/>
          <w:szCs w:val="20"/>
          <w:lang w:eastAsia="ar-SA"/>
        </w:rPr>
        <w:t xml:space="preserve">Sprzątanie wyspecyfikowanych terenów poprzez zamiatanie chodników i utwardzonych ciągów pieszych, ścieżek  rowerowych, wskazanych zatok postojowych i przystankowych, przystanków autobusowych  i alejek parkowych, a w okresie zimowym odśnieżanie </w:t>
      </w:r>
      <w:r w:rsidRPr="00514EA4">
        <w:rPr>
          <w:rFonts w:ascii="Calibri Light" w:eastAsia="Times New Roman" w:hAnsi="Calibri Light" w:cs="Tahoma"/>
          <w:color w:val="333333"/>
          <w:sz w:val="20"/>
          <w:szCs w:val="20"/>
          <w:lang w:eastAsia="ar-SA"/>
        </w:rPr>
        <w:br/>
        <w:t>i likwidacja śliskości, odśnieżanie przejść dla pieszych;</w:t>
      </w:r>
    </w:p>
    <w:p w14:paraId="0001F344" w14:textId="77777777" w:rsidR="00514EA4" w:rsidRPr="00514EA4" w:rsidRDefault="00514EA4" w:rsidP="00514EA4">
      <w:pPr>
        <w:numPr>
          <w:ilvl w:val="0"/>
          <w:numId w:val="13"/>
        </w:numPr>
        <w:shd w:val="clear" w:color="auto" w:fill="F2F2F2" w:themeFill="background1" w:themeFillShade="F2"/>
        <w:suppressAutoHyphens/>
        <w:spacing w:after="0" w:line="240" w:lineRule="auto"/>
        <w:jc w:val="both"/>
        <w:rPr>
          <w:rFonts w:ascii="Calibri Light" w:eastAsia="Times New Roman" w:hAnsi="Calibri Light" w:cs="Tahoma"/>
          <w:sz w:val="20"/>
          <w:szCs w:val="20"/>
          <w:lang w:eastAsia="ar-SA"/>
        </w:rPr>
      </w:pPr>
      <w:r w:rsidRPr="00514EA4">
        <w:rPr>
          <w:rFonts w:ascii="Calibri Light" w:eastAsia="Times New Roman" w:hAnsi="Calibri Light" w:cs="Tahoma"/>
          <w:sz w:val="20"/>
          <w:szCs w:val="20"/>
          <w:lang w:eastAsia="ar-SA"/>
        </w:rPr>
        <w:t>Codzienne opróżnianie koszy oraz zbieranie zanieczyszczeń z wyspecyfikowanych terenów.</w:t>
      </w:r>
    </w:p>
    <w:p w14:paraId="65DE1526" w14:textId="77777777" w:rsidR="00514EA4" w:rsidRPr="00514EA4" w:rsidRDefault="00514EA4" w:rsidP="00514EA4">
      <w:pPr>
        <w:numPr>
          <w:ilvl w:val="0"/>
          <w:numId w:val="13"/>
        </w:numPr>
        <w:shd w:val="clear" w:color="auto" w:fill="F2F2F2" w:themeFill="background1" w:themeFillShade="F2"/>
        <w:suppressAutoHyphens/>
        <w:spacing w:after="0" w:line="240" w:lineRule="auto"/>
        <w:jc w:val="both"/>
        <w:rPr>
          <w:rFonts w:ascii="Calibri Light" w:eastAsia="Times New Roman" w:hAnsi="Calibri Light" w:cs="Tahoma"/>
          <w:sz w:val="20"/>
          <w:szCs w:val="20"/>
          <w:lang w:eastAsia="ar-SA"/>
        </w:rPr>
      </w:pPr>
      <w:r w:rsidRPr="00514EA4">
        <w:rPr>
          <w:rFonts w:ascii="Calibri Light" w:eastAsia="Times New Roman" w:hAnsi="Calibri Light" w:cs="Tahoma"/>
          <w:sz w:val="20"/>
          <w:szCs w:val="20"/>
          <w:lang w:eastAsia="ar-SA"/>
        </w:rPr>
        <w:t>Mycie koszy, ławek i wiat przystankowych;</w:t>
      </w:r>
    </w:p>
    <w:p w14:paraId="13DE3B69" w14:textId="77777777" w:rsidR="00514EA4" w:rsidRPr="00514EA4" w:rsidRDefault="00514EA4" w:rsidP="00514EA4">
      <w:pPr>
        <w:numPr>
          <w:ilvl w:val="0"/>
          <w:numId w:val="13"/>
        </w:numPr>
        <w:shd w:val="clear" w:color="auto" w:fill="F2F2F2" w:themeFill="background1" w:themeFillShade="F2"/>
        <w:suppressAutoHyphens/>
        <w:spacing w:after="0" w:line="240" w:lineRule="auto"/>
        <w:jc w:val="both"/>
        <w:rPr>
          <w:rFonts w:ascii="Calibri Light" w:eastAsia="Times New Roman" w:hAnsi="Calibri Light" w:cs="Tahoma"/>
          <w:sz w:val="20"/>
          <w:szCs w:val="20"/>
          <w:lang w:eastAsia="ar-SA"/>
        </w:rPr>
      </w:pPr>
      <w:proofErr w:type="spellStart"/>
      <w:r w:rsidRPr="00514EA4">
        <w:rPr>
          <w:rFonts w:ascii="Calibri Light" w:eastAsia="Times New Roman" w:hAnsi="Calibri Light" w:cs="Tahoma"/>
          <w:sz w:val="20"/>
          <w:szCs w:val="20"/>
          <w:lang w:eastAsia="ar-SA"/>
        </w:rPr>
        <w:t>Przykrawężnikowe</w:t>
      </w:r>
      <w:proofErr w:type="spellEnd"/>
      <w:r w:rsidRPr="00514EA4">
        <w:rPr>
          <w:rFonts w:ascii="Calibri Light" w:eastAsia="Times New Roman" w:hAnsi="Calibri Light" w:cs="Tahoma"/>
          <w:sz w:val="20"/>
          <w:szCs w:val="20"/>
          <w:lang w:eastAsia="ar-SA"/>
        </w:rPr>
        <w:t xml:space="preserve"> oczyszczanie  ulic na wskazanych odcinkach;</w:t>
      </w:r>
    </w:p>
    <w:p w14:paraId="4F99DBFF" w14:textId="77777777" w:rsidR="00514EA4" w:rsidRPr="00514EA4" w:rsidRDefault="00514EA4" w:rsidP="00514EA4">
      <w:pPr>
        <w:numPr>
          <w:ilvl w:val="0"/>
          <w:numId w:val="13"/>
        </w:numPr>
        <w:shd w:val="clear" w:color="auto" w:fill="F2F2F2" w:themeFill="background1" w:themeFillShade="F2"/>
        <w:suppressAutoHyphens/>
        <w:spacing w:after="0" w:line="240" w:lineRule="auto"/>
        <w:jc w:val="both"/>
        <w:rPr>
          <w:rFonts w:ascii="Calibri Light" w:eastAsia="Times New Roman" w:hAnsi="Calibri Light" w:cs="Tahoma"/>
          <w:sz w:val="20"/>
          <w:szCs w:val="20"/>
          <w:lang w:eastAsia="ar-SA"/>
        </w:rPr>
      </w:pPr>
      <w:r w:rsidRPr="00514EA4">
        <w:rPr>
          <w:rFonts w:ascii="Calibri Light" w:eastAsia="Times New Roman" w:hAnsi="Calibri Light" w:cs="Tahoma"/>
          <w:sz w:val="20"/>
          <w:szCs w:val="20"/>
          <w:lang w:eastAsia="ar-SA"/>
        </w:rPr>
        <w:t>Prowadzenie prac pielęgnacyjnych, konserwacyjnych i porządkowych w obrębie wyspecyfikowanych terenów zieleni miejskiej m. in. ich 5-cio krotne koszenie (na terenie parków 7-mio krotne koszenie), grabienie i wywóz trawy;</w:t>
      </w:r>
    </w:p>
    <w:p w14:paraId="5C99AFF5" w14:textId="77777777" w:rsidR="00514EA4" w:rsidRPr="00514EA4" w:rsidRDefault="00514EA4" w:rsidP="00514EA4">
      <w:pPr>
        <w:numPr>
          <w:ilvl w:val="0"/>
          <w:numId w:val="13"/>
        </w:numPr>
        <w:shd w:val="clear" w:color="auto" w:fill="F2F2F2" w:themeFill="background1" w:themeFillShade="F2"/>
        <w:suppressAutoHyphens/>
        <w:spacing w:after="0" w:line="240" w:lineRule="auto"/>
        <w:jc w:val="both"/>
        <w:rPr>
          <w:rFonts w:ascii="Calibri Light" w:eastAsia="Times New Roman" w:hAnsi="Calibri Light" w:cs="Tahoma"/>
          <w:sz w:val="20"/>
          <w:szCs w:val="20"/>
          <w:lang w:eastAsia="ar-SA"/>
        </w:rPr>
      </w:pPr>
      <w:r w:rsidRPr="00514EA4">
        <w:rPr>
          <w:rFonts w:ascii="Calibri Light" w:eastAsia="Times New Roman" w:hAnsi="Calibri Light" w:cs="Tahoma"/>
          <w:sz w:val="20"/>
          <w:szCs w:val="20"/>
          <w:lang w:eastAsia="ar-SA"/>
        </w:rPr>
        <w:t xml:space="preserve">Pielęgnacja </w:t>
      </w:r>
      <w:proofErr w:type="spellStart"/>
      <w:r w:rsidRPr="00514EA4">
        <w:rPr>
          <w:rFonts w:ascii="Calibri Light" w:eastAsia="Times New Roman" w:hAnsi="Calibri Light" w:cs="Tahoma"/>
          <w:sz w:val="20"/>
          <w:szCs w:val="20"/>
          <w:lang w:eastAsia="ar-SA"/>
        </w:rPr>
        <w:t>nasadzeń</w:t>
      </w:r>
      <w:proofErr w:type="spellEnd"/>
      <w:r w:rsidRPr="00514EA4">
        <w:rPr>
          <w:rFonts w:ascii="Calibri Light" w:eastAsia="Times New Roman" w:hAnsi="Calibri Light" w:cs="Tahoma"/>
          <w:sz w:val="20"/>
          <w:szCs w:val="20"/>
          <w:lang w:eastAsia="ar-SA"/>
        </w:rPr>
        <w:t xml:space="preserve"> roślin wieloletnich na wyspecyfikowanych terenach tj. nawożenie, stosowanie środków ochrony roślin, pielenie i oczyszczanie z liści </w:t>
      </w:r>
      <w:proofErr w:type="spellStart"/>
      <w:r w:rsidRPr="00514EA4">
        <w:rPr>
          <w:rFonts w:ascii="Calibri Light" w:eastAsia="Times New Roman" w:hAnsi="Calibri Light" w:cs="Tahoma"/>
          <w:sz w:val="20"/>
          <w:szCs w:val="20"/>
          <w:lang w:eastAsia="ar-SA"/>
        </w:rPr>
        <w:t>nasadzeń</w:t>
      </w:r>
      <w:proofErr w:type="spellEnd"/>
      <w:r w:rsidRPr="00514EA4">
        <w:rPr>
          <w:rFonts w:ascii="Calibri Light" w:eastAsia="Times New Roman" w:hAnsi="Calibri Light" w:cs="Tahoma"/>
          <w:sz w:val="20"/>
          <w:szCs w:val="20"/>
          <w:lang w:eastAsia="ar-SA"/>
        </w:rPr>
        <w:t xml:space="preserve"> krzewów, wykonywanie cięć formujących i sanitarnych krzewów;</w:t>
      </w:r>
    </w:p>
    <w:p w14:paraId="0F00408B" w14:textId="77777777" w:rsidR="00514EA4" w:rsidRPr="00514EA4" w:rsidRDefault="00514EA4" w:rsidP="00514EA4">
      <w:pPr>
        <w:numPr>
          <w:ilvl w:val="0"/>
          <w:numId w:val="13"/>
        </w:numPr>
        <w:shd w:val="clear" w:color="auto" w:fill="F2F2F2" w:themeFill="background1" w:themeFillShade="F2"/>
        <w:suppressAutoHyphens/>
        <w:spacing w:after="0" w:line="240" w:lineRule="auto"/>
        <w:jc w:val="both"/>
        <w:rPr>
          <w:rFonts w:ascii="Calibri Light" w:eastAsia="Times New Roman" w:hAnsi="Calibri Light" w:cs="Tahoma"/>
          <w:sz w:val="20"/>
          <w:szCs w:val="20"/>
          <w:lang w:eastAsia="ar-SA"/>
        </w:rPr>
      </w:pPr>
      <w:r w:rsidRPr="00514EA4">
        <w:rPr>
          <w:rFonts w:ascii="Calibri Light" w:eastAsia="Times New Roman" w:hAnsi="Calibri Light" w:cs="Tahoma"/>
          <w:sz w:val="20"/>
          <w:szCs w:val="20"/>
          <w:lang w:eastAsia="ar-SA"/>
        </w:rPr>
        <w:t xml:space="preserve">Zabezpieczanie wskazanych </w:t>
      </w:r>
      <w:proofErr w:type="spellStart"/>
      <w:r w:rsidRPr="00514EA4">
        <w:rPr>
          <w:rFonts w:ascii="Calibri Light" w:eastAsia="Times New Roman" w:hAnsi="Calibri Light" w:cs="Tahoma"/>
          <w:sz w:val="20"/>
          <w:szCs w:val="20"/>
          <w:lang w:eastAsia="ar-SA"/>
        </w:rPr>
        <w:t>nasadzeń</w:t>
      </w:r>
      <w:proofErr w:type="spellEnd"/>
      <w:r w:rsidRPr="00514EA4">
        <w:rPr>
          <w:rFonts w:ascii="Calibri Light" w:eastAsia="Times New Roman" w:hAnsi="Calibri Light" w:cs="Tahoma"/>
          <w:sz w:val="20"/>
          <w:szCs w:val="20"/>
          <w:lang w:eastAsia="ar-SA"/>
        </w:rPr>
        <w:t xml:space="preserve"> krzewów na zimę poprzez kopczykowanie oraz ustawianie płotków </w:t>
      </w:r>
      <w:proofErr w:type="spellStart"/>
      <w:r w:rsidRPr="00514EA4">
        <w:rPr>
          <w:rFonts w:ascii="Calibri Light" w:eastAsia="Times New Roman" w:hAnsi="Calibri Light" w:cs="Tahoma"/>
          <w:sz w:val="20"/>
          <w:szCs w:val="20"/>
          <w:lang w:eastAsia="ar-SA"/>
        </w:rPr>
        <w:t>przeciwsolnych</w:t>
      </w:r>
      <w:proofErr w:type="spellEnd"/>
      <w:r w:rsidRPr="00514EA4">
        <w:rPr>
          <w:rFonts w:ascii="Calibri Light" w:eastAsia="Times New Roman" w:hAnsi="Calibri Light" w:cs="Tahoma"/>
          <w:sz w:val="20"/>
          <w:szCs w:val="20"/>
          <w:lang w:eastAsia="ar-SA"/>
        </w:rPr>
        <w:t>;</w:t>
      </w:r>
    </w:p>
    <w:p w14:paraId="17B8D59D" w14:textId="374E1C97" w:rsidR="00514EA4" w:rsidRPr="00514EA4" w:rsidRDefault="00514EA4" w:rsidP="00514EA4">
      <w:pPr>
        <w:numPr>
          <w:ilvl w:val="0"/>
          <w:numId w:val="13"/>
        </w:numPr>
        <w:shd w:val="clear" w:color="auto" w:fill="F2F2F2" w:themeFill="background1" w:themeFillShade="F2"/>
        <w:suppressAutoHyphens/>
        <w:spacing w:after="0" w:line="240" w:lineRule="auto"/>
        <w:jc w:val="both"/>
        <w:rPr>
          <w:rFonts w:ascii="Calibri Light" w:eastAsia="Times New Roman" w:hAnsi="Calibri Light" w:cs="Tahoma"/>
          <w:sz w:val="20"/>
          <w:szCs w:val="20"/>
          <w:lang w:eastAsia="ar-SA"/>
        </w:rPr>
      </w:pPr>
      <w:r w:rsidRPr="00514EA4">
        <w:rPr>
          <w:rFonts w:ascii="Calibri Light" w:eastAsia="Times New Roman" w:hAnsi="Calibri Light" w:cs="Tahoma"/>
          <w:sz w:val="20"/>
          <w:szCs w:val="20"/>
          <w:lang w:eastAsia="ar-SA"/>
        </w:rPr>
        <w:t xml:space="preserve">Wykonywanie sezonowych </w:t>
      </w:r>
      <w:proofErr w:type="spellStart"/>
      <w:r w:rsidRPr="00514EA4">
        <w:rPr>
          <w:rFonts w:ascii="Calibri Light" w:eastAsia="Times New Roman" w:hAnsi="Calibri Light" w:cs="Tahoma"/>
          <w:sz w:val="20"/>
          <w:szCs w:val="20"/>
          <w:lang w:eastAsia="ar-SA"/>
        </w:rPr>
        <w:t>nasadzeń</w:t>
      </w:r>
      <w:proofErr w:type="spellEnd"/>
      <w:r w:rsidRPr="00514EA4">
        <w:rPr>
          <w:rFonts w:ascii="Calibri Light" w:eastAsia="Times New Roman" w:hAnsi="Calibri Light" w:cs="Tahoma"/>
          <w:sz w:val="20"/>
          <w:szCs w:val="20"/>
          <w:lang w:eastAsia="ar-SA"/>
        </w:rPr>
        <w:t xml:space="preserve"> kwiatów</w:t>
      </w:r>
      <w:r w:rsidR="00141C06">
        <w:rPr>
          <w:rFonts w:ascii="Calibri Light" w:eastAsia="Times New Roman" w:hAnsi="Calibri Light" w:cs="Tahoma"/>
          <w:sz w:val="20"/>
          <w:szCs w:val="20"/>
          <w:lang w:eastAsia="ar-SA"/>
        </w:rPr>
        <w:t xml:space="preserve"> we </w:t>
      </w:r>
      <w:r w:rsidR="00141C06" w:rsidRPr="00514EA4">
        <w:rPr>
          <w:rFonts w:ascii="Calibri Light" w:eastAsia="Times New Roman" w:hAnsi="Calibri Light" w:cs="Tahoma"/>
          <w:sz w:val="20"/>
          <w:szCs w:val="20"/>
          <w:lang w:eastAsia="ar-SA"/>
        </w:rPr>
        <w:t>wskazanych rabat</w:t>
      </w:r>
      <w:r w:rsidR="00141C06">
        <w:rPr>
          <w:rFonts w:ascii="Calibri Light" w:eastAsia="Times New Roman" w:hAnsi="Calibri Light" w:cs="Tahoma"/>
          <w:sz w:val="20"/>
          <w:szCs w:val="20"/>
          <w:lang w:eastAsia="ar-SA"/>
        </w:rPr>
        <w:t>ach</w:t>
      </w:r>
      <w:r w:rsidR="00141C06" w:rsidRPr="00514EA4">
        <w:rPr>
          <w:rFonts w:ascii="Calibri Light" w:eastAsia="Times New Roman" w:hAnsi="Calibri Light" w:cs="Tahoma"/>
          <w:sz w:val="20"/>
          <w:szCs w:val="20"/>
          <w:lang w:eastAsia="ar-SA"/>
        </w:rPr>
        <w:t xml:space="preserve"> gruntowych</w:t>
      </w:r>
      <w:r w:rsidRPr="00514EA4">
        <w:rPr>
          <w:rFonts w:ascii="Calibri Light" w:eastAsia="Times New Roman" w:hAnsi="Calibri Light" w:cs="Tahoma"/>
          <w:sz w:val="20"/>
          <w:szCs w:val="20"/>
          <w:lang w:eastAsia="ar-SA"/>
        </w:rPr>
        <w:t xml:space="preserve"> (3 zmia</w:t>
      </w:r>
      <w:r w:rsidR="00141C06">
        <w:rPr>
          <w:rFonts w:ascii="Calibri Light" w:eastAsia="Times New Roman" w:hAnsi="Calibri Light" w:cs="Tahoma"/>
          <w:sz w:val="20"/>
          <w:szCs w:val="20"/>
          <w:lang w:eastAsia="ar-SA"/>
        </w:rPr>
        <w:t xml:space="preserve">ny) oraz ich pielęgnacja (wraz </w:t>
      </w:r>
      <w:r w:rsidRPr="00514EA4">
        <w:rPr>
          <w:rFonts w:ascii="Calibri Light" w:eastAsia="Times New Roman" w:hAnsi="Calibri Light" w:cs="Tahoma"/>
          <w:sz w:val="20"/>
          <w:szCs w:val="20"/>
          <w:lang w:eastAsia="ar-SA"/>
        </w:rPr>
        <w:t>z podlewaniem);</w:t>
      </w:r>
    </w:p>
    <w:p w14:paraId="28E79598" w14:textId="41533B12" w:rsidR="00514EA4" w:rsidRPr="00514EA4" w:rsidRDefault="00514EA4" w:rsidP="00514EA4">
      <w:pPr>
        <w:numPr>
          <w:ilvl w:val="0"/>
          <w:numId w:val="13"/>
        </w:numPr>
        <w:shd w:val="clear" w:color="auto" w:fill="F2F2F2" w:themeFill="background1" w:themeFillShade="F2"/>
        <w:suppressAutoHyphens/>
        <w:spacing w:after="0" w:line="240" w:lineRule="auto"/>
        <w:jc w:val="both"/>
        <w:rPr>
          <w:rFonts w:ascii="Calibri Light" w:eastAsia="Times New Roman" w:hAnsi="Calibri Light" w:cs="Tahoma"/>
          <w:sz w:val="20"/>
          <w:szCs w:val="20"/>
          <w:lang w:eastAsia="ar-SA"/>
        </w:rPr>
      </w:pPr>
      <w:r w:rsidRPr="00514EA4">
        <w:rPr>
          <w:rFonts w:ascii="Calibri Light" w:eastAsia="Times New Roman" w:hAnsi="Calibri Light" w:cs="Tahoma"/>
          <w:sz w:val="20"/>
          <w:szCs w:val="20"/>
          <w:lang w:eastAsia="ar-SA"/>
        </w:rPr>
        <w:t>Codzienne sprzątanie i zmiatanie placów zabaw, mycie urządzeń zabawowych, codzien</w:t>
      </w:r>
      <w:r w:rsidR="0014665C">
        <w:rPr>
          <w:rFonts w:ascii="Calibri Light" w:eastAsia="Times New Roman" w:hAnsi="Calibri Light" w:cs="Tahoma"/>
          <w:sz w:val="20"/>
          <w:szCs w:val="20"/>
          <w:lang w:eastAsia="ar-SA"/>
        </w:rPr>
        <w:t>ne dokonywanie wpisów w </w:t>
      </w:r>
      <w:r>
        <w:rPr>
          <w:rFonts w:ascii="Calibri Light" w:eastAsia="Times New Roman" w:hAnsi="Calibri Light" w:cs="Tahoma"/>
          <w:sz w:val="20"/>
          <w:szCs w:val="20"/>
          <w:lang w:eastAsia="ar-SA"/>
        </w:rPr>
        <w:t xml:space="preserve">książce </w:t>
      </w:r>
      <w:r w:rsidRPr="00514EA4">
        <w:rPr>
          <w:rFonts w:ascii="Calibri Light" w:eastAsia="Times New Roman" w:hAnsi="Calibri Light" w:cs="Tahoma"/>
          <w:sz w:val="20"/>
          <w:szCs w:val="20"/>
          <w:lang w:eastAsia="ar-SA"/>
        </w:rPr>
        <w:t>kontroli placów zabaw, 3-krotna wymiana piachu w piaskownicach.</w:t>
      </w:r>
    </w:p>
    <w:p w14:paraId="5762AC7A" w14:textId="77777777" w:rsidR="00514EA4" w:rsidRPr="00514EA4" w:rsidRDefault="00514EA4" w:rsidP="0014665C">
      <w:pPr>
        <w:suppressAutoHyphens/>
        <w:spacing w:after="0" w:line="240" w:lineRule="auto"/>
        <w:rPr>
          <w:rFonts w:ascii="Calibri Light" w:eastAsia="Times New Roman" w:hAnsi="Calibri Light" w:cs="Calibri Light"/>
          <w:b/>
          <w:sz w:val="20"/>
          <w:szCs w:val="20"/>
          <w:lang w:eastAsia="ar-SA"/>
        </w:rPr>
      </w:pPr>
    </w:p>
    <w:p w14:paraId="58733A74" w14:textId="77777777" w:rsidR="00B35C04" w:rsidRPr="004013CD" w:rsidRDefault="00B35C04" w:rsidP="0014665C">
      <w:pPr>
        <w:suppressAutoHyphens/>
        <w:spacing w:after="0" w:line="240" w:lineRule="auto"/>
        <w:ind w:left="142" w:hanging="142"/>
        <w:jc w:val="both"/>
        <w:outlineLvl w:val="0"/>
        <w:rPr>
          <w:rFonts w:ascii="Calibri Light" w:eastAsia="Times New Roman" w:hAnsi="Calibri Light" w:cs="Calibri Light"/>
          <w:b/>
          <w:sz w:val="20"/>
          <w:szCs w:val="20"/>
          <w:lang w:eastAsia="ar-SA"/>
        </w:rPr>
      </w:pPr>
    </w:p>
    <w:p w14:paraId="3CB0428E" w14:textId="0661E659" w:rsidR="00B35C04" w:rsidRPr="00514EA4" w:rsidRDefault="00207C3D" w:rsidP="0014665C">
      <w:pPr>
        <w:outlineLvl w:val="0"/>
        <w:rPr>
          <w:rFonts w:ascii="Calibri Light" w:eastAsia="Times New Roman" w:hAnsi="Calibri Light" w:cs="Calibri Light"/>
          <w:b/>
          <w:color w:val="262626"/>
          <w:sz w:val="20"/>
          <w:szCs w:val="20"/>
          <w:lang w:eastAsia="ar-SA"/>
        </w:rPr>
      </w:pPr>
      <w:r w:rsidRPr="004013CD">
        <w:rPr>
          <w:rFonts w:ascii="Calibri Light" w:eastAsia="Times New Roman" w:hAnsi="Calibri Light" w:cs="Calibri Light"/>
          <w:b/>
          <w:sz w:val="20"/>
          <w:szCs w:val="20"/>
          <w:lang w:eastAsia="ar-SA"/>
        </w:rPr>
        <w:t>1.</w:t>
      </w:r>
      <w:r w:rsidR="004D36DA">
        <w:rPr>
          <w:rFonts w:ascii="Calibri Light" w:eastAsia="Times New Roman" w:hAnsi="Calibri Light" w:cs="Calibri Light"/>
          <w:b/>
          <w:sz w:val="20"/>
          <w:szCs w:val="20"/>
          <w:lang w:eastAsia="ar-SA"/>
        </w:rPr>
        <w:t>4</w:t>
      </w:r>
      <w:r w:rsidR="00B35C04" w:rsidRPr="004013CD">
        <w:rPr>
          <w:rFonts w:ascii="Calibri Light" w:eastAsia="Times New Roman" w:hAnsi="Calibri Light" w:cs="Calibri Light"/>
          <w:b/>
          <w:sz w:val="20"/>
          <w:szCs w:val="20"/>
          <w:lang w:eastAsia="ar-SA"/>
        </w:rPr>
        <w:t>/</w:t>
      </w:r>
      <w:r w:rsidR="00B35C04" w:rsidRPr="004013CD">
        <w:rPr>
          <w:rFonts w:ascii="Calibri Light" w:eastAsia="Times New Roman" w:hAnsi="Calibri Light" w:cs="Calibri Light"/>
          <w:sz w:val="20"/>
          <w:szCs w:val="20"/>
          <w:lang w:eastAsia="ar-SA"/>
        </w:rPr>
        <w:t xml:space="preserve"> </w:t>
      </w:r>
      <w:r w:rsidR="004D36DA" w:rsidRPr="004D36DA">
        <w:rPr>
          <w:rFonts w:ascii="Calibri Light" w:eastAsia="Times New Roman" w:hAnsi="Calibri Light" w:cs="Calibri Light"/>
          <w:b/>
          <w:color w:val="262626"/>
          <w:sz w:val="20"/>
          <w:szCs w:val="20"/>
          <w:lang w:eastAsia="ar-SA"/>
        </w:rPr>
        <w:t xml:space="preserve">Szczegółowy zakres prac zgodnie z zakresem podanym dla poszczególnych części/rejonów </w:t>
      </w:r>
      <w:r w:rsidR="00514EA4">
        <w:rPr>
          <w:rFonts w:ascii="Calibri Light" w:eastAsia="Times New Roman" w:hAnsi="Calibri Light" w:cs="Calibri Light"/>
          <w:b/>
          <w:color w:val="262626"/>
          <w:sz w:val="20"/>
          <w:szCs w:val="20"/>
          <w:lang w:eastAsia="ar-SA"/>
        </w:rPr>
        <w:t xml:space="preserve"> opisano w załącznikach do umowy, które stanowią integralną część dokumentacji przetargowej.</w:t>
      </w:r>
    </w:p>
    <w:p w14:paraId="704E233D" w14:textId="57FD5650" w:rsidR="007449EC" w:rsidRPr="00514EA4" w:rsidRDefault="004D36DA" w:rsidP="00514EA4">
      <w:pPr>
        <w:suppressAutoHyphens/>
        <w:spacing w:after="0" w:line="240" w:lineRule="auto"/>
        <w:ind w:left="142" w:right="-235" w:hanging="142"/>
        <w:jc w:val="both"/>
        <w:outlineLvl w:val="0"/>
        <w:rPr>
          <w:rFonts w:ascii="Calibri Light" w:eastAsia="Times New Roman" w:hAnsi="Calibri Light" w:cs="Calibri Light"/>
          <w:b/>
          <w:sz w:val="20"/>
          <w:szCs w:val="20"/>
          <w:lang w:eastAsia="ar-SA"/>
        </w:rPr>
      </w:pPr>
      <w:r>
        <w:rPr>
          <w:rFonts w:ascii="Calibri Light" w:eastAsia="Times New Roman" w:hAnsi="Calibri Light" w:cs="Calibri Light"/>
          <w:b/>
          <w:sz w:val="20"/>
          <w:szCs w:val="20"/>
          <w:lang w:eastAsia="ar-SA"/>
        </w:rPr>
        <w:t>1.5/</w:t>
      </w:r>
      <w:r w:rsidR="00514EA4">
        <w:rPr>
          <w:rFonts w:ascii="Calibri Light" w:eastAsia="Times New Roman" w:hAnsi="Calibri Light" w:cs="Calibri Light"/>
          <w:b/>
          <w:sz w:val="20"/>
          <w:szCs w:val="20"/>
          <w:lang w:eastAsia="ar-SA"/>
        </w:rPr>
        <w:t xml:space="preserve"> </w:t>
      </w:r>
      <w:r w:rsidR="007449EC" w:rsidRPr="007449EC">
        <w:rPr>
          <w:rFonts w:asciiTheme="majorHAnsi" w:eastAsiaTheme="majorEastAsia" w:hAnsiTheme="majorHAnsi" w:cstheme="majorBidi"/>
          <w:b/>
          <w:sz w:val="20"/>
          <w:szCs w:val="20"/>
          <w:lang w:eastAsia="en-US"/>
        </w:rPr>
        <w:t>Szczegółowy opis przedmiotu zamówienia określają:</w:t>
      </w:r>
    </w:p>
    <w:p w14:paraId="4F31D2EA" w14:textId="46AC3C82" w:rsidR="00532F67" w:rsidRDefault="00532F67" w:rsidP="00532F67">
      <w:pPr>
        <w:spacing w:after="200" w:line="252" w:lineRule="auto"/>
        <w:contextualSpacing/>
        <w:jc w:val="both"/>
        <w:rPr>
          <w:rFonts w:asciiTheme="majorHAnsi" w:eastAsiaTheme="majorEastAsia" w:hAnsiTheme="majorHAnsi" w:cstheme="majorBidi"/>
          <w:sz w:val="20"/>
          <w:szCs w:val="20"/>
          <w:lang w:eastAsia="en-US"/>
        </w:rPr>
      </w:pPr>
      <w:r>
        <w:rPr>
          <w:rFonts w:asciiTheme="majorHAnsi" w:eastAsiaTheme="majorEastAsia" w:hAnsiTheme="majorHAnsi" w:cstheme="majorBidi"/>
          <w:sz w:val="20"/>
          <w:szCs w:val="20"/>
          <w:lang w:eastAsia="en-US"/>
        </w:rPr>
        <w:t xml:space="preserve">- </w:t>
      </w:r>
      <w:r w:rsidR="00514EA4">
        <w:rPr>
          <w:rFonts w:asciiTheme="majorHAnsi" w:eastAsiaTheme="majorEastAsia" w:hAnsiTheme="majorHAnsi" w:cstheme="majorBidi"/>
          <w:sz w:val="20"/>
          <w:szCs w:val="20"/>
          <w:lang w:eastAsia="en-US"/>
        </w:rPr>
        <w:t>załączniki do umowy – określające szczegółowy zakres prac w każdej z 10 części</w:t>
      </w:r>
      <w:r w:rsidR="002B33C0">
        <w:rPr>
          <w:rFonts w:asciiTheme="majorHAnsi" w:eastAsiaTheme="majorEastAsia" w:hAnsiTheme="majorHAnsi" w:cstheme="majorBidi"/>
          <w:sz w:val="20"/>
          <w:szCs w:val="20"/>
          <w:lang w:eastAsia="en-US"/>
        </w:rPr>
        <w:t xml:space="preserve"> - załączniki 4a</w:t>
      </w:r>
      <w:r w:rsidR="009F2D87">
        <w:rPr>
          <w:rFonts w:asciiTheme="majorHAnsi" w:eastAsiaTheme="majorEastAsia" w:hAnsiTheme="majorHAnsi" w:cstheme="majorBidi"/>
          <w:sz w:val="20"/>
          <w:szCs w:val="20"/>
          <w:lang w:eastAsia="en-US"/>
        </w:rPr>
        <w:t xml:space="preserve"> </w:t>
      </w:r>
      <w:r w:rsidR="002B33C0">
        <w:rPr>
          <w:rFonts w:asciiTheme="majorHAnsi" w:eastAsiaTheme="majorEastAsia" w:hAnsiTheme="majorHAnsi" w:cstheme="majorBidi"/>
          <w:sz w:val="20"/>
          <w:szCs w:val="20"/>
          <w:lang w:eastAsia="en-US"/>
        </w:rPr>
        <w:t>-</w:t>
      </w:r>
      <w:r w:rsidR="009F2D87">
        <w:rPr>
          <w:rFonts w:asciiTheme="majorHAnsi" w:eastAsiaTheme="majorEastAsia" w:hAnsiTheme="majorHAnsi" w:cstheme="majorBidi"/>
          <w:sz w:val="20"/>
          <w:szCs w:val="20"/>
          <w:lang w:eastAsia="en-US"/>
        </w:rPr>
        <w:t xml:space="preserve"> </w:t>
      </w:r>
      <w:r w:rsidR="002B33C0">
        <w:rPr>
          <w:rFonts w:asciiTheme="majorHAnsi" w:eastAsiaTheme="majorEastAsia" w:hAnsiTheme="majorHAnsi" w:cstheme="majorBidi"/>
          <w:sz w:val="20"/>
          <w:szCs w:val="20"/>
          <w:lang w:eastAsia="en-US"/>
        </w:rPr>
        <w:t>j do umowy</w:t>
      </w:r>
    </w:p>
    <w:p w14:paraId="38A6E88C" w14:textId="562C3040" w:rsidR="007D6876" w:rsidRPr="007D6876" w:rsidRDefault="007449EC" w:rsidP="007D6876">
      <w:pPr>
        <w:spacing w:after="200" w:line="252" w:lineRule="auto"/>
        <w:contextualSpacing/>
        <w:jc w:val="both"/>
        <w:rPr>
          <w:rFonts w:asciiTheme="majorHAnsi" w:eastAsiaTheme="majorEastAsia" w:hAnsiTheme="majorHAnsi" w:cstheme="majorBidi"/>
          <w:sz w:val="20"/>
          <w:szCs w:val="20"/>
          <w:lang w:eastAsia="en-US"/>
        </w:rPr>
      </w:pPr>
      <w:r w:rsidRPr="007449EC">
        <w:rPr>
          <w:rFonts w:asciiTheme="majorHAnsi" w:eastAsiaTheme="majorEastAsia" w:hAnsiTheme="majorHAnsi" w:cstheme="majorBidi"/>
          <w:sz w:val="20"/>
          <w:szCs w:val="20"/>
          <w:lang w:eastAsia="en-US"/>
        </w:rPr>
        <w:t>- projektowane postanowienia umowy (wzór umowy)  – załącznik nr 4. do SWZ.</w:t>
      </w:r>
    </w:p>
    <w:p w14:paraId="4C67270B" w14:textId="77777777" w:rsidR="007D6876" w:rsidRPr="007D6876" w:rsidRDefault="007D6876" w:rsidP="007D6876">
      <w:pPr>
        <w:tabs>
          <w:tab w:val="left" w:pos="567"/>
        </w:tabs>
        <w:suppressAutoHyphens/>
        <w:spacing w:after="0" w:line="240" w:lineRule="auto"/>
        <w:ind w:right="582"/>
        <w:rPr>
          <w:rFonts w:ascii="Calibri Light" w:eastAsia="Times New Roman" w:hAnsi="Calibri Light" w:cs="Calibri Light"/>
          <w:b/>
          <w:i/>
          <w:color w:val="FF0000"/>
          <w:sz w:val="20"/>
          <w:szCs w:val="20"/>
          <w:lang w:eastAsia="ar-SA"/>
        </w:rPr>
      </w:pPr>
    </w:p>
    <w:p w14:paraId="5638ACB6" w14:textId="44A5F318" w:rsidR="007D6876" w:rsidRPr="00F535F2" w:rsidRDefault="0014665C" w:rsidP="00F535F2">
      <w:pPr>
        <w:tabs>
          <w:tab w:val="left" w:pos="567"/>
        </w:tabs>
        <w:suppressAutoHyphens/>
        <w:spacing w:after="0" w:line="240" w:lineRule="auto"/>
        <w:ind w:right="582"/>
        <w:jc w:val="both"/>
        <w:rPr>
          <w:rFonts w:ascii="Calibri Light" w:eastAsia="Times New Roman" w:hAnsi="Calibri Light" w:cs="Calibri Light"/>
          <w:sz w:val="20"/>
          <w:szCs w:val="20"/>
          <w:lang w:eastAsia="ar-SA"/>
        </w:rPr>
      </w:pPr>
      <w:r w:rsidRPr="00247C60">
        <w:rPr>
          <w:rFonts w:ascii="Calibri Light" w:eastAsia="Times New Roman" w:hAnsi="Calibri Light" w:cs="Calibri Light"/>
          <w:b/>
          <w:sz w:val="20"/>
          <w:szCs w:val="20"/>
          <w:lang w:eastAsia="ar-SA"/>
        </w:rPr>
        <w:lastRenderedPageBreak/>
        <w:t>1.6</w:t>
      </w:r>
      <w:r w:rsidR="007D6876" w:rsidRPr="00600AA9">
        <w:rPr>
          <w:rFonts w:ascii="Calibri Light" w:eastAsia="Times New Roman" w:hAnsi="Calibri Light" w:cs="Calibri Light"/>
          <w:b/>
          <w:i/>
          <w:sz w:val="20"/>
          <w:szCs w:val="20"/>
          <w:lang w:eastAsia="ar-SA"/>
        </w:rPr>
        <w:t>/</w:t>
      </w:r>
      <w:r w:rsidR="007D6876" w:rsidRPr="00600AA9">
        <w:rPr>
          <w:rFonts w:ascii="Calibri Light" w:eastAsia="Times New Roman" w:hAnsi="Calibri Light" w:cs="Calibri Light"/>
          <w:i/>
          <w:sz w:val="20"/>
          <w:szCs w:val="20"/>
          <w:lang w:eastAsia="ar-SA"/>
        </w:rPr>
        <w:t xml:space="preserve"> </w:t>
      </w:r>
      <w:r w:rsidR="007D6876" w:rsidRPr="00F535F2">
        <w:rPr>
          <w:rFonts w:ascii="Calibri Light" w:eastAsia="Times New Roman" w:hAnsi="Calibri Light" w:cs="Calibri Light"/>
          <w:sz w:val="20"/>
          <w:szCs w:val="20"/>
          <w:lang w:eastAsia="ar-SA"/>
        </w:rPr>
        <w:t xml:space="preserve">W celu realizacji umowy, przy jej podpisaniu, Wykonawca zobowiązany będzie </w:t>
      </w:r>
      <w:r w:rsidR="007D6876" w:rsidRPr="00F535F2">
        <w:rPr>
          <w:rFonts w:ascii="Calibri Light" w:eastAsia="Times New Roman" w:hAnsi="Calibri Light" w:cs="Calibri Light"/>
          <w:b/>
          <w:sz w:val="20"/>
          <w:szCs w:val="20"/>
          <w:lang w:eastAsia="ar-SA"/>
        </w:rPr>
        <w:t>do</w:t>
      </w:r>
      <w:r w:rsidR="00247C60" w:rsidRPr="00F535F2">
        <w:rPr>
          <w:rFonts w:ascii="Calibri Light" w:eastAsia="Times New Roman" w:hAnsi="Calibri Light" w:cs="Calibri Light"/>
          <w:b/>
          <w:sz w:val="20"/>
          <w:szCs w:val="20"/>
          <w:lang w:eastAsia="ar-SA"/>
        </w:rPr>
        <w:t xml:space="preserve"> dysponowania bazą</w:t>
      </w:r>
      <w:r w:rsidR="00F535F2">
        <w:rPr>
          <w:rFonts w:ascii="Calibri Light" w:eastAsia="Times New Roman" w:hAnsi="Calibri Light" w:cs="Calibri Light"/>
          <w:sz w:val="20"/>
          <w:szCs w:val="20"/>
          <w:lang w:eastAsia="ar-SA"/>
        </w:rPr>
        <w:t xml:space="preserve"> w odległości </w:t>
      </w:r>
      <w:r w:rsidR="007D6876" w:rsidRPr="00F535F2">
        <w:rPr>
          <w:rFonts w:ascii="Calibri Light" w:eastAsia="Times New Roman" w:hAnsi="Calibri Light" w:cs="Calibri Light"/>
          <w:sz w:val="20"/>
          <w:szCs w:val="20"/>
          <w:lang w:eastAsia="ar-SA"/>
        </w:rPr>
        <w:t xml:space="preserve">nie większej niż 35 km od </w:t>
      </w:r>
      <w:r w:rsidR="00600AA9" w:rsidRPr="00F535F2">
        <w:rPr>
          <w:rFonts w:ascii="Calibri Light" w:eastAsia="Times New Roman" w:hAnsi="Calibri Light" w:cs="Calibri Light"/>
          <w:sz w:val="20"/>
          <w:szCs w:val="20"/>
          <w:lang w:eastAsia="ar-SA"/>
        </w:rPr>
        <w:t xml:space="preserve">granic </w:t>
      </w:r>
      <w:r w:rsidR="007D6876" w:rsidRPr="00F535F2">
        <w:rPr>
          <w:rFonts w:ascii="Calibri Light" w:eastAsia="Times New Roman" w:hAnsi="Calibri Light" w:cs="Calibri Light"/>
          <w:sz w:val="20"/>
          <w:szCs w:val="20"/>
          <w:lang w:eastAsia="ar-SA"/>
        </w:rPr>
        <w:t>miasta Pruszkowa.</w:t>
      </w:r>
    </w:p>
    <w:p w14:paraId="5746AE03" w14:textId="77777777" w:rsidR="007D6876" w:rsidRPr="00600AA9" w:rsidRDefault="007D6876" w:rsidP="007D6876">
      <w:pPr>
        <w:suppressAutoHyphens/>
        <w:spacing w:after="0" w:line="240" w:lineRule="auto"/>
        <w:ind w:left="142" w:hanging="142"/>
        <w:jc w:val="both"/>
        <w:rPr>
          <w:rFonts w:ascii="Calibri Light" w:eastAsia="Times New Roman" w:hAnsi="Calibri Light" w:cs="Calibri Light"/>
          <w:b/>
          <w:sz w:val="20"/>
          <w:szCs w:val="20"/>
          <w:lang w:eastAsia="ar-SA"/>
        </w:rPr>
      </w:pPr>
    </w:p>
    <w:p w14:paraId="727D90E2" w14:textId="5B2EB890" w:rsidR="007D6876" w:rsidRDefault="0014665C" w:rsidP="00600AA9">
      <w:pPr>
        <w:suppressAutoHyphens/>
        <w:spacing w:after="0" w:line="240" w:lineRule="auto"/>
        <w:ind w:left="142" w:hanging="142"/>
        <w:jc w:val="both"/>
        <w:rPr>
          <w:rFonts w:ascii="Calibri Light" w:eastAsia="Times New Roman" w:hAnsi="Calibri Light" w:cs="Calibri Light"/>
          <w:sz w:val="20"/>
          <w:szCs w:val="20"/>
          <w:lang w:eastAsia="ar-SA"/>
        </w:rPr>
      </w:pPr>
      <w:r w:rsidRPr="00600AA9">
        <w:rPr>
          <w:rFonts w:ascii="Calibri Light" w:eastAsia="Times New Roman" w:hAnsi="Calibri Light" w:cs="Calibri Light"/>
          <w:b/>
          <w:sz w:val="20"/>
          <w:szCs w:val="20"/>
          <w:lang w:eastAsia="ar-SA"/>
        </w:rPr>
        <w:t>1.7</w:t>
      </w:r>
      <w:r w:rsidR="007D6876" w:rsidRPr="00600AA9">
        <w:rPr>
          <w:rFonts w:ascii="Calibri Light" w:eastAsia="Times New Roman" w:hAnsi="Calibri Light" w:cs="Calibri Light"/>
          <w:b/>
          <w:sz w:val="20"/>
          <w:szCs w:val="20"/>
          <w:lang w:eastAsia="ar-SA"/>
        </w:rPr>
        <w:t>/</w:t>
      </w:r>
      <w:r w:rsidR="007D6876" w:rsidRPr="00600AA9">
        <w:rPr>
          <w:rFonts w:ascii="Calibri Light" w:eastAsia="Times New Roman" w:hAnsi="Calibri Light" w:cs="Calibri Light"/>
          <w:sz w:val="20"/>
          <w:szCs w:val="20"/>
          <w:lang w:eastAsia="ar-SA"/>
        </w:rPr>
        <w:t xml:space="preserve"> Prace składające się na przedmiot umowy należy wykonywać z należytą s</w:t>
      </w:r>
      <w:r w:rsidR="00600AA9" w:rsidRPr="00600AA9">
        <w:rPr>
          <w:rFonts w:ascii="Calibri Light" w:eastAsia="Times New Roman" w:hAnsi="Calibri Light" w:cs="Calibri Light"/>
          <w:sz w:val="20"/>
          <w:szCs w:val="20"/>
          <w:lang w:eastAsia="ar-SA"/>
        </w:rPr>
        <w:t xml:space="preserve">tarannością, przepisami prawa i </w:t>
      </w:r>
      <w:r w:rsidR="007D6876" w:rsidRPr="00600AA9">
        <w:rPr>
          <w:rFonts w:ascii="Calibri Light" w:eastAsia="Times New Roman" w:hAnsi="Calibri Light" w:cs="Calibri Light"/>
          <w:sz w:val="20"/>
          <w:szCs w:val="20"/>
          <w:lang w:eastAsia="ar-SA"/>
        </w:rPr>
        <w:t xml:space="preserve">uzgodnieniami dokonanymi w trakcie realizacji usług. </w:t>
      </w:r>
    </w:p>
    <w:p w14:paraId="5837B76A" w14:textId="77777777" w:rsidR="007263A5" w:rsidRDefault="007263A5" w:rsidP="00600AA9">
      <w:pPr>
        <w:suppressAutoHyphens/>
        <w:spacing w:after="0" w:line="240" w:lineRule="auto"/>
        <w:ind w:left="142" w:hanging="142"/>
        <w:jc w:val="both"/>
        <w:rPr>
          <w:rFonts w:ascii="Calibri Light" w:eastAsia="Times New Roman" w:hAnsi="Calibri Light" w:cs="Calibri Light"/>
          <w:sz w:val="20"/>
          <w:szCs w:val="20"/>
          <w:lang w:eastAsia="ar-SA"/>
        </w:rPr>
      </w:pPr>
    </w:p>
    <w:p w14:paraId="6C84455B" w14:textId="77777777" w:rsidR="007263A5" w:rsidRDefault="007263A5" w:rsidP="00600AA9">
      <w:pPr>
        <w:suppressAutoHyphens/>
        <w:spacing w:after="0" w:line="240" w:lineRule="auto"/>
        <w:ind w:left="142" w:hanging="142"/>
        <w:jc w:val="both"/>
        <w:rPr>
          <w:rFonts w:ascii="Calibri Light" w:eastAsia="Times New Roman" w:hAnsi="Calibri Light" w:cs="Calibri Light"/>
          <w:sz w:val="20"/>
          <w:szCs w:val="20"/>
          <w:lang w:eastAsia="ar-SA"/>
        </w:rPr>
      </w:pPr>
    </w:p>
    <w:p w14:paraId="463A1D75" w14:textId="1A476107" w:rsidR="007263A5" w:rsidRPr="00B56F36" w:rsidRDefault="007263A5" w:rsidP="007263A5">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w:t>
      </w:r>
      <w:r>
        <w:rPr>
          <w:rFonts w:asciiTheme="majorHAnsi" w:hAnsiTheme="majorHAnsi" w:cstheme="majorHAnsi"/>
          <w:b/>
          <w:bCs/>
          <w:sz w:val="20"/>
          <w:szCs w:val="20"/>
        </w:rPr>
        <w:t>8</w:t>
      </w:r>
      <w:r w:rsidRPr="00B56F36">
        <w:rPr>
          <w:rFonts w:asciiTheme="majorHAnsi" w:hAnsiTheme="majorHAnsi" w:cstheme="majorHAnsi"/>
          <w:b/>
          <w:bCs/>
          <w:sz w:val="20"/>
          <w:szCs w:val="20"/>
        </w:rPr>
        <w:t>/ Warunki rozliczenia wykonania przedmiotu zamówienia.</w:t>
      </w:r>
    </w:p>
    <w:p w14:paraId="3E88FE00" w14:textId="77777777" w:rsidR="007263A5" w:rsidRPr="00B56F36" w:rsidRDefault="007263A5" w:rsidP="007263A5">
      <w:pPr>
        <w:spacing w:after="0" w:line="240" w:lineRule="auto"/>
        <w:rPr>
          <w:rFonts w:asciiTheme="majorHAnsi" w:hAnsiTheme="majorHAnsi" w:cstheme="majorHAnsi"/>
          <w:sz w:val="20"/>
          <w:szCs w:val="20"/>
        </w:rPr>
      </w:pPr>
    </w:p>
    <w:p w14:paraId="28852071" w14:textId="03850624" w:rsidR="007263A5" w:rsidRPr="00B56F36" w:rsidRDefault="007263A5" w:rsidP="007263A5">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Wynagrodzenie wykonawcy jest </w:t>
      </w:r>
      <w:r w:rsidRPr="00B56F36">
        <w:rPr>
          <w:rFonts w:asciiTheme="majorHAnsi" w:hAnsiTheme="majorHAnsi" w:cstheme="majorHAnsi"/>
          <w:b/>
          <w:bCs/>
          <w:sz w:val="20"/>
          <w:szCs w:val="20"/>
        </w:rPr>
        <w:t>ceną ryczałtową</w:t>
      </w:r>
      <w:r w:rsidRPr="00B56F36">
        <w:rPr>
          <w:rFonts w:asciiTheme="majorHAnsi" w:hAnsiTheme="majorHAnsi" w:cstheme="majorHAnsi"/>
          <w:sz w:val="20"/>
          <w:szCs w:val="20"/>
        </w:rPr>
        <w:t xml:space="preserve"> za wykonanie przedmiotu zamówienia, wynikającą swoim zakresem z niniejszej specyfikacji warunków zamówienia, </w:t>
      </w:r>
      <w:r>
        <w:rPr>
          <w:rFonts w:asciiTheme="majorHAnsi" w:hAnsiTheme="majorHAnsi" w:cstheme="majorHAnsi"/>
          <w:sz w:val="20"/>
          <w:szCs w:val="20"/>
        </w:rPr>
        <w:t>umowy wraz z załącznikami.</w:t>
      </w:r>
    </w:p>
    <w:p w14:paraId="0E3E546D" w14:textId="77777777" w:rsidR="007263A5" w:rsidRPr="00B56F36" w:rsidRDefault="007263A5" w:rsidP="007263A5">
      <w:pPr>
        <w:spacing w:after="0" w:line="240" w:lineRule="auto"/>
        <w:jc w:val="both"/>
        <w:rPr>
          <w:rFonts w:asciiTheme="majorHAnsi" w:hAnsiTheme="majorHAnsi" w:cstheme="majorHAnsi"/>
          <w:sz w:val="20"/>
          <w:szCs w:val="20"/>
        </w:rPr>
      </w:pPr>
    </w:p>
    <w:p w14:paraId="0839892E" w14:textId="428A5B04" w:rsidR="007263A5" w:rsidRPr="00B56F36" w:rsidRDefault="007263A5" w:rsidP="007263A5">
      <w:pPr>
        <w:spacing w:after="0" w:line="240" w:lineRule="auto"/>
        <w:jc w:val="both"/>
        <w:rPr>
          <w:rFonts w:asciiTheme="majorHAnsi" w:hAnsiTheme="majorHAnsi" w:cstheme="majorHAnsi"/>
          <w:b/>
          <w:bCs/>
          <w:sz w:val="20"/>
          <w:szCs w:val="20"/>
          <w:u w:val="single"/>
        </w:rPr>
      </w:pPr>
      <w:r>
        <w:rPr>
          <w:rFonts w:asciiTheme="majorHAnsi" w:hAnsiTheme="majorHAnsi" w:cstheme="majorHAnsi"/>
          <w:sz w:val="20"/>
          <w:szCs w:val="20"/>
        </w:rPr>
        <w:t>b</w:t>
      </w:r>
      <w:r w:rsidRPr="00B56F36">
        <w:rPr>
          <w:rFonts w:asciiTheme="majorHAnsi" w:hAnsiTheme="majorHAnsi" w:cstheme="majorHAnsi"/>
          <w:sz w:val="20"/>
          <w:szCs w:val="20"/>
        </w:rPr>
        <w:t>) Ceną oferty jest kwota wynagrodzenia ryczałtowego zaoferowana przez Wykonawcę w formularzu oferty</w:t>
      </w:r>
    </w:p>
    <w:p w14:paraId="22506A4D" w14:textId="77777777" w:rsidR="007263A5" w:rsidRPr="00B56F36" w:rsidRDefault="007263A5" w:rsidP="007263A5">
      <w:pPr>
        <w:spacing w:after="0" w:line="240" w:lineRule="auto"/>
        <w:jc w:val="both"/>
        <w:rPr>
          <w:rFonts w:asciiTheme="majorHAnsi" w:hAnsiTheme="majorHAnsi" w:cstheme="majorHAnsi"/>
          <w:sz w:val="20"/>
          <w:szCs w:val="20"/>
        </w:rPr>
      </w:pPr>
    </w:p>
    <w:p w14:paraId="020AD57B" w14:textId="39194F2F" w:rsidR="007263A5" w:rsidRPr="00B56F36" w:rsidRDefault="007263A5" w:rsidP="007263A5">
      <w:pPr>
        <w:spacing w:after="0" w:line="240" w:lineRule="auto"/>
        <w:jc w:val="both"/>
        <w:rPr>
          <w:rFonts w:asciiTheme="minorHAnsi" w:eastAsia="Times New Roman" w:hAnsiTheme="minorHAnsi" w:cstheme="minorHAnsi"/>
          <w:sz w:val="20"/>
          <w:szCs w:val="20"/>
        </w:rPr>
      </w:pPr>
      <w:r>
        <w:rPr>
          <w:rFonts w:asciiTheme="majorHAnsi" w:hAnsiTheme="majorHAnsi" w:cstheme="majorHAnsi"/>
          <w:sz w:val="20"/>
          <w:szCs w:val="20"/>
        </w:rPr>
        <w:t>c</w:t>
      </w:r>
      <w:r w:rsidRPr="00B56F36">
        <w:rPr>
          <w:rFonts w:asciiTheme="majorHAnsi" w:hAnsiTheme="majorHAnsi" w:cstheme="majorHAnsi"/>
          <w:sz w:val="20"/>
          <w:szCs w:val="20"/>
        </w:rPr>
        <w:t xml:space="preserve">) </w:t>
      </w:r>
      <w:r w:rsidRPr="00B56F36">
        <w:rPr>
          <w:rFonts w:asciiTheme="minorHAnsi" w:hAnsiTheme="minorHAnsi" w:cstheme="minorHAnsi"/>
          <w:sz w:val="20"/>
          <w:szCs w:val="20"/>
          <w:u w:val="single"/>
        </w:rPr>
        <w:t>Warunkiem zapłaty należności dla Wykonawcy za wykonane roboty będzie otrzymanie przez Zamawiającego podpisanych przez podwykonawców potwierdzeń otrzymania zapłaty zgodnie z zawartymi z nimi umowami.</w:t>
      </w:r>
      <w:r w:rsidRPr="00B56F36">
        <w:rPr>
          <w:rFonts w:asciiTheme="minorHAnsi" w:hAnsiTheme="minorHAnsi" w:cstheme="minorHAnsi"/>
          <w:sz w:val="20"/>
          <w:szCs w:val="20"/>
        </w:rPr>
        <w:t xml:space="preserve"> W przypadku uchylenia się </w:t>
      </w:r>
      <w:r w:rsidRPr="00B56F36">
        <w:rPr>
          <w:rFonts w:asciiTheme="minorHAnsi" w:eastAsia="Times New Roman" w:hAnsiTheme="minorHAnsi" w:cstheme="minorHAnsi"/>
          <w:sz w:val="20"/>
          <w:szCs w:val="20"/>
        </w:rPr>
        <w:t>od obowiązku zapłaty odpowiednio przez wykonawcę, podwykonawcę lub dalszego podwykonawcę</w:t>
      </w:r>
      <w:r w:rsidRPr="00B56F36">
        <w:rPr>
          <w:rFonts w:asciiTheme="minorHAnsi" w:hAnsiTheme="minorHAnsi" w:cstheme="minorHAnsi"/>
          <w:sz w:val="20"/>
          <w:szCs w:val="20"/>
        </w:rPr>
        <w:t xml:space="preserve"> Zamawiający dokona bezpośredniej zapłaty dla podwykonawcy lub dalszego podwykonawcy  Z zastrzeżeniem art. 465. Ust. 2 – 8 ustawy </w:t>
      </w:r>
      <w:proofErr w:type="spellStart"/>
      <w:r w:rsidRPr="00B56F36">
        <w:rPr>
          <w:rFonts w:asciiTheme="minorHAnsi" w:hAnsiTheme="minorHAnsi" w:cstheme="minorHAnsi"/>
          <w:sz w:val="20"/>
          <w:szCs w:val="20"/>
        </w:rPr>
        <w:t>Pzp</w:t>
      </w:r>
      <w:proofErr w:type="spellEnd"/>
      <w:r w:rsidRPr="00B56F36">
        <w:rPr>
          <w:rFonts w:asciiTheme="minorHAnsi" w:hAnsiTheme="minorHAnsi" w:cstheme="minorHAnsi"/>
          <w:sz w:val="20"/>
          <w:szCs w:val="20"/>
        </w:rPr>
        <w:t xml:space="preserve"> . Szczegółowe postanowienia dotyczące regulacji obejmujących podwykonawstwo zawarte są we wzorze umowy.</w:t>
      </w:r>
    </w:p>
    <w:p w14:paraId="3A360A68" w14:textId="77777777" w:rsidR="007263A5" w:rsidRPr="00600AA9" w:rsidRDefault="007263A5" w:rsidP="00600AA9">
      <w:pPr>
        <w:suppressAutoHyphens/>
        <w:spacing w:after="0" w:line="240" w:lineRule="auto"/>
        <w:ind w:left="142" w:hanging="142"/>
        <w:jc w:val="both"/>
        <w:rPr>
          <w:rFonts w:ascii="Calibri Light" w:eastAsia="Times New Roman" w:hAnsi="Calibri Light" w:cs="Calibri Light"/>
          <w:sz w:val="20"/>
          <w:szCs w:val="20"/>
          <w:lang w:eastAsia="ar-SA"/>
        </w:rPr>
      </w:pPr>
    </w:p>
    <w:p w14:paraId="400BFF87" w14:textId="77777777" w:rsidR="0065628C" w:rsidRPr="007449EC" w:rsidRDefault="0065628C" w:rsidP="000327A5">
      <w:pPr>
        <w:spacing w:after="0" w:line="240" w:lineRule="auto"/>
        <w:rPr>
          <w:rFonts w:asciiTheme="majorHAnsi" w:hAnsiTheme="majorHAnsi" w:cstheme="majorHAnsi"/>
          <w:b/>
          <w:i/>
          <w:iCs/>
          <w:color w:val="C00000"/>
          <w:sz w:val="20"/>
          <w:szCs w:val="20"/>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66DEE2C9" w14:textId="77777777" w:rsidR="0088493B" w:rsidRDefault="0088493B" w:rsidP="007449EC">
      <w:pPr>
        <w:spacing w:after="0" w:line="240" w:lineRule="auto"/>
        <w:rPr>
          <w:rFonts w:asciiTheme="majorHAnsi" w:hAnsiTheme="majorHAnsi" w:cstheme="majorHAnsi"/>
          <w:b/>
          <w:bCs/>
          <w:color w:val="262626" w:themeColor="text1" w:themeTint="D9"/>
          <w:sz w:val="20"/>
          <w:szCs w:val="20"/>
        </w:rPr>
      </w:pPr>
    </w:p>
    <w:p w14:paraId="32E682DC" w14:textId="77777777" w:rsidR="0088493B" w:rsidRPr="0088493B" w:rsidRDefault="0088493B" w:rsidP="0088493B">
      <w:pPr>
        <w:spacing w:after="200" w:line="252" w:lineRule="auto"/>
        <w:contextualSpacing/>
        <w:jc w:val="both"/>
        <w:rPr>
          <w:rFonts w:asciiTheme="majorHAnsi" w:eastAsiaTheme="majorEastAsia" w:hAnsiTheme="majorHAnsi" w:cstheme="majorHAnsi"/>
          <w:sz w:val="20"/>
          <w:szCs w:val="20"/>
          <w:lang w:eastAsia="en-US"/>
        </w:rPr>
      </w:pPr>
      <w:r w:rsidRPr="0088493B">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036F92E" w14:textId="77777777" w:rsidR="0088493B" w:rsidRDefault="0088493B" w:rsidP="007449EC">
      <w:pPr>
        <w:spacing w:after="0" w:line="240" w:lineRule="auto"/>
        <w:rPr>
          <w:rFonts w:asciiTheme="majorHAnsi" w:hAnsiTheme="majorHAnsi" w:cstheme="majorHAnsi"/>
          <w:color w:val="262626" w:themeColor="text1" w:themeTint="D9"/>
          <w:sz w:val="20"/>
          <w:szCs w:val="20"/>
        </w:rPr>
      </w:pPr>
    </w:p>
    <w:p w14:paraId="1AFF8901" w14:textId="77777777" w:rsidR="007263A5" w:rsidRDefault="007263A5" w:rsidP="007449EC">
      <w:pPr>
        <w:spacing w:after="0" w:line="240" w:lineRule="auto"/>
        <w:rPr>
          <w:rFonts w:asciiTheme="majorHAnsi" w:hAnsiTheme="majorHAnsi" w:cstheme="majorHAnsi"/>
          <w:color w:val="262626" w:themeColor="text1" w:themeTint="D9"/>
          <w:sz w:val="20"/>
          <w:szCs w:val="20"/>
        </w:rPr>
      </w:pPr>
    </w:p>
    <w:p w14:paraId="28EC81E9" w14:textId="175C2C5D" w:rsidR="006D3D6A"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461E9884" w14:textId="77777777" w:rsidR="00FF3428" w:rsidRPr="009D538D" w:rsidRDefault="00FF3428" w:rsidP="00CC124D">
      <w:pPr>
        <w:spacing w:after="0" w:line="240" w:lineRule="auto"/>
        <w:rPr>
          <w:rFonts w:asciiTheme="majorHAnsi" w:hAnsiTheme="majorHAnsi" w:cstheme="majorHAnsi"/>
          <w:color w:val="262626" w:themeColor="text1" w:themeTint="D9"/>
          <w:sz w:val="20"/>
          <w:szCs w:val="20"/>
        </w:rPr>
      </w:pPr>
    </w:p>
    <w:p w14:paraId="09725DEB" w14:textId="439F82D5"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w:t>
      </w:r>
      <w:proofErr w:type="spellStart"/>
      <w:r w:rsidR="006D3D6A" w:rsidRPr="008811F2">
        <w:rPr>
          <w:rFonts w:asciiTheme="majorHAnsi" w:hAnsiTheme="majorHAnsi" w:cstheme="majorHAnsi"/>
          <w:color w:val="262626" w:themeColor="text1" w:themeTint="D9"/>
          <w:sz w:val="20"/>
          <w:szCs w:val="20"/>
        </w:rPr>
        <w:t>Pzp</w:t>
      </w:r>
      <w:proofErr w:type="spellEnd"/>
      <w:r w:rsidR="006D3D6A" w:rsidRPr="008811F2">
        <w:rPr>
          <w:rFonts w:asciiTheme="majorHAnsi" w:hAnsiTheme="majorHAnsi" w:cstheme="majorHAnsi"/>
          <w:color w:val="262626" w:themeColor="text1" w:themeTint="D9"/>
          <w:sz w:val="20"/>
          <w:szCs w:val="20"/>
        </w:rPr>
        <w:t xml:space="preserve">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w:t>
      </w:r>
      <w:r w:rsidR="00140391">
        <w:rPr>
          <w:rFonts w:asciiTheme="majorHAnsi" w:hAnsiTheme="majorHAnsi" w:cstheme="majorHAnsi"/>
          <w:color w:val="262626" w:themeColor="text1" w:themeTint="D9"/>
          <w:sz w:val="20"/>
          <w:szCs w:val="20"/>
        </w:rPr>
        <w:t> </w:t>
      </w:r>
      <w:r w:rsidR="006D3D6A" w:rsidRPr="009D538D">
        <w:rPr>
          <w:rFonts w:asciiTheme="majorHAnsi" w:hAnsiTheme="majorHAnsi" w:cstheme="majorHAnsi"/>
          <w:color w:val="262626" w:themeColor="text1" w:themeTint="D9"/>
          <w:sz w:val="20"/>
          <w:szCs w:val="20"/>
        </w:rPr>
        <w:t>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w:t>
      </w:r>
      <w:proofErr w:type="spellStart"/>
      <w:r w:rsidR="00EF52B3">
        <w:rPr>
          <w:rFonts w:asciiTheme="majorHAnsi" w:hAnsiTheme="majorHAnsi" w:cstheme="majorHAnsi"/>
          <w:color w:val="262626" w:themeColor="text1" w:themeTint="D9"/>
          <w:sz w:val="20"/>
          <w:szCs w:val="20"/>
        </w:rPr>
        <w:t>cywilno</w:t>
      </w:r>
      <w:proofErr w:type="spellEnd"/>
      <w:r w:rsidR="00EF52B3">
        <w:rPr>
          <w:rFonts w:asciiTheme="majorHAnsi" w:hAnsiTheme="majorHAnsi" w:cstheme="majorHAnsi"/>
          <w:color w:val="262626" w:themeColor="text1" w:themeTint="D9"/>
          <w:sz w:val="20"/>
          <w:szCs w:val="20"/>
        </w:rPr>
        <w:t xml:space="preserve">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w:t>
      </w:r>
      <w:proofErr w:type="spellStart"/>
      <w:r w:rsidR="00CB2B99" w:rsidRPr="009D538D">
        <w:rPr>
          <w:rFonts w:asciiTheme="majorHAnsi" w:hAnsiTheme="majorHAnsi" w:cstheme="majorHAnsi"/>
          <w:color w:val="262626" w:themeColor="text1" w:themeTint="D9"/>
          <w:sz w:val="20"/>
          <w:szCs w:val="20"/>
        </w:rPr>
        <w:t>Pzp</w:t>
      </w:r>
      <w:proofErr w:type="spellEnd"/>
      <w:r w:rsidR="00CB2B99" w:rsidRPr="009D538D">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w:t>
      </w:r>
      <w:proofErr w:type="spellStart"/>
      <w:r w:rsidRPr="00F80639">
        <w:rPr>
          <w:rFonts w:ascii="Calibri Light" w:hAnsi="Calibri Light" w:cs="Calibri Light"/>
          <w:color w:val="000000"/>
          <w:sz w:val="20"/>
          <w:szCs w:val="20"/>
        </w:rPr>
        <w:t>Pzp</w:t>
      </w:r>
      <w:proofErr w:type="spellEnd"/>
      <w:r w:rsidRPr="00F80639">
        <w:rPr>
          <w:rFonts w:ascii="Calibri Light" w:hAnsi="Calibri Light" w:cs="Calibri Light"/>
          <w:color w:val="000000"/>
          <w:sz w:val="20"/>
          <w:szCs w:val="20"/>
        </w:rPr>
        <w:t xml:space="preserve">,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5CAFD551" w14:textId="77777777" w:rsidR="00FF3428" w:rsidRPr="00F80639" w:rsidRDefault="00FF3428" w:rsidP="008D6026">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DBDD40F" w14:textId="77777777" w:rsidR="007263A5" w:rsidRDefault="007263A5" w:rsidP="00CC124D">
      <w:pPr>
        <w:spacing w:after="0" w:line="240" w:lineRule="auto"/>
        <w:rPr>
          <w:rFonts w:asciiTheme="majorHAnsi" w:hAnsiTheme="majorHAnsi" w:cstheme="majorHAnsi"/>
          <w:color w:val="262626" w:themeColor="text1" w:themeTint="D9"/>
          <w:sz w:val="20"/>
          <w:szCs w:val="20"/>
        </w:rPr>
      </w:pPr>
    </w:p>
    <w:p w14:paraId="067D2C21" w14:textId="77777777" w:rsidR="007263A5" w:rsidRPr="009D538D" w:rsidRDefault="007263A5"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F0BE650" w14:textId="35812B39" w:rsidR="005E3F37" w:rsidRPr="004013CD" w:rsidRDefault="006D3D6A" w:rsidP="005E3F37">
      <w:pPr>
        <w:spacing w:after="0" w:line="240" w:lineRule="auto"/>
        <w:rPr>
          <w:rFonts w:ascii="Calibri Light" w:hAnsi="Calibri Light" w:cs="Calibri Light"/>
          <w:b/>
          <w:bCs/>
          <w:sz w:val="20"/>
          <w:szCs w:val="20"/>
        </w:rPr>
      </w:pPr>
      <w:bookmarkStart w:id="5" w:name="_Hlk71209425"/>
      <w:bookmarkStart w:id="6" w:name="_Hlk71269445"/>
      <w:r w:rsidRPr="004013CD">
        <w:rPr>
          <w:rFonts w:asciiTheme="majorHAnsi" w:hAnsiTheme="majorHAnsi" w:cstheme="majorHAnsi"/>
          <w:b/>
          <w:bCs/>
          <w:sz w:val="20"/>
          <w:szCs w:val="20"/>
        </w:rPr>
        <w:t>Termin realizacji zamówienia</w:t>
      </w:r>
      <w:r w:rsidR="005E17BA" w:rsidRPr="004013CD">
        <w:rPr>
          <w:rFonts w:asciiTheme="majorHAnsi" w:hAnsiTheme="majorHAnsi" w:cstheme="majorHAnsi"/>
          <w:b/>
          <w:bCs/>
          <w:sz w:val="20"/>
          <w:szCs w:val="20"/>
        </w:rPr>
        <w:t>:</w:t>
      </w:r>
      <w:r w:rsidR="009F3911" w:rsidRPr="004013CD">
        <w:rPr>
          <w:rFonts w:asciiTheme="majorHAnsi" w:hAnsiTheme="majorHAnsi" w:cstheme="majorHAnsi"/>
          <w:b/>
          <w:bCs/>
          <w:sz w:val="20"/>
          <w:szCs w:val="20"/>
        </w:rPr>
        <w:t xml:space="preserve">  </w:t>
      </w:r>
      <w:bookmarkStart w:id="7" w:name="_Hlk31799407"/>
      <w:r w:rsidR="00D910A7" w:rsidRPr="004013CD">
        <w:rPr>
          <w:rFonts w:ascii="Calibri Light" w:hAnsi="Calibri Light" w:cs="Calibri Light"/>
          <w:b/>
          <w:bCs/>
          <w:sz w:val="20"/>
          <w:szCs w:val="20"/>
        </w:rPr>
        <w:t>12 miesięcy</w:t>
      </w:r>
      <w:r w:rsidR="00175E8F" w:rsidRPr="004013CD">
        <w:rPr>
          <w:rFonts w:ascii="Calibri Light" w:hAnsi="Calibri Light" w:cs="Calibri Light"/>
          <w:b/>
          <w:bCs/>
          <w:sz w:val="20"/>
          <w:szCs w:val="20"/>
        </w:rPr>
        <w:t xml:space="preserve"> od 01.01.</w:t>
      </w:r>
      <w:r w:rsidR="00175E8F" w:rsidRPr="00997F87">
        <w:rPr>
          <w:rFonts w:ascii="Calibri Light" w:hAnsi="Calibri Light" w:cs="Calibri Light"/>
          <w:b/>
          <w:bCs/>
          <w:sz w:val="20"/>
          <w:szCs w:val="20"/>
        </w:rPr>
        <w:t>2022 do 31.12.</w:t>
      </w:r>
      <w:r w:rsidR="004013CD" w:rsidRPr="00997F87">
        <w:rPr>
          <w:rFonts w:ascii="Calibri Light" w:hAnsi="Calibri Light" w:cs="Calibri Light"/>
          <w:b/>
          <w:bCs/>
          <w:sz w:val="20"/>
          <w:szCs w:val="20"/>
        </w:rPr>
        <w:t>2022</w:t>
      </w:r>
      <w:r w:rsidR="00D910A7" w:rsidRPr="00997F87">
        <w:rPr>
          <w:rFonts w:ascii="Calibri Light" w:hAnsi="Calibri Light" w:cs="Calibri Light"/>
          <w:b/>
          <w:bCs/>
          <w:sz w:val="20"/>
          <w:szCs w:val="20"/>
        </w:rPr>
        <w:t>.</w:t>
      </w:r>
    </w:p>
    <w:bookmarkEnd w:id="5"/>
    <w:bookmarkEnd w:id="6"/>
    <w:bookmarkEnd w:id="7"/>
    <w:p w14:paraId="53EE39E0" w14:textId="6EA62EDB" w:rsidR="00EF52B3" w:rsidRDefault="00EF52B3" w:rsidP="009F3911">
      <w:pPr>
        <w:spacing w:after="0" w:line="240" w:lineRule="auto"/>
        <w:rPr>
          <w:rFonts w:ascii="Calibri Light" w:hAnsi="Calibri Light" w:cs="Calibri Light"/>
          <w:b/>
          <w:bCs/>
          <w:color w:val="262626" w:themeColor="text1" w:themeTint="D9"/>
          <w:sz w:val="20"/>
          <w:szCs w:val="20"/>
        </w:rPr>
      </w:pPr>
    </w:p>
    <w:p w14:paraId="69699B83" w14:textId="77777777" w:rsidR="005D2371" w:rsidRDefault="005D2371"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 xml:space="preserve">7.1/ Na podstawie art. 112 ust. 2 ustawy </w:t>
      </w:r>
      <w:proofErr w:type="spellStart"/>
      <w:r w:rsidRPr="00461611">
        <w:rPr>
          <w:rFonts w:asciiTheme="majorHAnsi" w:hAnsiTheme="majorHAnsi" w:cstheme="majorHAnsi"/>
          <w:color w:val="262626" w:themeColor="text1" w:themeTint="D9"/>
          <w:sz w:val="20"/>
          <w:szCs w:val="20"/>
        </w:rPr>
        <w:t>Pzp</w:t>
      </w:r>
      <w:proofErr w:type="spellEnd"/>
      <w:r w:rsidRPr="00461611">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4F4DBD18"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1) Zdolnoś</w:t>
      </w:r>
      <w:r w:rsidR="006411CB" w:rsidRPr="00461611">
        <w:rPr>
          <w:rFonts w:asciiTheme="majorHAnsi" w:hAnsiTheme="majorHAnsi" w:cstheme="majorHAnsi"/>
          <w:color w:val="262626" w:themeColor="text1" w:themeTint="D9"/>
          <w:sz w:val="20"/>
          <w:szCs w:val="20"/>
        </w:rPr>
        <w:t>ci</w:t>
      </w:r>
      <w:r w:rsidRPr="00461611">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461611" w:rsidRDefault="008579C0"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5DF5E74D" w14:textId="77777777" w:rsidR="008579C0" w:rsidRPr="001E1645" w:rsidRDefault="008579C0" w:rsidP="00461611">
      <w:pPr>
        <w:spacing w:after="0" w:line="240" w:lineRule="auto"/>
        <w:rPr>
          <w:rFonts w:asciiTheme="majorHAnsi" w:hAnsiTheme="majorHAnsi" w:cstheme="majorHAnsi"/>
          <w:bCs/>
          <w:color w:val="262626" w:themeColor="text1" w:themeTint="D9"/>
          <w:sz w:val="20"/>
          <w:szCs w:val="20"/>
        </w:rPr>
      </w:pPr>
      <w:r w:rsidRPr="001E1645">
        <w:rPr>
          <w:rFonts w:asciiTheme="majorHAnsi" w:hAnsiTheme="majorHAnsi" w:cstheme="majorHAnsi"/>
          <w:bCs/>
          <w:color w:val="262626" w:themeColor="text1" w:themeTint="D9"/>
          <w:sz w:val="20"/>
          <w:szCs w:val="20"/>
        </w:rPr>
        <w:t>2) Uprawnień do prowadzenia określonej działalności gospodarczej lub zawodowej, o ile wynika to z odrębnych przepisów:</w:t>
      </w:r>
    </w:p>
    <w:p w14:paraId="6C0A09E9" w14:textId="77777777" w:rsidR="009C2B1B" w:rsidRPr="009C2B1B" w:rsidRDefault="009C2B1B" w:rsidP="009C2B1B">
      <w:pPr>
        <w:widowControl w:val="0"/>
        <w:suppressAutoHyphens/>
        <w:autoSpaceDE w:val="0"/>
        <w:spacing w:after="0" w:line="240" w:lineRule="auto"/>
        <w:jc w:val="both"/>
        <w:rPr>
          <w:rFonts w:ascii="Calibri Light" w:eastAsia="Times New Roman" w:hAnsi="Calibri Light" w:cs="Calibri Light"/>
          <w:iCs/>
          <w:color w:val="262626"/>
          <w:sz w:val="20"/>
          <w:szCs w:val="20"/>
          <w:lang w:eastAsia="ar-SA"/>
        </w:rPr>
      </w:pPr>
      <w:r w:rsidRPr="009C2B1B">
        <w:rPr>
          <w:rFonts w:ascii="Calibri Light" w:eastAsia="Times New Roman" w:hAnsi="Calibri Light" w:cs="Calibri Light"/>
          <w:iCs/>
          <w:color w:val="262626"/>
          <w:sz w:val="20"/>
          <w:szCs w:val="20"/>
          <w:lang w:eastAsia="ar-SA"/>
        </w:rPr>
        <w:t>Wykonawca spełni warunek jeżeli wykaże, że:</w:t>
      </w:r>
    </w:p>
    <w:p w14:paraId="582B26C8" w14:textId="76CE3008" w:rsidR="009C2B1B" w:rsidRPr="009C2B1B" w:rsidRDefault="009C2B1B" w:rsidP="009C2B1B">
      <w:pPr>
        <w:widowControl w:val="0"/>
        <w:shd w:val="clear" w:color="auto" w:fill="F2F2F2" w:themeFill="background1" w:themeFillShade="F2"/>
        <w:suppressAutoHyphens/>
        <w:autoSpaceDE w:val="0"/>
        <w:spacing w:after="0" w:line="240" w:lineRule="auto"/>
        <w:jc w:val="both"/>
        <w:rPr>
          <w:rFonts w:ascii="Calibri Light" w:eastAsia="Times New Roman" w:hAnsi="Calibri Light" w:cs="Calibri Light"/>
          <w:bCs/>
          <w:iCs/>
          <w:color w:val="262626"/>
          <w:sz w:val="20"/>
          <w:szCs w:val="20"/>
          <w:lang w:eastAsia="ar-SA"/>
        </w:rPr>
      </w:pPr>
      <w:r w:rsidRPr="009C2B1B">
        <w:rPr>
          <w:rFonts w:ascii="Calibri Light" w:eastAsia="Times New Roman" w:hAnsi="Calibri Light" w:cs="Calibri Light"/>
          <w:bCs/>
          <w:iCs/>
          <w:color w:val="262626"/>
          <w:sz w:val="20"/>
          <w:szCs w:val="20"/>
          <w:lang w:eastAsia="ar-SA"/>
        </w:rPr>
        <w:t xml:space="preserve">- posiada wpis do rejestru podmiotów gospodarujących odpadami o którym mowa w art. 49 ustawy o odpadach z 14 grudnia 2012 r.  </w:t>
      </w:r>
      <w:bookmarkStart w:id="8" w:name="_Hlk50979146"/>
      <w:r w:rsidRPr="009C2B1B">
        <w:rPr>
          <w:rFonts w:ascii="Calibri Light" w:eastAsia="Times New Roman" w:hAnsi="Calibri Light" w:cs="Calibri Light"/>
          <w:bCs/>
          <w:iCs/>
          <w:color w:val="262626"/>
          <w:sz w:val="20"/>
          <w:szCs w:val="20"/>
          <w:lang w:eastAsia="ar-SA"/>
        </w:rPr>
        <w:t xml:space="preserve">(t. j. Dz. U. z </w:t>
      </w:r>
      <w:r w:rsidR="006405F2" w:rsidRPr="009C2B1B">
        <w:rPr>
          <w:rFonts w:ascii="Calibri Light" w:eastAsia="Times New Roman" w:hAnsi="Calibri Light" w:cs="Calibri Light"/>
          <w:bCs/>
          <w:iCs/>
          <w:color w:val="262626"/>
          <w:sz w:val="20"/>
          <w:szCs w:val="20"/>
          <w:lang w:eastAsia="ar-SA"/>
        </w:rPr>
        <w:t>202</w:t>
      </w:r>
      <w:r w:rsidR="006405F2">
        <w:rPr>
          <w:rFonts w:ascii="Calibri Light" w:eastAsia="Times New Roman" w:hAnsi="Calibri Light" w:cs="Calibri Light"/>
          <w:bCs/>
          <w:iCs/>
          <w:color w:val="262626"/>
          <w:sz w:val="20"/>
          <w:szCs w:val="20"/>
          <w:lang w:eastAsia="ar-SA"/>
        </w:rPr>
        <w:t>1</w:t>
      </w:r>
      <w:r w:rsidR="006405F2" w:rsidRPr="009C2B1B">
        <w:rPr>
          <w:rFonts w:ascii="Calibri Light" w:eastAsia="Times New Roman" w:hAnsi="Calibri Light" w:cs="Calibri Light"/>
          <w:bCs/>
          <w:iCs/>
          <w:color w:val="262626"/>
          <w:sz w:val="20"/>
          <w:szCs w:val="20"/>
          <w:lang w:eastAsia="ar-SA"/>
        </w:rPr>
        <w:t xml:space="preserve"> </w:t>
      </w:r>
      <w:r w:rsidRPr="009C2B1B">
        <w:rPr>
          <w:rFonts w:ascii="Calibri Light" w:eastAsia="Times New Roman" w:hAnsi="Calibri Light" w:cs="Calibri Light"/>
          <w:bCs/>
          <w:iCs/>
          <w:color w:val="262626"/>
          <w:sz w:val="20"/>
          <w:szCs w:val="20"/>
          <w:lang w:eastAsia="ar-SA"/>
        </w:rPr>
        <w:t xml:space="preserve">poz. </w:t>
      </w:r>
      <w:r w:rsidR="006405F2">
        <w:rPr>
          <w:rFonts w:ascii="Calibri Light" w:eastAsia="Times New Roman" w:hAnsi="Calibri Light" w:cs="Calibri Light"/>
          <w:bCs/>
          <w:iCs/>
          <w:color w:val="262626"/>
          <w:sz w:val="20"/>
          <w:szCs w:val="20"/>
          <w:lang w:eastAsia="ar-SA"/>
        </w:rPr>
        <w:t>179</w:t>
      </w:r>
      <w:r w:rsidRPr="009C2B1B">
        <w:rPr>
          <w:rFonts w:ascii="Calibri Light" w:eastAsia="Times New Roman" w:hAnsi="Calibri Light" w:cs="Calibri Light"/>
          <w:bCs/>
          <w:iCs/>
          <w:color w:val="262626"/>
          <w:sz w:val="20"/>
          <w:szCs w:val="20"/>
          <w:lang w:eastAsia="ar-SA"/>
        </w:rPr>
        <w:t>).</w:t>
      </w:r>
      <w:bookmarkEnd w:id="8"/>
    </w:p>
    <w:p w14:paraId="4053C553"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08977DA6"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3) Sytuacji ekonomicznej lub finansowej:</w:t>
      </w:r>
    </w:p>
    <w:p w14:paraId="137E6635" w14:textId="77777777" w:rsidR="00461611" w:rsidRPr="00461611" w:rsidRDefault="00461611"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4A08A02B" w14:textId="77777777" w:rsidR="0028014F" w:rsidRPr="00461611" w:rsidRDefault="0028014F" w:rsidP="00461611">
      <w:pPr>
        <w:spacing w:after="0" w:line="240" w:lineRule="auto"/>
        <w:rPr>
          <w:rFonts w:asciiTheme="majorHAnsi" w:hAnsiTheme="majorHAnsi" w:cstheme="majorHAnsi"/>
          <w:color w:val="262626" w:themeColor="text1" w:themeTint="D9"/>
          <w:sz w:val="20"/>
          <w:szCs w:val="20"/>
        </w:rPr>
      </w:pPr>
    </w:p>
    <w:p w14:paraId="3027F403"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4) Zdolności technicznej lub zawodowej:</w:t>
      </w:r>
    </w:p>
    <w:p w14:paraId="42B50639" w14:textId="77777777" w:rsidR="009C2B1B" w:rsidRPr="009C2B1B" w:rsidRDefault="009C2B1B" w:rsidP="009C2B1B">
      <w:pPr>
        <w:widowControl w:val="0"/>
        <w:suppressAutoHyphens/>
        <w:autoSpaceDE w:val="0"/>
        <w:spacing w:after="0" w:line="240" w:lineRule="auto"/>
        <w:jc w:val="both"/>
        <w:rPr>
          <w:rFonts w:ascii="Calibri Light" w:eastAsia="Times New Roman" w:hAnsi="Calibri Light" w:cs="Calibri Light"/>
          <w:iCs/>
          <w:color w:val="262626"/>
          <w:sz w:val="20"/>
          <w:szCs w:val="20"/>
          <w:lang w:eastAsia="ar-SA"/>
        </w:rPr>
      </w:pPr>
      <w:r w:rsidRPr="009C2B1B">
        <w:rPr>
          <w:rFonts w:ascii="Calibri Light" w:eastAsia="Times New Roman" w:hAnsi="Calibri Light" w:cs="Calibri Light"/>
          <w:iCs/>
          <w:color w:val="262626"/>
          <w:sz w:val="20"/>
          <w:szCs w:val="20"/>
          <w:lang w:eastAsia="ar-SA"/>
        </w:rPr>
        <w:t>Wykonawca spełni warunek jeżeli wykaże, że:</w:t>
      </w:r>
    </w:p>
    <w:p w14:paraId="4337277A" w14:textId="77777777" w:rsidR="008579C0" w:rsidRDefault="008579C0" w:rsidP="00461611">
      <w:pPr>
        <w:autoSpaceDE w:val="0"/>
        <w:autoSpaceDN w:val="0"/>
        <w:adjustRightInd w:val="0"/>
        <w:spacing w:after="0" w:line="240" w:lineRule="auto"/>
        <w:rPr>
          <w:rFonts w:asciiTheme="majorHAnsi" w:hAnsiTheme="majorHAnsi" w:cstheme="majorHAnsi"/>
          <w:i/>
          <w:color w:val="262626" w:themeColor="text1" w:themeTint="D9"/>
          <w:sz w:val="20"/>
          <w:szCs w:val="20"/>
        </w:rPr>
      </w:pPr>
    </w:p>
    <w:p w14:paraId="1655083A" w14:textId="0AE95FBA" w:rsidR="00D2515B" w:rsidRPr="00D2515B" w:rsidRDefault="00D2515B" w:rsidP="00D2515B">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AE66AA">
        <w:rPr>
          <w:rFonts w:ascii="Calibri Light" w:hAnsi="Calibri Light"/>
          <w:b/>
          <w:sz w:val="20"/>
          <w:szCs w:val="20"/>
        </w:rPr>
        <w:t xml:space="preserve">4.1/ </w:t>
      </w:r>
      <w:r w:rsidRPr="00D2515B">
        <w:rPr>
          <w:rFonts w:ascii="Calibri Light" w:hAnsi="Calibri Light"/>
          <w:sz w:val="20"/>
          <w:szCs w:val="20"/>
        </w:rPr>
        <w:t>wykonał usługi, a w przypadku świadczeń powtarzających się lub ciągłych również wykonywanych usług,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w tym:</w:t>
      </w:r>
    </w:p>
    <w:p w14:paraId="5729584F" w14:textId="77777777" w:rsidR="00D2515B" w:rsidRPr="00D2515B" w:rsidRDefault="00D2515B" w:rsidP="00D2515B">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FF0000"/>
          <w:sz w:val="20"/>
          <w:szCs w:val="20"/>
        </w:rPr>
      </w:pPr>
    </w:p>
    <w:p w14:paraId="7AFA4A2A" w14:textId="0A20060D" w:rsidR="00D2515B" w:rsidRPr="009B6AAD" w:rsidRDefault="00176C8F" w:rsidP="00176C8F">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176C8F">
        <w:rPr>
          <w:rFonts w:ascii="Calibri Light" w:eastAsia="TimesNewRoman" w:hAnsi="Calibri Light" w:cs="TimesNewRoman"/>
          <w:b/>
          <w:sz w:val="20"/>
          <w:szCs w:val="20"/>
        </w:rPr>
        <w:t xml:space="preserve">- nie mniej niż 3 usługi polegające na wykonywaniu usług </w:t>
      </w:r>
      <w:r w:rsidR="009B6AAD" w:rsidRPr="009B6AAD">
        <w:rPr>
          <w:rFonts w:ascii="Calibri Light" w:eastAsia="TimesNewRoman" w:hAnsi="Calibri Light" w:cs="TimesNewRoman"/>
          <w:sz w:val="20"/>
          <w:szCs w:val="20"/>
        </w:rPr>
        <w:t>z zakresu utrzymania czystości i porządku oraz konserwacji i </w:t>
      </w:r>
      <w:r w:rsidRPr="009B6AAD">
        <w:rPr>
          <w:rFonts w:ascii="Calibri Light" w:eastAsia="TimesNewRoman" w:hAnsi="Calibri Light" w:cs="TimesNewRoman"/>
          <w:sz w:val="20"/>
          <w:szCs w:val="20"/>
        </w:rPr>
        <w:t>pielęgnacji zieleni: każda usługa o wartości</w:t>
      </w:r>
      <w:r w:rsidRPr="00176C8F">
        <w:rPr>
          <w:rFonts w:ascii="Calibri Light" w:eastAsia="TimesNewRoman" w:hAnsi="Calibri Light" w:cs="TimesNewRoman"/>
          <w:b/>
          <w:sz w:val="20"/>
          <w:szCs w:val="20"/>
        </w:rPr>
        <w:t xml:space="preserve"> nie mniejszej niż  60 000,00 zł brutto,</w:t>
      </w:r>
    </w:p>
    <w:p w14:paraId="23912B75" w14:textId="77777777" w:rsidR="009B6AAD" w:rsidRDefault="009B6AAD" w:rsidP="006C306F">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61F80A75" w14:textId="77777777" w:rsidR="00AE66AA" w:rsidRDefault="00AE66AA" w:rsidP="00AE66AA">
      <w:pPr>
        <w:autoSpaceDE w:val="0"/>
        <w:autoSpaceDN w:val="0"/>
        <w:adjustRightInd w:val="0"/>
        <w:spacing w:after="0" w:line="240" w:lineRule="auto"/>
        <w:rPr>
          <w:rFonts w:ascii="Calibri Light" w:eastAsia="TimesNewRoman" w:hAnsi="Calibri Light" w:cs="TimesNewRoman"/>
          <w:sz w:val="20"/>
          <w:szCs w:val="20"/>
        </w:rPr>
      </w:pPr>
    </w:p>
    <w:p w14:paraId="26D1E86F" w14:textId="77777777" w:rsidR="00D2515B" w:rsidRDefault="00D2515B" w:rsidP="00461611">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EBF00E3"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u w:val="single"/>
        </w:rPr>
        <w:t xml:space="preserve">UWAGA </w:t>
      </w:r>
    </w:p>
    <w:p w14:paraId="2091B459"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1) Za wykonanie usługi Zamawiający uzna doprowadzenie do wystawienia przez inwestora protokołu odbioru końcowego lub innego równoważnego dokumentu; </w:t>
      </w:r>
    </w:p>
    <w:p w14:paraId="10C0706F"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p>
    <w:p w14:paraId="41A60B58"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1A0E1194"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p>
    <w:p w14:paraId="28C50FBE"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3) Jeżeli zakres usług przedstawionych w dokumencie złożonym na potwierdzenie, że usługi zostały wykonane w sposób należyty prawidłowo ukończone, jest szerszy od powyżej określonego przez Zamawiającego należy w wykazie usług  podać wartość usług potwierdzających spełnienie warunku udziału w postępowaniu. </w:t>
      </w:r>
    </w:p>
    <w:p w14:paraId="2AF9AF9C"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p>
    <w:p w14:paraId="47D2C75E"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7C3736DD"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p>
    <w:p w14:paraId="6D40B4B1"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784F61">
        <w:rPr>
          <w:rFonts w:ascii="Calibri Light" w:hAnsi="Calibri Light"/>
          <w:sz w:val="20"/>
          <w:szCs w:val="20"/>
        </w:rPr>
        <w:t>Pzp</w:t>
      </w:r>
      <w:proofErr w:type="spellEnd"/>
      <w:r w:rsidRPr="00784F61">
        <w:rPr>
          <w:rFonts w:ascii="Calibri Light" w:hAnsi="Calibri Light"/>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6660E69B" w14:textId="77777777" w:rsidR="00784F61" w:rsidRPr="00784F61" w:rsidRDefault="00784F61" w:rsidP="00784F61">
      <w:pPr>
        <w:autoSpaceDE w:val="0"/>
        <w:autoSpaceDN w:val="0"/>
        <w:adjustRightInd w:val="0"/>
        <w:spacing w:after="0" w:line="240" w:lineRule="auto"/>
        <w:jc w:val="both"/>
        <w:rPr>
          <w:rFonts w:ascii="Calibri Light" w:hAnsi="Calibri Light" w:cs="Cambria"/>
          <w:sz w:val="20"/>
          <w:szCs w:val="20"/>
        </w:rPr>
      </w:pPr>
    </w:p>
    <w:p w14:paraId="2E7BAF56"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6) 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0F59F596" w14:textId="77777777" w:rsidR="00784F61" w:rsidRDefault="00784F61" w:rsidP="00461611">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BCA314B" w14:textId="77777777" w:rsidR="00D2515B" w:rsidRPr="00461611" w:rsidRDefault="00D2515B" w:rsidP="00461611">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120D7E8" w14:textId="2A0F21D8" w:rsidR="00AE66AA" w:rsidRPr="00AE66AA" w:rsidRDefault="00AE66AA" w:rsidP="00AE66AA">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AE66AA">
        <w:rPr>
          <w:rFonts w:ascii="Calibri Light" w:eastAsia="TimesNewRoman" w:hAnsi="Calibri Light" w:cs="TimesNewRoman"/>
          <w:b/>
          <w:sz w:val="20"/>
          <w:szCs w:val="20"/>
        </w:rPr>
        <w:t>4.2/</w:t>
      </w:r>
      <w:r w:rsidRPr="00AE66AA">
        <w:rPr>
          <w:rFonts w:ascii="Calibri Light" w:eastAsia="TimesNewRoman" w:hAnsi="Calibri Light" w:cs="TimesNewRoman"/>
          <w:sz w:val="20"/>
          <w:szCs w:val="20"/>
        </w:rPr>
        <w:t xml:space="preserve"> </w:t>
      </w:r>
      <w:r w:rsidRPr="00AE66AA">
        <w:rPr>
          <w:rFonts w:asciiTheme="majorHAnsi" w:hAnsiTheme="majorHAnsi" w:cstheme="majorHAnsi"/>
          <w:b/>
          <w:bCs/>
          <w:color w:val="262626" w:themeColor="text1" w:themeTint="D9"/>
          <w:sz w:val="20"/>
          <w:szCs w:val="20"/>
        </w:rPr>
        <w:t xml:space="preserve">dysponuje lub będzie dysponował osobami niezbędnymi do wykonania niniejszego zamówienia, tj.: </w:t>
      </w:r>
    </w:p>
    <w:p w14:paraId="1407D97E" w14:textId="77777777" w:rsidR="00AE66AA" w:rsidRPr="00AE66AA" w:rsidRDefault="00AE66AA" w:rsidP="00DA01BD">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41F624C" w14:textId="5F86AFB4" w:rsidR="00AE66AA" w:rsidRPr="00AE66AA" w:rsidRDefault="00AE66AA" w:rsidP="00DA01BD">
      <w:pPr>
        <w:shd w:val="clear" w:color="auto" w:fill="F2F2F2" w:themeFill="background1" w:themeFillShade="F2"/>
        <w:autoSpaceDE w:val="0"/>
        <w:autoSpaceDN w:val="0"/>
        <w:adjustRightInd w:val="0"/>
        <w:spacing w:after="0" w:line="240" w:lineRule="auto"/>
        <w:jc w:val="both"/>
        <w:rPr>
          <w:rFonts w:ascii="Calibri Light" w:hAnsi="Calibri Light" w:cs="Calibri Light"/>
          <w:bCs/>
          <w:sz w:val="20"/>
          <w:szCs w:val="20"/>
          <w:lang w:eastAsia="ar-SA"/>
        </w:rPr>
      </w:pPr>
      <w:r w:rsidRPr="00AE66AA">
        <w:rPr>
          <w:rFonts w:ascii="Calibri Light" w:eastAsia="TimesNewRoman" w:hAnsi="Calibri Light" w:cs="TimesNewRoman"/>
          <w:sz w:val="20"/>
          <w:szCs w:val="20"/>
        </w:rPr>
        <w:t>- skieruje osoby do realizacji zamówienia publicznego, w szczególności odpowiedzialn</w:t>
      </w:r>
      <w:r>
        <w:rPr>
          <w:rFonts w:ascii="Calibri Light" w:eastAsia="TimesNewRoman" w:hAnsi="Calibri Light" w:cs="TimesNewRoman"/>
          <w:sz w:val="20"/>
          <w:szCs w:val="20"/>
        </w:rPr>
        <w:t>e</w:t>
      </w:r>
      <w:r w:rsidRPr="00AE66AA">
        <w:rPr>
          <w:rFonts w:ascii="Calibri Light" w:eastAsia="TimesNewRoman" w:hAnsi="Calibri Light" w:cs="TimesNewRoman"/>
          <w:sz w:val="20"/>
          <w:szCs w:val="20"/>
        </w:rPr>
        <w:t xml:space="preserve"> za świadczenie usług, </w:t>
      </w:r>
      <w:r w:rsidR="00DA01BD">
        <w:rPr>
          <w:rFonts w:ascii="Calibri Light" w:eastAsia="TimesNewRoman" w:hAnsi="Calibri Light" w:cs="TimesNewRoman"/>
          <w:sz w:val="20"/>
          <w:szCs w:val="20"/>
        </w:rPr>
        <w:t>wraz z </w:t>
      </w:r>
      <w:r w:rsidRPr="00AE66AA">
        <w:rPr>
          <w:rFonts w:ascii="Calibri Light" w:eastAsia="TimesNewRoman" w:hAnsi="Calibri Light" w:cs="TimesNewRoman"/>
          <w:sz w:val="20"/>
          <w:szCs w:val="20"/>
        </w:rPr>
        <w:t>informacjami na temat ich wykształcenia niezbędnych do wykonania zamówienia publicznego, a także zakresu wykonywanych przez nie czynności,</w:t>
      </w:r>
      <w:r w:rsidRPr="00AE66AA">
        <w:rPr>
          <w:rFonts w:ascii="Calibri Light" w:hAnsi="Calibri Light" w:cs="Calibri Light"/>
          <w:bCs/>
          <w:sz w:val="20"/>
          <w:szCs w:val="20"/>
          <w:lang w:eastAsia="ar-SA"/>
        </w:rPr>
        <w:t xml:space="preserve"> w tym minimum:</w:t>
      </w:r>
    </w:p>
    <w:p w14:paraId="630AB162" w14:textId="77777777" w:rsidR="00AE66AA" w:rsidRPr="00AE66AA" w:rsidRDefault="00AE66AA" w:rsidP="00DA01BD">
      <w:pPr>
        <w:shd w:val="clear" w:color="auto" w:fill="F2F2F2" w:themeFill="background1" w:themeFillShade="F2"/>
        <w:tabs>
          <w:tab w:val="left" w:pos="-142"/>
        </w:tabs>
        <w:suppressAutoHyphens/>
        <w:spacing w:after="0" w:line="240" w:lineRule="auto"/>
        <w:jc w:val="both"/>
        <w:rPr>
          <w:rFonts w:ascii="Calibri Light" w:hAnsi="Calibri Light" w:cs="Calibri Light"/>
          <w:bCs/>
          <w:sz w:val="20"/>
          <w:szCs w:val="20"/>
          <w:lang w:eastAsia="ar-SA"/>
        </w:rPr>
      </w:pPr>
    </w:p>
    <w:p w14:paraId="0CBB7D0A" w14:textId="74D49821" w:rsidR="00AE66AA" w:rsidRPr="00275D5E" w:rsidRDefault="00DA01BD" w:rsidP="00DA01BD">
      <w:pPr>
        <w:shd w:val="clear" w:color="auto" w:fill="F2F2F2" w:themeFill="background1" w:themeFillShade="F2"/>
        <w:tabs>
          <w:tab w:val="left" w:pos="-142"/>
        </w:tabs>
        <w:suppressAutoHyphens/>
        <w:spacing w:after="0" w:line="240" w:lineRule="auto"/>
        <w:jc w:val="both"/>
        <w:rPr>
          <w:rFonts w:asciiTheme="majorHAnsi" w:hAnsiTheme="majorHAnsi" w:cs="Calibri"/>
          <w:b/>
          <w:bCs/>
          <w:color w:val="262626"/>
          <w:sz w:val="20"/>
          <w:szCs w:val="20"/>
          <w:lang w:eastAsia="ar-SA"/>
        </w:rPr>
      </w:pPr>
      <w:r w:rsidRPr="00275D5E">
        <w:rPr>
          <w:rFonts w:asciiTheme="majorHAnsi" w:hAnsiTheme="majorHAnsi" w:cs="Calibri"/>
          <w:b/>
          <w:bCs/>
          <w:color w:val="262626"/>
          <w:sz w:val="20"/>
          <w:szCs w:val="20"/>
          <w:lang w:eastAsia="ar-SA"/>
        </w:rPr>
        <w:t xml:space="preserve">- </w:t>
      </w:r>
      <w:r w:rsidR="00AE66AA" w:rsidRPr="00275D5E">
        <w:rPr>
          <w:rFonts w:asciiTheme="majorHAnsi" w:hAnsiTheme="majorHAnsi" w:cs="Calibri"/>
          <w:b/>
          <w:bCs/>
          <w:color w:val="262626"/>
          <w:sz w:val="20"/>
          <w:szCs w:val="20"/>
          <w:lang w:eastAsia="ar-SA"/>
        </w:rPr>
        <w:t>3 osoby na każdy rejon</w:t>
      </w:r>
      <w:r w:rsidR="004510A9" w:rsidRPr="00275D5E">
        <w:rPr>
          <w:rFonts w:asciiTheme="majorHAnsi" w:hAnsiTheme="majorHAnsi" w:cs="Calibri"/>
          <w:b/>
          <w:bCs/>
          <w:color w:val="262626"/>
          <w:sz w:val="20"/>
          <w:szCs w:val="20"/>
          <w:lang w:eastAsia="ar-SA"/>
        </w:rPr>
        <w:t>,</w:t>
      </w:r>
      <w:r w:rsidR="00AE66AA" w:rsidRPr="00275D5E">
        <w:rPr>
          <w:rFonts w:asciiTheme="majorHAnsi" w:hAnsiTheme="majorHAnsi" w:cs="Calibri"/>
          <w:b/>
          <w:bCs/>
          <w:color w:val="262626"/>
          <w:sz w:val="20"/>
          <w:szCs w:val="20"/>
          <w:lang w:eastAsia="ar-SA"/>
        </w:rPr>
        <w:t xml:space="preserve"> w tym 1 z wykształceniem ogrodniczym minimum średnim</w:t>
      </w:r>
    </w:p>
    <w:p w14:paraId="30705F12" w14:textId="77777777" w:rsidR="001D7C05" w:rsidRDefault="001D7C05" w:rsidP="00DA01BD">
      <w:pPr>
        <w:shd w:val="clear" w:color="auto" w:fill="F2F2F2" w:themeFill="background1" w:themeFillShade="F2"/>
        <w:tabs>
          <w:tab w:val="left" w:pos="-142"/>
        </w:tabs>
        <w:suppressAutoHyphens/>
        <w:spacing w:after="0" w:line="240" w:lineRule="auto"/>
        <w:jc w:val="both"/>
        <w:rPr>
          <w:rFonts w:ascii="Bookman Old Style" w:hAnsi="Bookman Old Style" w:cs="Calibri"/>
          <w:b/>
          <w:bCs/>
          <w:color w:val="262626"/>
          <w:sz w:val="18"/>
          <w:szCs w:val="18"/>
          <w:lang w:eastAsia="ar-SA"/>
        </w:rPr>
      </w:pPr>
    </w:p>
    <w:p w14:paraId="1C81D9BA" w14:textId="77777777" w:rsidR="00180B08" w:rsidRDefault="00180B08" w:rsidP="00180B08">
      <w:pPr>
        <w:widowControl w:val="0"/>
        <w:suppressAutoHyphens/>
        <w:autoSpaceDE w:val="0"/>
        <w:spacing w:after="0" w:line="240" w:lineRule="auto"/>
        <w:jc w:val="both"/>
        <w:rPr>
          <w:rFonts w:ascii="Calibri Light" w:eastAsia="Times New Roman" w:hAnsi="Calibri Light" w:cs="Calibri Light"/>
          <w:b/>
          <w:bCs/>
          <w:iCs/>
          <w:color w:val="262626"/>
          <w:sz w:val="20"/>
          <w:szCs w:val="20"/>
          <w:lang w:eastAsia="ar-SA"/>
        </w:rPr>
      </w:pPr>
    </w:p>
    <w:p w14:paraId="400995A1" w14:textId="53BA8EE0" w:rsidR="00DA01BD" w:rsidRPr="004510A9" w:rsidRDefault="00180B08" w:rsidP="00180B08">
      <w:pPr>
        <w:widowControl w:val="0"/>
        <w:suppressAutoHyphens/>
        <w:autoSpaceDE w:val="0"/>
        <w:spacing w:after="0" w:line="240" w:lineRule="auto"/>
        <w:jc w:val="both"/>
        <w:rPr>
          <w:rFonts w:ascii="Calibri Light" w:eastAsia="Times New Roman" w:hAnsi="Calibri Light" w:cs="Calibri Light"/>
          <w:b/>
          <w:bCs/>
          <w:iCs/>
          <w:color w:val="C00000"/>
          <w:sz w:val="20"/>
          <w:szCs w:val="20"/>
          <w:lang w:eastAsia="ar-SA"/>
        </w:rPr>
      </w:pPr>
      <w:r w:rsidRPr="004510A9">
        <w:rPr>
          <w:rFonts w:ascii="Calibri Light" w:eastAsia="Times New Roman" w:hAnsi="Calibri Light" w:cs="Calibri Light"/>
          <w:b/>
          <w:bCs/>
          <w:iCs/>
          <w:color w:val="C00000"/>
          <w:sz w:val="20"/>
          <w:szCs w:val="20"/>
          <w:lang w:eastAsia="ar-SA"/>
        </w:rPr>
        <w:t>W przypadku złożenia oferty na więcej niż jedną część/rejon Wykonawca musi dysponować trzema osobami</w:t>
      </w:r>
      <w:r w:rsidR="006405F2">
        <w:rPr>
          <w:rFonts w:ascii="Calibri Light" w:eastAsia="Times New Roman" w:hAnsi="Calibri Light" w:cs="Calibri Light"/>
          <w:b/>
          <w:bCs/>
          <w:iCs/>
          <w:color w:val="C00000"/>
          <w:sz w:val="20"/>
          <w:szCs w:val="20"/>
          <w:lang w:eastAsia="ar-SA"/>
        </w:rPr>
        <w:t>,</w:t>
      </w:r>
      <w:r w:rsidRPr="004510A9">
        <w:rPr>
          <w:rFonts w:ascii="Calibri Light" w:eastAsia="Times New Roman" w:hAnsi="Calibri Light" w:cs="Calibri Light"/>
          <w:b/>
          <w:bCs/>
          <w:iCs/>
          <w:color w:val="C00000"/>
          <w:sz w:val="20"/>
          <w:szCs w:val="20"/>
          <w:lang w:eastAsia="ar-SA"/>
        </w:rPr>
        <w:t xml:space="preserve"> w tym  jedną osobą posiadającą wykształcenie ogrodnicze na </w:t>
      </w:r>
      <w:r w:rsidRPr="004510A9">
        <w:rPr>
          <w:rFonts w:ascii="Calibri Light" w:eastAsia="Times New Roman" w:hAnsi="Calibri Light" w:cs="Calibri Light"/>
          <w:b/>
          <w:bCs/>
          <w:iCs/>
          <w:color w:val="C00000"/>
          <w:sz w:val="20"/>
          <w:szCs w:val="20"/>
          <w:u w:val="single"/>
          <w:lang w:eastAsia="ar-SA"/>
        </w:rPr>
        <w:t>każdą</w:t>
      </w:r>
      <w:r w:rsidRPr="004510A9">
        <w:rPr>
          <w:rFonts w:ascii="Calibri Light" w:eastAsia="Times New Roman" w:hAnsi="Calibri Light" w:cs="Calibri Light"/>
          <w:b/>
          <w:bCs/>
          <w:iCs/>
          <w:color w:val="C00000"/>
          <w:sz w:val="20"/>
          <w:szCs w:val="20"/>
          <w:lang w:eastAsia="ar-SA"/>
        </w:rPr>
        <w:t xml:space="preserve"> część/rejon</w:t>
      </w:r>
      <w:r w:rsidR="00766CE0">
        <w:rPr>
          <w:rFonts w:ascii="Calibri Light" w:eastAsia="Times New Roman" w:hAnsi="Calibri Light" w:cs="Calibri Light"/>
          <w:b/>
          <w:bCs/>
          <w:iCs/>
          <w:color w:val="C00000"/>
          <w:sz w:val="20"/>
          <w:szCs w:val="20"/>
          <w:lang w:eastAsia="ar-SA"/>
        </w:rPr>
        <w:t>,</w:t>
      </w:r>
      <w:r w:rsidR="00B53C61">
        <w:rPr>
          <w:rFonts w:ascii="Calibri Light" w:eastAsia="Times New Roman" w:hAnsi="Calibri Light" w:cs="Calibri Light"/>
          <w:b/>
          <w:bCs/>
          <w:iCs/>
          <w:color w:val="C00000"/>
          <w:sz w:val="20"/>
          <w:szCs w:val="20"/>
          <w:lang w:eastAsia="ar-SA"/>
        </w:rPr>
        <w:t xml:space="preserve"> co do której składa ofertę</w:t>
      </w:r>
      <w:r w:rsidRPr="004510A9">
        <w:rPr>
          <w:rFonts w:ascii="Calibri Light" w:eastAsia="Times New Roman" w:hAnsi="Calibri Light" w:cs="Calibri Light"/>
          <w:b/>
          <w:bCs/>
          <w:iCs/>
          <w:color w:val="C00000"/>
          <w:sz w:val="20"/>
          <w:szCs w:val="20"/>
          <w:lang w:eastAsia="ar-SA"/>
        </w:rPr>
        <w:t xml:space="preserve">. </w:t>
      </w:r>
    </w:p>
    <w:p w14:paraId="248A08C0" w14:textId="77777777" w:rsidR="00180B08" w:rsidRDefault="00180B08" w:rsidP="00180B08">
      <w:pPr>
        <w:widowControl w:val="0"/>
        <w:suppressAutoHyphens/>
        <w:autoSpaceDE w:val="0"/>
        <w:spacing w:after="0" w:line="240" w:lineRule="auto"/>
        <w:jc w:val="both"/>
        <w:rPr>
          <w:rFonts w:ascii="Calibri Light" w:eastAsia="Times New Roman" w:hAnsi="Calibri Light" w:cs="Calibri Light"/>
          <w:b/>
          <w:bCs/>
          <w:iCs/>
          <w:color w:val="262626"/>
          <w:sz w:val="20"/>
          <w:szCs w:val="20"/>
          <w:lang w:eastAsia="ar-SA"/>
        </w:rPr>
      </w:pPr>
    </w:p>
    <w:p w14:paraId="5E7E6A97" w14:textId="77777777" w:rsidR="00180B08" w:rsidRPr="00180B08" w:rsidRDefault="00180B08" w:rsidP="00180B08">
      <w:pPr>
        <w:widowControl w:val="0"/>
        <w:suppressAutoHyphens/>
        <w:autoSpaceDE w:val="0"/>
        <w:spacing w:after="0" w:line="240" w:lineRule="auto"/>
        <w:jc w:val="both"/>
        <w:rPr>
          <w:rFonts w:ascii="Calibri Light" w:eastAsia="Times New Roman" w:hAnsi="Calibri Light" w:cs="Calibri Light"/>
          <w:b/>
          <w:bCs/>
          <w:iCs/>
          <w:color w:val="262626"/>
          <w:sz w:val="20"/>
          <w:szCs w:val="20"/>
          <w:lang w:eastAsia="ar-SA"/>
        </w:rPr>
      </w:pPr>
    </w:p>
    <w:p w14:paraId="0EEA88E5" w14:textId="77777777" w:rsidR="00DA01BD" w:rsidRPr="00DA01BD" w:rsidRDefault="00DA01BD" w:rsidP="00DA01B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DA01BD">
        <w:rPr>
          <w:rFonts w:asciiTheme="majorHAnsi" w:hAnsiTheme="majorHAnsi" w:cstheme="majorHAnsi"/>
          <w:color w:val="262626" w:themeColor="text1" w:themeTint="D9"/>
          <w:sz w:val="20"/>
          <w:szCs w:val="20"/>
        </w:rPr>
        <w:t xml:space="preserve">UWAGA: </w:t>
      </w:r>
    </w:p>
    <w:p w14:paraId="5692628D" w14:textId="77777777" w:rsidR="00DA01BD" w:rsidRPr="00DA01BD" w:rsidRDefault="00DA01BD" w:rsidP="00DA01B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DA01B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48DB9F40" w14:textId="77777777" w:rsidR="00DA01BD" w:rsidRPr="00DA01BD" w:rsidRDefault="00DA01BD" w:rsidP="00DA01B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C7946E6" w14:textId="77777777" w:rsidR="00DA01BD" w:rsidRPr="00DA01BD" w:rsidRDefault="00DA01BD" w:rsidP="00DA01B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DA01B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3A1A791" w14:textId="77777777" w:rsidR="00DA01BD" w:rsidRPr="00DA01BD" w:rsidRDefault="00DA01BD" w:rsidP="00DA01B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BA6407E" w14:textId="69504017" w:rsidR="00DA01BD" w:rsidRPr="00DA01BD" w:rsidRDefault="00DA01BD" w:rsidP="00DA01B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DA01BD">
        <w:rPr>
          <w:rFonts w:asciiTheme="majorHAnsi" w:hAnsiTheme="majorHAnsi" w:cstheme="majorHAnsi"/>
          <w:color w:val="262626" w:themeColor="text1" w:themeTint="D9"/>
          <w:sz w:val="20"/>
          <w:szCs w:val="20"/>
        </w:rPr>
        <w:t>3. Jeżeli członkowie zespołu Wykonawcy nie posługują się językiem polskim w stopniu biegłym, wówczas we wszelkich kontaktach pomiędzy tymi osobami a Zamawiającym, Wykonawca zobowiązany jest do</w:t>
      </w:r>
      <w:r>
        <w:rPr>
          <w:rFonts w:asciiTheme="majorHAnsi" w:hAnsiTheme="majorHAnsi" w:cstheme="majorHAnsi"/>
          <w:color w:val="262626" w:themeColor="text1" w:themeTint="D9"/>
          <w:sz w:val="20"/>
          <w:szCs w:val="20"/>
        </w:rPr>
        <w:t xml:space="preserve"> zapewnienia udziału tłumacza z </w:t>
      </w:r>
      <w:r w:rsidRPr="00DA01BD">
        <w:rPr>
          <w:rFonts w:asciiTheme="majorHAnsi" w:hAnsiTheme="majorHAnsi" w:cstheme="majorHAnsi"/>
          <w:color w:val="262626" w:themeColor="text1" w:themeTint="D9"/>
          <w:sz w:val="20"/>
          <w:szCs w:val="20"/>
        </w:rPr>
        <w:t xml:space="preserve">języka, którym posługuje się dana osoba/osoby na język polski, i który przetłumaczy rozmowę/korespondencję pomiędzy taką osobą/osobami, a Zamawiającym. </w:t>
      </w:r>
    </w:p>
    <w:p w14:paraId="4E8919F8" w14:textId="77777777" w:rsidR="00AE66AA" w:rsidRDefault="00AE66AA"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CB61A6E" w14:textId="77777777" w:rsidR="00AE66AA" w:rsidRDefault="00AE66AA"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66F48BAB" w:rsidR="008579C0" w:rsidRPr="004616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175E8F">
        <w:rPr>
          <w:rFonts w:asciiTheme="majorHAnsi" w:hAnsiTheme="majorHAnsi" w:cstheme="majorHAnsi"/>
          <w:color w:val="262626" w:themeColor="text1" w:themeTint="D9"/>
          <w:sz w:val="20"/>
          <w:szCs w:val="20"/>
        </w:rPr>
        <w:t>espondencja prowadzona będzie z </w:t>
      </w:r>
      <w:r w:rsidRPr="00461611">
        <w:rPr>
          <w:rFonts w:asciiTheme="majorHAnsi" w:hAnsiTheme="majorHAnsi" w:cstheme="majorHAnsi"/>
          <w:color w:val="262626" w:themeColor="text1" w:themeTint="D9"/>
          <w:sz w:val="20"/>
          <w:szCs w:val="20"/>
        </w:rPr>
        <w:t xml:space="preserve">Pełnomocnikiem; </w:t>
      </w:r>
    </w:p>
    <w:p w14:paraId="7E4C6904" w14:textId="77777777" w:rsidR="008579C0" w:rsidRPr="00461611"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331ECDCB" w:rsidR="008579C0"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461611">
        <w:rPr>
          <w:rFonts w:asciiTheme="majorHAnsi" w:hAnsiTheme="majorHAnsi" w:cstheme="majorHAnsi"/>
          <w:b/>
          <w:bCs/>
          <w:color w:val="262626" w:themeColor="text1" w:themeTint="D9"/>
          <w:sz w:val="20"/>
          <w:szCs w:val="20"/>
        </w:rPr>
        <w:t>oświadczenie</w:t>
      </w:r>
      <w:r w:rsidR="00494F8A" w:rsidRPr="00461611">
        <w:rPr>
          <w:rFonts w:asciiTheme="majorHAnsi" w:hAnsiTheme="majorHAnsi" w:cstheme="majorHAnsi"/>
          <w:color w:val="262626" w:themeColor="text1" w:themeTint="D9"/>
          <w:sz w:val="20"/>
          <w:szCs w:val="20"/>
        </w:rPr>
        <w:t xml:space="preserve">, </w:t>
      </w:r>
      <w:r w:rsidR="00494F8A" w:rsidRPr="00461611">
        <w:rPr>
          <w:rFonts w:asciiTheme="majorHAnsi" w:hAnsiTheme="majorHAnsi" w:cstheme="majorHAnsi"/>
          <w:b/>
          <w:bCs/>
          <w:color w:val="262626" w:themeColor="text1" w:themeTint="D9"/>
          <w:sz w:val="20"/>
          <w:szCs w:val="20"/>
        </w:rPr>
        <w:t xml:space="preserve">o którym mowa w art. 125 ust. </w:t>
      </w:r>
      <w:r w:rsidR="008811F2" w:rsidRPr="00461611">
        <w:rPr>
          <w:rFonts w:asciiTheme="majorHAnsi" w:hAnsiTheme="majorHAnsi" w:cstheme="majorHAnsi"/>
          <w:b/>
          <w:bCs/>
          <w:color w:val="262626" w:themeColor="text1" w:themeTint="D9"/>
          <w:sz w:val="20"/>
          <w:szCs w:val="20"/>
        </w:rPr>
        <w:t>2</w:t>
      </w:r>
      <w:r w:rsidR="00494F8A" w:rsidRPr="00461611">
        <w:rPr>
          <w:rFonts w:asciiTheme="majorHAnsi" w:hAnsiTheme="majorHAnsi" w:cstheme="majorHAnsi"/>
          <w:b/>
          <w:bCs/>
          <w:color w:val="262626" w:themeColor="text1" w:themeTint="D9"/>
          <w:sz w:val="20"/>
          <w:szCs w:val="20"/>
        </w:rPr>
        <w:t xml:space="preserve"> Ustawy, którego wzór stanowi</w:t>
      </w:r>
      <w:r w:rsidR="00494F8A" w:rsidRPr="00461611">
        <w:rPr>
          <w:rFonts w:asciiTheme="majorHAnsi" w:hAnsiTheme="majorHAnsi" w:cstheme="majorHAnsi"/>
          <w:color w:val="262626" w:themeColor="text1" w:themeTint="D9"/>
          <w:sz w:val="20"/>
          <w:szCs w:val="20"/>
        </w:rPr>
        <w:t xml:space="preserve"> </w:t>
      </w:r>
      <w:r w:rsidR="00494F8A" w:rsidRPr="00461611">
        <w:rPr>
          <w:rFonts w:asciiTheme="majorHAnsi" w:hAnsiTheme="majorHAnsi" w:cstheme="majorHAnsi"/>
          <w:b/>
          <w:bCs/>
          <w:color w:val="262626" w:themeColor="text1" w:themeTint="D9"/>
          <w:sz w:val="20"/>
          <w:szCs w:val="20"/>
        </w:rPr>
        <w:t xml:space="preserve">załącznik nr </w:t>
      </w:r>
      <w:r w:rsidR="004D5F48" w:rsidRPr="00461611">
        <w:rPr>
          <w:rFonts w:asciiTheme="majorHAnsi" w:hAnsiTheme="majorHAnsi" w:cstheme="majorHAnsi"/>
          <w:b/>
          <w:bCs/>
          <w:color w:val="262626" w:themeColor="text1" w:themeTint="D9"/>
          <w:sz w:val="20"/>
          <w:szCs w:val="20"/>
        </w:rPr>
        <w:t>2</w:t>
      </w:r>
      <w:r w:rsidR="00494F8A" w:rsidRPr="00461611">
        <w:rPr>
          <w:rFonts w:asciiTheme="majorHAnsi" w:hAnsiTheme="majorHAnsi" w:cstheme="majorHAnsi"/>
          <w:b/>
          <w:bCs/>
          <w:color w:val="262626" w:themeColor="text1" w:themeTint="D9"/>
          <w:sz w:val="20"/>
          <w:szCs w:val="20"/>
        </w:rPr>
        <w:t xml:space="preserve"> do</w:t>
      </w:r>
      <w:r w:rsidR="00494F8A" w:rsidRPr="00461611">
        <w:rPr>
          <w:rFonts w:asciiTheme="majorHAnsi" w:hAnsiTheme="majorHAnsi" w:cstheme="majorHAnsi"/>
          <w:color w:val="262626" w:themeColor="text1" w:themeTint="D9"/>
          <w:sz w:val="20"/>
          <w:szCs w:val="20"/>
        </w:rPr>
        <w:t xml:space="preserve"> </w:t>
      </w:r>
      <w:r w:rsidR="00494F8A" w:rsidRPr="00461611">
        <w:rPr>
          <w:rFonts w:asciiTheme="majorHAnsi" w:hAnsiTheme="majorHAnsi" w:cstheme="majorHAnsi"/>
          <w:b/>
          <w:bCs/>
          <w:color w:val="262626" w:themeColor="text1" w:themeTint="D9"/>
          <w:sz w:val="20"/>
          <w:szCs w:val="20"/>
        </w:rPr>
        <w:t>SWZ</w:t>
      </w:r>
      <w:r w:rsidR="008811F2" w:rsidRPr="00461611">
        <w:rPr>
          <w:rFonts w:asciiTheme="majorHAnsi" w:hAnsiTheme="majorHAnsi" w:cstheme="majorHAnsi"/>
          <w:b/>
          <w:bCs/>
          <w:color w:val="262626" w:themeColor="text1" w:themeTint="D9"/>
          <w:sz w:val="20"/>
          <w:szCs w:val="20"/>
        </w:rPr>
        <w:t xml:space="preserve"> –</w:t>
      </w:r>
      <w:r w:rsidR="00F35025" w:rsidRPr="00461611">
        <w:rPr>
          <w:rFonts w:asciiTheme="majorHAnsi" w:hAnsiTheme="majorHAnsi" w:cstheme="majorHAnsi"/>
          <w:b/>
          <w:bCs/>
          <w:color w:val="262626" w:themeColor="text1" w:themeTint="D9"/>
          <w:sz w:val="20"/>
          <w:szCs w:val="20"/>
        </w:rPr>
        <w:t xml:space="preserve"> </w:t>
      </w:r>
      <w:r w:rsidR="008811F2" w:rsidRPr="00461611">
        <w:rPr>
          <w:rFonts w:asciiTheme="majorHAnsi" w:hAnsiTheme="majorHAnsi" w:cstheme="majorHAnsi"/>
          <w:b/>
          <w:bCs/>
          <w:color w:val="262626" w:themeColor="text1" w:themeTint="D9"/>
          <w:sz w:val="20"/>
          <w:szCs w:val="20"/>
        </w:rPr>
        <w:t>Jednolity Europejski Dokument Zamówienia</w:t>
      </w:r>
      <w:r w:rsidR="00F35025" w:rsidRPr="00461611">
        <w:rPr>
          <w:rFonts w:asciiTheme="majorHAnsi" w:hAnsiTheme="majorHAnsi" w:cstheme="majorHAnsi"/>
          <w:b/>
          <w:bCs/>
          <w:color w:val="262626" w:themeColor="text1" w:themeTint="D9"/>
          <w:sz w:val="20"/>
          <w:szCs w:val="20"/>
        </w:rPr>
        <w:t xml:space="preserve"> (JEDZ</w:t>
      </w:r>
      <w:r w:rsidR="008811F2" w:rsidRPr="00461611">
        <w:rPr>
          <w:rFonts w:asciiTheme="majorHAnsi" w:hAnsiTheme="majorHAnsi" w:cstheme="majorHAnsi"/>
          <w:b/>
          <w:bCs/>
          <w:color w:val="262626" w:themeColor="text1" w:themeTint="D9"/>
          <w:sz w:val="20"/>
          <w:szCs w:val="20"/>
        </w:rPr>
        <w:t>)</w:t>
      </w:r>
      <w:r w:rsidR="00494F8A" w:rsidRPr="00461611">
        <w:rPr>
          <w:rFonts w:asciiTheme="majorHAnsi" w:hAnsiTheme="majorHAnsi" w:cstheme="majorHAnsi"/>
          <w:b/>
          <w:bCs/>
          <w:color w:val="262626" w:themeColor="text1" w:themeTint="D9"/>
          <w:sz w:val="20"/>
          <w:szCs w:val="20"/>
        </w:rPr>
        <w:t xml:space="preserve"> </w:t>
      </w:r>
      <w:r w:rsidR="006C306F">
        <w:rPr>
          <w:rFonts w:asciiTheme="majorHAnsi" w:hAnsiTheme="majorHAnsi" w:cstheme="majorHAnsi"/>
          <w:color w:val="262626" w:themeColor="text1" w:themeTint="D9"/>
          <w:sz w:val="20"/>
          <w:szCs w:val="20"/>
        </w:rPr>
        <w:t xml:space="preserve"> składa każdy z </w:t>
      </w:r>
      <w:r w:rsidRPr="00461611">
        <w:rPr>
          <w:rFonts w:asciiTheme="majorHAnsi" w:hAnsiTheme="majorHAnsi" w:cstheme="majorHAnsi"/>
          <w:color w:val="262626" w:themeColor="text1" w:themeTint="D9"/>
          <w:sz w:val="20"/>
          <w:szCs w:val="20"/>
        </w:rPr>
        <w:t>Wykonawców wspólnie ubiegających się o zamówienie. Dokumenty te potwierdzaj</w:t>
      </w:r>
      <w:r w:rsidR="006C306F">
        <w:rPr>
          <w:rFonts w:asciiTheme="majorHAnsi" w:hAnsiTheme="majorHAnsi" w:cstheme="majorHAnsi"/>
          <w:color w:val="262626" w:themeColor="text1" w:themeTint="D9"/>
          <w:sz w:val="20"/>
          <w:szCs w:val="20"/>
        </w:rPr>
        <w:t>ą spełnianie warunków udziału w </w:t>
      </w:r>
      <w:r w:rsidRPr="00461611">
        <w:rPr>
          <w:rFonts w:asciiTheme="majorHAnsi" w:hAnsiTheme="majorHAnsi" w:cstheme="majorHAnsi"/>
          <w:color w:val="262626" w:themeColor="text1" w:themeTint="D9"/>
          <w:sz w:val="20"/>
          <w:szCs w:val="20"/>
        </w:rPr>
        <w:t xml:space="preserve">postępowaniu oraz brak podstaw wykluczenia w zakresie, w którym każdy z Wykonawców potwierdza spełnianie warunków udziału w postępowaniu oraz brak podstaw wykluczenia. </w:t>
      </w:r>
    </w:p>
    <w:p w14:paraId="070E3A08" w14:textId="77777777" w:rsidR="00784F61" w:rsidRPr="00461611" w:rsidRDefault="00784F61"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p>
    <w:p w14:paraId="245FB778" w14:textId="77777777" w:rsidR="00784F61" w:rsidRPr="00784F61" w:rsidRDefault="00784F61" w:rsidP="00784F61">
      <w:pPr>
        <w:autoSpaceDE w:val="0"/>
        <w:autoSpaceDN w:val="0"/>
        <w:adjustRightInd w:val="0"/>
        <w:spacing w:after="0" w:line="240" w:lineRule="auto"/>
        <w:jc w:val="both"/>
        <w:rPr>
          <w:rFonts w:ascii="Calibri Light" w:hAnsi="Calibri Light"/>
          <w:sz w:val="20"/>
          <w:szCs w:val="20"/>
        </w:rPr>
      </w:pPr>
      <w:r w:rsidRPr="00784F61">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556A0FFB" w14:textId="6714F1DE"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9"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p>
    <w:bookmarkEnd w:id="9"/>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w:t>
      </w:r>
      <w:proofErr w:type="spellStart"/>
      <w:r>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77777777"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77777777" w:rsidR="004C32D2" w:rsidRDefault="004C32D2" w:rsidP="004C32D2">
      <w:pPr>
        <w:pStyle w:val="Default"/>
        <w:spacing w:after="0" w:line="240" w:lineRule="auto"/>
        <w:jc w:val="both"/>
        <w:rPr>
          <w:rFonts w:ascii="Calibri Light" w:hAnsi="Calibri Light"/>
          <w:color w:val="auto"/>
          <w:sz w:val="20"/>
          <w:szCs w:val="20"/>
        </w:rPr>
      </w:pP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2859E0E8"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lastRenderedPageBreak/>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w:t>
      </w:r>
      <w:proofErr w:type="spellStart"/>
      <w:r w:rsidR="006D3D6A" w:rsidRPr="00C93930">
        <w:rPr>
          <w:rFonts w:asciiTheme="majorHAnsi" w:hAnsiTheme="majorHAnsi" w:cstheme="majorHAnsi"/>
          <w:color w:val="262626" w:themeColor="text1" w:themeTint="D9"/>
          <w:sz w:val="20"/>
          <w:szCs w:val="20"/>
        </w:rPr>
        <w:t>Pzp</w:t>
      </w:r>
      <w:proofErr w:type="spellEnd"/>
      <w:r w:rsidR="006D3D6A" w:rsidRPr="00C93930">
        <w:rPr>
          <w:rFonts w:asciiTheme="majorHAnsi" w:hAnsiTheme="majorHAnsi" w:cstheme="majorHAnsi"/>
          <w:color w:val="262626" w:themeColor="text1" w:themeTint="D9"/>
          <w:sz w:val="20"/>
          <w:szCs w:val="20"/>
        </w:rPr>
        <w:t xml:space="preserve">, składana jest pod rygorem nieważności </w:t>
      </w:r>
      <w:r w:rsidR="00CB2549" w:rsidRPr="00CB2549">
        <w:rPr>
          <w:rFonts w:asciiTheme="majorHAnsi" w:hAnsiTheme="majorHAnsi" w:cstheme="majorHAnsi"/>
          <w:b/>
          <w:color w:val="262626" w:themeColor="text1" w:themeTint="D9"/>
          <w:sz w:val="20"/>
          <w:szCs w:val="20"/>
        </w:rPr>
        <w:t>w</w:t>
      </w:r>
      <w:r w:rsidR="00CB2549">
        <w:rPr>
          <w:rFonts w:asciiTheme="majorHAnsi" w:hAnsiTheme="majorHAnsi" w:cstheme="majorHAnsi"/>
          <w:color w:val="262626" w:themeColor="text1" w:themeTint="D9"/>
          <w:sz w:val="20"/>
          <w:szCs w:val="20"/>
        </w:rPr>
        <w:t xml:space="preserve">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777A78A" w14:textId="6FDD3B98" w:rsidR="00774FB4" w:rsidRDefault="008C5449" w:rsidP="003F022E">
      <w:pPr>
        <w:spacing w:after="0" w:line="240" w:lineRule="auto"/>
        <w:jc w:val="both"/>
        <w:rPr>
          <w:rFonts w:asciiTheme="majorHAnsi" w:hAnsiTheme="majorHAnsi" w:cstheme="majorHAnsi"/>
          <w:color w:val="262626" w:themeColor="text1" w:themeTint="D9"/>
          <w:sz w:val="20"/>
          <w:szCs w:val="20"/>
        </w:rPr>
      </w:pPr>
      <w:r w:rsidRPr="008C5449">
        <w:rPr>
          <w:rFonts w:asciiTheme="majorHAnsi" w:hAnsiTheme="majorHAnsi" w:cstheme="majorHAnsi"/>
          <w:color w:val="262626" w:themeColor="text1" w:themeTint="D9"/>
          <w:sz w:val="20"/>
          <w:szCs w:val="20"/>
        </w:rPr>
        <w:t xml:space="preserve">- w przypadku składania ofert na więcej niż jedną część – </w:t>
      </w:r>
      <w:r w:rsidR="00A40160">
        <w:rPr>
          <w:rFonts w:asciiTheme="majorHAnsi" w:hAnsiTheme="majorHAnsi" w:cstheme="majorHAnsi"/>
          <w:color w:val="262626" w:themeColor="text1" w:themeTint="D9"/>
          <w:sz w:val="20"/>
          <w:szCs w:val="20"/>
        </w:rPr>
        <w:t>Wykonawca wypełnia odpowiednie części w sekcji III formularza ofertowego</w:t>
      </w:r>
      <w:r w:rsidRPr="008C5449">
        <w:rPr>
          <w:rFonts w:asciiTheme="majorHAnsi" w:hAnsiTheme="majorHAnsi" w:cstheme="majorHAnsi"/>
          <w:color w:val="262626" w:themeColor="text1" w:themeTint="D9"/>
          <w:sz w:val="20"/>
          <w:szCs w:val="20"/>
        </w:rPr>
        <w:t>.</w:t>
      </w:r>
    </w:p>
    <w:p w14:paraId="1D754466" w14:textId="77777777" w:rsidR="008C5449" w:rsidRPr="009D538D" w:rsidRDefault="008C5449" w:rsidP="003F022E">
      <w:pPr>
        <w:spacing w:after="0" w:line="240" w:lineRule="auto"/>
        <w:jc w:val="both"/>
        <w:rPr>
          <w:rFonts w:asciiTheme="majorHAnsi" w:hAnsiTheme="majorHAnsi" w:cstheme="majorHAnsi"/>
          <w:color w:val="262626" w:themeColor="text1" w:themeTint="D9"/>
          <w:sz w:val="20"/>
          <w:szCs w:val="20"/>
        </w:rPr>
      </w:pPr>
    </w:p>
    <w:p w14:paraId="265A27BA" w14:textId="52183DCD" w:rsidR="006D3D6A" w:rsidRPr="006631F2" w:rsidRDefault="007F67F5"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2)</w:t>
      </w:r>
      <w:r w:rsidR="006D3D6A" w:rsidRPr="006631F2">
        <w:rPr>
          <w:rFonts w:asciiTheme="majorHAnsi" w:hAnsiTheme="majorHAnsi" w:cstheme="majorHAnsi"/>
          <w:b/>
          <w:bCs/>
          <w:color w:val="262626" w:themeColor="text1" w:themeTint="D9"/>
          <w:sz w:val="20"/>
          <w:szCs w:val="20"/>
        </w:rPr>
        <w:t xml:space="preserve"> Wykonawca dołącza do oferty oświadcze</w:t>
      </w:r>
      <w:r w:rsidR="00CB2549">
        <w:rPr>
          <w:rFonts w:asciiTheme="majorHAnsi" w:hAnsiTheme="majorHAnsi" w:cstheme="majorHAnsi"/>
          <w:b/>
          <w:bCs/>
          <w:color w:val="262626" w:themeColor="text1" w:themeTint="D9"/>
          <w:sz w:val="20"/>
          <w:szCs w:val="20"/>
        </w:rPr>
        <w:t>nie o niepodleganiu wykluczeniu</w:t>
      </w:r>
      <w:r w:rsidR="006D3D6A" w:rsidRPr="006631F2">
        <w:rPr>
          <w:rFonts w:asciiTheme="majorHAnsi" w:hAnsiTheme="majorHAnsi" w:cstheme="majorHAnsi"/>
          <w:b/>
          <w:bCs/>
          <w:color w:val="262626" w:themeColor="text1" w:themeTint="D9"/>
          <w:sz w:val="20"/>
          <w:szCs w:val="20"/>
        </w:rPr>
        <w:t xml:space="preserve"> oraz </w:t>
      </w:r>
      <w:r w:rsidR="00145FB7">
        <w:rPr>
          <w:rFonts w:asciiTheme="majorHAnsi" w:hAnsiTheme="majorHAnsi" w:cstheme="majorHAnsi"/>
          <w:b/>
          <w:bCs/>
          <w:color w:val="262626" w:themeColor="text1" w:themeTint="D9"/>
          <w:sz w:val="20"/>
          <w:szCs w:val="20"/>
        </w:rPr>
        <w:t>o spełnianiu warunków udziału w </w:t>
      </w:r>
      <w:r w:rsidR="006D3D6A" w:rsidRPr="006631F2">
        <w:rPr>
          <w:rFonts w:asciiTheme="majorHAnsi" w:hAnsiTheme="majorHAnsi" w:cstheme="majorHAnsi"/>
          <w:b/>
          <w:bCs/>
          <w:color w:val="262626" w:themeColor="text1" w:themeTint="D9"/>
          <w:sz w:val="20"/>
          <w:szCs w:val="20"/>
        </w:rPr>
        <w:t>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w:t>
      </w:r>
      <w:r w:rsidR="00CB2549">
        <w:rPr>
          <w:rFonts w:asciiTheme="majorHAnsi" w:hAnsiTheme="majorHAnsi" w:cstheme="majorHAnsi"/>
          <w:color w:val="262626" w:themeColor="text1" w:themeTint="D9"/>
          <w:sz w:val="20"/>
          <w:szCs w:val="20"/>
        </w:rPr>
        <w:t>owe środki dowodowe, wskazane w </w:t>
      </w:r>
      <w:r w:rsidR="006D3D6A" w:rsidRPr="006631F2">
        <w:rPr>
          <w:rFonts w:asciiTheme="majorHAnsi" w:hAnsiTheme="majorHAnsi" w:cstheme="majorHAnsi"/>
          <w:color w:val="262626" w:themeColor="text1" w:themeTint="D9"/>
          <w:sz w:val="20"/>
          <w:szCs w:val="20"/>
        </w:rPr>
        <w:t>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482DEA9C" w14:textId="622E43FC"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7F7FBE3D" w14:textId="77777777"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59B74245"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Instrukcja wypełniania formularze JEDZ znajduje się na stronie internetowej Urzędu Zamówień Publicznych pod adresem: </w:t>
      </w:r>
      <w:hyperlink r:id="rId14"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4C00BC0F" w14:textId="455E6D24"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 xml:space="preserve">kwalifikowanym </w:t>
      </w:r>
      <w:r w:rsidR="00145FB7">
        <w:rPr>
          <w:rFonts w:asciiTheme="majorHAnsi" w:hAnsiTheme="majorHAnsi" w:cstheme="majorHAnsi"/>
          <w:color w:val="262626" w:themeColor="text1" w:themeTint="D9"/>
          <w:sz w:val="20"/>
          <w:szCs w:val="20"/>
          <w:u w:val="single"/>
        </w:rPr>
        <w:t xml:space="preserve">podpisem elektronicznym </w:t>
      </w:r>
      <w:r w:rsidR="00145FB7" w:rsidRPr="00784F61">
        <w:rPr>
          <w:rFonts w:asciiTheme="majorHAnsi" w:hAnsiTheme="majorHAnsi" w:cstheme="majorHAnsi"/>
          <w:b/>
          <w:color w:val="262626" w:themeColor="text1" w:themeTint="D9"/>
          <w:sz w:val="20"/>
          <w:szCs w:val="20"/>
          <w:u w:val="single"/>
        </w:rPr>
        <w:t>każdy z </w:t>
      </w:r>
      <w:r w:rsidRPr="00784F61">
        <w:rPr>
          <w:rFonts w:asciiTheme="majorHAnsi" w:hAnsiTheme="majorHAnsi" w:cstheme="majorHAnsi"/>
          <w:b/>
          <w:color w:val="262626" w:themeColor="text1" w:themeTint="D9"/>
          <w:sz w:val="20"/>
          <w:szCs w:val="20"/>
          <w:u w:val="single"/>
        </w:rPr>
        <w:t>Wykonawców</w:t>
      </w:r>
      <w:r w:rsidRPr="00784F61">
        <w:rPr>
          <w:rFonts w:asciiTheme="majorHAnsi" w:hAnsiTheme="majorHAnsi" w:cstheme="majorHAnsi"/>
          <w:b/>
          <w:color w:val="262626" w:themeColor="text1" w:themeTint="D9"/>
          <w:sz w:val="20"/>
          <w:szCs w:val="20"/>
        </w:rPr>
        <w:t xml:space="preserve"> </w:t>
      </w:r>
      <w:r w:rsidRPr="006631F2">
        <w:rPr>
          <w:rFonts w:asciiTheme="majorHAnsi" w:hAnsiTheme="majorHAnsi" w:cstheme="majorHAnsi"/>
          <w:color w:val="262626" w:themeColor="text1" w:themeTint="D9"/>
          <w:sz w:val="20"/>
          <w:szCs w:val="20"/>
        </w:rPr>
        <w:t>wspólnie ubiegających się o zamówienie. W taki</w:t>
      </w:r>
      <w:r w:rsidR="00145FB7">
        <w:rPr>
          <w:rFonts w:asciiTheme="majorHAnsi" w:hAnsiTheme="majorHAnsi" w:cstheme="majorHAnsi"/>
          <w:color w:val="262626" w:themeColor="text1" w:themeTint="D9"/>
          <w:sz w:val="20"/>
          <w:szCs w:val="20"/>
        </w:rPr>
        <w:t>m przypadku w formularzu JEDZ w </w:t>
      </w:r>
      <w:r w:rsidRPr="006631F2">
        <w:rPr>
          <w:rFonts w:asciiTheme="majorHAnsi" w:hAnsiTheme="majorHAnsi" w:cstheme="majorHAnsi"/>
          <w:color w:val="262626" w:themeColor="text1" w:themeTint="D9"/>
          <w:sz w:val="20"/>
          <w:szCs w:val="20"/>
        </w:rPr>
        <w:t>zakresie Części II (informacje dot. Wykonawcy) sekcja A należy wpisać własne dane identyfikacyjne.</w:t>
      </w:r>
    </w:p>
    <w:p w14:paraId="606F7FE6" w14:textId="77777777" w:rsidR="00DC63BC" w:rsidRPr="006631F2" w:rsidRDefault="00DC63BC" w:rsidP="00145FB7">
      <w:pPr>
        <w:spacing w:after="0" w:line="240" w:lineRule="auto"/>
        <w:jc w:val="both"/>
        <w:rPr>
          <w:rFonts w:asciiTheme="majorHAnsi" w:hAnsiTheme="majorHAnsi" w:cstheme="majorHAnsi"/>
          <w:color w:val="262626" w:themeColor="text1" w:themeTint="D9"/>
          <w:sz w:val="20"/>
          <w:szCs w:val="20"/>
        </w:rPr>
      </w:pPr>
    </w:p>
    <w:p w14:paraId="533B68E2" w14:textId="25B56EA6"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W przypadku wykonawców wspólnie ubiegających się o udzielenie zamówienia formularz JEDZ składa każdy z wykonawców (w odniesieniu do warunków udziału w postęp</w:t>
      </w:r>
      <w:r w:rsidR="00145FB7">
        <w:rPr>
          <w:rFonts w:asciiTheme="majorHAnsi" w:hAnsiTheme="majorHAnsi" w:cstheme="majorHAnsi"/>
          <w:color w:val="262626" w:themeColor="text1" w:themeTint="D9"/>
          <w:sz w:val="20"/>
          <w:szCs w:val="20"/>
        </w:rPr>
        <w:t>owaniu wypełniony w zakresie, w </w:t>
      </w:r>
      <w:r w:rsidRPr="006631F2">
        <w:rPr>
          <w:rFonts w:asciiTheme="majorHAnsi" w:hAnsiTheme="majorHAnsi" w:cstheme="majorHAnsi"/>
          <w:color w:val="262626" w:themeColor="text1" w:themeTint="D9"/>
          <w:sz w:val="20"/>
          <w:szCs w:val="20"/>
        </w:rPr>
        <w:t>jakim wykonawca wykazuje ich spełnianie).</w:t>
      </w:r>
    </w:p>
    <w:p w14:paraId="33ED28BD"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29339359" w14:textId="47D555A1"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3AA890BA" w14:textId="4C5E83A2"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D910A7">
        <w:rPr>
          <w:rFonts w:asciiTheme="majorHAnsi" w:hAnsiTheme="majorHAnsi" w:cstheme="majorHAnsi"/>
          <w:b/>
          <w:bCs/>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145FB7">
      <w:pPr>
        <w:spacing w:after="0" w:line="240" w:lineRule="auto"/>
        <w:ind w:left="1996"/>
        <w:jc w:val="both"/>
        <w:rPr>
          <w:rFonts w:asciiTheme="majorHAnsi" w:hAnsiTheme="majorHAnsi" w:cstheme="majorHAnsi"/>
          <w:color w:val="262626" w:themeColor="text1" w:themeTint="D9"/>
          <w:sz w:val="20"/>
          <w:szCs w:val="20"/>
        </w:rPr>
      </w:pPr>
    </w:p>
    <w:p w14:paraId="6FC50FC7" w14:textId="3931ED82" w:rsidR="00774FB4" w:rsidRPr="00784F61" w:rsidRDefault="00774FB4" w:rsidP="00784F61">
      <w:pPr>
        <w:numPr>
          <w:ilvl w:val="0"/>
          <w:numId w:val="4"/>
        </w:num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r w:rsidRPr="00784F61">
        <w:rPr>
          <w:rFonts w:asciiTheme="majorHAnsi" w:hAnsiTheme="majorHAnsi" w:cstheme="majorHAnsi"/>
          <w:b/>
          <w:bCs/>
          <w:color w:val="262626" w:themeColor="text1" w:themeTint="D9"/>
          <w:sz w:val="20"/>
          <w:szCs w:val="20"/>
        </w:rPr>
        <w:t>Wykonawc</w:t>
      </w:r>
      <w:r w:rsidRPr="00784F61">
        <w:rPr>
          <w:rFonts w:asciiTheme="majorHAnsi" w:eastAsia="Arial,Bold" w:hAnsiTheme="majorHAnsi" w:cstheme="majorHAnsi"/>
          <w:b/>
          <w:bCs/>
          <w:color w:val="262626" w:themeColor="text1" w:themeTint="D9"/>
          <w:sz w:val="20"/>
          <w:szCs w:val="20"/>
        </w:rPr>
        <w:t xml:space="preserve">ę </w:t>
      </w:r>
      <w:r w:rsidRPr="00784F61">
        <w:rPr>
          <w:rFonts w:asciiTheme="majorHAnsi" w:hAnsiTheme="majorHAnsi" w:cstheme="majorHAnsi"/>
          <w:b/>
          <w:bCs/>
          <w:color w:val="262626" w:themeColor="text1" w:themeTint="D9"/>
          <w:sz w:val="20"/>
          <w:szCs w:val="20"/>
        </w:rPr>
        <w:t>do jego uzupełnienia lub zło</w:t>
      </w:r>
      <w:r w:rsidRPr="00784F61">
        <w:rPr>
          <w:rFonts w:asciiTheme="majorHAnsi" w:eastAsia="Arial,Bold" w:hAnsiTheme="majorHAnsi" w:cstheme="majorHAnsi"/>
          <w:b/>
          <w:bCs/>
          <w:color w:val="262626" w:themeColor="text1" w:themeTint="D9"/>
          <w:sz w:val="20"/>
          <w:szCs w:val="20"/>
        </w:rPr>
        <w:t>ż</w:t>
      </w:r>
      <w:r w:rsidRPr="00784F61">
        <w:rPr>
          <w:rFonts w:asciiTheme="majorHAnsi" w:hAnsiTheme="majorHAnsi" w:cstheme="majorHAnsi"/>
          <w:b/>
          <w:bCs/>
          <w:color w:val="262626" w:themeColor="text1" w:themeTint="D9"/>
          <w:sz w:val="20"/>
          <w:szCs w:val="20"/>
        </w:rPr>
        <w:t>enia wyja</w:t>
      </w:r>
      <w:r w:rsidRPr="00784F61">
        <w:rPr>
          <w:rFonts w:asciiTheme="majorHAnsi" w:eastAsia="Arial,Bold" w:hAnsiTheme="majorHAnsi" w:cstheme="majorHAnsi"/>
          <w:b/>
          <w:bCs/>
          <w:color w:val="262626" w:themeColor="text1" w:themeTint="D9"/>
          <w:sz w:val="20"/>
          <w:szCs w:val="20"/>
        </w:rPr>
        <w:t>ś</w:t>
      </w:r>
      <w:r w:rsidRPr="00784F61">
        <w:rPr>
          <w:rFonts w:asciiTheme="majorHAnsi" w:hAnsiTheme="majorHAnsi" w:cstheme="majorHAnsi"/>
          <w:b/>
          <w:bCs/>
          <w:color w:val="262626" w:themeColor="text1" w:themeTint="D9"/>
          <w:sz w:val="20"/>
          <w:szCs w:val="20"/>
        </w:rPr>
        <w:t>nie</w:t>
      </w:r>
      <w:r w:rsidRPr="00784F61">
        <w:rPr>
          <w:rFonts w:asciiTheme="majorHAnsi" w:eastAsia="Arial,Bold" w:hAnsiTheme="majorHAnsi" w:cstheme="majorHAnsi"/>
          <w:b/>
          <w:bCs/>
          <w:color w:val="262626" w:themeColor="text1" w:themeTint="D9"/>
          <w:sz w:val="20"/>
          <w:szCs w:val="20"/>
        </w:rPr>
        <w:t>ń</w:t>
      </w:r>
      <w:r w:rsidRPr="00784F61">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6DF5CBC4" w14:textId="77777777" w:rsidR="00C93930" w:rsidRDefault="00C93930"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737BC30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26C6A8BE"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C1D717C" w14:textId="77777777" w:rsidR="00C93930" w:rsidRDefault="00C93930" w:rsidP="00CC124D">
      <w:pPr>
        <w:spacing w:after="0" w:line="240" w:lineRule="auto"/>
        <w:jc w:val="both"/>
        <w:rPr>
          <w:rFonts w:asciiTheme="majorHAnsi" w:hAnsiTheme="majorHAnsi" w:cstheme="majorHAnsi"/>
          <w:b/>
          <w:bCs/>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B489B60" w14:textId="77777777" w:rsidR="00D24195" w:rsidRDefault="00D24195" w:rsidP="00F35025">
      <w:pPr>
        <w:pStyle w:val="Tekstpodstawowy"/>
        <w:spacing w:after="0"/>
        <w:ind w:right="20"/>
        <w:rPr>
          <w:rFonts w:asciiTheme="majorHAnsi" w:hAnsiTheme="majorHAnsi" w:cstheme="majorHAnsi"/>
          <w:b/>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77777777" w:rsidR="00A92715" w:rsidRPr="00C93930"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35C2E656" w:rsidR="006D3D6A" w:rsidRPr="009D538D" w:rsidRDefault="00505186"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77777777"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być musi by</w:t>
      </w:r>
      <w:r w:rsidR="00A92715" w:rsidRPr="00C93930">
        <w:rPr>
          <w:rFonts w:asciiTheme="majorHAnsi" w:eastAsia="Arial,Bold" w:hAnsiTheme="majorHAnsi" w:cstheme="majorHAnsi"/>
          <w:color w:val="262626" w:themeColor="text1" w:themeTint="D9"/>
          <w:sz w:val="20"/>
          <w:szCs w:val="20"/>
        </w:rPr>
        <w:t xml:space="preserve">ć sporządzone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5EA105EB" w:rsidR="00F35025" w:rsidRPr="00F35025" w:rsidRDefault="00F35025" w:rsidP="00F35025">
      <w:pPr>
        <w:pStyle w:val="Tekstpodstawowy"/>
        <w:spacing w:after="0"/>
        <w:ind w:right="20"/>
        <w:rPr>
          <w:rFonts w:asciiTheme="majorHAnsi" w:hAnsiTheme="majorHAnsi" w:cstheme="majorHAnsi"/>
          <w:color w:val="C00000"/>
          <w:sz w:val="20"/>
          <w:szCs w:val="20"/>
        </w:rPr>
      </w:pPr>
    </w:p>
    <w:p w14:paraId="1B98DA4C" w14:textId="786360C6" w:rsidR="006D3D6A" w:rsidRPr="009D538D" w:rsidRDefault="00505186"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w:t>
      </w:r>
      <w:r w:rsidR="00C93930">
        <w:rPr>
          <w:rFonts w:asciiTheme="majorHAnsi" w:hAnsiTheme="majorHAnsi" w:cstheme="majorHAnsi"/>
          <w:b/>
          <w:bCs/>
          <w:color w:val="262626" w:themeColor="text1" w:themeTint="D9"/>
          <w:sz w:val="20"/>
          <w:szCs w:val="20"/>
        </w:rPr>
        <w:t>7</w:t>
      </w:r>
      <w:r w:rsidR="00323F73" w:rsidRPr="009D538D">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7777777" w:rsidR="00A92715" w:rsidRPr="00505186" w:rsidRDefault="00A92715" w:rsidP="00A92715">
      <w:pPr>
        <w:pStyle w:val="Tekstpodstawowy"/>
        <w:spacing w:after="0"/>
        <w:ind w:right="20"/>
        <w:jc w:val="both"/>
        <w:rPr>
          <w:rFonts w:asciiTheme="majorHAnsi" w:hAnsiTheme="majorHAnsi" w:cstheme="majorHAnsi"/>
          <w:b/>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12C52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w:t>
      </w:r>
      <w:proofErr w:type="spellStart"/>
      <w:r w:rsidRPr="0065628C">
        <w:rPr>
          <w:rFonts w:asciiTheme="majorHAnsi" w:hAnsiTheme="majorHAnsi" w:cstheme="majorHAnsi"/>
          <w:color w:val="262626" w:themeColor="text1" w:themeTint="D9"/>
          <w:sz w:val="20"/>
          <w:szCs w:val="20"/>
        </w:rPr>
        <w:t>Pzp</w:t>
      </w:r>
      <w:proofErr w:type="spellEnd"/>
      <w:r w:rsidRPr="0065628C">
        <w:rPr>
          <w:rFonts w:asciiTheme="majorHAnsi" w:hAnsiTheme="majorHAnsi" w:cstheme="majorHAnsi"/>
          <w:color w:val="262626" w:themeColor="text1" w:themeTint="D9"/>
          <w:sz w:val="20"/>
          <w:szCs w:val="20"/>
        </w:rPr>
        <w:t xml:space="preserve">, </w:t>
      </w:r>
      <w:bookmarkStart w:id="10"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u w:val="single"/>
        </w:rPr>
        <w:t xml:space="preserve">nie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10"/>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4BBC2EAE" w14:textId="4201D655"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70B5066" w14:textId="77777777" w:rsidR="005F2138" w:rsidRDefault="005F2138" w:rsidP="005F2138">
      <w:pPr>
        <w:spacing w:after="0" w:line="240" w:lineRule="auto"/>
        <w:jc w:val="both"/>
        <w:rPr>
          <w:rFonts w:ascii="Calibri Light" w:hAnsi="Calibri Light" w:cs="Calibri Light"/>
          <w:b/>
          <w:bCs/>
          <w:sz w:val="20"/>
          <w:szCs w:val="20"/>
          <w:u w:val="single"/>
        </w:rPr>
      </w:pPr>
    </w:p>
    <w:p w14:paraId="5429BA66" w14:textId="576BA855" w:rsid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lastRenderedPageBreak/>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5825B8DE"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p>
    <w:p w14:paraId="5FE0B6D7"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AD34380" w14:textId="77777777" w:rsidR="00B4439A" w:rsidRPr="00B4439A" w:rsidRDefault="00B4439A" w:rsidP="00B4439A">
      <w:pPr>
        <w:spacing w:after="0" w:line="240" w:lineRule="auto"/>
        <w:jc w:val="both"/>
        <w:rPr>
          <w:rFonts w:asciiTheme="majorHAnsi" w:hAnsiTheme="majorHAnsi" w:cstheme="majorHAnsi"/>
          <w:sz w:val="20"/>
          <w:szCs w:val="20"/>
        </w:rPr>
      </w:pPr>
    </w:p>
    <w:p w14:paraId="25D166D5" w14:textId="77777777" w:rsidR="00B4439A" w:rsidRPr="00B4439A" w:rsidRDefault="00B4439A" w:rsidP="00B4439A">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060041"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b/>
          <w:bCs/>
          <w:sz w:val="20"/>
          <w:szCs w:val="20"/>
        </w:rPr>
      </w:pPr>
    </w:p>
    <w:p w14:paraId="184464A7" w14:textId="7D9A296C" w:rsidR="00B4439A" w:rsidRPr="00B4439A" w:rsidRDefault="00BD42F2" w:rsidP="00B4439A">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B4439A" w:rsidRPr="00B4439A">
        <w:rPr>
          <w:rFonts w:asciiTheme="majorHAnsi" w:hAnsiTheme="majorHAnsi" w:cstheme="majorHAnsi"/>
          <w:b/>
          <w:bCs/>
          <w:sz w:val="20"/>
          <w:szCs w:val="20"/>
        </w:rPr>
        <w:t xml:space="preserve">) oświadczenia Wykonawcy </w:t>
      </w:r>
      <w:r w:rsidR="00B4439A" w:rsidRPr="00B4439A">
        <w:rPr>
          <w:rFonts w:asciiTheme="majorHAnsi" w:hAnsiTheme="majorHAnsi" w:cstheme="majorHAnsi"/>
          <w:sz w:val="20"/>
          <w:szCs w:val="20"/>
        </w:rPr>
        <w:t xml:space="preserve">w zakresie art. 108 ust. 1 pkt. 5 ustawy </w:t>
      </w:r>
      <w:proofErr w:type="spellStart"/>
      <w:r w:rsidR="00B4439A" w:rsidRPr="00B4439A">
        <w:rPr>
          <w:rFonts w:asciiTheme="majorHAnsi" w:hAnsiTheme="majorHAnsi" w:cstheme="majorHAnsi"/>
          <w:sz w:val="20"/>
          <w:szCs w:val="20"/>
        </w:rPr>
        <w:t>Pzp</w:t>
      </w:r>
      <w:proofErr w:type="spellEnd"/>
      <w:r w:rsidR="00B4439A" w:rsidRPr="00B4439A">
        <w:rPr>
          <w:rFonts w:asciiTheme="majorHAnsi" w:hAnsiTheme="majorHAnsi" w:cstheme="majorHAnsi"/>
          <w:sz w:val="20"/>
          <w:szCs w:val="20"/>
        </w:rPr>
        <w:t xml:space="preserve"> o braku przynależności do tej samej grupy kapitałowej w rozumieniu ustawy z dnia 16.02.2007 r. o ochronie konkurencji i konsumentów (</w:t>
      </w:r>
      <w:proofErr w:type="spellStart"/>
      <w:r w:rsidR="001954F2">
        <w:t>t.j</w:t>
      </w:r>
      <w:proofErr w:type="spellEnd"/>
      <w:r w:rsidR="001954F2">
        <w:t>. Dz. U. z 2021 r. poz. 275.</w:t>
      </w:r>
      <w:r w:rsidR="00B4439A" w:rsidRPr="00B4439A">
        <w:rPr>
          <w:rFonts w:asciiTheme="majorHAnsi" w:hAnsiTheme="majorHAnsi" w:cs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B4439A" w:rsidRPr="00B4439A">
        <w:rPr>
          <w:rFonts w:asciiTheme="majorHAnsi" w:hAnsiTheme="majorHAnsi" w:cstheme="majorHAnsi"/>
          <w:b/>
          <w:bCs/>
          <w:sz w:val="20"/>
          <w:szCs w:val="20"/>
        </w:rPr>
        <w:t xml:space="preserve">załącznik nr 7 do SWZ </w:t>
      </w:r>
    </w:p>
    <w:p w14:paraId="3C8FC016" w14:textId="77777777" w:rsidR="00B4439A" w:rsidRPr="00B4439A" w:rsidRDefault="00B4439A" w:rsidP="00B4439A">
      <w:pPr>
        <w:autoSpaceDE w:val="0"/>
        <w:autoSpaceDN w:val="0"/>
        <w:adjustRightInd w:val="0"/>
        <w:spacing w:after="0" w:line="240" w:lineRule="auto"/>
        <w:rPr>
          <w:rFonts w:asciiTheme="majorHAnsi" w:hAnsiTheme="majorHAnsi" w:cstheme="majorHAnsi"/>
          <w:sz w:val="20"/>
          <w:szCs w:val="20"/>
        </w:rPr>
      </w:pPr>
    </w:p>
    <w:p w14:paraId="71C8DFAF" w14:textId="77777777" w:rsidR="00B4439A" w:rsidRPr="00B4439A" w:rsidRDefault="00B4439A" w:rsidP="00B4439A">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423A38A8" w14:textId="77777777" w:rsidR="00B4439A" w:rsidRPr="00B4439A" w:rsidRDefault="00B4439A" w:rsidP="00B4439A">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6B0F5629" w14:textId="77777777" w:rsidR="004C32D2" w:rsidRDefault="004C32D2" w:rsidP="004C32D2">
      <w:pPr>
        <w:spacing w:after="0" w:line="240" w:lineRule="auto"/>
        <w:jc w:val="both"/>
        <w:rPr>
          <w:rFonts w:ascii="Calibri Light" w:hAnsi="Calibri Light" w:cs="Calibri Light"/>
          <w:sz w:val="20"/>
          <w:szCs w:val="20"/>
        </w:rPr>
      </w:pPr>
    </w:p>
    <w:p w14:paraId="5678FD59" w14:textId="77777777" w:rsidR="00BF457C" w:rsidRDefault="00BF457C" w:rsidP="004C32D2">
      <w:pPr>
        <w:spacing w:after="0" w:line="240" w:lineRule="auto"/>
        <w:jc w:val="both"/>
        <w:rPr>
          <w:rFonts w:ascii="Calibri Light" w:hAnsi="Calibri Light" w:cs="Calibri Light"/>
          <w:sz w:val="20"/>
          <w:szCs w:val="20"/>
        </w:rPr>
      </w:pPr>
    </w:p>
    <w:p w14:paraId="341D9E95" w14:textId="7F0FCC50" w:rsidR="004C32D2" w:rsidRPr="00417878" w:rsidRDefault="00BD42F2"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c</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w:t>
      </w:r>
      <w:proofErr w:type="spellStart"/>
      <w:r w:rsidR="004C32D2" w:rsidRPr="00417878">
        <w:rPr>
          <w:rFonts w:ascii="Calibri Light" w:hAnsi="Calibri Light" w:cs="Cambria"/>
          <w:sz w:val="20"/>
          <w:szCs w:val="20"/>
        </w:rPr>
        <w:t>Pzp</w:t>
      </w:r>
      <w:proofErr w:type="spellEnd"/>
      <w:r w:rsidR="004C32D2" w:rsidRPr="00417878">
        <w:rPr>
          <w:rFonts w:ascii="Calibri Light" w:hAnsi="Calibri Light" w:cs="Cambria"/>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F597C7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707CB5F"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111F0EC"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8547FC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2CB6BA4E" w14:textId="49321DA8"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004C32D2" w:rsidRPr="00417878">
        <w:rPr>
          <w:rFonts w:ascii="Calibri Light" w:hAnsi="Calibri Light" w:cs="Cambria"/>
          <w:sz w:val="20"/>
          <w:szCs w:val="20"/>
        </w:rPr>
        <w:t>Pzp</w:t>
      </w:r>
      <w:proofErr w:type="spellEnd"/>
      <w:r w:rsidR="004C32D2" w:rsidRPr="00417878">
        <w:rPr>
          <w:rFonts w:ascii="Calibri Light" w:hAnsi="Calibri Light" w:cs="Cambria"/>
          <w:sz w:val="20"/>
          <w:szCs w:val="20"/>
        </w:rPr>
        <w:t>, wystawionego nie wcześniej niż 3 miesiące przed jego złożeniem, a w przypadku zalegania z opłacaniem składek na ubezpieczenia społeczne lub zdrowotne wraz z zaświadczeniem albo innym dokumentem</w:t>
      </w:r>
      <w:r w:rsidR="004C32D2">
        <w:rPr>
          <w:rFonts w:ascii="Calibri Light" w:hAnsi="Calibri Light" w:cs="Cambria"/>
          <w:sz w:val="20"/>
          <w:szCs w:val="20"/>
        </w:rPr>
        <w:t xml:space="preserve"> potwierdzającym, </w:t>
      </w:r>
      <w:r w:rsidR="004C32D2"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91600F9"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C304AF7" w14:textId="6BE5D28D"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43B8BEF8"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218316BF"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3D0C7162" w14:textId="39843A16"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e</w:t>
      </w:r>
      <w:r w:rsidR="004C32D2" w:rsidRPr="00417878">
        <w:rPr>
          <w:rFonts w:ascii="Calibri Light" w:hAnsi="Calibri Light" w:cs="Cambria"/>
          <w:b/>
          <w:bCs/>
          <w:sz w:val="20"/>
          <w:szCs w:val="20"/>
        </w:rPr>
        <w:t xml:space="preserve">) aktualnej informacji </w:t>
      </w:r>
      <w:r w:rsidR="004C32D2" w:rsidRPr="00417878">
        <w:rPr>
          <w:rFonts w:ascii="Calibri Light" w:hAnsi="Calibri Light" w:cs="Cambria"/>
          <w:sz w:val="20"/>
          <w:szCs w:val="20"/>
        </w:rPr>
        <w:t xml:space="preserve">z Krajowego Rejestru Karnego w zakresie określonym w art. 108 ust. 1 pkt 1, 2 i 4 Ustawy </w:t>
      </w:r>
      <w:proofErr w:type="spellStart"/>
      <w:r w:rsidR="004C32D2" w:rsidRPr="00417878">
        <w:rPr>
          <w:rFonts w:ascii="Calibri Light" w:hAnsi="Calibri Light" w:cs="Cambria"/>
          <w:sz w:val="20"/>
          <w:szCs w:val="20"/>
        </w:rPr>
        <w:t>Pzp</w:t>
      </w:r>
      <w:proofErr w:type="spellEnd"/>
      <w:r w:rsidR="004C32D2" w:rsidRPr="00417878">
        <w:rPr>
          <w:rFonts w:ascii="Calibri Light" w:hAnsi="Calibri Light" w:cs="Cambria"/>
          <w:sz w:val="20"/>
          <w:szCs w:val="20"/>
        </w:rPr>
        <w:t xml:space="preserve"> – sporządzonej nie wcześniej niż 6 miesięcy przed jej złożeniem. </w:t>
      </w:r>
    </w:p>
    <w:p w14:paraId="216687D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7575B7F0"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3DBE4ABD"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7B678AF6" w14:textId="77777777" w:rsidR="00BC172E" w:rsidRPr="00766CE0" w:rsidRDefault="00BC172E" w:rsidP="00BC172E">
      <w:pPr>
        <w:spacing w:after="0" w:line="240" w:lineRule="auto"/>
        <w:rPr>
          <w:rFonts w:ascii="Calibri Light" w:hAnsi="Calibri Light"/>
          <w:b/>
          <w:bCs/>
          <w:sz w:val="20"/>
          <w:szCs w:val="20"/>
          <w:u w:val="single"/>
        </w:rPr>
      </w:pPr>
      <w:r w:rsidRPr="00766CE0">
        <w:rPr>
          <w:rFonts w:ascii="Calibri Light" w:hAnsi="Calibri Light"/>
          <w:b/>
          <w:bCs/>
          <w:sz w:val="20"/>
          <w:szCs w:val="20"/>
          <w:u w:val="single"/>
        </w:rPr>
        <w:t>9.2.2/ potwierdzających spełnianie warunków udziału w postępowaniu dotyczących uprawnień do prowadzenia określonej działalności gospodarczej lub zawodowej, o ile wynika to z odrębnych przepisów:</w:t>
      </w:r>
    </w:p>
    <w:p w14:paraId="4E4AEB43" w14:textId="77777777" w:rsidR="00BC172E" w:rsidRPr="00BC172E" w:rsidRDefault="00BC172E" w:rsidP="00BC172E">
      <w:pPr>
        <w:autoSpaceDE w:val="0"/>
        <w:spacing w:after="0" w:line="240" w:lineRule="auto"/>
        <w:rPr>
          <w:rFonts w:ascii="Calibri Light" w:hAnsi="Calibri Light"/>
          <w:sz w:val="20"/>
          <w:szCs w:val="20"/>
          <w:lang w:eastAsia="ar-SA"/>
        </w:rPr>
      </w:pPr>
    </w:p>
    <w:p w14:paraId="2B3058C3" w14:textId="77777777" w:rsidR="00BC172E" w:rsidRPr="00766CE0" w:rsidRDefault="00BC172E" w:rsidP="00E90DFC">
      <w:pPr>
        <w:shd w:val="clear" w:color="auto" w:fill="FFFFFF"/>
        <w:autoSpaceDE w:val="0"/>
        <w:spacing w:after="0" w:line="240" w:lineRule="auto"/>
        <w:jc w:val="both"/>
        <w:rPr>
          <w:rFonts w:ascii="Calibri Light" w:hAnsi="Calibri Light"/>
          <w:sz w:val="20"/>
          <w:szCs w:val="20"/>
          <w:lang w:eastAsia="ar-SA"/>
        </w:rPr>
      </w:pPr>
      <w:r w:rsidRPr="00766CE0">
        <w:rPr>
          <w:rFonts w:ascii="Calibri Light" w:hAnsi="Calibri Light"/>
          <w:b/>
          <w:bCs/>
          <w:sz w:val="20"/>
          <w:szCs w:val="20"/>
          <w:lang w:eastAsia="ar-SA"/>
        </w:rPr>
        <w:t xml:space="preserve">a) aktualny wpis do rejestru podmiotów gospodarujących odpadami, </w:t>
      </w:r>
      <w:r w:rsidRPr="00766CE0">
        <w:rPr>
          <w:rFonts w:ascii="Calibri Light" w:hAnsi="Calibri Light"/>
          <w:sz w:val="20"/>
          <w:szCs w:val="20"/>
          <w:lang w:eastAsia="ar-SA"/>
        </w:rPr>
        <w:t>o którym mowa w art. 49 ustawy o odpadach z 14 grudnia 2012 r</w:t>
      </w:r>
      <w:r w:rsidRPr="00766CE0">
        <w:rPr>
          <w:rFonts w:ascii="Calibri Light" w:hAnsi="Calibri Light"/>
          <w:b/>
          <w:bCs/>
          <w:sz w:val="20"/>
          <w:szCs w:val="20"/>
          <w:lang w:eastAsia="ar-SA"/>
        </w:rPr>
        <w:t xml:space="preserve"> </w:t>
      </w:r>
      <w:r w:rsidRPr="00766CE0">
        <w:rPr>
          <w:rFonts w:ascii="Calibri Light" w:hAnsi="Calibri Light"/>
          <w:sz w:val="20"/>
          <w:szCs w:val="20"/>
          <w:lang w:eastAsia="ar-SA"/>
        </w:rPr>
        <w:t>(załącznik Wykonawcy);</w:t>
      </w:r>
    </w:p>
    <w:p w14:paraId="00E0A19C"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08AA0F9F" w14:textId="227C4CF6" w:rsidR="0065628C" w:rsidRPr="0065628C" w:rsidRDefault="004C32D2" w:rsidP="00BD42F2">
      <w:pPr>
        <w:spacing w:after="0" w:line="240" w:lineRule="auto"/>
        <w:jc w:val="both"/>
        <w:rPr>
          <w:rFonts w:asciiTheme="majorHAnsi" w:hAnsiTheme="majorHAnsi" w:cstheme="majorHAnsi"/>
          <w:b/>
          <w:bCs/>
          <w:color w:val="262626" w:themeColor="text1" w:themeTint="D9"/>
          <w:sz w:val="20"/>
          <w:szCs w:val="20"/>
        </w:rPr>
      </w:pPr>
      <w:r w:rsidRPr="0065628C">
        <w:rPr>
          <w:rFonts w:ascii="Calibri Light" w:hAnsi="Calibri Light" w:cs="Calibri Light"/>
          <w:b/>
          <w:bCs/>
          <w:sz w:val="20"/>
          <w:szCs w:val="20"/>
        </w:rPr>
        <w:t>9.2.</w:t>
      </w:r>
      <w:r w:rsidR="008514A8">
        <w:rPr>
          <w:rFonts w:ascii="Calibri Light" w:hAnsi="Calibri Light" w:cs="Calibri Light"/>
          <w:b/>
          <w:bCs/>
          <w:sz w:val="20"/>
          <w:szCs w:val="20"/>
        </w:rPr>
        <w:t>3</w:t>
      </w:r>
      <w:r w:rsidRPr="0065628C">
        <w:rPr>
          <w:rFonts w:ascii="Calibri Light" w:hAnsi="Calibri Light" w:cs="Calibri Light"/>
          <w:b/>
          <w:bCs/>
          <w:sz w:val="20"/>
          <w:szCs w:val="20"/>
        </w:rPr>
        <w:t xml:space="preserve">/ </w:t>
      </w:r>
      <w:r w:rsidR="00BB07CE">
        <w:rPr>
          <w:rFonts w:asciiTheme="majorHAnsi" w:hAnsiTheme="majorHAnsi" w:cstheme="majorHAnsi"/>
          <w:b/>
          <w:bCs/>
          <w:color w:val="262626" w:themeColor="text1" w:themeTint="D9"/>
          <w:sz w:val="20"/>
          <w:szCs w:val="20"/>
        </w:rPr>
        <w:t>P</w:t>
      </w:r>
      <w:r w:rsidR="00BD42F2" w:rsidRPr="00BD42F2">
        <w:rPr>
          <w:rFonts w:asciiTheme="majorHAnsi" w:hAnsiTheme="majorHAnsi" w:cstheme="majorHAnsi"/>
          <w:b/>
          <w:bCs/>
          <w:color w:val="262626" w:themeColor="text1" w:themeTint="D9"/>
          <w:sz w:val="20"/>
          <w:szCs w:val="20"/>
        </w:rPr>
        <w:t>otwierdzających spełnianie warunków udziału w postępowaniu dotyczących zdolności techniczn</w:t>
      </w:r>
      <w:r w:rsidR="00BB07CE">
        <w:rPr>
          <w:rFonts w:asciiTheme="majorHAnsi" w:hAnsiTheme="majorHAnsi" w:cstheme="majorHAnsi"/>
          <w:b/>
          <w:bCs/>
          <w:color w:val="262626" w:themeColor="text1" w:themeTint="D9"/>
          <w:sz w:val="20"/>
          <w:szCs w:val="20"/>
        </w:rPr>
        <w:t>ej lub zawodowej (doświadczenie</w:t>
      </w:r>
      <w:r w:rsidR="00BD42F2" w:rsidRPr="00BD42F2">
        <w:rPr>
          <w:rFonts w:asciiTheme="majorHAnsi" w:hAnsiTheme="majorHAnsi" w:cstheme="majorHAnsi"/>
          <w:b/>
          <w:bCs/>
          <w:color w:val="262626" w:themeColor="text1" w:themeTint="D9"/>
          <w:sz w:val="20"/>
          <w:szCs w:val="20"/>
        </w:rPr>
        <w:t>):</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3756CD5B" w14:textId="48F7A074" w:rsidR="00BB07CE" w:rsidRPr="00BB07CE" w:rsidRDefault="00BB07CE" w:rsidP="00BB07CE">
      <w:pPr>
        <w:spacing w:after="0" w:line="240" w:lineRule="auto"/>
        <w:jc w:val="both"/>
        <w:rPr>
          <w:rFonts w:asciiTheme="majorHAnsi" w:hAnsiTheme="majorHAnsi" w:cstheme="majorHAnsi"/>
          <w:i/>
          <w:sz w:val="20"/>
          <w:szCs w:val="20"/>
        </w:rPr>
      </w:pPr>
      <w:r w:rsidRPr="00BB07CE">
        <w:rPr>
          <w:rFonts w:asciiTheme="majorHAnsi" w:hAnsiTheme="majorHAnsi" w:cstheme="majorHAnsi"/>
          <w:b/>
          <w:bCs/>
          <w:sz w:val="20"/>
          <w:szCs w:val="20"/>
        </w:rPr>
        <w:t>a) wykaz</w:t>
      </w:r>
      <w:r>
        <w:rPr>
          <w:rFonts w:asciiTheme="majorHAnsi" w:hAnsiTheme="majorHAnsi" w:cstheme="majorHAnsi"/>
          <w:b/>
          <w:bCs/>
          <w:sz w:val="20"/>
          <w:szCs w:val="20"/>
        </w:rPr>
        <w:t>u</w:t>
      </w:r>
      <w:r w:rsidRPr="00BB07CE">
        <w:rPr>
          <w:rFonts w:asciiTheme="majorHAnsi" w:hAnsiTheme="majorHAnsi" w:cstheme="majorHAnsi"/>
          <w:b/>
          <w:bCs/>
          <w:sz w:val="20"/>
          <w:szCs w:val="20"/>
        </w:rPr>
        <w:t xml:space="preserve"> usług </w:t>
      </w:r>
      <w:r>
        <w:rPr>
          <w:rFonts w:asciiTheme="majorHAnsi" w:hAnsiTheme="majorHAnsi" w:cstheme="majorHAnsi"/>
          <w:sz w:val="20"/>
          <w:szCs w:val="20"/>
        </w:rPr>
        <w:t>wykonanych</w:t>
      </w:r>
      <w:r w:rsidRPr="00BB07CE">
        <w:rPr>
          <w:rFonts w:asciiTheme="majorHAnsi" w:hAnsiTheme="majorHAnsi" w:cstheme="majorHAnsi"/>
          <w:bCs/>
          <w:sz w:val="20"/>
          <w:szCs w:val="20"/>
        </w:rPr>
        <w:t>,</w:t>
      </w:r>
      <w:r w:rsidRPr="00BB07CE">
        <w:rPr>
          <w:rFonts w:asciiTheme="majorHAnsi" w:hAnsiTheme="majorHAnsi" w:cstheme="majorHAnsi"/>
          <w:b/>
          <w:bCs/>
          <w:sz w:val="20"/>
          <w:szCs w:val="20"/>
        </w:rPr>
        <w:t xml:space="preserve"> </w:t>
      </w:r>
      <w:r w:rsidRPr="00BB07CE">
        <w:rPr>
          <w:rFonts w:asciiTheme="majorHAnsi" w:hAnsiTheme="majorHAnsi" w:cstheme="majorHAnsi"/>
          <w:sz w:val="20"/>
          <w:szCs w:val="20"/>
        </w:rPr>
        <w:t xml:space="preserve">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w:t>
      </w:r>
      <w:r w:rsidRPr="00BB07CE">
        <w:rPr>
          <w:rFonts w:asciiTheme="majorHAnsi" w:hAnsiTheme="majorHAnsi" w:cstheme="majorHAnsi"/>
          <w:i/>
          <w:sz w:val="20"/>
          <w:szCs w:val="20"/>
          <w:u w:val="single"/>
        </w:rPr>
        <w:t xml:space="preserve">załączeniem dowodów określających, czy te usługi zostały wykonane </w:t>
      </w:r>
      <w:r w:rsidRPr="00BB07CE">
        <w:rPr>
          <w:rFonts w:ascii="Calibri Light" w:eastAsia="TimesNewRoman" w:hAnsi="Calibri Light" w:cs="TimesNewRoman"/>
          <w:i/>
          <w:sz w:val="20"/>
          <w:szCs w:val="20"/>
          <w:u w:val="single"/>
        </w:rPr>
        <w:t>lub są wykonywane</w:t>
      </w:r>
      <w:r w:rsidRPr="00BB07CE">
        <w:rPr>
          <w:rFonts w:asciiTheme="majorHAnsi" w:hAnsiTheme="majorHAnsi" w:cstheme="majorHAnsi"/>
          <w:i/>
          <w:sz w:val="20"/>
          <w:szCs w:val="20"/>
          <w:u w:val="single"/>
        </w:rPr>
        <w:t xml:space="preserve"> należycie</w:t>
      </w:r>
      <w:r w:rsidRPr="00BB07CE">
        <w:rPr>
          <w:rFonts w:asciiTheme="majorHAnsi" w:hAnsiTheme="majorHAnsi" w:cstheme="majorHAnsi"/>
          <w: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r w:rsidR="008965CD">
        <w:rPr>
          <w:rFonts w:asciiTheme="majorHAnsi" w:hAnsiTheme="majorHAnsi" w:cstheme="majorHAnsi"/>
          <w:i/>
          <w:sz w:val="20"/>
          <w:szCs w:val="20"/>
        </w:rPr>
        <w:t xml:space="preserve"> w przypadku świadczeń powtarzających się  lub ciągłych nadal wykonywanych referencje bądź inne dokumenty potwierdzające ich należyte wykonywanie powinny być wystawione w okresie ostatnich 3 miesięcy.</w:t>
      </w:r>
    </w:p>
    <w:p w14:paraId="1810FD9E" w14:textId="5C4E08D0" w:rsidR="00BB07CE" w:rsidRPr="00BB07CE" w:rsidRDefault="00BB07CE" w:rsidP="00BB07CE">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Wzór wykazu usług stanowi załącznik nr 5 do SWZ.</w:t>
      </w:r>
    </w:p>
    <w:p w14:paraId="5BB556DF" w14:textId="56D281BA" w:rsidR="00BD7BF2" w:rsidRDefault="00BD7BF2" w:rsidP="0065628C">
      <w:pPr>
        <w:spacing w:after="0" w:line="240" w:lineRule="auto"/>
        <w:jc w:val="both"/>
        <w:rPr>
          <w:rFonts w:ascii="Calibri Light" w:hAnsi="Calibri Light" w:cs="Calibri Light"/>
          <w:sz w:val="20"/>
          <w:szCs w:val="20"/>
        </w:rPr>
      </w:pPr>
    </w:p>
    <w:p w14:paraId="511CFE95" w14:textId="0EA928BD" w:rsidR="00C24342" w:rsidRPr="00C24342" w:rsidRDefault="00C24342" w:rsidP="00C24342">
      <w:pPr>
        <w:spacing w:after="0" w:line="240" w:lineRule="auto"/>
        <w:jc w:val="both"/>
        <w:rPr>
          <w:rFonts w:ascii="Calibri Light" w:hAnsi="Calibri Light" w:cs="Calibri Light"/>
          <w:sz w:val="20"/>
          <w:szCs w:val="20"/>
        </w:rPr>
      </w:pPr>
      <w:r w:rsidRPr="00C24342">
        <w:rPr>
          <w:rFonts w:ascii="Calibri Light" w:hAnsi="Calibri Light" w:cs="Calibri Light"/>
          <w:b/>
          <w:bCs/>
          <w:sz w:val="20"/>
          <w:szCs w:val="20"/>
        </w:rPr>
        <w:t>b) wykazu osób</w:t>
      </w:r>
      <w:r w:rsidRPr="00C24342">
        <w:rPr>
          <w:rFonts w:ascii="Calibri Light" w:hAnsi="Calibri Light" w:cs="Calibri Light"/>
          <w:sz w:val="20"/>
          <w:szCs w:val="20"/>
        </w:rPr>
        <w:t xml:space="preserve">, skierowanych przez wykonawcę do realizacji zamówienia publicznego, wraz z informacjami na temat ich </w:t>
      </w:r>
      <w:r w:rsidRPr="00D87768">
        <w:rPr>
          <w:rFonts w:ascii="Calibri Light" w:hAnsi="Calibri Light" w:cs="Calibri Light"/>
          <w:strike/>
          <w:sz w:val="20"/>
          <w:szCs w:val="20"/>
        </w:rPr>
        <w:t>kwalifikacji zawodowych, uprawnień, doświadczenia i</w:t>
      </w:r>
      <w:r w:rsidRPr="00C24342">
        <w:rPr>
          <w:rFonts w:ascii="Calibri Light" w:hAnsi="Calibri Light" w:cs="Calibri Light"/>
          <w:sz w:val="20"/>
          <w:szCs w:val="20"/>
        </w:rPr>
        <w:t xml:space="preserve"> wykształcenia niezbędnych do wykonania zamówienia publicznego, a także zakresu wykonywanych przez nie czynności oraz informacją o podstawie do dysponowania tymi osobami; </w:t>
      </w:r>
    </w:p>
    <w:p w14:paraId="605F6B93" w14:textId="77777777" w:rsidR="00C24342" w:rsidRPr="00C24342" w:rsidRDefault="00C24342" w:rsidP="00C24342">
      <w:pPr>
        <w:spacing w:after="0" w:line="240" w:lineRule="auto"/>
        <w:jc w:val="both"/>
        <w:rPr>
          <w:rFonts w:ascii="Calibri Light" w:hAnsi="Calibri Light" w:cs="Calibri Light"/>
          <w:b/>
          <w:bCs/>
          <w:sz w:val="20"/>
          <w:szCs w:val="20"/>
        </w:rPr>
      </w:pPr>
      <w:r w:rsidRPr="00C24342">
        <w:rPr>
          <w:rFonts w:ascii="Calibri Light" w:hAnsi="Calibri Light" w:cs="Calibri Light"/>
          <w:b/>
          <w:bCs/>
          <w:sz w:val="20"/>
          <w:szCs w:val="20"/>
        </w:rPr>
        <w:t>Wzór wykazu osób stanowi załącznik nr 6 do SWZ.</w:t>
      </w:r>
    </w:p>
    <w:p w14:paraId="7A43F3AA" w14:textId="77777777" w:rsidR="009F01AF" w:rsidRDefault="009F01AF" w:rsidP="0065628C">
      <w:pPr>
        <w:spacing w:after="0" w:line="240" w:lineRule="auto"/>
        <w:jc w:val="both"/>
        <w:rPr>
          <w:rFonts w:ascii="Calibri Light" w:hAnsi="Calibri Light" w:cs="Calibri Light"/>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51EBB9BE"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00BF457C">
        <w:rPr>
          <w:rFonts w:ascii="Calibri Light" w:hAnsi="Calibri Light"/>
          <w:sz w:val="20"/>
          <w:szCs w:val="20"/>
        </w:rPr>
        <w:t xml:space="preserve"> w </w:t>
      </w:r>
      <w:r w:rsidRPr="00915255">
        <w:rPr>
          <w:rFonts w:ascii="Calibri Light" w:hAnsi="Calibri Light"/>
          <w:sz w:val="20"/>
          <w:szCs w:val="20"/>
        </w:rPr>
        <w:t xml:space="preserve">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w:t>
      </w:r>
      <w:proofErr w:type="spellStart"/>
      <w:r w:rsidRPr="00915255">
        <w:rPr>
          <w:rFonts w:ascii="Calibri Light" w:hAnsi="Calibri Light"/>
          <w:sz w:val="20"/>
          <w:szCs w:val="20"/>
        </w:rPr>
        <w:t>Pzp</w:t>
      </w:r>
      <w:proofErr w:type="spellEnd"/>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149680DA" w14:textId="77777777" w:rsidR="00D24195" w:rsidRDefault="00D24195" w:rsidP="004C32D2">
      <w:pPr>
        <w:autoSpaceDE w:val="0"/>
        <w:autoSpaceDN w:val="0"/>
        <w:adjustRightInd w:val="0"/>
        <w:spacing w:after="0" w:line="240" w:lineRule="auto"/>
        <w:jc w:val="both"/>
        <w:rPr>
          <w:rFonts w:ascii="Calibri Light" w:hAnsi="Calibri Light"/>
          <w:b/>
          <w:bCs/>
          <w:sz w:val="20"/>
          <w:szCs w:val="20"/>
        </w:rPr>
      </w:pPr>
    </w:p>
    <w:p w14:paraId="4362867F" w14:textId="66CE8346"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8514A8">
        <w:rPr>
          <w:rFonts w:ascii="Calibri Light" w:hAnsi="Calibri Light"/>
          <w:b/>
          <w:bCs/>
          <w:sz w:val="20"/>
          <w:szCs w:val="20"/>
        </w:rPr>
        <w:t>4</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lastRenderedPageBreak/>
        <w:t xml:space="preserve">Jeżeli Wykonawca ma siedzibę lub miejsce zamieszkania poza granicami Rzeczypospolitej Polskiej, zamiast: </w:t>
      </w:r>
    </w:p>
    <w:p w14:paraId="1C0DEED6"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w:t>
      </w:r>
      <w:proofErr w:type="spellStart"/>
      <w:r w:rsidRPr="00915255">
        <w:rPr>
          <w:rFonts w:ascii="Calibri Light" w:hAnsi="Calibri Light" w:cs="Cambria"/>
          <w:sz w:val="20"/>
          <w:szCs w:val="20"/>
        </w:rPr>
        <w:t>ppkt</w:t>
      </w:r>
      <w:proofErr w:type="spellEnd"/>
      <w:r w:rsidRPr="00915255">
        <w:rPr>
          <w:rFonts w:ascii="Calibri Light" w:hAnsi="Calibri Light" w:cs="Cambria"/>
          <w:sz w:val="20"/>
          <w:szCs w:val="20"/>
        </w:rPr>
        <w:t xml:space="preserve">.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w:t>
      </w:r>
      <w:proofErr w:type="spellStart"/>
      <w:r w:rsidRPr="00915255">
        <w:rPr>
          <w:rFonts w:ascii="Calibri Light" w:hAnsi="Calibri Light" w:cs="Cambria"/>
          <w:sz w:val="20"/>
          <w:szCs w:val="20"/>
        </w:rPr>
        <w:t>ppkt</w:t>
      </w:r>
      <w:proofErr w:type="spellEnd"/>
      <w:r w:rsidRPr="00915255">
        <w:rPr>
          <w:rFonts w:ascii="Calibri Light" w:hAnsi="Calibri Light" w:cs="Cambria"/>
          <w:sz w:val="20"/>
          <w:szCs w:val="20"/>
        </w:rPr>
        <w:t xml:space="preserve">.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w:t>
      </w:r>
      <w:proofErr w:type="spellStart"/>
      <w:r w:rsidRPr="00915255">
        <w:rPr>
          <w:rFonts w:ascii="Calibri Light" w:hAnsi="Calibri Light"/>
          <w:sz w:val="20"/>
          <w:szCs w:val="20"/>
        </w:rPr>
        <w:t>ppkt</w:t>
      </w:r>
      <w:proofErr w:type="spellEnd"/>
      <w:r w:rsidRPr="00915255">
        <w:rPr>
          <w:rFonts w:ascii="Calibri Light" w:hAnsi="Calibri Light"/>
          <w:sz w:val="20"/>
          <w:szCs w:val="20"/>
        </w:rPr>
        <w:t xml:space="preserve">. c) - składa dokument lub dokumenty wystawione w kraju, w którym Wykonawca ma siedzibę lub miejsce zamieszkania, potwierdzające odpowiednio, że: </w:t>
      </w:r>
    </w:p>
    <w:p w14:paraId="01D21E4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4E0E62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EA6E3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 xml:space="preserve">.2.1 </w:t>
      </w:r>
      <w:proofErr w:type="spellStart"/>
      <w:r w:rsidRPr="00915255">
        <w:rPr>
          <w:rFonts w:ascii="Calibri Light" w:hAnsi="Calibri Light"/>
          <w:sz w:val="20"/>
          <w:szCs w:val="20"/>
        </w:rPr>
        <w:t>ppkt</w:t>
      </w:r>
      <w:proofErr w:type="spellEnd"/>
      <w:r w:rsidRPr="00915255">
        <w:rPr>
          <w:rFonts w:ascii="Calibri Light" w:hAnsi="Calibri Light"/>
          <w:sz w:val="20"/>
          <w:szCs w:val="20"/>
        </w:rPr>
        <w: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17AAD73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100F9EF2"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251595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 xml:space="preserve">3 ustawy </w:t>
      </w:r>
      <w:proofErr w:type="spellStart"/>
      <w:r w:rsidRPr="00915255">
        <w:rPr>
          <w:rFonts w:ascii="Calibri Light" w:hAnsi="Calibri Light"/>
          <w:sz w:val="20"/>
          <w:szCs w:val="20"/>
        </w:rPr>
        <w:t>Pzp</w:t>
      </w:r>
      <w:proofErr w:type="spellEnd"/>
      <w:r w:rsidRPr="00915255">
        <w:rPr>
          <w:rFonts w:ascii="Calibri Light" w:hAnsi="Calibri Light"/>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586B5E4B" w14:textId="77777777" w:rsidR="00473C0C" w:rsidRDefault="00473C0C" w:rsidP="00CC124D">
      <w:pPr>
        <w:spacing w:after="0" w:line="240" w:lineRule="auto"/>
        <w:rPr>
          <w:rFonts w:asciiTheme="majorHAnsi" w:hAnsiTheme="majorHAnsi" w:cstheme="majorHAnsi"/>
          <w:color w:val="262626" w:themeColor="text1" w:themeTint="D9"/>
          <w:sz w:val="20"/>
          <w:szCs w:val="20"/>
        </w:rPr>
      </w:pPr>
    </w:p>
    <w:p w14:paraId="4F478B04" w14:textId="77777777" w:rsidR="00C24342" w:rsidRDefault="00C24342"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5FA9534" w14:textId="77777777" w:rsidR="00C24342" w:rsidRPr="00C24342" w:rsidRDefault="00C24342" w:rsidP="00C24342">
      <w:pPr>
        <w:autoSpaceDE w:val="0"/>
        <w:autoSpaceDN w:val="0"/>
        <w:spacing w:after="0" w:line="240" w:lineRule="auto"/>
        <w:jc w:val="both"/>
        <w:rPr>
          <w:rFonts w:asciiTheme="majorHAnsi" w:hAnsiTheme="majorHAnsi" w:cstheme="majorHAnsi"/>
          <w:bCs/>
          <w:color w:val="262626" w:themeColor="text1" w:themeTint="D9"/>
          <w:sz w:val="20"/>
          <w:szCs w:val="20"/>
        </w:rPr>
      </w:pPr>
      <w:r w:rsidRPr="00C24342">
        <w:rPr>
          <w:rFonts w:asciiTheme="majorHAnsi" w:hAnsiTheme="majorHAnsi" w:cstheme="majorHAnsi"/>
          <w:color w:val="262626" w:themeColor="text1" w:themeTint="D9"/>
          <w:sz w:val="20"/>
          <w:szCs w:val="20"/>
        </w:rPr>
        <w:t>Zamawiający nie wymaga wpłaty wadium</w:t>
      </w:r>
    </w:p>
    <w:p w14:paraId="06AD0614" w14:textId="77777777" w:rsidR="00C24342" w:rsidRDefault="00C24342" w:rsidP="00CC124D">
      <w:pPr>
        <w:spacing w:after="0" w:line="240" w:lineRule="auto"/>
        <w:rPr>
          <w:rFonts w:asciiTheme="majorHAnsi" w:hAnsiTheme="majorHAnsi" w:cstheme="majorHAnsi"/>
          <w:color w:val="262626" w:themeColor="text1" w:themeTint="D9"/>
          <w:sz w:val="20"/>
          <w:szCs w:val="20"/>
        </w:rPr>
      </w:pPr>
    </w:p>
    <w:p w14:paraId="36CED6C7" w14:textId="77777777" w:rsidR="00C24342" w:rsidRPr="009D538D" w:rsidRDefault="00C24342"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9CA9C59" w14:textId="57602277" w:rsidR="00A476DA" w:rsidRPr="0065628C" w:rsidRDefault="00A476DA" w:rsidP="00CC124D">
      <w:pPr>
        <w:spacing w:after="0" w:line="240" w:lineRule="auto"/>
        <w:jc w:val="both"/>
        <w:rPr>
          <w:rFonts w:asciiTheme="majorHAnsi" w:hAnsiTheme="majorHAnsi" w:cstheme="majorHAnsi"/>
          <w:i/>
          <w:iCs/>
          <w:color w:val="262626" w:themeColor="text1" w:themeTint="D9"/>
          <w:sz w:val="20"/>
          <w:szCs w:val="20"/>
        </w:rPr>
      </w:pPr>
      <w:r w:rsidRPr="0065628C">
        <w:rPr>
          <w:rFonts w:asciiTheme="majorHAnsi" w:hAnsiTheme="majorHAnsi" w:cstheme="majorHAnsi"/>
          <w:color w:val="262626" w:themeColor="text1" w:themeTint="D9"/>
          <w:sz w:val="20"/>
          <w:szCs w:val="20"/>
        </w:rPr>
        <w:t xml:space="preserve">11.1/ Ofertę należy sporządzić w języku polskim w postaci </w:t>
      </w:r>
      <w:r w:rsidR="00C045D0" w:rsidRPr="0065628C">
        <w:rPr>
          <w:rFonts w:asciiTheme="majorHAnsi" w:hAnsiTheme="majorHAnsi" w:cstheme="majorHAnsi"/>
          <w:color w:val="262626" w:themeColor="text1" w:themeTint="D9"/>
          <w:sz w:val="20"/>
          <w:szCs w:val="20"/>
        </w:rPr>
        <w:t xml:space="preserve">elektronicznej oraz podpisana </w:t>
      </w:r>
      <w:r w:rsidR="00F35025" w:rsidRPr="0065628C">
        <w:rPr>
          <w:rFonts w:asciiTheme="majorHAnsi" w:hAnsiTheme="majorHAnsi" w:cstheme="majorHAnsi"/>
          <w:color w:val="262626" w:themeColor="text1" w:themeTint="D9"/>
          <w:sz w:val="20"/>
          <w:szCs w:val="20"/>
        </w:rPr>
        <w:t>kwalifikowanym podpisem elektronicznym</w:t>
      </w:r>
      <w:r w:rsidR="00C045D0" w:rsidRPr="0065628C">
        <w:rPr>
          <w:rFonts w:asciiTheme="majorHAnsi" w:hAnsiTheme="majorHAnsi" w:cstheme="majorHAnsi"/>
          <w:color w:val="262626" w:themeColor="text1" w:themeTint="D9"/>
          <w:sz w:val="20"/>
          <w:szCs w:val="20"/>
        </w:rPr>
        <w:t xml:space="preserve"> pod rygorem nieważności.</w:t>
      </w:r>
      <w:r w:rsidR="00F35025" w:rsidRPr="0065628C">
        <w:rPr>
          <w:rFonts w:asciiTheme="majorHAnsi" w:hAnsiTheme="majorHAnsi" w:cstheme="majorHAnsi"/>
          <w:color w:val="262626" w:themeColor="text1" w:themeTint="D9"/>
          <w:sz w:val="20"/>
          <w:szCs w:val="20"/>
        </w:rPr>
        <w:t>.</w:t>
      </w:r>
    </w:p>
    <w:p w14:paraId="2E6AEE8D" w14:textId="77777777" w:rsidR="00F35025" w:rsidRPr="0065628C" w:rsidRDefault="00F35025" w:rsidP="00CC124D">
      <w:pPr>
        <w:spacing w:after="0" w:line="240" w:lineRule="auto"/>
        <w:jc w:val="both"/>
        <w:rPr>
          <w:rFonts w:asciiTheme="majorHAnsi" w:hAnsiTheme="majorHAnsi" w:cstheme="majorHAnsi"/>
          <w:color w:val="262626" w:themeColor="text1" w:themeTint="D9"/>
          <w:sz w:val="20"/>
          <w:szCs w:val="20"/>
        </w:rPr>
      </w:pPr>
    </w:p>
    <w:p w14:paraId="1CDCE145" w14:textId="07D9DB16" w:rsidR="00A476DA" w:rsidRPr="0065628C" w:rsidRDefault="001A750B" w:rsidP="00CC124D">
      <w:pPr>
        <w:spacing w:after="0" w:line="240" w:lineRule="auto"/>
        <w:jc w:val="both"/>
        <w:rPr>
          <w:rFonts w:asciiTheme="majorHAnsi" w:hAnsiTheme="majorHAnsi" w:cstheme="majorHAnsi"/>
          <w:color w:val="262626" w:themeColor="text1" w:themeTint="D9"/>
          <w:sz w:val="20"/>
          <w:szCs w:val="20"/>
        </w:rPr>
      </w:pPr>
      <w:r w:rsidRPr="0065628C">
        <w:rPr>
          <w:rFonts w:asciiTheme="majorHAnsi" w:hAnsiTheme="majorHAnsi" w:cstheme="majorHAnsi"/>
          <w:color w:val="262626" w:themeColor="text1" w:themeTint="D9"/>
          <w:sz w:val="20"/>
          <w:szCs w:val="20"/>
        </w:rPr>
        <w:t xml:space="preserve">11.2/ </w:t>
      </w:r>
      <w:r w:rsidR="00A476DA" w:rsidRPr="0065628C">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65628C">
        <w:rPr>
          <w:rFonts w:asciiTheme="majorHAnsi" w:hAnsiTheme="majorHAnsi" w:cstheme="majorHAnsi"/>
          <w:color w:val="262626" w:themeColor="text1" w:themeTint="D9"/>
          <w:sz w:val="20"/>
          <w:szCs w:val="20"/>
        </w:rPr>
        <w:t xml:space="preserve">Rozdziale II pkt 9.1) </w:t>
      </w:r>
      <w:r w:rsidR="00A476DA" w:rsidRPr="0065628C">
        <w:rPr>
          <w:rFonts w:asciiTheme="majorHAnsi" w:hAnsiTheme="majorHAnsi" w:cstheme="majorHAnsi"/>
          <w:color w:val="262626" w:themeColor="text1" w:themeTint="D9"/>
          <w:sz w:val="20"/>
          <w:szCs w:val="20"/>
        </w:rPr>
        <w:t xml:space="preserve">SWZ, </w:t>
      </w:r>
      <w:r w:rsidR="00F35025" w:rsidRPr="0065628C">
        <w:rPr>
          <w:rFonts w:asciiTheme="majorHAnsi" w:hAnsiTheme="majorHAnsi" w:cstheme="majorHAnsi"/>
          <w:color w:val="262626" w:themeColor="text1" w:themeTint="D9"/>
          <w:sz w:val="20"/>
          <w:szCs w:val="20"/>
        </w:rPr>
        <w:t>formie elektronicznej opatrzonej kwalifikowanym podpisem elektronicznym</w:t>
      </w:r>
      <w:r w:rsidR="00B53DDA">
        <w:rPr>
          <w:rFonts w:asciiTheme="majorHAnsi" w:hAnsiTheme="majorHAnsi" w:cstheme="majorHAnsi"/>
          <w:color w:val="262626" w:themeColor="text1" w:themeTint="D9"/>
          <w:sz w:val="20"/>
          <w:szCs w:val="20"/>
        </w:rPr>
        <w:t xml:space="preserve">,  a  następnie zaszyfrować </w:t>
      </w:r>
      <w:r w:rsidR="00A476DA" w:rsidRPr="0065628C">
        <w:rPr>
          <w:rFonts w:asciiTheme="majorHAnsi" w:hAnsiTheme="majorHAnsi" w:cstheme="majorHAnsi"/>
          <w:color w:val="262626" w:themeColor="text1" w:themeTint="D9"/>
          <w:sz w:val="20"/>
          <w:szCs w:val="20"/>
        </w:rPr>
        <w:t>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1DE5F96E" w:rsidR="00A476DA" w:rsidRPr="00B85BBC" w:rsidRDefault="00A476DA" w:rsidP="00CC124D">
      <w:pPr>
        <w:spacing w:after="0" w:line="240" w:lineRule="auto"/>
        <w:jc w:val="both"/>
        <w:rPr>
          <w:rFonts w:asciiTheme="majorHAnsi" w:hAnsiTheme="majorHAnsi" w:cstheme="majorHAnsi"/>
          <w:color w:val="C00000"/>
          <w:sz w:val="20"/>
          <w:szCs w:val="20"/>
        </w:rPr>
      </w:pPr>
      <w:r w:rsidRPr="00B85BBC">
        <w:rPr>
          <w:rFonts w:asciiTheme="majorHAnsi" w:hAnsiTheme="majorHAnsi" w:cstheme="majorHAnsi"/>
          <w:color w:val="C00000"/>
          <w:sz w:val="20"/>
          <w:szCs w:val="20"/>
        </w:rPr>
        <w:t xml:space="preserve">11.5/  </w:t>
      </w:r>
      <w:r w:rsidR="001954F2">
        <w:rPr>
          <w:rFonts w:asciiTheme="majorHAnsi" w:hAnsiTheme="majorHAnsi" w:cstheme="majorHAnsi"/>
          <w:color w:val="C00000"/>
          <w:sz w:val="20"/>
          <w:szCs w:val="20"/>
        </w:rPr>
        <w:t xml:space="preserve">Na każde zadanie </w:t>
      </w:r>
      <w:r w:rsidRPr="00B85BBC">
        <w:rPr>
          <w:rFonts w:asciiTheme="majorHAnsi" w:hAnsiTheme="majorHAnsi" w:cstheme="majorHAnsi"/>
          <w:color w:val="C00000"/>
          <w:sz w:val="20"/>
          <w:szCs w:val="20"/>
        </w:rPr>
        <w:t>Wykonawca może złożyć tylko jedną ofertę.</w:t>
      </w:r>
    </w:p>
    <w:p w14:paraId="02F87D69" w14:textId="77777777" w:rsidR="00BC172E" w:rsidRPr="00B85BBC" w:rsidRDefault="00BC172E" w:rsidP="00BC172E">
      <w:pPr>
        <w:suppressAutoHyphens/>
        <w:autoSpaceDE w:val="0"/>
        <w:spacing w:after="0" w:line="240" w:lineRule="auto"/>
        <w:jc w:val="both"/>
        <w:rPr>
          <w:rFonts w:ascii="Calibri Light" w:eastAsia="Times New Roman" w:hAnsi="Calibri Light" w:cs="Calibri Light"/>
          <w:color w:val="C00000"/>
          <w:sz w:val="20"/>
          <w:szCs w:val="20"/>
          <w:lang w:eastAsia="ar-SA"/>
        </w:rPr>
      </w:pPr>
      <w:r w:rsidRPr="00B85BBC">
        <w:rPr>
          <w:rFonts w:ascii="Calibri Light" w:eastAsia="Times New Roman" w:hAnsi="Calibri Light" w:cs="Calibri Light"/>
          <w:color w:val="C00000"/>
          <w:sz w:val="20"/>
          <w:szCs w:val="20"/>
          <w:lang w:eastAsia="ar-SA"/>
        </w:rPr>
        <w:t>Wykonawca, czyli osoba fizyczna, osoba prawna albo jednostka organizacyjna nie posiadająca osobowości prawnej oraz Wykonawcy występujący wspólnie mają prawo złożyć tylko jedną ofertę na jedną część.</w:t>
      </w:r>
    </w:p>
    <w:p w14:paraId="11EFDE51" w14:textId="77777777" w:rsidR="00BC172E" w:rsidRPr="00B85BBC" w:rsidRDefault="00BC172E" w:rsidP="00BC172E">
      <w:pPr>
        <w:suppressAutoHyphens/>
        <w:autoSpaceDE w:val="0"/>
        <w:autoSpaceDN w:val="0"/>
        <w:adjustRightInd w:val="0"/>
        <w:spacing w:after="0" w:line="240" w:lineRule="auto"/>
        <w:ind w:left="142" w:hanging="142"/>
        <w:jc w:val="both"/>
        <w:rPr>
          <w:rFonts w:ascii="Calibri Light" w:eastAsia="Times New Roman" w:hAnsi="Calibri Light" w:cs="Calibri Light"/>
          <w:color w:val="C00000"/>
          <w:sz w:val="20"/>
          <w:szCs w:val="20"/>
          <w:lang w:eastAsia="ar-SA"/>
        </w:rPr>
      </w:pPr>
      <w:r w:rsidRPr="00B85BBC">
        <w:rPr>
          <w:rFonts w:ascii="Calibri Light" w:eastAsia="Times New Roman" w:hAnsi="Calibri Light" w:cs="Calibri Light"/>
          <w:color w:val="C00000"/>
          <w:sz w:val="20"/>
          <w:szCs w:val="20"/>
          <w:lang w:eastAsia="ar-SA"/>
        </w:rPr>
        <w:t>Wykonawca, który przedłoży więcej niż jedną ofertę na jedną część zostanie wyłączony z postępowania.</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36089D51" w:rsidR="00A476DA" w:rsidRPr="009D538D" w:rsidRDefault="00B53DDA"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11.8/ </w:t>
      </w:r>
      <w:r w:rsidR="00A476DA" w:rsidRPr="009D538D">
        <w:rPr>
          <w:rFonts w:asciiTheme="majorHAnsi" w:hAnsiTheme="majorHAnsi" w:cstheme="majorHAnsi"/>
          <w:color w:val="262626" w:themeColor="text1" w:themeTint="D9"/>
          <w:sz w:val="20"/>
          <w:szCs w:val="20"/>
        </w:rPr>
        <w:t xml:space="preserve">Oferta sporządzona </w:t>
      </w:r>
      <w:r w:rsidR="00A476DA" w:rsidRPr="0065628C">
        <w:rPr>
          <w:rFonts w:asciiTheme="majorHAnsi" w:hAnsiTheme="majorHAnsi" w:cstheme="majorHAnsi"/>
          <w:color w:val="262626" w:themeColor="text1" w:themeTint="D9"/>
          <w:sz w:val="20"/>
          <w:szCs w:val="20"/>
        </w:rPr>
        <w:t xml:space="preserve">w </w:t>
      </w:r>
      <w:r w:rsidR="00F35025" w:rsidRPr="0065628C">
        <w:rPr>
          <w:rFonts w:asciiTheme="majorHAnsi" w:hAnsiTheme="majorHAnsi" w:cstheme="majorHAnsi"/>
          <w:color w:val="262626" w:themeColor="text1" w:themeTint="D9"/>
          <w:sz w:val="20"/>
          <w:szCs w:val="20"/>
        </w:rPr>
        <w:t>formie</w:t>
      </w:r>
      <w:r w:rsidR="00A476DA" w:rsidRPr="0065628C">
        <w:rPr>
          <w:rFonts w:asciiTheme="majorHAnsi" w:hAnsiTheme="majorHAnsi" w:cstheme="majorHAnsi"/>
          <w:color w:val="262626" w:themeColor="text1" w:themeTint="D9"/>
          <w:sz w:val="20"/>
          <w:szCs w:val="20"/>
        </w:rPr>
        <w:t xml:space="preserve"> elektronicznej </w:t>
      </w:r>
      <w:r w:rsidR="00A476DA" w:rsidRPr="009D538D">
        <w:rPr>
          <w:rFonts w:asciiTheme="majorHAnsi" w:hAnsiTheme="majorHAnsi" w:cstheme="majorHAnsi"/>
          <w:color w:val="262626" w:themeColor="text1" w:themeTint="D9"/>
          <w:sz w:val="20"/>
          <w:szCs w:val="20"/>
        </w:rPr>
        <w:t>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11C4FEED"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D747302" w14:textId="77777777" w:rsidR="00F35025" w:rsidRPr="009D538D" w:rsidRDefault="00F35025" w:rsidP="00CC124D">
      <w:pPr>
        <w:spacing w:after="0" w:line="240" w:lineRule="auto"/>
        <w:jc w:val="both"/>
        <w:rPr>
          <w:rFonts w:asciiTheme="majorHAnsi" w:hAnsiTheme="majorHAnsi" w:cstheme="majorHAnsi"/>
          <w:color w:val="262626" w:themeColor="text1" w:themeTint="D9"/>
          <w:sz w:val="20"/>
          <w:szCs w:val="20"/>
        </w:rPr>
      </w:pP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0D2D54" w14:textId="77777777" w:rsidR="005C29DE" w:rsidRDefault="005C29DE" w:rsidP="00CC124D">
      <w:pPr>
        <w:pStyle w:val="Default"/>
        <w:spacing w:after="0" w:line="240" w:lineRule="auto"/>
        <w:rPr>
          <w:rFonts w:asciiTheme="majorHAnsi" w:hAnsiTheme="majorHAnsi" w:cstheme="majorHAnsi"/>
          <w:color w:val="262626" w:themeColor="text1" w:themeTint="D9"/>
          <w:sz w:val="20"/>
          <w:szCs w:val="20"/>
        </w:rPr>
      </w:pPr>
    </w:p>
    <w:p w14:paraId="0261ECA7" w14:textId="737BEBAC"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CFB9E34" w14:textId="77777777" w:rsidR="00AE3EF0" w:rsidRPr="009D538D" w:rsidRDefault="00AE3EF0" w:rsidP="00CC124D">
      <w:pPr>
        <w:pStyle w:val="Default"/>
        <w:spacing w:after="0" w:line="240" w:lineRule="auto"/>
        <w:rPr>
          <w:rFonts w:asciiTheme="majorHAnsi" w:hAnsiTheme="majorHAnsi" w:cstheme="majorHAnsi"/>
          <w:color w:val="262626" w:themeColor="text1" w:themeTint="D9"/>
          <w:sz w:val="20"/>
          <w:szCs w:val="20"/>
        </w:rPr>
      </w:pP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0583712F" w14:textId="77777777" w:rsidR="00D2272D" w:rsidRDefault="00D2272D" w:rsidP="00CC124D">
      <w:pPr>
        <w:spacing w:after="0" w:line="240" w:lineRule="auto"/>
        <w:rPr>
          <w:rFonts w:asciiTheme="majorHAnsi" w:hAnsiTheme="majorHAnsi" w:cstheme="majorHAnsi"/>
          <w:b/>
          <w:bCs/>
          <w:color w:val="002060"/>
          <w:sz w:val="20"/>
          <w:szCs w:val="20"/>
        </w:rPr>
      </w:pPr>
    </w:p>
    <w:p w14:paraId="7AC04163" w14:textId="6258BDA8"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r w:rsidRPr="006331C5">
        <w:rPr>
          <w:rFonts w:asciiTheme="majorHAnsi" w:hAnsiTheme="majorHAnsi" w:cstheme="majorHAnsi"/>
          <w:color w:val="404040" w:themeColor="text1" w:themeTint="BF"/>
          <w:sz w:val="20"/>
          <w:szCs w:val="20"/>
        </w:rPr>
        <w:t xml:space="preserve">12.1/ W ofercie należy podać cenę oferty brutto za wykonanie przedmiotu zamówienia. </w:t>
      </w:r>
    </w:p>
    <w:p w14:paraId="1E33AF38" w14:textId="77777777" w:rsidR="00D2272D" w:rsidRDefault="00D2272D" w:rsidP="00D2272D">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W cenie brutto uwzględnia się podatek od towarów i usług, jeżeli na podstawie odrębnych przepisów sprzedaży towaru – usług – podlega obciążeniu podatkiem od towarów i usług.</w:t>
      </w:r>
    </w:p>
    <w:p w14:paraId="3FD5B682"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w:t>
      </w:r>
    </w:p>
    <w:p w14:paraId="04C777CA"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Ustalenie prawidłowej stawki podatku VAT, zgodnej z obowiązującymi przepisami ustawy o podatku od towarów i usług, należy do Wykonawcy.</w:t>
      </w:r>
    </w:p>
    <w:p w14:paraId="734B3CB3"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p>
    <w:p w14:paraId="1A3A6EDA" w14:textId="174A3EF9" w:rsidR="00D2272D" w:rsidRDefault="00D2272D" w:rsidP="00F34C7A">
      <w:pPr>
        <w:tabs>
          <w:tab w:val="left" w:pos="-142"/>
        </w:tabs>
        <w:spacing w:after="0" w:line="240" w:lineRule="auto"/>
        <w:jc w:val="both"/>
        <w:rPr>
          <w:rFonts w:ascii="Calibri Light" w:eastAsia="HG Mincho Light J" w:hAnsi="Calibri Light" w:cs="Calibri Light"/>
          <w:color w:val="262626"/>
          <w:sz w:val="20"/>
          <w:szCs w:val="20"/>
          <w:lang w:eastAsia="ar-SA"/>
        </w:rPr>
      </w:pPr>
      <w:r w:rsidRPr="006331C5">
        <w:rPr>
          <w:rFonts w:asciiTheme="majorHAnsi" w:hAnsiTheme="majorHAnsi" w:cstheme="majorHAnsi"/>
          <w:color w:val="404040" w:themeColor="text1" w:themeTint="BF"/>
          <w:sz w:val="20"/>
          <w:szCs w:val="20"/>
        </w:rPr>
        <w:t xml:space="preserve">12.2/ </w:t>
      </w:r>
      <w:r w:rsidR="00F34C7A" w:rsidRPr="00F34C7A">
        <w:rPr>
          <w:rFonts w:asciiTheme="majorHAnsi" w:hAnsiTheme="majorHAnsi" w:cstheme="majorHAnsi"/>
          <w:color w:val="404040" w:themeColor="text1" w:themeTint="BF"/>
          <w:sz w:val="20"/>
          <w:szCs w:val="20"/>
        </w:rPr>
        <w:t>Podana cena ofertowa musi zawierać wszystkie koszty związane z realizacją zamówienia wynikające z opisu przedmiotu zamówienia jak również wszelkie inne koszty w niej nieujęte, a bez których nie można prawidłowo wykonywać zamówienia. Cena ta będzie stała i nie może się zmienić, za wyjątkiem przypadków opisanych we wzorze umowy.</w:t>
      </w:r>
    </w:p>
    <w:p w14:paraId="1B7E0B21" w14:textId="77777777" w:rsidR="006935C3" w:rsidRPr="001E0BF7" w:rsidRDefault="006935C3" w:rsidP="006935C3">
      <w:pPr>
        <w:tabs>
          <w:tab w:val="left" w:pos="-142"/>
        </w:tabs>
        <w:spacing w:after="0" w:line="240" w:lineRule="auto"/>
        <w:ind w:left="142" w:hanging="142"/>
        <w:jc w:val="both"/>
        <w:rPr>
          <w:rFonts w:asciiTheme="majorHAnsi" w:hAnsiTheme="majorHAnsi" w:cstheme="majorHAnsi"/>
          <w:color w:val="404040" w:themeColor="text1" w:themeTint="BF"/>
          <w:sz w:val="20"/>
          <w:szCs w:val="20"/>
        </w:rPr>
      </w:pPr>
    </w:p>
    <w:p w14:paraId="77332E70" w14:textId="174C4D7C" w:rsidR="005E1E4A" w:rsidRPr="00F34C7A" w:rsidRDefault="00D2272D" w:rsidP="00F34C7A">
      <w:pPr>
        <w:tabs>
          <w:tab w:val="left" w:pos="0"/>
        </w:tabs>
        <w:spacing w:after="0" w:line="240" w:lineRule="auto"/>
        <w:jc w:val="both"/>
        <w:rPr>
          <w:rFonts w:asciiTheme="majorHAnsi" w:hAnsiTheme="majorHAnsi" w:cstheme="majorHAnsi"/>
          <w:sz w:val="20"/>
          <w:szCs w:val="20"/>
        </w:rPr>
      </w:pPr>
      <w:r w:rsidRPr="001E0BF7">
        <w:rPr>
          <w:rFonts w:asciiTheme="majorHAnsi" w:hAnsiTheme="majorHAnsi" w:cstheme="majorHAnsi"/>
          <w:color w:val="404040" w:themeColor="text1" w:themeTint="BF"/>
          <w:sz w:val="20"/>
          <w:szCs w:val="20"/>
        </w:rPr>
        <w:t>12.3/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43658732" w14:textId="77777777" w:rsidR="00D2272D" w:rsidRPr="001E0BF7" w:rsidRDefault="00D2272D" w:rsidP="00D2272D">
      <w:pPr>
        <w:spacing w:after="0" w:line="240" w:lineRule="auto"/>
        <w:rPr>
          <w:rFonts w:asciiTheme="majorHAnsi" w:hAnsiTheme="majorHAnsi" w:cstheme="majorHAnsi"/>
          <w:color w:val="404040" w:themeColor="text1" w:themeTint="BF"/>
          <w:sz w:val="20"/>
          <w:szCs w:val="20"/>
        </w:rPr>
      </w:pPr>
    </w:p>
    <w:p w14:paraId="29006ACC"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lastRenderedPageBreak/>
        <w:t>12.5/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6D5B87B4" w14:textId="77777777" w:rsidR="00D2272D" w:rsidRPr="001E0BF7" w:rsidRDefault="00D2272D" w:rsidP="00D2272D">
      <w:pPr>
        <w:spacing w:after="0" w:line="240" w:lineRule="auto"/>
        <w:jc w:val="both"/>
        <w:rPr>
          <w:rFonts w:asciiTheme="majorHAnsi" w:hAnsiTheme="majorHAnsi" w:cstheme="majorHAnsi"/>
          <w:color w:val="404040" w:themeColor="text1" w:themeTint="BF"/>
          <w:sz w:val="20"/>
          <w:szCs w:val="20"/>
        </w:rPr>
      </w:pPr>
    </w:p>
    <w:p w14:paraId="6B7207E3" w14:textId="77777777" w:rsidR="00D2272D" w:rsidRPr="001E0BF7" w:rsidRDefault="00D2272D" w:rsidP="00D2272D">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12.6/ Zamawiający poprawi w ofercie Wykonawcy:</w:t>
      </w:r>
    </w:p>
    <w:p w14:paraId="10A58747" w14:textId="77777777" w:rsidR="00D2272D" w:rsidRPr="001E0BF7" w:rsidRDefault="00D2272D" w:rsidP="00D2272D">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oczywiste omyłki pisarskie;</w:t>
      </w:r>
    </w:p>
    <w:p w14:paraId="3943735A" w14:textId="77777777" w:rsidR="00D2272D" w:rsidRPr="001E0BF7" w:rsidRDefault="00D2272D" w:rsidP="00D2272D">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oczywiste omyłki rachunkowe z uwzględnieniem konsekwencji rachunkowych dokonanych poprawek;</w:t>
      </w:r>
    </w:p>
    <w:p w14:paraId="6BAD2540" w14:textId="77777777" w:rsidR="00D2272D" w:rsidRPr="001E0BF7" w:rsidRDefault="00D2272D" w:rsidP="00D2272D">
      <w:pPr>
        <w:spacing w:after="0" w:line="240" w:lineRule="auto"/>
        <w:ind w:left="426"/>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xml:space="preserve">- inne omyłki polegające na niezgodności oferty ze specyfikacją istotnych warunków zamówienia, niepowodujące istotnych zmian w treści ofert </w:t>
      </w:r>
    </w:p>
    <w:p w14:paraId="6C7AF51E" w14:textId="77777777" w:rsidR="00D2272D" w:rsidRPr="001E0BF7" w:rsidRDefault="00D2272D" w:rsidP="00D2272D">
      <w:pPr>
        <w:spacing w:after="0" w:line="240" w:lineRule="auto"/>
        <w:rPr>
          <w:rFonts w:asciiTheme="majorHAnsi" w:hAnsiTheme="majorHAnsi" w:cstheme="majorHAnsi"/>
          <w:color w:val="404040" w:themeColor="text1" w:themeTint="BF"/>
          <w:sz w:val="20"/>
          <w:szCs w:val="20"/>
        </w:rPr>
      </w:pPr>
      <w:r w:rsidRPr="001E0BF7">
        <w:rPr>
          <w:rFonts w:asciiTheme="majorHAnsi" w:hAnsiTheme="majorHAnsi" w:cstheme="majorHAnsi"/>
          <w:color w:val="404040" w:themeColor="text1" w:themeTint="BF"/>
          <w:sz w:val="20"/>
          <w:szCs w:val="20"/>
        </w:rPr>
        <w:t>- niezwłocznie zawiadamiając o tym wykonawcę, którego oferta została poprawiona.</w:t>
      </w:r>
    </w:p>
    <w:p w14:paraId="45B9F7C7" w14:textId="77777777" w:rsidR="00F34C7A" w:rsidRDefault="00F34C7A" w:rsidP="00F34C7A">
      <w:pPr>
        <w:tabs>
          <w:tab w:val="left" w:pos="-142"/>
        </w:tabs>
        <w:suppressAutoHyphens/>
        <w:spacing w:after="0" w:line="240" w:lineRule="auto"/>
        <w:ind w:left="142" w:hanging="142"/>
        <w:jc w:val="both"/>
        <w:rPr>
          <w:rFonts w:ascii="Calibri Light" w:eastAsia="Times New Roman" w:hAnsi="Calibri Light" w:cs="Calibri Light"/>
          <w:b/>
          <w:bCs/>
          <w:color w:val="C00000"/>
          <w:sz w:val="20"/>
          <w:szCs w:val="20"/>
          <w:lang w:eastAsia="ar-SA"/>
        </w:rPr>
      </w:pPr>
    </w:p>
    <w:p w14:paraId="2F4FA3B3" w14:textId="1D47C393" w:rsidR="00C37E70" w:rsidRDefault="00C37E70" w:rsidP="00CC124D">
      <w:pPr>
        <w:spacing w:after="0" w:line="240" w:lineRule="auto"/>
        <w:rPr>
          <w:rFonts w:asciiTheme="majorHAnsi" w:hAnsiTheme="majorHAnsi" w:cstheme="majorHAnsi"/>
          <w:b/>
          <w:bCs/>
          <w:color w:val="002060"/>
          <w:sz w:val="20"/>
          <w:szCs w:val="20"/>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11"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5"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11"/>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60557288" w14:textId="44CE683D"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7" w:history="1">
        <w:r w:rsidR="00C045D0" w:rsidRPr="00DD69F0">
          <w:rPr>
            <w:rStyle w:val="Hipercze"/>
            <w:rFonts w:asciiTheme="majorHAnsi" w:hAnsiTheme="majorHAnsi" w:cstheme="majorHAnsi"/>
            <w:b/>
            <w:bCs/>
            <w:sz w:val="20"/>
            <w:szCs w:val="20"/>
          </w:rPr>
          <w:t>jedz@miasto.pruszkow.pl</w:t>
        </w:r>
      </w:hyperlink>
      <w:r w:rsidRPr="009D538D">
        <w:rPr>
          <w:rFonts w:asciiTheme="majorHAnsi" w:hAnsiTheme="majorHAnsi" w:cstheme="majorHAnsi"/>
          <w:color w:val="262626" w:themeColor="text1" w:themeTint="D9"/>
          <w:sz w:val="20"/>
          <w:szCs w:val="20"/>
        </w:rPr>
        <w:t xml:space="preserve"> z wnioskiem o wyjaśnienie treści SWZ</w:t>
      </w:r>
      <w:r w:rsidR="00C045D0">
        <w:rPr>
          <w:rFonts w:asciiTheme="majorHAnsi" w:hAnsiTheme="majorHAnsi" w:cstheme="majorHAnsi"/>
          <w:color w:val="262626" w:themeColor="text1" w:themeTint="D9"/>
          <w:sz w:val="20"/>
          <w:szCs w:val="20"/>
        </w:rPr>
        <w:t xml:space="preserve"> albo opisu potrzeb i wymagań</w:t>
      </w:r>
      <w:r w:rsidRPr="009D538D">
        <w:rPr>
          <w:rFonts w:asciiTheme="majorHAnsi" w:hAnsiTheme="majorHAnsi" w:cstheme="majorHAnsi"/>
          <w:color w:val="262626" w:themeColor="text1" w:themeTint="D9"/>
          <w:sz w:val="20"/>
          <w:szCs w:val="20"/>
        </w:rPr>
        <w:t xml:space="preserve">. Zamawiający udzieli wyjaśnień niezwłocznie, jednak nie później niż na </w:t>
      </w:r>
      <w:r w:rsidR="00C045D0">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8" w:history="1">
        <w:r w:rsidR="00281082" w:rsidRPr="00CE3575">
          <w:rPr>
            <w:rStyle w:val="Hipercze"/>
            <w:rFonts w:asciiTheme="majorHAnsi" w:hAnsiTheme="majorHAnsi" w:cstheme="majorHAnsi"/>
            <w:sz w:val="20"/>
            <w:szCs w:val="20"/>
          </w:rPr>
          <w:t>https://bip.um.pruszkow.pl/</w:t>
        </w:r>
      </w:hyperlink>
      <w:hyperlink r:id="rId19"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 xml:space="preserve">wniosek o wyjaśnienie treści SWZ wpłynął do zamawiającego nie później niż na </w:t>
      </w:r>
      <w:r w:rsidR="00C045D0">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2"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1379F3ED" w14:textId="77777777" w:rsidR="00105302" w:rsidRDefault="00C226CE" w:rsidP="00323F73">
      <w:pPr>
        <w:spacing w:after="0" w:line="240" w:lineRule="auto"/>
        <w:jc w:val="both"/>
        <w:rPr>
          <w:rFonts w:asciiTheme="majorHAnsi" w:hAnsiTheme="majorHAnsi" w:cstheme="majorHAnsi"/>
          <w:color w:val="262626" w:themeColor="text1" w:themeTint="D9"/>
          <w:sz w:val="20"/>
          <w:szCs w:val="20"/>
        </w:rPr>
      </w:pPr>
      <w:r w:rsidRPr="00D2547A">
        <w:rPr>
          <w:rFonts w:asciiTheme="majorHAnsi" w:hAnsiTheme="majorHAnsi" w:cstheme="majorHAnsi"/>
          <w:color w:val="262626" w:themeColor="text1" w:themeTint="D9"/>
          <w:sz w:val="20"/>
          <w:szCs w:val="20"/>
        </w:rPr>
        <w:t xml:space="preserve">- </w:t>
      </w:r>
      <w:r w:rsidR="00105302">
        <w:rPr>
          <w:rFonts w:asciiTheme="majorHAnsi" w:hAnsiTheme="majorHAnsi" w:cstheme="majorHAnsi"/>
          <w:color w:val="262626" w:themeColor="text1" w:themeTint="D9"/>
          <w:sz w:val="20"/>
          <w:szCs w:val="20"/>
        </w:rPr>
        <w:t>Kacper Zawistowski</w:t>
      </w:r>
      <w:r w:rsidRPr="00D2547A">
        <w:rPr>
          <w:rFonts w:asciiTheme="majorHAnsi" w:hAnsiTheme="majorHAnsi" w:cstheme="majorHAnsi"/>
          <w:color w:val="262626" w:themeColor="text1" w:themeTint="D9"/>
          <w:sz w:val="20"/>
          <w:szCs w:val="20"/>
        </w:rPr>
        <w:t xml:space="preserve"> – tel. 22</w:t>
      </w:r>
      <w:r w:rsidR="00D2547A" w:rsidRPr="00D2547A">
        <w:rPr>
          <w:rFonts w:asciiTheme="majorHAnsi" w:hAnsiTheme="majorHAnsi" w:cstheme="majorHAnsi"/>
          <w:color w:val="262626" w:themeColor="text1" w:themeTint="D9"/>
          <w:sz w:val="20"/>
          <w:szCs w:val="20"/>
        </w:rPr>
        <w:t> </w:t>
      </w:r>
      <w:r w:rsidRPr="00D2547A">
        <w:rPr>
          <w:rFonts w:asciiTheme="majorHAnsi" w:hAnsiTheme="majorHAnsi" w:cstheme="majorHAnsi"/>
          <w:color w:val="262626" w:themeColor="text1" w:themeTint="D9"/>
          <w:sz w:val="20"/>
          <w:szCs w:val="20"/>
        </w:rPr>
        <w:t>735</w:t>
      </w:r>
      <w:r w:rsidR="00D2547A" w:rsidRPr="00D2547A">
        <w:rPr>
          <w:rFonts w:asciiTheme="majorHAnsi" w:hAnsiTheme="majorHAnsi" w:cstheme="majorHAnsi"/>
          <w:color w:val="262626" w:themeColor="text1" w:themeTint="D9"/>
          <w:sz w:val="20"/>
          <w:szCs w:val="20"/>
        </w:rPr>
        <w:t xml:space="preserve"> </w:t>
      </w:r>
      <w:r w:rsidR="00105302">
        <w:rPr>
          <w:rFonts w:asciiTheme="majorHAnsi" w:hAnsiTheme="majorHAnsi" w:cstheme="majorHAnsi"/>
          <w:color w:val="262626" w:themeColor="text1" w:themeTint="D9"/>
          <w:sz w:val="20"/>
          <w:szCs w:val="20"/>
        </w:rPr>
        <w:t>816</w:t>
      </w:r>
      <w:r w:rsidRPr="00D2547A">
        <w:rPr>
          <w:rFonts w:asciiTheme="majorHAnsi" w:hAnsiTheme="majorHAnsi" w:cstheme="majorHAnsi"/>
          <w:color w:val="262626" w:themeColor="text1" w:themeTint="D9"/>
          <w:sz w:val="20"/>
          <w:szCs w:val="20"/>
        </w:rPr>
        <w:t xml:space="preserve">;  w sprawach </w:t>
      </w:r>
      <w:r w:rsidR="00816325" w:rsidRPr="00D2547A">
        <w:rPr>
          <w:rFonts w:asciiTheme="majorHAnsi" w:hAnsiTheme="majorHAnsi" w:cstheme="majorHAnsi"/>
          <w:color w:val="262626" w:themeColor="text1" w:themeTint="D9"/>
          <w:sz w:val="20"/>
          <w:szCs w:val="20"/>
        </w:rPr>
        <w:t>merytorycznych</w:t>
      </w:r>
      <w:r w:rsidR="00105302">
        <w:rPr>
          <w:rFonts w:asciiTheme="majorHAnsi" w:hAnsiTheme="majorHAnsi" w:cstheme="majorHAnsi"/>
          <w:color w:val="262626" w:themeColor="text1" w:themeTint="D9"/>
          <w:sz w:val="20"/>
          <w:szCs w:val="20"/>
        </w:rPr>
        <w:t>,</w:t>
      </w:r>
    </w:p>
    <w:p w14:paraId="7B7E8458" w14:textId="742534AB" w:rsidR="00C226CE" w:rsidRPr="00D2547A" w:rsidRDefault="00105302" w:rsidP="00323F73">
      <w:pPr>
        <w:spacing w:after="0" w:line="240" w:lineRule="auto"/>
        <w:jc w:val="both"/>
        <w:rPr>
          <w:rFonts w:asciiTheme="majorHAnsi" w:hAnsiTheme="majorHAnsi" w:cstheme="majorHAnsi"/>
          <w:color w:val="262626" w:themeColor="text1" w:themeTint="D9"/>
          <w:sz w:val="20"/>
          <w:szCs w:val="20"/>
        </w:rPr>
      </w:pPr>
      <w:r w:rsidRPr="00D2547A">
        <w:rPr>
          <w:rFonts w:asciiTheme="majorHAnsi" w:hAnsiTheme="majorHAnsi" w:cstheme="majorHAnsi"/>
          <w:color w:val="262626" w:themeColor="text1" w:themeTint="D9"/>
          <w:sz w:val="20"/>
          <w:szCs w:val="20"/>
        </w:rPr>
        <w:t xml:space="preserve">- </w:t>
      </w:r>
      <w:r w:rsidR="00F34C7A">
        <w:rPr>
          <w:rFonts w:asciiTheme="majorHAnsi" w:hAnsiTheme="majorHAnsi" w:cstheme="majorHAnsi"/>
          <w:color w:val="262626" w:themeColor="text1" w:themeTint="D9"/>
          <w:sz w:val="20"/>
          <w:szCs w:val="20"/>
        </w:rPr>
        <w:t>Angelina Sosnowska</w:t>
      </w:r>
      <w:r w:rsidRPr="00D2547A">
        <w:rPr>
          <w:rFonts w:asciiTheme="majorHAnsi" w:hAnsiTheme="majorHAnsi" w:cstheme="majorHAnsi"/>
          <w:color w:val="262626" w:themeColor="text1" w:themeTint="D9"/>
          <w:sz w:val="20"/>
          <w:szCs w:val="20"/>
        </w:rPr>
        <w:t xml:space="preserve"> – tel. 22 735 </w:t>
      </w:r>
      <w:r w:rsidR="00F34C7A">
        <w:rPr>
          <w:rFonts w:asciiTheme="majorHAnsi" w:hAnsiTheme="majorHAnsi" w:cstheme="majorHAnsi"/>
          <w:color w:val="262626" w:themeColor="text1" w:themeTint="D9"/>
          <w:sz w:val="20"/>
          <w:szCs w:val="20"/>
        </w:rPr>
        <w:t>790</w:t>
      </w:r>
      <w:r w:rsidRPr="00D2547A">
        <w:rPr>
          <w:rFonts w:asciiTheme="majorHAnsi" w:hAnsiTheme="majorHAnsi" w:cstheme="majorHAnsi"/>
          <w:color w:val="262626" w:themeColor="text1" w:themeTint="D9"/>
          <w:sz w:val="20"/>
          <w:szCs w:val="20"/>
        </w:rPr>
        <w:t>;  w sprawach merytorycznych</w:t>
      </w:r>
      <w:r w:rsidR="00C226CE" w:rsidRPr="00D2547A">
        <w:rPr>
          <w:rFonts w:asciiTheme="majorHAnsi" w:hAnsiTheme="majorHAnsi" w:cstheme="majorHAnsi"/>
          <w:color w:val="262626" w:themeColor="text1" w:themeTint="D9"/>
          <w:sz w:val="20"/>
          <w:szCs w:val="20"/>
        </w:rPr>
        <w:t>.</w:t>
      </w:r>
    </w:p>
    <w:bookmarkEnd w:id="12"/>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F24C02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w:t>
      </w:r>
      <w:r w:rsidR="00F34C7A">
        <w:rPr>
          <w:rFonts w:asciiTheme="majorHAnsi" w:hAnsiTheme="majorHAnsi" w:cstheme="majorHAnsi"/>
          <w:color w:val="262626" w:themeColor="text1" w:themeTint="D9"/>
          <w:sz w:val="20"/>
          <w:szCs w:val="20"/>
        </w:rPr>
        <w:t>olwiek inny kontakt – zarówno z </w:t>
      </w:r>
      <w:r w:rsidRPr="009D538D">
        <w:rPr>
          <w:rFonts w:asciiTheme="majorHAnsi" w:hAnsiTheme="majorHAnsi" w:cstheme="majorHAnsi"/>
          <w:color w:val="262626" w:themeColor="text1" w:themeTint="D9"/>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447B11EC" w:rsidR="005445DE" w:rsidRPr="00816325" w:rsidRDefault="005445DE" w:rsidP="00323F73">
      <w:pPr>
        <w:spacing w:after="0" w:line="240" w:lineRule="auto"/>
        <w:jc w:val="both"/>
        <w:rPr>
          <w:rFonts w:asciiTheme="majorHAnsi" w:hAnsiTheme="majorHAnsi" w:cstheme="majorHAnsi"/>
          <w:color w:val="262626" w:themeColor="text1" w:themeTint="D9"/>
          <w:sz w:val="20"/>
          <w:szCs w:val="20"/>
        </w:rPr>
      </w:pPr>
      <w:r w:rsidRPr="00816325">
        <w:rPr>
          <w:rFonts w:asciiTheme="majorHAnsi" w:hAnsiTheme="majorHAnsi" w:cstheme="majorHAnsi"/>
          <w:color w:val="262626" w:themeColor="text1" w:themeTint="D9"/>
          <w:sz w:val="20"/>
          <w:szCs w:val="20"/>
        </w:rPr>
        <w:t>1.1</w:t>
      </w:r>
      <w:r w:rsidR="007B0350" w:rsidRPr="00816325">
        <w:rPr>
          <w:rFonts w:asciiTheme="majorHAnsi" w:hAnsiTheme="majorHAnsi" w:cstheme="majorHAnsi"/>
          <w:color w:val="262626" w:themeColor="text1" w:themeTint="D9"/>
          <w:sz w:val="20"/>
          <w:szCs w:val="20"/>
        </w:rPr>
        <w:t>5</w:t>
      </w:r>
      <w:r w:rsidRPr="00816325">
        <w:rPr>
          <w:rFonts w:asciiTheme="majorHAnsi" w:hAnsiTheme="majorHAnsi" w:cstheme="majorHAnsi"/>
          <w:color w:val="262626" w:themeColor="text1" w:themeTint="D9"/>
          <w:sz w:val="20"/>
          <w:szCs w:val="20"/>
        </w:rPr>
        <w:t xml:space="preserve">/ Wyjaśnienia SWZ udzielane będą z zachowaniem zasad określonych w art. </w:t>
      </w:r>
      <w:r w:rsidR="007C2B9C" w:rsidRPr="00816325">
        <w:rPr>
          <w:rFonts w:asciiTheme="majorHAnsi" w:hAnsiTheme="majorHAnsi" w:cstheme="majorHAnsi"/>
          <w:color w:val="262626" w:themeColor="text1" w:themeTint="D9"/>
          <w:sz w:val="20"/>
          <w:szCs w:val="20"/>
        </w:rPr>
        <w:t>135</w:t>
      </w:r>
      <w:r w:rsidRPr="00816325">
        <w:rPr>
          <w:rFonts w:asciiTheme="majorHAnsi" w:hAnsiTheme="majorHAnsi" w:cstheme="majorHAnsi"/>
          <w:color w:val="262626" w:themeColor="text1" w:themeTint="D9"/>
          <w:sz w:val="20"/>
          <w:szCs w:val="20"/>
        </w:rPr>
        <w:t xml:space="preserve"> ustawy </w:t>
      </w:r>
      <w:proofErr w:type="spellStart"/>
      <w:r w:rsidRPr="00816325">
        <w:rPr>
          <w:rFonts w:asciiTheme="majorHAnsi" w:hAnsiTheme="majorHAnsi" w:cstheme="majorHAnsi"/>
          <w:color w:val="262626" w:themeColor="text1" w:themeTint="D9"/>
          <w:sz w:val="20"/>
          <w:szCs w:val="20"/>
        </w:rPr>
        <w:t>Pzp</w:t>
      </w:r>
      <w:proofErr w:type="spellEnd"/>
      <w:r w:rsidRPr="00816325">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2BE85369" w14:textId="0AD4A589" w:rsidR="00D24195" w:rsidRDefault="00D24195" w:rsidP="00CC124D">
      <w:pPr>
        <w:spacing w:after="0" w:line="240" w:lineRule="auto"/>
        <w:rPr>
          <w:rFonts w:asciiTheme="majorHAnsi" w:hAnsiTheme="majorHAnsi" w:cstheme="majorHAnsi"/>
          <w:color w:val="262626" w:themeColor="text1" w:themeTint="D9"/>
          <w:sz w:val="20"/>
          <w:szCs w:val="20"/>
        </w:rPr>
      </w:pPr>
    </w:p>
    <w:p w14:paraId="1ADF29B3"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042CC7BA" w:rsidR="005445DE" w:rsidRPr="00377D57"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77D57">
        <w:rPr>
          <w:rFonts w:asciiTheme="majorHAnsi" w:hAnsiTheme="majorHAnsi" w:cstheme="majorHAnsi"/>
          <w:sz w:val="20"/>
          <w:szCs w:val="20"/>
        </w:rPr>
        <w:t xml:space="preserve">2.1/ </w:t>
      </w:r>
      <w:r w:rsidR="005445DE" w:rsidRPr="00377D57">
        <w:rPr>
          <w:rFonts w:asciiTheme="majorHAnsi" w:hAnsiTheme="majorHAnsi" w:cstheme="majorHAnsi"/>
          <w:sz w:val="20"/>
          <w:szCs w:val="20"/>
        </w:rPr>
        <w:t xml:space="preserve">Ofertę należy złożyć w terminie do dnia </w:t>
      </w:r>
      <w:r w:rsidR="00377D57" w:rsidRPr="00377D57">
        <w:rPr>
          <w:rFonts w:asciiTheme="majorHAnsi" w:hAnsiTheme="majorHAnsi" w:cstheme="majorHAnsi"/>
          <w:b/>
          <w:bCs/>
          <w:sz w:val="20"/>
          <w:szCs w:val="20"/>
        </w:rPr>
        <w:t>30</w:t>
      </w:r>
      <w:r w:rsidR="00997F87" w:rsidRPr="00377D57">
        <w:rPr>
          <w:rFonts w:asciiTheme="majorHAnsi" w:hAnsiTheme="majorHAnsi" w:cstheme="majorHAnsi"/>
          <w:b/>
          <w:bCs/>
          <w:sz w:val="20"/>
          <w:szCs w:val="20"/>
        </w:rPr>
        <w:t>.11.2021</w:t>
      </w:r>
      <w:r w:rsidR="00771879" w:rsidRPr="00377D57">
        <w:rPr>
          <w:rFonts w:asciiTheme="majorHAnsi" w:hAnsiTheme="majorHAnsi" w:cstheme="majorHAnsi"/>
          <w:b/>
          <w:bCs/>
          <w:sz w:val="20"/>
          <w:szCs w:val="20"/>
        </w:rPr>
        <w:t xml:space="preserve"> </w:t>
      </w:r>
      <w:r w:rsidR="005445DE" w:rsidRPr="00377D57">
        <w:rPr>
          <w:rFonts w:asciiTheme="majorHAnsi" w:hAnsiTheme="majorHAnsi" w:cstheme="majorHAnsi"/>
          <w:b/>
          <w:bCs/>
          <w:sz w:val="20"/>
          <w:szCs w:val="20"/>
        </w:rPr>
        <w:t xml:space="preserve">r. do godz. </w:t>
      </w:r>
      <w:r w:rsidR="00B55C77" w:rsidRPr="00377D57">
        <w:rPr>
          <w:rFonts w:asciiTheme="majorHAnsi" w:hAnsiTheme="majorHAnsi" w:cstheme="majorHAnsi"/>
          <w:b/>
          <w:bCs/>
          <w:sz w:val="20"/>
          <w:szCs w:val="20"/>
        </w:rPr>
        <w:t>09:00</w:t>
      </w:r>
    </w:p>
    <w:p w14:paraId="56682581" w14:textId="77777777" w:rsidR="00E47AFB" w:rsidRPr="00377D57" w:rsidRDefault="00E47AFB" w:rsidP="00CC124D">
      <w:pPr>
        <w:spacing w:after="0" w:line="240" w:lineRule="auto"/>
        <w:rPr>
          <w:rFonts w:asciiTheme="majorHAnsi" w:hAnsiTheme="majorHAnsi" w:cstheme="majorHAnsi"/>
          <w:b/>
          <w:bCs/>
          <w:sz w:val="20"/>
          <w:szCs w:val="20"/>
        </w:rPr>
      </w:pPr>
    </w:p>
    <w:p w14:paraId="7473ABFD" w14:textId="77777777" w:rsidR="005445DE" w:rsidRPr="00377D57" w:rsidRDefault="007D6CDE" w:rsidP="00CC124D">
      <w:pPr>
        <w:spacing w:after="0" w:line="240" w:lineRule="auto"/>
        <w:rPr>
          <w:rFonts w:asciiTheme="majorHAnsi" w:hAnsiTheme="majorHAnsi" w:cstheme="majorHAnsi"/>
          <w:sz w:val="20"/>
          <w:szCs w:val="20"/>
        </w:rPr>
      </w:pPr>
      <w:r w:rsidRPr="00377D57">
        <w:rPr>
          <w:rFonts w:asciiTheme="majorHAnsi" w:hAnsiTheme="majorHAnsi" w:cstheme="majorHAnsi"/>
          <w:sz w:val="20"/>
          <w:szCs w:val="20"/>
        </w:rPr>
        <w:t>2.</w:t>
      </w:r>
      <w:r w:rsidR="00E47AFB" w:rsidRPr="00377D57">
        <w:rPr>
          <w:rFonts w:asciiTheme="majorHAnsi" w:hAnsiTheme="majorHAnsi" w:cstheme="majorHAnsi"/>
          <w:sz w:val="20"/>
          <w:szCs w:val="20"/>
        </w:rPr>
        <w:t>2</w:t>
      </w:r>
      <w:r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Sposób składania ofert wskazano w Rozdziale II pkt 11 niniejszej SWZ.</w:t>
      </w:r>
    </w:p>
    <w:p w14:paraId="1499F8DB" w14:textId="77777777" w:rsidR="005445DE" w:rsidRPr="00377D57" w:rsidRDefault="005445DE" w:rsidP="00CC124D">
      <w:pPr>
        <w:spacing w:after="0" w:line="240" w:lineRule="auto"/>
        <w:rPr>
          <w:rFonts w:asciiTheme="majorHAnsi" w:hAnsiTheme="majorHAnsi" w:cstheme="majorHAnsi"/>
          <w:sz w:val="20"/>
          <w:szCs w:val="20"/>
        </w:rPr>
      </w:pPr>
    </w:p>
    <w:p w14:paraId="71ECAB6B" w14:textId="77777777" w:rsidR="00E47AFB" w:rsidRPr="00377D57" w:rsidRDefault="00E47AFB" w:rsidP="00CC124D">
      <w:pPr>
        <w:spacing w:after="0" w:line="240" w:lineRule="auto"/>
        <w:rPr>
          <w:rFonts w:asciiTheme="majorHAnsi" w:hAnsiTheme="majorHAnsi" w:cstheme="majorHAnsi"/>
          <w:sz w:val="20"/>
          <w:szCs w:val="20"/>
        </w:rPr>
      </w:pPr>
    </w:p>
    <w:p w14:paraId="1F791B1D" w14:textId="77777777" w:rsidR="005445DE" w:rsidRPr="00377D57"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77D57">
        <w:rPr>
          <w:rFonts w:asciiTheme="majorHAnsi" w:hAnsiTheme="majorHAnsi" w:cstheme="majorHAnsi"/>
          <w:b/>
          <w:bCs/>
          <w:sz w:val="20"/>
          <w:szCs w:val="20"/>
        </w:rPr>
        <w:t xml:space="preserve">3. </w:t>
      </w:r>
      <w:r w:rsidR="005445DE" w:rsidRPr="00377D57">
        <w:rPr>
          <w:rFonts w:asciiTheme="majorHAnsi" w:hAnsiTheme="majorHAnsi" w:cstheme="majorHAnsi"/>
          <w:b/>
          <w:bCs/>
          <w:sz w:val="20"/>
          <w:szCs w:val="20"/>
        </w:rPr>
        <w:t>TERMIN OTWARCIA OFERT</w:t>
      </w:r>
    </w:p>
    <w:p w14:paraId="0411E91A" w14:textId="77777777" w:rsidR="00E47AFB" w:rsidRPr="00377D57" w:rsidRDefault="00E47AFB" w:rsidP="00CC124D">
      <w:pPr>
        <w:spacing w:after="0" w:line="240" w:lineRule="auto"/>
        <w:rPr>
          <w:rFonts w:asciiTheme="majorHAnsi" w:hAnsiTheme="majorHAnsi" w:cstheme="majorHAnsi"/>
          <w:sz w:val="20"/>
          <w:szCs w:val="20"/>
        </w:rPr>
      </w:pPr>
    </w:p>
    <w:p w14:paraId="3E283B73" w14:textId="4FA84D66" w:rsidR="005445DE" w:rsidRPr="00377D57"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77D57">
        <w:rPr>
          <w:rFonts w:asciiTheme="majorHAnsi" w:hAnsiTheme="majorHAnsi" w:cstheme="majorHAnsi"/>
          <w:sz w:val="20"/>
          <w:szCs w:val="20"/>
        </w:rPr>
        <w:t xml:space="preserve">3.1/ </w:t>
      </w:r>
      <w:r w:rsidR="005445DE" w:rsidRPr="00377D57">
        <w:rPr>
          <w:rFonts w:asciiTheme="majorHAnsi" w:hAnsiTheme="majorHAnsi" w:cstheme="majorHAnsi"/>
          <w:sz w:val="20"/>
          <w:szCs w:val="20"/>
        </w:rPr>
        <w:t xml:space="preserve">Otwarcie ofert nastąpi w dniu </w:t>
      </w:r>
      <w:r w:rsidR="00377D57" w:rsidRPr="00377D57">
        <w:rPr>
          <w:rFonts w:asciiTheme="majorHAnsi" w:hAnsiTheme="majorHAnsi" w:cstheme="majorHAnsi"/>
          <w:b/>
          <w:bCs/>
          <w:sz w:val="20"/>
          <w:szCs w:val="20"/>
        </w:rPr>
        <w:t>30</w:t>
      </w:r>
      <w:r w:rsidR="00997F87" w:rsidRPr="00377D57">
        <w:rPr>
          <w:rFonts w:asciiTheme="majorHAnsi" w:hAnsiTheme="majorHAnsi" w:cstheme="majorHAnsi"/>
          <w:b/>
          <w:bCs/>
          <w:sz w:val="20"/>
          <w:szCs w:val="20"/>
        </w:rPr>
        <w:t>.11.2021</w:t>
      </w:r>
      <w:r w:rsidR="00771879" w:rsidRPr="00377D57">
        <w:rPr>
          <w:rFonts w:asciiTheme="majorHAnsi" w:hAnsiTheme="majorHAnsi" w:cstheme="majorHAnsi"/>
          <w:b/>
          <w:bCs/>
          <w:sz w:val="20"/>
          <w:szCs w:val="20"/>
        </w:rPr>
        <w:t xml:space="preserve"> </w:t>
      </w:r>
      <w:r w:rsidR="005445DE" w:rsidRPr="00377D57">
        <w:rPr>
          <w:rFonts w:asciiTheme="majorHAnsi" w:hAnsiTheme="majorHAnsi" w:cstheme="majorHAnsi"/>
          <w:b/>
          <w:bCs/>
          <w:sz w:val="20"/>
          <w:szCs w:val="20"/>
        </w:rPr>
        <w:t>r. o godz. 1</w:t>
      </w:r>
      <w:r w:rsidR="00D2547A" w:rsidRPr="00377D57">
        <w:rPr>
          <w:rFonts w:asciiTheme="majorHAnsi" w:hAnsiTheme="majorHAnsi" w:cstheme="majorHAnsi"/>
          <w:b/>
          <w:bCs/>
          <w:sz w:val="20"/>
          <w:szCs w:val="20"/>
        </w:rPr>
        <w:t>1</w:t>
      </w:r>
      <w:r w:rsidR="005445DE" w:rsidRPr="00377D57">
        <w:rPr>
          <w:rFonts w:asciiTheme="majorHAnsi" w:hAnsiTheme="majorHAnsi" w:cstheme="majorHAnsi"/>
          <w:b/>
          <w:bCs/>
          <w:sz w:val="20"/>
          <w:szCs w:val="20"/>
        </w:rPr>
        <w:t>:</w:t>
      </w:r>
      <w:r w:rsidR="00B55C77" w:rsidRPr="00377D57">
        <w:rPr>
          <w:rFonts w:asciiTheme="majorHAnsi" w:hAnsiTheme="majorHAnsi" w:cstheme="majorHAnsi"/>
          <w:b/>
          <w:bCs/>
          <w:sz w:val="20"/>
          <w:szCs w:val="20"/>
        </w:rPr>
        <w:t>0</w:t>
      </w:r>
      <w:r w:rsidR="005445DE" w:rsidRPr="00377D57">
        <w:rPr>
          <w:rFonts w:asciiTheme="majorHAnsi" w:hAnsiTheme="majorHAnsi" w:cstheme="majorHAnsi"/>
          <w:b/>
          <w:bCs/>
          <w:sz w:val="20"/>
          <w:szCs w:val="20"/>
        </w:rPr>
        <w:t>0</w:t>
      </w:r>
      <w:r w:rsidR="005445DE" w:rsidRPr="00377D57">
        <w:rPr>
          <w:rFonts w:asciiTheme="majorHAnsi" w:hAnsiTheme="majorHAnsi" w:cstheme="majorHAnsi"/>
          <w:sz w:val="20"/>
          <w:szCs w:val="20"/>
        </w:rPr>
        <w:t xml:space="preserve"> </w:t>
      </w:r>
      <w:r w:rsidR="00771879"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poprzez odszyfrowanie ofert.</w:t>
      </w:r>
    </w:p>
    <w:p w14:paraId="287D7CAD" w14:textId="77777777" w:rsidR="00E47AFB" w:rsidRPr="00997F87" w:rsidRDefault="00E47AFB" w:rsidP="00E47AFB">
      <w:pPr>
        <w:spacing w:after="0" w:line="240" w:lineRule="auto"/>
        <w:jc w:val="both"/>
        <w:rPr>
          <w:rFonts w:asciiTheme="majorHAnsi" w:hAnsiTheme="majorHAnsi" w:cstheme="majorHAnsi"/>
          <w:sz w:val="20"/>
          <w:szCs w:val="20"/>
        </w:rPr>
      </w:pPr>
    </w:p>
    <w:p w14:paraId="7124C0C7" w14:textId="77777777" w:rsidR="005445DE" w:rsidRPr="00997F87" w:rsidRDefault="007D6CDE" w:rsidP="00E47AFB">
      <w:pPr>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3.2/ </w:t>
      </w:r>
      <w:r w:rsidR="005445DE" w:rsidRPr="00997F8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97F87" w:rsidRDefault="00E47AFB" w:rsidP="00E47AFB">
      <w:pPr>
        <w:spacing w:after="0" w:line="240" w:lineRule="auto"/>
        <w:jc w:val="both"/>
        <w:rPr>
          <w:rFonts w:asciiTheme="majorHAnsi" w:hAnsiTheme="majorHAnsi" w:cstheme="majorHAnsi"/>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0CF61C22" w14:textId="77777777" w:rsidR="005A77A7" w:rsidRDefault="005A77A7"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6187C551" w:rsidR="005445DE" w:rsidRPr="00377D57" w:rsidRDefault="005445DE" w:rsidP="00E47AFB">
      <w:pPr>
        <w:spacing w:after="0" w:line="240" w:lineRule="auto"/>
        <w:jc w:val="right"/>
        <w:rPr>
          <w:rFonts w:asciiTheme="majorHAnsi" w:hAnsiTheme="majorHAnsi" w:cstheme="majorHAnsi"/>
          <w:b/>
          <w:bCs/>
          <w:sz w:val="20"/>
          <w:szCs w:val="20"/>
        </w:rPr>
      </w:pPr>
      <w:r w:rsidRPr="00377D57">
        <w:rPr>
          <w:rFonts w:asciiTheme="majorHAnsi" w:hAnsiTheme="majorHAnsi" w:cstheme="majorHAnsi"/>
          <w:b/>
          <w:bCs/>
          <w:sz w:val="20"/>
          <w:szCs w:val="20"/>
        </w:rPr>
        <w:t xml:space="preserve">do dnia </w:t>
      </w:r>
      <w:r w:rsidR="00377D57" w:rsidRPr="00377D57">
        <w:rPr>
          <w:rFonts w:asciiTheme="majorHAnsi" w:hAnsiTheme="majorHAnsi" w:cstheme="majorHAnsi"/>
          <w:b/>
          <w:bCs/>
          <w:sz w:val="20"/>
          <w:szCs w:val="20"/>
        </w:rPr>
        <w:t>27</w:t>
      </w:r>
      <w:r w:rsidR="00997F87" w:rsidRPr="00377D57">
        <w:rPr>
          <w:rFonts w:asciiTheme="majorHAnsi" w:hAnsiTheme="majorHAnsi" w:cstheme="majorHAnsi"/>
          <w:b/>
          <w:bCs/>
          <w:sz w:val="20"/>
          <w:szCs w:val="20"/>
        </w:rPr>
        <w:t>.02.2022</w:t>
      </w:r>
      <w:r w:rsidRPr="00377D57">
        <w:rPr>
          <w:rFonts w:asciiTheme="majorHAnsi" w:hAnsiTheme="majorHAnsi" w:cstheme="majorHAnsi"/>
          <w:b/>
          <w:bCs/>
          <w:sz w:val="20"/>
          <w:szCs w:val="20"/>
        </w:rPr>
        <w:t>.</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782093EB" w14:textId="77777777" w:rsidR="005A77A7" w:rsidRDefault="005A77A7" w:rsidP="00CC124D">
      <w:pPr>
        <w:spacing w:after="0" w:line="240" w:lineRule="auto"/>
        <w:rPr>
          <w:rFonts w:asciiTheme="majorHAnsi" w:hAnsiTheme="majorHAnsi" w:cstheme="majorHAnsi"/>
          <w:color w:val="262626" w:themeColor="text1" w:themeTint="D9"/>
          <w:sz w:val="20"/>
          <w:szCs w:val="20"/>
        </w:rPr>
      </w:pPr>
    </w:p>
    <w:p w14:paraId="14D7A758" w14:textId="77777777" w:rsidR="005A77A7" w:rsidRPr="009D538D" w:rsidRDefault="005A77A7"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77777777"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p w14:paraId="0EC82F35"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2941F1EC" w14:textId="77777777" w:rsidR="002F5B2A" w:rsidRPr="00450969" w:rsidRDefault="002F5B2A" w:rsidP="002F5B2A">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cena </w:t>
      </w:r>
      <w:r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t xml:space="preserve">           – waga kryterium </w:t>
      </w:r>
      <w:r w:rsidRPr="00450969">
        <w:rPr>
          <w:rFonts w:ascii="Calibri Light" w:eastAsia="Verdana" w:hAnsi="Calibri Light" w:cs="Calibri Light"/>
          <w:b/>
          <w:sz w:val="20"/>
          <w:szCs w:val="20"/>
        </w:rPr>
        <w:t>60%</w:t>
      </w:r>
    </w:p>
    <w:p w14:paraId="61EAC3E6" w14:textId="3CA3560C" w:rsidR="002F5B2A" w:rsidRPr="00450969" w:rsidRDefault="00204473" w:rsidP="002F5B2A">
      <w:pPr>
        <w:autoSpaceDE w:val="0"/>
        <w:spacing w:after="0" w:line="240" w:lineRule="auto"/>
        <w:jc w:val="both"/>
        <w:rPr>
          <w:rFonts w:ascii="Calibri Light" w:eastAsia="Verdana" w:hAnsi="Calibri Light" w:cs="Calibri Light"/>
          <w:b/>
          <w:sz w:val="20"/>
          <w:szCs w:val="20"/>
        </w:rPr>
      </w:pPr>
      <w:r w:rsidRPr="00766CE0">
        <w:rPr>
          <w:rFonts w:ascii="Calibri Light" w:eastAsia="Verdana" w:hAnsi="Calibri Light" w:cs="Calibri Light"/>
          <w:b/>
          <w:sz w:val="20"/>
          <w:szCs w:val="20"/>
        </w:rPr>
        <w:t>termin płatności</w:t>
      </w:r>
      <w:r w:rsidR="00E7695C" w:rsidRPr="00766CE0">
        <w:rPr>
          <w:rFonts w:ascii="Calibri Light" w:eastAsia="Verdana" w:hAnsi="Calibri Light" w:cs="Calibri Light"/>
          <w:b/>
          <w:sz w:val="20"/>
          <w:szCs w:val="20"/>
        </w:rPr>
        <w:tab/>
      </w:r>
      <w:r w:rsidR="00E7695C" w:rsidRPr="00766CE0">
        <w:rPr>
          <w:rFonts w:ascii="Calibri Light" w:eastAsia="Verdana" w:hAnsi="Calibri Light" w:cs="Calibri Light"/>
          <w:b/>
          <w:sz w:val="20"/>
          <w:szCs w:val="20"/>
        </w:rPr>
        <w:tab/>
        <w:t xml:space="preserve">          </w:t>
      </w:r>
      <w:r w:rsidR="00105B85" w:rsidRPr="00766CE0">
        <w:rPr>
          <w:rFonts w:ascii="Calibri Light" w:eastAsia="Verdana" w:hAnsi="Calibri Light" w:cs="Calibri Light"/>
          <w:b/>
          <w:sz w:val="20"/>
          <w:szCs w:val="20"/>
        </w:rPr>
        <w:t xml:space="preserve">              </w:t>
      </w:r>
      <w:r w:rsidRPr="00766CE0">
        <w:rPr>
          <w:rFonts w:ascii="Calibri Light" w:eastAsia="Verdana" w:hAnsi="Calibri Light" w:cs="Calibri Light"/>
          <w:b/>
          <w:sz w:val="20"/>
          <w:szCs w:val="20"/>
        </w:rPr>
        <w:tab/>
      </w:r>
      <w:r w:rsidRPr="00766CE0">
        <w:rPr>
          <w:rFonts w:ascii="Calibri Light" w:eastAsia="Verdana" w:hAnsi="Calibri Light" w:cs="Calibri Light"/>
          <w:b/>
          <w:sz w:val="20"/>
          <w:szCs w:val="20"/>
        </w:rPr>
        <w:tab/>
      </w:r>
      <w:r w:rsidRPr="00766CE0">
        <w:rPr>
          <w:rFonts w:ascii="Calibri Light" w:eastAsia="Verdana" w:hAnsi="Calibri Light" w:cs="Calibri Light"/>
          <w:b/>
          <w:sz w:val="20"/>
          <w:szCs w:val="20"/>
        </w:rPr>
        <w:tab/>
      </w:r>
      <w:r w:rsidRPr="00766CE0">
        <w:rPr>
          <w:rFonts w:ascii="Calibri Light" w:eastAsia="Verdana" w:hAnsi="Calibri Light" w:cs="Calibri Light"/>
          <w:b/>
          <w:sz w:val="20"/>
          <w:szCs w:val="20"/>
        </w:rPr>
        <w:tab/>
      </w:r>
      <w:r w:rsidRPr="00766CE0">
        <w:rPr>
          <w:rFonts w:ascii="Calibri Light" w:eastAsia="Verdana" w:hAnsi="Calibri Light" w:cs="Calibri Light"/>
          <w:b/>
          <w:sz w:val="20"/>
          <w:szCs w:val="20"/>
        </w:rPr>
        <w:tab/>
      </w:r>
      <w:r w:rsidRPr="00766CE0">
        <w:rPr>
          <w:rFonts w:ascii="Calibri Light" w:eastAsia="Verdana" w:hAnsi="Calibri Light" w:cs="Calibri Light"/>
          <w:b/>
          <w:sz w:val="20"/>
          <w:szCs w:val="20"/>
        </w:rPr>
        <w:tab/>
      </w:r>
      <w:r w:rsidRPr="00766CE0">
        <w:rPr>
          <w:rFonts w:ascii="Calibri Light" w:eastAsia="Verdana" w:hAnsi="Calibri Light" w:cs="Calibri Light"/>
          <w:b/>
          <w:sz w:val="20"/>
          <w:szCs w:val="20"/>
        </w:rPr>
        <w:tab/>
        <w:t xml:space="preserve">          </w:t>
      </w:r>
      <w:r w:rsidR="002F5B2A" w:rsidRPr="00766CE0">
        <w:rPr>
          <w:rFonts w:ascii="Calibri Light" w:eastAsia="Verdana" w:hAnsi="Calibri Light" w:cs="Calibri Light"/>
          <w:b/>
          <w:sz w:val="20"/>
          <w:szCs w:val="20"/>
        </w:rPr>
        <w:t xml:space="preserve"> </w:t>
      </w:r>
      <w:r w:rsidR="002F5B2A" w:rsidRPr="00766CE0">
        <w:rPr>
          <w:rFonts w:ascii="Calibri Light" w:eastAsia="Verdana" w:hAnsi="Calibri Light" w:cs="Calibri Light"/>
          <w:sz w:val="20"/>
          <w:szCs w:val="20"/>
        </w:rPr>
        <w:t xml:space="preserve">– waga kryterium </w:t>
      </w:r>
      <w:r w:rsidRPr="00766CE0">
        <w:rPr>
          <w:rFonts w:ascii="Calibri Light" w:eastAsia="Verdana" w:hAnsi="Calibri Light" w:cs="Calibri Light"/>
          <w:b/>
          <w:sz w:val="20"/>
          <w:szCs w:val="20"/>
        </w:rPr>
        <w:t>4</w:t>
      </w:r>
      <w:r w:rsidR="002F5B2A" w:rsidRPr="00766CE0">
        <w:rPr>
          <w:rFonts w:ascii="Calibri Light" w:eastAsia="Verdana" w:hAnsi="Calibri Light" w:cs="Calibri Light"/>
          <w:b/>
          <w:sz w:val="20"/>
          <w:szCs w:val="20"/>
        </w:rPr>
        <w:t>0%</w:t>
      </w:r>
    </w:p>
    <w:p w14:paraId="683C1FFF" w14:textId="77777777" w:rsidR="0075497A" w:rsidRPr="00DF6B8A" w:rsidRDefault="0075497A" w:rsidP="00DF6B8A">
      <w:pPr>
        <w:spacing w:after="0" w:line="240" w:lineRule="auto"/>
        <w:rPr>
          <w:rFonts w:asciiTheme="majorHAnsi" w:hAnsiTheme="majorHAnsi" w:cstheme="majorHAnsi"/>
          <w:b/>
          <w:color w:val="262626" w:themeColor="text1" w:themeTint="D9"/>
          <w:sz w:val="20"/>
          <w:szCs w:val="20"/>
        </w:rPr>
      </w:pPr>
    </w:p>
    <w:p w14:paraId="3972A1D1" w14:textId="77777777" w:rsidR="002F5B2A" w:rsidRPr="00450969" w:rsidRDefault="002F5B2A" w:rsidP="002F5B2A">
      <w:pPr>
        <w:autoSpaceDE w:val="0"/>
        <w:spacing w:after="0" w:line="240" w:lineRule="auto"/>
        <w:jc w:val="both"/>
        <w:rPr>
          <w:rFonts w:ascii="Calibri Light" w:hAnsi="Calibri Light" w:cs="Calibri Light"/>
          <w:sz w:val="20"/>
          <w:szCs w:val="20"/>
        </w:rPr>
      </w:pPr>
      <w:r w:rsidRPr="00450969">
        <w:rPr>
          <w:rFonts w:ascii="Calibri Light" w:eastAsia="Verdana" w:hAnsi="Calibri Light" w:cs="Calibri Light"/>
          <w:b/>
          <w:sz w:val="20"/>
          <w:szCs w:val="20"/>
        </w:rPr>
        <w:t>Zamawiający przyjmuje 1% = 1 punkt</w:t>
      </w:r>
    </w:p>
    <w:p w14:paraId="7DB69847" w14:textId="77777777" w:rsidR="002F5B2A" w:rsidRPr="00450969" w:rsidRDefault="002F5B2A" w:rsidP="002F5B2A">
      <w:pPr>
        <w:tabs>
          <w:tab w:val="left" w:pos="142"/>
        </w:tabs>
        <w:spacing w:after="0" w:line="240" w:lineRule="auto"/>
        <w:ind w:left="142" w:hanging="142"/>
        <w:jc w:val="both"/>
        <w:rPr>
          <w:rFonts w:ascii="Calibri Light" w:hAnsi="Calibri Light" w:cs="Calibri Light"/>
          <w:sz w:val="20"/>
          <w:szCs w:val="20"/>
        </w:rPr>
      </w:pPr>
    </w:p>
    <w:p w14:paraId="60FCD553" w14:textId="77777777" w:rsidR="002F5B2A" w:rsidRPr="00450969" w:rsidRDefault="002F5B2A" w:rsidP="002F5B2A">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(P) obliczona zostanie wg wzoru:</w:t>
      </w:r>
    </w:p>
    <w:p w14:paraId="5E90C2F8" w14:textId="169E29D2" w:rsidR="002F5B2A" w:rsidRPr="00450969" w:rsidRDefault="002F5B2A" w:rsidP="002F5B2A">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P = PC + </w:t>
      </w:r>
      <w:r w:rsidR="004013CD" w:rsidRPr="00450969">
        <w:rPr>
          <w:rFonts w:ascii="Calibri Light" w:hAnsi="Calibri Light" w:cs="Calibri Light"/>
          <w:b/>
          <w:bCs/>
          <w:sz w:val="20"/>
          <w:szCs w:val="20"/>
        </w:rPr>
        <w:t>P</w:t>
      </w:r>
      <w:r w:rsidR="00204473">
        <w:rPr>
          <w:rFonts w:ascii="Calibri Light" w:hAnsi="Calibri Light" w:cs="Calibri Light"/>
          <w:b/>
          <w:bCs/>
          <w:sz w:val="20"/>
          <w:szCs w:val="20"/>
        </w:rPr>
        <w:t>T</w:t>
      </w:r>
    </w:p>
    <w:p w14:paraId="72947A8F" w14:textId="77777777" w:rsidR="002F5B2A" w:rsidRPr="00450969" w:rsidRDefault="002F5B2A" w:rsidP="002F5B2A">
      <w:pPr>
        <w:tabs>
          <w:tab w:val="left" w:pos="360"/>
        </w:tabs>
        <w:spacing w:after="0" w:line="240" w:lineRule="auto"/>
        <w:jc w:val="both"/>
        <w:rPr>
          <w:rFonts w:ascii="Calibri Light" w:hAnsi="Calibri Light" w:cs="Calibri Light"/>
          <w:bCs/>
          <w:sz w:val="20"/>
          <w:szCs w:val="20"/>
        </w:rPr>
      </w:pPr>
    </w:p>
    <w:p w14:paraId="452EB151" w14:textId="77777777" w:rsidR="002F5B2A" w:rsidRPr="00450969" w:rsidRDefault="002F5B2A" w:rsidP="002F5B2A">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2B554386" w14:textId="77777777" w:rsidR="002F5B2A" w:rsidRPr="00450969" w:rsidRDefault="002F5B2A" w:rsidP="002F5B2A">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w:t>
      </w:r>
      <w:r w:rsidRPr="00450969">
        <w:rPr>
          <w:rFonts w:ascii="Calibri Light" w:hAnsi="Calibri Light" w:cs="Calibri Light"/>
          <w:b/>
          <w:bCs/>
          <w:sz w:val="20"/>
          <w:szCs w:val="20"/>
        </w:rPr>
        <w:tab/>
      </w:r>
      <w:r w:rsidRPr="00450969">
        <w:rPr>
          <w:rFonts w:ascii="Calibri Light" w:hAnsi="Calibri Light" w:cs="Calibri Light"/>
          <w:bCs/>
          <w:sz w:val="20"/>
          <w:szCs w:val="20"/>
        </w:rPr>
        <w:t>- ilość punktów oferty badanej</w:t>
      </w:r>
    </w:p>
    <w:p w14:paraId="010C3005" w14:textId="77777777" w:rsidR="002F5B2A" w:rsidRPr="00450969" w:rsidRDefault="002F5B2A" w:rsidP="002F5B2A">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PC</w:t>
      </w:r>
      <w:r w:rsidRPr="00450969">
        <w:rPr>
          <w:rFonts w:ascii="Calibri Light" w:hAnsi="Calibri Light" w:cs="Calibri Light"/>
          <w:b/>
          <w:bCs/>
          <w:sz w:val="20"/>
          <w:szCs w:val="20"/>
          <w:vertAlign w:val="subscript"/>
        </w:rPr>
        <w:tab/>
      </w:r>
      <w:r w:rsidRPr="00450969">
        <w:rPr>
          <w:rFonts w:ascii="Calibri Light" w:hAnsi="Calibri Light" w:cs="Calibri Light"/>
          <w:bCs/>
          <w:sz w:val="20"/>
          <w:szCs w:val="20"/>
        </w:rPr>
        <w:t>- ilość punktów oferty badanej w kryterium ceny</w:t>
      </w:r>
    </w:p>
    <w:p w14:paraId="4B9AD61B" w14:textId="6D1F4921" w:rsidR="002F5B2A" w:rsidRPr="00450969" w:rsidRDefault="002F5B2A" w:rsidP="002F5B2A">
      <w:pPr>
        <w:tabs>
          <w:tab w:val="left" w:pos="360"/>
        </w:tabs>
        <w:spacing w:after="0" w:line="240" w:lineRule="auto"/>
        <w:rPr>
          <w:rFonts w:ascii="Calibri Light" w:hAnsi="Calibri Light" w:cs="Calibri Light"/>
          <w:bCs/>
          <w:sz w:val="20"/>
          <w:szCs w:val="20"/>
        </w:rPr>
      </w:pPr>
      <w:r w:rsidRPr="00450969">
        <w:rPr>
          <w:rFonts w:ascii="Calibri Light" w:hAnsi="Calibri Light" w:cs="Calibri Light"/>
          <w:b/>
          <w:bCs/>
          <w:sz w:val="20"/>
          <w:szCs w:val="20"/>
        </w:rPr>
        <w:tab/>
        <w:t>P</w:t>
      </w:r>
      <w:r w:rsidR="00204473">
        <w:rPr>
          <w:rFonts w:ascii="Calibri Light" w:hAnsi="Calibri Light" w:cs="Calibri Light"/>
          <w:b/>
          <w:bCs/>
          <w:sz w:val="20"/>
          <w:szCs w:val="20"/>
        </w:rPr>
        <w:t>T</w:t>
      </w:r>
      <w:r w:rsidRPr="00450969">
        <w:rPr>
          <w:rFonts w:ascii="Calibri Light" w:hAnsi="Calibri Light" w:cs="Calibri Light"/>
          <w:bCs/>
          <w:sz w:val="20"/>
          <w:szCs w:val="20"/>
        </w:rPr>
        <w:tab/>
        <w:t xml:space="preserve">- ilość punktów oferty badanej w kryterium </w:t>
      </w:r>
      <w:r w:rsidR="00105B85">
        <w:rPr>
          <w:rFonts w:ascii="Calibri Light" w:hAnsi="Calibri Light" w:cs="Calibri Light"/>
          <w:bCs/>
          <w:sz w:val="20"/>
          <w:szCs w:val="20"/>
        </w:rPr>
        <w:t xml:space="preserve">czas </w:t>
      </w:r>
      <w:r w:rsidR="00204473">
        <w:rPr>
          <w:rFonts w:ascii="Calibri Light" w:hAnsi="Calibri Light" w:cs="Calibri Light"/>
          <w:bCs/>
          <w:sz w:val="20"/>
          <w:szCs w:val="20"/>
        </w:rPr>
        <w:t>termin płatności</w:t>
      </w:r>
    </w:p>
    <w:p w14:paraId="47CBA078" w14:textId="18AFDF16" w:rsidR="002F5B2A" w:rsidRDefault="002F5B2A" w:rsidP="005A77A7">
      <w:pPr>
        <w:tabs>
          <w:tab w:val="left" w:pos="360"/>
        </w:tabs>
        <w:spacing w:after="0" w:line="240" w:lineRule="auto"/>
        <w:ind w:left="708" w:hanging="705"/>
        <w:rPr>
          <w:rFonts w:ascii="Calibri Light" w:hAnsi="Calibri Light" w:cs="Calibri Light"/>
          <w:bCs/>
          <w:sz w:val="20"/>
          <w:szCs w:val="20"/>
        </w:rPr>
      </w:pPr>
      <w:r w:rsidRPr="00450969">
        <w:rPr>
          <w:rFonts w:ascii="Calibri Light" w:hAnsi="Calibri Light" w:cs="Calibri Light"/>
          <w:bCs/>
          <w:sz w:val="20"/>
          <w:szCs w:val="20"/>
        </w:rPr>
        <w:tab/>
      </w:r>
    </w:p>
    <w:p w14:paraId="344D33EB" w14:textId="77777777" w:rsidR="005A77A7" w:rsidRPr="00450969" w:rsidRDefault="005A77A7" w:rsidP="005A77A7">
      <w:pPr>
        <w:tabs>
          <w:tab w:val="left" w:pos="360"/>
        </w:tabs>
        <w:spacing w:after="0" w:line="240" w:lineRule="auto"/>
        <w:ind w:left="708" w:hanging="705"/>
        <w:rPr>
          <w:rFonts w:ascii="Calibri Light" w:hAnsi="Calibri Light" w:cs="Calibri Light"/>
          <w:sz w:val="20"/>
          <w:szCs w:val="20"/>
        </w:rPr>
      </w:pPr>
    </w:p>
    <w:p w14:paraId="69D7EC97" w14:textId="1264ECE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1B9C4442" w14:textId="77777777" w:rsidR="002F5B2A" w:rsidRPr="00450969" w:rsidRDefault="002F5B2A" w:rsidP="005A77A7">
      <w:pPr>
        <w:spacing w:after="0" w:line="240" w:lineRule="auto"/>
        <w:jc w:val="both"/>
        <w:rPr>
          <w:rFonts w:ascii="Calibri Light" w:hAnsi="Calibri Light" w:cs="Calibri Light"/>
          <w:sz w:val="20"/>
          <w:szCs w:val="20"/>
        </w:rPr>
      </w:pPr>
    </w:p>
    <w:p w14:paraId="54F364ED" w14:textId="0619CC68"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1873C6D8" w14:textId="77777777" w:rsidR="002F5B2A" w:rsidRPr="00450969" w:rsidRDefault="002F5B2A" w:rsidP="005A77A7">
      <w:pPr>
        <w:spacing w:after="0" w:line="240" w:lineRule="auto"/>
        <w:jc w:val="both"/>
        <w:rPr>
          <w:rFonts w:ascii="Calibri Light" w:hAnsi="Calibri Light" w:cs="Calibri Light"/>
          <w:sz w:val="20"/>
          <w:szCs w:val="20"/>
        </w:rPr>
      </w:pPr>
    </w:p>
    <w:p w14:paraId="2CA011C7" w14:textId="2FBD35E9"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13D6D9CF" w14:textId="77777777" w:rsidR="002F5B2A" w:rsidRPr="00450969" w:rsidRDefault="002F5B2A" w:rsidP="005A77A7">
      <w:pPr>
        <w:spacing w:after="0" w:line="240" w:lineRule="auto"/>
        <w:jc w:val="both"/>
        <w:rPr>
          <w:rFonts w:ascii="Calibri Light" w:hAnsi="Calibri Light" w:cs="Calibri Light"/>
          <w:sz w:val="20"/>
          <w:szCs w:val="20"/>
        </w:rPr>
      </w:pPr>
    </w:p>
    <w:p w14:paraId="346E9DDC" w14:textId="4752CDF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12AADB97" w14:textId="77777777" w:rsidR="002F5B2A" w:rsidRPr="00450969" w:rsidRDefault="002F5B2A" w:rsidP="002F5B2A">
      <w:pPr>
        <w:spacing w:after="0" w:line="240" w:lineRule="auto"/>
        <w:jc w:val="both"/>
        <w:rPr>
          <w:rFonts w:ascii="Calibri Light" w:hAnsi="Calibri Light" w:cs="Calibri Light"/>
          <w:b/>
          <w:sz w:val="20"/>
          <w:szCs w:val="20"/>
          <w:u w:val="single"/>
        </w:rPr>
      </w:pPr>
    </w:p>
    <w:p w14:paraId="3FB6DB17" w14:textId="77777777" w:rsidR="002F5B2A" w:rsidRPr="00450969" w:rsidRDefault="002F5B2A" w:rsidP="002F5B2A">
      <w:pPr>
        <w:spacing w:after="0" w:line="240" w:lineRule="auto"/>
        <w:jc w:val="both"/>
        <w:rPr>
          <w:rFonts w:ascii="Calibri Light" w:hAnsi="Calibri Light" w:cs="Calibri Light"/>
          <w:b/>
          <w:sz w:val="20"/>
          <w:szCs w:val="20"/>
          <w:u w:val="single"/>
        </w:rPr>
      </w:pPr>
    </w:p>
    <w:p w14:paraId="64FFD3C6" w14:textId="77777777" w:rsidR="002F5B2A" w:rsidRPr="00450969" w:rsidRDefault="002F5B2A" w:rsidP="002F5B2A">
      <w:pPr>
        <w:spacing w:after="0" w:line="240" w:lineRule="auto"/>
        <w:jc w:val="both"/>
        <w:rPr>
          <w:rFonts w:ascii="Calibri Light" w:hAnsi="Calibri Light" w:cs="Calibri Light"/>
          <w:b/>
          <w:sz w:val="20"/>
          <w:szCs w:val="20"/>
          <w:u w:val="single"/>
        </w:rPr>
      </w:pPr>
      <w:r w:rsidRPr="00450969">
        <w:rPr>
          <w:rFonts w:ascii="Calibri Light" w:hAnsi="Calibri Light" w:cs="Calibri Light"/>
          <w:b/>
          <w:sz w:val="20"/>
          <w:szCs w:val="20"/>
          <w:u w:val="single"/>
        </w:rPr>
        <w:t xml:space="preserve">1) Kryterium - cena </w:t>
      </w:r>
    </w:p>
    <w:p w14:paraId="456C4BA4" w14:textId="77777777" w:rsidR="002F5B2A" w:rsidRPr="00450969" w:rsidRDefault="002F5B2A" w:rsidP="002F5B2A">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669E9DF4" w14:textId="77777777" w:rsidR="002F5B2A" w:rsidRPr="00450969" w:rsidRDefault="002F5B2A" w:rsidP="002F5B2A">
      <w:pPr>
        <w:spacing w:after="0" w:line="240" w:lineRule="auto"/>
        <w:ind w:left="2832"/>
        <w:jc w:val="both"/>
        <w:rPr>
          <w:rFonts w:ascii="Calibri Light" w:hAnsi="Calibri Light" w:cs="Calibri Light"/>
          <w:sz w:val="20"/>
          <w:szCs w:val="20"/>
        </w:rPr>
      </w:pPr>
    </w:p>
    <w:p w14:paraId="6E1E8F80" w14:textId="77777777" w:rsidR="002F5B2A" w:rsidRPr="00450969" w:rsidRDefault="002F5B2A" w:rsidP="002F5B2A">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PC = CN/CR x 60pkt.</w:t>
      </w:r>
    </w:p>
    <w:p w14:paraId="257416FD" w14:textId="77777777" w:rsidR="002F5B2A" w:rsidRPr="00450969" w:rsidRDefault="002F5B2A" w:rsidP="002F5B2A">
      <w:pPr>
        <w:autoSpaceDE w:val="0"/>
        <w:spacing w:after="0" w:line="240" w:lineRule="auto"/>
        <w:jc w:val="both"/>
        <w:rPr>
          <w:rFonts w:ascii="Calibri Light" w:eastAsia="Verdana" w:hAnsi="Calibri Light" w:cs="Calibri Light"/>
          <w:sz w:val="20"/>
          <w:szCs w:val="20"/>
        </w:rPr>
      </w:pPr>
    </w:p>
    <w:p w14:paraId="71A2BA8E" w14:textId="77777777" w:rsidR="002F5B2A" w:rsidRPr="00450969" w:rsidRDefault="002F5B2A" w:rsidP="002F5B2A">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0ADBC0D7" w14:textId="77777777" w:rsidR="002F5B2A" w:rsidRPr="00450969" w:rsidRDefault="002F5B2A" w:rsidP="002F5B2A">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2B81B746" w14:textId="77777777" w:rsidR="002F5B2A" w:rsidRPr="00450969" w:rsidRDefault="002F5B2A" w:rsidP="002F5B2A">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2A60B0A1" w14:textId="77777777" w:rsidR="002F5B2A" w:rsidRPr="00450969" w:rsidRDefault="002F5B2A" w:rsidP="002F5B2A">
      <w:pPr>
        <w:autoSpaceDE w:val="0"/>
        <w:spacing w:after="0" w:line="240" w:lineRule="auto"/>
        <w:rPr>
          <w:rFonts w:ascii="Calibri Light" w:hAnsi="Calibri Light" w:cs="Calibri Light"/>
          <w:b/>
          <w:sz w:val="20"/>
          <w:szCs w:val="20"/>
          <w:u w:val="single"/>
        </w:rPr>
      </w:pPr>
    </w:p>
    <w:p w14:paraId="5A64CCCE" w14:textId="77777777" w:rsidR="002F5B2A" w:rsidRPr="00450969" w:rsidRDefault="002F5B2A" w:rsidP="002F5B2A">
      <w:pPr>
        <w:autoSpaceDE w:val="0"/>
        <w:spacing w:after="0" w:line="240" w:lineRule="auto"/>
        <w:rPr>
          <w:rFonts w:ascii="Calibri Light" w:hAnsi="Calibri Light" w:cs="Calibri Light"/>
          <w:b/>
          <w:sz w:val="20"/>
          <w:szCs w:val="20"/>
          <w:u w:val="single"/>
        </w:rPr>
      </w:pPr>
    </w:p>
    <w:p w14:paraId="1ADBD26A" w14:textId="77777777" w:rsidR="007D7706" w:rsidRPr="007D7706" w:rsidRDefault="007D7706" w:rsidP="007D7706">
      <w:pPr>
        <w:autoSpaceDE w:val="0"/>
        <w:spacing w:after="0" w:line="240" w:lineRule="auto"/>
        <w:rPr>
          <w:rFonts w:ascii="Calibri Light" w:eastAsia="Verdana" w:hAnsi="Calibri Light" w:cs="Calibri Light"/>
          <w:b/>
          <w:sz w:val="20"/>
          <w:szCs w:val="20"/>
          <w:u w:val="single"/>
        </w:rPr>
      </w:pPr>
      <w:r w:rsidRPr="007D7706">
        <w:rPr>
          <w:rFonts w:ascii="Calibri Light" w:hAnsi="Calibri Light" w:cs="Calibri Light"/>
          <w:b/>
          <w:sz w:val="20"/>
          <w:szCs w:val="20"/>
          <w:u w:val="single"/>
        </w:rPr>
        <w:t xml:space="preserve">2) Kryterium – </w:t>
      </w:r>
      <w:r w:rsidRPr="007D7706">
        <w:rPr>
          <w:rFonts w:ascii="Calibri Light" w:eastAsia="Verdana" w:hAnsi="Calibri Light" w:cs="Calibri Light"/>
          <w:b/>
          <w:sz w:val="20"/>
          <w:szCs w:val="20"/>
          <w:u w:val="single"/>
        </w:rPr>
        <w:t xml:space="preserve">termin płatności </w:t>
      </w:r>
    </w:p>
    <w:p w14:paraId="7E23F842" w14:textId="77777777" w:rsidR="007D7706" w:rsidRPr="007D7706" w:rsidRDefault="007D7706" w:rsidP="007D7706">
      <w:pPr>
        <w:spacing w:after="0" w:line="240" w:lineRule="auto"/>
        <w:jc w:val="both"/>
        <w:rPr>
          <w:rFonts w:ascii="Calibri Light" w:hAnsi="Calibri Light" w:cs="Calibri Light"/>
          <w:bCs/>
          <w:sz w:val="20"/>
          <w:szCs w:val="20"/>
        </w:rPr>
      </w:pPr>
    </w:p>
    <w:p w14:paraId="44F7EE51" w14:textId="77777777" w:rsidR="007D7706" w:rsidRPr="007D7706" w:rsidRDefault="007D7706" w:rsidP="007D7706">
      <w:pPr>
        <w:spacing w:after="0" w:line="240" w:lineRule="auto"/>
        <w:rPr>
          <w:rFonts w:asciiTheme="majorHAnsi" w:hAnsiTheme="majorHAnsi" w:cstheme="majorHAnsi"/>
          <w:sz w:val="20"/>
          <w:szCs w:val="20"/>
        </w:rPr>
      </w:pPr>
      <w:r w:rsidRPr="007D7706">
        <w:rPr>
          <w:rFonts w:asciiTheme="majorHAnsi" w:eastAsia="Verdana" w:hAnsiTheme="majorHAnsi" w:cstheme="majorHAnsi"/>
          <w:bCs/>
          <w:sz w:val="20"/>
          <w:szCs w:val="20"/>
        </w:rPr>
        <w:t>Sposób oceny ofert w kryterium termin płatności (</w:t>
      </w:r>
      <w:r w:rsidRPr="007D7706">
        <w:rPr>
          <w:rFonts w:asciiTheme="majorHAnsi" w:hAnsiTheme="majorHAnsi" w:cstheme="majorHAnsi"/>
          <w:sz w:val="20"/>
          <w:szCs w:val="20"/>
        </w:rPr>
        <w:t xml:space="preserve">PT) zostanie dokonana w następujący sposób : </w:t>
      </w:r>
    </w:p>
    <w:p w14:paraId="767E7A74" w14:textId="77777777" w:rsidR="007D7706" w:rsidRPr="007D7706" w:rsidRDefault="007D7706" w:rsidP="007D7706">
      <w:pPr>
        <w:spacing w:after="0" w:line="240" w:lineRule="auto"/>
        <w:rPr>
          <w:rFonts w:asciiTheme="majorHAnsi" w:hAnsiTheme="majorHAnsi" w:cstheme="majorHAnsi"/>
          <w:sz w:val="20"/>
          <w:szCs w:val="20"/>
        </w:rPr>
      </w:pPr>
    </w:p>
    <w:p w14:paraId="6D2CBCF5" w14:textId="77777777" w:rsidR="007D7706" w:rsidRPr="007D7706" w:rsidRDefault="007D7706" w:rsidP="007D7706">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14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0 pkt</w:t>
      </w:r>
      <w:r w:rsidRPr="007D7706">
        <w:rPr>
          <w:rFonts w:asciiTheme="majorHAnsi" w:hAnsiTheme="majorHAnsi" w:cstheme="majorHAnsi"/>
          <w:sz w:val="20"/>
          <w:szCs w:val="20"/>
        </w:rPr>
        <w:t> </w:t>
      </w:r>
    </w:p>
    <w:p w14:paraId="6859F6EA" w14:textId="6D79D2FE" w:rsidR="007D7706" w:rsidRPr="007D7706" w:rsidRDefault="007D7706" w:rsidP="007D7706">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bCs/>
          <w:sz w:val="20"/>
          <w:szCs w:val="20"/>
        </w:rPr>
        <w:t>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21 dni</w:t>
      </w:r>
      <w:r w:rsidRPr="007D7706">
        <w:rPr>
          <w:rFonts w:asciiTheme="majorHAnsi" w:hAnsiTheme="majorHAnsi" w:cstheme="majorHAnsi"/>
          <w:b/>
          <w:bCs/>
          <w:sz w:val="20"/>
          <w:szCs w:val="20"/>
        </w:rPr>
        <w:tab/>
      </w:r>
      <w:r w:rsidRPr="007D7706">
        <w:rPr>
          <w:rFonts w:asciiTheme="majorHAnsi" w:hAnsiTheme="majorHAnsi" w:cstheme="majorHAnsi"/>
          <w:sz w:val="20"/>
          <w:szCs w:val="20"/>
        </w:rPr>
        <w:t xml:space="preserve">- </w:t>
      </w:r>
      <w:r w:rsidRPr="007D7706">
        <w:rPr>
          <w:rFonts w:asciiTheme="majorHAnsi" w:hAnsiTheme="majorHAnsi" w:cstheme="majorHAnsi"/>
          <w:b/>
          <w:sz w:val="20"/>
          <w:szCs w:val="20"/>
        </w:rPr>
        <w:t xml:space="preserve"> </w:t>
      </w:r>
      <w:r w:rsidR="00060505">
        <w:rPr>
          <w:rFonts w:asciiTheme="majorHAnsi" w:hAnsiTheme="majorHAnsi" w:cstheme="majorHAnsi"/>
          <w:b/>
          <w:sz w:val="20"/>
          <w:szCs w:val="20"/>
        </w:rPr>
        <w:t>2</w:t>
      </w:r>
      <w:r w:rsidRPr="007D7706">
        <w:rPr>
          <w:rFonts w:asciiTheme="majorHAnsi" w:hAnsiTheme="majorHAnsi" w:cstheme="majorHAnsi"/>
          <w:b/>
          <w:sz w:val="20"/>
          <w:szCs w:val="20"/>
        </w:rPr>
        <w:t>0 pkt</w:t>
      </w:r>
    </w:p>
    <w:p w14:paraId="5E626F35" w14:textId="22153F01" w:rsidR="007D7706" w:rsidRPr="007D7706" w:rsidRDefault="007D7706" w:rsidP="007D7706">
      <w:pPr>
        <w:spacing w:after="0" w:line="240" w:lineRule="auto"/>
        <w:rPr>
          <w:rFonts w:asciiTheme="majorHAnsi" w:hAnsiTheme="majorHAnsi" w:cstheme="majorHAnsi"/>
          <w:b/>
          <w:sz w:val="20"/>
          <w:szCs w:val="20"/>
        </w:rPr>
      </w:pPr>
      <w:r w:rsidRPr="007D7706">
        <w:rPr>
          <w:rFonts w:asciiTheme="majorHAnsi" w:hAnsiTheme="majorHAnsi" w:cstheme="majorHAnsi"/>
          <w:sz w:val="20"/>
          <w:szCs w:val="20"/>
        </w:rPr>
        <w:t xml:space="preserve">oferowany </w:t>
      </w:r>
      <w:r w:rsidRPr="007D7706">
        <w:rPr>
          <w:rFonts w:asciiTheme="majorHAnsi" w:hAnsiTheme="majorHAnsi" w:cstheme="majorHAnsi"/>
          <w:b/>
          <w:sz w:val="20"/>
          <w:szCs w:val="20"/>
        </w:rPr>
        <w:t>t</w:t>
      </w:r>
      <w:r w:rsidRPr="007D7706">
        <w:rPr>
          <w:rFonts w:asciiTheme="majorHAnsi" w:hAnsiTheme="majorHAnsi" w:cstheme="majorHAnsi"/>
          <w:b/>
          <w:bCs/>
          <w:sz w:val="20"/>
          <w:szCs w:val="20"/>
        </w:rPr>
        <w:t>ermin płatności</w:t>
      </w:r>
      <w:r w:rsidRPr="007D7706">
        <w:rPr>
          <w:rFonts w:asciiTheme="majorHAnsi" w:hAnsiTheme="majorHAnsi" w:cstheme="majorHAnsi"/>
          <w:sz w:val="20"/>
          <w:szCs w:val="20"/>
        </w:rPr>
        <w:t xml:space="preserve"> wynoszący </w:t>
      </w:r>
      <w:r w:rsidRPr="007D7706">
        <w:rPr>
          <w:rFonts w:asciiTheme="majorHAnsi" w:hAnsiTheme="majorHAnsi" w:cstheme="majorHAnsi"/>
          <w:b/>
          <w:bCs/>
          <w:sz w:val="20"/>
          <w:szCs w:val="20"/>
        </w:rPr>
        <w:t>30 dni</w:t>
      </w:r>
      <w:r w:rsidRPr="007D7706">
        <w:rPr>
          <w:rFonts w:asciiTheme="majorHAnsi" w:hAnsiTheme="majorHAnsi" w:cstheme="majorHAnsi"/>
          <w:sz w:val="20"/>
          <w:szCs w:val="20"/>
        </w:rPr>
        <w:tab/>
        <w:t xml:space="preserve">- </w:t>
      </w:r>
      <w:r w:rsidRPr="007D7706">
        <w:rPr>
          <w:rFonts w:asciiTheme="majorHAnsi" w:hAnsiTheme="majorHAnsi" w:cstheme="majorHAnsi"/>
          <w:b/>
          <w:sz w:val="20"/>
          <w:szCs w:val="20"/>
        </w:rPr>
        <w:t xml:space="preserve"> </w:t>
      </w:r>
      <w:r w:rsidR="00060505">
        <w:rPr>
          <w:rFonts w:asciiTheme="majorHAnsi" w:hAnsiTheme="majorHAnsi" w:cstheme="majorHAnsi"/>
          <w:b/>
          <w:sz w:val="20"/>
          <w:szCs w:val="20"/>
        </w:rPr>
        <w:t>4</w:t>
      </w:r>
      <w:r w:rsidRPr="007D7706">
        <w:rPr>
          <w:rFonts w:asciiTheme="majorHAnsi" w:hAnsiTheme="majorHAnsi" w:cstheme="majorHAnsi"/>
          <w:b/>
          <w:sz w:val="20"/>
          <w:szCs w:val="20"/>
        </w:rPr>
        <w:t>0 pkt</w:t>
      </w:r>
    </w:p>
    <w:p w14:paraId="01513C4B" w14:textId="77777777" w:rsidR="007D7706" w:rsidRPr="007D7706" w:rsidRDefault="007D7706" w:rsidP="007D7706">
      <w:pPr>
        <w:spacing w:after="0" w:line="240" w:lineRule="auto"/>
        <w:jc w:val="both"/>
        <w:rPr>
          <w:rFonts w:asciiTheme="majorHAnsi" w:hAnsiTheme="majorHAnsi" w:cstheme="majorHAnsi"/>
          <w:bCs/>
          <w:sz w:val="20"/>
          <w:szCs w:val="20"/>
        </w:rPr>
      </w:pPr>
    </w:p>
    <w:p w14:paraId="2482BC46" w14:textId="77777777" w:rsidR="007D7706" w:rsidRPr="007D7706" w:rsidRDefault="007D7706" w:rsidP="007D7706">
      <w:pPr>
        <w:shd w:val="clear" w:color="auto" w:fill="FFFFFF" w:themeFill="background1"/>
        <w:spacing w:after="0" w:line="240" w:lineRule="auto"/>
        <w:ind w:left="709"/>
        <w:jc w:val="both"/>
        <w:rPr>
          <w:rFonts w:ascii="Calibri Light" w:hAnsi="Calibri Light" w:cs="Calibri Light"/>
          <w:bCs/>
          <w:sz w:val="20"/>
          <w:szCs w:val="20"/>
        </w:rPr>
      </w:pPr>
      <w:r w:rsidRPr="007D7706">
        <w:rPr>
          <w:rFonts w:ascii="Calibri Light" w:hAnsi="Calibri Light" w:cs="Calibri Light"/>
          <w:bCs/>
          <w:sz w:val="20"/>
          <w:szCs w:val="20"/>
        </w:rPr>
        <w:t>W przypadku gdy Wykonawca nie zaoferuje żadnego terminu płatności Zamawiający przyjmie, iż zaoferował minimalny tj. 14 dni.</w:t>
      </w:r>
    </w:p>
    <w:p w14:paraId="5BBA2984" w14:textId="77777777" w:rsidR="002F5B2A" w:rsidRPr="00450969" w:rsidRDefault="002F5B2A" w:rsidP="002F5B2A">
      <w:pPr>
        <w:shd w:val="clear" w:color="auto" w:fill="FFFFFF" w:themeFill="background1"/>
        <w:spacing w:after="0" w:line="240" w:lineRule="auto"/>
        <w:jc w:val="both"/>
        <w:rPr>
          <w:rFonts w:ascii="Calibri Light" w:hAnsi="Calibri Light" w:cs="Calibri Light"/>
          <w:bCs/>
          <w:sz w:val="20"/>
          <w:szCs w:val="20"/>
        </w:rPr>
      </w:pPr>
    </w:p>
    <w:p w14:paraId="35115CB5" w14:textId="77777777" w:rsidR="002F5B2A" w:rsidRPr="00450969" w:rsidRDefault="002F5B2A" w:rsidP="002F5B2A">
      <w:pPr>
        <w:spacing w:after="0" w:line="240" w:lineRule="auto"/>
        <w:jc w:val="both"/>
        <w:rPr>
          <w:rFonts w:ascii="Calibri Light" w:hAnsi="Calibri Light" w:cs="Calibri Light"/>
          <w:sz w:val="20"/>
          <w:szCs w:val="20"/>
        </w:rPr>
      </w:pPr>
    </w:p>
    <w:p w14:paraId="761E68D0" w14:textId="74565425"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07A7E455" w14:textId="77777777" w:rsidR="002F5B2A" w:rsidRPr="00450969" w:rsidRDefault="002F5B2A" w:rsidP="002F5B2A">
      <w:pPr>
        <w:spacing w:after="0" w:line="240" w:lineRule="auto"/>
        <w:jc w:val="both"/>
        <w:rPr>
          <w:rFonts w:ascii="Calibri Light" w:hAnsi="Calibri Light" w:cs="Calibri Light"/>
          <w:sz w:val="20"/>
          <w:szCs w:val="20"/>
        </w:rPr>
      </w:pPr>
    </w:p>
    <w:p w14:paraId="4EEF5297" w14:textId="6DFD24F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xml:space="preserve">/ Wybór oferty najkorzystniejszej nastąpi zgodnie z art. 239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w:t>
      </w:r>
    </w:p>
    <w:p w14:paraId="4E405028" w14:textId="77777777" w:rsidR="002F5B2A" w:rsidRPr="00450969" w:rsidRDefault="002F5B2A" w:rsidP="002F5B2A">
      <w:pPr>
        <w:spacing w:after="0" w:line="240" w:lineRule="auto"/>
        <w:jc w:val="both"/>
        <w:rPr>
          <w:rFonts w:ascii="Calibri Light" w:hAnsi="Calibri Light" w:cs="Calibri Light"/>
          <w:sz w:val="20"/>
          <w:szCs w:val="20"/>
        </w:rPr>
      </w:pPr>
    </w:p>
    <w:p w14:paraId="144FFE8D" w14:textId="03F21FD9"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5BE52FE7" w14:textId="7777777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026B921B" w14:textId="7777777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b) wykonawcach, których oferty zostały odrzucone – podając uzasadnienie faktyczne i prawne,</w:t>
      </w:r>
    </w:p>
    <w:p w14:paraId="73D0B979" w14:textId="77777777" w:rsidR="002F5B2A" w:rsidRPr="00450969" w:rsidRDefault="002F5B2A" w:rsidP="002F5B2A">
      <w:pPr>
        <w:spacing w:after="0" w:line="240" w:lineRule="auto"/>
        <w:jc w:val="both"/>
        <w:rPr>
          <w:rFonts w:ascii="Calibri Light" w:hAnsi="Calibri Light" w:cs="Calibri Light"/>
          <w:sz w:val="20"/>
          <w:szCs w:val="20"/>
        </w:rPr>
      </w:pPr>
    </w:p>
    <w:p w14:paraId="2968427C" w14:textId="2CD8EB9B"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postępowania </w:t>
      </w:r>
      <w:hyperlink r:id="rId20" w:history="1">
        <w:r w:rsidRPr="006555AA">
          <w:rPr>
            <w:rStyle w:val="Hipercze"/>
            <w:rFonts w:ascii="Calibri Light" w:hAnsi="Calibri Light" w:cs="Calibri Light"/>
            <w:sz w:val="20"/>
            <w:szCs w:val="20"/>
          </w:rPr>
          <w:t>http://bip.um.pruszkow.pl/</w:t>
        </w:r>
      </w:hyperlink>
      <w:r w:rsidRPr="00450969">
        <w:rPr>
          <w:rFonts w:ascii="Calibri Light" w:hAnsi="Calibri Light" w:cs="Calibri Light"/>
          <w:sz w:val="20"/>
          <w:szCs w:val="20"/>
        </w:rPr>
        <w:t xml:space="preserve"> .</w:t>
      </w:r>
    </w:p>
    <w:p w14:paraId="1FCB4C44" w14:textId="77777777" w:rsidR="002F5B2A" w:rsidRPr="00450969" w:rsidRDefault="002F5B2A" w:rsidP="002F5B2A">
      <w:pPr>
        <w:spacing w:after="0" w:line="240" w:lineRule="auto"/>
        <w:jc w:val="both"/>
        <w:rPr>
          <w:rFonts w:ascii="Calibri Light" w:hAnsi="Calibri Light" w:cs="Calibri Light"/>
          <w:sz w:val="20"/>
          <w:szCs w:val="20"/>
        </w:rPr>
      </w:pPr>
    </w:p>
    <w:p w14:paraId="55398F8A" w14:textId="3F24A8C7"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sidR="00300956">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10 dni - jeżeli zostanie przesłane w inny sposób.</w:t>
      </w:r>
    </w:p>
    <w:p w14:paraId="1C447BE0" w14:textId="77777777" w:rsidR="002F5B2A" w:rsidRPr="00450969" w:rsidRDefault="002F5B2A" w:rsidP="002F5B2A">
      <w:pPr>
        <w:spacing w:after="0" w:line="240" w:lineRule="auto"/>
        <w:jc w:val="both"/>
        <w:rPr>
          <w:rFonts w:ascii="Calibri Light" w:hAnsi="Calibri Light" w:cs="Calibri Light"/>
          <w:sz w:val="20"/>
          <w:szCs w:val="20"/>
        </w:rPr>
      </w:pPr>
    </w:p>
    <w:p w14:paraId="0A50F295" w14:textId="0366AD0C"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5.12</w:t>
      </w:r>
      <w:r w:rsidRPr="00450969">
        <w:rPr>
          <w:rFonts w:ascii="Calibri Light" w:hAnsi="Calibri Light" w:cs="Calibri Light"/>
          <w:sz w:val="20"/>
          <w:szCs w:val="20"/>
        </w:rPr>
        <w:t>/ Jeżeli wykonawca, którego oferta została wybrana, uchyli się od zawarcia umowy w sprawie zamówienia publicznego, Zamawiający może dokonać ponownego badania i oceny ofert spośród ofert pozostał</w:t>
      </w:r>
      <w:r w:rsidR="002A7A24">
        <w:rPr>
          <w:rFonts w:ascii="Calibri Light" w:hAnsi="Calibri Light" w:cs="Calibri Light"/>
          <w:sz w:val="20"/>
          <w:szCs w:val="20"/>
        </w:rPr>
        <w:t>ych w postępowaniu wykonawców i </w:t>
      </w:r>
      <w:r w:rsidRPr="00450969">
        <w:rPr>
          <w:rFonts w:ascii="Calibri Light" w:hAnsi="Calibri Light" w:cs="Calibri Light"/>
          <w:sz w:val="20"/>
          <w:szCs w:val="20"/>
        </w:rPr>
        <w:t xml:space="preserve">dokonać ponownego wyboru najkorzystniejszej oferty albo unieważnić postępowanie. </w:t>
      </w:r>
    </w:p>
    <w:p w14:paraId="1D165D9E" w14:textId="77777777" w:rsidR="00A904C4" w:rsidRPr="009D538D" w:rsidRDefault="00A904C4" w:rsidP="00DF6B8A">
      <w:pPr>
        <w:spacing w:after="0" w:line="240" w:lineRule="auto"/>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777025ED"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7.1/ Wykonawca, przed podpisaniem umowy zobowiązany jest do wniesienia zabezpieczenia należytego wykonania umowy</w:t>
      </w:r>
    </w:p>
    <w:p w14:paraId="246BDD7A" w14:textId="6027976C"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 xml:space="preserve">na sumę stanowiącą </w:t>
      </w:r>
      <w:r w:rsidR="00400A0E">
        <w:rPr>
          <w:rFonts w:asciiTheme="majorHAnsi" w:hAnsiTheme="majorHAnsi" w:cstheme="majorHAnsi"/>
          <w:sz w:val="20"/>
          <w:szCs w:val="20"/>
        </w:rPr>
        <w:t>5</w:t>
      </w:r>
      <w:r w:rsidRPr="00AC2A6B">
        <w:rPr>
          <w:rFonts w:asciiTheme="majorHAnsi" w:hAnsiTheme="majorHAnsi" w:cstheme="majorHAnsi"/>
          <w:sz w:val="20"/>
          <w:szCs w:val="20"/>
        </w:rPr>
        <w:t xml:space="preserve">% ceny ofertowej brutto podanej w ofercie za wykonanie całości przedmiotu zamówienia. </w:t>
      </w:r>
    </w:p>
    <w:p w14:paraId="591C45D8" w14:textId="77777777" w:rsidR="00AC2A6B" w:rsidRPr="00AC2A6B" w:rsidRDefault="00AC2A6B" w:rsidP="00AC2A6B">
      <w:pPr>
        <w:spacing w:after="0" w:line="240" w:lineRule="auto"/>
        <w:jc w:val="both"/>
        <w:rPr>
          <w:rFonts w:asciiTheme="majorHAnsi" w:hAnsiTheme="majorHAnsi" w:cstheme="majorHAnsi"/>
          <w:sz w:val="20"/>
          <w:szCs w:val="20"/>
        </w:rPr>
      </w:pPr>
    </w:p>
    <w:p w14:paraId="2CB055F9"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7.2/ Zabezpieczenie służy pokryciu roszczeń z tytułu niewykonania lub nienależytego wykonania umowy.</w:t>
      </w:r>
    </w:p>
    <w:p w14:paraId="03DEF785" w14:textId="77777777" w:rsidR="00AC2A6B" w:rsidRPr="00AC2A6B" w:rsidRDefault="00AC2A6B" w:rsidP="00AC2A6B">
      <w:pPr>
        <w:spacing w:after="0" w:line="240" w:lineRule="auto"/>
        <w:jc w:val="both"/>
        <w:rPr>
          <w:rFonts w:asciiTheme="majorHAnsi" w:hAnsiTheme="majorHAnsi" w:cstheme="majorHAnsi"/>
          <w:sz w:val="20"/>
          <w:szCs w:val="20"/>
        </w:rPr>
      </w:pPr>
    </w:p>
    <w:p w14:paraId="1BCA566D"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7.3/ Zabezpieczenie może być wnoszone według wyboru Wykonawcy w jednej lub w kilku następujących formach:</w:t>
      </w:r>
    </w:p>
    <w:p w14:paraId="3C625469"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lastRenderedPageBreak/>
        <w:t>a) pieniądzu;</w:t>
      </w:r>
    </w:p>
    <w:p w14:paraId="234D1E8E"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609A0254"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c) gwarancjach bankowych;</w:t>
      </w:r>
    </w:p>
    <w:p w14:paraId="0F583B11"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d) gwarancjach ubezpieczeniowych;</w:t>
      </w:r>
    </w:p>
    <w:p w14:paraId="46DEB9E4" w14:textId="6FBD1EFA"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698E3AF0" w14:textId="77777777" w:rsidR="00AC2A6B" w:rsidRPr="00AC2A6B" w:rsidRDefault="00AC2A6B" w:rsidP="00AC2A6B">
      <w:pPr>
        <w:spacing w:after="0" w:line="240" w:lineRule="auto"/>
        <w:jc w:val="both"/>
        <w:rPr>
          <w:rFonts w:asciiTheme="majorHAnsi" w:hAnsiTheme="majorHAnsi" w:cstheme="majorHAnsi"/>
          <w:sz w:val="20"/>
          <w:szCs w:val="20"/>
        </w:rPr>
      </w:pPr>
    </w:p>
    <w:p w14:paraId="10780499"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 xml:space="preserve">7.4/ Zamawiający nie wyraża zgody na wniesienie zabezpieczenia w formie określonej w art. 450 ust. 2 ustawy </w:t>
      </w:r>
      <w:proofErr w:type="spellStart"/>
      <w:r w:rsidRPr="00AC2A6B">
        <w:rPr>
          <w:rFonts w:asciiTheme="majorHAnsi" w:hAnsiTheme="majorHAnsi" w:cstheme="majorHAnsi"/>
          <w:sz w:val="20"/>
          <w:szCs w:val="20"/>
        </w:rPr>
        <w:t>Pzp</w:t>
      </w:r>
      <w:proofErr w:type="spellEnd"/>
      <w:r w:rsidRPr="00AC2A6B">
        <w:rPr>
          <w:rFonts w:asciiTheme="majorHAnsi" w:hAnsiTheme="majorHAnsi" w:cstheme="majorHAnsi"/>
          <w:sz w:val="20"/>
          <w:szCs w:val="20"/>
        </w:rPr>
        <w:t>.</w:t>
      </w:r>
    </w:p>
    <w:p w14:paraId="67551B46" w14:textId="77777777" w:rsidR="00AC2A6B" w:rsidRPr="00AC2A6B" w:rsidRDefault="00AC2A6B" w:rsidP="00AC2A6B">
      <w:pPr>
        <w:spacing w:after="0" w:line="240" w:lineRule="auto"/>
        <w:jc w:val="both"/>
        <w:rPr>
          <w:rFonts w:asciiTheme="majorHAnsi" w:hAnsiTheme="majorHAnsi" w:cstheme="majorHAnsi"/>
          <w:sz w:val="20"/>
          <w:szCs w:val="20"/>
        </w:rPr>
      </w:pPr>
    </w:p>
    <w:p w14:paraId="47044763" w14:textId="06780C5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0A337D94" w14:textId="77777777" w:rsidR="00AC2A6B" w:rsidRPr="00AC2A6B" w:rsidRDefault="00AC2A6B" w:rsidP="00AC2A6B">
      <w:pPr>
        <w:spacing w:after="0" w:line="240" w:lineRule="auto"/>
        <w:jc w:val="both"/>
        <w:rPr>
          <w:rFonts w:asciiTheme="majorHAnsi" w:hAnsiTheme="majorHAnsi" w:cstheme="majorHAnsi"/>
          <w:sz w:val="20"/>
          <w:szCs w:val="20"/>
        </w:rPr>
      </w:pPr>
    </w:p>
    <w:p w14:paraId="74655DB8"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7.6/ Jeżeli zabezpieczenie wniesiono w pieniądzu, Zamawiający przechowuje je na oprocentowanym rachunku bankowym.</w:t>
      </w:r>
    </w:p>
    <w:p w14:paraId="6FC95C91" w14:textId="77777777" w:rsidR="00AC2A6B" w:rsidRPr="00AC2A6B" w:rsidRDefault="00AC2A6B" w:rsidP="00AC2A6B">
      <w:pPr>
        <w:spacing w:after="0" w:line="240" w:lineRule="auto"/>
        <w:jc w:val="both"/>
        <w:rPr>
          <w:rFonts w:asciiTheme="majorHAnsi" w:hAnsiTheme="majorHAnsi" w:cstheme="majorHAnsi"/>
          <w:sz w:val="20"/>
          <w:szCs w:val="20"/>
        </w:rPr>
      </w:pPr>
    </w:p>
    <w:p w14:paraId="1AF12947"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30C95359"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a) nazwę i adres Zamawiającego;</w:t>
      </w:r>
    </w:p>
    <w:p w14:paraId="368F4CE8"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b) nazwę i adres Wykonawcy;</w:t>
      </w:r>
    </w:p>
    <w:p w14:paraId="32863660"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c) oznaczenie (numer referencyjny postępowania);</w:t>
      </w:r>
    </w:p>
    <w:p w14:paraId="61E0CF66"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d) określenie przedmiotu zamówienia;</w:t>
      </w:r>
    </w:p>
    <w:p w14:paraId="088163AF"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e) określenie wierzytelności, która ma być zabezpieczona gwarancją/ poręczeniem;</w:t>
      </w:r>
    </w:p>
    <w:p w14:paraId="66D9EC11"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f) termin ważności gwarancji/poręczenia (nie krótszy niż termin realizacji umowy oraz okres rękojmi za wady).</w:t>
      </w:r>
    </w:p>
    <w:p w14:paraId="51422A8E" w14:textId="77777777" w:rsidR="00AC2A6B" w:rsidRPr="00AC2A6B" w:rsidRDefault="00AC2A6B" w:rsidP="00AC2A6B">
      <w:pPr>
        <w:spacing w:after="0" w:line="240" w:lineRule="auto"/>
        <w:jc w:val="both"/>
        <w:rPr>
          <w:rFonts w:asciiTheme="majorHAnsi" w:hAnsiTheme="majorHAnsi" w:cstheme="majorHAnsi"/>
          <w:sz w:val="20"/>
          <w:szCs w:val="20"/>
        </w:rPr>
      </w:pPr>
    </w:p>
    <w:p w14:paraId="72677661" w14:textId="77777777" w:rsidR="00AC2A6B"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 xml:space="preserve">7.8/ W przypadku składania przez Wykonawcę zabezpieczenia w formie gwarancji lub poręczenia, Zamawiający nie uzna dokumentów które nie spełniają wymagań, o których mowa w pkt 7.7/. </w:t>
      </w:r>
    </w:p>
    <w:p w14:paraId="06355D8E" w14:textId="77777777" w:rsidR="00AC2A6B" w:rsidRPr="00AC2A6B" w:rsidRDefault="00AC2A6B" w:rsidP="00AC2A6B">
      <w:pPr>
        <w:spacing w:after="0" w:line="240" w:lineRule="auto"/>
        <w:jc w:val="both"/>
        <w:rPr>
          <w:rFonts w:asciiTheme="majorHAnsi" w:hAnsiTheme="majorHAnsi" w:cstheme="majorHAnsi"/>
          <w:sz w:val="20"/>
          <w:szCs w:val="20"/>
        </w:rPr>
      </w:pPr>
    </w:p>
    <w:p w14:paraId="69810B38" w14:textId="4852BCDE" w:rsidR="002E768A" w:rsidRPr="00AC2A6B" w:rsidRDefault="00AC2A6B" w:rsidP="00AC2A6B">
      <w:pPr>
        <w:spacing w:after="0" w:line="240" w:lineRule="auto"/>
        <w:jc w:val="both"/>
        <w:rPr>
          <w:rFonts w:asciiTheme="majorHAnsi" w:hAnsiTheme="majorHAnsi" w:cstheme="majorHAnsi"/>
          <w:sz w:val="20"/>
          <w:szCs w:val="20"/>
        </w:rPr>
      </w:pPr>
      <w:r w:rsidRPr="00AC2A6B">
        <w:rPr>
          <w:rFonts w:asciiTheme="majorHAnsi" w:hAnsiTheme="majorHAnsi" w:cstheme="majorHAnsi"/>
          <w:sz w:val="20"/>
          <w:szCs w:val="20"/>
        </w:rPr>
        <w:t>7.9/ Zamawiający zwróci zabezpieczenie na zasadach i w terminie określonym we wzorze umowy.</w:t>
      </w:r>
    </w:p>
    <w:p w14:paraId="455A5A1A" w14:textId="77777777" w:rsidR="00AC2A6B" w:rsidRPr="00AC2A6B" w:rsidRDefault="00AC2A6B" w:rsidP="00AC2A6B">
      <w:pPr>
        <w:spacing w:after="0" w:line="240" w:lineRule="auto"/>
        <w:jc w:val="both"/>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1B2BBE1E" w14:textId="77777777" w:rsidR="003A6023" w:rsidRDefault="003A6023" w:rsidP="003A602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Wykonawca przed zawarciem umowy poda wszelkie informacje niezbędne do wypełnienia treści umowy na wezwanie </w:t>
      </w: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 oraz</w:t>
      </w:r>
      <w:r>
        <w:rPr>
          <w:rFonts w:asciiTheme="majorHAnsi" w:hAnsiTheme="majorHAnsi" w:cstheme="majorHAnsi"/>
          <w:color w:val="262626" w:themeColor="text1" w:themeTint="D9"/>
          <w:sz w:val="20"/>
          <w:szCs w:val="20"/>
        </w:rPr>
        <w:t>:</w:t>
      </w:r>
    </w:p>
    <w:p w14:paraId="5A378DF4" w14:textId="458532A6" w:rsidR="00C60E05" w:rsidRPr="00C60E05" w:rsidRDefault="00C60E05" w:rsidP="003A6023">
      <w:pPr>
        <w:spacing w:after="0" w:line="240" w:lineRule="auto"/>
        <w:jc w:val="both"/>
        <w:rPr>
          <w:rFonts w:asciiTheme="majorHAnsi" w:hAnsiTheme="majorHAnsi" w:cstheme="majorHAnsi"/>
          <w:b/>
          <w:bCs/>
          <w:sz w:val="20"/>
          <w:szCs w:val="20"/>
        </w:rPr>
      </w:pPr>
      <w:r w:rsidRPr="00C60E05">
        <w:rPr>
          <w:rFonts w:asciiTheme="majorHAnsi" w:hAnsiTheme="majorHAnsi" w:cstheme="majorHAnsi"/>
          <w:b/>
          <w:bCs/>
          <w:sz w:val="20"/>
          <w:szCs w:val="20"/>
        </w:rPr>
        <w:t xml:space="preserve">- udokumentuje dysponowanie </w:t>
      </w:r>
      <w:r w:rsidR="00400A0E" w:rsidRPr="00400A0E">
        <w:rPr>
          <w:rFonts w:asciiTheme="majorHAnsi" w:hAnsiTheme="majorHAnsi" w:cstheme="majorHAnsi"/>
          <w:b/>
          <w:bCs/>
          <w:sz w:val="20"/>
          <w:szCs w:val="20"/>
        </w:rPr>
        <w:t>bazą w odległości nie większej niż 35 km od granic miasta Pruszkowa.</w:t>
      </w:r>
      <w:r w:rsidRPr="00C60E05">
        <w:rPr>
          <w:rFonts w:asciiTheme="majorHAnsi" w:hAnsiTheme="majorHAnsi" w:cstheme="majorHAnsi"/>
          <w:b/>
          <w:bCs/>
          <w:sz w:val="20"/>
          <w:szCs w:val="20"/>
        </w:rPr>
        <w:t>.</w:t>
      </w:r>
    </w:p>
    <w:p w14:paraId="6210D947" w14:textId="204DA80D" w:rsidR="003A6023" w:rsidRPr="004E4A7B" w:rsidRDefault="003A6023" w:rsidP="003A6023">
      <w:pPr>
        <w:spacing w:after="0" w:line="240" w:lineRule="auto"/>
        <w:jc w:val="both"/>
        <w:rPr>
          <w:rFonts w:asciiTheme="majorHAnsi" w:hAnsiTheme="majorHAnsi" w:cstheme="majorHAnsi"/>
          <w:color w:val="262626" w:themeColor="text1" w:themeTint="D9"/>
          <w:sz w:val="20"/>
          <w:szCs w:val="20"/>
        </w:rPr>
      </w:pPr>
      <w:r w:rsidRPr="004E4A7B">
        <w:rPr>
          <w:rFonts w:asciiTheme="majorHAnsi" w:hAnsiTheme="majorHAnsi" w:cstheme="majorHAnsi"/>
          <w:color w:val="262626" w:themeColor="text1" w:themeTint="D9"/>
          <w:sz w:val="20"/>
          <w:szCs w:val="20"/>
        </w:rPr>
        <w:t>- wniesie zabezpieczenie należytego wykonania umowy (jeżeli dotyczy).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64FAABA7" w14:textId="77777777" w:rsidR="00821576" w:rsidRDefault="00821576" w:rsidP="00CC124D">
      <w:pPr>
        <w:spacing w:after="0" w:line="240" w:lineRule="auto"/>
        <w:rPr>
          <w:rFonts w:asciiTheme="majorHAnsi" w:hAnsiTheme="majorHAnsi" w:cstheme="majorHAnsi"/>
          <w:color w:val="FF0000"/>
          <w:sz w:val="20"/>
          <w:szCs w:val="20"/>
        </w:rPr>
      </w:pPr>
    </w:p>
    <w:p w14:paraId="087C2A02" w14:textId="77777777" w:rsidR="00821576" w:rsidRDefault="00821576" w:rsidP="00821576">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p>
    <w:p w14:paraId="0A43746D" w14:textId="49C77DC9" w:rsidR="00821576" w:rsidRPr="009D538D" w:rsidRDefault="00400A0E" w:rsidP="00821576">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Załącznik Nr 2 – </w:t>
      </w:r>
      <w:r w:rsidR="00821576" w:rsidRPr="009D538D">
        <w:rPr>
          <w:rFonts w:asciiTheme="majorHAnsi" w:hAnsiTheme="majorHAnsi" w:cstheme="majorHAnsi"/>
          <w:color w:val="262626" w:themeColor="text1" w:themeTint="D9"/>
          <w:sz w:val="20"/>
          <w:szCs w:val="20"/>
        </w:rPr>
        <w:t>Wzór oświadczenia o spełnianiu warunków udziału w postępowaniu oraz o braku podstaw do wykluczenia</w:t>
      </w:r>
    </w:p>
    <w:p w14:paraId="58D61ED6" w14:textId="77777777"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2969DC26" w14:textId="77777777"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5D2F6090" w14:textId="3FD3B68A"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Wykaz </w:t>
      </w:r>
      <w:r w:rsidR="00AB4E7F">
        <w:rPr>
          <w:rFonts w:asciiTheme="majorHAnsi" w:hAnsiTheme="majorHAnsi" w:cstheme="majorHAnsi"/>
          <w:color w:val="262626" w:themeColor="text1" w:themeTint="D9"/>
          <w:sz w:val="20"/>
          <w:szCs w:val="20"/>
        </w:rPr>
        <w:t>usług</w:t>
      </w:r>
    </w:p>
    <w:p w14:paraId="7D986E71" w14:textId="2C67D9DD" w:rsidR="00821576" w:rsidRPr="009F13B3" w:rsidRDefault="00821576" w:rsidP="00821576">
      <w:pPr>
        <w:spacing w:after="0" w:line="240" w:lineRule="auto"/>
        <w:rPr>
          <w:rFonts w:asciiTheme="majorHAnsi" w:hAnsiTheme="majorHAnsi" w:cstheme="majorHAnsi"/>
          <w:sz w:val="20"/>
          <w:szCs w:val="20"/>
        </w:rPr>
      </w:pPr>
      <w:r w:rsidRPr="009F13B3">
        <w:rPr>
          <w:rFonts w:asciiTheme="majorHAnsi" w:hAnsiTheme="majorHAnsi" w:cstheme="majorHAnsi"/>
          <w:sz w:val="20"/>
          <w:szCs w:val="20"/>
        </w:rPr>
        <w:t xml:space="preserve">Załącznik nr 6 – Wykaz </w:t>
      </w:r>
      <w:r w:rsidR="003C083C">
        <w:rPr>
          <w:rFonts w:asciiTheme="majorHAnsi" w:hAnsiTheme="majorHAnsi" w:cstheme="majorHAnsi"/>
          <w:sz w:val="20"/>
          <w:szCs w:val="20"/>
        </w:rPr>
        <w:t>osób</w:t>
      </w:r>
    </w:p>
    <w:p w14:paraId="5BD1E819" w14:textId="77777777"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1EC1FB73" w14:textId="77777777"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8 – Dokumentacja Techniczna</w:t>
      </w:r>
      <w:r>
        <w:rPr>
          <w:rFonts w:asciiTheme="majorHAnsi" w:hAnsiTheme="majorHAnsi" w:cstheme="majorHAnsi"/>
          <w:color w:val="262626" w:themeColor="text1" w:themeTint="D9"/>
          <w:sz w:val="20"/>
          <w:szCs w:val="20"/>
        </w:rPr>
        <w:t xml:space="preserve"> (jeżeli dotyczy)</w:t>
      </w:r>
    </w:p>
    <w:p w14:paraId="12D821A1" w14:textId="77777777" w:rsidR="00821576" w:rsidRPr="009D538D"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088ECF78" w14:textId="77777777" w:rsidR="00821576" w:rsidRDefault="00821576" w:rsidP="0082157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p w14:paraId="7F981575" w14:textId="77777777" w:rsidR="00821576" w:rsidRPr="00707425" w:rsidRDefault="00821576" w:rsidP="00CC124D">
      <w:pPr>
        <w:spacing w:after="0" w:line="240" w:lineRule="auto"/>
        <w:rPr>
          <w:rFonts w:asciiTheme="majorHAnsi" w:hAnsiTheme="majorHAnsi" w:cstheme="majorHAnsi"/>
          <w:color w:val="FF0000"/>
          <w:sz w:val="20"/>
          <w:szCs w:val="20"/>
        </w:rPr>
      </w:pPr>
    </w:p>
    <w:sectPr w:rsidR="00821576" w:rsidRPr="00707425" w:rsidSect="008811F2">
      <w:footerReference w:type="default" r:id="rId21"/>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9B49C" w14:textId="77777777" w:rsidR="00AE3C5E" w:rsidRDefault="00AE3C5E">
      <w:r>
        <w:separator/>
      </w:r>
    </w:p>
  </w:endnote>
  <w:endnote w:type="continuationSeparator" w:id="0">
    <w:p w14:paraId="12BFBA48" w14:textId="77777777" w:rsidR="00AE3C5E" w:rsidRDefault="00AE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7F4006BD" w:rsidR="00275D5E" w:rsidRPr="00DB36CB" w:rsidRDefault="00275D5E"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64.</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275D5E" w:rsidRPr="00DB36CB" w:rsidRDefault="00275D5E"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75D5E" w:rsidRPr="00DB36CB" w:rsidRDefault="00275D5E"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75D5E" w:rsidRPr="00796F95" w:rsidRDefault="00275D5E">
    <w:pPr>
      <w:pStyle w:val="Stopka"/>
      <w:shd w:val="clear" w:color="auto" w:fill="FFFFFF"/>
      <w:rPr>
        <w:rFonts w:ascii="Calibri Light" w:hAnsi="Calibri Light" w:cs="Tahoma"/>
        <w:b/>
        <w:color w:val="808080"/>
      </w:rPr>
    </w:pPr>
  </w:p>
  <w:p w14:paraId="7C5DD88E" w14:textId="77777777" w:rsidR="00275D5E" w:rsidRPr="00DB36CB" w:rsidRDefault="00275D5E"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921925">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921925">
      <w:rPr>
        <w:rFonts w:ascii="Calibri Light" w:hAnsi="Calibri Light" w:cs="Tahoma"/>
        <w:b/>
        <w:noProof/>
        <w:color w:val="808080"/>
        <w:sz w:val="18"/>
        <w:szCs w:val="18"/>
      </w:rPr>
      <w:t>27</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75D5E" w:rsidRDefault="00275D5E">
    <w:pPr>
      <w:pStyle w:val="Stopka"/>
      <w:shd w:val="clear" w:color="auto" w:fill="FFFFFF"/>
      <w:rPr>
        <w:rFonts w:ascii="Bookman Old Style" w:hAnsi="Bookman Old Style" w:cs="Tahoma"/>
        <w:b/>
        <w:color w:val="808080"/>
        <w:sz w:val="16"/>
        <w:szCs w:val="16"/>
      </w:rPr>
    </w:pPr>
  </w:p>
  <w:p w14:paraId="23411ADA" w14:textId="77777777" w:rsidR="00275D5E" w:rsidRDefault="00275D5E"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E6952A" w14:textId="77777777" w:rsidR="00AE3C5E" w:rsidRDefault="00AE3C5E">
      <w:r>
        <w:separator/>
      </w:r>
    </w:p>
  </w:footnote>
  <w:footnote w:type="continuationSeparator" w:id="0">
    <w:p w14:paraId="5C61DA5F" w14:textId="77777777" w:rsidR="00AE3C5E" w:rsidRDefault="00AE3C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9"/>
  </w:num>
  <w:num w:numId="2">
    <w:abstractNumId w:val="14"/>
  </w:num>
  <w:num w:numId="3">
    <w:abstractNumId w:val="13"/>
  </w:num>
  <w:num w:numId="4">
    <w:abstractNumId w:val="11"/>
  </w:num>
  <w:num w:numId="5">
    <w:abstractNumId w:val="8"/>
  </w:num>
  <w:num w:numId="6">
    <w:abstractNumId w:val="17"/>
  </w:num>
  <w:num w:numId="7">
    <w:abstractNumId w:val="18"/>
  </w:num>
  <w:num w:numId="8">
    <w:abstractNumId w:val="16"/>
  </w:num>
  <w:num w:numId="9">
    <w:abstractNumId w:val="2"/>
  </w:num>
  <w:num w:numId="10">
    <w:abstractNumId w:val="7"/>
  </w:num>
  <w:num w:numId="11">
    <w:abstractNumId w:val="15"/>
  </w:num>
  <w:num w:numId="12">
    <w:abstractNumId w:val="12"/>
  </w:num>
  <w:num w:numId="1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34C8"/>
    <w:rsid w:val="0000384D"/>
    <w:rsid w:val="000065B4"/>
    <w:rsid w:val="0000736C"/>
    <w:rsid w:val="00007792"/>
    <w:rsid w:val="00007964"/>
    <w:rsid w:val="00010E8E"/>
    <w:rsid w:val="00011A52"/>
    <w:rsid w:val="000122CD"/>
    <w:rsid w:val="000134AE"/>
    <w:rsid w:val="00013558"/>
    <w:rsid w:val="000218E7"/>
    <w:rsid w:val="00021BB8"/>
    <w:rsid w:val="000231C3"/>
    <w:rsid w:val="00023E31"/>
    <w:rsid w:val="000262EB"/>
    <w:rsid w:val="00031777"/>
    <w:rsid w:val="000327A5"/>
    <w:rsid w:val="00032AA1"/>
    <w:rsid w:val="00032D55"/>
    <w:rsid w:val="00034E71"/>
    <w:rsid w:val="0003716D"/>
    <w:rsid w:val="0004186D"/>
    <w:rsid w:val="000438E1"/>
    <w:rsid w:val="0004549C"/>
    <w:rsid w:val="00045F92"/>
    <w:rsid w:val="00046753"/>
    <w:rsid w:val="00051FCD"/>
    <w:rsid w:val="00055D4E"/>
    <w:rsid w:val="00056917"/>
    <w:rsid w:val="00060505"/>
    <w:rsid w:val="000611D1"/>
    <w:rsid w:val="000647ED"/>
    <w:rsid w:val="00065EC7"/>
    <w:rsid w:val="00067173"/>
    <w:rsid w:val="0007079D"/>
    <w:rsid w:val="00071513"/>
    <w:rsid w:val="00072885"/>
    <w:rsid w:val="000757DF"/>
    <w:rsid w:val="00076B1B"/>
    <w:rsid w:val="00080565"/>
    <w:rsid w:val="00081C01"/>
    <w:rsid w:val="000851C1"/>
    <w:rsid w:val="00086B42"/>
    <w:rsid w:val="00092C73"/>
    <w:rsid w:val="0009792D"/>
    <w:rsid w:val="00097E88"/>
    <w:rsid w:val="000A0086"/>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6C7"/>
    <w:rsid w:val="000C4975"/>
    <w:rsid w:val="000C4BE9"/>
    <w:rsid w:val="000C6503"/>
    <w:rsid w:val="000C6E2C"/>
    <w:rsid w:val="000C7562"/>
    <w:rsid w:val="000D071D"/>
    <w:rsid w:val="000D1209"/>
    <w:rsid w:val="000D1AB4"/>
    <w:rsid w:val="000D3970"/>
    <w:rsid w:val="000D3D11"/>
    <w:rsid w:val="000D4F58"/>
    <w:rsid w:val="000D5123"/>
    <w:rsid w:val="000D774C"/>
    <w:rsid w:val="000E0BDF"/>
    <w:rsid w:val="000E0CD1"/>
    <w:rsid w:val="000E1388"/>
    <w:rsid w:val="000E2B11"/>
    <w:rsid w:val="000E2CF5"/>
    <w:rsid w:val="000E47C6"/>
    <w:rsid w:val="000E5807"/>
    <w:rsid w:val="000E5C38"/>
    <w:rsid w:val="000E5F12"/>
    <w:rsid w:val="000E7D09"/>
    <w:rsid w:val="000F0267"/>
    <w:rsid w:val="000F0BEF"/>
    <w:rsid w:val="000F1996"/>
    <w:rsid w:val="0010048E"/>
    <w:rsid w:val="00101987"/>
    <w:rsid w:val="00102D1F"/>
    <w:rsid w:val="0010357C"/>
    <w:rsid w:val="001035B1"/>
    <w:rsid w:val="001037E1"/>
    <w:rsid w:val="00104411"/>
    <w:rsid w:val="00105302"/>
    <w:rsid w:val="00105B85"/>
    <w:rsid w:val="001061A9"/>
    <w:rsid w:val="0010635E"/>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391"/>
    <w:rsid w:val="001407DE"/>
    <w:rsid w:val="00140D2A"/>
    <w:rsid w:val="001414D2"/>
    <w:rsid w:val="00141C06"/>
    <w:rsid w:val="00142608"/>
    <w:rsid w:val="00142A19"/>
    <w:rsid w:val="00145FB7"/>
    <w:rsid w:val="001462B1"/>
    <w:rsid w:val="0014665C"/>
    <w:rsid w:val="00147322"/>
    <w:rsid w:val="001510FE"/>
    <w:rsid w:val="00153D41"/>
    <w:rsid w:val="00154965"/>
    <w:rsid w:val="00154A66"/>
    <w:rsid w:val="0016017F"/>
    <w:rsid w:val="001603D9"/>
    <w:rsid w:val="001606AD"/>
    <w:rsid w:val="0016166C"/>
    <w:rsid w:val="0017022C"/>
    <w:rsid w:val="001713C8"/>
    <w:rsid w:val="001727AC"/>
    <w:rsid w:val="00174940"/>
    <w:rsid w:val="00175322"/>
    <w:rsid w:val="001759B5"/>
    <w:rsid w:val="00175E8F"/>
    <w:rsid w:val="00176604"/>
    <w:rsid w:val="00176C8F"/>
    <w:rsid w:val="00176CDC"/>
    <w:rsid w:val="00177A20"/>
    <w:rsid w:val="00180AC7"/>
    <w:rsid w:val="00180B08"/>
    <w:rsid w:val="001851A2"/>
    <w:rsid w:val="00185ACB"/>
    <w:rsid w:val="00186695"/>
    <w:rsid w:val="001873D7"/>
    <w:rsid w:val="00187782"/>
    <w:rsid w:val="00190460"/>
    <w:rsid w:val="00192784"/>
    <w:rsid w:val="0019325F"/>
    <w:rsid w:val="00193753"/>
    <w:rsid w:val="001954F2"/>
    <w:rsid w:val="001955E5"/>
    <w:rsid w:val="00196B8A"/>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C05"/>
    <w:rsid w:val="001D7DE0"/>
    <w:rsid w:val="001D7FC5"/>
    <w:rsid w:val="001E1645"/>
    <w:rsid w:val="001E2A6B"/>
    <w:rsid w:val="001E71ED"/>
    <w:rsid w:val="001E76EB"/>
    <w:rsid w:val="001F0124"/>
    <w:rsid w:val="001F428D"/>
    <w:rsid w:val="001F660E"/>
    <w:rsid w:val="00202383"/>
    <w:rsid w:val="00202A48"/>
    <w:rsid w:val="00202EAE"/>
    <w:rsid w:val="00203509"/>
    <w:rsid w:val="002039ED"/>
    <w:rsid w:val="00204158"/>
    <w:rsid w:val="00204473"/>
    <w:rsid w:val="0020447D"/>
    <w:rsid w:val="0020471F"/>
    <w:rsid w:val="002052EA"/>
    <w:rsid w:val="00207C3D"/>
    <w:rsid w:val="00210B98"/>
    <w:rsid w:val="002110BF"/>
    <w:rsid w:val="00214A48"/>
    <w:rsid w:val="00222786"/>
    <w:rsid w:val="00225018"/>
    <w:rsid w:val="00226DF1"/>
    <w:rsid w:val="00235B63"/>
    <w:rsid w:val="00241A3A"/>
    <w:rsid w:val="00241E97"/>
    <w:rsid w:val="00244E42"/>
    <w:rsid w:val="00244E6F"/>
    <w:rsid w:val="00246A76"/>
    <w:rsid w:val="00247C60"/>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72464"/>
    <w:rsid w:val="00273CCF"/>
    <w:rsid w:val="00273D2F"/>
    <w:rsid w:val="00275D5E"/>
    <w:rsid w:val="0028014F"/>
    <w:rsid w:val="00281082"/>
    <w:rsid w:val="00281EDE"/>
    <w:rsid w:val="0028417F"/>
    <w:rsid w:val="00286326"/>
    <w:rsid w:val="00287F33"/>
    <w:rsid w:val="002905D0"/>
    <w:rsid w:val="0029112C"/>
    <w:rsid w:val="002911B8"/>
    <w:rsid w:val="00291240"/>
    <w:rsid w:val="00292144"/>
    <w:rsid w:val="00294CEF"/>
    <w:rsid w:val="002958B1"/>
    <w:rsid w:val="0029705E"/>
    <w:rsid w:val="002A084A"/>
    <w:rsid w:val="002A0BF8"/>
    <w:rsid w:val="002A1C49"/>
    <w:rsid w:val="002A2248"/>
    <w:rsid w:val="002A2DE8"/>
    <w:rsid w:val="002A44E5"/>
    <w:rsid w:val="002A53E8"/>
    <w:rsid w:val="002A57EC"/>
    <w:rsid w:val="002A6948"/>
    <w:rsid w:val="002A7180"/>
    <w:rsid w:val="002A729B"/>
    <w:rsid w:val="002A7A24"/>
    <w:rsid w:val="002B02C9"/>
    <w:rsid w:val="002B21EB"/>
    <w:rsid w:val="002B2A67"/>
    <w:rsid w:val="002B33C0"/>
    <w:rsid w:val="002B4162"/>
    <w:rsid w:val="002B6644"/>
    <w:rsid w:val="002C0194"/>
    <w:rsid w:val="002C02A0"/>
    <w:rsid w:val="002C068E"/>
    <w:rsid w:val="002C1F7C"/>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B2A"/>
    <w:rsid w:val="002F5C9A"/>
    <w:rsid w:val="002F6FB4"/>
    <w:rsid w:val="002F76B7"/>
    <w:rsid w:val="00300956"/>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0F56"/>
    <w:rsid w:val="003357E9"/>
    <w:rsid w:val="00336152"/>
    <w:rsid w:val="003361A8"/>
    <w:rsid w:val="0033682D"/>
    <w:rsid w:val="0033752E"/>
    <w:rsid w:val="0034052F"/>
    <w:rsid w:val="003408DE"/>
    <w:rsid w:val="00341BDE"/>
    <w:rsid w:val="00343600"/>
    <w:rsid w:val="003455C0"/>
    <w:rsid w:val="00346EC2"/>
    <w:rsid w:val="00347BE2"/>
    <w:rsid w:val="00352D31"/>
    <w:rsid w:val="00353B4B"/>
    <w:rsid w:val="00354392"/>
    <w:rsid w:val="003557A6"/>
    <w:rsid w:val="003605E7"/>
    <w:rsid w:val="00360B6A"/>
    <w:rsid w:val="003611F2"/>
    <w:rsid w:val="003615C5"/>
    <w:rsid w:val="00361659"/>
    <w:rsid w:val="0036278B"/>
    <w:rsid w:val="0036365F"/>
    <w:rsid w:val="00366A97"/>
    <w:rsid w:val="00370065"/>
    <w:rsid w:val="0037021C"/>
    <w:rsid w:val="00371B72"/>
    <w:rsid w:val="00371F3D"/>
    <w:rsid w:val="003726FB"/>
    <w:rsid w:val="00372995"/>
    <w:rsid w:val="00375809"/>
    <w:rsid w:val="00377CCA"/>
    <w:rsid w:val="00377D57"/>
    <w:rsid w:val="00386858"/>
    <w:rsid w:val="00386FDA"/>
    <w:rsid w:val="00387D4D"/>
    <w:rsid w:val="00391460"/>
    <w:rsid w:val="0039406E"/>
    <w:rsid w:val="0039517B"/>
    <w:rsid w:val="00395CA3"/>
    <w:rsid w:val="003A0685"/>
    <w:rsid w:val="003A0802"/>
    <w:rsid w:val="003A263F"/>
    <w:rsid w:val="003A3D6F"/>
    <w:rsid w:val="003A6023"/>
    <w:rsid w:val="003A67D9"/>
    <w:rsid w:val="003B2B9C"/>
    <w:rsid w:val="003B4A33"/>
    <w:rsid w:val="003B54F1"/>
    <w:rsid w:val="003B5D43"/>
    <w:rsid w:val="003C0275"/>
    <w:rsid w:val="003C083C"/>
    <w:rsid w:val="003C0C17"/>
    <w:rsid w:val="003C2A6D"/>
    <w:rsid w:val="003C4466"/>
    <w:rsid w:val="003C527B"/>
    <w:rsid w:val="003C543C"/>
    <w:rsid w:val="003C5B41"/>
    <w:rsid w:val="003D00DF"/>
    <w:rsid w:val="003D0218"/>
    <w:rsid w:val="003D0410"/>
    <w:rsid w:val="003D337F"/>
    <w:rsid w:val="003D6B0C"/>
    <w:rsid w:val="003D6F1E"/>
    <w:rsid w:val="003D75BE"/>
    <w:rsid w:val="003E3D61"/>
    <w:rsid w:val="003E4969"/>
    <w:rsid w:val="003E4B3A"/>
    <w:rsid w:val="003E6B7C"/>
    <w:rsid w:val="003F022E"/>
    <w:rsid w:val="003F1699"/>
    <w:rsid w:val="003F22AF"/>
    <w:rsid w:val="003F46E1"/>
    <w:rsid w:val="003F528D"/>
    <w:rsid w:val="00400A0E"/>
    <w:rsid w:val="00400A45"/>
    <w:rsid w:val="004013CD"/>
    <w:rsid w:val="004048B2"/>
    <w:rsid w:val="004052FD"/>
    <w:rsid w:val="004054F1"/>
    <w:rsid w:val="00406B42"/>
    <w:rsid w:val="004100E3"/>
    <w:rsid w:val="004102D7"/>
    <w:rsid w:val="00413E77"/>
    <w:rsid w:val="0041413B"/>
    <w:rsid w:val="0041497D"/>
    <w:rsid w:val="00415940"/>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10A9"/>
    <w:rsid w:val="0045302B"/>
    <w:rsid w:val="00453FE7"/>
    <w:rsid w:val="00454ADD"/>
    <w:rsid w:val="00454CC7"/>
    <w:rsid w:val="004565A1"/>
    <w:rsid w:val="004566A3"/>
    <w:rsid w:val="00457D7E"/>
    <w:rsid w:val="0046097E"/>
    <w:rsid w:val="00461045"/>
    <w:rsid w:val="00461611"/>
    <w:rsid w:val="00464B75"/>
    <w:rsid w:val="00470573"/>
    <w:rsid w:val="00473C0C"/>
    <w:rsid w:val="00474FE0"/>
    <w:rsid w:val="00475E2F"/>
    <w:rsid w:val="00481909"/>
    <w:rsid w:val="004824DF"/>
    <w:rsid w:val="00482965"/>
    <w:rsid w:val="0048501B"/>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B0ECB"/>
    <w:rsid w:val="004B4B40"/>
    <w:rsid w:val="004B5326"/>
    <w:rsid w:val="004B5393"/>
    <w:rsid w:val="004B646B"/>
    <w:rsid w:val="004B64EC"/>
    <w:rsid w:val="004B7B7D"/>
    <w:rsid w:val="004C1129"/>
    <w:rsid w:val="004C11B3"/>
    <w:rsid w:val="004C177E"/>
    <w:rsid w:val="004C190E"/>
    <w:rsid w:val="004C1A1C"/>
    <w:rsid w:val="004C32D2"/>
    <w:rsid w:val="004C379D"/>
    <w:rsid w:val="004C3DC8"/>
    <w:rsid w:val="004C5D1B"/>
    <w:rsid w:val="004C659A"/>
    <w:rsid w:val="004C7990"/>
    <w:rsid w:val="004D12EF"/>
    <w:rsid w:val="004D227E"/>
    <w:rsid w:val="004D2FD5"/>
    <w:rsid w:val="004D3345"/>
    <w:rsid w:val="004D36DA"/>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45A"/>
    <w:rsid w:val="005006C4"/>
    <w:rsid w:val="00500FAD"/>
    <w:rsid w:val="00501DB2"/>
    <w:rsid w:val="00505186"/>
    <w:rsid w:val="00505311"/>
    <w:rsid w:val="00510897"/>
    <w:rsid w:val="00510906"/>
    <w:rsid w:val="00513BA8"/>
    <w:rsid w:val="00513DF9"/>
    <w:rsid w:val="00514B3E"/>
    <w:rsid w:val="00514EA4"/>
    <w:rsid w:val="00515DD0"/>
    <w:rsid w:val="00520CC6"/>
    <w:rsid w:val="00522E94"/>
    <w:rsid w:val="00532B4B"/>
    <w:rsid w:val="00532ECD"/>
    <w:rsid w:val="00532F67"/>
    <w:rsid w:val="00534901"/>
    <w:rsid w:val="005360F9"/>
    <w:rsid w:val="00541342"/>
    <w:rsid w:val="00542F43"/>
    <w:rsid w:val="00543A1B"/>
    <w:rsid w:val="00543DDD"/>
    <w:rsid w:val="005445DE"/>
    <w:rsid w:val="00544C9C"/>
    <w:rsid w:val="00545DFA"/>
    <w:rsid w:val="00547912"/>
    <w:rsid w:val="00552381"/>
    <w:rsid w:val="00555FAE"/>
    <w:rsid w:val="00557032"/>
    <w:rsid w:val="00557A25"/>
    <w:rsid w:val="00557E6A"/>
    <w:rsid w:val="00560492"/>
    <w:rsid w:val="00565E5E"/>
    <w:rsid w:val="00566841"/>
    <w:rsid w:val="0056798B"/>
    <w:rsid w:val="00570B96"/>
    <w:rsid w:val="00571F4C"/>
    <w:rsid w:val="00573B93"/>
    <w:rsid w:val="005748F3"/>
    <w:rsid w:val="00577025"/>
    <w:rsid w:val="005773C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3896"/>
    <w:rsid w:val="005A53E2"/>
    <w:rsid w:val="005A77A7"/>
    <w:rsid w:val="005B0370"/>
    <w:rsid w:val="005B2F1B"/>
    <w:rsid w:val="005B316D"/>
    <w:rsid w:val="005B4341"/>
    <w:rsid w:val="005B47C3"/>
    <w:rsid w:val="005C237D"/>
    <w:rsid w:val="005C29DE"/>
    <w:rsid w:val="005C3171"/>
    <w:rsid w:val="005C4558"/>
    <w:rsid w:val="005C4944"/>
    <w:rsid w:val="005C60D6"/>
    <w:rsid w:val="005C7402"/>
    <w:rsid w:val="005C7613"/>
    <w:rsid w:val="005D02A6"/>
    <w:rsid w:val="005D1DDF"/>
    <w:rsid w:val="005D22A4"/>
    <w:rsid w:val="005D2371"/>
    <w:rsid w:val="005D3B1E"/>
    <w:rsid w:val="005D3EA3"/>
    <w:rsid w:val="005D449A"/>
    <w:rsid w:val="005D7783"/>
    <w:rsid w:val="005E17BA"/>
    <w:rsid w:val="005E1E4A"/>
    <w:rsid w:val="005E1FCD"/>
    <w:rsid w:val="005E237D"/>
    <w:rsid w:val="005E24D2"/>
    <w:rsid w:val="005E2BF5"/>
    <w:rsid w:val="005E2BFD"/>
    <w:rsid w:val="005E3F37"/>
    <w:rsid w:val="005E5E3B"/>
    <w:rsid w:val="005E6262"/>
    <w:rsid w:val="005E7169"/>
    <w:rsid w:val="005E7D91"/>
    <w:rsid w:val="005F1191"/>
    <w:rsid w:val="005F2138"/>
    <w:rsid w:val="005F4106"/>
    <w:rsid w:val="005F49CF"/>
    <w:rsid w:val="005F4AA7"/>
    <w:rsid w:val="005F6F5A"/>
    <w:rsid w:val="00600AA9"/>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25179"/>
    <w:rsid w:val="006322BC"/>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E2C"/>
    <w:rsid w:val="0065209A"/>
    <w:rsid w:val="00653501"/>
    <w:rsid w:val="00655B99"/>
    <w:rsid w:val="0065628C"/>
    <w:rsid w:val="006629CB"/>
    <w:rsid w:val="006631F2"/>
    <w:rsid w:val="0066438F"/>
    <w:rsid w:val="006644CC"/>
    <w:rsid w:val="006647EF"/>
    <w:rsid w:val="0066488C"/>
    <w:rsid w:val="006657FA"/>
    <w:rsid w:val="0066733B"/>
    <w:rsid w:val="00673C24"/>
    <w:rsid w:val="006755A4"/>
    <w:rsid w:val="00675655"/>
    <w:rsid w:val="00676A44"/>
    <w:rsid w:val="00676C12"/>
    <w:rsid w:val="006779D4"/>
    <w:rsid w:val="00682C3A"/>
    <w:rsid w:val="00684A1F"/>
    <w:rsid w:val="00684EC8"/>
    <w:rsid w:val="00685089"/>
    <w:rsid w:val="006908F2"/>
    <w:rsid w:val="00690E1A"/>
    <w:rsid w:val="006910AB"/>
    <w:rsid w:val="006914C4"/>
    <w:rsid w:val="00691E09"/>
    <w:rsid w:val="00692950"/>
    <w:rsid w:val="006935C3"/>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06F"/>
    <w:rsid w:val="006C3B0B"/>
    <w:rsid w:val="006C60C7"/>
    <w:rsid w:val="006C696C"/>
    <w:rsid w:val="006D01A8"/>
    <w:rsid w:val="006D3D6A"/>
    <w:rsid w:val="006D5196"/>
    <w:rsid w:val="006D5612"/>
    <w:rsid w:val="006D572B"/>
    <w:rsid w:val="006E0EED"/>
    <w:rsid w:val="006E1232"/>
    <w:rsid w:val="006E1508"/>
    <w:rsid w:val="006E3EB5"/>
    <w:rsid w:val="006E7278"/>
    <w:rsid w:val="006F424F"/>
    <w:rsid w:val="006F4525"/>
    <w:rsid w:val="006F4E52"/>
    <w:rsid w:val="006F50BA"/>
    <w:rsid w:val="006F516A"/>
    <w:rsid w:val="006F5A01"/>
    <w:rsid w:val="006F5F1C"/>
    <w:rsid w:val="006F6D35"/>
    <w:rsid w:val="0070042D"/>
    <w:rsid w:val="00702533"/>
    <w:rsid w:val="0070529D"/>
    <w:rsid w:val="00707425"/>
    <w:rsid w:val="00707497"/>
    <w:rsid w:val="00710F6A"/>
    <w:rsid w:val="00714F4C"/>
    <w:rsid w:val="007157C3"/>
    <w:rsid w:val="0071673D"/>
    <w:rsid w:val="00721B33"/>
    <w:rsid w:val="007224D9"/>
    <w:rsid w:val="00722FFE"/>
    <w:rsid w:val="00723012"/>
    <w:rsid w:val="00724CE2"/>
    <w:rsid w:val="00724F7B"/>
    <w:rsid w:val="00725A9C"/>
    <w:rsid w:val="00725CAE"/>
    <w:rsid w:val="007263A5"/>
    <w:rsid w:val="00731C3A"/>
    <w:rsid w:val="00734253"/>
    <w:rsid w:val="0073545A"/>
    <w:rsid w:val="00735560"/>
    <w:rsid w:val="00736AC3"/>
    <w:rsid w:val="00737B72"/>
    <w:rsid w:val="0074062A"/>
    <w:rsid w:val="007417A3"/>
    <w:rsid w:val="007449EC"/>
    <w:rsid w:val="00744DFC"/>
    <w:rsid w:val="00744EE4"/>
    <w:rsid w:val="0074748E"/>
    <w:rsid w:val="007478D9"/>
    <w:rsid w:val="00747AFA"/>
    <w:rsid w:val="00750E82"/>
    <w:rsid w:val="00751A3C"/>
    <w:rsid w:val="00752A8A"/>
    <w:rsid w:val="0075497A"/>
    <w:rsid w:val="00755062"/>
    <w:rsid w:val="00757945"/>
    <w:rsid w:val="007657B0"/>
    <w:rsid w:val="00766CE0"/>
    <w:rsid w:val="0077108B"/>
    <w:rsid w:val="00771879"/>
    <w:rsid w:val="007727AD"/>
    <w:rsid w:val="00773829"/>
    <w:rsid w:val="00773E46"/>
    <w:rsid w:val="00774FB4"/>
    <w:rsid w:val="007758E1"/>
    <w:rsid w:val="007778DF"/>
    <w:rsid w:val="007806BD"/>
    <w:rsid w:val="00781652"/>
    <w:rsid w:val="00781C56"/>
    <w:rsid w:val="007832DB"/>
    <w:rsid w:val="00783454"/>
    <w:rsid w:val="00783655"/>
    <w:rsid w:val="00784F61"/>
    <w:rsid w:val="00790D93"/>
    <w:rsid w:val="0079250A"/>
    <w:rsid w:val="00792A70"/>
    <w:rsid w:val="007934BC"/>
    <w:rsid w:val="00795652"/>
    <w:rsid w:val="00796F95"/>
    <w:rsid w:val="007A0700"/>
    <w:rsid w:val="007A1331"/>
    <w:rsid w:val="007A184C"/>
    <w:rsid w:val="007A387A"/>
    <w:rsid w:val="007A4314"/>
    <w:rsid w:val="007A4728"/>
    <w:rsid w:val="007A4859"/>
    <w:rsid w:val="007B0350"/>
    <w:rsid w:val="007B1A97"/>
    <w:rsid w:val="007B4007"/>
    <w:rsid w:val="007B4F90"/>
    <w:rsid w:val="007C003F"/>
    <w:rsid w:val="007C0EBA"/>
    <w:rsid w:val="007C16A6"/>
    <w:rsid w:val="007C16AE"/>
    <w:rsid w:val="007C2B9C"/>
    <w:rsid w:val="007C323B"/>
    <w:rsid w:val="007C4812"/>
    <w:rsid w:val="007C50EB"/>
    <w:rsid w:val="007C65DB"/>
    <w:rsid w:val="007D1489"/>
    <w:rsid w:val="007D19D6"/>
    <w:rsid w:val="007D3294"/>
    <w:rsid w:val="007D38B3"/>
    <w:rsid w:val="007D501B"/>
    <w:rsid w:val="007D6876"/>
    <w:rsid w:val="007D6CDE"/>
    <w:rsid w:val="007D7475"/>
    <w:rsid w:val="007D7706"/>
    <w:rsid w:val="007E21FB"/>
    <w:rsid w:val="007E35EA"/>
    <w:rsid w:val="007E39A2"/>
    <w:rsid w:val="007E41CA"/>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21576"/>
    <w:rsid w:val="0082226B"/>
    <w:rsid w:val="00830E8E"/>
    <w:rsid w:val="008311C1"/>
    <w:rsid w:val="00831852"/>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4A8"/>
    <w:rsid w:val="00851A94"/>
    <w:rsid w:val="00851FBE"/>
    <w:rsid w:val="00853682"/>
    <w:rsid w:val="00855C27"/>
    <w:rsid w:val="00856079"/>
    <w:rsid w:val="008560C5"/>
    <w:rsid w:val="00856528"/>
    <w:rsid w:val="00856E2A"/>
    <w:rsid w:val="00856F6B"/>
    <w:rsid w:val="00857527"/>
    <w:rsid w:val="0085768D"/>
    <w:rsid w:val="008579C0"/>
    <w:rsid w:val="0086095E"/>
    <w:rsid w:val="008618EB"/>
    <w:rsid w:val="00865324"/>
    <w:rsid w:val="00865612"/>
    <w:rsid w:val="00865BDC"/>
    <w:rsid w:val="00866A7D"/>
    <w:rsid w:val="0087070C"/>
    <w:rsid w:val="00874F0B"/>
    <w:rsid w:val="00874FB0"/>
    <w:rsid w:val="008754C9"/>
    <w:rsid w:val="00875E94"/>
    <w:rsid w:val="00880307"/>
    <w:rsid w:val="00881167"/>
    <w:rsid w:val="008811F2"/>
    <w:rsid w:val="00881544"/>
    <w:rsid w:val="00883766"/>
    <w:rsid w:val="008839EB"/>
    <w:rsid w:val="008843C4"/>
    <w:rsid w:val="00884937"/>
    <w:rsid w:val="0088493B"/>
    <w:rsid w:val="00891B46"/>
    <w:rsid w:val="0089423C"/>
    <w:rsid w:val="0089482F"/>
    <w:rsid w:val="008965CD"/>
    <w:rsid w:val="008A01AA"/>
    <w:rsid w:val="008A0BA1"/>
    <w:rsid w:val="008A1770"/>
    <w:rsid w:val="008A2A76"/>
    <w:rsid w:val="008A755C"/>
    <w:rsid w:val="008A77A9"/>
    <w:rsid w:val="008A7A23"/>
    <w:rsid w:val="008B3590"/>
    <w:rsid w:val="008B3F43"/>
    <w:rsid w:val="008B4555"/>
    <w:rsid w:val="008B5008"/>
    <w:rsid w:val="008B5F09"/>
    <w:rsid w:val="008C4BA0"/>
    <w:rsid w:val="008C5449"/>
    <w:rsid w:val="008C5655"/>
    <w:rsid w:val="008C5D15"/>
    <w:rsid w:val="008D09BB"/>
    <w:rsid w:val="008D0EAD"/>
    <w:rsid w:val="008D26E0"/>
    <w:rsid w:val="008D2A19"/>
    <w:rsid w:val="008D3562"/>
    <w:rsid w:val="008D3E86"/>
    <w:rsid w:val="008D42B2"/>
    <w:rsid w:val="008D5DE5"/>
    <w:rsid w:val="008D6026"/>
    <w:rsid w:val="008D71CE"/>
    <w:rsid w:val="008D77FF"/>
    <w:rsid w:val="008E3B2F"/>
    <w:rsid w:val="008E3B77"/>
    <w:rsid w:val="008E3E3B"/>
    <w:rsid w:val="008E5320"/>
    <w:rsid w:val="008E751D"/>
    <w:rsid w:val="008F2441"/>
    <w:rsid w:val="008F267D"/>
    <w:rsid w:val="008F2C7F"/>
    <w:rsid w:val="008F4858"/>
    <w:rsid w:val="008F5656"/>
    <w:rsid w:val="008F7432"/>
    <w:rsid w:val="008F7593"/>
    <w:rsid w:val="008F7F6F"/>
    <w:rsid w:val="009041E9"/>
    <w:rsid w:val="00904E56"/>
    <w:rsid w:val="00905A17"/>
    <w:rsid w:val="00905EB9"/>
    <w:rsid w:val="009072A4"/>
    <w:rsid w:val="0090737D"/>
    <w:rsid w:val="00914DC8"/>
    <w:rsid w:val="00915255"/>
    <w:rsid w:val="0091707B"/>
    <w:rsid w:val="009173B1"/>
    <w:rsid w:val="0091770C"/>
    <w:rsid w:val="00921925"/>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158E"/>
    <w:rsid w:val="009626A4"/>
    <w:rsid w:val="009640BF"/>
    <w:rsid w:val="00965D84"/>
    <w:rsid w:val="009660DD"/>
    <w:rsid w:val="00966662"/>
    <w:rsid w:val="009669B4"/>
    <w:rsid w:val="00970FA9"/>
    <w:rsid w:val="00971797"/>
    <w:rsid w:val="00974B6B"/>
    <w:rsid w:val="00980D24"/>
    <w:rsid w:val="00981B1C"/>
    <w:rsid w:val="00982525"/>
    <w:rsid w:val="0098316A"/>
    <w:rsid w:val="009847DD"/>
    <w:rsid w:val="00984E3B"/>
    <w:rsid w:val="00985044"/>
    <w:rsid w:val="0099006F"/>
    <w:rsid w:val="009920B4"/>
    <w:rsid w:val="00993ACF"/>
    <w:rsid w:val="00994498"/>
    <w:rsid w:val="009949B4"/>
    <w:rsid w:val="009966A8"/>
    <w:rsid w:val="00997624"/>
    <w:rsid w:val="00997DFD"/>
    <w:rsid w:val="00997F87"/>
    <w:rsid w:val="009A4796"/>
    <w:rsid w:val="009A4FF0"/>
    <w:rsid w:val="009A6986"/>
    <w:rsid w:val="009A77BC"/>
    <w:rsid w:val="009B02AA"/>
    <w:rsid w:val="009B09A5"/>
    <w:rsid w:val="009B16C7"/>
    <w:rsid w:val="009B1A7D"/>
    <w:rsid w:val="009B1BEC"/>
    <w:rsid w:val="009B49FE"/>
    <w:rsid w:val="009B5E39"/>
    <w:rsid w:val="009B671E"/>
    <w:rsid w:val="009B6AAD"/>
    <w:rsid w:val="009C1490"/>
    <w:rsid w:val="009C230C"/>
    <w:rsid w:val="009C2B1B"/>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1AF"/>
    <w:rsid w:val="009F091E"/>
    <w:rsid w:val="009F13B3"/>
    <w:rsid w:val="009F21E6"/>
    <w:rsid w:val="009F2D87"/>
    <w:rsid w:val="009F31BC"/>
    <w:rsid w:val="009F36C0"/>
    <w:rsid w:val="009F3911"/>
    <w:rsid w:val="009F6D31"/>
    <w:rsid w:val="00A00A7D"/>
    <w:rsid w:val="00A019EA"/>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5EDD"/>
    <w:rsid w:val="00A366E2"/>
    <w:rsid w:val="00A37905"/>
    <w:rsid w:val="00A37A33"/>
    <w:rsid w:val="00A40160"/>
    <w:rsid w:val="00A4584A"/>
    <w:rsid w:val="00A45EB8"/>
    <w:rsid w:val="00A476DA"/>
    <w:rsid w:val="00A5026E"/>
    <w:rsid w:val="00A50805"/>
    <w:rsid w:val="00A52508"/>
    <w:rsid w:val="00A52C49"/>
    <w:rsid w:val="00A52D05"/>
    <w:rsid w:val="00A5586D"/>
    <w:rsid w:val="00A60A60"/>
    <w:rsid w:val="00A634D2"/>
    <w:rsid w:val="00A64DA7"/>
    <w:rsid w:val="00A66D03"/>
    <w:rsid w:val="00A71CF7"/>
    <w:rsid w:val="00A7302F"/>
    <w:rsid w:val="00A733A9"/>
    <w:rsid w:val="00A733BA"/>
    <w:rsid w:val="00A73BD1"/>
    <w:rsid w:val="00A752D6"/>
    <w:rsid w:val="00A7610F"/>
    <w:rsid w:val="00A77037"/>
    <w:rsid w:val="00A7748E"/>
    <w:rsid w:val="00A830CA"/>
    <w:rsid w:val="00A832E7"/>
    <w:rsid w:val="00A83695"/>
    <w:rsid w:val="00A855BC"/>
    <w:rsid w:val="00A87AF0"/>
    <w:rsid w:val="00A904C4"/>
    <w:rsid w:val="00A90F85"/>
    <w:rsid w:val="00A91C54"/>
    <w:rsid w:val="00A91E3A"/>
    <w:rsid w:val="00A92715"/>
    <w:rsid w:val="00A93FAD"/>
    <w:rsid w:val="00A9717D"/>
    <w:rsid w:val="00AA3EB8"/>
    <w:rsid w:val="00AA4279"/>
    <w:rsid w:val="00AA43F1"/>
    <w:rsid w:val="00AA499E"/>
    <w:rsid w:val="00AB13FE"/>
    <w:rsid w:val="00AB265F"/>
    <w:rsid w:val="00AB35C8"/>
    <w:rsid w:val="00AB4106"/>
    <w:rsid w:val="00AB4E7F"/>
    <w:rsid w:val="00AB5360"/>
    <w:rsid w:val="00AB6B56"/>
    <w:rsid w:val="00AC0243"/>
    <w:rsid w:val="00AC107B"/>
    <w:rsid w:val="00AC2A6B"/>
    <w:rsid w:val="00AC7DB7"/>
    <w:rsid w:val="00AD2DB9"/>
    <w:rsid w:val="00AE3291"/>
    <w:rsid w:val="00AE3C5E"/>
    <w:rsid w:val="00AE3EF0"/>
    <w:rsid w:val="00AE50BC"/>
    <w:rsid w:val="00AE5649"/>
    <w:rsid w:val="00AE5B2E"/>
    <w:rsid w:val="00AE66AA"/>
    <w:rsid w:val="00AF378B"/>
    <w:rsid w:val="00AF3EF9"/>
    <w:rsid w:val="00AF5365"/>
    <w:rsid w:val="00AF7902"/>
    <w:rsid w:val="00B002B1"/>
    <w:rsid w:val="00B00AE3"/>
    <w:rsid w:val="00B016F3"/>
    <w:rsid w:val="00B03E31"/>
    <w:rsid w:val="00B061C8"/>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6E3B"/>
    <w:rsid w:val="00B276F9"/>
    <w:rsid w:val="00B2790E"/>
    <w:rsid w:val="00B27C81"/>
    <w:rsid w:val="00B30E13"/>
    <w:rsid w:val="00B30ED3"/>
    <w:rsid w:val="00B30F0F"/>
    <w:rsid w:val="00B3164A"/>
    <w:rsid w:val="00B31714"/>
    <w:rsid w:val="00B329DA"/>
    <w:rsid w:val="00B34434"/>
    <w:rsid w:val="00B34E4C"/>
    <w:rsid w:val="00B3518C"/>
    <w:rsid w:val="00B35C04"/>
    <w:rsid w:val="00B37487"/>
    <w:rsid w:val="00B433CA"/>
    <w:rsid w:val="00B43977"/>
    <w:rsid w:val="00B4439A"/>
    <w:rsid w:val="00B44E53"/>
    <w:rsid w:val="00B46FC7"/>
    <w:rsid w:val="00B4725E"/>
    <w:rsid w:val="00B474CB"/>
    <w:rsid w:val="00B53C09"/>
    <w:rsid w:val="00B53C61"/>
    <w:rsid w:val="00B53DDA"/>
    <w:rsid w:val="00B55C77"/>
    <w:rsid w:val="00B55F90"/>
    <w:rsid w:val="00B56E13"/>
    <w:rsid w:val="00B572C1"/>
    <w:rsid w:val="00B60CC7"/>
    <w:rsid w:val="00B61B21"/>
    <w:rsid w:val="00B628B1"/>
    <w:rsid w:val="00B67C17"/>
    <w:rsid w:val="00B70A0B"/>
    <w:rsid w:val="00B70B28"/>
    <w:rsid w:val="00B7122A"/>
    <w:rsid w:val="00B71232"/>
    <w:rsid w:val="00B729A7"/>
    <w:rsid w:val="00B75FA6"/>
    <w:rsid w:val="00B804FE"/>
    <w:rsid w:val="00B81F7E"/>
    <w:rsid w:val="00B85342"/>
    <w:rsid w:val="00B85BBC"/>
    <w:rsid w:val="00B8674B"/>
    <w:rsid w:val="00B873B2"/>
    <w:rsid w:val="00B87A4C"/>
    <w:rsid w:val="00B9126B"/>
    <w:rsid w:val="00B91879"/>
    <w:rsid w:val="00B92941"/>
    <w:rsid w:val="00B94CB0"/>
    <w:rsid w:val="00B95724"/>
    <w:rsid w:val="00B97B9C"/>
    <w:rsid w:val="00B97E70"/>
    <w:rsid w:val="00BA071D"/>
    <w:rsid w:val="00BA1842"/>
    <w:rsid w:val="00BA21DC"/>
    <w:rsid w:val="00BA39DE"/>
    <w:rsid w:val="00BA5172"/>
    <w:rsid w:val="00BA568F"/>
    <w:rsid w:val="00BB01D6"/>
    <w:rsid w:val="00BB07CE"/>
    <w:rsid w:val="00BB2480"/>
    <w:rsid w:val="00BB3B4B"/>
    <w:rsid w:val="00BB4DB3"/>
    <w:rsid w:val="00BB6071"/>
    <w:rsid w:val="00BB6A90"/>
    <w:rsid w:val="00BB7504"/>
    <w:rsid w:val="00BC05B5"/>
    <w:rsid w:val="00BC172E"/>
    <w:rsid w:val="00BC19C3"/>
    <w:rsid w:val="00BC1E86"/>
    <w:rsid w:val="00BC213B"/>
    <w:rsid w:val="00BC2D78"/>
    <w:rsid w:val="00BC3BA6"/>
    <w:rsid w:val="00BC5B7D"/>
    <w:rsid w:val="00BC6259"/>
    <w:rsid w:val="00BC681E"/>
    <w:rsid w:val="00BC6C0B"/>
    <w:rsid w:val="00BC72F3"/>
    <w:rsid w:val="00BD0F30"/>
    <w:rsid w:val="00BD1777"/>
    <w:rsid w:val="00BD40E7"/>
    <w:rsid w:val="00BD42F2"/>
    <w:rsid w:val="00BD779B"/>
    <w:rsid w:val="00BD7BF2"/>
    <w:rsid w:val="00BD7F4C"/>
    <w:rsid w:val="00BE1D0F"/>
    <w:rsid w:val="00BE25BC"/>
    <w:rsid w:val="00BF0C02"/>
    <w:rsid w:val="00BF2923"/>
    <w:rsid w:val="00BF457C"/>
    <w:rsid w:val="00BF5131"/>
    <w:rsid w:val="00BF5981"/>
    <w:rsid w:val="00BF6C88"/>
    <w:rsid w:val="00BF704A"/>
    <w:rsid w:val="00BF7BDE"/>
    <w:rsid w:val="00C0047A"/>
    <w:rsid w:val="00C006DF"/>
    <w:rsid w:val="00C014E4"/>
    <w:rsid w:val="00C03B31"/>
    <w:rsid w:val="00C045D0"/>
    <w:rsid w:val="00C04813"/>
    <w:rsid w:val="00C05889"/>
    <w:rsid w:val="00C05CD5"/>
    <w:rsid w:val="00C06B5E"/>
    <w:rsid w:val="00C06B9D"/>
    <w:rsid w:val="00C15430"/>
    <w:rsid w:val="00C17EF8"/>
    <w:rsid w:val="00C21351"/>
    <w:rsid w:val="00C2255E"/>
    <w:rsid w:val="00C2259A"/>
    <w:rsid w:val="00C226CE"/>
    <w:rsid w:val="00C22B85"/>
    <w:rsid w:val="00C236B8"/>
    <w:rsid w:val="00C23C54"/>
    <w:rsid w:val="00C24342"/>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142D"/>
    <w:rsid w:val="00C53505"/>
    <w:rsid w:val="00C60CEB"/>
    <w:rsid w:val="00C60E05"/>
    <w:rsid w:val="00C60E13"/>
    <w:rsid w:val="00C6297C"/>
    <w:rsid w:val="00C632D5"/>
    <w:rsid w:val="00C647C1"/>
    <w:rsid w:val="00C65A7B"/>
    <w:rsid w:val="00C65FD6"/>
    <w:rsid w:val="00C65FF4"/>
    <w:rsid w:val="00C717A1"/>
    <w:rsid w:val="00C722A2"/>
    <w:rsid w:val="00C72C8C"/>
    <w:rsid w:val="00C7447F"/>
    <w:rsid w:val="00C74BC1"/>
    <w:rsid w:val="00C77E07"/>
    <w:rsid w:val="00C80601"/>
    <w:rsid w:val="00C80B14"/>
    <w:rsid w:val="00C81A86"/>
    <w:rsid w:val="00C85452"/>
    <w:rsid w:val="00C86ED7"/>
    <w:rsid w:val="00C907DB"/>
    <w:rsid w:val="00C90825"/>
    <w:rsid w:val="00C917C6"/>
    <w:rsid w:val="00C919AD"/>
    <w:rsid w:val="00C92727"/>
    <w:rsid w:val="00C9365E"/>
    <w:rsid w:val="00C93930"/>
    <w:rsid w:val="00C944C1"/>
    <w:rsid w:val="00C96A01"/>
    <w:rsid w:val="00C97838"/>
    <w:rsid w:val="00CA0C09"/>
    <w:rsid w:val="00CA49F8"/>
    <w:rsid w:val="00CA74E8"/>
    <w:rsid w:val="00CB035F"/>
    <w:rsid w:val="00CB20B9"/>
    <w:rsid w:val="00CB254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28B0"/>
    <w:rsid w:val="00CE460F"/>
    <w:rsid w:val="00CE6020"/>
    <w:rsid w:val="00CF0C15"/>
    <w:rsid w:val="00CF0E8C"/>
    <w:rsid w:val="00CF10E4"/>
    <w:rsid w:val="00CF3E2D"/>
    <w:rsid w:val="00CF5E89"/>
    <w:rsid w:val="00CF5F21"/>
    <w:rsid w:val="00CF63C6"/>
    <w:rsid w:val="00CF6481"/>
    <w:rsid w:val="00CF776A"/>
    <w:rsid w:val="00D017A1"/>
    <w:rsid w:val="00D02A9B"/>
    <w:rsid w:val="00D0315D"/>
    <w:rsid w:val="00D04D51"/>
    <w:rsid w:val="00D05440"/>
    <w:rsid w:val="00D05AEF"/>
    <w:rsid w:val="00D073C4"/>
    <w:rsid w:val="00D07E4B"/>
    <w:rsid w:val="00D11005"/>
    <w:rsid w:val="00D131AC"/>
    <w:rsid w:val="00D13424"/>
    <w:rsid w:val="00D136ED"/>
    <w:rsid w:val="00D139A2"/>
    <w:rsid w:val="00D15008"/>
    <w:rsid w:val="00D15315"/>
    <w:rsid w:val="00D15B4F"/>
    <w:rsid w:val="00D15E21"/>
    <w:rsid w:val="00D17106"/>
    <w:rsid w:val="00D17F27"/>
    <w:rsid w:val="00D2272D"/>
    <w:rsid w:val="00D24195"/>
    <w:rsid w:val="00D245E1"/>
    <w:rsid w:val="00D2515B"/>
    <w:rsid w:val="00D2547A"/>
    <w:rsid w:val="00D258C0"/>
    <w:rsid w:val="00D26D3F"/>
    <w:rsid w:val="00D302AE"/>
    <w:rsid w:val="00D30AE5"/>
    <w:rsid w:val="00D32714"/>
    <w:rsid w:val="00D354D7"/>
    <w:rsid w:val="00D354E1"/>
    <w:rsid w:val="00D372F7"/>
    <w:rsid w:val="00D403E5"/>
    <w:rsid w:val="00D4054A"/>
    <w:rsid w:val="00D41158"/>
    <w:rsid w:val="00D42165"/>
    <w:rsid w:val="00D42EA5"/>
    <w:rsid w:val="00D43EF7"/>
    <w:rsid w:val="00D451ED"/>
    <w:rsid w:val="00D4589B"/>
    <w:rsid w:val="00D511E2"/>
    <w:rsid w:val="00D57A02"/>
    <w:rsid w:val="00D61AC2"/>
    <w:rsid w:val="00D61D22"/>
    <w:rsid w:val="00D628FA"/>
    <w:rsid w:val="00D62EB1"/>
    <w:rsid w:val="00D632E0"/>
    <w:rsid w:val="00D63F3D"/>
    <w:rsid w:val="00D67B04"/>
    <w:rsid w:val="00D67BD6"/>
    <w:rsid w:val="00D709DC"/>
    <w:rsid w:val="00D70A6B"/>
    <w:rsid w:val="00D7189F"/>
    <w:rsid w:val="00D73E1A"/>
    <w:rsid w:val="00D742DB"/>
    <w:rsid w:val="00D74DBC"/>
    <w:rsid w:val="00D7621C"/>
    <w:rsid w:val="00D80112"/>
    <w:rsid w:val="00D8035D"/>
    <w:rsid w:val="00D82E5C"/>
    <w:rsid w:val="00D83616"/>
    <w:rsid w:val="00D855DC"/>
    <w:rsid w:val="00D87768"/>
    <w:rsid w:val="00D878CF"/>
    <w:rsid w:val="00D87D74"/>
    <w:rsid w:val="00D910A7"/>
    <w:rsid w:val="00D91D26"/>
    <w:rsid w:val="00D936FD"/>
    <w:rsid w:val="00D95115"/>
    <w:rsid w:val="00D9613C"/>
    <w:rsid w:val="00D96E6C"/>
    <w:rsid w:val="00DA01BD"/>
    <w:rsid w:val="00DA0D2A"/>
    <w:rsid w:val="00DA183B"/>
    <w:rsid w:val="00DA3938"/>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3BC"/>
    <w:rsid w:val="00DC69AD"/>
    <w:rsid w:val="00DC6DA5"/>
    <w:rsid w:val="00DC7A9E"/>
    <w:rsid w:val="00DD08AC"/>
    <w:rsid w:val="00DD2609"/>
    <w:rsid w:val="00DD2D48"/>
    <w:rsid w:val="00DE00DE"/>
    <w:rsid w:val="00DE322F"/>
    <w:rsid w:val="00DE3EA7"/>
    <w:rsid w:val="00DF0734"/>
    <w:rsid w:val="00DF0A13"/>
    <w:rsid w:val="00DF0DA6"/>
    <w:rsid w:val="00DF2252"/>
    <w:rsid w:val="00DF6B8A"/>
    <w:rsid w:val="00DF7625"/>
    <w:rsid w:val="00E01EE8"/>
    <w:rsid w:val="00E02AE3"/>
    <w:rsid w:val="00E02FF0"/>
    <w:rsid w:val="00E04352"/>
    <w:rsid w:val="00E071C5"/>
    <w:rsid w:val="00E101BC"/>
    <w:rsid w:val="00E1094B"/>
    <w:rsid w:val="00E1113F"/>
    <w:rsid w:val="00E144B6"/>
    <w:rsid w:val="00E14B02"/>
    <w:rsid w:val="00E1520A"/>
    <w:rsid w:val="00E208AE"/>
    <w:rsid w:val="00E20A01"/>
    <w:rsid w:val="00E21172"/>
    <w:rsid w:val="00E21436"/>
    <w:rsid w:val="00E21945"/>
    <w:rsid w:val="00E21972"/>
    <w:rsid w:val="00E25792"/>
    <w:rsid w:val="00E2668C"/>
    <w:rsid w:val="00E2683A"/>
    <w:rsid w:val="00E277F1"/>
    <w:rsid w:val="00E27B05"/>
    <w:rsid w:val="00E27B57"/>
    <w:rsid w:val="00E30EB5"/>
    <w:rsid w:val="00E31868"/>
    <w:rsid w:val="00E3241D"/>
    <w:rsid w:val="00E32731"/>
    <w:rsid w:val="00E3411B"/>
    <w:rsid w:val="00E347BA"/>
    <w:rsid w:val="00E350D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2A6E"/>
    <w:rsid w:val="00E6319C"/>
    <w:rsid w:val="00E672FF"/>
    <w:rsid w:val="00E67904"/>
    <w:rsid w:val="00E705B4"/>
    <w:rsid w:val="00E71DA3"/>
    <w:rsid w:val="00E7297D"/>
    <w:rsid w:val="00E7420E"/>
    <w:rsid w:val="00E75BB7"/>
    <w:rsid w:val="00E7672F"/>
    <w:rsid w:val="00E7695C"/>
    <w:rsid w:val="00E76C06"/>
    <w:rsid w:val="00E7705A"/>
    <w:rsid w:val="00E772D9"/>
    <w:rsid w:val="00E80508"/>
    <w:rsid w:val="00E80D6F"/>
    <w:rsid w:val="00E80FE0"/>
    <w:rsid w:val="00E82B14"/>
    <w:rsid w:val="00E8337C"/>
    <w:rsid w:val="00E836D0"/>
    <w:rsid w:val="00E85AA3"/>
    <w:rsid w:val="00E8601D"/>
    <w:rsid w:val="00E86883"/>
    <w:rsid w:val="00E86ED9"/>
    <w:rsid w:val="00E87AA8"/>
    <w:rsid w:val="00E90A14"/>
    <w:rsid w:val="00E90DE3"/>
    <w:rsid w:val="00E90DFC"/>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E7B8A"/>
    <w:rsid w:val="00EF0EE5"/>
    <w:rsid w:val="00EF1902"/>
    <w:rsid w:val="00EF2991"/>
    <w:rsid w:val="00EF52B3"/>
    <w:rsid w:val="00EF6132"/>
    <w:rsid w:val="00EF7E2E"/>
    <w:rsid w:val="00F00458"/>
    <w:rsid w:val="00F006A9"/>
    <w:rsid w:val="00F02D51"/>
    <w:rsid w:val="00F02E76"/>
    <w:rsid w:val="00F03392"/>
    <w:rsid w:val="00F033D8"/>
    <w:rsid w:val="00F051BA"/>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4C7A"/>
    <w:rsid w:val="00F35025"/>
    <w:rsid w:val="00F367BF"/>
    <w:rsid w:val="00F40B04"/>
    <w:rsid w:val="00F41F4D"/>
    <w:rsid w:val="00F43C64"/>
    <w:rsid w:val="00F464B6"/>
    <w:rsid w:val="00F47D18"/>
    <w:rsid w:val="00F51ADC"/>
    <w:rsid w:val="00F5258B"/>
    <w:rsid w:val="00F52928"/>
    <w:rsid w:val="00F535F2"/>
    <w:rsid w:val="00F540EA"/>
    <w:rsid w:val="00F546D3"/>
    <w:rsid w:val="00F55A2B"/>
    <w:rsid w:val="00F55B83"/>
    <w:rsid w:val="00F5602E"/>
    <w:rsid w:val="00F6213F"/>
    <w:rsid w:val="00F62458"/>
    <w:rsid w:val="00F64AC0"/>
    <w:rsid w:val="00F65D25"/>
    <w:rsid w:val="00F66455"/>
    <w:rsid w:val="00F6762B"/>
    <w:rsid w:val="00F73EDC"/>
    <w:rsid w:val="00F746EE"/>
    <w:rsid w:val="00F752ED"/>
    <w:rsid w:val="00F75DC3"/>
    <w:rsid w:val="00F7770A"/>
    <w:rsid w:val="00F80639"/>
    <w:rsid w:val="00F810FA"/>
    <w:rsid w:val="00F83672"/>
    <w:rsid w:val="00F842C8"/>
    <w:rsid w:val="00F845A9"/>
    <w:rsid w:val="00F85D08"/>
    <w:rsid w:val="00F85E63"/>
    <w:rsid w:val="00F87A98"/>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4FB"/>
    <w:rsid w:val="00FB26D4"/>
    <w:rsid w:val="00FB38B5"/>
    <w:rsid w:val="00FB4BF4"/>
    <w:rsid w:val="00FB4FBF"/>
    <w:rsid w:val="00FB6AC8"/>
    <w:rsid w:val="00FC21A8"/>
    <w:rsid w:val="00FC3389"/>
    <w:rsid w:val="00FC4696"/>
    <w:rsid w:val="00FC5973"/>
    <w:rsid w:val="00FD0481"/>
    <w:rsid w:val="00FD211F"/>
    <w:rsid w:val="00FD2E1A"/>
    <w:rsid w:val="00FD3323"/>
    <w:rsid w:val="00FD49B3"/>
    <w:rsid w:val="00FD65A8"/>
    <w:rsid w:val="00FD73AE"/>
    <w:rsid w:val="00FE0A5E"/>
    <w:rsid w:val="00FE3D61"/>
    <w:rsid w:val="00FE3FF9"/>
    <w:rsid w:val="00FE54E5"/>
    <w:rsid w:val="00FE59F0"/>
    <w:rsid w:val="00FE68C3"/>
    <w:rsid w:val="00FE7EAD"/>
    <w:rsid w:val="00FF0E15"/>
    <w:rsid w:val="00FF11D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s://bip.um.pruszko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mailto:jedz@miasto.pruszkow.pl" TargetMode="External"/><Relationship Id="rId2" Type="http://schemas.openxmlformats.org/officeDocument/2006/relationships/numbering" Target="numbering.xml"/><Relationship Id="rId16" Type="http://schemas.openxmlformats.org/officeDocument/2006/relationships/hyperlink" Target="https://bip.um.pruszkow.pl/" TargetMode="External"/><Relationship Id="rId20" Type="http://schemas.openxmlformats.org/officeDocument/2006/relationships/hyperlink" Target="http://bip.um.prusz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23" Type="http://schemas.openxmlformats.org/officeDocument/2006/relationships/theme" Target="theme/theme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9493F-2CEF-4EAB-AA5B-46BEB5037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27</Pages>
  <Words>11128</Words>
  <Characters>66768</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77741</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7</cp:revision>
  <cp:lastPrinted>2021-10-27T09:51:00Z</cp:lastPrinted>
  <dcterms:created xsi:type="dcterms:W3CDTF">2021-10-25T09:00:00Z</dcterms:created>
  <dcterms:modified xsi:type="dcterms:W3CDTF">2021-10-27T09:51:00Z</dcterms:modified>
</cp:coreProperties>
</file>