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0F626F31" w:rsidR="00422A62" w:rsidRPr="00B56F36" w:rsidRDefault="00422A62" w:rsidP="00CC124D">
      <w:pPr>
        <w:spacing w:after="0" w:line="240" w:lineRule="auto"/>
        <w:rPr>
          <w:rFonts w:asciiTheme="majorHAnsi" w:hAnsiTheme="majorHAnsi" w:cstheme="majorHAnsi"/>
          <w:sz w:val="20"/>
          <w:szCs w:val="20"/>
        </w:rPr>
      </w:pPr>
      <w:bookmarkStart w:id="0" w:name="_GoBack"/>
      <w:bookmarkEnd w:id="0"/>
      <w:r w:rsidRPr="00B56F36">
        <w:rPr>
          <w:rFonts w:asciiTheme="majorHAnsi" w:hAnsiTheme="majorHAnsi" w:cstheme="majorHAnsi"/>
          <w:sz w:val="20"/>
          <w:szCs w:val="20"/>
        </w:rPr>
        <w:t xml:space="preserve">Zamawiający: </w:t>
      </w:r>
    </w:p>
    <w:p w14:paraId="6F58373C"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264BFD32"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Ul. Kraszewskiego 14/16, 05-800 Pruszków</w:t>
      </w:r>
    </w:p>
    <w:p w14:paraId="4C3D3F81" w14:textId="77777777" w:rsidR="00422A62" w:rsidRPr="00B56F36" w:rsidRDefault="00422A62" w:rsidP="00CC124D">
      <w:pPr>
        <w:spacing w:after="0" w:line="240" w:lineRule="auto"/>
        <w:rPr>
          <w:rFonts w:asciiTheme="majorHAnsi" w:hAnsiTheme="majorHAnsi" w:cstheme="majorHAnsi"/>
          <w:sz w:val="20"/>
          <w:szCs w:val="20"/>
          <w:lang w:val="en-US"/>
        </w:rPr>
      </w:pPr>
      <w:r w:rsidRPr="00B56F36">
        <w:rPr>
          <w:rFonts w:asciiTheme="majorHAnsi" w:hAnsiTheme="majorHAnsi" w:cstheme="majorHAnsi"/>
          <w:sz w:val="20"/>
          <w:szCs w:val="20"/>
          <w:lang w:val="en-US"/>
        </w:rPr>
        <w:t xml:space="preserve">tel. 22 735 88 88, fax.: 22 758 66 50 </w:t>
      </w:r>
    </w:p>
    <w:p w14:paraId="64BA179F" w14:textId="77777777" w:rsidR="00422A62" w:rsidRPr="00B56F36" w:rsidRDefault="00791D98" w:rsidP="00CC124D">
      <w:pPr>
        <w:spacing w:after="0" w:line="240" w:lineRule="auto"/>
        <w:rPr>
          <w:rFonts w:asciiTheme="majorHAnsi" w:hAnsiTheme="majorHAnsi" w:cstheme="majorHAnsi"/>
          <w:sz w:val="20"/>
          <w:szCs w:val="20"/>
          <w:lang w:val="en-US"/>
        </w:rPr>
      </w:pPr>
      <w:hyperlink r:id="rId8" w:history="1">
        <w:r w:rsidR="00422A62" w:rsidRPr="00B56F36">
          <w:rPr>
            <w:rStyle w:val="Hipercze"/>
            <w:rFonts w:asciiTheme="majorHAnsi" w:hAnsiTheme="majorHAnsi" w:cstheme="majorHAnsi"/>
            <w:color w:val="auto"/>
            <w:sz w:val="20"/>
            <w:szCs w:val="20"/>
            <w:lang w:val="en-US"/>
          </w:rPr>
          <w:t>www.pruszkow.pl</w:t>
        </w:r>
      </w:hyperlink>
      <w:r w:rsidR="00422A62" w:rsidRPr="00B56F36">
        <w:rPr>
          <w:rFonts w:asciiTheme="majorHAnsi" w:hAnsiTheme="majorHAnsi" w:cstheme="majorHAnsi"/>
          <w:sz w:val="20"/>
          <w:szCs w:val="20"/>
          <w:lang w:val="en-US"/>
        </w:rPr>
        <w:t xml:space="preserve">; e-mail: </w:t>
      </w:r>
      <w:hyperlink r:id="rId9" w:history="1">
        <w:r w:rsidR="00422A62" w:rsidRPr="00B56F36">
          <w:rPr>
            <w:rStyle w:val="Hipercze"/>
            <w:rFonts w:asciiTheme="majorHAnsi" w:hAnsiTheme="majorHAnsi" w:cstheme="majorHAnsi"/>
            <w:color w:val="auto"/>
            <w:sz w:val="20"/>
            <w:szCs w:val="20"/>
            <w:lang w:val="en-US"/>
          </w:rPr>
          <w:t>prezydent@miasto.pruszkow.pl</w:t>
        </w:r>
      </w:hyperlink>
    </w:p>
    <w:p w14:paraId="52290DD8" w14:textId="77777777" w:rsidR="00422A62" w:rsidRPr="00B56F36" w:rsidRDefault="00422A62" w:rsidP="00CC124D">
      <w:pPr>
        <w:spacing w:after="0" w:line="240" w:lineRule="auto"/>
        <w:rPr>
          <w:rFonts w:asciiTheme="majorHAnsi" w:hAnsiTheme="majorHAnsi" w:cstheme="majorHAnsi"/>
          <w:sz w:val="20"/>
          <w:szCs w:val="20"/>
          <w:lang w:val="en-US"/>
        </w:rPr>
      </w:pPr>
    </w:p>
    <w:p w14:paraId="0C050491" w14:textId="77777777" w:rsidR="00422A62" w:rsidRPr="00B56F36" w:rsidRDefault="00422A62" w:rsidP="00CC124D">
      <w:pPr>
        <w:spacing w:after="0" w:line="240" w:lineRule="auto"/>
        <w:rPr>
          <w:rFonts w:asciiTheme="majorHAnsi" w:hAnsiTheme="majorHAnsi" w:cstheme="majorHAnsi"/>
          <w:sz w:val="20"/>
          <w:szCs w:val="20"/>
          <w:lang w:val="en-US"/>
        </w:rPr>
      </w:pPr>
    </w:p>
    <w:p w14:paraId="378CF423" w14:textId="77777777" w:rsidR="00422A62" w:rsidRPr="00B56F36" w:rsidRDefault="00422A62" w:rsidP="00CC124D">
      <w:pPr>
        <w:spacing w:after="0" w:line="240" w:lineRule="auto"/>
        <w:rPr>
          <w:rFonts w:asciiTheme="majorHAnsi" w:hAnsiTheme="majorHAnsi" w:cstheme="majorHAnsi"/>
          <w:sz w:val="20"/>
          <w:szCs w:val="20"/>
          <w:lang w:val="en-US"/>
        </w:rPr>
      </w:pPr>
    </w:p>
    <w:p w14:paraId="357EA4CD" w14:textId="77777777" w:rsidR="00422A62" w:rsidRPr="00B56F36" w:rsidRDefault="00422A62" w:rsidP="00CC124D">
      <w:pPr>
        <w:spacing w:after="0" w:line="240" w:lineRule="auto"/>
        <w:rPr>
          <w:rFonts w:asciiTheme="majorHAnsi" w:hAnsiTheme="majorHAnsi" w:cstheme="majorHAnsi"/>
          <w:sz w:val="20"/>
          <w:szCs w:val="20"/>
          <w:lang w:val="en-US"/>
        </w:rPr>
      </w:pPr>
    </w:p>
    <w:p w14:paraId="56852E41" w14:textId="77777777" w:rsidR="00422A62" w:rsidRPr="00B56F36" w:rsidRDefault="00422A62" w:rsidP="00CC124D">
      <w:pPr>
        <w:spacing w:after="0" w:line="240" w:lineRule="auto"/>
        <w:rPr>
          <w:rFonts w:asciiTheme="majorHAnsi" w:hAnsiTheme="majorHAnsi" w:cstheme="majorHAnsi"/>
          <w:sz w:val="20"/>
          <w:szCs w:val="20"/>
          <w:lang w:val="en-US"/>
        </w:rPr>
      </w:pPr>
    </w:p>
    <w:p w14:paraId="4E4C4F06" w14:textId="77777777" w:rsidR="00422A62" w:rsidRPr="007B6389" w:rsidRDefault="00422A62" w:rsidP="00CC124D">
      <w:pPr>
        <w:spacing w:after="0" w:line="240" w:lineRule="auto"/>
        <w:rPr>
          <w:rFonts w:asciiTheme="majorHAnsi" w:hAnsiTheme="majorHAnsi" w:cstheme="majorHAnsi"/>
          <w:b/>
          <w:bCs/>
          <w:sz w:val="36"/>
          <w:szCs w:val="36"/>
        </w:rPr>
      </w:pPr>
      <w:r w:rsidRPr="007B6389">
        <w:rPr>
          <w:rFonts w:asciiTheme="majorHAnsi" w:hAnsiTheme="majorHAnsi" w:cstheme="majorHAnsi"/>
          <w:b/>
          <w:bCs/>
          <w:sz w:val="36"/>
          <w:szCs w:val="36"/>
        </w:rPr>
        <w:t>SPECYFIKACJA</w:t>
      </w:r>
      <w:r w:rsidR="00434D3B" w:rsidRPr="007B6389">
        <w:rPr>
          <w:rFonts w:asciiTheme="majorHAnsi" w:hAnsiTheme="majorHAnsi" w:cstheme="majorHAnsi"/>
          <w:b/>
          <w:bCs/>
          <w:sz w:val="36"/>
          <w:szCs w:val="36"/>
        </w:rPr>
        <w:t xml:space="preserve"> </w:t>
      </w:r>
      <w:r w:rsidRPr="007B6389">
        <w:rPr>
          <w:rFonts w:asciiTheme="majorHAnsi" w:hAnsiTheme="majorHAnsi" w:cstheme="majorHAnsi"/>
          <w:b/>
          <w:bCs/>
          <w:sz w:val="36"/>
          <w:szCs w:val="36"/>
        </w:rPr>
        <w:t>WARUNKÓW ZAMÓWIENIA</w:t>
      </w:r>
    </w:p>
    <w:p w14:paraId="60808A18" w14:textId="77777777" w:rsidR="00422A62" w:rsidRPr="00B56F36" w:rsidRDefault="00422A62" w:rsidP="00CC124D">
      <w:pPr>
        <w:spacing w:after="0" w:line="240" w:lineRule="auto"/>
        <w:rPr>
          <w:rFonts w:asciiTheme="majorHAnsi" w:hAnsiTheme="majorHAnsi" w:cstheme="majorHAnsi"/>
          <w:sz w:val="20"/>
          <w:szCs w:val="20"/>
        </w:rPr>
      </w:pPr>
    </w:p>
    <w:p w14:paraId="3E3EB0A8" w14:textId="77777777" w:rsidR="00422A62" w:rsidRPr="00B56F36" w:rsidRDefault="00422A62" w:rsidP="00CC124D">
      <w:pPr>
        <w:spacing w:after="0" w:line="240" w:lineRule="auto"/>
        <w:rPr>
          <w:rFonts w:asciiTheme="majorHAnsi" w:hAnsiTheme="majorHAnsi" w:cstheme="majorHAnsi"/>
          <w:sz w:val="20"/>
          <w:szCs w:val="20"/>
        </w:rPr>
      </w:pPr>
    </w:p>
    <w:p w14:paraId="060BF321" w14:textId="77777777" w:rsidR="003E3D61" w:rsidRPr="00B56F36" w:rsidRDefault="003E3D61" w:rsidP="00CC124D">
      <w:pPr>
        <w:spacing w:after="0" w:line="240" w:lineRule="auto"/>
        <w:rPr>
          <w:rFonts w:asciiTheme="majorHAnsi" w:hAnsiTheme="majorHAnsi" w:cstheme="majorHAnsi"/>
          <w:sz w:val="20"/>
          <w:szCs w:val="20"/>
        </w:rPr>
      </w:pPr>
    </w:p>
    <w:p w14:paraId="137AE127" w14:textId="13CE83A8" w:rsidR="00D83616" w:rsidRPr="00B56F36" w:rsidRDefault="00A129EC" w:rsidP="00CC124D">
      <w:pPr>
        <w:spacing w:after="0" w:line="240" w:lineRule="auto"/>
        <w:rPr>
          <w:rFonts w:asciiTheme="majorHAnsi" w:hAnsiTheme="majorHAnsi" w:cstheme="majorHAnsi"/>
          <w:b/>
          <w:bCs/>
          <w:sz w:val="20"/>
          <w:szCs w:val="20"/>
        </w:rPr>
      </w:pPr>
      <w:bookmarkStart w:id="1" w:name="_Hlk535325449"/>
      <w:r w:rsidRPr="00B56F36">
        <w:rPr>
          <w:rFonts w:asciiTheme="majorHAnsi" w:hAnsiTheme="majorHAnsi" w:cstheme="majorHAnsi"/>
          <w:b/>
          <w:bCs/>
          <w:sz w:val="20"/>
          <w:szCs w:val="20"/>
        </w:rPr>
        <w:t>WSR</w:t>
      </w:r>
      <w:r w:rsidR="00D70A6B" w:rsidRPr="00B56F36">
        <w:rPr>
          <w:rFonts w:asciiTheme="majorHAnsi" w:hAnsiTheme="majorHAnsi" w:cstheme="majorHAnsi"/>
          <w:b/>
          <w:bCs/>
          <w:sz w:val="20"/>
          <w:szCs w:val="20"/>
        </w:rPr>
        <w:t>.271.</w:t>
      </w:r>
      <w:bookmarkEnd w:id="1"/>
      <w:r w:rsidR="007B2140">
        <w:rPr>
          <w:rFonts w:asciiTheme="majorHAnsi" w:hAnsiTheme="majorHAnsi" w:cstheme="majorHAnsi"/>
          <w:b/>
          <w:bCs/>
          <w:sz w:val="20"/>
          <w:szCs w:val="20"/>
        </w:rPr>
        <w:t>6</w:t>
      </w:r>
      <w:r w:rsidR="00E10844">
        <w:rPr>
          <w:rFonts w:asciiTheme="majorHAnsi" w:hAnsiTheme="majorHAnsi" w:cstheme="majorHAnsi"/>
          <w:b/>
          <w:bCs/>
          <w:sz w:val="20"/>
          <w:szCs w:val="20"/>
        </w:rPr>
        <w:t>0.</w:t>
      </w:r>
      <w:r w:rsidR="00796F95" w:rsidRPr="00B56F36">
        <w:rPr>
          <w:rFonts w:asciiTheme="majorHAnsi" w:hAnsiTheme="majorHAnsi" w:cstheme="majorHAnsi"/>
          <w:b/>
          <w:bCs/>
          <w:sz w:val="20"/>
          <w:szCs w:val="20"/>
        </w:rPr>
        <w:t>202</w:t>
      </w:r>
      <w:r w:rsidR="00FF60F5" w:rsidRPr="00B56F36">
        <w:rPr>
          <w:rFonts w:asciiTheme="majorHAnsi" w:hAnsiTheme="majorHAnsi" w:cstheme="majorHAnsi"/>
          <w:b/>
          <w:bCs/>
          <w:sz w:val="20"/>
          <w:szCs w:val="20"/>
        </w:rPr>
        <w:t>1</w:t>
      </w:r>
    </w:p>
    <w:p w14:paraId="052ADD4F" w14:textId="465B687D" w:rsidR="00705055" w:rsidRDefault="00705055" w:rsidP="00113EF9">
      <w:pPr>
        <w:shd w:val="clear" w:color="auto" w:fill="F2F2F2" w:themeFill="background1" w:themeFillShade="F2"/>
        <w:spacing w:after="0" w:line="240" w:lineRule="auto"/>
        <w:rPr>
          <w:rFonts w:asciiTheme="majorHAnsi" w:hAnsiTheme="majorHAnsi" w:cstheme="majorHAnsi"/>
          <w:b/>
          <w:bCs/>
          <w:sz w:val="20"/>
          <w:szCs w:val="20"/>
        </w:rPr>
      </w:pPr>
    </w:p>
    <w:p w14:paraId="335120F6" w14:textId="5A266F11" w:rsidR="00CB3275" w:rsidRPr="000432E3" w:rsidRDefault="00E10844" w:rsidP="00CB3275">
      <w:pPr>
        <w:shd w:val="clear" w:color="auto" w:fill="F2F2F2" w:themeFill="background1" w:themeFillShade="F2"/>
        <w:spacing w:after="0" w:line="240" w:lineRule="auto"/>
        <w:rPr>
          <w:rFonts w:ascii="Calibri Light" w:hAnsi="Calibri Light"/>
          <w:b/>
        </w:rPr>
      </w:pPr>
      <w:r w:rsidRPr="000432E3">
        <w:rPr>
          <w:rFonts w:ascii="Calibri Light" w:hAnsi="Calibri Light"/>
          <w:b/>
        </w:rPr>
        <w:t>Modernizacja i przebudowa lokali mieszkalnych z zasobu ko</w:t>
      </w:r>
      <w:r w:rsidR="000432E3" w:rsidRPr="000432E3">
        <w:rPr>
          <w:rFonts w:ascii="Calibri Light" w:hAnsi="Calibri Light"/>
          <w:b/>
        </w:rPr>
        <w:t xml:space="preserve">munalnego </w:t>
      </w:r>
      <w:r w:rsidR="00112379">
        <w:rPr>
          <w:rFonts w:ascii="Calibri Light" w:hAnsi="Calibri Light"/>
          <w:b/>
        </w:rPr>
        <w:t xml:space="preserve">– </w:t>
      </w:r>
      <w:r w:rsidR="007B2140">
        <w:rPr>
          <w:rFonts w:ascii="Calibri Light" w:hAnsi="Calibri Light"/>
          <w:b/>
        </w:rPr>
        <w:t>IV</w:t>
      </w:r>
      <w:r w:rsidR="00112379">
        <w:rPr>
          <w:rFonts w:ascii="Calibri Light" w:hAnsi="Calibri Light"/>
          <w:b/>
        </w:rPr>
        <w:t xml:space="preserve"> częśc</w:t>
      </w:r>
      <w:r w:rsidR="007B6389">
        <w:rPr>
          <w:rFonts w:ascii="Calibri Light" w:hAnsi="Calibri Light"/>
          <w:b/>
        </w:rPr>
        <w:t>i.</w:t>
      </w:r>
    </w:p>
    <w:p w14:paraId="67478DAC" w14:textId="77777777" w:rsidR="00CB3275" w:rsidRPr="00CB3275" w:rsidRDefault="00CB3275" w:rsidP="00CB3275">
      <w:pPr>
        <w:shd w:val="clear" w:color="auto" w:fill="F2F2F2" w:themeFill="background1" w:themeFillShade="F2"/>
        <w:spacing w:after="0" w:line="240" w:lineRule="auto"/>
        <w:rPr>
          <w:rFonts w:asciiTheme="majorHAnsi" w:hAnsiTheme="majorHAnsi" w:cstheme="majorHAnsi"/>
          <w:b/>
          <w:bCs/>
          <w:sz w:val="20"/>
          <w:szCs w:val="20"/>
        </w:rPr>
      </w:pPr>
    </w:p>
    <w:p w14:paraId="363DDD9B" w14:textId="77777777" w:rsidR="00434D3B" w:rsidRPr="00B56F36" w:rsidRDefault="00434D3B" w:rsidP="00CC124D">
      <w:pPr>
        <w:spacing w:after="0" w:line="240" w:lineRule="auto"/>
        <w:rPr>
          <w:rFonts w:asciiTheme="majorHAnsi" w:hAnsiTheme="majorHAnsi" w:cstheme="majorHAnsi"/>
          <w:sz w:val="20"/>
          <w:szCs w:val="20"/>
        </w:rPr>
      </w:pPr>
    </w:p>
    <w:p w14:paraId="7E6B5773" w14:textId="77777777" w:rsidR="004E5A53" w:rsidRPr="00B56F36" w:rsidRDefault="004E5A53" w:rsidP="00CC124D">
      <w:pPr>
        <w:tabs>
          <w:tab w:val="left" w:pos="142"/>
        </w:tabs>
        <w:autoSpaceDE w:val="0"/>
        <w:spacing w:after="0" w:line="240" w:lineRule="auto"/>
        <w:jc w:val="both"/>
        <w:rPr>
          <w:rFonts w:asciiTheme="majorHAnsi" w:hAnsiTheme="majorHAnsi" w:cstheme="majorHAnsi"/>
          <w:b/>
          <w:sz w:val="20"/>
          <w:szCs w:val="20"/>
        </w:rPr>
      </w:pPr>
      <w:r w:rsidRPr="00B56F36">
        <w:rPr>
          <w:rFonts w:asciiTheme="majorHAnsi" w:hAnsiTheme="majorHAnsi" w:cstheme="majorHAnsi"/>
          <w:b/>
          <w:sz w:val="20"/>
          <w:szCs w:val="20"/>
        </w:rPr>
        <w:t>Uwaga:</w:t>
      </w:r>
    </w:p>
    <w:p w14:paraId="7706D64D"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art. 61. ust. 1 oraz art. 63 ust. 2 ustawy z dnia 11 września 2019 r. Prawo </w:t>
      </w:r>
      <w:r w:rsidR="00C37EF0" w:rsidRPr="00B56F36">
        <w:rPr>
          <w:rFonts w:asciiTheme="majorHAnsi" w:hAnsiTheme="majorHAnsi" w:cstheme="majorHAnsi"/>
          <w:bCs/>
          <w:sz w:val="20"/>
          <w:szCs w:val="20"/>
        </w:rPr>
        <w:t>z</w:t>
      </w:r>
      <w:r w:rsidRPr="00B56F36">
        <w:rPr>
          <w:rFonts w:asciiTheme="majorHAnsi" w:hAnsiTheme="majorHAnsi" w:cstheme="majorHAnsi"/>
          <w:bCs/>
          <w:sz w:val="20"/>
          <w:szCs w:val="20"/>
        </w:rPr>
        <w:t xml:space="preserve">amówień </w:t>
      </w:r>
      <w:r w:rsidR="00C37EF0" w:rsidRPr="00B56F36">
        <w:rPr>
          <w:rFonts w:asciiTheme="majorHAnsi" w:hAnsiTheme="majorHAnsi" w:cstheme="majorHAnsi"/>
          <w:bCs/>
          <w:sz w:val="20"/>
          <w:szCs w:val="20"/>
        </w:rPr>
        <w:t>p</w:t>
      </w:r>
      <w:r w:rsidRPr="00B56F36">
        <w:rPr>
          <w:rFonts w:asciiTheme="majorHAnsi" w:hAnsiTheme="majorHAnsi" w:cstheme="majorHAnsi"/>
          <w:bCs/>
          <w:sz w:val="20"/>
          <w:szCs w:val="20"/>
        </w:rPr>
        <w:t xml:space="preserve">ublicznych komunikacja </w:t>
      </w:r>
    </w:p>
    <w:p w14:paraId="5C584E2B"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w niniejszym postępowaniu odbywa się wyłącznie przy </w:t>
      </w:r>
      <w:bookmarkStart w:id="2" w:name="_Hlk64286913"/>
      <w:r w:rsidRPr="00B56F36">
        <w:rPr>
          <w:rFonts w:asciiTheme="majorHAnsi" w:hAnsiTheme="majorHAnsi" w:cstheme="majorHAnsi"/>
          <w:bCs/>
          <w:sz w:val="20"/>
          <w:szCs w:val="20"/>
        </w:rPr>
        <w:t>użyciu środków komunikacji elektronicznej</w:t>
      </w:r>
      <w:bookmarkEnd w:id="2"/>
      <w:r w:rsidRPr="00B56F36">
        <w:rPr>
          <w:rFonts w:asciiTheme="majorHAnsi" w:hAnsiTheme="majorHAnsi" w:cstheme="majorHAnsi"/>
          <w:bCs/>
          <w:sz w:val="20"/>
          <w:szCs w:val="20"/>
        </w:rPr>
        <w:t>, pliki należy opatrzyć:</w:t>
      </w:r>
    </w:p>
    <w:p w14:paraId="42BBADC0"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kwalifikowanym podpisem elektronicznym,</w:t>
      </w:r>
    </w:p>
    <w:p w14:paraId="35056855"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podpisem zaufanym,</w:t>
      </w:r>
    </w:p>
    <w:p w14:paraId="2B804698"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lub podpisem osobistym.</w:t>
      </w:r>
    </w:p>
    <w:p w14:paraId="7320F428" w14:textId="77777777" w:rsidR="00434D3B" w:rsidRPr="00B56F36" w:rsidRDefault="00434D3B" w:rsidP="00CC124D">
      <w:pPr>
        <w:spacing w:after="0" w:line="240" w:lineRule="auto"/>
        <w:rPr>
          <w:rFonts w:asciiTheme="majorHAnsi" w:hAnsiTheme="majorHAnsi" w:cstheme="majorHAnsi"/>
          <w:i/>
          <w:iCs/>
          <w:sz w:val="20"/>
          <w:szCs w:val="20"/>
        </w:rPr>
      </w:pPr>
    </w:p>
    <w:p w14:paraId="5243928C" w14:textId="77777777" w:rsidR="00FE7EAD" w:rsidRDefault="00FE7EAD" w:rsidP="00CC124D">
      <w:pPr>
        <w:spacing w:after="0" w:line="240" w:lineRule="auto"/>
        <w:rPr>
          <w:rFonts w:asciiTheme="majorHAnsi" w:hAnsiTheme="majorHAnsi" w:cstheme="majorHAnsi"/>
          <w:sz w:val="20"/>
          <w:szCs w:val="20"/>
        </w:rPr>
      </w:pPr>
    </w:p>
    <w:p w14:paraId="28D7D7E6" w14:textId="77777777" w:rsidR="00112379" w:rsidRDefault="00112379" w:rsidP="00CC124D">
      <w:pPr>
        <w:spacing w:after="0" w:line="240" w:lineRule="auto"/>
        <w:rPr>
          <w:rFonts w:asciiTheme="majorHAnsi" w:hAnsiTheme="majorHAnsi" w:cstheme="majorHAnsi"/>
          <w:sz w:val="20"/>
          <w:szCs w:val="20"/>
        </w:rPr>
      </w:pPr>
    </w:p>
    <w:p w14:paraId="7B8264D3" w14:textId="77777777" w:rsidR="00112379" w:rsidRDefault="00112379" w:rsidP="00CC124D">
      <w:pPr>
        <w:spacing w:after="0" w:line="240" w:lineRule="auto"/>
        <w:rPr>
          <w:rFonts w:asciiTheme="majorHAnsi" w:hAnsiTheme="majorHAnsi" w:cstheme="majorHAnsi"/>
          <w:sz w:val="20"/>
          <w:szCs w:val="20"/>
        </w:rPr>
      </w:pPr>
    </w:p>
    <w:p w14:paraId="5462DD6D" w14:textId="77777777" w:rsidR="00112379" w:rsidRPr="00B56F36" w:rsidRDefault="00112379" w:rsidP="00CC124D">
      <w:pPr>
        <w:spacing w:after="0" w:line="240" w:lineRule="auto"/>
        <w:rPr>
          <w:rFonts w:asciiTheme="majorHAnsi" w:hAnsiTheme="majorHAnsi" w:cstheme="majorHAnsi"/>
          <w:sz w:val="20"/>
          <w:szCs w:val="20"/>
        </w:rPr>
      </w:pPr>
    </w:p>
    <w:p w14:paraId="66F1A5F8" w14:textId="77777777" w:rsidR="007D38B3" w:rsidRPr="00B56F36" w:rsidRDefault="007D38B3" w:rsidP="00CC124D">
      <w:pPr>
        <w:spacing w:after="0" w:line="240" w:lineRule="auto"/>
        <w:rPr>
          <w:rFonts w:asciiTheme="majorHAnsi" w:hAnsiTheme="majorHAnsi" w:cstheme="majorHAnsi"/>
          <w:sz w:val="20"/>
          <w:szCs w:val="20"/>
        </w:rPr>
      </w:pPr>
    </w:p>
    <w:p w14:paraId="5F79075D" w14:textId="77777777" w:rsidR="00F3239A" w:rsidRPr="00B56F36" w:rsidRDefault="00645FA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ab/>
      </w:r>
    </w:p>
    <w:p w14:paraId="799C10A0" w14:textId="44E194F0" w:rsidR="00A77037" w:rsidRPr="007B6389" w:rsidRDefault="00A77037" w:rsidP="007B6389">
      <w:pPr>
        <w:spacing w:after="0" w:line="240" w:lineRule="auto"/>
        <w:ind w:left="5664" w:firstLine="708"/>
        <w:rPr>
          <w:rFonts w:asciiTheme="majorHAnsi" w:hAnsiTheme="majorHAnsi" w:cstheme="majorHAnsi"/>
          <w:b/>
          <w:bCs/>
          <w:sz w:val="20"/>
          <w:szCs w:val="20"/>
        </w:rPr>
      </w:pPr>
      <w:r w:rsidRPr="007B6389">
        <w:rPr>
          <w:rFonts w:asciiTheme="majorHAnsi" w:hAnsiTheme="majorHAnsi" w:cstheme="majorHAnsi"/>
          <w:b/>
          <w:bCs/>
          <w:sz w:val="20"/>
          <w:szCs w:val="20"/>
        </w:rPr>
        <w:t>Zatwierdzam:</w:t>
      </w:r>
    </w:p>
    <w:p w14:paraId="05004EBF" w14:textId="4CF1215B" w:rsidR="00730EAD" w:rsidRDefault="00476E36" w:rsidP="007B6389">
      <w:pPr>
        <w:spacing w:after="0" w:line="240" w:lineRule="auto"/>
        <w:rPr>
          <w:rFonts w:asciiTheme="majorHAnsi" w:hAnsiTheme="majorHAnsi" w:cstheme="majorHAnsi"/>
          <w:sz w:val="20"/>
          <w:szCs w:val="20"/>
        </w:rPr>
      </w:pP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sidR="00730EAD">
        <w:rPr>
          <w:rFonts w:asciiTheme="majorHAnsi" w:hAnsiTheme="majorHAnsi" w:cstheme="majorHAnsi"/>
          <w:sz w:val="20"/>
          <w:szCs w:val="20"/>
        </w:rPr>
        <w:tab/>
        <w:t xml:space="preserve">PREZYDENT </w:t>
      </w:r>
    </w:p>
    <w:p w14:paraId="0978B12F" w14:textId="77D997A0" w:rsidR="007B6389" w:rsidRDefault="00730EAD" w:rsidP="00730EAD">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MIASTA PRUSZKOWA</w:t>
      </w:r>
    </w:p>
    <w:p w14:paraId="719AD5B3" w14:textId="5C05288A" w:rsidR="00730EAD" w:rsidRDefault="00730EAD" w:rsidP="00730EAD">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Paweł Makuch</w:t>
      </w:r>
    </w:p>
    <w:p w14:paraId="0F7FC71B" w14:textId="77777777" w:rsidR="007B2140" w:rsidRDefault="007B2140" w:rsidP="007B6389">
      <w:pPr>
        <w:spacing w:after="0" w:line="240" w:lineRule="auto"/>
        <w:ind w:left="5664" w:firstLine="708"/>
        <w:rPr>
          <w:rFonts w:asciiTheme="majorHAnsi" w:hAnsiTheme="majorHAnsi" w:cstheme="majorHAnsi"/>
          <w:sz w:val="20"/>
          <w:szCs w:val="20"/>
        </w:rPr>
      </w:pPr>
    </w:p>
    <w:p w14:paraId="340607D0" w14:textId="77777777" w:rsidR="007B2140" w:rsidRDefault="007B2140" w:rsidP="007B6389">
      <w:pPr>
        <w:spacing w:after="0" w:line="240" w:lineRule="auto"/>
        <w:ind w:left="5664" w:firstLine="708"/>
        <w:rPr>
          <w:rFonts w:asciiTheme="majorHAnsi" w:hAnsiTheme="majorHAnsi" w:cstheme="majorHAnsi"/>
          <w:sz w:val="20"/>
          <w:szCs w:val="20"/>
        </w:rPr>
      </w:pPr>
    </w:p>
    <w:p w14:paraId="66668875" w14:textId="77777777" w:rsidR="007B2140" w:rsidRDefault="007B2140" w:rsidP="007B6389">
      <w:pPr>
        <w:spacing w:after="0" w:line="240" w:lineRule="auto"/>
        <w:ind w:left="5664" w:firstLine="708"/>
        <w:rPr>
          <w:rFonts w:asciiTheme="majorHAnsi" w:hAnsiTheme="majorHAnsi" w:cstheme="majorHAnsi"/>
          <w:sz w:val="20"/>
          <w:szCs w:val="20"/>
        </w:rPr>
      </w:pPr>
    </w:p>
    <w:p w14:paraId="0094F97B" w14:textId="2473F851" w:rsidR="00A77DB3" w:rsidRPr="00B56F36" w:rsidRDefault="00FC6909" w:rsidP="007B6389">
      <w:pPr>
        <w:spacing w:after="0" w:line="240" w:lineRule="auto"/>
        <w:ind w:left="5664" w:firstLine="708"/>
        <w:rPr>
          <w:rFonts w:asciiTheme="majorHAnsi" w:hAnsiTheme="majorHAnsi" w:cstheme="majorHAnsi"/>
          <w:b/>
          <w:bCs/>
          <w:sz w:val="20"/>
          <w:szCs w:val="20"/>
        </w:rPr>
      </w:pP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p>
    <w:p w14:paraId="56E13B64" w14:textId="77777777" w:rsidR="00F752ED" w:rsidRDefault="00F752ED" w:rsidP="00CC124D">
      <w:pPr>
        <w:spacing w:after="0" w:line="240" w:lineRule="auto"/>
        <w:rPr>
          <w:rFonts w:asciiTheme="majorHAnsi" w:hAnsiTheme="majorHAnsi" w:cstheme="majorHAnsi"/>
          <w:sz w:val="20"/>
          <w:szCs w:val="20"/>
        </w:rPr>
      </w:pPr>
    </w:p>
    <w:p w14:paraId="6FD5724A" w14:textId="77777777" w:rsidR="00112379" w:rsidRDefault="00112379" w:rsidP="00CC124D">
      <w:pPr>
        <w:spacing w:after="0" w:line="240" w:lineRule="auto"/>
        <w:rPr>
          <w:rFonts w:asciiTheme="majorHAnsi" w:hAnsiTheme="majorHAnsi" w:cstheme="majorHAnsi"/>
          <w:sz w:val="20"/>
          <w:szCs w:val="20"/>
        </w:rPr>
      </w:pPr>
    </w:p>
    <w:p w14:paraId="19B047F1" w14:textId="77777777" w:rsidR="00F3239A" w:rsidRPr="00B56F36" w:rsidRDefault="00F3239A" w:rsidP="00CC124D">
      <w:pPr>
        <w:spacing w:after="0" w:line="240" w:lineRule="auto"/>
        <w:rPr>
          <w:rFonts w:asciiTheme="majorHAnsi" w:hAnsiTheme="majorHAnsi" w:cstheme="majorHAnsi"/>
          <w:sz w:val="20"/>
          <w:szCs w:val="20"/>
        </w:rPr>
      </w:pPr>
    </w:p>
    <w:p w14:paraId="1AC4AF83" w14:textId="0A493D59" w:rsidR="00422A62" w:rsidRPr="00E10844" w:rsidRDefault="00422A62" w:rsidP="00CC124D">
      <w:pPr>
        <w:spacing w:after="0" w:line="240" w:lineRule="auto"/>
        <w:rPr>
          <w:rFonts w:asciiTheme="majorHAnsi" w:hAnsiTheme="majorHAnsi" w:cstheme="majorHAnsi"/>
          <w:b/>
          <w:bCs/>
          <w:color w:val="FF0000"/>
          <w:sz w:val="20"/>
          <w:szCs w:val="20"/>
        </w:rPr>
      </w:pPr>
      <w:r w:rsidRPr="00B56F36">
        <w:rPr>
          <w:rFonts w:asciiTheme="majorHAnsi" w:hAnsiTheme="majorHAnsi" w:cstheme="majorHAnsi"/>
          <w:b/>
          <w:bCs/>
          <w:sz w:val="20"/>
          <w:szCs w:val="20"/>
        </w:rPr>
        <w:t>Data przetargu</w:t>
      </w:r>
      <w:r w:rsidRPr="00176F60">
        <w:rPr>
          <w:rFonts w:asciiTheme="majorHAnsi" w:hAnsiTheme="majorHAnsi" w:cstheme="majorHAnsi"/>
          <w:b/>
          <w:bCs/>
          <w:sz w:val="20"/>
          <w:szCs w:val="20"/>
        </w:rPr>
        <w:t xml:space="preserve">: </w:t>
      </w:r>
      <w:r w:rsidR="00531FF8" w:rsidRPr="00176F60">
        <w:rPr>
          <w:rFonts w:asciiTheme="majorHAnsi" w:hAnsiTheme="majorHAnsi" w:cstheme="majorHAnsi"/>
          <w:b/>
          <w:bCs/>
          <w:sz w:val="20"/>
          <w:szCs w:val="20"/>
        </w:rPr>
        <w:t xml:space="preserve"> </w:t>
      </w:r>
      <w:r w:rsidR="00EE321F" w:rsidRPr="00225D7F">
        <w:rPr>
          <w:rFonts w:asciiTheme="majorHAnsi" w:hAnsiTheme="majorHAnsi" w:cstheme="majorHAnsi"/>
          <w:b/>
          <w:bCs/>
          <w:sz w:val="20"/>
          <w:szCs w:val="20"/>
        </w:rPr>
        <w:t>02.</w:t>
      </w:r>
      <w:r w:rsidR="00225D7F" w:rsidRPr="00225D7F">
        <w:rPr>
          <w:rFonts w:asciiTheme="majorHAnsi" w:hAnsiTheme="majorHAnsi" w:cstheme="majorHAnsi"/>
          <w:b/>
          <w:bCs/>
          <w:sz w:val="20"/>
          <w:szCs w:val="20"/>
        </w:rPr>
        <w:t>11</w:t>
      </w:r>
      <w:r w:rsidR="00176F60" w:rsidRPr="00225D7F">
        <w:rPr>
          <w:rFonts w:asciiTheme="majorHAnsi" w:hAnsiTheme="majorHAnsi" w:cstheme="majorHAnsi"/>
          <w:b/>
          <w:bCs/>
          <w:sz w:val="20"/>
          <w:szCs w:val="20"/>
        </w:rPr>
        <w:t>.</w:t>
      </w:r>
      <w:r w:rsidRPr="00225D7F">
        <w:rPr>
          <w:rFonts w:asciiTheme="majorHAnsi" w:hAnsiTheme="majorHAnsi" w:cstheme="majorHAnsi"/>
          <w:b/>
          <w:bCs/>
          <w:sz w:val="20"/>
          <w:szCs w:val="20"/>
        </w:rPr>
        <w:t>20</w:t>
      </w:r>
      <w:r w:rsidR="00796F95" w:rsidRPr="00225D7F">
        <w:rPr>
          <w:rFonts w:asciiTheme="majorHAnsi" w:hAnsiTheme="majorHAnsi" w:cstheme="majorHAnsi"/>
          <w:b/>
          <w:bCs/>
          <w:sz w:val="20"/>
          <w:szCs w:val="20"/>
        </w:rPr>
        <w:t>2</w:t>
      </w:r>
      <w:r w:rsidR="00AF3EF9" w:rsidRPr="00225D7F">
        <w:rPr>
          <w:rFonts w:asciiTheme="majorHAnsi" w:hAnsiTheme="majorHAnsi" w:cstheme="majorHAnsi"/>
          <w:b/>
          <w:bCs/>
          <w:sz w:val="20"/>
          <w:szCs w:val="20"/>
        </w:rPr>
        <w:t>1</w:t>
      </w:r>
      <w:r w:rsidRPr="00225D7F">
        <w:rPr>
          <w:rFonts w:asciiTheme="majorHAnsi" w:hAnsiTheme="majorHAnsi" w:cstheme="majorHAnsi"/>
          <w:b/>
          <w:bCs/>
          <w:sz w:val="20"/>
          <w:szCs w:val="20"/>
        </w:rPr>
        <w:t xml:space="preserve"> r</w:t>
      </w:r>
      <w:r w:rsidR="00B94CB0" w:rsidRPr="00225D7F">
        <w:rPr>
          <w:rFonts w:asciiTheme="majorHAnsi" w:hAnsiTheme="majorHAnsi" w:cstheme="majorHAnsi"/>
          <w:b/>
          <w:bCs/>
          <w:sz w:val="20"/>
          <w:szCs w:val="20"/>
        </w:rPr>
        <w:t>.</w:t>
      </w:r>
    </w:p>
    <w:p w14:paraId="49E79CEB" w14:textId="77777777" w:rsidR="007B6389" w:rsidRDefault="007B6389" w:rsidP="00CC124D">
      <w:pPr>
        <w:spacing w:after="0" w:line="240" w:lineRule="auto"/>
        <w:jc w:val="center"/>
        <w:rPr>
          <w:rFonts w:asciiTheme="majorHAnsi" w:hAnsiTheme="majorHAnsi" w:cstheme="majorHAnsi"/>
          <w:sz w:val="20"/>
          <w:szCs w:val="20"/>
        </w:rPr>
      </w:pPr>
    </w:p>
    <w:p w14:paraId="09F6712F" w14:textId="77777777" w:rsidR="007B6389" w:rsidRDefault="007B6389" w:rsidP="00CC124D">
      <w:pPr>
        <w:spacing w:after="0" w:line="240" w:lineRule="auto"/>
        <w:jc w:val="center"/>
        <w:rPr>
          <w:rFonts w:asciiTheme="majorHAnsi" w:hAnsiTheme="majorHAnsi" w:cstheme="majorHAnsi"/>
          <w:sz w:val="20"/>
          <w:szCs w:val="20"/>
        </w:rPr>
      </w:pPr>
    </w:p>
    <w:p w14:paraId="59997720" w14:textId="77777777" w:rsidR="00730EAD" w:rsidRDefault="00730EAD" w:rsidP="00CC124D">
      <w:pPr>
        <w:spacing w:after="0" w:line="240" w:lineRule="auto"/>
        <w:jc w:val="center"/>
        <w:rPr>
          <w:rFonts w:asciiTheme="majorHAnsi" w:hAnsiTheme="majorHAnsi" w:cstheme="majorHAnsi"/>
          <w:sz w:val="20"/>
          <w:szCs w:val="20"/>
        </w:rPr>
      </w:pPr>
    </w:p>
    <w:p w14:paraId="63937F28" w14:textId="557BD064" w:rsidR="00617139" w:rsidRPr="00B56F36" w:rsidRDefault="00617139" w:rsidP="00CC124D">
      <w:pPr>
        <w:spacing w:after="0" w:line="240" w:lineRule="auto"/>
        <w:jc w:val="center"/>
        <w:rPr>
          <w:rFonts w:asciiTheme="majorHAnsi" w:hAnsiTheme="majorHAnsi" w:cstheme="majorHAnsi"/>
          <w:sz w:val="20"/>
          <w:szCs w:val="20"/>
        </w:rPr>
      </w:pPr>
      <w:r w:rsidRPr="00B56F36">
        <w:rPr>
          <w:rFonts w:asciiTheme="majorHAnsi" w:hAnsiTheme="majorHAnsi" w:cstheme="majorHAnsi"/>
          <w:sz w:val="20"/>
          <w:szCs w:val="20"/>
        </w:rPr>
        <w:lastRenderedPageBreak/>
        <w:t>SPIS TREŚCI:</w:t>
      </w:r>
    </w:p>
    <w:p w14:paraId="2C821D3D"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 – Informacje ogólne</w:t>
      </w:r>
    </w:p>
    <w:p w14:paraId="16A882B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Dane Zamawiającego</w:t>
      </w:r>
    </w:p>
    <w:p w14:paraId="59AC040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Tryb udzielenia zamówienia</w:t>
      </w:r>
    </w:p>
    <w:p w14:paraId="3723F81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Wykonawcy/podwykonawcy/podmioty trzecie udostępniające wykonawcy swój potencjał</w:t>
      </w:r>
    </w:p>
    <w:p w14:paraId="79F2030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Komunikacja w postępowaniu</w:t>
      </w:r>
    </w:p>
    <w:p w14:paraId="546B91A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Wizja lokalna</w:t>
      </w:r>
    </w:p>
    <w:p w14:paraId="3DC00A7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Podział zamówienia na części</w:t>
      </w:r>
    </w:p>
    <w:p w14:paraId="0B5F2E3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Oferty wariantowe</w:t>
      </w:r>
    </w:p>
    <w:p w14:paraId="5D7B9392"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 xml:space="preserve">Katalogi elektroniczne </w:t>
      </w:r>
    </w:p>
    <w:p w14:paraId="68D9215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Umowa ramowa</w:t>
      </w:r>
    </w:p>
    <w:p w14:paraId="6CE1675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Aukcja elektroniczna</w:t>
      </w:r>
    </w:p>
    <w:p w14:paraId="1E455E4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Zamówienia, o których mowa w art. 214 ust. 1 pkt 7 i 8 ustawy Pzp</w:t>
      </w:r>
    </w:p>
    <w:p w14:paraId="663F7BB9"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Rozliczenia w walutach obcych</w:t>
      </w:r>
    </w:p>
    <w:p w14:paraId="2C7A5A8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13. </w:t>
      </w:r>
      <w:r w:rsidR="00617139" w:rsidRPr="00B56F36">
        <w:rPr>
          <w:rFonts w:asciiTheme="majorHAnsi" w:hAnsiTheme="majorHAnsi" w:cstheme="majorHAnsi"/>
          <w:sz w:val="20"/>
          <w:szCs w:val="20"/>
        </w:rPr>
        <w:t>Zwrot kosztów udziału w postępowaniu</w:t>
      </w:r>
    </w:p>
    <w:p w14:paraId="6CF08DB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14. </w:t>
      </w:r>
      <w:r w:rsidR="00617139" w:rsidRPr="00B56F36">
        <w:rPr>
          <w:rFonts w:asciiTheme="majorHAnsi" w:hAnsiTheme="majorHAnsi" w:cstheme="majorHAnsi"/>
          <w:sz w:val="20"/>
          <w:szCs w:val="20"/>
        </w:rPr>
        <w:t>Zaliczki na poczet udzielenia zamówienia</w:t>
      </w:r>
    </w:p>
    <w:p w14:paraId="637A868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15. </w:t>
      </w:r>
      <w:r w:rsidR="00617139" w:rsidRPr="00B56F36">
        <w:rPr>
          <w:rFonts w:asciiTheme="majorHAnsi" w:hAnsiTheme="majorHAnsi" w:cstheme="majorHAnsi"/>
          <w:sz w:val="20"/>
          <w:szCs w:val="20"/>
        </w:rPr>
        <w:t>Unieważnienie postępowania</w:t>
      </w:r>
    </w:p>
    <w:p w14:paraId="6E885823"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16. </w:t>
      </w:r>
      <w:r w:rsidR="00617139" w:rsidRPr="00B56F36">
        <w:rPr>
          <w:rFonts w:asciiTheme="majorHAnsi" w:hAnsiTheme="majorHAnsi" w:cstheme="majorHAnsi"/>
          <w:sz w:val="20"/>
          <w:szCs w:val="20"/>
        </w:rPr>
        <w:t>Pouczenie o środkach ochrony prawnej</w:t>
      </w:r>
    </w:p>
    <w:p w14:paraId="7FAA2827"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17. </w:t>
      </w:r>
      <w:r w:rsidR="00617139" w:rsidRPr="00B56F36">
        <w:rPr>
          <w:rFonts w:asciiTheme="majorHAnsi" w:hAnsiTheme="majorHAnsi" w:cstheme="majorHAnsi"/>
          <w:sz w:val="20"/>
          <w:szCs w:val="20"/>
        </w:rPr>
        <w:t>Ochrona danych osobowych zebranych przez zamawiającego w toku postępowania</w:t>
      </w:r>
      <w:r w:rsidR="00617139" w:rsidRPr="00B56F36">
        <w:rPr>
          <w:rFonts w:asciiTheme="majorHAnsi" w:hAnsiTheme="majorHAnsi" w:cstheme="majorHAnsi"/>
          <w:sz w:val="20"/>
          <w:szCs w:val="20"/>
        </w:rPr>
        <w:br/>
      </w:r>
    </w:p>
    <w:p w14:paraId="3DD360AC"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 Przedmiot zamówienia i wymagania stawiane wykonawcy </w:t>
      </w:r>
    </w:p>
    <w:p w14:paraId="71306DB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Przedmiot zamówienia</w:t>
      </w:r>
    </w:p>
    <w:p w14:paraId="69EEE1E5"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Rozwiązania równoważne</w:t>
      </w:r>
    </w:p>
    <w:p w14:paraId="0C5D005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Wymagania w zakresie zatrudnienia osób, o których mowa w art. 96 ust. 2 pkt 2 ustawy Pzp</w:t>
      </w:r>
    </w:p>
    <w:p w14:paraId="792AA7B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Informacja o przedmiotowych środkach dowodowych</w:t>
      </w:r>
    </w:p>
    <w:p w14:paraId="74718573"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 xml:space="preserve">Termin wykonania zamówienia </w:t>
      </w:r>
    </w:p>
    <w:p w14:paraId="421988C9"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Informacja o warunkach udziału w postępowaniu o udzielenie zamówienia</w:t>
      </w:r>
    </w:p>
    <w:p w14:paraId="68A1522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Podstawy wykluczenia</w:t>
      </w:r>
    </w:p>
    <w:p w14:paraId="0FDA42F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Wykaz podmiotowych środków dowodowych</w:t>
      </w:r>
    </w:p>
    <w:p w14:paraId="4346F30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Wymagania dotyczące wadium</w:t>
      </w:r>
    </w:p>
    <w:p w14:paraId="13E69828"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Sposób przygotowania oferty </w:t>
      </w:r>
    </w:p>
    <w:p w14:paraId="106801F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Opis sposobu obliczenia ceny</w:t>
      </w:r>
    </w:p>
    <w:p w14:paraId="0120F705" w14:textId="77777777" w:rsidR="00617139" w:rsidRPr="00B56F36" w:rsidRDefault="00617139" w:rsidP="00CC124D">
      <w:pPr>
        <w:spacing w:after="0" w:line="240" w:lineRule="auto"/>
        <w:rPr>
          <w:rFonts w:asciiTheme="majorHAnsi" w:hAnsiTheme="majorHAnsi" w:cstheme="majorHAnsi"/>
          <w:sz w:val="20"/>
          <w:szCs w:val="20"/>
        </w:rPr>
      </w:pPr>
    </w:p>
    <w:p w14:paraId="68B11F74"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III – Informacje o przebiegu postępowania</w:t>
      </w:r>
    </w:p>
    <w:p w14:paraId="6E109E86"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Sposób porozumiewania się zamawiającego z wykonawcami</w:t>
      </w:r>
    </w:p>
    <w:p w14:paraId="0E9E69E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Sposób oraz termin składania ofert</w:t>
      </w:r>
    </w:p>
    <w:p w14:paraId="6E507F21"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Termin otwarcia ofert</w:t>
      </w:r>
    </w:p>
    <w:p w14:paraId="2129FD24"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Termin związania ofertą</w:t>
      </w:r>
    </w:p>
    <w:p w14:paraId="62E1142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Opis kryteriów oceny ofert wraz z podaniem wag tych kryteriów i sposobu oceny ofert</w:t>
      </w:r>
    </w:p>
    <w:p w14:paraId="6FCE562F"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 xml:space="preserve">Zabezpieczenie należytego wykonania umowy </w:t>
      </w:r>
    </w:p>
    <w:p w14:paraId="2FC0E5B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Informacje o formalnościach, jakie muszą zostać dopełnione po wyborze oferty w celu zawarcia umowy w sprawie zamówienia publicznego</w:t>
      </w:r>
    </w:p>
    <w:p w14:paraId="163A3903" w14:textId="76321955" w:rsidR="000231C3" w:rsidRDefault="000231C3" w:rsidP="00CC124D">
      <w:pPr>
        <w:spacing w:after="0" w:line="240" w:lineRule="auto"/>
        <w:rPr>
          <w:rFonts w:asciiTheme="majorHAnsi" w:hAnsiTheme="majorHAnsi" w:cstheme="majorHAnsi"/>
          <w:sz w:val="20"/>
          <w:szCs w:val="20"/>
        </w:rPr>
      </w:pPr>
    </w:p>
    <w:p w14:paraId="7B02DA18" w14:textId="3775D39D" w:rsidR="007B6389" w:rsidRDefault="007B6389" w:rsidP="00CC124D">
      <w:pPr>
        <w:spacing w:after="0" w:line="240" w:lineRule="auto"/>
        <w:rPr>
          <w:rFonts w:asciiTheme="majorHAnsi" w:hAnsiTheme="majorHAnsi" w:cstheme="majorHAnsi"/>
          <w:sz w:val="20"/>
          <w:szCs w:val="20"/>
        </w:rPr>
      </w:pPr>
    </w:p>
    <w:p w14:paraId="3E44027B" w14:textId="77777777" w:rsidR="007B6389" w:rsidRPr="00B56F36" w:rsidRDefault="007B6389" w:rsidP="00CC124D">
      <w:pPr>
        <w:spacing w:after="0" w:line="240" w:lineRule="auto"/>
        <w:rPr>
          <w:rFonts w:asciiTheme="majorHAnsi" w:hAnsiTheme="majorHAnsi" w:cstheme="majorHAnsi"/>
          <w:sz w:val="20"/>
          <w:szCs w:val="20"/>
        </w:rPr>
      </w:pPr>
    </w:p>
    <w:p w14:paraId="52A9E827" w14:textId="63CD4A01" w:rsidR="006D3D6A" w:rsidRDefault="006D3D6A" w:rsidP="00CC124D">
      <w:pPr>
        <w:spacing w:after="0" w:line="240" w:lineRule="auto"/>
        <w:rPr>
          <w:rFonts w:asciiTheme="majorHAnsi" w:hAnsiTheme="majorHAnsi" w:cstheme="majorHAnsi"/>
          <w:sz w:val="20"/>
          <w:szCs w:val="20"/>
        </w:rPr>
      </w:pPr>
    </w:p>
    <w:p w14:paraId="0067C201" w14:textId="77777777" w:rsidR="007B6389" w:rsidRPr="00B56F36" w:rsidRDefault="007B6389" w:rsidP="007B6389">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Rozdział I – Informacje ogólne</w:t>
      </w:r>
    </w:p>
    <w:p w14:paraId="559CEE1D" w14:textId="77777777" w:rsidR="007B6389" w:rsidRPr="00B56F36" w:rsidRDefault="007B6389" w:rsidP="00CC124D">
      <w:pPr>
        <w:spacing w:after="0" w:line="240" w:lineRule="auto"/>
        <w:rPr>
          <w:rFonts w:asciiTheme="majorHAnsi" w:hAnsiTheme="majorHAnsi" w:cstheme="majorHAnsi"/>
          <w:sz w:val="20"/>
          <w:szCs w:val="20"/>
        </w:rPr>
      </w:pPr>
    </w:p>
    <w:p w14:paraId="28B07C5B" w14:textId="77777777" w:rsidR="00F31F32" w:rsidRPr="00B56F36"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NAZWA I ADRES ZAMAWIAJĄCEGO</w:t>
      </w:r>
    </w:p>
    <w:p w14:paraId="159F6F80" w14:textId="77777777" w:rsidR="00F31F32" w:rsidRPr="00B56F36" w:rsidRDefault="00F31F32" w:rsidP="00CC124D">
      <w:pPr>
        <w:spacing w:after="0" w:line="240" w:lineRule="auto"/>
        <w:rPr>
          <w:rFonts w:asciiTheme="majorHAnsi" w:hAnsiTheme="majorHAnsi" w:cstheme="majorHAnsi"/>
          <w:sz w:val="20"/>
          <w:szCs w:val="20"/>
        </w:rPr>
      </w:pPr>
    </w:p>
    <w:p w14:paraId="20853D1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32849E87" w14:textId="090895B3" w:rsidR="00F31F32" w:rsidRPr="00B56F36" w:rsidRDefault="003B45D1"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u</w:t>
      </w:r>
      <w:r w:rsidR="00F31F32" w:rsidRPr="00B56F36">
        <w:rPr>
          <w:rFonts w:asciiTheme="majorHAnsi" w:hAnsiTheme="majorHAnsi" w:cstheme="majorHAnsi"/>
          <w:sz w:val="20"/>
          <w:szCs w:val="20"/>
        </w:rPr>
        <w:t>l. Kraszewskiego 14/16</w:t>
      </w:r>
    </w:p>
    <w:p w14:paraId="24C2635B"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05-800 Pruszków</w:t>
      </w:r>
    </w:p>
    <w:p w14:paraId="506A6A6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reprezentowana przez Prezydenta Miasta Pruszkowa</w:t>
      </w:r>
    </w:p>
    <w:p w14:paraId="1D8000A7" w14:textId="77777777" w:rsidR="00F31F32" w:rsidRPr="00B56F36" w:rsidRDefault="00F31F32" w:rsidP="00CC124D">
      <w:pPr>
        <w:spacing w:after="0" w:line="240" w:lineRule="auto"/>
        <w:rPr>
          <w:rFonts w:asciiTheme="majorHAnsi" w:hAnsiTheme="majorHAnsi" w:cstheme="majorHAnsi"/>
          <w:sz w:val="20"/>
          <w:szCs w:val="20"/>
        </w:rPr>
      </w:pPr>
    </w:p>
    <w:p w14:paraId="52A5D258"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NIP Gminy Miasta Pruszków: 534–24–06–015 </w:t>
      </w:r>
    </w:p>
    <w:p w14:paraId="3E836557"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Regon Gminy: 015834660</w:t>
      </w:r>
    </w:p>
    <w:p w14:paraId="51D39F9C" w14:textId="77777777" w:rsidR="00F31F32" w:rsidRPr="00B56F36" w:rsidRDefault="00F31F32" w:rsidP="00CC124D">
      <w:pPr>
        <w:spacing w:after="0" w:line="240" w:lineRule="auto"/>
        <w:rPr>
          <w:rFonts w:asciiTheme="majorHAnsi" w:hAnsiTheme="majorHAnsi" w:cstheme="majorHAnsi"/>
          <w:sz w:val="20"/>
          <w:szCs w:val="20"/>
        </w:rPr>
      </w:pPr>
    </w:p>
    <w:p w14:paraId="3E9EF7D1" w14:textId="77777777" w:rsidR="0093536C"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2</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TRYB UDZIELENIA ZAMÓWIENIA</w:t>
      </w:r>
    </w:p>
    <w:p w14:paraId="7395E616" w14:textId="77777777" w:rsidR="00F31F32" w:rsidRPr="00B56F36" w:rsidRDefault="00F31F32" w:rsidP="00CC124D">
      <w:pPr>
        <w:spacing w:after="0" w:line="240" w:lineRule="auto"/>
        <w:rPr>
          <w:rFonts w:asciiTheme="majorHAnsi" w:hAnsiTheme="majorHAnsi" w:cstheme="majorHAnsi"/>
          <w:sz w:val="20"/>
          <w:szCs w:val="20"/>
        </w:rPr>
      </w:pPr>
    </w:p>
    <w:p w14:paraId="58A8E00A" w14:textId="77777777" w:rsidR="00F31F32" w:rsidRPr="00B56F36" w:rsidRDefault="00F31F32" w:rsidP="00CC124D">
      <w:pPr>
        <w:spacing w:after="0" w:line="240" w:lineRule="auto"/>
        <w:rPr>
          <w:rFonts w:asciiTheme="majorHAnsi" w:hAnsiTheme="majorHAnsi" w:cstheme="majorHAnsi"/>
          <w:sz w:val="20"/>
          <w:szCs w:val="20"/>
        </w:rPr>
      </w:pPr>
    </w:p>
    <w:p w14:paraId="61A7B7D2" w14:textId="3B9755A6" w:rsidR="005F4106" w:rsidRPr="00B56F36" w:rsidRDefault="00FF60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Postępowanie prowadzone jest w trybie podstawowym, bez przeprowadzenia negocjacji</w:t>
      </w:r>
      <w:r w:rsidRPr="00B56F36">
        <w:rPr>
          <w:rFonts w:asciiTheme="majorHAnsi" w:hAnsiTheme="majorHAnsi" w:cstheme="majorHAnsi"/>
          <w:sz w:val="20"/>
          <w:szCs w:val="20"/>
        </w:rPr>
        <w:t>, o którym mowa w art. 275 pkt 1 ustawy z dnia 11 września 2019 r. Prawo zamówień publicznych, zwanej w dalszej części SWZ „ustawą Pzp” (Dz. U. z 20</w:t>
      </w:r>
      <w:r w:rsidR="00CB66BE">
        <w:rPr>
          <w:rFonts w:asciiTheme="majorHAnsi" w:hAnsiTheme="majorHAnsi" w:cstheme="majorHAnsi"/>
          <w:sz w:val="20"/>
          <w:szCs w:val="20"/>
        </w:rPr>
        <w:t>21</w:t>
      </w:r>
      <w:r w:rsidRPr="00B56F36">
        <w:rPr>
          <w:rFonts w:asciiTheme="majorHAnsi" w:hAnsiTheme="majorHAnsi" w:cstheme="majorHAnsi"/>
          <w:sz w:val="20"/>
          <w:szCs w:val="20"/>
        </w:rPr>
        <w:t xml:space="preserve"> r., poz. </w:t>
      </w:r>
      <w:r w:rsidR="00CB66BE">
        <w:rPr>
          <w:rFonts w:asciiTheme="majorHAnsi" w:hAnsiTheme="majorHAnsi" w:cstheme="majorHAnsi"/>
          <w:sz w:val="20"/>
          <w:szCs w:val="20"/>
        </w:rPr>
        <w:t>1129</w:t>
      </w:r>
      <w:r w:rsidRPr="00B56F36">
        <w:rPr>
          <w:rFonts w:asciiTheme="majorHAnsi" w:hAnsiTheme="majorHAnsi" w:cstheme="majorHAnsi"/>
          <w:sz w:val="20"/>
          <w:szCs w:val="20"/>
        </w:rPr>
        <w:t xml:space="preserve">). </w:t>
      </w:r>
    </w:p>
    <w:p w14:paraId="7A43EB79" w14:textId="70775C3B" w:rsidR="00FF60F5" w:rsidRPr="00B56F36" w:rsidRDefault="00FF60F5" w:rsidP="00CC124D">
      <w:pPr>
        <w:spacing w:after="0" w:line="240" w:lineRule="auto"/>
        <w:jc w:val="both"/>
        <w:rPr>
          <w:rFonts w:asciiTheme="majorHAnsi" w:hAnsiTheme="majorHAnsi" w:cstheme="majorHAnsi"/>
          <w:sz w:val="20"/>
          <w:szCs w:val="20"/>
          <w:u w:val="single"/>
        </w:rPr>
      </w:pPr>
      <w:r w:rsidRPr="00B56F36">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B56F36" w:rsidRDefault="00FF60F5" w:rsidP="00CC124D">
      <w:pPr>
        <w:spacing w:after="0" w:line="240" w:lineRule="auto"/>
        <w:rPr>
          <w:rFonts w:asciiTheme="majorHAnsi" w:hAnsiTheme="majorHAnsi" w:cstheme="majorHAnsi"/>
          <w:sz w:val="20"/>
          <w:szCs w:val="20"/>
        </w:rPr>
      </w:pPr>
    </w:p>
    <w:p w14:paraId="09867E95" w14:textId="1E4C8161"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0" w:history="1">
        <w:r w:rsidR="00113EF9" w:rsidRPr="00B56F36">
          <w:rPr>
            <w:rStyle w:val="Hipercze"/>
            <w:rFonts w:asciiTheme="majorHAnsi" w:hAnsiTheme="majorHAnsi" w:cstheme="majorHAnsi"/>
            <w:color w:val="auto"/>
            <w:sz w:val="20"/>
            <w:szCs w:val="20"/>
          </w:rPr>
          <w:t>http://bip.um.pruszkow.pl/</w:t>
        </w:r>
      </w:hyperlink>
    </w:p>
    <w:p w14:paraId="07B2C73D" w14:textId="77777777"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B56F36" w:rsidRDefault="00FF60F5" w:rsidP="00CC124D">
      <w:pPr>
        <w:spacing w:after="0" w:line="240" w:lineRule="auto"/>
        <w:rPr>
          <w:rFonts w:asciiTheme="majorHAnsi" w:hAnsiTheme="majorHAnsi" w:cstheme="majorHAnsi"/>
          <w:sz w:val="20"/>
          <w:szCs w:val="20"/>
        </w:rPr>
      </w:pPr>
    </w:p>
    <w:p w14:paraId="334741DE" w14:textId="525C4D07" w:rsidR="00617139" w:rsidRPr="00B56F36" w:rsidRDefault="00617139" w:rsidP="00113EF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1" w:history="1">
        <w:r w:rsidR="00113EF9" w:rsidRPr="00B56F36">
          <w:rPr>
            <w:rStyle w:val="Hipercze"/>
            <w:rFonts w:asciiTheme="majorHAnsi" w:hAnsiTheme="majorHAnsi" w:cstheme="majorHAnsi"/>
            <w:color w:val="auto"/>
            <w:sz w:val="20"/>
            <w:szCs w:val="20"/>
          </w:rPr>
          <w:t>http://bip.um.pruszkow.pl/</w:t>
        </w:r>
      </w:hyperlink>
    </w:p>
    <w:p w14:paraId="4FB6B664" w14:textId="77777777" w:rsidR="00617139" w:rsidRPr="00B56F36" w:rsidRDefault="00617139" w:rsidP="00CC124D">
      <w:pPr>
        <w:spacing w:after="0" w:line="240" w:lineRule="auto"/>
        <w:rPr>
          <w:rFonts w:asciiTheme="majorHAnsi" w:hAnsiTheme="majorHAnsi" w:cstheme="majorHAnsi"/>
          <w:sz w:val="20"/>
          <w:szCs w:val="20"/>
        </w:rPr>
      </w:pPr>
    </w:p>
    <w:p w14:paraId="2F8004E1" w14:textId="58566263" w:rsidR="00C37EF0"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Do spraw nieuregulowanych w niniejszej SWZ mają zastosowanie przepisy  </w:t>
      </w:r>
      <w:r w:rsidR="00C37EF0" w:rsidRPr="00B56F36">
        <w:rPr>
          <w:rFonts w:asciiTheme="majorHAnsi" w:hAnsiTheme="majorHAnsi" w:cstheme="majorHAnsi"/>
          <w:sz w:val="20"/>
          <w:szCs w:val="20"/>
        </w:rPr>
        <w:t xml:space="preserve">ustawy z dnia 11 września 2019 r. Prawo zamówień publicznych </w:t>
      </w:r>
      <w:r w:rsidR="00CB66BE">
        <w:rPr>
          <w:rFonts w:asciiTheme="majorHAnsi" w:hAnsiTheme="majorHAnsi" w:cstheme="majorHAnsi"/>
          <w:sz w:val="20"/>
          <w:szCs w:val="20"/>
        </w:rPr>
        <w:t>(</w:t>
      </w:r>
      <w:r w:rsidR="00CB66BE" w:rsidRPr="00CB66BE">
        <w:rPr>
          <w:rFonts w:asciiTheme="majorHAnsi" w:hAnsiTheme="majorHAnsi" w:cstheme="majorHAnsi"/>
          <w:sz w:val="20"/>
          <w:szCs w:val="20"/>
        </w:rPr>
        <w:t>Dz. U. z 2021 r., poz. 1129).</w:t>
      </w:r>
    </w:p>
    <w:p w14:paraId="5D47EA74" w14:textId="77777777" w:rsidR="007E6F19" w:rsidRPr="00B56F36" w:rsidRDefault="007E6F19" w:rsidP="00CC124D">
      <w:pPr>
        <w:spacing w:after="0" w:line="240" w:lineRule="auto"/>
        <w:rPr>
          <w:rFonts w:asciiTheme="majorHAnsi" w:hAnsiTheme="majorHAnsi" w:cstheme="majorHAnsi"/>
          <w:sz w:val="20"/>
          <w:szCs w:val="20"/>
        </w:rPr>
      </w:pPr>
    </w:p>
    <w:p w14:paraId="2AFA3F41" w14:textId="77777777" w:rsidR="00617139" w:rsidRPr="00B56F36" w:rsidRDefault="00617139" w:rsidP="00CC124D">
      <w:pPr>
        <w:spacing w:after="0" w:line="240" w:lineRule="auto"/>
        <w:rPr>
          <w:rFonts w:asciiTheme="majorHAnsi" w:hAnsiTheme="majorHAnsi" w:cstheme="majorHAnsi"/>
          <w:sz w:val="20"/>
          <w:szCs w:val="20"/>
        </w:rPr>
      </w:pPr>
    </w:p>
    <w:p w14:paraId="5D5975A8" w14:textId="77777777" w:rsidR="00FB14CA" w:rsidRPr="00B56F36"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WYKONAWCY/PODWYKONAWCY/PODMIOTY TRZECIE UDOSTĘPNIAJĄCE WYKONAWCY SWÓJ POTENCJAŁ.</w:t>
      </w:r>
    </w:p>
    <w:p w14:paraId="4C038E17" w14:textId="77777777" w:rsidR="00F31F32" w:rsidRPr="00B56F36" w:rsidRDefault="00F31F32" w:rsidP="00CC124D">
      <w:pPr>
        <w:spacing w:after="0" w:line="240" w:lineRule="auto"/>
        <w:rPr>
          <w:rFonts w:asciiTheme="majorHAnsi" w:hAnsiTheme="majorHAnsi" w:cstheme="majorHAnsi"/>
          <w:sz w:val="20"/>
          <w:szCs w:val="20"/>
        </w:rPr>
      </w:pPr>
    </w:p>
    <w:p w14:paraId="3F6EDCF3"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FB14CA" w:rsidRPr="00B56F36">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B56F36" w:rsidRDefault="0093536C" w:rsidP="00CC124D">
      <w:pPr>
        <w:spacing w:after="0" w:line="240" w:lineRule="auto"/>
        <w:rPr>
          <w:rFonts w:asciiTheme="majorHAnsi" w:hAnsiTheme="majorHAnsi" w:cstheme="majorHAnsi"/>
          <w:sz w:val="20"/>
          <w:szCs w:val="20"/>
        </w:rPr>
      </w:pPr>
    </w:p>
    <w:p w14:paraId="16F01BCA"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FB14CA" w:rsidRPr="00B56F36">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B56F36" w:rsidRDefault="0093536C" w:rsidP="00CC124D">
      <w:pPr>
        <w:spacing w:after="0" w:line="240" w:lineRule="auto"/>
        <w:rPr>
          <w:rFonts w:asciiTheme="majorHAnsi" w:hAnsiTheme="majorHAnsi" w:cstheme="majorHAnsi"/>
          <w:sz w:val="20"/>
          <w:szCs w:val="20"/>
        </w:rPr>
      </w:pPr>
    </w:p>
    <w:p w14:paraId="462233B0"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FB14CA" w:rsidRPr="00B56F36">
        <w:rPr>
          <w:rFonts w:asciiTheme="majorHAnsi" w:hAnsiTheme="majorHAnsi" w:cstheme="majorHAnsi"/>
          <w:sz w:val="20"/>
          <w:szCs w:val="20"/>
        </w:rPr>
        <w:t>Zamówienie może zostać udzielone wykonawcy, który:</w:t>
      </w:r>
    </w:p>
    <w:p w14:paraId="2925C9D8" w14:textId="77777777"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spełnia warunki udziału w postępowaniu opisane w </w:t>
      </w:r>
      <w:r w:rsidR="00FB14CA" w:rsidRPr="00B56F36">
        <w:rPr>
          <w:rFonts w:asciiTheme="majorHAnsi" w:hAnsiTheme="majorHAnsi" w:cstheme="majorHAnsi"/>
          <w:b/>
          <w:bCs/>
          <w:sz w:val="20"/>
          <w:szCs w:val="20"/>
        </w:rPr>
        <w:t xml:space="preserve">rozdziale II </w:t>
      </w:r>
      <w:r w:rsidR="005F4106" w:rsidRPr="00B56F36">
        <w:rPr>
          <w:rFonts w:asciiTheme="majorHAnsi" w:hAnsiTheme="majorHAnsi" w:cstheme="majorHAnsi"/>
          <w:b/>
          <w:bCs/>
          <w:sz w:val="20"/>
          <w:szCs w:val="20"/>
        </w:rPr>
        <w:t xml:space="preserve">ust. </w:t>
      </w:r>
      <w:r w:rsidR="00FB14CA" w:rsidRPr="00B56F36">
        <w:rPr>
          <w:rFonts w:asciiTheme="majorHAnsi" w:hAnsiTheme="majorHAnsi" w:cstheme="majorHAnsi"/>
          <w:b/>
          <w:bCs/>
          <w:sz w:val="20"/>
          <w:szCs w:val="20"/>
        </w:rPr>
        <w:t xml:space="preserve">7 SWZ, </w:t>
      </w:r>
    </w:p>
    <w:p w14:paraId="29BD3451" w14:textId="07B3FB2E"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n</w:t>
      </w:r>
      <w:r w:rsidR="00FB14CA" w:rsidRPr="00B56F36">
        <w:rPr>
          <w:rFonts w:asciiTheme="majorHAnsi" w:hAnsiTheme="majorHAnsi" w:cstheme="majorHAnsi"/>
          <w:sz w:val="20"/>
          <w:szCs w:val="20"/>
        </w:rPr>
        <w:t xml:space="preserve">ie podlega wykluczeniu na podstawie </w:t>
      </w:r>
      <w:r w:rsidR="00FB14CA" w:rsidRPr="00B56F36">
        <w:rPr>
          <w:rFonts w:asciiTheme="majorHAnsi" w:hAnsiTheme="majorHAnsi" w:cstheme="majorHAnsi"/>
          <w:b/>
          <w:bCs/>
          <w:sz w:val="20"/>
          <w:szCs w:val="20"/>
        </w:rPr>
        <w:t xml:space="preserve">art. 108 </w:t>
      </w:r>
      <w:r w:rsidR="00281EDE" w:rsidRPr="00B56F36">
        <w:rPr>
          <w:rFonts w:asciiTheme="majorHAnsi" w:hAnsiTheme="majorHAnsi" w:cstheme="majorHAnsi"/>
          <w:b/>
          <w:bCs/>
          <w:sz w:val="20"/>
          <w:szCs w:val="20"/>
        </w:rPr>
        <w:t xml:space="preserve">i </w:t>
      </w:r>
      <w:r w:rsidR="00067173" w:rsidRPr="00B56F36">
        <w:rPr>
          <w:rFonts w:asciiTheme="majorHAnsi" w:hAnsiTheme="majorHAnsi" w:cstheme="majorHAnsi"/>
          <w:b/>
          <w:bCs/>
          <w:sz w:val="20"/>
          <w:szCs w:val="20"/>
        </w:rPr>
        <w:t xml:space="preserve">art. 109 </w:t>
      </w:r>
      <w:r w:rsidR="00281EDE" w:rsidRPr="00B56F36">
        <w:rPr>
          <w:rFonts w:asciiTheme="majorHAnsi" w:hAnsiTheme="majorHAnsi" w:cstheme="majorHAnsi"/>
          <w:b/>
          <w:bCs/>
          <w:sz w:val="20"/>
          <w:szCs w:val="20"/>
        </w:rPr>
        <w:t>w zakresie wskazanym a rozdz. II pkt. 8</w:t>
      </w:r>
      <w:r w:rsidR="00642C8D"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r w:rsidR="00FB14CA" w:rsidRPr="00B56F36">
        <w:rPr>
          <w:rFonts w:asciiTheme="majorHAnsi" w:hAnsiTheme="majorHAnsi" w:cstheme="majorHAnsi"/>
          <w:b/>
          <w:bCs/>
          <w:sz w:val="20"/>
          <w:szCs w:val="20"/>
        </w:rPr>
        <w:t xml:space="preserve">, </w:t>
      </w:r>
    </w:p>
    <w:p w14:paraId="5A8CE0E4"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złożył ofertę niepodlegającą odrzuceniu na podstawie art. 226 ust. 1 ustawy Pzp.</w:t>
      </w:r>
    </w:p>
    <w:p w14:paraId="699C6005" w14:textId="278A5052" w:rsidR="0093536C" w:rsidRDefault="0093536C" w:rsidP="00CC124D">
      <w:pPr>
        <w:spacing w:after="0" w:line="240" w:lineRule="auto"/>
        <w:rPr>
          <w:rFonts w:asciiTheme="majorHAnsi" w:hAnsiTheme="majorHAnsi" w:cstheme="majorHAnsi"/>
          <w:sz w:val="20"/>
          <w:szCs w:val="20"/>
        </w:rPr>
      </w:pPr>
    </w:p>
    <w:p w14:paraId="003816DC" w14:textId="02D1B936" w:rsidR="007B6389" w:rsidRDefault="007B6389" w:rsidP="00CC124D">
      <w:pPr>
        <w:spacing w:after="0" w:line="240" w:lineRule="auto"/>
        <w:rPr>
          <w:rFonts w:asciiTheme="majorHAnsi" w:hAnsiTheme="majorHAnsi" w:cstheme="majorHAnsi"/>
          <w:sz w:val="20"/>
          <w:szCs w:val="20"/>
        </w:rPr>
      </w:pPr>
    </w:p>
    <w:p w14:paraId="42BB0471" w14:textId="1BA63144" w:rsidR="007B6389" w:rsidRDefault="007B6389" w:rsidP="00CC124D">
      <w:pPr>
        <w:spacing w:after="0" w:line="240" w:lineRule="auto"/>
        <w:rPr>
          <w:rFonts w:asciiTheme="majorHAnsi" w:hAnsiTheme="majorHAnsi" w:cstheme="majorHAnsi"/>
          <w:sz w:val="20"/>
          <w:szCs w:val="20"/>
        </w:rPr>
      </w:pPr>
    </w:p>
    <w:p w14:paraId="51BCC988" w14:textId="77777777" w:rsidR="007B6389" w:rsidRPr="00B56F36" w:rsidRDefault="007B6389" w:rsidP="00CC124D">
      <w:pPr>
        <w:spacing w:after="0" w:line="240" w:lineRule="auto"/>
        <w:rPr>
          <w:rFonts w:asciiTheme="majorHAnsi" w:hAnsiTheme="majorHAnsi" w:cstheme="majorHAnsi"/>
          <w:sz w:val="20"/>
          <w:szCs w:val="20"/>
        </w:rPr>
      </w:pPr>
    </w:p>
    <w:p w14:paraId="2F1C8DD0" w14:textId="77777777" w:rsidR="00FB14CA" w:rsidRPr="00B56F36" w:rsidRDefault="0093536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lastRenderedPageBreak/>
        <w:t xml:space="preserve">3.4/ </w:t>
      </w:r>
      <w:r w:rsidR="00FB14CA" w:rsidRPr="00B56F36">
        <w:rPr>
          <w:rFonts w:asciiTheme="majorHAnsi" w:hAnsiTheme="majorHAnsi" w:cstheme="majorHAnsi"/>
          <w:sz w:val="20"/>
          <w:szCs w:val="20"/>
        </w:rPr>
        <w:t>Wykonawcy mogą wspólnie ubiegać się o udzielenie zamówienia. W takim przypadku:</w:t>
      </w:r>
    </w:p>
    <w:p w14:paraId="757930E9"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Wszelka korespondencja będzie prowadzona przez zamawiającego wyłącznie z pełnomocnikiem.</w:t>
      </w:r>
    </w:p>
    <w:p w14:paraId="1D6F2294" w14:textId="77777777" w:rsidR="005F4106" w:rsidRPr="00B56F36" w:rsidRDefault="005F4106" w:rsidP="00CC124D">
      <w:pPr>
        <w:spacing w:after="0" w:line="240" w:lineRule="auto"/>
        <w:rPr>
          <w:rFonts w:asciiTheme="majorHAnsi" w:hAnsiTheme="majorHAnsi" w:cstheme="majorHAnsi"/>
          <w:sz w:val="20"/>
          <w:szCs w:val="20"/>
        </w:rPr>
      </w:pPr>
    </w:p>
    <w:p w14:paraId="4B8E46DB"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3.5/ </w:t>
      </w:r>
      <w:r w:rsidR="00FB14CA" w:rsidRPr="00B56F36">
        <w:rPr>
          <w:rFonts w:asciiTheme="majorHAnsi" w:hAnsiTheme="majorHAnsi" w:cstheme="majorHAnsi"/>
          <w:b/>
          <w:bCs/>
          <w:sz w:val="20"/>
          <w:szCs w:val="20"/>
        </w:rPr>
        <w:t xml:space="preserve">Potencjał podmiotu trzeciego. </w:t>
      </w:r>
    </w:p>
    <w:p w14:paraId="2C411727" w14:textId="470A1BC8" w:rsidR="0093536C" w:rsidRPr="00B56F36" w:rsidRDefault="00FB14C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B56F36">
        <w:rPr>
          <w:rFonts w:asciiTheme="majorHAnsi" w:hAnsiTheme="majorHAnsi" w:cstheme="majorHAnsi"/>
          <w:b/>
          <w:bCs/>
          <w:sz w:val="20"/>
          <w:szCs w:val="20"/>
        </w:rPr>
        <w:t xml:space="preserve">art. 108 i art. 109 w zakresie wskazanym </w:t>
      </w:r>
      <w:r w:rsidR="00187782" w:rsidRPr="00B56F36">
        <w:rPr>
          <w:rFonts w:asciiTheme="majorHAnsi" w:hAnsiTheme="majorHAnsi" w:cstheme="majorHAnsi"/>
          <w:b/>
          <w:bCs/>
          <w:sz w:val="20"/>
          <w:szCs w:val="20"/>
        </w:rPr>
        <w:t xml:space="preserve">w </w:t>
      </w:r>
      <w:r w:rsidR="00281EDE" w:rsidRPr="00B56F36">
        <w:rPr>
          <w:rFonts w:asciiTheme="majorHAnsi" w:hAnsiTheme="majorHAnsi" w:cstheme="majorHAnsi"/>
          <w:b/>
          <w:bCs/>
          <w:sz w:val="20"/>
          <w:szCs w:val="20"/>
        </w:rPr>
        <w:t>rozdz. II pkt. 8</w:t>
      </w:r>
      <w:r w:rsidR="00C60CEB"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p>
    <w:p w14:paraId="5821F39B" w14:textId="77777777" w:rsidR="00281EDE" w:rsidRPr="00B56F36"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3.6/ </w:t>
      </w:r>
      <w:r w:rsidR="00FB14CA" w:rsidRPr="00B56F36">
        <w:rPr>
          <w:rFonts w:asciiTheme="majorHAnsi" w:hAnsiTheme="majorHAnsi" w:cstheme="majorHAnsi"/>
          <w:b/>
          <w:bCs/>
          <w:sz w:val="20"/>
          <w:szCs w:val="20"/>
        </w:rPr>
        <w:t>Podwykonawstwo.</w:t>
      </w:r>
    </w:p>
    <w:p w14:paraId="636B048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a) Wykonawca może powierzyć wykonanie części zamówienia podwykonawcy (podwykonawcom).</w:t>
      </w:r>
    </w:p>
    <w:p w14:paraId="1B98D7E7"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c) Zamawiający wymaga, aby w przypadku powierzenia części zamówienia podwykonawcom, Wykonawca wskazał w ofercie </w:t>
      </w:r>
      <w:r w:rsidR="00482965" w:rsidRPr="00B56F36">
        <w:rPr>
          <w:rFonts w:asciiTheme="majorHAnsi" w:hAnsiTheme="majorHAnsi" w:cstheme="majorHAnsi"/>
          <w:sz w:val="20"/>
          <w:szCs w:val="20"/>
        </w:rPr>
        <w:t xml:space="preserve">(załącznik nr 1 do SWZ) </w:t>
      </w:r>
      <w:r w:rsidRPr="00B56F36">
        <w:rPr>
          <w:rFonts w:asciiTheme="majorHAnsi" w:hAnsiTheme="majorHAnsi" w:cstheme="majorHAnsi"/>
          <w:sz w:val="20"/>
          <w:szCs w:val="20"/>
        </w:rPr>
        <w:t>części zamówienia, których wykonanie zamierza powierzyć podwykonawcom oraz podał (o ile są mu wiadome na tym etapie)</w:t>
      </w:r>
      <w:r w:rsidR="00482965" w:rsidRPr="00B56F36">
        <w:rPr>
          <w:rFonts w:asciiTheme="majorHAnsi" w:hAnsiTheme="majorHAnsi" w:cstheme="majorHAnsi"/>
          <w:sz w:val="20"/>
          <w:szCs w:val="20"/>
        </w:rPr>
        <w:t xml:space="preserve"> </w:t>
      </w:r>
      <w:r w:rsidRPr="00B56F36">
        <w:rPr>
          <w:rFonts w:asciiTheme="majorHAnsi" w:hAnsiTheme="majorHAnsi" w:cstheme="majorHAnsi"/>
          <w:sz w:val="20"/>
          <w:szCs w:val="20"/>
        </w:rPr>
        <w:t>nazwy (firmy) tych podwykonawców.</w:t>
      </w:r>
    </w:p>
    <w:p w14:paraId="03FCDFCB" w14:textId="77777777" w:rsidR="00D9613C" w:rsidRPr="00B56F36" w:rsidRDefault="00D9613C" w:rsidP="00CC124D">
      <w:pPr>
        <w:spacing w:after="0" w:line="240" w:lineRule="auto"/>
        <w:jc w:val="both"/>
        <w:rPr>
          <w:rFonts w:asciiTheme="majorHAnsi" w:hAnsiTheme="majorHAnsi" w:cstheme="majorHAnsi"/>
          <w:sz w:val="20"/>
          <w:szCs w:val="20"/>
        </w:rPr>
      </w:pPr>
    </w:p>
    <w:p w14:paraId="118AED46" w14:textId="77777777" w:rsidR="00D9613C" w:rsidRPr="00B56F36" w:rsidRDefault="00D9613C" w:rsidP="00CC124D">
      <w:pPr>
        <w:spacing w:after="0" w:line="240" w:lineRule="auto"/>
        <w:rPr>
          <w:rFonts w:asciiTheme="majorHAnsi" w:hAnsiTheme="majorHAnsi" w:cstheme="majorHAnsi"/>
          <w:sz w:val="20"/>
          <w:szCs w:val="20"/>
        </w:rPr>
      </w:pPr>
    </w:p>
    <w:p w14:paraId="19BD49FC" w14:textId="77777777" w:rsidR="00FB14CA"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KOMUNIKACJA W POSTĘPOWANIU.</w:t>
      </w:r>
    </w:p>
    <w:p w14:paraId="0DCBFAD4" w14:textId="77777777" w:rsidR="0093536C" w:rsidRPr="00B56F36" w:rsidRDefault="0093536C" w:rsidP="00CC124D">
      <w:pPr>
        <w:spacing w:after="0" w:line="240" w:lineRule="auto"/>
        <w:rPr>
          <w:rFonts w:asciiTheme="majorHAnsi" w:hAnsiTheme="majorHAnsi" w:cstheme="majorHAnsi"/>
          <w:sz w:val="20"/>
          <w:szCs w:val="20"/>
        </w:rPr>
      </w:pPr>
    </w:p>
    <w:p w14:paraId="656245EB"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 niniejszym postępowaniu o udzielenie zamówienia komunikacja między Zamawiającym a Wykonawcami odbywa się przy użyciu miniPortalu https://miniportal.uzp.gov.pl/, ePUAPu </w:t>
      </w:r>
      <w:hyperlink r:id="rId12" w:history="1">
        <w:r w:rsidR="00317C99" w:rsidRPr="00B56F36">
          <w:rPr>
            <w:rStyle w:val="Hipercze"/>
            <w:rFonts w:asciiTheme="majorHAnsi" w:hAnsiTheme="majorHAnsi" w:cstheme="majorHAnsi"/>
            <w:color w:val="auto"/>
            <w:sz w:val="20"/>
            <w:szCs w:val="20"/>
          </w:rPr>
          <w:t>https://epuap.gov.pl/wps/portal</w:t>
        </w:r>
      </w:hyperlink>
      <w:r w:rsidR="00317C99"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oraz poczty elektronicznej - </w:t>
      </w:r>
      <w:hyperlink r:id="rId13" w:history="1">
        <w:r w:rsidR="00317C99" w:rsidRPr="00B56F36">
          <w:rPr>
            <w:rStyle w:val="Hipercze"/>
            <w:rFonts w:asciiTheme="majorHAnsi" w:hAnsiTheme="majorHAnsi" w:cstheme="majorHAnsi"/>
            <w:color w:val="auto"/>
            <w:sz w:val="20"/>
            <w:szCs w:val="20"/>
          </w:rPr>
          <w:t>bzp@miasto.pruszkow.pl</w:t>
        </w:r>
      </w:hyperlink>
      <w:r w:rsidRPr="00B56F36">
        <w:rPr>
          <w:rFonts w:asciiTheme="majorHAnsi" w:hAnsiTheme="majorHAnsi" w:cstheme="majorHAnsi"/>
          <w:sz w:val="20"/>
          <w:szCs w:val="20"/>
        </w:rPr>
        <w:t xml:space="preserve">. </w:t>
      </w:r>
    </w:p>
    <w:p w14:paraId="06213D57" w14:textId="77777777" w:rsidR="00317C99" w:rsidRPr="00B56F36"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Uczestnicy postępowania składając ofertę akceptują postanowienia: </w:t>
      </w:r>
    </w:p>
    <w:p w14:paraId="1FF603B2"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1) Regulaminu korzystania z systemu miniPortal – dostępnego pod adresem: https://miniportal.uzp.gov.pl/WarunkiUslugi </w:t>
      </w:r>
    </w:p>
    <w:p w14:paraId="3BF8800F"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2) Instrukcji użytkownika systemu miniPortal-ePUAP – dostępnego pod adresem </w:t>
      </w:r>
      <w:hyperlink r:id="rId14" w:history="1">
        <w:r w:rsidR="00317C99" w:rsidRPr="00B56F36">
          <w:rPr>
            <w:rStyle w:val="Hipercze"/>
            <w:rFonts w:asciiTheme="majorHAnsi" w:hAnsiTheme="majorHAnsi" w:cstheme="majorHAnsi"/>
            <w:color w:val="auto"/>
            <w:sz w:val="20"/>
            <w:szCs w:val="20"/>
          </w:rPr>
          <w:t>https://miniportal.uzp.gov.pl/Instrukcja_uzytkownika_miniPortal-ePUAP.pdf</w:t>
        </w:r>
      </w:hyperlink>
    </w:p>
    <w:p w14:paraId="4755825C" w14:textId="77777777" w:rsidR="0093536C" w:rsidRPr="00B56F36" w:rsidRDefault="0093536C" w:rsidP="00CC124D">
      <w:pPr>
        <w:autoSpaceDE w:val="0"/>
        <w:autoSpaceDN w:val="0"/>
        <w:adjustRightInd w:val="0"/>
        <w:spacing w:after="0" w:line="240" w:lineRule="auto"/>
        <w:rPr>
          <w:rFonts w:asciiTheme="majorHAnsi" w:hAnsiTheme="majorHAnsi" w:cstheme="majorHAnsi"/>
          <w:sz w:val="20"/>
          <w:szCs w:val="20"/>
        </w:rPr>
      </w:pPr>
    </w:p>
    <w:p w14:paraId="3676E521" w14:textId="77777777" w:rsidR="0093536C" w:rsidRPr="00B56F36" w:rsidRDefault="0093536C" w:rsidP="00CC124D">
      <w:pPr>
        <w:spacing w:after="0" w:line="240" w:lineRule="auto"/>
        <w:rPr>
          <w:rFonts w:asciiTheme="majorHAnsi" w:hAnsiTheme="majorHAnsi" w:cstheme="majorHAnsi"/>
          <w:sz w:val="20"/>
          <w:szCs w:val="20"/>
        </w:rPr>
      </w:pPr>
    </w:p>
    <w:p w14:paraId="0A40F770"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WIZJA LOKALNA.</w:t>
      </w:r>
    </w:p>
    <w:p w14:paraId="79612BFF" w14:textId="77777777" w:rsidR="00317C99" w:rsidRPr="00B56F36" w:rsidRDefault="00317C99" w:rsidP="00CC124D">
      <w:pPr>
        <w:spacing w:after="0" w:line="240" w:lineRule="auto"/>
        <w:rPr>
          <w:rFonts w:asciiTheme="majorHAnsi" w:hAnsiTheme="majorHAnsi" w:cstheme="majorHAnsi"/>
          <w:sz w:val="20"/>
          <w:szCs w:val="20"/>
        </w:rPr>
      </w:pPr>
    </w:p>
    <w:p w14:paraId="64605731" w14:textId="77777777" w:rsidR="00F13E83" w:rsidRPr="009D538D" w:rsidRDefault="00F13E83" w:rsidP="00F13E8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3E97AF2E" w14:textId="5C283F0B" w:rsidR="007B6389" w:rsidRDefault="007B6389" w:rsidP="00CC124D">
      <w:pPr>
        <w:spacing w:after="0" w:line="240" w:lineRule="auto"/>
        <w:jc w:val="both"/>
        <w:rPr>
          <w:rFonts w:asciiTheme="majorHAnsi" w:hAnsiTheme="majorHAnsi" w:cstheme="majorHAnsi"/>
          <w:sz w:val="20"/>
          <w:szCs w:val="20"/>
        </w:rPr>
      </w:pPr>
    </w:p>
    <w:p w14:paraId="0F075FD7" w14:textId="28F48297" w:rsidR="007B6389" w:rsidRDefault="007B6389" w:rsidP="00CC124D">
      <w:pPr>
        <w:spacing w:after="0" w:line="240" w:lineRule="auto"/>
        <w:jc w:val="both"/>
        <w:rPr>
          <w:rFonts w:asciiTheme="majorHAnsi" w:hAnsiTheme="majorHAnsi" w:cstheme="majorHAnsi"/>
          <w:sz w:val="20"/>
          <w:szCs w:val="20"/>
        </w:rPr>
      </w:pPr>
    </w:p>
    <w:p w14:paraId="2C625115" w14:textId="77777777" w:rsidR="00FB14CA" w:rsidRPr="00B56F36" w:rsidRDefault="00FB14CA" w:rsidP="00CC124D">
      <w:pPr>
        <w:spacing w:after="0" w:line="240" w:lineRule="auto"/>
        <w:rPr>
          <w:rFonts w:asciiTheme="majorHAnsi" w:hAnsiTheme="majorHAnsi" w:cstheme="majorHAnsi"/>
          <w:sz w:val="20"/>
          <w:szCs w:val="20"/>
        </w:rPr>
      </w:pPr>
    </w:p>
    <w:p w14:paraId="52CD4DE5"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PODZIAŁ ZAMÓWIENIA NA CZĘŚCI.</w:t>
      </w:r>
    </w:p>
    <w:p w14:paraId="29323E08" w14:textId="77777777" w:rsidR="00317C99" w:rsidRPr="00B56F36" w:rsidRDefault="00317C99" w:rsidP="00CC124D">
      <w:pPr>
        <w:spacing w:after="0" w:line="240" w:lineRule="auto"/>
        <w:rPr>
          <w:rFonts w:asciiTheme="majorHAnsi" w:hAnsiTheme="majorHAnsi" w:cstheme="majorHAnsi"/>
          <w:sz w:val="20"/>
          <w:szCs w:val="20"/>
        </w:rPr>
      </w:pPr>
    </w:p>
    <w:p w14:paraId="23039A09" w14:textId="77777777" w:rsidR="007B6389" w:rsidRPr="007B6389" w:rsidRDefault="007B6389" w:rsidP="007B6389">
      <w:pPr>
        <w:spacing w:line="252" w:lineRule="auto"/>
        <w:contextualSpacing/>
        <w:jc w:val="both"/>
        <w:rPr>
          <w:rFonts w:asciiTheme="majorHAnsi" w:eastAsiaTheme="majorEastAsia" w:hAnsiTheme="majorHAnsi" w:cstheme="majorHAnsi"/>
          <w:b/>
          <w:bCs/>
          <w:color w:val="C00000"/>
          <w:sz w:val="20"/>
          <w:szCs w:val="20"/>
          <w:lang w:eastAsia="en-US"/>
        </w:rPr>
      </w:pPr>
      <w:r w:rsidRPr="007B6389">
        <w:rPr>
          <w:rFonts w:asciiTheme="majorHAnsi" w:eastAsiaTheme="majorEastAsia" w:hAnsiTheme="majorHAnsi" w:cstheme="majorHAnsi"/>
          <w:b/>
          <w:bCs/>
          <w:color w:val="C00000"/>
          <w:sz w:val="20"/>
          <w:szCs w:val="20"/>
          <w:lang w:eastAsia="en-US"/>
        </w:rPr>
        <w:t xml:space="preserve">Zamawiający dokonuje podziału zamówienia na części. Opis poszczególnych części znajduje się w rozdziale II pkt. 1 SWZ.  </w:t>
      </w:r>
    </w:p>
    <w:p w14:paraId="5C38FEAB" w14:textId="0F48C683" w:rsidR="007B6389" w:rsidRPr="007B6389" w:rsidRDefault="007B6389" w:rsidP="007B6389">
      <w:pPr>
        <w:spacing w:after="0" w:line="240" w:lineRule="auto"/>
        <w:jc w:val="both"/>
        <w:rPr>
          <w:rFonts w:asciiTheme="majorHAnsi" w:eastAsia="Times New Roman" w:hAnsiTheme="majorHAnsi" w:cstheme="majorHAnsi"/>
          <w:b/>
          <w:bCs/>
          <w:color w:val="C00000"/>
          <w:sz w:val="20"/>
          <w:szCs w:val="20"/>
          <w:lang w:eastAsia="ar-SA"/>
        </w:rPr>
      </w:pPr>
      <w:r w:rsidRPr="007B6389">
        <w:rPr>
          <w:rFonts w:asciiTheme="majorHAnsi" w:eastAsia="Times New Roman" w:hAnsiTheme="majorHAnsi" w:cstheme="majorHAnsi"/>
          <w:b/>
          <w:bCs/>
          <w:color w:val="C00000"/>
          <w:sz w:val="20"/>
          <w:szCs w:val="20"/>
          <w:lang w:eastAsia="ar-SA"/>
        </w:rPr>
        <w:t>Zamawiający dopuszcza możliwość składania ofert częściowych</w:t>
      </w:r>
      <w:r w:rsidR="00787AA6">
        <w:rPr>
          <w:rFonts w:asciiTheme="majorHAnsi" w:eastAsia="Times New Roman" w:hAnsiTheme="majorHAnsi" w:cstheme="majorHAnsi"/>
          <w:b/>
          <w:bCs/>
          <w:color w:val="C00000"/>
          <w:sz w:val="20"/>
          <w:szCs w:val="20"/>
          <w:lang w:eastAsia="ar-SA"/>
        </w:rPr>
        <w:t xml:space="preserve"> w odniesieniu do jednej części, kilku części </w:t>
      </w:r>
      <w:r w:rsidRPr="007B6389">
        <w:rPr>
          <w:rFonts w:asciiTheme="majorHAnsi" w:eastAsia="Times New Roman" w:hAnsiTheme="majorHAnsi" w:cstheme="majorHAnsi"/>
          <w:b/>
          <w:bCs/>
          <w:color w:val="C00000"/>
          <w:sz w:val="20"/>
          <w:szCs w:val="20"/>
          <w:lang w:eastAsia="ar-SA"/>
        </w:rPr>
        <w:t>lub wszystkich części.</w:t>
      </w:r>
    </w:p>
    <w:p w14:paraId="0B03D999" w14:textId="77777777" w:rsidR="007B6389" w:rsidRDefault="007B6389" w:rsidP="006A6B0A">
      <w:pPr>
        <w:spacing w:line="252" w:lineRule="auto"/>
        <w:contextualSpacing/>
        <w:jc w:val="both"/>
        <w:rPr>
          <w:rFonts w:asciiTheme="majorHAnsi" w:eastAsiaTheme="majorEastAsia" w:hAnsiTheme="majorHAnsi" w:cstheme="majorBidi"/>
          <w:lang w:eastAsia="en-US"/>
        </w:rPr>
      </w:pPr>
    </w:p>
    <w:p w14:paraId="5FF51E39" w14:textId="77777777" w:rsidR="00967D28" w:rsidRDefault="00967D28" w:rsidP="00967D28">
      <w:pPr>
        <w:spacing w:after="0" w:line="240" w:lineRule="auto"/>
        <w:jc w:val="both"/>
        <w:rPr>
          <w:rFonts w:ascii="Calibri Light" w:eastAsia="Times New Roman" w:hAnsi="Calibri Light" w:cs="Calibri Light"/>
          <w:sz w:val="20"/>
          <w:szCs w:val="20"/>
          <w:lang w:eastAsia="ar-SA"/>
        </w:rPr>
      </w:pPr>
    </w:p>
    <w:p w14:paraId="1C8F995B" w14:textId="77777777" w:rsidR="00F83AE3" w:rsidRPr="00967D28" w:rsidRDefault="00F83AE3" w:rsidP="00967D28">
      <w:pPr>
        <w:spacing w:after="0" w:line="240" w:lineRule="auto"/>
        <w:jc w:val="both"/>
        <w:rPr>
          <w:rFonts w:ascii="Calibri Light" w:eastAsia="Times New Roman" w:hAnsi="Calibri Light" w:cs="Calibri Light"/>
          <w:sz w:val="20"/>
          <w:szCs w:val="20"/>
          <w:lang w:eastAsia="ar-SA"/>
        </w:rPr>
      </w:pPr>
    </w:p>
    <w:p w14:paraId="5C47829F"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OFERTY WARIANTOWE.</w:t>
      </w:r>
    </w:p>
    <w:p w14:paraId="3E6AFE61" w14:textId="77777777" w:rsidR="006D3D6A" w:rsidRPr="00B56F36" w:rsidRDefault="006D3D6A" w:rsidP="00CC124D">
      <w:pPr>
        <w:spacing w:after="0" w:line="240" w:lineRule="auto"/>
        <w:rPr>
          <w:rFonts w:asciiTheme="majorHAnsi" w:hAnsiTheme="majorHAnsi" w:cstheme="majorHAnsi"/>
          <w:sz w:val="20"/>
          <w:szCs w:val="20"/>
        </w:rPr>
      </w:pPr>
    </w:p>
    <w:p w14:paraId="0644D58E" w14:textId="3D6E5AE5"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B56F36" w:rsidRDefault="006D3D6A" w:rsidP="00CC124D">
      <w:pPr>
        <w:spacing w:after="0" w:line="240" w:lineRule="auto"/>
        <w:rPr>
          <w:rFonts w:asciiTheme="majorHAnsi" w:hAnsiTheme="majorHAnsi" w:cstheme="majorHAnsi"/>
          <w:sz w:val="20"/>
          <w:szCs w:val="20"/>
        </w:rPr>
      </w:pPr>
    </w:p>
    <w:p w14:paraId="280A199A"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8</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KATALOGI ELEKTRONICZNE.</w:t>
      </w:r>
    </w:p>
    <w:p w14:paraId="2684EA23" w14:textId="77777777" w:rsidR="006D3D6A" w:rsidRPr="00B56F36" w:rsidRDefault="006D3D6A" w:rsidP="00CC124D">
      <w:pPr>
        <w:spacing w:after="0" w:line="240" w:lineRule="auto"/>
        <w:rPr>
          <w:rFonts w:asciiTheme="majorHAnsi" w:hAnsiTheme="majorHAnsi" w:cstheme="majorHAnsi"/>
          <w:sz w:val="20"/>
          <w:szCs w:val="20"/>
        </w:rPr>
      </w:pPr>
    </w:p>
    <w:p w14:paraId="0FCB0BAA" w14:textId="2E1A2E48"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wymaga złożenia ofert w postaci katalogów elektronicznych.</w:t>
      </w:r>
    </w:p>
    <w:p w14:paraId="7B8B3ED0" w14:textId="77777777" w:rsidR="006D3D6A" w:rsidRPr="00B56F36" w:rsidRDefault="006D3D6A" w:rsidP="00CC124D">
      <w:pPr>
        <w:spacing w:after="0" w:line="240" w:lineRule="auto"/>
        <w:rPr>
          <w:rFonts w:asciiTheme="majorHAnsi" w:hAnsiTheme="majorHAnsi" w:cstheme="majorHAnsi"/>
          <w:sz w:val="20"/>
          <w:szCs w:val="20"/>
        </w:rPr>
      </w:pPr>
    </w:p>
    <w:p w14:paraId="27F5AB6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9</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UMOWA RAMOWA.</w:t>
      </w:r>
    </w:p>
    <w:p w14:paraId="16BD2905" w14:textId="77777777" w:rsidR="006D3D6A" w:rsidRPr="00B56F36" w:rsidRDefault="006D3D6A" w:rsidP="00CC124D">
      <w:pPr>
        <w:spacing w:after="0" w:line="240" w:lineRule="auto"/>
        <w:rPr>
          <w:rFonts w:asciiTheme="majorHAnsi" w:hAnsiTheme="majorHAnsi" w:cstheme="majorHAnsi"/>
          <w:sz w:val="20"/>
          <w:szCs w:val="20"/>
        </w:rPr>
      </w:pPr>
    </w:p>
    <w:p w14:paraId="71DB6ACC" w14:textId="77777777" w:rsidR="00FB14CA"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Zamawiający nie przewiduje zawarcia umowy ramowej, o  której mowa w art. 311–315 ustawy Pzp.</w:t>
      </w:r>
    </w:p>
    <w:p w14:paraId="099D06FA" w14:textId="77777777" w:rsidR="004E5A53" w:rsidRPr="00B56F36" w:rsidRDefault="004E5A53" w:rsidP="00CC124D">
      <w:pPr>
        <w:spacing w:after="0" w:line="240" w:lineRule="auto"/>
        <w:rPr>
          <w:rFonts w:asciiTheme="majorHAnsi" w:hAnsiTheme="majorHAnsi" w:cstheme="majorHAnsi"/>
          <w:sz w:val="20"/>
          <w:szCs w:val="20"/>
        </w:rPr>
      </w:pPr>
    </w:p>
    <w:p w14:paraId="682169D4" w14:textId="77777777" w:rsidR="006D3D6A" w:rsidRPr="00B56F36" w:rsidRDefault="006D3D6A" w:rsidP="00CC124D">
      <w:pPr>
        <w:spacing w:after="0" w:line="240" w:lineRule="auto"/>
        <w:rPr>
          <w:rFonts w:asciiTheme="majorHAnsi" w:hAnsiTheme="majorHAnsi" w:cstheme="majorHAnsi"/>
          <w:sz w:val="20"/>
          <w:szCs w:val="20"/>
        </w:rPr>
      </w:pPr>
    </w:p>
    <w:p w14:paraId="64E5CF04"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10</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AUKCJA ELEKTRONICZNA.</w:t>
      </w:r>
    </w:p>
    <w:p w14:paraId="5F43C6F6" w14:textId="77777777" w:rsidR="006D3D6A" w:rsidRPr="00B56F36" w:rsidRDefault="006D3D6A" w:rsidP="00CC124D">
      <w:pPr>
        <w:spacing w:after="0" w:line="240" w:lineRule="auto"/>
        <w:rPr>
          <w:rFonts w:asciiTheme="majorHAnsi" w:hAnsiTheme="majorHAnsi" w:cstheme="majorHAnsi"/>
          <w:sz w:val="20"/>
          <w:szCs w:val="20"/>
        </w:rPr>
      </w:pPr>
    </w:p>
    <w:p w14:paraId="6C98D516" w14:textId="4DA1DBC2" w:rsidR="004E5A53"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B56F36" w:rsidRDefault="00FB14CA" w:rsidP="00CC124D">
      <w:pPr>
        <w:spacing w:after="0" w:line="240" w:lineRule="auto"/>
        <w:rPr>
          <w:rFonts w:asciiTheme="majorHAnsi" w:hAnsiTheme="majorHAnsi" w:cstheme="majorHAnsi"/>
          <w:sz w:val="20"/>
          <w:szCs w:val="20"/>
        </w:rPr>
      </w:pPr>
    </w:p>
    <w:p w14:paraId="5F460BCF"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7E6F19"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ZAMÓWIENIA, O KTÓRYCH MOWA W ART. 214 UST. 1 PKT 7 I 8 USTAWY PZP.</w:t>
      </w:r>
    </w:p>
    <w:p w14:paraId="1D3FEFA6" w14:textId="77777777" w:rsidR="006D3D6A" w:rsidRPr="00B56F36" w:rsidRDefault="006D3D6A" w:rsidP="00CC124D">
      <w:pPr>
        <w:spacing w:after="0" w:line="240" w:lineRule="auto"/>
        <w:rPr>
          <w:rFonts w:asciiTheme="majorHAnsi" w:hAnsiTheme="majorHAnsi" w:cstheme="majorHAnsi"/>
          <w:sz w:val="20"/>
          <w:szCs w:val="20"/>
        </w:rPr>
      </w:pPr>
    </w:p>
    <w:p w14:paraId="5FAA0094" w14:textId="09985EB4" w:rsidR="00532027" w:rsidRPr="00532027" w:rsidRDefault="00532027" w:rsidP="0053202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11.1/ </w:t>
      </w:r>
      <w:r w:rsidRPr="00532027">
        <w:rPr>
          <w:rFonts w:asciiTheme="majorHAnsi" w:hAnsiTheme="majorHAnsi" w:cstheme="majorHAnsi"/>
          <w:sz w:val="20"/>
          <w:szCs w:val="20"/>
        </w:rPr>
        <w:t xml:space="preserve">Zamawiający </w:t>
      </w:r>
      <w:r w:rsidRPr="00532027">
        <w:rPr>
          <w:rFonts w:asciiTheme="majorHAnsi" w:hAnsiTheme="majorHAnsi" w:cstheme="majorHAnsi"/>
          <w:b/>
          <w:sz w:val="20"/>
          <w:szCs w:val="20"/>
        </w:rPr>
        <w:t>przewiduje</w:t>
      </w:r>
      <w:r w:rsidRPr="00532027">
        <w:rPr>
          <w:rFonts w:asciiTheme="majorHAnsi" w:hAnsiTheme="majorHAnsi" w:cstheme="majorHAnsi"/>
          <w:sz w:val="20"/>
          <w:szCs w:val="20"/>
        </w:rPr>
        <w:t xml:space="preserve"> udzielenie zamówień na podstawie art. 214 ust. 1 pkt 7 ustawy Pzp/zamówienia polegającego na powtórzeniu podobnych robót budowlanych, zamówienia na dodatkowe roboty budowlane, które stanowić będą nie więcej niż </w:t>
      </w:r>
      <w:r w:rsidRPr="00532027">
        <w:rPr>
          <w:rFonts w:asciiTheme="majorHAnsi" w:hAnsiTheme="majorHAnsi" w:cstheme="majorHAnsi"/>
          <w:b/>
          <w:sz w:val="20"/>
          <w:szCs w:val="20"/>
        </w:rPr>
        <w:t>30 %</w:t>
      </w:r>
      <w:r w:rsidRPr="00532027">
        <w:rPr>
          <w:rFonts w:asciiTheme="majorHAnsi" w:hAnsiTheme="majorHAnsi" w:cstheme="majorHAnsi"/>
          <w:sz w:val="20"/>
          <w:szCs w:val="20"/>
        </w:rPr>
        <w:t xml:space="preserve"> wartości zamówienia podstawowego.</w:t>
      </w:r>
    </w:p>
    <w:p w14:paraId="17E5261A" w14:textId="77777777" w:rsidR="00532027" w:rsidRPr="00532027" w:rsidRDefault="00532027" w:rsidP="00532027">
      <w:pPr>
        <w:spacing w:after="0" w:line="240" w:lineRule="auto"/>
        <w:jc w:val="both"/>
        <w:rPr>
          <w:rFonts w:asciiTheme="majorHAnsi" w:hAnsiTheme="majorHAnsi" w:cstheme="majorHAnsi"/>
          <w:sz w:val="20"/>
          <w:szCs w:val="20"/>
        </w:rPr>
      </w:pPr>
    </w:p>
    <w:p w14:paraId="4CF38258" w14:textId="77777777" w:rsidR="00532027" w:rsidRPr="00532027" w:rsidRDefault="00532027" w:rsidP="00532027">
      <w:pPr>
        <w:spacing w:after="0" w:line="240" w:lineRule="auto"/>
        <w:jc w:val="both"/>
        <w:rPr>
          <w:rFonts w:asciiTheme="majorHAnsi" w:hAnsiTheme="majorHAnsi" w:cstheme="majorHAnsi"/>
          <w:sz w:val="20"/>
          <w:szCs w:val="20"/>
        </w:rPr>
      </w:pPr>
      <w:r w:rsidRPr="00532027">
        <w:rPr>
          <w:rFonts w:asciiTheme="majorHAnsi" w:hAnsiTheme="majorHAnsi" w:cstheme="majorHAnsi"/>
          <w:sz w:val="20"/>
          <w:szCs w:val="20"/>
        </w:rPr>
        <w:t>Zakres w/w zamówienia podobne roboty budowlane, w tym:</w:t>
      </w:r>
    </w:p>
    <w:p w14:paraId="748C0628" w14:textId="3371FE42" w:rsidR="0071246F" w:rsidRPr="00532027" w:rsidRDefault="00532027" w:rsidP="00532027">
      <w:pPr>
        <w:shd w:val="clear" w:color="auto" w:fill="E7E6E6" w:themeFill="background2"/>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Wykonanie robót budowlano – modernizacyjnych, instalacji tego samego rodzaju, który został określony w zamówieniu podstawowym </w:t>
      </w:r>
      <w:r w:rsidRPr="00532027">
        <w:rPr>
          <w:rFonts w:asciiTheme="majorHAnsi" w:hAnsiTheme="majorHAnsi" w:cstheme="majorHAnsi"/>
          <w:sz w:val="20"/>
          <w:szCs w:val="20"/>
        </w:rPr>
        <w:t>(zamówienie powinno polegać na powtórzeniu podobnych usług lub robót budowlanych i powinno być zgodne z jego przedmiotem).</w:t>
      </w:r>
    </w:p>
    <w:p w14:paraId="1BACA1E1" w14:textId="77777777" w:rsidR="0071246F" w:rsidRDefault="0071246F" w:rsidP="00532027">
      <w:pPr>
        <w:spacing w:after="0" w:line="240" w:lineRule="auto"/>
        <w:jc w:val="both"/>
        <w:rPr>
          <w:rFonts w:asciiTheme="majorHAnsi" w:hAnsiTheme="majorHAnsi" w:cstheme="majorHAnsi"/>
          <w:sz w:val="20"/>
          <w:szCs w:val="20"/>
        </w:rPr>
      </w:pPr>
    </w:p>
    <w:p w14:paraId="4EE8326D" w14:textId="77777777" w:rsidR="00532027" w:rsidRPr="00532027" w:rsidRDefault="00532027" w:rsidP="00532027">
      <w:pPr>
        <w:spacing w:after="0" w:line="240" w:lineRule="auto"/>
        <w:jc w:val="both"/>
        <w:rPr>
          <w:rFonts w:asciiTheme="majorHAnsi" w:hAnsiTheme="majorHAnsi" w:cstheme="majorHAnsi"/>
          <w:sz w:val="20"/>
          <w:szCs w:val="20"/>
        </w:rPr>
      </w:pPr>
      <w:r w:rsidRPr="00532027">
        <w:rPr>
          <w:rFonts w:asciiTheme="majorHAnsi" w:hAnsiTheme="majorHAnsi" w:cstheme="majorHAnsi"/>
          <w:sz w:val="20"/>
          <w:szCs w:val="20"/>
        </w:rPr>
        <w:t>Zamawiający uwzględnił całkowitą wartość tego zamówienia przy obliczaniu wartości niniejszego zamówienia publicznego.</w:t>
      </w:r>
    </w:p>
    <w:p w14:paraId="3CE34C40" w14:textId="77777777" w:rsidR="00532027" w:rsidRPr="00532027" w:rsidRDefault="00532027" w:rsidP="00532027">
      <w:pPr>
        <w:spacing w:after="0" w:line="240" w:lineRule="auto"/>
        <w:jc w:val="both"/>
        <w:rPr>
          <w:rFonts w:asciiTheme="majorHAnsi" w:hAnsiTheme="majorHAnsi" w:cstheme="majorHAnsi"/>
          <w:sz w:val="20"/>
          <w:szCs w:val="20"/>
        </w:rPr>
      </w:pPr>
    </w:p>
    <w:p w14:paraId="76F1061E" w14:textId="77777777" w:rsidR="00532027" w:rsidRPr="00532027" w:rsidRDefault="00532027" w:rsidP="00532027">
      <w:pPr>
        <w:spacing w:after="0" w:line="240" w:lineRule="auto"/>
        <w:jc w:val="both"/>
        <w:rPr>
          <w:rFonts w:asciiTheme="majorHAnsi" w:hAnsiTheme="majorHAnsi" w:cstheme="majorHAnsi"/>
          <w:sz w:val="20"/>
          <w:szCs w:val="20"/>
        </w:rPr>
      </w:pPr>
      <w:r w:rsidRPr="0053202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p>
    <w:p w14:paraId="1784A90F" w14:textId="77777777" w:rsidR="00532027" w:rsidRPr="00532027" w:rsidRDefault="00532027" w:rsidP="00532027">
      <w:pPr>
        <w:spacing w:after="0" w:line="240" w:lineRule="auto"/>
        <w:jc w:val="both"/>
        <w:rPr>
          <w:rFonts w:asciiTheme="majorHAnsi" w:hAnsiTheme="majorHAnsi" w:cstheme="majorHAnsi"/>
          <w:sz w:val="20"/>
          <w:szCs w:val="20"/>
        </w:rPr>
      </w:pPr>
    </w:p>
    <w:p w14:paraId="5756572D" w14:textId="283A722B" w:rsidR="00532027" w:rsidRPr="00532027" w:rsidRDefault="00532027" w:rsidP="00532027">
      <w:pPr>
        <w:spacing w:after="0" w:line="240" w:lineRule="auto"/>
        <w:jc w:val="both"/>
        <w:rPr>
          <w:rFonts w:asciiTheme="majorHAnsi" w:hAnsiTheme="majorHAnsi" w:cstheme="majorHAnsi"/>
          <w:sz w:val="20"/>
          <w:szCs w:val="20"/>
        </w:rPr>
      </w:pPr>
      <w:r w:rsidRPr="00532027">
        <w:rPr>
          <w:rFonts w:asciiTheme="majorHAnsi" w:hAnsiTheme="majorHAnsi" w:cstheme="majorHAnsi"/>
          <w:sz w:val="20"/>
          <w:szCs w:val="20"/>
        </w:rPr>
        <w:t>Prace te będą zlecone na podstawie kosztorysu ofertowego w oparciu o ceny jednostkowe przyjęte w kosztorysie ofertowym zamówienia podstawowego</w:t>
      </w:r>
      <w:r w:rsidR="00112379">
        <w:rPr>
          <w:rFonts w:asciiTheme="majorHAnsi" w:hAnsiTheme="majorHAnsi" w:cstheme="majorHAnsi"/>
          <w:sz w:val="20"/>
          <w:szCs w:val="20"/>
        </w:rPr>
        <w:t>, złożonego przez wykonawcę w dacie podpisania umowy</w:t>
      </w:r>
      <w:r w:rsidRPr="00532027">
        <w:rPr>
          <w:rFonts w:asciiTheme="majorHAnsi" w:hAnsiTheme="majorHAnsi" w:cstheme="majorHAnsi"/>
          <w:sz w:val="20"/>
          <w:szCs w:val="20"/>
        </w:rPr>
        <w:t xml:space="preserve"> i oddzielnej umowy zaś dla robót nie występujących w zamówieniu podstawowym kalkulacja będzie oparta na kosztorysie sporządzonym w oparciu o dane wyjściowe do kosztorysowania podanych w ofercie na zadanie podstawowe.</w:t>
      </w:r>
    </w:p>
    <w:p w14:paraId="265B3211" w14:textId="77777777" w:rsidR="00532027" w:rsidRPr="00532027" w:rsidRDefault="00532027" w:rsidP="00532027">
      <w:pPr>
        <w:spacing w:after="0" w:line="240" w:lineRule="auto"/>
        <w:jc w:val="both"/>
        <w:rPr>
          <w:rFonts w:asciiTheme="majorHAnsi" w:hAnsiTheme="majorHAnsi" w:cstheme="majorHAnsi"/>
          <w:sz w:val="20"/>
          <w:szCs w:val="20"/>
        </w:rPr>
      </w:pPr>
    </w:p>
    <w:p w14:paraId="139C6C0D" w14:textId="77777777" w:rsidR="00532027" w:rsidRPr="00532027" w:rsidRDefault="00532027" w:rsidP="00532027">
      <w:pPr>
        <w:spacing w:after="0" w:line="240" w:lineRule="auto"/>
        <w:jc w:val="both"/>
        <w:rPr>
          <w:rFonts w:asciiTheme="majorHAnsi" w:hAnsiTheme="majorHAnsi" w:cstheme="majorHAnsi"/>
          <w:sz w:val="20"/>
          <w:szCs w:val="20"/>
        </w:rPr>
      </w:pPr>
      <w:r w:rsidRPr="00532027">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72E9F933" w14:textId="77777777" w:rsidR="00532027" w:rsidRPr="00532027" w:rsidRDefault="00532027" w:rsidP="00532027">
      <w:pPr>
        <w:spacing w:after="0" w:line="240" w:lineRule="auto"/>
        <w:jc w:val="both"/>
        <w:rPr>
          <w:rFonts w:asciiTheme="majorHAnsi" w:hAnsiTheme="majorHAnsi" w:cstheme="majorHAnsi"/>
          <w:sz w:val="20"/>
          <w:szCs w:val="20"/>
        </w:rPr>
      </w:pPr>
    </w:p>
    <w:p w14:paraId="150A0880" w14:textId="77777777" w:rsidR="00532027" w:rsidRPr="00532027" w:rsidRDefault="00532027" w:rsidP="00532027">
      <w:pPr>
        <w:spacing w:after="0" w:line="240" w:lineRule="auto"/>
        <w:jc w:val="both"/>
        <w:rPr>
          <w:rFonts w:asciiTheme="majorHAnsi" w:hAnsiTheme="majorHAnsi" w:cstheme="majorHAnsi"/>
          <w:sz w:val="20"/>
          <w:szCs w:val="20"/>
        </w:rPr>
      </w:pPr>
      <w:r w:rsidRPr="00532027">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5DB21169" w14:textId="3CF4CA6D" w:rsidR="00B729A7" w:rsidRDefault="00532027" w:rsidP="00532027">
      <w:pPr>
        <w:spacing w:after="0" w:line="240" w:lineRule="auto"/>
        <w:jc w:val="both"/>
        <w:rPr>
          <w:rFonts w:asciiTheme="majorHAnsi" w:hAnsiTheme="majorHAnsi" w:cstheme="majorHAnsi"/>
          <w:sz w:val="20"/>
          <w:szCs w:val="20"/>
        </w:rPr>
      </w:pPr>
      <w:r w:rsidRPr="00532027">
        <w:rPr>
          <w:rFonts w:asciiTheme="majorHAnsi" w:hAnsiTheme="majorHAnsi" w:cstheme="majorHAnsi"/>
          <w:sz w:val="20"/>
          <w:szCs w:val="20"/>
        </w:rPr>
        <w:lastRenderedPageBreak/>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7D584C9C" w14:textId="77777777" w:rsidR="00532027" w:rsidRPr="00B56F36" w:rsidRDefault="00532027" w:rsidP="00532027">
      <w:pPr>
        <w:spacing w:after="0" w:line="240" w:lineRule="auto"/>
        <w:jc w:val="both"/>
        <w:rPr>
          <w:rFonts w:asciiTheme="majorHAnsi" w:hAnsiTheme="majorHAnsi" w:cstheme="majorHAnsi"/>
          <w:sz w:val="20"/>
          <w:szCs w:val="20"/>
        </w:rPr>
      </w:pPr>
    </w:p>
    <w:p w14:paraId="6D7B9C43" w14:textId="281F5300"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B56F36">
        <w:rPr>
          <w:rFonts w:asciiTheme="majorHAnsi" w:hAnsiTheme="majorHAnsi" w:cstheme="majorHAnsi"/>
          <w:b/>
          <w:bCs/>
          <w:sz w:val="20"/>
          <w:szCs w:val="20"/>
        </w:rPr>
        <w:t>12</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ROZLICZENIA W WALUTACH OBCYCH.</w:t>
      </w:r>
    </w:p>
    <w:p w14:paraId="3A26A9A8" w14:textId="77777777" w:rsidR="006D3D6A" w:rsidRPr="00B56F36" w:rsidRDefault="006D3D6A" w:rsidP="00CC124D">
      <w:pPr>
        <w:spacing w:after="0" w:line="240" w:lineRule="auto"/>
        <w:rPr>
          <w:rFonts w:asciiTheme="majorHAnsi" w:hAnsiTheme="majorHAnsi" w:cstheme="majorHAnsi"/>
          <w:sz w:val="20"/>
          <w:szCs w:val="20"/>
        </w:rPr>
      </w:pPr>
    </w:p>
    <w:p w14:paraId="78475A7C" w14:textId="1F72A091"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rozliczenia w walutach obcych. Rozliczenia między Wykonawcą i Zamawiającym będą prowadzone w PLN.  Podstawą do wypłacenia wynagrodzenia Wykonawcy będzie faktura VAT sporządzona każdorazowo w oparciu</w:t>
      </w:r>
      <w:r w:rsidR="00066C8D">
        <w:rPr>
          <w:rFonts w:asciiTheme="majorHAnsi" w:hAnsiTheme="majorHAnsi" w:cstheme="majorHAnsi"/>
          <w:sz w:val="20"/>
          <w:szCs w:val="20"/>
        </w:rPr>
        <w:br/>
      </w:r>
      <w:r w:rsidRPr="00B56F36">
        <w:rPr>
          <w:rFonts w:asciiTheme="majorHAnsi" w:hAnsiTheme="majorHAnsi" w:cstheme="majorHAnsi"/>
          <w:sz w:val="20"/>
          <w:szCs w:val="20"/>
        </w:rPr>
        <w:t xml:space="preserve">o protokół odbioru podpisany przez obie strony.  </w:t>
      </w:r>
    </w:p>
    <w:p w14:paraId="671CEB7A" w14:textId="77777777" w:rsidR="006D3D6A" w:rsidRPr="00B56F36" w:rsidRDefault="006D3D6A" w:rsidP="00CC124D">
      <w:pPr>
        <w:spacing w:after="0" w:line="240" w:lineRule="auto"/>
        <w:rPr>
          <w:rFonts w:asciiTheme="majorHAnsi" w:hAnsiTheme="majorHAnsi" w:cstheme="majorHAnsi"/>
          <w:sz w:val="20"/>
          <w:szCs w:val="20"/>
        </w:rPr>
      </w:pPr>
    </w:p>
    <w:p w14:paraId="5B829FA7"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13</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ZWROT KOSZTÓW UDZIAŁU W POSTĘPOWANIU.</w:t>
      </w:r>
    </w:p>
    <w:p w14:paraId="3D33BEEE" w14:textId="77777777" w:rsidR="006D3D6A" w:rsidRPr="00B56F36" w:rsidRDefault="006D3D6A" w:rsidP="00CC124D">
      <w:pPr>
        <w:spacing w:after="0" w:line="240" w:lineRule="auto"/>
        <w:rPr>
          <w:rFonts w:asciiTheme="majorHAnsi" w:hAnsiTheme="majorHAnsi" w:cstheme="majorHAnsi"/>
          <w:sz w:val="20"/>
          <w:szCs w:val="20"/>
        </w:rPr>
      </w:pPr>
    </w:p>
    <w:p w14:paraId="05309492" w14:textId="7499B596"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zwrotu kosztów udziału w postępowaniu, za wyjątkiem przypadku unieważnienia postępowania</w:t>
      </w:r>
      <w:r w:rsidR="00066C8D">
        <w:rPr>
          <w:rFonts w:asciiTheme="majorHAnsi" w:hAnsiTheme="majorHAnsi" w:cstheme="majorHAnsi"/>
          <w:sz w:val="20"/>
          <w:szCs w:val="20"/>
        </w:rPr>
        <w:br/>
      </w:r>
      <w:r w:rsidRPr="00B56F36">
        <w:rPr>
          <w:rFonts w:asciiTheme="majorHAnsi" w:hAnsiTheme="majorHAnsi" w:cstheme="majorHAnsi"/>
          <w:sz w:val="20"/>
          <w:szCs w:val="20"/>
        </w:rPr>
        <w:t>o udzielenie zamówienia z przyczyn leżących po stronie Zamawiającego, wówczas wykonawcom, którzy złożyli oferty niepodlegające odrzuceniu, przysługuje roszczenie o zwrot uzasadnionych kosztów uczestnictwa w tym postępowaniu,</w:t>
      </w:r>
      <w:r w:rsidR="00066C8D">
        <w:rPr>
          <w:rFonts w:asciiTheme="majorHAnsi" w:hAnsiTheme="majorHAnsi" w:cstheme="majorHAnsi"/>
          <w:sz w:val="20"/>
          <w:szCs w:val="20"/>
        </w:rPr>
        <w:br/>
      </w:r>
      <w:r w:rsidRPr="00B56F36">
        <w:rPr>
          <w:rFonts w:asciiTheme="majorHAnsi" w:hAnsiTheme="majorHAnsi" w:cstheme="majorHAnsi"/>
          <w:sz w:val="20"/>
          <w:szCs w:val="20"/>
        </w:rPr>
        <w:t>w szczególności kosztów przygotowania oferty (art. 261 ustawy Pzp).</w:t>
      </w:r>
    </w:p>
    <w:p w14:paraId="64EA29E8" w14:textId="77777777" w:rsidR="001F1300" w:rsidRPr="00B56F36" w:rsidRDefault="001F1300" w:rsidP="00CC124D">
      <w:pPr>
        <w:spacing w:after="0" w:line="240" w:lineRule="auto"/>
        <w:rPr>
          <w:rFonts w:asciiTheme="majorHAnsi" w:hAnsiTheme="majorHAnsi" w:cstheme="majorHAnsi"/>
          <w:sz w:val="20"/>
          <w:szCs w:val="20"/>
        </w:rPr>
      </w:pPr>
    </w:p>
    <w:p w14:paraId="732DA75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ZALICZKI NA POCZET UDZIELENIA ZAMÓWIENIA.</w:t>
      </w:r>
    </w:p>
    <w:p w14:paraId="397A02E2" w14:textId="77777777" w:rsidR="006D3D6A" w:rsidRPr="00B56F36" w:rsidRDefault="006D3D6A" w:rsidP="00CC124D">
      <w:pPr>
        <w:spacing w:after="0" w:line="240" w:lineRule="auto"/>
        <w:rPr>
          <w:rFonts w:asciiTheme="majorHAnsi" w:hAnsiTheme="majorHAnsi" w:cstheme="majorHAnsi"/>
          <w:sz w:val="20"/>
          <w:szCs w:val="20"/>
        </w:rPr>
      </w:pPr>
    </w:p>
    <w:p w14:paraId="18CD7431"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udzielenia zaliczek na poczet wykonania zamówienia.</w:t>
      </w:r>
    </w:p>
    <w:p w14:paraId="1CEF3858" w14:textId="77777777" w:rsidR="006D3D6A" w:rsidRPr="00B56F36" w:rsidRDefault="006D3D6A" w:rsidP="00CC124D">
      <w:pPr>
        <w:spacing w:after="0" w:line="240" w:lineRule="auto"/>
        <w:rPr>
          <w:rFonts w:asciiTheme="majorHAnsi" w:hAnsiTheme="majorHAnsi" w:cstheme="majorHAnsi"/>
          <w:sz w:val="20"/>
          <w:szCs w:val="20"/>
        </w:rPr>
      </w:pPr>
    </w:p>
    <w:p w14:paraId="205158D2"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UNIEWAŻNIENIE POSTĘPOWANIA.</w:t>
      </w:r>
    </w:p>
    <w:p w14:paraId="6BC92363" w14:textId="77777777" w:rsidR="006D3D6A" w:rsidRPr="00B56F36" w:rsidRDefault="006D3D6A" w:rsidP="00CC124D">
      <w:pPr>
        <w:spacing w:after="0" w:line="240" w:lineRule="auto"/>
        <w:rPr>
          <w:rFonts w:asciiTheme="majorHAnsi" w:hAnsiTheme="majorHAnsi" w:cstheme="majorHAnsi"/>
          <w:sz w:val="20"/>
          <w:szCs w:val="20"/>
        </w:rPr>
      </w:pPr>
    </w:p>
    <w:p w14:paraId="1E5F8886"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47D82B6F" w:rsidR="00FB14CA" w:rsidRDefault="00FB14CA" w:rsidP="00CC124D">
      <w:pPr>
        <w:spacing w:after="0" w:line="240" w:lineRule="auto"/>
        <w:rPr>
          <w:rFonts w:asciiTheme="majorHAnsi" w:hAnsiTheme="majorHAnsi" w:cstheme="majorHAnsi"/>
          <w:sz w:val="20"/>
          <w:szCs w:val="20"/>
        </w:rPr>
      </w:pPr>
    </w:p>
    <w:p w14:paraId="489C4DDC" w14:textId="77777777" w:rsidR="00066C8D" w:rsidRPr="00B56F36" w:rsidRDefault="00066C8D" w:rsidP="00CC124D">
      <w:pPr>
        <w:spacing w:after="0" w:line="240" w:lineRule="auto"/>
        <w:rPr>
          <w:rFonts w:asciiTheme="majorHAnsi" w:hAnsiTheme="majorHAnsi" w:cstheme="majorHAnsi"/>
          <w:sz w:val="20"/>
          <w:szCs w:val="20"/>
        </w:rPr>
      </w:pPr>
    </w:p>
    <w:p w14:paraId="2F1D5D4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POUCZENIE O ŚRODKACH OCHRONY PRAWNEJ.</w:t>
      </w:r>
    </w:p>
    <w:p w14:paraId="149092C3" w14:textId="77777777" w:rsidR="006D3D6A" w:rsidRPr="00B56F36" w:rsidRDefault="006D3D6A" w:rsidP="00CC124D">
      <w:pPr>
        <w:spacing w:after="0" w:line="240" w:lineRule="auto"/>
        <w:rPr>
          <w:rFonts w:asciiTheme="majorHAnsi" w:hAnsiTheme="majorHAnsi" w:cstheme="majorHAnsi"/>
          <w:sz w:val="20"/>
          <w:szCs w:val="20"/>
        </w:rPr>
      </w:pPr>
    </w:p>
    <w:p w14:paraId="5BEA4CB3" w14:textId="66FCFBC8" w:rsidR="004869FC" w:rsidRPr="00B56F36" w:rsidRDefault="00C52C79" w:rsidP="00C52C79">
      <w:pPr>
        <w:jc w:val="both"/>
        <w:rPr>
          <w:rFonts w:ascii="Calibri Light" w:hAnsi="Calibri Light" w:cs="Calibri Light"/>
          <w:sz w:val="20"/>
          <w:szCs w:val="20"/>
        </w:rPr>
      </w:pPr>
      <w:r w:rsidRPr="00B56F36">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0393DCFD" w14:textId="77777777" w:rsidR="004E5A53" w:rsidRPr="00B56F36" w:rsidRDefault="004E5A53" w:rsidP="00CC124D">
      <w:pPr>
        <w:spacing w:after="0" w:line="240" w:lineRule="auto"/>
        <w:rPr>
          <w:rFonts w:asciiTheme="majorHAnsi" w:hAnsiTheme="majorHAnsi" w:cstheme="majorHAnsi"/>
          <w:sz w:val="20"/>
          <w:szCs w:val="20"/>
        </w:rPr>
      </w:pPr>
    </w:p>
    <w:p w14:paraId="5A917AC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7E6F19" w:rsidRPr="00B56F36">
        <w:rPr>
          <w:rFonts w:asciiTheme="majorHAnsi" w:hAnsiTheme="majorHAnsi" w:cstheme="majorHAnsi"/>
          <w:b/>
          <w:bCs/>
          <w:sz w:val="20"/>
          <w:szCs w:val="20"/>
        </w:rPr>
        <w:t>.</w:t>
      </w:r>
      <w:r w:rsidR="002C26D4"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OCHRONA DANYCH OSOBOWYCH ZEBRANYCH PRZEZ ZAMAWIAJĄCEGO W TOKU POSTĘPOWANIA.</w:t>
      </w:r>
    </w:p>
    <w:p w14:paraId="1A1FE5DC" w14:textId="77777777" w:rsidR="006501E9" w:rsidRPr="00B56F36" w:rsidRDefault="006501E9" w:rsidP="00CC124D">
      <w:pPr>
        <w:spacing w:after="0" w:line="240" w:lineRule="auto"/>
        <w:rPr>
          <w:rFonts w:asciiTheme="majorHAnsi" w:hAnsiTheme="majorHAnsi" w:cstheme="majorHAnsi"/>
          <w:sz w:val="20"/>
          <w:szCs w:val="20"/>
        </w:rPr>
      </w:pPr>
    </w:p>
    <w:p w14:paraId="54C1D9ED" w14:textId="77777777" w:rsidR="00FB14CA" w:rsidRPr="00B56F36" w:rsidRDefault="004E5A53" w:rsidP="00CC124D">
      <w:pPr>
        <w:spacing w:after="0" w:line="240" w:lineRule="auto"/>
        <w:jc w:val="both"/>
        <w:rPr>
          <w:rFonts w:asciiTheme="majorHAnsi" w:hAnsiTheme="majorHAnsi" w:cstheme="majorHAnsi"/>
          <w:sz w:val="20"/>
          <w:szCs w:val="20"/>
        </w:rPr>
      </w:pPr>
      <w:bookmarkStart w:id="3" w:name="_Hlk64893669"/>
      <w:r w:rsidRPr="00B56F36">
        <w:rPr>
          <w:rFonts w:asciiTheme="majorHAnsi" w:hAnsiTheme="majorHAnsi" w:cstheme="majorHAnsi"/>
          <w:sz w:val="20"/>
          <w:szCs w:val="20"/>
        </w:rPr>
        <w:t xml:space="preserve">17.1/ </w:t>
      </w:r>
      <w:r w:rsidR="00FB14CA" w:rsidRPr="00B56F36">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7B6389" w:rsidRDefault="006501E9" w:rsidP="007B6389">
      <w:pPr>
        <w:spacing w:after="0" w:line="240" w:lineRule="auto"/>
        <w:jc w:val="both"/>
        <w:rPr>
          <w:rFonts w:asciiTheme="majorHAnsi" w:hAnsiTheme="majorHAnsi" w:cstheme="majorHAnsi"/>
          <w:sz w:val="20"/>
          <w:szCs w:val="20"/>
        </w:rPr>
      </w:pPr>
    </w:p>
    <w:p w14:paraId="4B6DB30A" w14:textId="3CD6784D" w:rsidR="007B6389" w:rsidRDefault="00E458A9" w:rsidP="001E36B2">
      <w:pPr>
        <w:spacing w:after="0" w:line="240" w:lineRule="auto"/>
        <w:jc w:val="both"/>
        <w:rPr>
          <w:rFonts w:ascii="Calibri Light" w:hAnsi="Calibri Light"/>
          <w:b/>
          <w:sz w:val="20"/>
          <w:szCs w:val="20"/>
        </w:rPr>
      </w:pPr>
      <w:r w:rsidRPr="007B6389">
        <w:rPr>
          <w:rFonts w:asciiTheme="majorHAnsi" w:hAnsiTheme="majorHAnsi" w:cstheme="majorHAnsi"/>
          <w:sz w:val="20"/>
          <w:szCs w:val="20"/>
        </w:rPr>
        <w:lastRenderedPageBreak/>
        <w:t xml:space="preserve">17.2/ </w:t>
      </w:r>
      <w:r w:rsidR="00FB14CA" w:rsidRPr="007B6389">
        <w:rPr>
          <w:rFonts w:asciiTheme="majorHAnsi" w:hAnsiTheme="majorHAnsi" w:cstheme="majorHAnsi"/>
          <w:sz w:val="20"/>
          <w:szCs w:val="20"/>
        </w:rPr>
        <w:t xml:space="preserve">Dane osobowe wykonawcy będą przetwarzane na podstawie art. 6 ust. 1 lit. c RODO </w:t>
      </w:r>
      <w:r w:rsidR="006501E9" w:rsidRPr="007B6389">
        <w:rPr>
          <w:rFonts w:asciiTheme="majorHAnsi" w:hAnsiTheme="majorHAnsi" w:cstheme="majorHAnsi"/>
          <w:sz w:val="20"/>
          <w:szCs w:val="20"/>
        </w:rPr>
        <w:t xml:space="preserve"> </w:t>
      </w:r>
      <w:r w:rsidR="00FB14CA" w:rsidRPr="007B6389">
        <w:rPr>
          <w:rFonts w:asciiTheme="majorHAnsi" w:hAnsiTheme="majorHAnsi" w:cstheme="majorHAnsi"/>
          <w:sz w:val="20"/>
          <w:szCs w:val="20"/>
        </w:rPr>
        <w:t xml:space="preserve">w celu związanym z przedmiotowym postępowaniem o udzielenie zamówienia publicznego pn. </w:t>
      </w:r>
      <w:r w:rsidR="001E36B2" w:rsidRPr="001E36B2">
        <w:rPr>
          <w:rFonts w:ascii="Calibri Light" w:hAnsi="Calibri Light"/>
          <w:b/>
          <w:sz w:val="20"/>
          <w:szCs w:val="20"/>
        </w:rPr>
        <w:t>Modernizacja i p</w:t>
      </w:r>
      <w:r w:rsidR="001E36B2">
        <w:rPr>
          <w:rFonts w:ascii="Calibri Light" w:hAnsi="Calibri Light"/>
          <w:b/>
          <w:sz w:val="20"/>
          <w:szCs w:val="20"/>
        </w:rPr>
        <w:t>rzebudowa lokali mieszkalnych z </w:t>
      </w:r>
      <w:r w:rsidR="001E36B2" w:rsidRPr="001E36B2">
        <w:rPr>
          <w:rFonts w:ascii="Calibri Light" w:hAnsi="Calibri Light"/>
          <w:b/>
          <w:sz w:val="20"/>
          <w:szCs w:val="20"/>
        </w:rPr>
        <w:t>zasobu komunalnego – IV części.</w:t>
      </w:r>
    </w:p>
    <w:p w14:paraId="76022BF7" w14:textId="77777777" w:rsidR="001E36B2" w:rsidRPr="007B6389" w:rsidRDefault="001E36B2" w:rsidP="001E36B2">
      <w:pPr>
        <w:spacing w:after="0" w:line="240" w:lineRule="auto"/>
        <w:rPr>
          <w:rFonts w:asciiTheme="majorHAnsi" w:hAnsiTheme="majorHAnsi" w:cstheme="majorHAnsi"/>
          <w:sz w:val="20"/>
          <w:szCs w:val="20"/>
        </w:rPr>
      </w:pPr>
    </w:p>
    <w:p w14:paraId="474A84CB" w14:textId="787569ED"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17.3/ </w:t>
      </w:r>
      <w:r w:rsidR="00FB14CA" w:rsidRPr="00B56F36">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B56F36" w:rsidRDefault="006501E9" w:rsidP="00CC124D">
      <w:pPr>
        <w:spacing w:after="0" w:line="240" w:lineRule="auto"/>
        <w:jc w:val="both"/>
        <w:rPr>
          <w:rFonts w:asciiTheme="majorHAnsi" w:hAnsiTheme="majorHAnsi" w:cstheme="majorHAnsi"/>
          <w:sz w:val="20"/>
          <w:szCs w:val="20"/>
        </w:rPr>
      </w:pPr>
    </w:p>
    <w:p w14:paraId="612B68D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17.4/ </w:t>
      </w:r>
      <w:r w:rsidR="00FB14CA" w:rsidRPr="00B56F36">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B56F36" w:rsidRDefault="00E458A9" w:rsidP="00CC124D">
      <w:pPr>
        <w:spacing w:after="0" w:line="240" w:lineRule="auto"/>
        <w:jc w:val="both"/>
        <w:rPr>
          <w:rFonts w:asciiTheme="majorHAnsi" w:hAnsiTheme="majorHAnsi" w:cstheme="majorHAnsi"/>
          <w:sz w:val="20"/>
          <w:szCs w:val="20"/>
        </w:rPr>
      </w:pPr>
    </w:p>
    <w:p w14:paraId="2A0171A7" w14:textId="29C5CDD6"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17.5/ </w:t>
      </w:r>
      <w:r w:rsidR="00FB14CA" w:rsidRPr="00B56F36">
        <w:rPr>
          <w:rFonts w:asciiTheme="majorHAnsi" w:hAnsiTheme="majorHAnsi" w:cstheme="majorHAnsi"/>
          <w:sz w:val="20"/>
          <w:szCs w:val="20"/>
        </w:rPr>
        <w:t xml:space="preserve">Klauzula informacyjna, o której mowa w art. 13 ust. 1 i 2 RODO znajduje się </w:t>
      </w:r>
      <w:r w:rsidR="00FB14CA" w:rsidRPr="00B56F36">
        <w:rPr>
          <w:rFonts w:asciiTheme="majorHAnsi" w:hAnsiTheme="majorHAnsi" w:cstheme="majorHAnsi"/>
          <w:b/>
          <w:bCs/>
          <w:sz w:val="20"/>
          <w:szCs w:val="20"/>
        </w:rPr>
        <w:t xml:space="preserve">w załączniku nr </w:t>
      </w:r>
      <w:r w:rsidR="00262275" w:rsidRPr="00B56F36">
        <w:rPr>
          <w:rFonts w:asciiTheme="majorHAnsi" w:hAnsiTheme="majorHAnsi" w:cstheme="majorHAnsi"/>
          <w:b/>
          <w:bCs/>
          <w:sz w:val="20"/>
          <w:szCs w:val="20"/>
        </w:rPr>
        <w:t>9</w:t>
      </w:r>
      <w:r w:rsidR="00FB14CA" w:rsidRPr="00B56F36">
        <w:rPr>
          <w:rFonts w:asciiTheme="majorHAnsi" w:hAnsiTheme="majorHAnsi" w:cstheme="majorHAnsi"/>
          <w:b/>
          <w:bCs/>
          <w:sz w:val="20"/>
          <w:szCs w:val="20"/>
        </w:rPr>
        <w:t xml:space="preserve"> do SWZ.</w:t>
      </w:r>
    </w:p>
    <w:p w14:paraId="1471D588" w14:textId="77777777" w:rsidR="006501E9" w:rsidRPr="00B56F36" w:rsidRDefault="006501E9" w:rsidP="00CC124D">
      <w:pPr>
        <w:spacing w:after="0" w:line="240" w:lineRule="auto"/>
        <w:jc w:val="both"/>
        <w:rPr>
          <w:rFonts w:asciiTheme="majorHAnsi" w:hAnsiTheme="majorHAnsi" w:cstheme="majorHAnsi"/>
          <w:sz w:val="20"/>
          <w:szCs w:val="20"/>
        </w:rPr>
      </w:pPr>
    </w:p>
    <w:p w14:paraId="6E198F48"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17.6/ </w:t>
      </w:r>
      <w:r w:rsidR="00FB14CA" w:rsidRPr="00B56F36">
        <w:rPr>
          <w:rFonts w:asciiTheme="majorHAnsi" w:hAnsiTheme="majorHAnsi" w:cstheme="majorHAnsi"/>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B56F36" w:rsidRDefault="006501E9" w:rsidP="00CC124D">
      <w:pPr>
        <w:spacing w:after="0" w:line="240" w:lineRule="auto"/>
        <w:jc w:val="both"/>
        <w:rPr>
          <w:rFonts w:asciiTheme="majorHAnsi" w:hAnsiTheme="majorHAnsi" w:cstheme="majorHAnsi"/>
          <w:sz w:val="20"/>
          <w:szCs w:val="20"/>
        </w:rPr>
      </w:pPr>
    </w:p>
    <w:p w14:paraId="78B62E5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17.7/ </w:t>
      </w:r>
      <w:r w:rsidR="00FB14CA" w:rsidRPr="00B56F36">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Do obowiązków tych należą:</w:t>
      </w:r>
    </w:p>
    <w:p w14:paraId="001C2DA0"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B56F36" w:rsidRDefault="00E458A9" w:rsidP="00CC124D">
      <w:pPr>
        <w:spacing w:after="0" w:line="240" w:lineRule="auto"/>
        <w:jc w:val="both"/>
        <w:rPr>
          <w:rFonts w:asciiTheme="majorHAnsi" w:hAnsiTheme="majorHAnsi" w:cstheme="majorHAnsi"/>
          <w:sz w:val="20"/>
          <w:szCs w:val="20"/>
        </w:rPr>
      </w:pPr>
    </w:p>
    <w:p w14:paraId="759C856E" w14:textId="41119528"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17.8/ </w:t>
      </w:r>
      <w:r w:rsidR="00FB14CA" w:rsidRPr="00B56F36">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B56F36">
        <w:rPr>
          <w:rFonts w:asciiTheme="majorHAnsi" w:hAnsiTheme="majorHAnsi" w:cstheme="majorHAnsi"/>
          <w:b/>
          <w:bCs/>
          <w:sz w:val="20"/>
          <w:szCs w:val="20"/>
        </w:rPr>
        <w:t xml:space="preserve">załącznik nr </w:t>
      </w:r>
      <w:r w:rsidR="00B87A4C" w:rsidRPr="00B56F36">
        <w:rPr>
          <w:rFonts w:asciiTheme="majorHAnsi" w:hAnsiTheme="majorHAnsi" w:cstheme="majorHAnsi"/>
          <w:b/>
          <w:bCs/>
          <w:sz w:val="20"/>
          <w:szCs w:val="20"/>
        </w:rPr>
        <w:t>6</w:t>
      </w:r>
      <w:r w:rsidR="00FB14CA" w:rsidRPr="00B56F36">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B56F36" w:rsidRDefault="00E458A9" w:rsidP="00CC124D">
      <w:pPr>
        <w:spacing w:after="0" w:line="240" w:lineRule="auto"/>
        <w:jc w:val="both"/>
        <w:rPr>
          <w:rFonts w:asciiTheme="majorHAnsi" w:hAnsiTheme="majorHAnsi" w:cstheme="majorHAnsi"/>
          <w:sz w:val="20"/>
          <w:szCs w:val="20"/>
        </w:rPr>
      </w:pPr>
    </w:p>
    <w:p w14:paraId="73FF102E"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17.9/ </w:t>
      </w:r>
      <w:r w:rsidR="00FB14CA" w:rsidRPr="00B56F36">
        <w:rPr>
          <w:rFonts w:asciiTheme="majorHAnsi" w:hAnsiTheme="majorHAnsi" w:cstheme="majorHAnsi"/>
          <w:sz w:val="20"/>
          <w:szCs w:val="20"/>
        </w:rPr>
        <w:t>Zamawiający informuje, że:</w:t>
      </w:r>
    </w:p>
    <w:p w14:paraId="1B1CAD0C"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w:t>
      </w:r>
      <w:r w:rsidR="00FB14CA" w:rsidRPr="00B56F36">
        <w:rPr>
          <w:rFonts w:asciiTheme="majorHAnsi" w:hAnsiTheme="majorHAnsi" w:cstheme="majorHAnsi"/>
          <w:sz w:val="20"/>
          <w:szCs w:val="20"/>
        </w:rPr>
        <w:lastRenderedPageBreak/>
        <w:t>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2F7A88B1" w14:textId="77777777" w:rsidR="00FB14CA" w:rsidRPr="00B56F36" w:rsidRDefault="00FB14CA" w:rsidP="00CC124D">
      <w:pPr>
        <w:spacing w:after="0" w:line="240" w:lineRule="auto"/>
        <w:rPr>
          <w:rFonts w:asciiTheme="majorHAnsi" w:hAnsiTheme="majorHAnsi" w:cstheme="majorHAnsi"/>
          <w:sz w:val="20"/>
          <w:szCs w:val="20"/>
        </w:rPr>
      </w:pPr>
    </w:p>
    <w:p w14:paraId="0ADACDFD" w14:textId="77777777" w:rsidR="00FB14CA" w:rsidRPr="00B56F36" w:rsidRDefault="00FB14CA" w:rsidP="00CC124D">
      <w:pPr>
        <w:spacing w:after="0" w:line="240" w:lineRule="auto"/>
        <w:rPr>
          <w:rFonts w:asciiTheme="majorHAnsi" w:hAnsiTheme="majorHAnsi" w:cstheme="majorHAnsi"/>
          <w:sz w:val="20"/>
          <w:szCs w:val="20"/>
        </w:rPr>
      </w:pPr>
    </w:p>
    <w:p w14:paraId="071D14AB"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w:t>
      </w:r>
    </w:p>
    <w:p w14:paraId="01AE889E"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PRZEDMIOT ZAMÓWIENIA I WYMAGANIA STAWIANIE WYKONAWCOM</w:t>
      </w:r>
    </w:p>
    <w:p w14:paraId="1FBBB41F" w14:textId="77777777" w:rsidR="006D3D6A" w:rsidRPr="00B56F36" w:rsidRDefault="006D3D6A" w:rsidP="00CC124D">
      <w:pPr>
        <w:spacing w:after="0" w:line="240" w:lineRule="auto"/>
        <w:rPr>
          <w:rFonts w:asciiTheme="majorHAnsi" w:hAnsiTheme="majorHAnsi" w:cstheme="majorHAnsi"/>
          <w:sz w:val="20"/>
          <w:szCs w:val="20"/>
        </w:rPr>
      </w:pPr>
    </w:p>
    <w:p w14:paraId="7EF9CEDE" w14:textId="77777777" w:rsidR="006D3D6A" w:rsidRPr="00B56F36"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 </w:t>
      </w:r>
      <w:r w:rsidR="006D3D6A" w:rsidRPr="00B56F36">
        <w:rPr>
          <w:rFonts w:asciiTheme="majorHAnsi" w:hAnsiTheme="majorHAnsi" w:cstheme="majorHAnsi"/>
          <w:b/>
          <w:bCs/>
          <w:sz w:val="20"/>
          <w:szCs w:val="20"/>
        </w:rPr>
        <w:t>PRZEDMIOT ZAMÓWIENIA.</w:t>
      </w:r>
    </w:p>
    <w:p w14:paraId="5082280A" w14:textId="77777777" w:rsidR="00203509" w:rsidRPr="00B56F36" w:rsidRDefault="00203509" w:rsidP="00CC124D">
      <w:pPr>
        <w:spacing w:after="0" w:line="240" w:lineRule="auto"/>
        <w:rPr>
          <w:rFonts w:asciiTheme="majorHAnsi" w:hAnsiTheme="majorHAnsi" w:cstheme="majorHAnsi"/>
          <w:b/>
          <w:bCs/>
          <w:sz w:val="20"/>
          <w:szCs w:val="20"/>
        </w:rPr>
      </w:pPr>
    </w:p>
    <w:p w14:paraId="2C46D82F" w14:textId="77777777" w:rsidR="006D3D6A" w:rsidRPr="00B56F36" w:rsidRDefault="00E458A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1.1/ </w:t>
      </w:r>
      <w:r w:rsidR="006D3D6A" w:rsidRPr="00B56F36">
        <w:rPr>
          <w:rFonts w:asciiTheme="majorHAnsi" w:hAnsiTheme="majorHAnsi" w:cstheme="majorHAnsi"/>
          <w:b/>
          <w:bCs/>
          <w:sz w:val="20"/>
          <w:szCs w:val="20"/>
        </w:rPr>
        <w:t>Przedmiotem zamówienia jest:</w:t>
      </w:r>
    </w:p>
    <w:p w14:paraId="34E040AB" w14:textId="77777777" w:rsidR="0085768D" w:rsidRPr="00B56F36" w:rsidRDefault="0085768D" w:rsidP="003361A8">
      <w:pPr>
        <w:spacing w:after="0" w:line="240" w:lineRule="auto"/>
        <w:rPr>
          <w:rFonts w:asciiTheme="majorHAnsi" w:hAnsiTheme="majorHAnsi" w:cstheme="majorHAnsi"/>
          <w:sz w:val="20"/>
          <w:szCs w:val="20"/>
        </w:rPr>
      </w:pPr>
    </w:p>
    <w:p w14:paraId="59648548" w14:textId="17267762" w:rsidR="00032E47" w:rsidRDefault="001E36B2" w:rsidP="007B6389">
      <w:pPr>
        <w:spacing w:after="0" w:line="240" w:lineRule="auto"/>
        <w:jc w:val="both"/>
        <w:rPr>
          <w:rFonts w:asciiTheme="majorHAnsi" w:hAnsiTheme="majorHAnsi" w:cstheme="majorHAnsi"/>
          <w:b/>
          <w:bCs/>
          <w:sz w:val="20"/>
          <w:szCs w:val="20"/>
        </w:rPr>
      </w:pPr>
      <w:r w:rsidRPr="001E36B2">
        <w:rPr>
          <w:rFonts w:asciiTheme="majorHAnsi" w:hAnsiTheme="majorHAnsi" w:cstheme="majorHAnsi"/>
          <w:sz w:val="20"/>
          <w:szCs w:val="20"/>
        </w:rPr>
        <w:t>Modernizacja i przebudowa lokali mieszkalnych z zasobu komunalnego – IV części.</w:t>
      </w:r>
    </w:p>
    <w:p w14:paraId="18C4BFA6" w14:textId="77777777" w:rsidR="007B6389" w:rsidRDefault="007B6389" w:rsidP="007B6389">
      <w:pPr>
        <w:spacing w:after="0" w:line="240" w:lineRule="auto"/>
        <w:jc w:val="both"/>
        <w:rPr>
          <w:rFonts w:asciiTheme="majorHAnsi" w:hAnsiTheme="majorHAnsi" w:cstheme="majorHAnsi"/>
          <w:b/>
          <w:bCs/>
          <w:sz w:val="20"/>
          <w:szCs w:val="20"/>
        </w:rPr>
      </w:pPr>
    </w:p>
    <w:p w14:paraId="0398FEB3" w14:textId="301B0CBF" w:rsidR="007673B6" w:rsidRDefault="00986D06" w:rsidP="003A5ADF">
      <w:pPr>
        <w:spacing w:after="0" w:line="240" w:lineRule="auto"/>
        <w:jc w:val="both"/>
        <w:rPr>
          <w:rFonts w:asciiTheme="majorHAnsi" w:hAnsiTheme="majorHAnsi" w:cstheme="majorHAnsi"/>
          <w:b/>
          <w:bCs/>
          <w:sz w:val="20"/>
          <w:szCs w:val="20"/>
        </w:rPr>
      </w:pPr>
      <w:r w:rsidRPr="00986D06">
        <w:rPr>
          <w:rFonts w:asciiTheme="majorHAnsi" w:hAnsiTheme="majorHAnsi" w:cstheme="majorHAnsi"/>
          <w:b/>
          <w:bCs/>
          <w:sz w:val="20"/>
          <w:szCs w:val="20"/>
        </w:rPr>
        <w:t>1.2/</w:t>
      </w:r>
      <w:r w:rsidR="007673B6" w:rsidRPr="00986D06">
        <w:rPr>
          <w:rFonts w:asciiTheme="majorHAnsi" w:hAnsiTheme="majorHAnsi" w:cstheme="majorHAnsi"/>
          <w:b/>
          <w:bCs/>
          <w:sz w:val="20"/>
          <w:szCs w:val="20"/>
        </w:rPr>
        <w:t xml:space="preserve"> Szczegółowy opis przedmiotu zamówienia:</w:t>
      </w:r>
    </w:p>
    <w:p w14:paraId="08F61F53" w14:textId="77777777" w:rsidR="00986D06" w:rsidRPr="003A5ADF" w:rsidRDefault="00986D06" w:rsidP="003A5ADF">
      <w:pPr>
        <w:spacing w:after="0" w:line="240" w:lineRule="auto"/>
        <w:jc w:val="both"/>
        <w:rPr>
          <w:rFonts w:asciiTheme="majorHAnsi" w:hAnsiTheme="majorHAnsi" w:cstheme="majorHAnsi"/>
          <w:b/>
          <w:bCs/>
          <w:color w:val="262626" w:themeColor="text1" w:themeTint="D9"/>
          <w:sz w:val="20"/>
          <w:szCs w:val="20"/>
        </w:rPr>
      </w:pPr>
    </w:p>
    <w:p w14:paraId="1BFFD0FB" w14:textId="4544F21B" w:rsidR="001E36B2" w:rsidRPr="001E36B2" w:rsidRDefault="001E36B2" w:rsidP="001E36B2">
      <w:pPr>
        <w:suppressAutoHyphens/>
        <w:spacing w:after="0" w:line="240" w:lineRule="auto"/>
        <w:jc w:val="both"/>
        <w:rPr>
          <w:rFonts w:ascii="Calibri Light" w:hAnsi="Calibri Light"/>
          <w:b/>
          <w:color w:val="262626" w:themeColor="text1" w:themeTint="D9"/>
          <w:sz w:val="20"/>
          <w:szCs w:val="20"/>
          <w:lang w:eastAsia="en-US"/>
        </w:rPr>
      </w:pPr>
      <w:r w:rsidRPr="001E36B2">
        <w:rPr>
          <w:rFonts w:ascii="Calibri Light" w:hAnsi="Calibri Light"/>
          <w:b/>
          <w:color w:val="262626" w:themeColor="text1" w:themeTint="D9"/>
          <w:sz w:val="20"/>
          <w:szCs w:val="20"/>
          <w:lang w:eastAsia="en-US"/>
        </w:rPr>
        <w:t>Część I       ul. Partyzantów 26 m. 5, Pruszków - mieszkanie jednoizbowe zlokalizowane na poddaszu, metraż:</w:t>
      </w:r>
      <w:r w:rsidR="004155AC">
        <w:rPr>
          <w:rFonts w:ascii="Calibri Light" w:hAnsi="Calibri Light"/>
          <w:b/>
          <w:color w:val="262626" w:themeColor="text1" w:themeTint="D9"/>
          <w:sz w:val="20"/>
          <w:szCs w:val="20"/>
          <w:lang w:eastAsia="en-US"/>
        </w:rPr>
        <w:t xml:space="preserve"> </w:t>
      </w:r>
      <w:r w:rsidR="004155AC" w:rsidRPr="001E36B2">
        <w:rPr>
          <w:rFonts w:ascii="Calibri Light" w:hAnsi="Calibri Light"/>
          <w:b/>
          <w:color w:val="262626" w:themeColor="text1" w:themeTint="D9"/>
          <w:sz w:val="20"/>
          <w:szCs w:val="20"/>
          <w:lang w:eastAsia="en-US"/>
        </w:rPr>
        <w:t>24,52 m² wraz</w:t>
      </w:r>
    </w:p>
    <w:p w14:paraId="7CF56FF2" w14:textId="019A9328" w:rsidR="007B6389" w:rsidRPr="003A5ADF" w:rsidRDefault="001E36B2" w:rsidP="001E36B2">
      <w:pPr>
        <w:suppressAutoHyphens/>
        <w:spacing w:after="0" w:line="240" w:lineRule="auto"/>
        <w:ind w:left="426"/>
        <w:jc w:val="both"/>
        <w:rPr>
          <w:rFonts w:ascii="Calibri Light" w:hAnsi="Calibri Light"/>
          <w:bCs/>
          <w:color w:val="262626" w:themeColor="text1" w:themeTint="D9"/>
          <w:sz w:val="20"/>
          <w:szCs w:val="20"/>
          <w:lang w:eastAsia="en-US"/>
        </w:rPr>
      </w:pPr>
      <w:r w:rsidRPr="001E36B2">
        <w:rPr>
          <w:rFonts w:ascii="Calibri Light" w:hAnsi="Calibri Light"/>
          <w:b/>
          <w:color w:val="262626" w:themeColor="text1" w:themeTint="D9"/>
          <w:sz w:val="20"/>
          <w:szCs w:val="20"/>
          <w:lang w:eastAsia="en-US"/>
        </w:rPr>
        <w:t>z przygórkiem</w:t>
      </w:r>
      <w:r w:rsidRPr="001E36B2">
        <w:rPr>
          <w:rFonts w:ascii="Calibri Light" w:hAnsi="Calibri Light"/>
          <w:b/>
          <w:bCs/>
          <w:color w:val="262626" w:themeColor="text1" w:themeTint="D9"/>
          <w:sz w:val="20"/>
          <w:szCs w:val="20"/>
          <w:lang w:eastAsia="en-US"/>
        </w:rPr>
        <w:t xml:space="preserve"> </w:t>
      </w:r>
      <w:r w:rsidR="007B6389" w:rsidRPr="003A5ADF">
        <w:rPr>
          <w:rFonts w:ascii="Calibri Light" w:hAnsi="Calibri Light"/>
          <w:bCs/>
          <w:color w:val="262626" w:themeColor="text1" w:themeTint="D9"/>
          <w:sz w:val="20"/>
          <w:szCs w:val="20"/>
          <w:lang w:eastAsia="en-US"/>
        </w:rPr>
        <w:t>Do wykonania adaptacja pomieszczenia na łazienkę, przyłącza w kuchni, montaż szafki kuchennej, szafki łazienkowej, remont ścian, tynkowanie, roboty elektryczne, kładzenie płytek, roboty szklarskie i malarskie, remontowe i renowacyjne, prace rozbiórkowe, demontaż posadzki, wykucie ościeżnic, izolacje przeciwwilgociowe, sufity podwieszane, położenie płytek i paneli podłogowych, montaż szafek zlewozmywaków i sanitariatów.</w:t>
      </w:r>
    </w:p>
    <w:p w14:paraId="21C1B40A" w14:textId="77777777" w:rsidR="007B6389" w:rsidRPr="003A5ADF" w:rsidRDefault="007B6389" w:rsidP="001E36B2">
      <w:pPr>
        <w:spacing w:after="0" w:line="240" w:lineRule="auto"/>
        <w:jc w:val="both"/>
        <w:rPr>
          <w:rFonts w:ascii="Calibri Light" w:hAnsi="Calibri Light"/>
          <w:b/>
          <w:color w:val="262626" w:themeColor="text1" w:themeTint="D9"/>
          <w:sz w:val="20"/>
          <w:szCs w:val="20"/>
          <w:lang w:eastAsia="en-US"/>
        </w:rPr>
      </w:pPr>
    </w:p>
    <w:p w14:paraId="6A13CEF8" w14:textId="581F00AB" w:rsidR="003A5ADF" w:rsidRPr="003A5ADF" w:rsidRDefault="001E36B2" w:rsidP="003A5ADF">
      <w:pPr>
        <w:suppressAutoHyphens/>
        <w:spacing w:after="0" w:line="240" w:lineRule="auto"/>
        <w:jc w:val="both"/>
        <w:rPr>
          <w:rFonts w:ascii="Calibri Light" w:hAnsi="Calibri Light"/>
          <w:b/>
          <w:color w:val="262626" w:themeColor="text1" w:themeTint="D9"/>
          <w:sz w:val="20"/>
          <w:szCs w:val="20"/>
          <w:lang w:eastAsia="en-US"/>
        </w:rPr>
      </w:pPr>
      <w:r>
        <w:rPr>
          <w:rFonts w:ascii="Calibri Light" w:hAnsi="Calibri Light"/>
          <w:b/>
          <w:color w:val="262626" w:themeColor="text1" w:themeTint="D9"/>
          <w:sz w:val="20"/>
          <w:szCs w:val="20"/>
          <w:lang w:eastAsia="en-US"/>
        </w:rPr>
        <w:t xml:space="preserve">Część II  </w:t>
      </w:r>
      <w:r w:rsidR="007B6389" w:rsidRPr="003A5ADF">
        <w:rPr>
          <w:rFonts w:ascii="Calibri Light" w:hAnsi="Calibri Light"/>
          <w:b/>
          <w:color w:val="262626" w:themeColor="text1" w:themeTint="D9"/>
          <w:sz w:val="20"/>
          <w:szCs w:val="20"/>
          <w:lang w:eastAsia="en-US"/>
        </w:rPr>
        <w:t xml:space="preserve">  ul. Ołówkowa 15 m. 5, Pruszków - mieszkanie dwuizbowe (2p.+k) zlokalizowane na I piętrze, metraż: </w:t>
      </w:r>
      <w:r>
        <w:rPr>
          <w:rFonts w:ascii="Calibri Light" w:hAnsi="Calibri Light"/>
          <w:b/>
          <w:color w:val="262626" w:themeColor="text1" w:themeTint="D9"/>
          <w:sz w:val="20"/>
          <w:szCs w:val="20"/>
          <w:lang w:eastAsia="en-US"/>
        </w:rPr>
        <w:t>42,01</w:t>
      </w:r>
      <w:r w:rsidR="007B6389" w:rsidRPr="003A5ADF">
        <w:rPr>
          <w:rFonts w:ascii="Calibri Light" w:hAnsi="Calibri Light"/>
          <w:b/>
          <w:color w:val="262626" w:themeColor="text1" w:themeTint="D9"/>
          <w:sz w:val="20"/>
          <w:szCs w:val="20"/>
          <w:lang w:eastAsia="en-US"/>
        </w:rPr>
        <w:t xml:space="preserve"> m</w:t>
      </w:r>
      <w:r w:rsidR="007B6389" w:rsidRPr="003A5ADF">
        <w:rPr>
          <w:rFonts w:ascii="Calibri Light" w:hAnsi="Calibri Light" w:cs="Calibri Light"/>
          <w:b/>
          <w:color w:val="262626" w:themeColor="text1" w:themeTint="D9"/>
          <w:sz w:val="20"/>
          <w:szCs w:val="20"/>
          <w:lang w:eastAsia="en-US"/>
        </w:rPr>
        <w:t>²</w:t>
      </w:r>
      <w:r w:rsidR="007B6389" w:rsidRPr="003A5ADF">
        <w:rPr>
          <w:rFonts w:ascii="Calibri Light" w:hAnsi="Calibri Light"/>
          <w:b/>
          <w:color w:val="262626" w:themeColor="text1" w:themeTint="D9"/>
          <w:sz w:val="20"/>
          <w:szCs w:val="20"/>
          <w:lang w:eastAsia="en-US"/>
        </w:rPr>
        <w:t xml:space="preserve">. </w:t>
      </w:r>
    </w:p>
    <w:p w14:paraId="309A2969" w14:textId="1F120B66" w:rsidR="003A5ADF" w:rsidRDefault="001E36B2" w:rsidP="001E36B2">
      <w:pPr>
        <w:spacing w:after="0" w:line="240" w:lineRule="auto"/>
        <w:ind w:left="426"/>
        <w:jc w:val="both"/>
        <w:rPr>
          <w:rFonts w:ascii="Calibri Light" w:hAnsi="Calibri Light"/>
          <w:b/>
          <w:color w:val="262626" w:themeColor="text1" w:themeTint="D9"/>
          <w:sz w:val="20"/>
          <w:szCs w:val="20"/>
          <w:lang w:eastAsia="en-US"/>
        </w:rPr>
      </w:pPr>
      <w:r w:rsidRPr="001E36B2">
        <w:rPr>
          <w:rFonts w:ascii="Calibri Light" w:hAnsi="Calibri Light"/>
          <w:bCs/>
          <w:color w:val="262626" w:themeColor="text1" w:themeTint="D9"/>
          <w:sz w:val="20"/>
          <w:szCs w:val="20"/>
          <w:lang w:eastAsia="en-US"/>
        </w:rPr>
        <w:t>Do wykonania roboty instalacyjne, roboty rozbiórkowe, tynkowanie, kładzenie płytek, roboty malarskie i szklarskie, roboty remontowe, renowacyjne i modernizacyjne, wodno-kanalizacyjne i sanitarne. Zerwanie podłóg, demontaż szafek kuchennych, montaż ościeżnic, zerwanie tapet, gruntowanie podłoży, położenie siatek na sufitach, demontaż wanny, montaż rurociągów z PCV, montaż zaworów, zlewozmywaków, położenie płytek, malowanie, wywiezienie gruzu. Zerwanie wykładziny podłogowej w kuchni, adaptacja pomieszczenia łazienkowego. Roboty instalacyjne, roboty rozbiórkowe, tynkowanie, kładzenie płytek, roboty malarskie i szklarskie, roboty remontowe, renowacyjne i modernizacyjne, wodno-kanalizacyjne i sanitarne.</w:t>
      </w:r>
    </w:p>
    <w:p w14:paraId="1B7E399A" w14:textId="386977DD" w:rsidR="007B6389" w:rsidRPr="001E36B2" w:rsidRDefault="007B6389" w:rsidP="003A5ADF">
      <w:pPr>
        <w:spacing w:after="0" w:line="240" w:lineRule="auto"/>
        <w:jc w:val="both"/>
        <w:rPr>
          <w:rFonts w:ascii="Calibri Light" w:hAnsi="Calibri Light"/>
          <w:b/>
          <w:color w:val="262626" w:themeColor="text1" w:themeTint="D9"/>
          <w:sz w:val="20"/>
          <w:szCs w:val="20"/>
          <w:lang w:eastAsia="en-US"/>
        </w:rPr>
      </w:pPr>
      <w:r w:rsidRPr="003A5ADF">
        <w:rPr>
          <w:rFonts w:ascii="Calibri Light" w:hAnsi="Calibri Light"/>
          <w:b/>
          <w:color w:val="262626" w:themeColor="text1" w:themeTint="D9"/>
          <w:sz w:val="20"/>
          <w:szCs w:val="20"/>
          <w:lang w:eastAsia="en-US"/>
        </w:rPr>
        <w:t xml:space="preserve">  </w:t>
      </w:r>
    </w:p>
    <w:p w14:paraId="0879FD15" w14:textId="3C865816" w:rsidR="003A5ADF" w:rsidRPr="003A5ADF" w:rsidRDefault="007B6389" w:rsidP="003A5ADF">
      <w:pPr>
        <w:suppressAutoHyphens/>
        <w:spacing w:after="0" w:line="240" w:lineRule="auto"/>
        <w:jc w:val="both"/>
        <w:rPr>
          <w:rFonts w:ascii="Calibri Light" w:hAnsi="Calibri Light"/>
          <w:bCs/>
          <w:color w:val="262626" w:themeColor="text1" w:themeTint="D9"/>
          <w:sz w:val="20"/>
          <w:szCs w:val="20"/>
          <w:lang w:eastAsia="en-US"/>
        </w:rPr>
      </w:pPr>
      <w:r w:rsidRPr="003A5ADF">
        <w:rPr>
          <w:rFonts w:ascii="Calibri Light" w:hAnsi="Calibri Light"/>
          <w:b/>
          <w:color w:val="262626" w:themeColor="text1" w:themeTint="D9"/>
          <w:sz w:val="20"/>
          <w:szCs w:val="20"/>
          <w:lang w:eastAsia="en-US"/>
        </w:rPr>
        <w:t xml:space="preserve">Część </w:t>
      </w:r>
      <w:r w:rsidR="001E36B2">
        <w:rPr>
          <w:rFonts w:ascii="Calibri Light" w:hAnsi="Calibri Light"/>
          <w:b/>
          <w:color w:val="262626" w:themeColor="text1" w:themeTint="D9"/>
          <w:sz w:val="20"/>
          <w:szCs w:val="20"/>
          <w:lang w:eastAsia="en-US"/>
        </w:rPr>
        <w:t>III</w:t>
      </w:r>
      <w:r w:rsidRPr="003A5ADF">
        <w:rPr>
          <w:rFonts w:ascii="Calibri Light" w:hAnsi="Calibri Light"/>
          <w:b/>
          <w:color w:val="262626" w:themeColor="text1" w:themeTint="D9"/>
          <w:sz w:val="20"/>
          <w:szCs w:val="20"/>
          <w:lang w:eastAsia="en-US"/>
        </w:rPr>
        <w:t xml:space="preserve">    ul. Partyzantów 5, Pruszków - jednoizbowy lokal użytkowy</w:t>
      </w:r>
      <w:r w:rsidRPr="003A5ADF">
        <w:rPr>
          <w:rFonts w:ascii="Calibri Light" w:hAnsi="Calibri Light"/>
          <w:bCs/>
          <w:color w:val="262626" w:themeColor="text1" w:themeTint="D9"/>
          <w:sz w:val="20"/>
          <w:szCs w:val="20"/>
          <w:lang w:eastAsia="en-US"/>
        </w:rPr>
        <w:t xml:space="preserve">, </w:t>
      </w:r>
      <w:r w:rsidRPr="003A5ADF">
        <w:rPr>
          <w:rFonts w:ascii="Calibri Light" w:hAnsi="Calibri Light"/>
          <w:b/>
          <w:color w:val="262626" w:themeColor="text1" w:themeTint="D9"/>
          <w:sz w:val="20"/>
          <w:szCs w:val="20"/>
          <w:lang w:eastAsia="en-US"/>
        </w:rPr>
        <w:t>metraż: 43,23 m</w:t>
      </w:r>
      <w:r w:rsidRPr="003A5ADF">
        <w:rPr>
          <w:rFonts w:ascii="Calibri Light" w:hAnsi="Calibri Light" w:cs="Calibri Light"/>
          <w:b/>
          <w:color w:val="262626" w:themeColor="text1" w:themeTint="D9"/>
          <w:sz w:val="20"/>
          <w:szCs w:val="20"/>
          <w:lang w:eastAsia="en-US"/>
        </w:rPr>
        <w:t>²</w:t>
      </w:r>
      <w:r w:rsidRPr="003A5ADF">
        <w:rPr>
          <w:rFonts w:ascii="Calibri Light" w:hAnsi="Calibri Light"/>
          <w:b/>
          <w:color w:val="262626" w:themeColor="text1" w:themeTint="D9"/>
          <w:sz w:val="20"/>
          <w:szCs w:val="20"/>
          <w:lang w:eastAsia="en-US"/>
        </w:rPr>
        <w:t>, zlokalizowany na parterze.</w:t>
      </w:r>
      <w:r w:rsidRPr="003A5ADF">
        <w:rPr>
          <w:rFonts w:ascii="Calibri Light" w:hAnsi="Calibri Light"/>
          <w:bCs/>
          <w:color w:val="262626" w:themeColor="text1" w:themeTint="D9"/>
          <w:sz w:val="20"/>
          <w:szCs w:val="20"/>
          <w:lang w:eastAsia="en-US"/>
        </w:rPr>
        <w:t xml:space="preserve"> </w:t>
      </w:r>
    </w:p>
    <w:p w14:paraId="163A515D" w14:textId="04D20798" w:rsidR="007B6389" w:rsidRPr="003A5ADF" w:rsidRDefault="007B6389" w:rsidP="003A5ADF">
      <w:pPr>
        <w:suppressAutoHyphens/>
        <w:spacing w:after="0" w:line="240" w:lineRule="auto"/>
        <w:ind w:left="426"/>
        <w:jc w:val="both"/>
        <w:rPr>
          <w:rFonts w:ascii="Calibri Light" w:hAnsi="Calibri Light"/>
          <w:bCs/>
          <w:color w:val="262626" w:themeColor="text1" w:themeTint="D9"/>
          <w:sz w:val="20"/>
          <w:szCs w:val="20"/>
          <w:lang w:eastAsia="en-US"/>
        </w:rPr>
      </w:pPr>
      <w:r w:rsidRPr="003A5ADF">
        <w:rPr>
          <w:rFonts w:ascii="Calibri Light" w:hAnsi="Calibri Light"/>
          <w:bCs/>
          <w:color w:val="262626" w:themeColor="text1" w:themeTint="D9"/>
          <w:sz w:val="20"/>
          <w:szCs w:val="20"/>
          <w:lang w:eastAsia="en-US"/>
        </w:rPr>
        <w:t>Do wykonania prace remontowe, malowanie pomieszczenia, uzupełnienie drzwi metalowych, wykucie spoin, malowanie, szklenie ram okiennych, częściowa naprawa elewacji - uzupełnienie sidingu, wymiana gniazd wtyczkowych, montaż skrzynek i rozdzielnic elektrycznych, montaż grzejnika elektrycznego</w:t>
      </w:r>
      <w:r w:rsidRPr="003A5ADF">
        <w:rPr>
          <w:rFonts w:ascii="Calibri Light" w:hAnsi="Calibri Light"/>
          <w:b/>
          <w:color w:val="262626" w:themeColor="text1" w:themeTint="D9"/>
          <w:sz w:val="20"/>
          <w:szCs w:val="20"/>
          <w:lang w:eastAsia="en-US"/>
        </w:rPr>
        <w:t xml:space="preserve">, </w:t>
      </w:r>
      <w:r w:rsidRPr="003A5ADF">
        <w:rPr>
          <w:rFonts w:ascii="Calibri Light" w:hAnsi="Calibri Light"/>
          <w:bCs/>
          <w:color w:val="262626" w:themeColor="text1" w:themeTint="D9"/>
          <w:sz w:val="20"/>
          <w:szCs w:val="20"/>
          <w:lang w:eastAsia="en-US"/>
        </w:rPr>
        <w:t xml:space="preserve">montaż nowych rynien, sprawdzenie klimatyzatora czy działa, montaż rur spustowych, układanie nawierzchni z płyt chodnikowych przed lokalem. </w:t>
      </w:r>
    </w:p>
    <w:p w14:paraId="56501462" w14:textId="77777777" w:rsidR="007B6389" w:rsidRPr="003A5ADF" w:rsidRDefault="007B6389" w:rsidP="003A5ADF">
      <w:pPr>
        <w:spacing w:after="0" w:line="240" w:lineRule="auto"/>
        <w:ind w:left="720"/>
        <w:jc w:val="both"/>
        <w:rPr>
          <w:rFonts w:ascii="Calibri Light" w:hAnsi="Calibri Light"/>
          <w:bCs/>
          <w:color w:val="262626" w:themeColor="text1" w:themeTint="D9"/>
          <w:sz w:val="20"/>
          <w:szCs w:val="20"/>
          <w:lang w:eastAsia="en-US"/>
        </w:rPr>
      </w:pPr>
    </w:p>
    <w:p w14:paraId="0116E42F" w14:textId="3AEC129F" w:rsidR="004155AC" w:rsidRPr="004155AC" w:rsidRDefault="004155AC" w:rsidP="004155AC">
      <w:pPr>
        <w:spacing w:after="0" w:line="240" w:lineRule="auto"/>
        <w:rPr>
          <w:rFonts w:ascii="Calibri Light" w:hAnsi="Calibri Light"/>
          <w:b/>
          <w:color w:val="262626" w:themeColor="text1" w:themeTint="D9"/>
          <w:sz w:val="20"/>
          <w:szCs w:val="20"/>
          <w:lang w:eastAsia="en-US"/>
        </w:rPr>
      </w:pPr>
      <w:r w:rsidRPr="004155AC">
        <w:rPr>
          <w:rFonts w:ascii="Calibri Light" w:hAnsi="Calibri Light"/>
          <w:b/>
          <w:color w:val="262626" w:themeColor="text1" w:themeTint="D9"/>
          <w:sz w:val="20"/>
          <w:szCs w:val="20"/>
          <w:lang w:eastAsia="en-US"/>
        </w:rPr>
        <w:t xml:space="preserve">Część IV   ul. Prusa 44 m. 6A, Pruszków – mieszkanie (3p+k), metraż: 70,36 m². </w:t>
      </w:r>
    </w:p>
    <w:p w14:paraId="7D7A51D1" w14:textId="663C85F6" w:rsidR="00E458A9" w:rsidRDefault="004155AC" w:rsidP="004155AC">
      <w:pPr>
        <w:spacing w:after="0" w:line="240" w:lineRule="auto"/>
        <w:ind w:left="426"/>
        <w:rPr>
          <w:rFonts w:ascii="Calibri Light" w:hAnsi="Calibri Light"/>
          <w:color w:val="262626" w:themeColor="text1" w:themeTint="D9"/>
          <w:sz w:val="20"/>
          <w:szCs w:val="20"/>
          <w:lang w:eastAsia="en-US"/>
        </w:rPr>
      </w:pPr>
      <w:r w:rsidRPr="004155AC">
        <w:rPr>
          <w:rFonts w:ascii="Calibri Light" w:hAnsi="Calibri Light"/>
          <w:color w:val="262626" w:themeColor="text1" w:themeTint="D9"/>
          <w:sz w:val="20"/>
          <w:szCs w:val="20"/>
          <w:lang w:eastAsia="en-US"/>
        </w:rPr>
        <w:t>Do wykonania roboty w zakresie burzenia i rozbiórki stropu po pożarze, remont z wypoziomowaniem, demontaż sanitariatów, demontaż posadzki, wywiezienie gruzu, poziomowanie stropu, izolacje cieplne, przeciwwilgociowe, malowanie, montaż sanitariatów, wywiezienie</w:t>
      </w:r>
    </w:p>
    <w:p w14:paraId="4AC298C4" w14:textId="77777777" w:rsidR="004155AC" w:rsidRPr="004155AC" w:rsidRDefault="004155AC" w:rsidP="004155AC">
      <w:pPr>
        <w:spacing w:after="0" w:line="240" w:lineRule="auto"/>
        <w:ind w:left="426"/>
        <w:rPr>
          <w:rFonts w:asciiTheme="majorHAnsi" w:hAnsiTheme="majorHAnsi" w:cstheme="majorHAnsi"/>
          <w:sz w:val="20"/>
          <w:szCs w:val="20"/>
        </w:rPr>
      </w:pPr>
    </w:p>
    <w:p w14:paraId="76E15042" w14:textId="12A43AA2" w:rsidR="00F74A97" w:rsidRDefault="00D5263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 xml:space="preserve">Szczegółowy zakres robót w każdym z lokali znajduje się w załączonej dokumentacji </w:t>
      </w:r>
      <w:r w:rsidR="00DE729A">
        <w:rPr>
          <w:rFonts w:asciiTheme="majorHAnsi" w:hAnsiTheme="majorHAnsi" w:cstheme="majorHAnsi"/>
          <w:sz w:val="20"/>
          <w:szCs w:val="20"/>
        </w:rPr>
        <w:t>technicznej</w:t>
      </w:r>
      <w:r>
        <w:rPr>
          <w:rFonts w:asciiTheme="majorHAnsi" w:hAnsiTheme="majorHAnsi" w:cstheme="majorHAnsi"/>
          <w:sz w:val="20"/>
          <w:szCs w:val="20"/>
        </w:rPr>
        <w:t>.</w:t>
      </w:r>
    </w:p>
    <w:p w14:paraId="7E8359CC" w14:textId="77777777" w:rsidR="00C8012A" w:rsidRPr="00B56F36" w:rsidRDefault="00C8012A" w:rsidP="00CC124D">
      <w:pPr>
        <w:spacing w:after="0" w:line="240" w:lineRule="auto"/>
        <w:rPr>
          <w:rFonts w:asciiTheme="majorHAnsi" w:hAnsiTheme="majorHAnsi" w:cstheme="majorHAnsi"/>
          <w:sz w:val="20"/>
          <w:szCs w:val="20"/>
        </w:rPr>
      </w:pPr>
    </w:p>
    <w:p w14:paraId="6437D3AE" w14:textId="77777777" w:rsidR="003A5ADF" w:rsidRDefault="003A5ADF" w:rsidP="00CC124D">
      <w:pPr>
        <w:spacing w:after="0" w:line="240" w:lineRule="auto"/>
        <w:rPr>
          <w:rFonts w:asciiTheme="majorHAnsi" w:hAnsiTheme="majorHAnsi" w:cstheme="majorHAnsi"/>
          <w:b/>
          <w:bCs/>
          <w:sz w:val="20"/>
          <w:szCs w:val="20"/>
        </w:rPr>
      </w:pPr>
    </w:p>
    <w:p w14:paraId="2477AB90" w14:textId="7E1E1C7D" w:rsidR="006D3D6A" w:rsidRDefault="007E6F1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1.3/ </w:t>
      </w:r>
      <w:r w:rsidR="006D3D6A" w:rsidRPr="00B56F36">
        <w:rPr>
          <w:rFonts w:asciiTheme="majorHAnsi" w:hAnsiTheme="majorHAnsi" w:cstheme="majorHAnsi"/>
          <w:b/>
          <w:bCs/>
          <w:sz w:val="20"/>
          <w:szCs w:val="20"/>
        </w:rPr>
        <w:t xml:space="preserve">Wspólny Słownik Zamówień - CPV: </w:t>
      </w:r>
    </w:p>
    <w:p w14:paraId="695673EA" w14:textId="77777777" w:rsidR="00F526B6" w:rsidRDefault="00F526B6" w:rsidP="00CC124D">
      <w:pPr>
        <w:spacing w:after="0" w:line="240" w:lineRule="auto"/>
        <w:rPr>
          <w:rFonts w:asciiTheme="majorHAnsi" w:hAnsiTheme="majorHAnsi" w:cstheme="majorHAnsi"/>
          <w:b/>
          <w:bCs/>
          <w:sz w:val="20"/>
          <w:szCs w:val="20"/>
        </w:rPr>
      </w:pPr>
    </w:p>
    <w:p w14:paraId="64A53FFA" w14:textId="27654AD4" w:rsidR="007768B0" w:rsidRPr="00F526B6" w:rsidRDefault="007673B6" w:rsidP="00CC124D">
      <w:pPr>
        <w:spacing w:after="0" w:line="240" w:lineRule="auto"/>
        <w:rPr>
          <w:rFonts w:asciiTheme="majorHAnsi" w:hAnsiTheme="majorHAnsi" w:cstheme="majorHAnsi"/>
          <w:bCs/>
          <w:sz w:val="20"/>
          <w:szCs w:val="20"/>
        </w:rPr>
      </w:pPr>
      <w:r w:rsidRPr="00F526B6">
        <w:rPr>
          <w:rFonts w:asciiTheme="majorHAnsi" w:hAnsiTheme="majorHAnsi" w:cstheme="majorHAnsi"/>
          <w:bCs/>
          <w:sz w:val="20"/>
          <w:szCs w:val="20"/>
        </w:rPr>
        <w:t>45</w:t>
      </w:r>
      <w:r w:rsidR="00730EAD">
        <w:rPr>
          <w:rFonts w:asciiTheme="majorHAnsi" w:hAnsiTheme="majorHAnsi" w:cstheme="majorHAnsi"/>
          <w:bCs/>
          <w:sz w:val="20"/>
          <w:szCs w:val="20"/>
        </w:rPr>
        <w:t>00</w:t>
      </w:r>
      <w:r w:rsidR="0043119D">
        <w:rPr>
          <w:rFonts w:asciiTheme="majorHAnsi" w:hAnsiTheme="majorHAnsi" w:cstheme="majorHAnsi"/>
          <w:bCs/>
          <w:sz w:val="20"/>
          <w:szCs w:val="20"/>
        </w:rPr>
        <w:t>000</w:t>
      </w:r>
      <w:r w:rsidRPr="00F526B6">
        <w:rPr>
          <w:rFonts w:asciiTheme="majorHAnsi" w:hAnsiTheme="majorHAnsi" w:cstheme="majorHAnsi"/>
          <w:bCs/>
          <w:sz w:val="20"/>
          <w:szCs w:val="20"/>
        </w:rPr>
        <w:t>-7</w:t>
      </w:r>
      <w:r w:rsidR="00F526B6" w:rsidRPr="00F526B6">
        <w:rPr>
          <w:rFonts w:asciiTheme="majorHAnsi" w:hAnsiTheme="majorHAnsi" w:cstheme="majorHAnsi"/>
          <w:bCs/>
          <w:sz w:val="20"/>
          <w:szCs w:val="20"/>
        </w:rPr>
        <w:t xml:space="preserve"> – roboty </w:t>
      </w:r>
      <w:r w:rsidR="00730EAD">
        <w:rPr>
          <w:rFonts w:asciiTheme="majorHAnsi" w:hAnsiTheme="majorHAnsi" w:cstheme="majorHAnsi"/>
          <w:bCs/>
          <w:sz w:val="20"/>
          <w:szCs w:val="20"/>
        </w:rPr>
        <w:t>budowlane</w:t>
      </w:r>
    </w:p>
    <w:p w14:paraId="773C06BC" w14:textId="77777777" w:rsidR="0085768D" w:rsidRPr="00B56F36" w:rsidRDefault="0085768D" w:rsidP="003361A8">
      <w:pPr>
        <w:spacing w:after="0" w:line="240" w:lineRule="auto"/>
        <w:rPr>
          <w:rFonts w:asciiTheme="majorHAnsi" w:hAnsiTheme="majorHAnsi" w:cstheme="majorHAnsi"/>
          <w:sz w:val="20"/>
          <w:szCs w:val="20"/>
        </w:rPr>
      </w:pPr>
    </w:p>
    <w:p w14:paraId="54DB606B" w14:textId="77777777" w:rsidR="0085768D" w:rsidRPr="00B56F36" w:rsidRDefault="0085768D" w:rsidP="003361A8">
      <w:pPr>
        <w:spacing w:after="0" w:line="240" w:lineRule="auto"/>
        <w:rPr>
          <w:rFonts w:asciiTheme="majorHAnsi" w:hAnsiTheme="majorHAnsi" w:cstheme="majorHAnsi"/>
          <w:sz w:val="20"/>
          <w:szCs w:val="20"/>
        </w:rPr>
      </w:pPr>
    </w:p>
    <w:p w14:paraId="7F0EC81A" w14:textId="2FE96CBD" w:rsidR="006D3D6A" w:rsidRPr="00877B0D" w:rsidRDefault="007E6F19" w:rsidP="003361A8">
      <w:pPr>
        <w:spacing w:after="0" w:line="240" w:lineRule="auto"/>
        <w:rPr>
          <w:rFonts w:asciiTheme="majorHAnsi" w:hAnsiTheme="majorHAnsi" w:cstheme="majorHAnsi"/>
          <w:b/>
          <w:bCs/>
          <w:sz w:val="20"/>
          <w:szCs w:val="20"/>
        </w:rPr>
      </w:pPr>
      <w:r w:rsidRPr="00877B0D">
        <w:rPr>
          <w:rFonts w:asciiTheme="majorHAnsi" w:hAnsiTheme="majorHAnsi" w:cstheme="majorHAnsi"/>
          <w:b/>
          <w:bCs/>
          <w:sz w:val="20"/>
          <w:szCs w:val="20"/>
        </w:rPr>
        <w:t xml:space="preserve">1.4/ </w:t>
      </w:r>
      <w:r w:rsidR="006D3D6A" w:rsidRPr="00877B0D">
        <w:rPr>
          <w:rFonts w:asciiTheme="majorHAnsi" w:hAnsiTheme="majorHAnsi" w:cstheme="majorHAnsi"/>
          <w:b/>
          <w:bCs/>
          <w:sz w:val="20"/>
          <w:szCs w:val="20"/>
        </w:rPr>
        <w:t xml:space="preserve">Warunki gwarancji i rękojmi za wady.  </w:t>
      </w:r>
    </w:p>
    <w:p w14:paraId="751F887A" w14:textId="77777777" w:rsidR="001B7084" w:rsidRPr="00877B0D" w:rsidRDefault="001B7084" w:rsidP="00CC124D">
      <w:pPr>
        <w:spacing w:after="0" w:line="240" w:lineRule="auto"/>
        <w:rPr>
          <w:rFonts w:asciiTheme="majorHAnsi" w:hAnsiTheme="majorHAnsi" w:cstheme="majorHAnsi"/>
          <w:b/>
          <w:bCs/>
          <w:sz w:val="20"/>
          <w:szCs w:val="20"/>
        </w:rPr>
      </w:pPr>
    </w:p>
    <w:p w14:paraId="55C3940D" w14:textId="56C6B721" w:rsidR="006D3D6A" w:rsidRPr="00877B0D" w:rsidRDefault="007E6F19" w:rsidP="00CC124D">
      <w:pPr>
        <w:spacing w:after="0" w:line="240" w:lineRule="auto"/>
        <w:jc w:val="both"/>
        <w:rPr>
          <w:rFonts w:asciiTheme="majorHAnsi" w:hAnsiTheme="majorHAnsi" w:cstheme="majorHAnsi"/>
          <w:sz w:val="20"/>
          <w:szCs w:val="20"/>
        </w:rPr>
      </w:pPr>
      <w:r w:rsidRPr="00877B0D">
        <w:rPr>
          <w:rFonts w:asciiTheme="majorHAnsi" w:hAnsiTheme="majorHAnsi" w:cstheme="majorHAnsi"/>
          <w:sz w:val="20"/>
          <w:szCs w:val="20"/>
        </w:rPr>
        <w:t xml:space="preserve">a) </w:t>
      </w:r>
      <w:r w:rsidR="006D3D6A" w:rsidRPr="00877B0D">
        <w:rPr>
          <w:rFonts w:asciiTheme="majorHAnsi" w:hAnsiTheme="majorHAnsi" w:cstheme="majorHAnsi"/>
          <w:sz w:val="20"/>
          <w:szCs w:val="20"/>
        </w:rPr>
        <w:t xml:space="preserve">Wykonawca zobowiązuje się do udzielenia gwarancji </w:t>
      </w:r>
      <w:r w:rsidR="00C370CD" w:rsidRPr="00877B0D">
        <w:rPr>
          <w:rFonts w:ascii="Calibri Light" w:hAnsi="Calibri Light" w:cs="Calibri Light"/>
          <w:sz w:val="20"/>
          <w:szCs w:val="20"/>
        </w:rPr>
        <w:t xml:space="preserve">w rozumieniu art. 577 kodeksu cywilnego </w:t>
      </w:r>
      <w:r w:rsidR="006D3D6A" w:rsidRPr="00877B0D">
        <w:rPr>
          <w:rFonts w:asciiTheme="majorHAnsi" w:hAnsiTheme="majorHAnsi" w:cstheme="majorHAnsi"/>
          <w:sz w:val="20"/>
          <w:szCs w:val="20"/>
        </w:rPr>
        <w:t>na cały zakres zamówienia.</w:t>
      </w:r>
    </w:p>
    <w:p w14:paraId="4B138792" w14:textId="77777777" w:rsidR="0085768D" w:rsidRPr="00877B0D" w:rsidRDefault="0085768D" w:rsidP="00CC124D">
      <w:pPr>
        <w:spacing w:after="0" w:line="240" w:lineRule="auto"/>
        <w:jc w:val="both"/>
        <w:rPr>
          <w:rFonts w:asciiTheme="majorHAnsi" w:hAnsiTheme="majorHAnsi" w:cstheme="majorHAnsi"/>
          <w:sz w:val="20"/>
          <w:szCs w:val="20"/>
        </w:rPr>
      </w:pPr>
    </w:p>
    <w:p w14:paraId="4744C581" w14:textId="6733E650" w:rsidR="0085768D" w:rsidRPr="00877B0D" w:rsidRDefault="007E6F19" w:rsidP="00CC124D">
      <w:pPr>
        <w:spacing w:after="0" w:line="240" w:lineRule="auto"/>
        <w:jc w:val="both"/>
        <w:rPr>
          <w:rFonts w:asciiTheme="majorHAnsi" w:hAnsiTheme="majorHAnsi" w:cstheme="majorHAnsi"/>
          <w:sz w:val="20"/>
          <w:szCs w:val="20"/>
        </w:rPr>
      </w:pPr>
      <w:r w:rsidRPr="00877B0D">
        <w:rPr>
          <w:rFonts w:asciiTheme="majorHAnsi" w:hAnsiTheme="majorHAnsi" w:cstheme="majorHAnsi"/>
          <w:sz w:val="20"/>
          <w:szCs w:val="20"/>
        </w:rPr>
        <w:t xml:space="preserve">b) </w:t>
      </w:r>
      <w:r w:rsidR="006D3D6A" w:rsidRPr="00877B0D">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877B0D">
        <w:rPr>
          <w:rFonts w:asciiTheme="majorHAnsi" w:hAnsiTheme="majorHAnsi" w:cstheme="majorHAnsi"/>
          <w:b/>
          <w:bCs/>
          <w:sz w:val="20"/>
          <w:szCs w:val="20"/>
        </w:rPr>
        <w:t xml:space="preserve"> stanowiący kryterium oceny ofert</w:t>
      </w:r>
      <w:r w:rsidR="006D3D6A" w:rsidRPr="00877B0D">
        <w:rPr>
          <w:rFonts w:asciiTheme="majorHAnsi" w:hAnsiTheme="majorHAnsi" w:cstheme="majorHAnsi"/>
          <w:sz w:val="20"/>
          <w:szCs w:val="20"/>
        </w:rPr>
        <w:t xml:space="preserve">. Okres gwarancji liczony będzie od dnia </w:t>
      </w:r>
      <w:r w:rsidR="00821957" w:rsidRPr="00877B0D">
        <w:rPr>
          <w:rFonts w:asciiTheme="majorHAnsi" w:hAnsiTheme="majorHAnsi" w:cstheme="majorHAnsi"/>
          <w:sz w:val="20"/>
          <w:szCs w:val="20"/>
        </w:rPr>
        <w:t>podpisania</w:t>
      </w:r>
      <w:r w:rsidR="006D3D6A" w:rsidRPr="00877B0D">
        <w:rPr>
          <w:rFonts w:asciiTheme="majorHAnsi" w:hAnsiTheme="majorHAnsi" w:cstheme="majorHAnsi"/>
          <w:sz w:val="20"/>
          <w:szCs w:val="20"/>
        </w:rPr>
        <w:t xml:space="preserve"> </w:t>
      </w:r>
      <w:r w:rsidR="00EB69B7" w:rsidRPr="00877B0D">
        <w:rPr>
          <w:rFonts w:asciiTheme="majorHAnsi" w:hAnsiTheme="majorHAnsi" w:cstheme="majorHAnsi"/>
          <w:sz w:val="20"/>
          <w:szCs w:val="20"/>
        </w:rPr>
        <w:t xml:space="preserve">bezusterkowego </w:t>
      </w:r>
      <w:r w:rsidR="00821957" w:rsidRPr="00877B0D">
        <w:rPr>
          <w:rFonts w:asciiTheme="majorHAnsi" w:hAnsiTheme="majorHAnsi" w:cstheme="majorHAnsi"/>
          <w:sz w:val="20"/>
          <w:szCs w:val="20"/>
        </w:rPr>
        <w:t xml:space="preserve">protokołu </w:t>
      </w:r>
      <w:r w:rsidR="006D3D6A" w:rsidRPr="00877B0D">
        <w:rPr>
          <w:rFonts w:asciiTheme="majorHAnsi" w:hAnsiTheme="majorHAnsi" w:cstheme="majorHAnsi"/>
          <w:sz w:val="20"/>
          <w:szCs w:val="20"/>
        </w:rPr>
        <w:t>odbioru końcowego.</w:t>
      </w:r>
    </w:p>
    <w:p w14:paraId="3459BB0F" w14:textId="77777777" w:rsidR="0085768D" w:rsidRPr="00877B0D" w:rsidRDefault="0085768D" w:rsidP="00CC124D">
      <w:pPr>
        <w:spacing w:after="0" w:line="240" w:lineRule="auto"/>
        <w:jc w:val="both"/>
        <w:rPr>
          <w:rFonts w:asciiTheme="majorHAnsi" w:hAnsiTheme="majorHAnsi" w:cstheme="majorHAnsi"/>
          <w:sz w:val="20"/>
          <w:szCs w:val="20"/>
        </w:rPr>
      </w:pPr>
    </w:p>
    <w:p w14:paraId="7169F614" w14:textId="0B73D1E6" w:rsidR="006D3D6A" w:rsidRPr="00877B0D" w:rsidRDefault="007E6F19" w:rsidP="00CC124D">
      <w:pPr>
        <w:spacing w:after="0" w:line="240" w:lineRule="auto"/>
        <w:jc w:val="both"/>
        <w:rPr>
          <w:rFonts w:asciiTheme="majorHAnsi" w:hAnsiTheme="majorHAnsi" w:cstheme="majorHAnsi"/>
          <w:sz w:val="20"/>
          <w:szCs w:val="20"/>
        </w:rPr>
      </w:pPr>
      <w:r w:rsidRPr="00877B0D">
        <w:rPr>
          <w:rFonts w:asciiTheme="majorHAnsi" w:hAnsiTheme="majorHAnsi" w:cstheme="majorHAnsi"/>
          <w:sz w:val="20"/>
          <w:szCs w:val="20"/>
        </w:rPr>
        <w:t xml:space="preserve">c) </w:t>
      </w:r>
      <w:r w:rsidR="006D3D6A" w:rsidRPr="00877B0D">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877B0D">
        <w:rPr>
          <w:rFonts w:asciiTheme="majorHAnsi" w:hAnsiTheme="majorHAnsi" w:cstheme="majorHAnsi"/>
          <w:sz w:val="20"/>
          <w:szCs w:val="20"/>
        </w:rPr>
        <w:t>.</w:t>
      </w:r>
    </w:p>
    <w:p w14:paraId="09124FFC" w14:textId="77777777" w:rsidR="0085768D" w:rsidRPr="00877B0D" w:rsidRDefault="0085768D" w:rsidP="00CC124D">
      <w:pPr>
        <w:spacing w:after="0" w:line="240" w:lineRule="auto"/>
        <w:jc w:val="both"/>
        <w:rPr>
          <w:rFonts w:asciiTheme="majorHAnsi" w:hAnsiTheme="majorHAnsi" w:cstheme="majorHAnsi"/>
          <w:sz w:val="20"/>
          <w:szCs w:val="20"/>
        </w:rPr>
      </w:pPr>
    </w:p>
    <w:p w14:paraId="1E932D9F" w14:textId="77777777" w:rsidR="006D3D6A" w:rsidRPr="00877B0D" w:rsidRDefault="007E6F19" w:rsidP="00CC124D">
      <w:pPr>
        <w:spacing w:after="0" w:line="240" w:lineRule="auto"/>
        <w:jc w:val="both"/>
        <w:rPr>
          <w:rFonts w:asciiTheme="majorHAnsi" w:hAnsiTheme="majorHAnsi" w:cstheme="majorHAnsi"/>
          <w:sz w:val="20"/>
          <w:szCs w:val="20"/>
        </w:rPr>
      </w:pPr>
      <w:r w:rsidRPr="00877B0D">
        <w:rPr>
          <w:rFonts w:asciiTheme="majorHAnsi" w:hAnsiTheme="majorHAnsi" w:cstheme="majorHAnsi"/>
          <w:sz w:val="20"/>
          <w:szCs w:val="20"/>
        </w:rPr>
        <w:t xml:space="preserve">d) </w:t>
      </w:r>
      <w:r w:rsidR="006D3D6A" w:rsidRPr="00877B0D">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877B0D" w:rsidRDefault="0085768D" w:rsidP="00CC124D">
      <w:pPr>
        <w:spacing w:after="0" w:line="240" w:lineRule="auto"/>
        <w:jc w:val="both"/>
        <w:rPr>
          <w:rFonts w:asciiTheme="majorHAnsi" w:hAnsiTheme="majorHAnsi" w:cstheme="majorHAnsi"/>
          <w:sz w:val="20"/>
          <w:szCs w:val="20"/>
        </w:rPr>
      </w:pPr>
    </w:p>
    <w:p w14:paraId="2314D457" w14:textId="44ABA4AA" w:rsidR="006D3D6A" w:rsidRPr="00877B0D" w:rsidRDefault="00A9717D" w:rsidP="00CC124D">
      <w:pPr>
        <w:spacing w:after="0" w:line="240" w:lineRule="auto"/>
        <w:jc w:val="both"/>
        <w:rPr>
          <w:rFonts w:asciiTheme="majorHAnsi" w:hAnsiTheme="majorHAnsi" w:cstheme="majorHAnsi"/>
          <w:sz w:val="20"/>
          <w:szCs w:val="20"/>
        </w:rPr>
      </w:pPr>
      <w:r w:rsidRPr="00877B0D">
        <w:rPr>
          <w:rFonts w:asciiTheme="majorHAnsi" w:hAnsiTheme="majorHAnsi" w:cstheme="majorHAnsi"/>
          <w:sz w:val="20"/>
          <w:szCs w:val="20"/>
        </w:rPr>
        <w:t>e</w:t>
      </w:r>
      <w:r w:rsidR="007E6F19" w:rsidRPr="00877B0D">
        <w:rPr>
          <w:rFonts w:asciiTheme="majorHAnsi" w:hAnsiTheme="majorHAnsi" w:cstheme="majorHAnsi"/>
          <w:sz w:val="20"/>
          <w:szCs w:val="20"/>
        </w:rPr>
        <w:t xml:space="preserve">) </w:t>
      </w:r>
      <w:r w:rsidR="006D3D6A" w:rsidRPr="00877B0D">
        <w:rPr>
          <w:rFonts w:asciiTheme="majorHAnsi" w:hAnsiTheme="majorHAnsi" w:cstheme="majorHAnsi"/>
          <w:sz w:val="20"/>
          <w:szCs w:val="20"/>
        </w:rPr>
        <w:t xml:space="preserve">Wykonawca zobowiązany będzie, </w:t>
      </w:r>
      <w:r w:rsidRPr="00877B0D">
        <w:rPr>
          <w:rFonts w:asciiTheme="majorHAnsi" w:hAnsiTheme="majorHAnsi" w:cstheme="majorHAnsi"/>
          <w:sz w:val="20"/>
          <w:szCs w:val="20"/>
        </w:rPr>
        <w:t>na własny koszt</w:t>
      </w:r>
      <w:r w:rsidR="006D3D6A" w:rsidRPr="00877B0D">
        <w:rPr>
          <w:rFonts w:asciiTheme="majorHAnsi" w:hAnsiTheme="majorHAnsi" w:cstheme="majorHAnsi"/>
          <w:sz w:val="20"/>
          <w:szCs w:val="20"/>
        </w:rPr>
        <w:t xml:space="preserve"> w okresie gwarancyjnym, do realizacji </w:t>
      </w:r>
      <w:r w:rsidR="00C370CD" w:rsidRPr="00877B0D">
        <w:rPr>
          <w:rFonts w:asciiTheme="majorHAnsi" w:hAnsiTheme="majorHAnsi" w:cstheme="majorHAnsi"/>
          <w:sz w:val="20"/>
          <w:szCs w:val="20"/>
        </w:rPr>
        <w:t>niezbędnych</w:t>
      </w:r>
      <w:r w:rsidR="006D3D6A" w:rsidRPr="00877B0D">
        <w:rPr>
          <w:rFonts w:asciiTheme="majorHAnsi" w:hAnsiTheme="majorHAnsi" w:cstheme="majorHAnsi"/>
          <w:sz w:val="20"/>
          <w:szCs w:val="20"/>
        </w:rPr>
        <w:t xml:space="preserve"> przeglądów gwarancyjnych zapewniających bezusterkową eksploatację urządzeń.</w:t>
      </w:r>
    </w:p>
    <w:p w14:paraId="7122C773" w14:textId="77777777" w:rsidR="0085768D" w:rsidRPr="00B56F36" w:rsidRDefault="0085768D" w:rsidP="00CC124D">
      <w:pPr>
        <w:spacing w:after="0" w:line="240" w:lineRule="auto"/>
        <w:jc w:val="both"/>
        <w:rPr>
          <w:rFonts w:asciiTheme="majorHAnsi" w:hAnsiTheme="majorHAnsi" w:cstheme="majorHAnsi"/>
          <w:sz w:val="20"/>
          <w:szCs w:val="20"/>
        </w:rPr>
      </w:pPr>
    </w:p>
    <w:p w14:paraId="5E4A694E" w14:textId="77777777" w:rsidR="00755062" w:rsidRPr="00B56F36"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1.</w:t>
      </w:r>
      <w:r w:rsidR="007E6F19"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 xml:space="preserve">Wykonanie przedmiotu zamówienia. </w:t>
      </w:r>
    </w:p>
    <w:p w14:paraId="6B5BEA1D" w14:textId="77777777" w:rsidR="00E46A90" w:rsidRPr="00B56F36"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0D020FA9"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 </w:t>
      </w:r>
      <w:r w:rsidR="008004F0" w:rsidRPr="00B56F36">
        <w:rPr>
          <w:rFonts w:asciiTheme="majorHAnsi" w:hAnsiTheme="majorHAnsi" w:cstheme="majorHAnsi"/>
          <w:sz w:val="20"/>
          <w:szCs w:val="20"/>
          <w:u w:val="single"/>
        </w:rPr>
        <w:t>przepisami i wytycznymi odnoszącymi się do zapobiegania epidemii COVID – 19</w:t>
      </w:r>
      <w:r w:rsidR="008004F0" w:rsidRPr="00B56F36">
        <w:rPr>
          <w:rFonts w:asciiTheme="majorHAnsi" w:hAnsiTheme="majorHAnsi" w:cstheme="majorHAnsi"/>
          <w:sz w:val="20"/>
          <w:szCs w:val="20"/>
        </w:rPr>
        <w:t xml:space="preserve"> oraz zgodnie z zaleceniami </w:t>
      </w:r>
      <w:r w:rsidR="00EB69B7">
        <w:rPr>
          <w:rFonts w:asciiTheme="majorHAnsi" w:hAnsiTheme="majorHAnsi" w:cstheme="majorHAnsi"/>
          <w:sz w:val="20"/>
          <w:szCs w:val="20"/>
        </w:rPr>
        <w:t>Zamawiającego.</w:t>
      </w:r>
    </w:p>
    <w:p w14:paraId="3EDAA8C6" w14:textId="77777777" w:rsidR="004F0564" w:rsidRPr="00B56F36" w:rsidRDefault="004F0564" w:rsidP="00CC124D">
      <w:pPr>
        <w:spacing w:after="0" w:line="240" w:lineRule="auto"/>
        <w:jc w:val="both"/>
        <w:rPr>
          <w:rFonts w:asciiTheme="majorHAnsi" w:hAnsiTheme="majorHAnsi" w:cstheme="majorHAnsi"/>
          <w:sz w:val="20"/>
          <w:szCs w:val="20"/>
        </w:rPr>
      </w:pPr>
    </w:p>
    <w:p w14:paraId="658977AA"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B56F36" w:rsidRDefault="004F0564" w:rsidP="00CC124D">
      <w:pPr>
        <w:spacing w:after="0" w:line="240" w:lineRule="auto"/>
        <w:jc w:val="both"/>
        <w:rPr>
          <w:rFonts w:asciiTheme="majorHAnsi" w:hAnsiTheme="majorHAnsi" w:cstheme="majorHAnsi"/>
          <w:sz w:val="20"/>
          <w:szCs w:val="20"/>
        </w:rPr>
      </w:pPr>
    </w:p>
    <w:p w14:paraId="285647CE"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B56F36" w:rsidRDefault="004F0564" w:rsidP="00CC124D">
      <w:pPr>
        <w:spacing w:after="0" w:line="240" w:lineRule="auto"/>
        <w:jc w:val="both"/>
        <w:rPr>
          <w:rFonts w:asciiTheme="majorHAnsi" w:hAnsiTheme="majorHAnsi" w:cstheme="majorHAnsi"/>
          <w:sz w:val="20"/>
          <w:szCs w:val="20"/>
        </w:rPr>
      </w:pPr>
    </w:p>
    <w:p w14:paraId="4D7321AD"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B56F36" w:rsidRDefault="004F0564" w:rsidP="00CC124D">
      <w:pPr>
        <w:spacing w:after="0" w:line="240" w:lineRule="auto"/>
        <w:jc w:val="both"/>
        <w:rPr>
          <w:rFonts w:asciiTheme="majorHAnsi" w:hAnsiTheme="majorHAnsi" w:cstheme="majorHAnsi"/>
          <w:sz w:val="20"/>
          <w:szCs w:val="20"/>
        </w:rPr>
      </w:pPr>
    </w:p>
    <w:p w14:paraId="27E182EC" w14:textId="17C04ABF"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B56F36">
        <w:rPr>
          <w:rFonts w:asciiTheme="majorHAnsi" w:hAnsiTheme="majorHAnsi" w:cstheme="majorHAnsi"/>
          <w:sz w:val="20"/>
          <w:szCs w:val="20"/>
        </w:rPr>
        <w:t xml:space="preserve">w sprawie informacji dotyczącej bezpieczeństwa i ochrony zdrowia oraz planu bezpieczeństwa i ochrony zdrowia </w:t>
      </w:r>
      <w:r w:rsidRPr="00B56F36">
        <w:rPr>
          <w:rFonts w:asciiTheme="majorHAnsi" w:hAnsiTheme="majorHAnsi" w:cstheme="majorHAnsi"/>
          <w:sz w:val="20"/>
          <w:szCs w:val="20"/>
        </w:rPr>
        <w:t>(Dz. U. Nr. 120 poz. 1126).</w:t>
      </w:r>
    </w:p>
    <w:p w14:paraId="11685541" w14:textId="77777777" w:rsidR="004F0564" w:rsidRPr="00B56F36" w:rsidRDefault="004F0564" w:rsidP="00CC124D">
      <w:pPr>
        <w:spacing w:after="0" w:line="240" w:lineRule="auto"/>
        <w:jc w:val="both"/>
        <w:rPr>
          <w:rFonts w:asciiTheme="majorHAnsi" w:hAnsiTheme="majorHAnsi" w:cstheme="majorHAnsi"/>
          <w:sz w:val="20"/>
          <w:szCs w:val="20"/>
        </w:rPr>
      </w:pPr>
    </w:p>
    <w:p w14:paraId="6A9B56F5"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B56F36" w:rsidRDefault="004F0564" w:rsidP="00CC124D">
      <w:pPr>
        <w:spacing w:after="0" w:line="240" w:lineRule="auto"/>
        <w:jc w:val="both"/>
        <w:rPr>
          <w:rFonts w:asciiTheme="majorHAnsi" w:hAnsiTheme="majorHAnsi" w:cstheme="majorHAnsi"/>
          <w:sz w:val="20"/>
          <w:szCs w:val="20"/>
        </w:rPr>
      </w:pPr>
    </w:p>
    <w:p w14:paraId="676CDED3"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B56F36" w:rsidRDefault="004F0564" w:rsidP="00CC124D">
      <w:pPr>
        <w:spacing w:after="0" w:line="240" w:lineRule="auto"/>
        <w:jc w:val="both"/>
        <w:rPr>
          <w:rFonts w:asciiTheme="majorHAnsi" w:hAnsiTheme="majorHAnsi" w:cstheme="majorHAnsi"/>
          <w:sz w:val="20"/>
          <w:szCs w:val="20"/>
        </w:rPr>
      </w:pPr>
    </w:p>
    <w:p w14:paraId="4C604376"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B56F36" w:rsidRDefault="004F0564" w:rsidP="00CC124D">
      <w:pPr>
        <w:spacing w:after="0" w:line="240" w:lineRule="auto"/>
        <w:jc w:val="both"/>
        <w:rPr>
          <w:rFonts w:asciiTheme="majorHAnsi" w:hAnsiTheme="majorHAnsi" w:cstheme="majorHAnsi"/>
          <w:sz w:val="20"/>
          <w:szCs w:val="20"/>
        </w:rPr>
      </w:pPr>
    </w:p>
    <w:p w14:paraId="01E88689" w14:textId="4AF103C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i) Zabrania się stosowania materiałów nieodpowiadających wymaganiom obowiązujących norm oraz o </w:t>
      </w:r>
      <w:r w:rsidR="00EB69B7">
        <w:rPr>
          <w:rFonts w:asciiTheme="majorHAnsi" w:hAnsiTheme="majorHAnsi" w:cstheme="majorHAnsi"/>
          <w:sz w:val="20"/>
          <w:szCs w:val="20"/>
        </w:rPr>
        <w:t>niższych</w:t>
      </w:r>
      <w:r w:rsidRPr="00B56F36">
        <w:rPr>
          <w:rFonts w:asciiTheme="majorHAnsi" w:hAnsiTheme="majorHAnsi" w:cstheme="majorHAnsi"/>
          <w:sz w:val="20"/>
          <w:szCs w:val="20"/>
        </w:rPr>
        <w:t xml:space="preserve"> parametrach niż określone w projekcie.</w:t>
      </w:r>
    </w:p>
    <w:p w14:paraId="507DEA4B" w14:textId="77777777" w:rsidR="004F0564" w:rsidRPr="00B56F36" w:rsidRDefault="004F0564" w:rsidP="00CC124D">
      <w:pPr>
        <w:spacing w:after="0" w:line="240" w:lineRule="auto"/>
        <w:jc w:val="both"/>
        <w:rPr>
          <w:rFonts w:asciiTheme="majorHAnsi" w:hAnsiTheme="majorHAnsi" w:cstheme="majorHAnsi"/>
          <w:sz w:val="20"/>
          <w:szCs w:val="20"/>
        </w:rPr>
      </w:pPr>
    </w:p>
    <w:p w14:paraId="099225C1"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B56F36" w:rsidRDefault="004F0564" w:rsidP="00CC124D">
      <w:pPr>
        <w:spacing w:after="0" w:line="240" w:lineRule="auto"/>
        <w:jc w:val="both"/>
        <w:rPr>
          <w:rFonts w:asciiTheme="majorHAnsi" w:hAnsiTheme="majorHAnsi" w:cstheme="majorHAnsi"/>
          <w:sz w:val="20"/>
          <w:szCs w:val="20"/>
        </w:rPr>
      </w:pPr>
    </w:p>
    <w:p w14:paraId="2B67DCF8" w14:textId="77777777" w:rsidR="007157C3" w:rsidRPr="00B56F36" w:rsidRDefault="007157C3"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B56F36" w:rsidRDefault="004F0564" w:rsidP="00A9717D">
      <w:pPr>
        <w:spacing w:after="0" w:line="240" w:lineRule="auto"/>
        <w:jc w:val="both"/>
        <w:rPr>
          <w:rFonts w:asciiTheme="majorHAnsi" w:hAnsiTheme="majorHAnsi" w:cstheme="majorHAnsi"/>
          <w:sz w:val="20"/>
          <w:szCs w:val="20"/>
        </w:rPr>
      </w:pPr>
    </w:p>
    <w:p w14:paraId="4B24FF45" w14:textId="77777777" w:rsidR="007157C3" w:rsidRPr="00B56F36" w:rsidRDefault="007157C3"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B56F36" w:rsidRDefault="004F0564" w:rsidP="00A9717D">
      <w:pPr>
        <w:spacing w:after="0" w:line="240" w:lineRule="auto"/>
        <w:jc w:val="both"/>
        <w:rPr>
          <w:rFonts w:asciiTheme="majorHAnsi" w:hAnsiTheme="majorHAnsi" w:cstheme="majorHAnsi"/>
          <w:sz w:val="20"/>
          <w:szCs w:val="20"/>
        </w:rPr>
      </w:pPr>
    </w:p>
    <w:p w14:paraId="33DD2E7D" w14:textId="49867B51" w:rsidR="00755062" w:rsidRPr="00B56F36" w:rsidRDefault="00A9717D"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m</w:t>
      </w:r>
      <w:r w:rsidR="00755062" w:rsidRPr="00B56F36">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n</w:t>
      </w:r>
      <w:r w:rsidR="00755062" w:rsidRPr="00B56F36">
        <w:rPr>
          <w:rFonts w:asciiTheme="majorHAnsi" w:hAnsiTheme="majorHAnsi" w:cstheme="majorHAnsi"/>
          <w:sz w:val="20"/>
          <w:szCs w:val="20"/>
        </w:rPr>
        <w:t xml:space="preserve">) Prace należy wykonać w sposób nie narażający drzew i krzewów na uszkodzenia. </w:t>
      </w:r>
    </w:p>
    <w:p w14:paraId="0C4ECAEE" w14:textId="7AFF4FE0" w:rsidR="00755062" w:rsidRPr="00B56F36" w:rsidRDefault="00755062"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 bezpośrednim sąsiedztwie drzew zabrania się składowania materiałów</w:t>
      </w:r>
      <w:r w:rsidR="006F15B6">
        <w:rPr>
          <w:rFonts w:asciiTheme="majorHAnsi" w:hAnsiTheme="majorHAnsi" w:cstheme="majorHAnsi"/>
          <w:sz w:val="20"/>
          <w:szCs w:val="20"/>
        </w:rPr>
        <w:t>,</w:t>
      </w:r>
      <w:r w:rsidRPr="00B56F36">
        <w:rPr>
          <w:rFonts w:asciiTheme="majorHAnsi" w:hAnsiTheme="majorHAnsi" w:cstheme="majorHAnsi"/>
          <w:sz w:val="20"/>
          <w:szCs w:val="20"/>
        </w:rPr>
        <w:t xml:space="preserve"> przechowywania i uruchamiania maszyn i urządzeń budowlanych. Prace ziemne w obrębie koron drzew należy wykonywać ręcznie nie powodując uszkodzeń systemu korzeniowego.</w:t>
      </w:r>
    </w:p>
    <w:p w14:paraId="45CBB71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w:t>
      </w:r>
    </w:p>
    <w:p w14:paraId="333BFB1F" w14:textId="477E3F87" w:rsidR="00755062" w:rsidRPr="00341138" w:rsidRDefault="00A9717D" w:rsidP="00A9717D">
      <w:pPr>
        <w:spacing w:after="0" w:line="240" w:lineRule="auto"/>
        <w:ind w:left="142" w:hanging="142"/>
        <w:jc w:val="both"/>
        <w:rPr>
          <w:rFonts w:asciiTheme="majorHAnsi" w:hAnsiTheme="majorHAnsi" w:cstheme="majorHAnsi"/>
          <w:sz w:val="20"/>
          <w:szCs w:val="20"/>
        </w:rPr>
      </w:pPr>
      <w:r w:rsidRPr="00341138">
        <w:rPr>
          <w:rFonts w:asciiTheme="majorHAnsi" w:hAnsiTheme="majorHAnsi" w:cstheme="majorHAnsi"/>
          <w:sz w:val="20"/>
          <w:szCs w:val="20"/>
        </w:rPr>
        <w:t>o</w:t>
      </w:r>
      <w:r w:rsidR="00755062" w:rsidRPr="00341138">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341138" w:rsidRDefault="00755062" w:rsidP="00A9717D">
      <w:pPr>
        <w:spacing w:after="0" w:line="240" w:lineRule="auto"/>
        <w:ind w:left="142" w:hanging="142"/>
        <w:jc w:val="both"/>
        <w:rPr>
          <w:rFonts w:asciiTheme="majorHAnsi" w:hAnsiTheme="majorHAnsi" w:cstheme="majorHAnsi"/>
          <w:sz w:val="20"/>
          <w:szCs w:val="20"/>
        </w:rPr>
      </w:pPr>
      <w:r w:rsidRPr="00341138">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341138" w:rsidRDefault="00755062" w:rsidP="00A9717D">
      <w:pPr>
        <w:spacing w:after="0" w:line="240" w:lineRule="auto"/>
        <w:ind w:left="142" w:hanging="142"/>
        <w:jc w:val="both"/>
        <w:rPr>
          <w:rFonts w:asciiTheme="majorHAnsi" w:hAnsiTheme="majorHAnsi" w:cstheme="majorHAnsi"/>
          <w:sz w:val="20"/>
          <w:szCs w:val="20"/>
        </w:rPr>
      </w:pPr>
      <w:r w:rsidRPr="00341138">
        <w:rPr>
          <w:rFonts w:asciiTheme="majorHAnsi" w:hAnsiTheme="majorHAnsi" w:cstheme="majorHAnsi"/>
          <w:sz w:val="20"/>
          <w:szCs w:val="20"/>
        </w:rPr>
        <w:t>Środowiska Urzędu Miasta Pruszkowa.</w:t>
      </w:r>
    </w:p>
    <w:p w14:paraId="7DC24C17" w14:textId="77777777" w:rsidR="00755062" w:rsidRPr="00341138" w:rsidRDefault="00755062" w:rsidP="00A9717D">
      <w:pPr>
        <w:spacing w:after="0" w:line="240" w:lineRule="auto"/>
        <w:ind w:left="142" w:hanging="142"/>
        <w:jc w:val="both"/>
        <w:rPr>
          <w:rFonts w:asciiTheme="majorHAnsi" w:hAnsiTheme="majorHAnsi" w:cstheme="majorHAnsi"/>
          <w:sz w:val="20"/>
          <w:szCs w:val="20"/>
        </w:rPr>
      </w:pPr>
      <w:r w:rsidRPr="00341138">
        <w:rPr>
          <w:rFonts w:asciiTheme="majorHAnsi" w:hAnsiTheme="majorHAnsi" w:cstheme="majorHAnsi"/>
          <w:sz w:val="20"/>
          <w:szCs w:val="20"/>
        </w:rPr>
        <w:t>W przypadku nowych nasadzeń:</w:t>
      </w:r>
    </w:p>
    <w:p w14:paraId="21EE0F3C" w14:textId="77777777" w:rsidR="00755062" w:rsidRPr="00341138" w:rsidRDefault="00755062" w:rsidP="00A9717D">
      <w:pPr>
        <w:spacing w:after="0" w:line="240" w:lineRule="auto"/>
        <w:ind w:left="142" w:hanging="142"/>
        <w:jc w:val="both"/>
        <w:rPr>
          <w:rFonts w:asciiTheme="majorHAnsi" w:hAnsiTheme="majorHAnsi" w:cstheme="majorHAnsi"/>
          <w:sz w:val="20"/>
          <w:szCs w:val="20"/>
        </w:rPr>
      </w:pPr>
      <w:r w:rsidRPr="00341138">
        <w:rPr>
          <w:rFonts w:asciiTheme="majorHAnsi" w:hAnsiTheme="majorHAnsi" w:cstheme="majorHAnsi"/>
          <w:sz w:val="20"/>
          <w:szCs w:val="20"/>
        </w:rPr>
        <w:t>-</w:t>
      </w:r>
      <w:r w:rsidRPr="00341138">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341138" w:rsidRDefault="00755062" w:rsidP="00A9717D">
      <w:pPr>
        <w:spacing w:after="0" w:line="240" w:lineRule="auto"/>
        <w:ind w:left="142" w:hanging="142"/>
        <w:jc w:val="both"/>
        <w:rPr>
          <w:rFonts w:asciiTheme="majorHAnsi" w:hAnsiTheme="majorHAnsi" w:cstheme="majorHAnsi"/>
          <w:sz w:val="20"/>
          <w:szCs w:val="20"/>
        </w:rPr>
      </w:pPr>
      <w:r w:rsidRPr="00341138">
        <w:rPr>
          <w:rFonts w:asciiTheme="majorHAnsi" w:hAnsiTheme="majorHAnsi" w:cstheme="majorHAnsi"/>
          <w:sz w:val="20"/>
          <w:szCs w:val="20"/>
        </w:rPr>
        <w:t>-</w:t>
      </w:r>
      <w:r w:rsidRPr="00341138">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341138">
        <w:rPr>
          <w:rFonts w:asciiTheme="majorHAnsi" w:hAnsiTheme="majorHAnsi" w:cstheme="majorHAnsi"/>
          <w:sz w:val="20"/>
          <w:szCs w:val="20"/>
        </w:rPr>
        <w:t>Wykonawca udziela rocznej gwarancji na wykonane nasadzenia i zobowiązany jest do rocznej pielęgnacji  nasadzeń.</w:t>
      </w:r>
      <w:r w:rsidRPr="00B56F36">
        <w:rPr>
          <w:rFonts w:asciiTheme="majorHAnsi" w:hAnsiTheme="majorHAnsi" w:cstheme="majorHAnsi"/>
          <w:sz w:val="20"/>
          <w:szCs w:val="20"/>
        </w:rPr>
        <w:t xml:space="preserve">    </w:t>
      </w:r>
    </w:p>
    <w:p w14:paraId="4CBF0E3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58914CC4" w14:textId="38F27213"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p</w:t>
      </w:r>
      <w:r w:rsidR="00755062" w:rsidRPr="00B56F36">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uprawnienia w zakresie pielęgnacji drzew. Zapłatę za nadzór  pokrywa Wykonawca.     </w:t>
      </w:r>
    </w:p>
    <w:p w14:paraId="3FEC659A" w14:textId="77777777" w:rsidR="00755062" w:rsidRPr="00B56F36" w:rsidRDefault="00755062" w:rsidP="00CC124D">
      <w:pPr>
        <w:spacing w:after="0" w:line="240" w:lineRule="auto"/>
        <w:rPr>
          <w:rFonts w:asciiTheme="majorHAnsi" w:hAnsiTheme="majorHAnsi" w:cstheme="majorHAnsi"/>
          <w:b/>
          <w:bCs/>
          <w:sz w:val="20"/>
          <w:szCs w:val="20"/>
        </w:rPr>
      </w:pPr>
    </w:p>
    <w:p w14:paraId="6B029471" w14:textId="77777777" w:rsidR="007157C3"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Dodatkowe obowiązki Wykonawcy:</w:t>
      </w:r>
    </w:p>
    <w:p w14:paraId="5D05A889" w14:textId="77777777" w:rsidR="00203509" w:rsidRPr="00B56F36" w:rsidRDefault="00203509" w:rsidP="00CC124D">
      <w:pPr>
        <w:spacing w:after="0" w:line="240" w:lineRule="auto"/>
        <w:rPr>
          <w:rFonts w:asciiTheme="majorHAnsi" w:hAnsiTheme="majorHAnsi" w:cstheme="majorHAnsi"/>
          <w:b/>
          <w:bCs/>
          <w:sz w:val="20"/>
          <w:szCs w:val="20"/>
        </w:rPr>
      </w:pPr>
    </w:p>
    <w:p w14:paraId="3D1F88C7"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a) </w:t>
      </w:r>
      <w:r w:rsidRPr="00B56F36">
        <w:rPr>
          <w:rFonts w:asciiTheme="majorHAnsi" w:hAnsiTheme="majorHAnsi" w:cstheme="majorHAnsi"/>
          <w:sz w:val="20"/>
          <w:szCs w:val="20"/>
        </w:rPr>
        <w:t xml:space="preserve">Po stronie wykonawcy leży wykonanie i poniesienie kosztów: </w:t>
      </w:r>
    </w:p>
    <w:p w14:paraId="7DCF218A" w14:textId="77777777" w:rsidR="004F0564" w:rsidRPr="00B56F36"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5960A3" w:rsidRDefault="007157C3" w:rsidP="00CC124D">
      <w:pPr>
        <w:spacing w:after="0" w:line="240" w:lineRule="auto"/>
        <w:ind w:left="567"/>
        <w:jc w:val="both"/>
        <w:rPr>
          <w:rFonts w:asciiTheme="majorHAnsi" w:hAnsiTheme="majorHAnsi" w:cstheme="majorHAnsi"/>
          <w:sz w:val="20"/>
          <w:szCs w:val="20"/>
        </w:rPr>
      </w:pPr>
      <w:r w:rsidRPr="005960A3">
        <w:rPr>
          <w:rFonts w:asciiTheme="majorHAnsi" w:eastAsia="Tahoma" w:hAnsiTheme="majorHAnsi" w:cstheme="majorHAnsi"/>
          <w:sz w:val="20"/>
          <w:szCs w:val="20"/>
        </w:rPr>
        <w:t xml:space="preserve">- </w:t>
      </w:r>
      <w:r w:rsidRPr="005960A3">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5960A3">
        <w:rPr>
          <w:rFonts w:asciiTheme="majorHAnsi" w:hAnsiTheme="majorHAnsi" w:cstheme="majorHAnsi"/>
          <w:sz w:val="20"/>
          <w:szCs w:val="20"/>
        </w:rPr>
        <w:t xml:space="preserve">należy </w:t>
      </w:r>
      <w:r w:rsidRPr="005960A3">
        <w:rPr>
          <w:rFonts w:asciiTheme="majorHAnsi" w:hAnsiTheme="majorHAnsi" w:cstheme="majorHAnsi"/>
          <w:sz w:val="20"/>
          <w:szCs w:val="20"/>
        </w:rPr>
        <w:t>uzyskać protokół odbioru prac prowadzonych w rejonie tych urządzeń.</w:t>
      </w:r>
    </w:p>
    <w:p w14:paraId="15B4291A" w14:textId="77777777" w:rsidR="003A5ADF" w:rsidRDefault="003A5ADF" w:rsidP="00CC124D">
      <w:pPr>
        <w:spacing w:after="0" w:line="240" w:lineRule="auto"/>
        <w:ind w:left="567"/>
        <w:jc w:val="both"/>
        <w:rPr>
          <w:rFonts w:asciiTheme="majorHAnsi" w:hAnsiTheme="majorHAnsi" w:cstheme="majorHAnsi"/>
          <w:sz w:val="20"/>
          <w:szCs w:val="20"/>
        </w:rPr>
      </w:pPr>
    </w:p>
    <w:p w14:paraId="5A853E14" w14:textId="292DE089"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 zasilania </w:t>
      </w:r>
      <w:r w:rsidR="007F110A">
        <w:rPr>
          <w:rFonts w:asciiTheme="majorHAnsi" w:hAnsiTheme="majorHAnsi" w:cstheme="majorHAnsi"/>
          <w:sz w:val="20"/>
          <w:szCs w:val="20"/>
        </w:rPr>
        <w:t xml:space="preserve">w energię elektryczną i wodę </w:t>
      </w:r>
      <w:r w:rsidRPr="00B56F36">
        <w:rPr>
          <w:rFonts w:asciiTheme="majorHAnsi" w:hAnsiTheme="majorHAnsi" w:cstheme="majorHAnsi"/>
          <w:sz w:val="20"/>
          <w:szCs w:val="20"/>
        </w:rPr>
        <w:t xml:space="preserve"> na placu budowy oraz wszelkich innych kosztów związanych  z wykonaniem przedmiotu umowy,</w:t>
      </w:r>
    </w:p>
    <w:p w14:paraId="44AB5F8E"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 zorganizowania zaplecza sanitarno-higienicznego na placu budowy. </w:t>
      </w:r>
    </w:p>
    <w:p w14:paraId="4428BCD3" w14:textId="77777777" w:rsidR="004F0564" w:rsidRPr="00B56F36" w:rsidRDefault="004F0564" w:rsidP="00CC124D">
      <w:pPr>
        <w:spacing w:after="0" w:line="240" w:lineRule="auto"/>
        <w:jc w:val="both"/>
        <w:rPr>
          <w:rFonts w:asciiTheme="majorHAnsi" w:hAnsiTheme="majorHAnsi" w:cstheme="majorHAnsi"/>
          <w:sz w:val="20"/>
          <w:szCs w:val="20"/>
        </w:rPr>
      </w:pPr>
    </w:p>
    <w:p w14:paraId="69E0D054" w14:textId="4A669405" w:rsidR="007157C3" w:rsidRPr="00B56F36" w:rsidRDefault="00EB69B7"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b</w:t>
      </w:r>
      <w:r w:rsidR="007157C3" w:rsidRPr="00B56F36">
        <w:rPr>
          <w:rFonts w:asciiTheme="majorHAnsi" w:hAnsiTheme="majorHAnsi" w:cstheme="majorHAnsi"/>
          <w:sz w:val="20"/>
          <w:szCs w:val="20"/>
        </w:rPr>
        <w:t>) Zaplecze wykonawcy: urządzenie i utrzymanie zaplecza wykonawcy, likwidacja zaplecza wykonawcy.</w:t>
      </w:r>
    </w:p>
    <w:p w14:paraId="0AC0B477" w14:textId="77777777" w:rsidR="00642C8D" w:rsidRPr="00B56F36" w:rsidRDefault="00642C8D" w:rsidP="00436F5E">
      <w:pPr>
        <w:tabs>
          <w:tab w:val="left" w:pos="426"/>
        </w:tabs>
        <w:spacing w:after="0" w:line="240" w:lineRule="auto"/>
        <w:jc w:val="both"/>
        <w:rPr>
          <w:rFonts w:asciiTheme="majorHAnsi" w:hAnsiTheme="majorHAnsi" w:cstheme="majorHAnsi"/>
          <w:bCs/>
          <w:sz w:val="20"/>
          <w:szCs w:val="20"/>
        </w:rPr>
      </w:pPr>
    </w:p>
    <w:p w14:paraId="17AA535A" w14:textId="06A61BAE" w:rsidR="00436F5E" w:rsidRDefault="00EB69B7" w:rsidP="00436F5E">
      <w:pPr>
        <w:tabs>
          <w:tab w:val="left" w:pos="426"/>
        </w:tabs>
        <w:spacing w:after="0" w:line="240" w:lineRule="auto"/>
        <w:jc w:val="both"/>
        <w:rPr>
          <w:rFonts w:asciiTheme="majorHAnsi" w:hAnsiTheme="majorHAnsi" w:cstheme="majorHAnsi"/>
          <w:bCs/>
          <w:sz w:val="20"/>
          <w:szCs w:val="20"/>
        </w:rPr>
      </w:pPr>
      <w:r>
        <w:rPr>
          <w:rFonts w:asciiTheme="majorHAnsi" w:hAnsiTheme="majorHAnsi" w:cstheme="majorHAnsi"/>
          <w:bCs/>
          <w:sz w:val="20"/>
          <w:szCs w:val="20"/>
        </w:rPr>
        <w:t>c</w:t>
      </w:r>
      <w:r w:rsidR="00436F5E" w:rsidRPr="00B56F36">
        <w:rPr>
          <w:rFonts w:asciiTheme="majorHAnsi" w:hAnsiTheme="majorHAnsi" w:cstheme="majorHAnsi"/>
          <w:bCs/>
          <w:sz w:val="20"/>
          <w:szCs w:val="20"/>
        </w:rPr>
        <w:t>) Ubezpieczenie Wykonawcy</w:t>
      </w:r>
    </w:p>
    <w:p w14:paraId="5A687AB0" w14:textId="77777777" w:rsidR="00AA4D04" w:rsidRPr="00B56F36" w:rsidRDefault="00AA4D04" w:rsidP="00436F5E">
      <w:pPr>
        <w:tabs>
          <w:tab w:val="left" w:pos="426"/>
        </w:tabs>
        <w:spacing w:after="0" w:line="240" w:lineRule="auto"/>
        <w:jc w:val="both"/>
        <w:rPr>
          <w:rFonts w:asciiTheme="majorHAnsi" w:hAnsiTheme="majorHAnsi" w:cstheme="majorHAnsi"/>
          <w:bCs/>
          <w:sz w:val="20"/>
          <w:szCs w:val="20"/>
        </w:rPr>
      </w:pPr>
    </w:p>
    <w:p w14:paraId="7DF4EA77" w14:textId="0A63ADCB" w:rsidR="00436F5E" w:rsidRPr="00B56F36" w:rsidRDefault="00436F5E" w:rsidP="00436F5E">
      <w:pPr>
        <w:tabs>
          <w:tab w:val="left" w:pos="426"/>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zapisami zawartymi </w:t>
      </w:r>
      <w:r w:rsidRPr="00B3191F">
        <w:rPr>
          <w:rFonts w:asciiTheme="majorHAnsi" w:hAnsiTheme="majorHAnsi" w:cstheme="majorHAnsi"/>
          <w:b/>
          <w:bCs/>
          <w:sz w:val="20"/>
          <w:szCs w:val="20"/>
        </w:rPr>
        <w:t xml:space="preserve">w § </w:t>
      </w:r>
      <w:r w:rsidR="006F1506">
        <w:rPr>
          <w:rFonts w:asciiTheme="majorHAnsi" w:hAnsiTheme="majorHAnsi" w:cstheme="majorHAnsi"/>
          <w:b/>
          <w:bCs/>
          <w:sz w:val="20"/>
          <w:szCs w:val="20"/>
        </w:rPr>
        <w:t>5</w:t>
      </w:r>
      <w:r w:rsidR="00B3191F" w:rsidRPr="00B3191F">
        <w:rPr>
          <w:rFonts w:asciiTheme="majorHAnsi" w:hAnsiTheme="majorHAnsi" w:cstheme="majorHAnsi"/>
          <w:b/>
          <w:bCs/>
          <w:sz w:val="20"/>
          <w:szCs w:val="20"/>
        </w:rPr>
        <w:t xml:space="preserve"> </w:t>
      </w:r>
      <w:r w:rsidR="00EE1342">
        <w:rPr>
          <w:rFonts w:asciiTheme="majorHAnsi" w:hAnsiTheme="majorHAnsi" w:cstheme="majorHAnsi"/>
          <w:b/>
          <w:bCs/>
          <w:sz w:val="20"/>
          <w:szCs w:val="20"/>
        </w:rPr>
        <w:t xml:space="preserve">ust. 6 </w:t>
      </w:r>
      <w:r w:rsidR="00592043" w:rsidRPr="00B3191F">
        <w:rPr>
          <w:rFonts w:asciiTheme="majorHAnsi" w:hAnsiTheme="majorHAnsi" w:cstheme="majorHAnsi"/>
          <w:b/>
          <w:bCs/>
          <w:sz w:val="20"/>
          <w:szCs w:val="20"/>
        </w:rPr>
        <w:t xml:space="preserve">pkt </w:t>
      </w:r>
      <w:r w:rsidR="006F1506">
        <w:rPr>
          <w:rFonts w:asciiTheme="majorHAnsi" w:hAnsiTheme="majorHAnsi" w:cstheme="majorHAnsi"/>
          <w:b/>
          <w:bCs/>
          <w:sz w:val="20"/>
          <w:szCs w:val="20"/>
        </w:rPr>
        <w:t>2</w:t>
      </w:r>
      <w:r w:rsidR="003670B3">
        <w:rPr>
          <w:rFonts w:asciiTheme="majorHAnsi" w:hAnsiTheme="majorHAnsi" w:cstheme="majorHAnsi"/>
          <w:b/>
          <w:bCs/>
          <w:sz w:val="20"/>
          <w:szCs w:val="20"/>
        </w:rPr>
        <w:t>7</w:t>
      </w:r>
      <w:r w:rsidR="00B3191F">
        <w:rPr>
          <w:rFonts w:asciiTheme="majorHAnsi" w:hAnsiTheme="majorHAnsi" w:cstheme="majorHAnsi"/>
          <w:b/>
          <w:bCs/>
          <w:sz w:val="20"/>
          <w:szCs w:val="20"/>
        </w:rPr>
        <w:t xml:space="preserve"> </w:t>
      </w:r>
      <w:r w:rsidRPr="00B56F36">
        <w:rPr>
          <w:rFonts w:asciiTheme="majorHAnsi" w:hAnsiTheme="majorHAnsi" w:cstheme="majorHAnsi"/>
          <w:bCs/>
          <w:sz w:val="20"/>
          <w:szCs w:val="20"/>
        </w:rPr>
        <w:t>wzoru umowy załączonym do SWZ Zamawiający wymaga od Wykonawcy,</w:t>
      </w:r>
      <w:r w:rsidR="00263F1E">
        <w:rPr>
          <w:rFonts w:asciiTheme="majorHAnsi" w:hAnsiTheme="majorHAnsi" w:cstheme="majorHAnsi"/>
          <w:bCs/>
          <w:sz w:val="20"/>
          <w:szCs w:val="20"/>
        </w:rPr>
        <w:br/>
      </w:r>
      <w:r w:rsidRPr="00B56F36">
        <w:rPr>
          <w:rFonts w:asciiTheme="majorHAnsi" w:hAnsiTheme="majorHAnsi" w:cstheme="majorHAnsi"/>
          <w:bCs/>
          <w:sz w:val="20"/>
          <w:szCs w:val="20"/>
        </w:rPr>
        <w:t xml:space="preserve">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07D73488" w14:textId="3B997D9F" w:rsidR="00755062" w:rsidRDefault="00755062" w:rsidP="00CC124D">
      <w:pPr>
        <w:spacing w:after="0" w:line="240" w:lineRule="auto"/>
        <w:rPr>
          <w:rFonts w:asciiTheme="majorHAnsi" w:hAnsiTheme="majorHAnsi" w:cstheme="majorHAnsi"/>
          <w:b/>
          <w:bCs/>
          <w:sz w:val="20"/>
          <w:szCs w:val="20"/>
        </w:rPr>
      </w:pPr>
    </w:p>
    <w:p w14:paraId="6607022C" w14:textId="77777777" w:rsidR="006D3D6A"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Warunki rozliczenia wykonania przedmiotu zamówienia.</w:t>
      </w:r>
    </w:p>
    <w:p w14:paraId="35EB37BD" w14:textId="77777777" w:rsidR="00203509" w:rsidRPr="00B56F36" w:rsidRDefault="00203509" w:rsidP="00CC124D">
      <w:pPr>
        <w:spacing w:after="0" w:line="240" w:lineRule="auto"/>
        <w:rPr>
          <w:rFonts w:asciiTheme="majorHAnsi" w:hAnsiTheme="majorHAnsi" w:cstheme="majorHAnsi"/>
          <w:sz w:val="20"/>
          <w:szCs w:val="20"/>
        </w:rPr>
      </w:pPr>
    </w:p>
    <w:p w14:paraId="1BC61AC4" w14:textId="67B3CDBD"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D3D6A" w:rsidRPr="00B56F36">
        <w:rPr>
          <w:rFonts w:asciiTheme="majorHAnsi" w:hAnsiTheme="majorHAnsi" w:cstheme="majorHAnsi"/>
          <w:sz w:val="20"/>
          <w:szCs w:val="20"/>
        </w:rPr>
        <w:t xml:space="preserve">Wynagrodzenie wykonawcy jest </w:t>
      </w:r>
      <w:r w:rsidR="006D3D6A" w:rsidRPr="00B56F36">
        <w:rPr>
          <w:rFonts w:asciiTheme="majorHAnsi" w:hAnsiTheme="majorHAnsi" w:cstheme="majorHAnsi"/>
          <w:b/>
          <w:bCs/>
          <w:sz w:val="20"/>
          <w:szCs w:val="20"/>
        </w:rPr>
        <w:t>ceną ryczałtową</w:t>
      </w:r>
      <w:r w:rsidR="006D3D6A" w:rsidRPr="00B56F36">
        <w:rPr>
          <w:rFonts w:asciiTheme="majorHAnsi" w:hAnsiTheme="majorHAnsi" w:cstheme="majorHAnsi"/>
          <w:sz w:val="20"/>
          <w:szCs w:val="20"/>
        </w:rPr>
        <w:t xml:space="preserve"> za wykonanie przedmiotu zamówienia, wynikającą swoim zakresem</w:t>
      </w:r>
      <w:r w:rsidR="00263F1E">
        <w:rPr>
          <w:rFonts w:asciiTheme="majorHAnsi" w:hAnsiTheme="majorHAnsi" w:cstheme="majorHAnsi"/>
          <w:sz w:val="20"/>
          <w:szCs w:val="20"/>
        </w:rPr>
        <w:br/>
      </w:r>
      <w:r w:rsidR="006D3D6A" w:rsidRPr="00B56F36">
        <w:rPr>
          <w:rFonts w:asciiTheme="majorHAnsi" w:hAnsiTheme="majorHAnsi" w:cstheme="majorHAnsi"/>
          <w:sz w:val="20"/>
          <w:szCs w:val="20"/>
        </w:rPr>
        <w:t xml:space="preserve">z niniejszej </w:t>
      </w:r>
      <w:r w:rsidR="00102D1F" w:rsidRPr="00B56F36">
        <w:rPr>
          <w:rFonts w:asciiTheme="majorHAnsi" w:hAnsiTheme="majorHAnsi" w:cstheme="majorHAnsi"/>
          <w:sz w:val="20"/>
          <w:szCs w:val="20"/>
        </w:rPr>
        <w:t>specyfikacji</w:t>
      </w:r>
      <w:r w:rsidR="006D3D6A" w:rsidRPr="00B56F36">
        <w:rPr>
          <w:rFonts w:asciiTheme="majorHAnsi" w:hAnsiTheme="majorHAnsi" w:cstheme="majorHAnsi"/>
          <w:sz w:val="20"/>
          <w:szCs w:val="20"/>
        </w:rPr>
        <w:t xml:space="preserve"> warunków zamówienia, dokumentacji projektowej i specyfikacji technicznej wykonania i odbioru robót (dalej STWiOR). </w:t>
      </w:r>
    </w:p>
    <w:p w14:paraId="19FD8129" w14:textId="77777777" w:rsidR="00203509" w:rsidRPr="00B56F36" w:rsidRDefault="00203509" w:rsidP="00CC124D">
      <w:pPr>
        <w:spacing w:after="0" w:line="240" w:lineRule="auto"/>
        <w:jc w:val="both"/>
        <w:rPr>
          <w:rFonts w:asciiTheme="majorHAnsi" w:hAnsiTheme="majorHAnsi" w:cstheme="majorHAnsi"/>
          <w:sz w:val="20"/>
          <w:szCs w:val="20"/>
        </w:rPr>
      </w:pPr>
    </w:p>
    <w:p w14:paraId="2D50BEF6" w14:textId="77777777"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D3D6A" w:rsidRPr="00B56F36">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B56F36" w:rsidRDefault="00203509" w:rsidP="00CC124D">
      <w:pPr>
        <w:spacing w:after="0" w:line="240" w:lineRule="auto"/>
        <w:jc w:val="both"/>
        <w:rPr>
          <w:rFonts w:asciiTheme="majorHAnsi" w:hAnsiTheme="majorHAnsi" w:cstheme="majorHAnsi"/>
          <w:sz w:val="20"/>
          <w:szCs w:val="20"/>
        </w:rPr>
      </w:pPr>
    </w:p>
    <w:p w14:paraId="50300978" w14:textId="77777777" w:rsidR="006D3D6A" w:rsidRPr="00B56F36" w:rsidRDefault="007157C3" w:rsidP="00CC124D">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 xml:space="preserve">Ceną oferty jest kwota wynagrodzenia ryczałtowego zaoferowana przez Wykonawcę w formularzu oferty. </w:t>
      </w:r>
      <w:r w:rsidR="006D3D6A" w:rsidRPr="00B56F36">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B56F36" w:rsidRDefault="00203509" w:rsidP="00CC124D">
      <w:pPr>
        <w:spacing w:after="0" w:line="240" w:lineRule="auto"/>
        <w:jc w:val="both"/>
        <w:rPr>
          <w:rFonts w:asciiTheme="majorHAnsi" w:hAnsiTheme="majorHAnsi" w:cstheme="majorHAnsi"/>
          <w:sz w:val="20"/>
          <w:szCs w:val="20"/>
        </w:rPr>
      </w:pPr>
    </w:p>
    <w:p w14:paraId="24CD024C" w14:textId="237BFAA0" w:rsidR="006D3D6A" w:rsidRPr="00B56F36" w:rsidRDefault="00A9717D" w:rsidP="004A196F">
      <w:pPr>
        <w:spacing w:after="0" w:line="240" w:lineRule="auto"/>
        <w:jc w:val="both"/>
        <w:rPr>
          <w:rFonts w:asciiTheme="minorHAnsi" w:eastAsia="Times New Roman" w:hAnsiTheme="minorHAnsi" w:cstheme="minorHAnsi"/>
          <w:sz w:val="20"/>
          <w:szCs w:val="20"/>
        </w:rPr>
      </w:pPr>
      <w:r w:rsidRPr="00B56F36">
        <w:rPr>
          <w:rFonts w:asciiTheme="majorHAnsi" w:hAnsiTheme="majorHAnsi" w:cstheme="majorHAnsi"/>
          <w:sz w:val="20"/>
          <w:szCs w:val="20"/>
        </w:rPr>
        <w:t>d</w:t>
      </w:r>
      <w:r w:rsidR="007157C3" w:rsidRPr="00B56F36">
        <w:rPr>
          <w:rFonts w:asciiTheme="majorHAnsi" w:hAnsiTheme="majorHAnsi" w:cstheme="majorHAnsi"/>
          <w:sz w:val="20"/>
          <w:szCs w:val="20"/>
        </w:rPr>
        <w:t xml:space="preserve">) </w:t>
      </w:r>
      <w:r w:rsidR="006D3D6A" w:rsidRPr="00B56F36">
        <w:rPr>
          <w:rFonts w:asciiTheme="minorHAnsi" w:hAnsiTheme="minorHAnsi" w:cstheme="minorHAnsi"/>
          <w:sz w:val="20"/>
          <w:szCs w:val="20"/>
          <w:u w:val="single"/>
        </w:rPr>
        <w:t xml:space="preserve">Warunkiem zapłaty należności dla Wykonawcy za wykonane roboty będzie otrzymanie przez Zamawiającego </w:t>
      </w:r>
      <w:r w:rsidR="00A64DA7" w:rsidRPr="00B56F36">
        <w:rPr>
          <w:rFonts w:asciiTheme="minorHAnsi" w:hAnsiTheme="minorHAnsi" w:cstheme="minorHAnsi"/>
          <w:sz w:val="20"/>
          <w:szCs w:val="20"/>
          <w:u w:val="single"/>
        </w:rPr>
        <w:t>podpisanych</w:t>
      </w:r>
      <w:r w:rsidR="006D3D6A" w:rsidRPr="00B56F36">
        <w:rPr>
          <w:rFonts w:asciiTheme="minorHAnsi" w:hAnsiTheme="minorHAnsi" w:cstheme="minorHAnsi"/>
          <w:sz w:val="20"/>
          <w:szCs w:val="20"/>
          <w:u w:val="single"/>
        </w:rPr>
        <w:t xml:space="preserve"> przez podwykonawców potwierdzeń otrzymania zapłaty zgodnie z zawartymi z nimi umowami.</w:t>
      </w:r>
      <w:r w:rsidR="006D3D6A"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 xml:space="preserve">W przypadku uchylenia się </w:t>
      </w:r>
      <w:r w:rsidR="00AA67FC" w:rsidRPr="00B56F36">
        <w:rPr>
          <w:rFonts w:asciiTheme="minorHAnsi" w:eastAsia="Times New Roman" w:hAnsiTheme="minorHAnsi" w:cstheme="minorHAnsi"/>
          <w:sz w:val="20"/>
          <w:szCs w:val="20"/>
        </w:rPr>
        <w:t>od obowiązku zapłaty  przez wykonawcę</w:t>
      </w:r>
      <w:r w:rsidR="007F110A">
        <w:rPr>
          <w:rFonts w:asciiTheme="minorHAnsi" w:eastAsia="Times New Roman" w:hAnsiTheme="minorHAnsi" w:cstheme="minorHAnsi"/>
          <w:sz w:val="20"/>
          <w:szCs w:val="20"/>
        </w:rPr>
        <w:t xml:space="preserve"> </w:t>
      </w:r>
      <w:r w:rsidR="006D3D6A" w:rsidRPr="00B56F36">
        <w:rPr>
          <w:rFonts w:asciiTheme="minorHAnsi" w:hAnsiTheme="minorHAnsi" w:cstheme="minorHAnsi"/>
          <w:sz w:val="20"/>
          <w:szCs w:val="20"/>
        </w:rPr>
        <w:t xml:space="preserve">Zamawiający dokona </w:t>
      </w:r>
      <w:r w:rsidR="00AA67FC" w:rsidRPr="00B56F36">
        <w:rPr>
          <w:rFonts w:asciiTheme="minorHAnsi" w:hAnsiTheme="minorHAnsi" w:cstheme="minorHAnsi"/>
          <w:sz w:val="20"/>
          <w:szCs w:val="20"/>
        </w:rPr>
        <w:t xml:space="preserve">bezpośredniej </w:t>
      </w:r>
      <w:r w:rsidR="006D3D6A" w:rsidRPr="00B56F36">
        <w:rPr>
          <w:rFonts w:asciiTheme="minorHAnsi" w:hAnsiTheme="minorHAnsi" w:cstheme="minorHAnsi"/>
          <w:sz w:val="20"/>
          <w:szCs w:val="20"/>
        </w:rPr>
        <w:t>zapłaty dla po</w:t>
      </w:r>
      <w:r w:rsidR="007F110A">
        <w:rPr>
          <w:rFonts w:asciiTheme="minorHAnsi" w:hAnsiTheme="minorHAnsi" w:cstheme="minorHAnsi"/>
          <w:sz w:val="20"/>
          <w:szCs w:val="20"/>
        </w:rPr>
        <w:t xml:space="preserve">dwykonawcy , z </w:t>
      </w:r>
      <w:r w:rsidR="00AA67FC" w:rsidRPr="00B56F36">
        <w:rPr>
          <w:rFonts w:asciiTheme="minorHAnsi" w:hAnsiTheme="minorHAnsi" w:cstheme="minorHAnsi"/>
          <w:sz w:val="20"/>
          <w:szCs w:val="20"/>
        </w:rPr>
        <w:t>zastrzeżeniem art. 465</w:t>
      </w:r>
      <w:r w:rsidR="007F110A">
        <w:rPr>
          <w:rFonts w:asciiTheme="minorHAnsi" w:hAnsiTheme="minorHAnsi" w:cstheme="minorHAnsi"/>
          <w:sz w:val="20"/>
          <w:szCs w:val="20"/>
        </w:rPr>
        <w:t xml:space="preserve"> u </w:t>
      </w:r>
      <w:r w:rsidR="00AA67FC" w:rsidRPr="00B56F36">
        <w:rPr>
          <w:rFonts w:asciiTheme="minorHAnsi" w:hAnsiTheme="minorHAnsi" w:cstheme="minorHAnsi"/>
          <w:sz w:val="20"/>
          <w:szCs w:val="20"/>
        </w:rPr>
        <w:t>st. 2 – 8</w:t>
      </w:r>
      <w:r w:rsidR="00E9134B" w:rsidRPr="00B56F36">
        <w:rPr>
          <w:rFonts w:asciiTheme="minorHAnsi" w:hAnsiTheme="minorHAnsi" w:cstheme="minorHAnsi"/>
          <w:sz w:val="20"/>
          <w:szCs w:val="20"/>
        </w:rPr>
        <w:t xml:space="preserve"> ustawy Pzp</w:t>
      </w:r>
      <w:r w:rsidR="00AA67FC" w:rsidRPr="00B56F36">
        <w:rPr>
          <w:rFonts w:asciiTheme="minorHAnsi" w:hAnsiTheme="minorHAnsi" w:cstheme="minorHAnsi"/>
          <w:sz w:val="20"/>
          <w:szCs w:val="20"/>
        </w:rPr>
        <w:t>.</w:t>
      </w:r>
      <w:r w:rsidR="006D3D6A" w:rsidRPr="00B56F36">
        <w:rPr>
          <w:rFonts w:asciiTheme="minorHAnsi" w:hAnsiTheme="minorHAnsi" w:cstheme="minorHAnsi"/>
          <w:sz w:val="20"/>
          <w:szCs w:val="20"/>
        </w:rPr>
        <w:t xml:space="preserve"> Szczegółowe postanowienia dotyczące regulacji obejmujących podwykonawstwo zawarte są we wzorze umowy.</w:t>
      </w:r>
    </w:p>
    <w:p w14:paraId="302FA87D" w14:textId="77777777" w:rsidR="00490F59" w:rsidRPr="00B56F36" w:rsidRDefault="00490F59" w:rsidP="00CC124D">
      <w:pPr>
        <w:spacing w:after="0" w:line="240" w:lineRule="auto"/>
        <w:rPr>
          <w:rFonts w:asciiTheme="majorHAnsi" w:hAnsiTheme="majorHAnsi" w:cstheme="majorHAnsi"/>
          <w:sz w:val="20"/>
          <w:szCs w:val="20"/>
        </w:rPr>
      </w:pPr>
    </w:p>
    <w:p w14:paraId="217288EB" w14:textId="77777777" w:rsidR="006D3D6A" w:rsidRPr="00B56F36"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6D3D6A" w:rsidRPr="00B56F36">
        <w:rPr>
          <w:rFonts w:asciiTheme="majorHAnsi" w:hAnsiTheme="majorHAnsi" w:cstheme="majorHAnsi"/>
          <w:b/>
          <w:bCs/>
          <w:sz w:val="20"/>
          <w:szCs w:val="20"/>
        </w:rPr>
        <w:t>ROZWIĄZANIA RÓWNOWAŻNE.</w:t>
      </w:r>
    </w:p>
    <w:p w14:paraId="41FB5C96" w14:textId="77777777" w:rsidR="00203509" w:rsidRPr="00B56F36" w:rsidRDefault="00203509" w:rsidP="00CC124D">
      <w:pPr>
        <w:spacing w:after="0" w:line="240" w:lineRule="auto"/>
        <w:rPr>
          <w:rFonts w:asciiTheme="majorHAnsi" w:hAnsiTheme="majorHAnsi" w:cstheme="majorHAnsi"/>
          <w:sz w:val="20"/>
          <w:szCs w:val="20"/>
        </w:rPr>
      </w:pPr>
    </w:p>
    <w:p w14:paraId="6ABB1A01" w14:textId="04506016"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2.1/ Zastosowane w dokumentacji projektowej i </w:t>
      </w:r>
      <w:r w:rsidR="007F110A">
        <w:rPr>
          <w:rFonts w:asciiTheme="majorHAnsi" w:hAnsiTheme="majorHAnsi" w:cstheme="majorHAnsi"/>
          <w:sz w:val="20"/>
          <w:szCs w:val="20"/>
        </w:rPr>
        <w:t xml:space="preserve">STWiOR </w:t>
      </w:r>
      <w:r w:rsidRPr="00B56F36">
        <w:rPr>
          <w:rFonts w:asciiTheme="majorHAnsi" w:hAnsiTheme="majorHAnsi" w:cstheme="majorHAnsi"/>
          <w:sz w:val="20"/>
          <w:szCs w:val="20"/>
        </w:rPr>
        <w:t xml:space="preserve">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w:t>
      </w:r>
      <w:r w:rsidR="007F110A">
        <w:rPr>
          <w:rFonts w:asciiTheme="majorHAnsi" w:hAnsiTheme="majorHAnsi" w:cstheme="majorHAnsi"/>
          <w:sz w:val="20"/>
          <w:szCs w:val="20"/>
        </w:rPr>
        <w:t xml:space="preserve">wyboru </w:t>
      </w:r>
      <w:r w:rsidRPr="00B56F36">
        <w:rPr>
          <w:rFonts w:asciiTheme="majorHAnsi" w:hAnsiTheme="majorHAnsi" w:cstheme="majorHAnsi"/>
          <w:sz w:val="20"/>
          <w:szCs w:val="20"/>
        </w:rPr>
        <w:t xml:space="preserve">oraz posiadające właściwości użytkowe spełniające wymogi określone dla przedmiotu opisanego w dokumentacji. </w:t>
      </w:r>
    </w:p>
    <w:p w14:paraId="34B8861A" w14:textId="77777777" w:rsidR="00436F5E" w:rsidRPr="00B56F36" w:rsidRDefault="00436F5E" w:rsidP="00436F5E">
      <w:pPr>
        <w:autoSpaceDE w:val="0"/>
        <w:spacing w:after="0" w:line="240" w:lineRule="auto"/>
        <w:jc w:val="both"/>
        <w:rPr>
          <w:rFonts w:asciiTheme="majorHAnsi" w:hAnsiTheme="majorHAnsi" w:cstheme="majorHAnsi"/>
          <w:sz w:val="20"/>
          <w:szCs w:val="20"/>
        </w:rPr>
      </w:pPr>
    </w:p>
    <w:p w14:paraId="1D536E6C" w14:textId="6FCF4B5E"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7B7766F" w14:textId="77777777" w:rsidR="00B729A7" w:rsidRPr="00B56F36" w:rsidRDefault="00B729A7" w:rsidP="00CC124D">
      <w:pPr>
        <w:spacing w:after="0" w:line="240" w:lineRule="auto"/>
        <w:rPr>
          <w:rFonts w:asciiTheme="majorHAnsi" w:hAnsiTheme="majorHAnsi" w:cstheme="majorHAnsi"/>
          <w:sz w:val="20"/>
          <w:szCs w:val="20"/>
        </w:rPr>
      </w:pPr>
    </w:p>
    <w:p w14:paraId="3D70967F" w14:textId="77777777" w:rsidR="00935D28"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6D3D6A" w:rsidRPr="00B56F36">
        <w:rPr>
          <w:rFonts w:asciiTheme="majorHAnsi" w:hAnsiTheme="majorHAnsi" w:cstheme="majorHAnsi"/>
          <w:b/>
          <w:bCs/>
          <w:sz w:val="20"/>
          <w:szCs w:val="20"/>
        </w:rPr>
        <w:t xml:space="preserve">WYMAGANIA W ZAKRESIE ZATRUDNIANIA PRZEZ WYKONAWCĘ LUB PODWYKONAWCĘ OSÓB </w:t>
      </w:r>
    </w:p>
    <w:p w14:paraId="344773A4" w14:textId="40D81A2A" w:rsidR="006D3D6A" w:rsidRPr="00B56F36"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NA PODSTAWIE STOSUNKU PRACY.</w:t>
      </w:r>
    </w:p>
    <w:p w14:paraId="279F5A27" w14:textId="77777777" w:rsidR="00CB2B99" w:rsidRPr="00B56F36" w:rsidRDefault="00CB2B99" w:rsidP="00CC124D">
      <w:pPr>
        <w:spacing w:after="0" w:line="240" w:lineRule="auto"/>
        <w:rPr>
          <w:rFonts w:asciiTheme="majorHAnsi" w:hAnsiTheme="majorHAnsi" w:cstheme="majorHAnsi"/>
          <w:sz w:val="20"/>
          <w:szCs w:val="20"/>
        </w:rPr>
      </w:pPr>
    </w:p>
    <w:p w14:paraId="1EA057F0" w14:textId="649CDDE7" w:rsidR="00CE2573" w:rsidRPr="00B56F36" w:rsidRDefault="00CE2573" w:rsidP="00CE2573">
      <w:pPr>
        <w:spacing w:after="0" w:line="240" w:lineRule="auto"/>
        <w:jc w:val="both"/>
        <w:rPr>
          <w:rFonts w:ascii="Calibri Light" w:hAnsi="Calibri Light"/>
          <w:sz w:val="20"/>
          <w:szCs w:val="20"/>
          <w:lang w:eastAsia="en-US"/>
        </w:rPr>
      </w:pPr>
      <w:r w:rsidRPr="00B56F36">
        <w:rPr>
          <w:rFonts w:ascii="Calibri Light" w:hAnsi="Calibri Light"/>
          <w:sz w:val="20"/>
          <w:szCs w:val="20"/>
          <w:lang w:eastAsia="en-US"/>
        </w:rPr>
        <w:t>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w:t>
      </w:r>
      <w:r w:rsidR="000F745D">
        <w:rPr>
          <w:rFonts w:ascii="Calibri Light" w:hAnsi="Calibri Light"/>
          <w:sz w:val="20"/>
          <w:szCs w:val="20"/>
          <w:lang w:eastAsia="en-US"/>
        </w:rPr>
        <w:br/>
      </w:r>
      <w:r w:rsidRPr="00B56F36">
        <w:rPr>
          <w:rFonts w:ascii="Calibri Light" w:hAnsi="Calibri Light"/>
          <w:sz w:val="20"/>
          <w:szCs w:val="20"/>
          <w:lang w:eastAsia="en-US"/>
        </w:rPr>
        <w:lastRenderedPageBreak/>
        <w:t>z 2020 r., poz. 1320 ze zm.) z wyłączeniem osób samodzielnie wykonujących daną czynność w ramach jednoosobowej działalności gospodarczej tzw. „samo zatrudnienie”</w:t>
      </w:r>
      <w:r w:rsidR="00937CCB" w:rsidRPr="00B56F36">
        <w:rPr>
          <w:rFonts w:asciiTheme="majorHAnsi" w:hAnsiTheme="majorHAnsi" w:cstheme="majorHAnsi"/>
          <w:sz w:val="20"/>
          <w:szCs w:val="20"/>
        </w:rPr>
        <w:t xml:space="preserve"> lub na podstawie umowy cywilno – prawnej. </w:t>
      </w:r>
      <w:r w:rsidRPr="00B56F36">
        <w:rPr>
          <w:rFonts w:ascii="Calibri Light" w:hAnsi="Calibri Light"/>
          <w:sz w:val="20"/>
          <w:szCs w:val="20"/>
          <w:lang w:eastAsia="en-US"/>
        </w:rPr>
        <w:t xml:space="preserve"> </w:t>
      </w:r>
    </w:p>
    <w:p w14:paraId="085A5E5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B56F36" w:rsidRDefault="00CE2573" w:rsidP="00CE2573">
      <w:pPr>
        <w:autoSpaceDE w:val="0"/>
        <w:autoSpaceDN w:val="0"/>
        <w:spacing w:after="0" w:line="240" w:lineRule="auto"/>
        <w:jc w:val="both"/>
        <w:rPr>
          <w:rFonts w:ascii="Calibri Light" w:hAnsi="Calibri Light"/>
          <w:b/>
          <w:bCs/>
          <w:sz w:val="20"/>
          <w:szCs w:val="20"/>
          <w:lang w:eastAsia="en-US"/>
        </w:rPr>
      </w:pPr>
      <w:r w:rsidRPr="00B56F36">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B56F36">
        <w:rPr>
          <w:rFonts w:ascii="Calibri Light" w:hAnsi="Calibri Light"/>
          <w:b/>
          <w:bCs/>
          <w:sz w:val="20"/>
          <w:szCs w:val="20"/>
          <w:lang w:eastAsia="en-US"/>
        </w:rPr>
        <w:t>projekcie umowy stanowiącej</w:t>
      </w:r>
      <w:r w:rsidRPr="00B56F36">
        <w:rPr>
          <w:rFonts w:ascii="Calibri Light" w:hAnsi="Calibri Light"/>
          <w:sz w:val="20"/>
          <w:szCs w:val="20"/>
          <w:lang w:eastAsia="en-US"/>
        </w:rPr>
        <w:t xml:space="preserve"> </w:t>
      </w:r>
      <w:r w:rsidRPr="00B56F36">
        <w:rPr>
          <w:rFonts w:ascii="Calibri Light" w:hAnsi="Calibri Light"/>
          <w:b/>
          <w:bCs/>
          <w:sz w:val="20"/>
          <w:szCs w:val="20"/>
          <w:lang w:eastAsia="en-US"/>
        </w:rPr>
        <w:t xml:space="preserve">załącznik Nr 4 do SWZ. </w:t>
      </w:r>
    </w:p>
    <w:p w14:paraId="0E77D76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r w:rsidRPr="00B56F36">
        <w:rPr>
          <w:rFonts w:ascii="Calibri Light" w:hAnsi="Calibri Light"/>
          <w:sz w:val="20"/>
          <w:szCs w:val="20"/>
          <w:lang w:eastAsia="en-US"/>
        </w:rPr>
        <w:t xml:space="preserve">Powyższe wymagania mogą określać w szczególności: </w:t>
      </w:r>
    </w:p>
    <w:p w14:paraId="43035CE3"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a) sposób dokumentowania zatrudnienia osób, o których mowa w art. 95 ust. 1 ustawy Pzp, </w:t>
      </w:r>
    </w:p>
    <w:p w14:paraId="730F479B" w14:textId="01225566" w:rsidR="00CE2573" w:rsidRPr="00B56F36" w:rsidRDefault="00CE2573" w:rsidP="007F110A">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b) uprawnienia Zamawiającego w zakresie kontroli spełniania przez Wykonawcę wymagań,</w:t>
      </w:r>
      <w:r w:rsidR="007F110A">
        <w:rPr>
          <w:rFonts w:ascii="Calibri Light" w:hAnsi="Calibri Light"/>
          <w:sz w:val="20"/>
          <w:szCs w:val="20"/>
          <w:lang w:eastAsia="en-US"/>
        </w:rPr>
        <w:t xml:space="preserve"> </w:t>
      </w:r>
      <w:r w:rsidRPr="00B56F36">
        <w:rPr>
          <w:rFonts w:ascii="Calibri Light" w:hAnsi="Calibri Light"/>
          <w:sz w:val="20"/>
          <w:szCs w:val="20"/>
          <w:lang w:eastAsia="en-US"/>
        </w:rPr>
        <w:t xml:space="preserve">związanych z zatrudnieniem tych osób oraz sankcje z tytułu niespełnienia tych wymagań, </w:t>
      </w:r>
    </w:p>
    <w:p w14:paraId="1C0A32EE" w14:textId="07147DA7" w:rsidR="00CE2573" w:rsidRDefault="00CE2573" w:rsidP="000F745D">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c) rodzaj czynności związanych z realizacją zamówienia, których dotyczą wymagania zatrudnienia na podstawie umowy o pracę przez Wykonawcę lub podwykonawcę osób wykonujących czynności w trakcie realizacji zamówienia. </w:t>
      </w:r>
    </w:p>
    <w:p w14:paraId="38252A3A" w14:textId="77777777" w:rsidR="004836D0" w:rsidRPr="000F745D" w:rsidRDefault="004836D0" w:rsidP="000F745D">
      <w:pPr>
        <w:autoSpaceDE w:val="0"/>
        <w:autoSpaceDN w:val="0"/>
        <w:spacing w:after="0" w:line="240" w:lineRule="auto"/>
        <w:ind w:left="426"/>
        <w:jc w:val="both"/>
        <w:rPr>
          <w:rFonts w:ascii="Calibri Light" w:hAnsi="Calibri Light"/>
          <w:sz w:val="20"/>
          <w:szCs w:val="20"/>
          <w:lang w:eastAsia="en-US"/>
        </w:rPr>
      </w:pPr>
    </w:p>
    <w:p w14:paraId="4E508C48" w14:textId="77777777" w:rsidR="00CE2573" w:rsidRPr="00B56F36" w:rsidRDefault="00CE2573" w:rsidP="00CC124D">
      <w:pPr>
        <w:spacing w:after="0" w:line="240" w:lineRule="auto"/>
        <w:rPr>
          <w:rFonts w:asciiTheme="majorHAnsi" w:hAnsiTheme="majorHAnsi" w:cstheme="majorHAnsi"/>
          <w:sz w:val="20"/>
          <w:szCs w:val="20"/>
        </w:rPr>
      </w:pPr>
    </w:p>
    <w:p w14:paraId="26EFF2A5" w14:textId="77777777" w:rsidR="006D3D6A"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6D3D6A" w:rsidRPr="00B56F36">
        <w:rPr>
          <w:rFonts w:asciiTheme="majorHAnsi" w:hAnsiTheme="majorHAnsi" w:cstheme="majorHAnsi"/>
          <w:b/>
          <w:bCs/>
          <w:sz w:val="20"/>
          <w:szCs w:val="20"/>
        </w:rPr>
        <w:t>WYMAGANIA W ZAKRESIE ZATRUDNIENIA OSÓB, O KTÓRYCH MOWA W ART. 96 UST. 2 PKT 2 USTAWY PZP.</w:t>
      </w:r>
    </w:p>
    <w:p w14:paraId="5E3C7490" w14:textId="77777777" w:rsidR="00203509" w:rsidRPr="00B56F36" w:rsidRDefault="00203509" w:rsidP="00CC124D">
      <w:pPr>
        <w:spacing w:after="0" w:line="240" w:lineRule="auto"/>
        <w:rPr>
          <w:rFonts w:asciiTheme="majorHAnsi" w:hAnsiTheme="majorHAnsi" w:cstheme="majorHAnsi"/>
          <w:sz w:val="20"/>
          <w:szCs w:val="20"/>
        </w:rPr>
      </w:pPr>
    </w:p>
    <w:p w14:paraId="5F975A97" w14:textId="0A19F191" w:rsidR="00AD2DB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Zamawiający nie wskazuje wymagań związanych z realizacją zamówienia, o których mowa w art. 96 ust</w:t>
      </w:r>
      <w:r w:rsidR="007F110A">
        <w:rPr>
          <w:rFonts w:asciiTheme="majorHAnsi" w:hAnsiTheme="majorHAnsi" w:cstheme="majorHAnsi"/>
          <w:sz w:val="20"/>
          <w:szCs w:val="20"/>
        </w:rPr>
        <w:t>.</w:t>
      </w:r>
      <w:r w:rsidRPr="00B56F36">
        <w:rPr>
          <w:rFonts w:asciiTheme="majorHAnsi" w:hAnsiTheme="majorHAnsi" w:cstheme="majorHAnsi"/>
          <w:sz w:val="20"/>
          <w:szCs w:val="20"/>
        </w:rPr>
        <w:t xml:space="preserve"> 1</w:t>
      </w:r>
      <w:r w:rsidR="007F110A">
        <w:rPr>
          <w:rFonts w:asciiTheme="majorHAnsi" w:hAnsiTheme="majorHAnsi" w:cstheme="majorHAnsi"/>
          <w:sz w:val="20"/>
          <w:szCs w:val="20"/>
        </w:rPr>
        <w:t xml:space="preserve"> </w:t>
      </w:r>
      <w:r w:rsidRPr="00B56F36">
        <w:rPr>
          <w:rFonts w:asciiTheme="majorHAnsi" w:hAnsiTheme="majorHAnsi" w:cstheme="majorHAnsi"/>
          <w:sz w:val="20"/>
          <w:szCs w:val="20"/>
        </w:rPr>
        <w:t xml:space="preserve">ustawy Pzp. </w:t>
      </w:r>
    </w:p>
    <w:p w14:paraId="31E6487E" w14:textId="77777777" w:rsidR="00AD7CF2" w:rsidRPr="00B56F36" w:rsidRDefault="00AD7CF2" w:rsidP="00CC124D">
      <w:pPr>
        <w:spacing w:after="0" w:line="240" w:lineRule="auto"/>
        <w:rPr>
          <w:rFonts w:asciiTheme="majorHAnsi" w:hAnsiTheme="majorHAnsi" w:cstheme="majorHAnsi"/>
          <w:sz w:val="20"/>
          <w:szCs w:val="20"/>
        </w:rPr>
      </w:pPr>
    </w:p>
    <w:p w14:paraId="140AFC98" w14:textId="77777777" w:rsidR="006D3D6A"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5. </w:t>
      </w:r>
      <w:r w:rsidR="006D3D6A" w:rsidRPr="00B56F36">
        <w:rPr>
          <w:rFonts w:asciiTheme="majorHAnsi" w:hAnsiTheme="majorHAnsi" w:cstheme="majorHAnsi"/>
          <w:b/>
          <w:bCs/>
          <w:sz w:val="20"/>
          <w:szCs w:val="20"/>
        </w:rPr>
        <w:t>INFORMACJA O PRZEDMIOTOWYCH ŚRODKACH DOWODOWYCH.</w:t>
      </w:r>
    </w:p>
    <w:p w14:paraId="048921AC" w14:textId="77777777" w:rsidR="00203509" w:rsidRPr="00B56F36" w:rsidRDefault="00203509" w:rsidP="00CC124D">
      <w:pPr>
        <w:spacing w:after="0" w:line="240" w:lineRule="auto"/>
        <w:rPr>
          <w:rFonts w:asciiTheme="majorHAnsi" w:hAnsiTheme="majorHAnsi" w:cstheme="majorHAnsi"/>
          <w:sz w:val="20"/>
          <w:szCs w:val="20"/>
        </w:rPr>
      </w:pPr>
    </w:p>
    <w:p w14:paraId="1B2F2146" w14:textId="236F01D8" w:rsidR="006D3D6A" w:rsidRPr="00B56F36" w:rsidRDefault="00D628F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w:t>
      </w:r>
      <w:r w:rsidR="00203509" w:rsidRPr="00B56F36">
        <w:rPr>
          <w:rFonts w:asciiTheme="majorHAnsi" w:hAnsiTheme="majorHAnsi" w:cstheme="majorHAnsi"/>
          <w:sz w:val="20"/>
          <w:szCs w:val="20"/>
        </w:rPr>
        <w:t xml:space="preserve">wymaga </w:t>
      </w:r>
      <w:r w:rsidR="0028014F" w:rsidRPr="00B56F36">
        <w:rPr>
          <w:rFonts w:asciiTheme="majorHAnsi" w:hAnsiTheme="majorHAnsi" w:cstheme="majorHAnsi"/>
          <w:sz w:val="20"/>
          <w:szCs w:val="20"/>
        </w:rPr>
        <w:t xml:space="preserve">złożenia wraz z ofertą </w:t>
      </w:r>
      <w:r w:rsidR="00FB1441" w:rsidRPr="00B56F36">
        <w:rPr>
          <w:rFonts w:asciiTheme="majorHAnsi" w:hAnsiTheme="majorHAnsi" w:cstheme="majorHAnsi"/>
          <w:sz w:val="20"/>
          <w:szCs w:val="20"/>
        </w:rPr>
        <w:t>przedmiotowych</w:t>
      </w:r>
      <w:r w:rsidRPr="00B56F36">
        <w:rPr>
          <w:rFonts w:asciiTheme="majorHAnsi" w:hAnsiTheme="majorHAnsi" w:cstheme="majorHAnsi"/>
          <w:sz w:val="20"/>
          <w:szCs w:val="20"/>
        </w:rPr>
        <w:t xml:space="preserve"> środków dowodowych.</w:t>
      </w:r>
    </w:p>
    <w:p w14:paraId="40B38026" w14:textId="77777777" w:rsidR="00102D1F" w:rsidRPr="00B56F36" w:rsidRDefault="00102D1F" w:rsidP="00CC124D">
      <w:pPr>
        <w:spacing w:after="0" w:line="240" w:lineRule="auto"/>
        <w:rPr>
          <w:rFonts w:asciiTheme="majorHAnsi" w:hAnsiTheme="majorHAnsi" w:cstheme="majorHAnsi"/>
          <w:sz w:val="20"/>
          <w:szCs w:val="20"/>
        </w:rPr>
      </w:pPr>
    </w:p>
    <w:p w14:paraId="7A1C361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6. </w:t>
      </w:r>
      <w:r w:rsidR="006D3D6A" w:rsidRPr="00B56F36">
        <w:rPr>
          <w:rFonts w:asciiTheme="majorHAnsi" w:hAnsiTheme="majorHAnsi" w:cstheme="majorHAnsi"/>
          <w:b/>
          <w:bCs/>
          <w:sz w:val="20"/>
          <w:szCs w:val="20"/>
        </w:rPr>
        <w:t>TERMIN WYKONANIA ZAMÓWIENIA.</w:t>
      </w:r>
    </w:p>
    <w:p w14:paraId="275340DC" w14:textId="77777777" w:rsidR="00203509" w:rsidRPr="00B56F36" w:rsidRDefault="00203509" w:rsidP="00CC124D">
      <w:pPr>
        <w:spacing w:after="0" w:line="240" w:lineRule="auto"/>
        <w:rPr>
          <w:rFonts w:asciiTheme="majorHAnsi" w:hAnsiTheme="majorHAnsi" w:cstheme="majorHAnsi"/>
          <w:sz w:val="20"/>
          <w:szCs w:val="20"/>
        </w:rPr>
      </w:pPr>
    </w:p>
    <w:p w14:paraId="3FEBF630" w14:textId="77777777" w:rsidR="0028014F" w:rsidRPr="00B56F36" w:rsidRDefault="006D3D6A"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Termin realizacji zamówienia </w:t>
      </w:r>
      <w:r w:rsidR="0028014F" w:rsidRPr="00B56F36">
        <w:rPr>
          <w:rFonts w:asciiTheme="majorHAnsi" w:hAnsiTheme="majorHAnsi" w:cstheme="majorHAnsi"/>
          <w:b/>
          <w:bCs/>
          <w:sz w:val="20"/>
          <w:szCs w:val="20"/>
        </w:rPr>
        <w:t>:</w:t>
      </w:r>
    </w:p>
    <w:p w14:paraId="59903E37" w14:textId="6901D55C" w:rsidR="0028014F" w:rsidRPr="00B56F36" w:rsidRDefault="00642C8D" w:rsidP="0028014F">
      <w:pPr>
        <w:spacing w:after="0" w:line="240" w:lineRule="auto"/>
        <w:jc w:val="both"/>
        <w:rPr>
          <w:rFonts w:asciiTheme="majorHAnsi" w:hAnsiTheme="majorHAnsi" w:cstheme="majorHAnsi"/>
          <w:b/>
          <w:bCs/>
          <w:sz w:val="20"/>
          <w:szCs w:val="20"/>
        </w:rPr>
      </w:pPr>
      <w:bookmarkStart w:id="4" w:name="_Hlk65509195"/>
      <w:r w:rsidRPr="00B56F36">
        <w:rPr>
          <w:rFonts w:asciiTheme="majorHAnsi" w:hAnsiTheme="majorHAnsi" w:cstheme="majorHAnsi"/>
          <w:sz w:val="20"/>
          <w:szCs w:val="20"/>
        </w:rPr>
        <w:t>Wykonanie całego zakresu prac</w:t>
      </w:r>
      <w:r w:rsidR="006F15B6">
        <w:rPr>
          <w:rFonts w:asciiTheme="majorHAnsi" w:hAnsiTheme="majorHAnsi" w:cstheme="majorHAnsi"/>
          <w:sz w:val="20"/>
          <w:szCs w:val="20"/>
        </w:rPr>
        <w:t xml:space="preserve"> dla każdej części</w:t>
      </w:r>
      <w:r w:rsidRPr="00B56F36">
        <w:rPr>
          <w:rFonts w:asciiTheme="majorHAnsi" w:hAnsiTheme="majorHAnsi" w:cstheme="majorHAnsi"/>
          <w:sz w:val="20"/>
          <w:szCs w:val="20"/>
        </w:rPr>
        <w:t xml:space="preserve"> </w:t>
      </w:r>
      <w:r w:rsidR="00CE2573" w:rsidRPr="00B56F36">
        <w:rPr>
          <w:rFonts w:asciiTheme="majorHAnsi" w:hAnsiTheme="majorHAnsi" w:cstheme="majorHAnsi"/>
          <w:b/>
          <w:bCs/>
          <w:sz w:val="20"/>
          <w:szCs w:val="20"/>
        </w:rPr>
        <w:t xml:space="preserve">: </w:t>
      </w:r>
      <w:r w:rsidR="00E36B28">
        <w:rPr>
          <w:rFonts w:asciiTheme="majorHAnsi" w:hAnsiTheme="majorHAnsi" w:cstheme="majorHAnsi"/>
          <w:b/>
          <w:bCs/>
          <w:sz w:val="20"/>
          <w:szCs w:val="20"/>
        </w:rPr>
        <w:t>cztery miesiące od dnia podpisania umowy.</w:t>
      </w:r>
    </w:p>
    <w:bookmarkEnd w:id="4"/>
    <w:p w14:paraId="163809A0" w14:textId="77777777" w:rsidR="0051573F" w:rsidRPr="00B56F36" w:rsidRDefault="0051573F" w:rsidP="00CC124D">
      <w:pPr>
        <w:spacing w:after="0" w:line="240" w:lineRule="auto"/>
        <w:rPr>
          <w:rFonts w:asciiTheme="majorHAnsi" w:hAnsiTheme="majorHAnsi" w:cstheme="majorHAnsi"/>
          <w:sz w:val="20"/>
          <w:szCs w:val="20"/>
        </w:rPr>
      </w:pPr>
    </w:p>
    <w:p w14:paraId="68C9FB7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7. </w:t>
      </w:r>
      <w:r w:rsidR="006D3D6A" w:rsidRPr="00B56F36">
        <w:rPr>
          <w:rFonts w:asciiTheme="majorHAnsi" w:hAnsiTheme="majorHAnsi" w:cstheme="majorHAnsi"/>
          <w:b/>
          <w:bCs/>
          <w:sz w:val="20"/>
          <w:szCs w:val="20"/>
        </w:rPr>
        <w:t>INFORMACJA O WARUNKACH UDZIAŁU W POSTĘPOWANIU O UDZIELENIE ZAMÓWIENIA.</w:t>
      </w:r>
    </w:p>
    <w:p w14:paraId="27C03BB4" w14:textId="77777777" w:rsidR="000E47C6" w:rsidRPr="00B56F36" w:rsidRDefault="000E47C6" w:rsidP="00CC124D">
      <w:pPr>
        <w:spacing w:after="0" w:line="240" w:lineRule="auto"/>
        <w:rPr>
          <w:rFonts w:asciiTheme="majorHAnsi" w:hAnsiTheme="majorHAnsi" w:cstheme="majorHAnsi"/>
          <w:sz w:val="20"/>
          <w:szCs w:val="20"/>
        </w:rPr>
      </w:pPr>
    </w:p>
    <w:p w14:paraId="14BF2277" w14:textId="77777777" w:rsidR="008579C0" w:rsidRPr="00B56F36" w:rsidRDefault="008579C0"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B56F36" w:rsidRDefault="008579C0" w:rsidP="0028014F">
      <w:pPr>
        <w:spacing w:after="0" w:line="240" w:lineRule="auto"/>
        <w:rPr>
          <w:rFonts w:asciiTheme="majorHAnsi" w:hAnsiTheme="majorHAnsi" w:cstheme="majorHAnsi"/>
          <w:sz w:val="20"/>
          <w:szCs w:val="20"/>
        </w:rPr>
      </w:pPr>
    </w:p>
    <w:p w14:paraId="404ABA8F" w14:textId="520321C6"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1) Zdolnoś</w:t>
      </w:r>
      <w:r w:rsidR="006411CB" w:rsidRPr="00B56F36">
        <w:rPr>
          <w:rFonts w:asciiTheme="majorHAnsi" w:hAnsiTheme="majorHAnsi" w:cstheme="majorHAnsi"/>
          <w:sz w:val="20"/>
          <w:szCs w:val="20"/>
        </w:rPr>
        <w:t>ci</w:t>
      </w:r>
      <w:r w:rsidRPr="00B56F36">
        <w:rPr>
          <w:rFonts w:asciiTheme="majorHAnsi" w:hAnsiTheme="majorHAnsi" w:cstheme="majorHAnsi"/>
          <w:sz w:val="20"/>
          <w:szCs w:val="20"/>
        </w:rPr>
        <w:t xml:space="preserve"> do występowania w obrocie w gospodarczym.</w:t>
      </w:r>
    </w:p>
    <w:p w14:paraId="0DE3C8C8"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769A6969" w14:textId="77777777" w:rsidR="008579C0" w:rsidRPr="00B56F36" w:rsidRDefault="008579C0" w:rsidP="0028014F">
      <w:pPr>
        <w:spacing w:after="0" w:line="240" w:lineRule="auto"/>
        <w:rPr>
          <w:rFonts w:asciiTheme="majorHAnsi" w:hAnsiTheme="majorHAnsi" w:cstheme="majorHAnsi"/>
          <w:sz w:val="20"/>
          <w:szCs w:val="20"/>
        </w:rPr>
      </w:pPr>
    </w:p>
    <w:p w14:paraId="1CCAC94C" w14:textId="77777777"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51A02997" w14:textId="77777777" w:rsidR="008579C0" w:rsidRPr="00B56F36" w:rsidRDefault="008579C0" w:rsidP="0028014F">
      <w:pPr>
        <w:spacing w:after="0" w:line="240" w:lineRule="auto"/>
        <w:rPr>
          <w:rFonts w:asciiTheme="majorHAnsi" w:hAnsiTheme="majorHAnsi" w:cstheme="majorHAnsi"/>
          <w:sz w:val="20"/>
          <w:szCs w:val="20"/>
        </w:rPr>
      </w:pPr>
    </w:p>
    <w:p w14:paraId="08686D09" w14:textId="77777777" w:rsidR="008579C0" w:rsidRPr="00B56F36" w:rsidRDefault="008579C0" w:rsidP="00BF0BA4">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 Sytuacji ekonomicznej lub finansowej:</w:t>
      </w:r>
    </w:p>
    <w:p w14:paraId="69A9F22F" w14:textId="626E7C1E" w:rsidR="00BF0BA4" w:rsidRDefault="008C7194" w:rsidP="0028014F">
      <w:pPr>
        <w:spacing w:after="0" w:line="240" w:lineRule="auto"/>
        <w:rPr>
          <w:rFonts w:asciiTheme="majorHAnsi" w:hAnsiTheme="majorHAnsi" w:cstheme="majorHAnsi"/>
          <w:b/>
          <w:bCs/>
          <w:sz w:val="20"/>
          <w:szCs w:val="20"/>
        </w:rPr>
      </w:pPr>
      <w:r w:rsidRPr="00B56F36">
        <w:rPr>
          <w:rFonts w:asciiTheme="majorHAnsi" w:hAnsiTheme="majorHAnsi" w:cstheme="majorHAnsi"/>
          <w:i/>
          <w:sz w:val="20"/>
          <w:szCs w:val="20"/>
        </w:rPr>
        <w:t>Zamawiający nie stawia szczególnych wymagań z zakresu tego warunku.</w:t>
      </w:r>
    </w:p>
    <w:p w14:paraId="660D330A" w14:textId="77777777" w:rsidR="008C7194" w:rsidRDefault="008C7194" w:rsidP="0028014F">
      <w:pPr>
        <w:spacing w:after="0" w:line="240" w:lineRule="auto"/>
        <w:rPr>
          <w:rFonts w:asciiTheme="majorHAnsi" w:hAnsiTheme="majorHAnsi" w:cstheme="majorHAnsi"/>
          <w:b/>
          <w:bCs/>
          <w:sz w:val="20"/>
          <w:szCs w:val="20"/>
        </w:rPr>
      </w:pPr>
    </w:p>
    <w:p w14:paraId="6FAC9C1F" w14:textId="4FED9CEC"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 Zdolności technicznej lub zawodowej:</w:t>
      </w:r>
    </w:p>
    <w:p w14:paraId="4BEE3152"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628B6AF8" w14:textId="77777777" w:rsidR="00BF0BA4" w:rsidRDefault="00BF0BA4" w:rsidP="00963B7D">
      <w:pPr>
        <w:widowControl w:val="0"/>
        <w:suppressAutoHyphens/>
        <w:autoSpaceDE w:val="0"/>
        <w:spacing w:after="0" w:line="240" w:lineRule="auto"/>
        <w:jc w:val="both"/>
        <w:rPr>
          <w:rFonts w:ascii="Calibri Light" w:eastAsia="Times New Roman" w:hAnsi="Calibri Light" w:cs="Calibri Light"/>
          <w:b/>
          <w:bCs/>
          <w:iCs/>
          <w:color w:val="262626"/>
          <w:sz w:val="20"/>
          <w:szCs w:val="20"/>
          <w:lang w:eastAsia="ar-SA"/>
        </w:rPr>
      </w:pPr>
    </w:p>
    <w:p w14:paraId="009BE13D" w14:textId="236BEB43" w:rsidR="00963B7D" w:rsidRDefault="00963B7D" w:rsidP="00963B7D">
      <w:pPr>
        <w:widowControl w:val="0"/>
        <w:suppressAutoHyphens/>
        <w:autoSpaceDE w:val="0"/>
        <w:spacing w:after="0" w:line="240" w:lineRule="auto"/>
        <w:jc w:val="both"/>
        <w:rPr>
          <w:rFonts w:ascii="Calibri Light" w:eastAsia="Times New Roman" w:hAnsi="Calibri Light" w:cs="Calibri Light"/>
          <w:b/>
          <w:bCs/>
          <w:iCs/>
          <w:color w:val="262626"/>
          <w:sz w:val="20"/>
          <w:szCs w:val="20"/>
          <w:lang w:eastAsia="ar-SA"/>
        </w:rPr>
      </w:pPr>
      <w:r w:rsidRPr="006F3C1A">
        <w:rPr>
          <w:rFonts w:ascii="Calibri Light" w:eastAsia="Times New Roman" w:hAnsi="Calibri Light" w:cs="Calibri Light"/>
          <w:b/>
          <w:bCs/>
          <w:iCs/>
          <w:color w:val="262626"/>
          <w:sz w:val="20"/>
          <w:szCs w:val="20"/>
          <w:lang w:eastAsia="ar-SA"/>
        </w:rPr>
        <w:t xml:space="preserve">dla  </w:t>
      </w:r>
      <w:r>
        <w:rPr>
          <w:rFonts w:ascii="Calibri Light" w:eastAsia="Times New Roman" w:hAnsi="Calibri Light" w:cs="Calibri Light"/>
          <w:b/>
          <w:bCs/>
          <w:iCs/>
          <w:color w:val="262626"/>
          <w:sz w:val="20"/>
          <w:szCs w:val="20"/>
          <w:lang w:eastAsia="ar-SA"/>
        </w:rPr>
        <w:t>części</w:t>
      </w:r>
      <w:r w:rsidRPr="006F3C1A">
        <w:rPr>
          <w:rFonts w:ascii="Calibri Light" w:eastAsia="Times New Roman" w:hAnsi="Calibri Light" w:cs="Calibri Light"/>
          <w:b/>
          <w:bCs/>
          <w:iCs/>
          <w:color w:val="262626"/>
          <w:sz w:val="20"/>
          <w:szCs w:val="20"/>
          <w:lang w:eastAsia="ar-SA"/>
        </w:rPr>
        <w:t>: I,</w:t>
      </w:r>
      <w:r>
        <w:rPr>
          <w:rFonts w:ascii="Calibri Light" w:eastAsia="Times New Roman" w:hAnsi="Calibri Light" w:cs="Calibri Light"/>
          <w:b/>
          <w:bCs/>
          <w:iCs/>
          <w:color w:val="262626"/>
          <w:sz w:val="20"/>
          <w:szCs w:val="20"/>
          <w:lang w:eastAsia="ar-SA"/>
        </w:rPr>
        <w:t xml:space="preserve">  II, III, IV.</w:t>
      </w:r>
    </w:p>
    <w:p w14:paraId="70352AEF" w14:textId="77777777" w:rsidR="00963B7D" w:rsidRPr="006F3C1A" w:rsidRDefault="00963B7D" w:rsidP="00963B7D">
      <w:pPr>
        <w:widowControl w:val="0"/>
        <w:suppressAutoHyphens/>
        <w:autoSpaceDE w:val="0"/>
        <w:spacing w:after="0" w:line="240" w:lineRule="auto"/>
        <w:jc w:val="both"/>
        <w:rPr>
          <w:rFonts w:ascii="Calibri Light" w:eastAsia="Times New Roman" w:hAnsi="Calibri Light" w:cs="Calibri Light"/>
          <w:b/>
          <w:bCs/>
          <w:iCs/>
          <w:color w:val="262626"/>
          <w:sz w:val="20"/>
          <w:szCs w:val="20"/>
          <w:lang w:eastAsia="ar-SA"/>
        </w:rPr>
      </w:pPr>
    </w:p>
    <w:p w14:paraId="3B377DA5" w14:textId="03BBC8B7" w:rsidR="00967EB1"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B56F36">
        <w:rPr>
          <w:rFonts w:ascii="Calibri Light" w:eastAsia="TimesNewRoman" w:hAnsi="Calibri Light" w:cs="TimesNewRoman"/>
          <w:sz w:val="20"/>
          <w:szCs w:val="20"/>
        </w:rPr>
        <w:lastRenderedPageBreak/>
        <w:t xml:space="preserve">4.1/ wykonał  nie wcześniej niż w okresie </w:t>
      </w:r>
      <w:r w:rsidRPr="00EE1342">
        <w:rPr>
          <w:rFonts w:ascii="Calibri Light" w:eastAsia="TimesNewRoman" w:hAnsi="Calibri Light" w:cs="TimesNewRoman"/>
          <w:sz w:val="20"/>
          <w:szCs w:val="20"/>
        </w:rPr>
        <w:t xml:space="preserve">ostatnich 5 lat, a jeżeli okres </w:t>
      </w:r>
      <w:r w:rsidRPr="00B56F36">
        <w:rPr>
          <w:rFonts w:ascii="Calibri Light" w:eastAsia="TimesNewRoman" w:hAnsi="Calibri Light" w:cs="TimesNewRoman"/>
          <w:sz w:val="20"/>
          <w:szCs w:val="20"/>
        </w:rPr>
        <w:t>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560FBFF0" w14:textId="77777777" w:rsidR="00963B7D" w:rsidRDefault="00963B7D" w:rsidP="007E635F">
      <w:pPr>
        <w:autoSpaceDE w:val="0"/>
        <w:autoSpaceDN w:val="0"/>
        <w:adjustRightInd w:val="0"/>
        <w:spacing w:after="0" w:line="240" w:lineRule="auto"/>
        <w:jc w:val="both"/>
        <w:rPr>
          <w:rFonts w:ascii="Calibri Light" w:eastAsia="TimesNewRoman" w:hAnsi="Calibri Light" w:cs="TimesNewRoman"/>
          <w:sz w:val="20"/>
          <w:szCs w:val="20"/>
        </w:rPr>
      </w:pPr>
    </w:p>
    <w:p w14:paraId="2C173570" w14:textId="77777777" w:rsidR="001122BD" w:rsidRPr="00B56F36" w:rsidRDefault="001122BD" w:rsidP="007E635F">
      <w:pPr>
        <w:autoSpaceDE w:val="0"/>
        <w:autoSpaceDN w:val="0"/>
        <w:adjustRightInd w:val="0"/>
        <w:spacing w:after="0" w:line="240" w:lineRule="auto"/>
        <w:jc w:val="both"/>
        <w:rPr>
          <w:rFonts w:ascii="Calibri Light" w:eastAsia="TimesNewRoman" w:hAnsi="Calibri Light" w:cs="TimesNewRoman"/>
          <w:sz w:val="20"/>
          <w:szCs w:val="20"/>
        </w:rPr>
      </w:pPr>
    </w:p>
    <w:p w14:paraId="0AF890DA" w14:textId="45040964" w:rsidR="00154145" w:rsidRPr="00963B7D" w:rsidRDefault="00967EB1" w:rsidP="00963B7D">
      <w:pPr>
        <w:pStyle w:val="Default"/>
        <w:shd w:val="clear" w:color="auto" w:fill="F2F2F2" w:themeFill="background1" w:themeFillShade="F2"/>
        <w:ind w:left="426"/>
        <w:jc w:val="both"/>
        <w:rPr>
          <w:rFonts w:ascii="Calibri Light" w:hAnsi="Calibri Light" w:cs="Calibri Light"/>
          <w:b/>
          <w:bCs/>
          <w:color w:val="auto"/>
          <w:sz w:val="20"/>
          <w:szCs w:val="20"/>
        </w:rPr>
      </w:pPr>
      <w:r w:rsidRPr="00B56F36">
        <w:rPr>
          <w:rFonts w:ascii="Calibri Light" w:hAnsi="Calibri Light" w:cs="Calibri Light"/>
          <w:sz w:val="20"/>
          <w:szCs w:val="20"/>
        </w:rPr>
        <w:t xml:space="preserve">- </w:t>
      </w:r>
      <w:r w:rsidRPr="00B56F36">
        <w:rPr>
          <w:rFonts w:ascii="Calibri Light" w:hAnsi="Calibri Light" w:cs="Calibri Light"/>
          <w:b/>
          <w:sz w:val="20"/>
          <w:szCs w:val="20"/>
        </w:rPr>
        <w:t xml:space="preserve">co najmniej </w:t>
      </w:r>
      <w:r w:rsidR="006F3C1A">
        <w:rPr>
          <w:rFonts w:ascii="Calibri Light" w:hAnsi="Calibri Light" w:cs="Calibri Light"/>
          <w:b/>
          <w:sz w:val="20"/>
          <w:szCs w:val="20"/>
        </w:rPr>
        <w:t>3</w:t>
      </w:r>
      <w:r w:rsidRPr="00B56F36">
        <w:rPr>
          <w:rFonts w:ascii="Calibri Light" w:hAnsi="Calibri Light" w:cs="Calibri Light"/>
          <w:b/>
          <w:sz w:val="20"/>
          <w:szCs w:val="20"/>
        </w:rPr>
        <w:t xml:space="preserve"> roboty budowlane</w:t>
      </w:r>
      <w:r w:rsidRPr="00B56F36">
        <w:rPr>
          <w:rFonts w:ascii="Calibri Light" w:hAnsi="Calibri Light" w:cs="Calibri Light"/>
          <w:sz w:val="20"/>
          <w:szCs w:val="20"/>
        </w:rPr>
        <w:t xml:space="preserve"> odpowiadające swoim rodzajem robotom budowlanym </w:t>
      </w:r>
      <w:r w:rsidRPr="00B56F36">
        <w:rPr>
          <w:rFonts w:ascii="Calibri Light" w:hAnsi="Calibri Light" w:cs="Calibri Light"/>
          <w:bCs/>
          <w:sz w:val="20"/>
          <w:szCs w:val="20"/>
        </w:rPr>
        <w:t>stanowiącym przedmiot zamówienia tj.</w:t>
      </w:r>
      <w:r w:rsidR="008262D3">
        <w:rPr>
          <w:rFonts w:ascii="Calibri Light" w:hAnsi="Calibri Light" w:cs="Calibri Light"/>
          <w:bCs/>
          <w:sz w:val="20"/>
          <w:szCs w:val="20"/>
        </w:rPr>
        <w:t xml:space="preserve"> polegające na:</w:t>
      </w:r>
      <w:r w:rsidR="00963B7D">
        <w:rPr>
          <w:rFonts w:ascii="Calibri Light" w:hAnsi="Calibri Light" w:cs="Calibri Light"/>
          <w:bCs/>
          <w:sz w:val="20"/>
          <w:szCs w:val="20"/>
        </w:rPr>
        <w:t xml:space="preserve"> </w:t>
      </w:r>
      <w:r w:rsidR="008262D3" w:rsidRPr="008262D3">
        <w:rPr>
          <w:rFonts w:ascii="Calibri Light" w:eastAsia="Calibri" w:hAnsi="Calibri Light" w:cs="Calibri Light"/>
          <w:color w:val="auto"/>
          <w:sz w:val="20"/>
          <w:szCs w:val="20"/>
        </w:rPr>
        <w:t xml:space="preserve"> </w:t>
      </w:r>
      <w:r w:rsidR="006F3C1A" w:rsidRPr="00963B7D">
        <w:rPr>
          <w:rFonts w:ascii="Calibri Light" w:eastAsia="Calibri" w:hAnsi="Calibri Light" w:cs="Calibri Light"/>
          <w:b/>
          <w:bCs/>
          <w:color w:val="auto"/>
          <w:sz w:val="20"/>
          <w:szCs w:val="20"/>
        </w:rPr>
        <w:t xml:space="preserve">wykonaniu remontów, modernizacji </w:t>
      </w:r>
      <w:r w:rsidR="008C7194">
        <w:rPr>
          <w:rFonts w:ascii="Calibri Light" w:eastAsia="Calibri" w:hAnsi="Calibri Light" w:cs="Calibri Light"/>
          <w:b/>
          <w:bCs/>
          <w:color w:val="auto"/>
          <w:sz w:val="20"/>
          <w:szCs w:val="20"/>
        </w:rPr>
        <w:t xml:space="preserve">budynków i </w:t>
      </w:r>
      <w:r w:rsidR="006F3C1A" w:rsidRPr="00963B7D">
        <w:rPr>
          <w:rFonts w:ascii="Calibri Light" w:eastAsia="Calibri" w:hAnsi="Calibri Light" w:cs="Calibri Light"/>
          <w:b/>
          <w:bCs/>
          <w:color w:val="auto"/>
          <w:sz w:val="20"/>
          <w:szCs w:val="20"/>
        </w:rPr>
        <w:t>lokali mieszkalnych</w:t>
      </w:r>
      <w:r w:rsidR="00963B7D">
        <w:rPr>
          <w:rFonts w:ascii="Calibri Light" w:eastAsia="Calibri" w:hAnsi="Calibri Light" w:cs="Calibri Light"/>
          <w:b/>
          <w:bCs/>
          <w:color w:val="auto"/>
          <w:sz w:val="20"/>
          <w:szCs w:val="20"/>
        </w:rPr>
        <w:t xml:space="preserve"> </w:t>
      </w:r>
      <w:r w:rsidR="008C7194">
        <w:rPr>
          <w:rFonts w:ascii="Calibri Light" w:eastAsia="Calibri" w:hAnsi="Calibri Light" w:cs="Calibri Light"/>
          <w:b/>
          <w:bCs/>
          <w:color w:val="auto"/>
          <w:sz w:val="20"/>
          <w:szCs w:val="20"/>
        </w:rPr>
        <w:t>o wartości nie mniejszej niż 50 000,00 brutto.</w:t>
      </w:r>
    </w:p>
    <w:p w14:paraId="1C9E61BC" w14:textId="77777777" w:rsidR="00DE729A" w:rsidRDefault="00DE729A" w:rsidP="00CC124D">
      <w:pPr>
        <w:autoSpaceDE w:val="0"/>
        <w:autoSpaceDN w:val="0"/>
        <w:adjustRightInd w:val="0"/>
        <w:spacing w:after="0" w:line="240" w:lineRule="auto"/>
        <w:jc w:val="both"/>
        <w:rPr>
          <w:rFonts w:asciiTheme="majorHAnsi" w:hAnsiTheme="majorHAnsi" w:cstheme="majorHAnsi"/>
          <w:sz w:val="20"/>
          <w:szCs w:val="20"/>
        </w:rPr>
      </w:pPr>
    </w:p>
    <w:p w14:paraId="2FC2F49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652EA1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14D76F9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448152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2C9A27A2"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5) Wykonawca jest obowiązany wykazać spełnienie warunków udziału w postępow</w:t>
      </w:r>
      <w:r w:rsidR="008C7194">
        <w:rPr>
          <w:rFonts w:asciiTheme="majorHAnsi" w:hAnsiTheme="majorHAnsi" w:cstheme="majorHAnsi"/>
          <w:sz w:val="20"/>
          <w:szCs w:val="20"/>
        </w:rPr>
        <w:t>aniu określonych w Ogłoszeniu o </w:t>
      </w:r>
      <w:r w:rsidRPr="00B56F36">
        <w:rPr>
          <w:rFonts w:asciiTheme="majorHAnsi" w:hAnsiTheme="majorHAnsi" w:cstheme="majorHAnsi"/>
          <w:sz w:val="20"/>
          <w:szCs w:val="20"/>
        </w:rPr>
        <w:t>zamówieniu i SWZ, w sposób i za pomocą dowodów określonych w ustawie Pzp, w Rozporzą</w:t>
      </w:r>
      <w:r w:rsidR="008C7194">
        <w:rPr>
          <w:rFonts w:asciiTheme="majorHAnsi" w:hAnsiTheme="majorHAnsi" w:cstheme="majorHAnsi"/>
          <w:sz w:val="20"/>
          <w:szCs w:val="20"/>
        </w:rPr>
        <w:t>dzeniu Ministra Rozwoju Pracy i </w:t>
      </w:r>
      <w:r w:rsidRPr="00B56F36">
        <w:rPr>
          <w:rFonts w:asciiTheme="majorHAnsi" w:hAnsiTheme="majorHAnsi" w:cstheme="majorHAnsi"/>
          <w:sz w:val="20"/>
          <w:szCs w:val="20"/>
        </w:rPr>
        <w:t>Technologii z dnia 23 grudnia 2020</w:t>
      </w:r>
      <w:r w:rsidR="002C4580">
        <w:rPr>
          <w:rFonts w:asciiTheme="majorHAnsi" w:hAnsiTheme="majorHAnsi" w:cstheme="majorHAnsi"/>
          <w:sz w:val="20"/>
          <w:szCs w:val="20"/>
        </w:rPr>
        <w:t xml:space="preserve"> </w:t>
      </w:r>
      <w:r w:rsidRPr="00B56F36">
        <w:rPr>
          <w:rFonts w:asciiTheme="majorHAnsi" w:hAnsiTheme="majorHAnsi" w:cstheme="majorHAnsi"/>
          <w:sz w:val="20"/>
          <w:szCs w:val="20"/>
        </w:rPr>
        <w:t xml:space="preserve">r. w sprawie podmiotowych środków dowodowych oraz innych dokumentów lub oświadczeń, jakich może żądać zamawiający od wykonawcy (Dz.U. z 2020 r. poz. 2415) oraz Ogłoszeniu o zamówieniu i w SWZ. </w:t>
      </w:r>
    </w:p>
    <w:p w14:paraId="757E452D" w14:textId="25A9FAA1" w:rsidR="007E635F"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73997CDB" w14:textId="77777777" w:rsidR="00154145" w:rsidRPr="00EB6CCD" w:rsidRDefault="00154145" w:rsidP="007E635F">
      <w:pPr>
        <w:autoSpaceDE w:val="0"/>
        <w:autoSpaceDN w:val="0"/>
        <w:adjustRightInd w:val="0"/>
        <w:spacing w:after="0" w:line="240" w:lineRule="auto"/>
        <w:jc w:val="both"/>
        <w:rPr>
          <w:rFonts w:asciiTheme="majorHAnsi" w:hAnsiTheme="majorHAnsi" w:cstheme="majorHAnsi"/>
          <w:sz w:val="20"/>
          <w:szCs w:val="20"/>
        </w:rPr>
      </w:pPr>
    </w:p>
    <w:p w14:paraId="67A1F5DB" w14:textId="496C4260" w:rsidR="00616C73"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EB6CCD">
        <w:rPr>
          <w:rFonts w:asciiTheme="majorHAnsi" w:hAnsiTheme="majorHAnsi" w:cstheme="majorHAnsi"/>
          <w:b/>
          <w:bCs/>
          <w:sz w:val="20"/>
          <w:szCs w:val="20"/>
        </w:rPr>
        <w:t xml:space="preserve">4.2/ dysponuje lub będzie dysponował osobami niezbędnymi do wykonania niniejszego zamówienia, tj. co najmniej: </w:t>
      </w:r>
    </w:p>
    <w:p w14:paraId="593B3B6F" w14:textId="77777777" w:rsidR="008262D3" w:rsidRPr="00EB6CCD" w:rsidRDefault="008262D3" w:rsidP="00616C73">
      <w:pPr>
        <w:autoSpaceDE w:val="0"/>
        <w:autoSpaceDN w:val="0"/>
        <w:adjustRightInd w:val="0"/>
        <w:spacing w:after="0" w:line="240" w:lineRule="auto"/>
        <w:jc w:val="both"/>
        <w:rPr>
          <w:rFonts w:asciiTheme="majorHAnsi" w:hAnsiTheme="majorHAnsi" w:cstheme="majorHAnsi"/>
          <w:b/>
          <w:bCs/>
          <w:sz w:val="20"/>
          <w:szCs w:val="20"/>
        </w:rPr>
      </w:pPr>
    </w:p>
    <w:p w14:paraId="6523F53E" w14:textId="7B9AE7B3" w:rsidR="003A5ADF" w:rsidRDefault="00963B7D" w:rsidP="008262D3">
      <w:pPr>
        <w:shd w:val="clear" w:color="auto" w:fill="F2F2F2" w:themeFill="background1" w:themeFillShade="F2"/>
        <w:suppressAutoHyphens/>
        <w:spacing w:after="0" w:line="240" w:lineRule="auto"/>
        <w:ind w:right="21"/>
        <w:jc w:val="both"/>
        <w:rPr>
          <w:rFonts w:ascii="Calibri Light" w:eastAsia="Tahoma" w:hAnsi="Calibri Light" w:cs="Tahoma"/>
          <w:color w:val="000000" w:themeColor="text1"/>
          <w:sz w:val="20"/>
          <w:szCs w:val="20"/>
          <w:lang w:eastAsia="ar-SA"/>
        </w:rPr>
      </w:pPr>
      <w:r>
        <w:rPr>
          <w:rFonts w:ascii="Calibri Light" w:eastAsia="Tahoma" w:hAnsi="Calibri Light" w:cs="Tahoma"/>
          <w:b/>
          <w:bCs/>
          <w:color w:val="000000" w:themeColor="text1"/>
          <w:sz w:val="20"/>
          <w:szCs w:val="20"/>
          <w:lang w:eastAsia="ar-SA"/>
        </w:rPr>
        <w:t>a/</w:t>
      </w:r>
      <w:r w:rsidR="008262D3" w:rsidRPr="008262D3">
        <w:rPr>
          <w:rFonts w:ascii="Calibri Light" w:eastAsia="Tahoma" w:hAnsi="Calibri Light" w:cs="Tahoma"/>
          <w:b/>
          <w:bCs/>
          <w:color w:val="000000" w:themeColor="text1"/>
          <w:sz w:val="20"/>
          <w:szCs w:val="20"/>
          <w:lang w:eastAsia="ar-SA"/>
        </w:rPr>
        <w:t xml:space="preserve"> 1 osobę (kierownik budowy)</w:t>
      </w:r>
      <w:r w:rsidR="008262D3" w:rsidRPr="008262D3">
        <w:rPr>
          <w:rFonts w:ascii="Calibri Light" w:eastAsia="Tahoma" w:hAnsi="Calibri Light" w:cs="Tahoma"/>
          <w:color w:val="000000" w:themeColor="text1"/>
          <w:sz w:val="20"/>
          <w:szCs w:val="20"/>
          <w:lang w:eastAsia="ar-SA"/>
        </w:rPr>
        <w:t xml:space="preserve"> posiadającą uprawnienia do kierowania robotami budowlanymi </w:t>
      </w:r>
      <w:r w:rsidR="008262D3" w:rsidRPr="00296CC7">
        <w:rPr>
          <w:rFonts w:ascii="Calibri Light" w:eastAsia="Tahoma" w:hAnsi="Calibri Light" w:cs="Tahoma"/>
          <w:b/>
          <w:color w:val="000000" w:themeColor="text1"/>
          <w:sz w:val="20"/>
          <w:szCs w:val="20"/>
          <w:lang w:eastAsia="ar-SA"/>
        </w:rPr>
        <w:t>w specjalności</w:t>
      </w:r>
      <w:r w:rsidR="008262D3" w:rsidRPr="008262D3">
        <w:rPr>
          <w:rFonts w:ascii="Calibri Light" w:eastAsia="Tahoma" w:hAnsi="Calibri Light" w:cs="Tahoma"/>
          <w:color w:val="000000" w:themeColor="text1"/>
          <w:sz w:val="20"/>
          <w:szCs w:val="20"/>
          <w:lang w:eastAsia="ar-SA"/>
        </w:rPr>
        <w:t xml:space="preserve"> </w:t>
      </w:r>
      <w:r w:rsidR="008262D3" w:rsidRPr="00296CC7">
        <w:rPr>
          <w:rFonts w:ascii="Calibri Light" w:eastAsia="Tahoma" w:hAnsi="Calibri Light" w:cs="Tahoma"/>
          <w:b/>
          <w:color w:val="000000" w:themeColor="text1"/>
          <w:sz w:val="20"/>
          <w:szCs w:val="20"/>
          <w:lang w:eastAsia="ar-SA"/>
        </w:rPr>
        <w:t>konstrukcyjno-budowlanej</w:t>
      </w:r>
      <w:r w:rsidR="008262D3" w:rsidRPr="008262D3">
        <w:rPr>
          <w:rFonts w:ascii="Calibri Light" w:eastAsia="Tahoma" w:hAnsi="Calibri Light" w:cs="Tahoma"/>
          <w:color w:val="000000" w:themeColor="text1"/>
          <w:sz w:val="20"/>
          <w:szCs w:val="20"/>
          <w:lang w:eastAsia="ar-SA"/>
        </w:rPr>
        <w:t xml:space="preserve">, </w:t>
      </w:r>
    </w:p>
    <w:p w14:paraId="67427B74" w14:textId="0BE4D74A" w:rsidR="008262D3" w:rsidRDefault="008262D3" w:rsidP="008262D3">
      <w:pPr>
        <w:shd w:val="clear" w:color="auto" w:fill="F2F2F2" w:themeFill="background1" w:themeFillShade="F2"/>
        <w:suppressAutoHyphens/>
        <w:spacing w:after="0" w:line="240" w:lineRule="auto"/>
        <w:ind w:right="21"/>
        <w:jc w:val="both"/>
        <w:rPr>
          <w:rFonts w:ascii="Calibri Light" w:hAnsi="Calibri Light" w:cs="Calibri Light"/>
          <w:bCs/>
          <w:color w:val="000000" w:themeColor="text1"/>
          <w:sz w:val="20"/>
          <w:szCs w:val="20"/>
          <w:lang w:eastAsia="ar-SA"/>
        </w:rPr>
      </w:pPr>
      <w:r w:rsidRPr="008262D3">
        <w:rPr>
          <w:rFonts w:ascii="Calibri Light" w:eastAsia="Tahoma" w:hAnsi="Calibri Light" w:cs="Tahoma"/>
          <w:color w:val="000000" w:themeColor="text1"/>
          <w:sz w:val="20"/>
          <w:szCs w:val="20"/>
          <w:lang w:eastAsia="ar-SA"/>
        </w:rPr>
        <w:t xml:space="preserve">wpisaną na listę członków Regionalnej Izby Samorządu Zawodowego. </w:t>
      </w:r>
    </w:p>
    <w:p w14:paraId="46EF1DCA" w14:textId="77777777" w:rsidR="00DD10D7" w:rsidRDefault="00DD10D7" w:rsidP="008262D3">
      <w:pPr>
        <w:shd w:val="clear" w:color="auto" w:fill="F2F2F2" w:themeFill="background1" w:themeFillShade="F2"/>
        <w:suppressAutoHyphens/>
        <w:spacing w:after="0" w:line="240" w:lineRule="auto"/>
        <w:ind w:right="21"/>
        <w:jc w:val="both"/>
        <w:rPr>
          <w:rFonts w:ascii="Calibri Light" w:hAnsi="Calibri Light" w:cs="Calibri Light"/>
          <w:bCs/>
          <w:color w:val="000000" w:themeColor="text1"/>
          <w:sz w:val="20"/>
          <w:szCs w:val="20"/>
          <w:lang w:eastAsia="ar-SA"/>
        </w:rPr>
      </w:pPr>
    </w:p>
    <w:p w14:paraId="36ADC422" w14:textId="657A9D30" w:rsidR="003A5ADF" w:rsidRDefault="00963B7D" w:rsidP="00DD10D7">
      <w:pPr>
        <w:shd w:val="clear" w:color="auto" w:fill="F2F2F2" w:themeFill="background1" w:themeFillShade="F2"/>
        <w:spacing w:after="0" w:line="240" w:lineRule="auto"/>
        <w:jc w:val="both"/>
        <w:rPr>
          <w:rFonts w:ascii="Calibri Light" w:hAnsi="Calibri Light" w:cs="Calibri Light"/>
          <w:b/>
          <w:iCs/>
          <w:color w:val="262626" w:themeColor="text1" w:themeTint="D9"/>
          <w:sz w:val="20"/>
          <w:szCs w:val="20"/>
        </w:rPr>
      </w:pPr>
      <w:r w:rsidRPr="00963B7D">
        <w:rPr>
          <w:rFonts w:ascii="Calibri Light" w:hAnsi="Calibri Light" w:cs="Calibri Light"/>
          <w:b/>
          <w:bCs/>
          <w:iCs/>
          <w:color w:val="262626" w:themeColor="text1" w:themeTint="D9"/>
          <w:sz w:val="20"/>
          <w:szCs w:val="20"/>
        </w:rPr>
        <w:t>b/</w:t>
      </w:r>
      <w:r w:rsidR="00DD10D7" w:rsidRPr="00CF6481">
        <w:rPr>
          <w:rFonts w:ascii="Calibri Light" w:hAnsi="Calibri Light" w:cs="Calibri Light"/>
          <w:iCs/>
          <w:color w:val="262626" w:themeColor="text1" w:themeTint="D9"/>
          <w:sz w:val="20"/>
          <w:szCs w:val="20"/>
        </w:rPr>
        <w:t xml:space="preserve"> </w:t>
      </w:r>
      <w:r w:rsidR="00DD10D7" w:rsidRPr="00CF6481">
        <w:rPr>
          <w:rFonts w:ascii="Calibri Light" w:hAnsi="Calibri Light" w:cs="Calibri Light"/>
          <w:b/>
          <w:iCs/>
          <w:color w:val="262626" w:themeColor="text1" w:themeTint="D9"/>
          <w:sz w:val="20"/>
          <w:szCs w:val="20"/>
        </w:rPr>
        <w:t xml:space="preserve">1 osobę </w:t>
      </w:r>
      <w:r w:rsidR="00DD10D7" w:rsidRPr="00296CC7">
        <w:rPr>
          <w:rFonts w:ascii="Calibri Light" w:hAnsi="Calibri Light" w:cs="Calibri Light"/>
          <w:b/>
          <w:iCs/>
          <w:color w:val="262626" w:themeColor="text1" w:themeTint="D9"/>
          <w:sz w:val="20"/>
          <w:szCs w:val="20"/>
        </w:rPr>
        <w:t>(kierownik robót)</w:t>
      </w:r>
      <w:r w:rsidR="00DD10D7" w:rsidRPr="00CF6481">
        <w:rPr>
          <w:rFonts w:ascii="Calibri Light" w:hAnsi="Calibri Light" w:cs="Calibri Light"/>
          <w:iCs/>
          <w:color w:val="262626" w:themeColor="text1" w:themeTint="D9"/>
          <w:sz w:val="20"/>
          <w:szCs w:val="20"/>
        </w:rPr>
        <w:t xml:space="preserve"> posiadającą uprawnienia do kierowania robotami budowlanymi </w:t>
      </w:r>
      <w:r w:rsidR="00DD10D7">
        <w:rPr>
          <w:rFonts w:ascii="Calibri Light" w:hAnsi="Calibri Light" w:cs="Calibri Light"/>
          <w:b/>
          <w:iCs/>
          <w:color w:val="262626" w:themeColor="text1" w:themeTint="D9"/>
          <w:sz w:val="20"/>
          <w:szCs w:val="20"/>
        </w:rPr>
        <w:t xml:space="preserve">w specjalności instalacyjnej </w:t>
      </w:r>
      <w:r w:rsidR="001122BD">
        <w:rPr>
          <w:rFonts w:ascii="Calibri Light" w:hAnsi="Calibri Light" w:cs="Calibri Light"/>
          <w:b/>
          <w:iCs/>
          <w:color w:val="262626" w:themeColor="text1" w:themeTint="D9"/>
          <w:sz w:val="20"/>
          <w:szCs w:val="20"/>
        </w:rPr>
        <w:t>w </w:t>
      </w:r>
      <w:r w:rsidR="00DD10D7" w:rsidRPr="00DD10D7">
        <w:rPr>
          <w:rFonts w:ascii="Calibri Light" w:hAnsi="Calibri Light" w:cs="Calibri Light"/>
          <w:b/>
          <w:iCs/>
          <w:color w:val="262626" w:themeColor="text1" w:themeTint="D9"/>
          <w:sz w:val="20"/>
          <w:szCs w:val="20"/>
        </w:rPr>
        <w:t>zakresie sieci, instalacji i urządzeń cieplnych, wentylacyjnych, gazowych, wodociągowych i kanalizacyjnych</w:t>
      </w:r>
      <w:r w:rsidR="003A5ADF">
        <w:rPr>
          <w:rFonts w:ascii="Calibri Light" w:hAnsi="Calibri Light" w:cs="Calibri Light"/>
          <w:b/>
          <w:iCs/>
          <w:color w:val="262626" w:themeColor="text1" w:themeTint="D9"/>
          <w:sz w:val="20"/>
          <w:szCs w:val="20"/>
        </w:rPr>
        <w:t>,</w:t>
      </w:r>
      <w:r w:rsidR="00DD10D7" w:rsidRPr="00DD10D7">
        <w:rPr>
          <w:rFonts w:ascii="Calibri Light" w:hAnsi="Calibri Light" w:cs="Calibri Light"/>
          <w:b/>
          <w:iCs/>
          <w:color w:val="262626" w:themeColor="text1" w:themeTint="D9"/>
          <w:sz w:val="20"/>
          <w:szCs w:val="20"/>
        </w:rPr>
        <w:t xml:space="preserve"> </w:t>
      </w:r>
    </w:p>
    <w:p w14:paraId="226544B5" w14:textId="46BC08E3" w:rsidR="00DD10D7" w:rsidRDefault="00DD10D7" w:rsidP="00DD10D7">
      <w:pPr>
        <w:shd w:val="clear" w:color="auto" w:fill="F2F2F2" w:themeFill="background1" w:themeFillShade="F2"/>
        <w:spacing w:after="0" w:line="240" w:lineRule="auto"/>
        <w:jc w:val="both"/>
        <w:rPr>
          <w:rFonts w:ascii="Calibri Light" w:hAnsi="Calibri Light" w:cs="Tahoma"/>
          <w:color w:val="262626" w:themeColor="text1" w:themeTint="D9"/>
          <w:sz w:val="20"/>
          <w:szCs w:val="20"/>
        </w:rPr>
      </w:pPr>
      <w:r w:rsidRPr="00DD10D7">
        <w:rPr>
          <w:rFonts w:ascii="Calibri Light" w:hAnsi="Calibri Light" w:cs="Tahoma"/>
          <w:color w:val="262626" w:themeColor="text1" w:themeTint="D9"/>
          <w:sz w:val="20"/>
          <w:szCs w:val="20"/>
        </w:rPr>
        <w:t>wpisaną na listę członków Regionalnej Izby Samorządu Zawodowego.</w:t>
      </w:r>
    </w:p>
    <w:p w14:paraId="01278218" w14:textId="77777777" w:rsidR="00DD10D7" w:rsidRDefault="00DD10D7" w:rsidP="00DD10D7">
      <w:pPr>
        <w:shd w:val="clear" w:color="auto" w:fill="F2F2F2" w:themeFill="background1" w:themeFillShade="F2"/>
        <w:spacing w:after="0" w:line="240" w:lineRule="auto"/>
        <w:jc w:val="both"/>
        <w:rPr>
          <w:rFonts w:ascii="Calibri Light" w:hAnsi="Calibri Light" w:cs="Tahoma"/>
          <w:color w:val="262626" w:themeColor="text1" w:themeTint="D9"/>
          <w:sz w:val="20"/>
          <w:szCs w:val="20"/>
        </w:rPr>
      </w:pPr>
    </w:p>
    <w:p w14:paraId="71170161" w14:textId="2DBB2DA4" w:rsidR="003A5ADF" w:rsidRDefault="00963B7D" w:rsidP="00DD10D7">
      <w:pPr>
        <w:shd w:val="clear" w:color="auto" w:fill="F2F2F2" w:themeFill="background1" w:themeFillShade="F2"/>
        <w:spacing w:after="0" w:line="240" w:lineRule="auto"/>
        <w:jc w:val="both"/>
        <w:rPr>
          <w:rFonts w:ascii="Calibri Light" w:hAnsi="Calibri Light" w:cs="Calibri Light"/>
          <w:b/>
          <w:iCs/>
          <w:sz w:val="20"/>
          <w:szCs w:val="20"/>
        </w:rPr>
      </w:pPr>
      <w:r>
        <w:rPr>
          <w:rFonts w:ascii="Calibri Light" w:hAnsi="Calibri Light" w:cs="Calibri Light"/>
          <w:b/>
          <w:iCs/>
          <w:sz w:val="20"/>
          <w:szCs w:val="20"/>
        </w:rPr>
        <w:t xml:space="preserve">c/ </w:t>
      </w:r>
      <w:r w:rsidR="00DD10D7" w:rsidRPr="00296CC7">
        <w:rPr>
          <w:rFonts w:ascii="Calibri Light" w:hAnsi="Calibri Light" w:cs="Calibri Light"/>
          <w:b/>
          <w:iCs/>
          <w:sz w:val="20"/>
          <w:szCs w:val="20"/>
        </w:rPr>
        <w:t xml:space="preserve">1 osobę (kierownik robót) </w:t>
      </w:r>
      <w:r w:rsidR="00DD10D7" w:rsidRPr="00296CC7">
        <w:rPr>
          <w:rFonts w:ascii="Calibri Light" w:hAnsi="Calibri Light" w:cs="Calibri Light"/>
          <w:iCs/>
          <w:sz w:val="20"/>
          <w:szCs w:val="20"/>
        </w:rPr>
        <w:t>posiadającą</w:t>
      </w:r>
      <w:r w:rsidR="00DD10D7" w:rsidRPr="00296CC7">
        <w:rPr>
          <w:rFonts w:ascii="Calibri Light" w:hAnsi="Calibri Light" w:cs="Calibri Light"/>
          <w:b/>
          <w:iCs/>
          <w:sz w:val="20"/>
          <w:szCs w:val="20"/>
        </w:rPr>
        <w:t xml:space="preserve"> </w:t>
      </w:r>
      <w:r w:rsidR="00DD10D7" w:rsidRPr="00296CC7">
        <w:rPr>
          <w:rFonts w:ascii="Calibri Light" w:hAnsi="Calibri Light" w:cs="Calibri Light"/>
          <w:iCs/>
          <w:sz w:val="20"/>
          <w:szCs w:val="20"/>
        </w:rPr>
        <w:t>uprawnienia do kierowania robotami budowlanymi</w:t>
      </w:r>
      <w:r w:rsidR="00296CC7" w:rsidRPr="00296CC7">
        <w:rPr>
          <w:rFonts w:ascii="Calibri Light" w:hAnsi="Calibri Light" w:cs="Calibri Light"/>
          <w:b/>
          <w:iCs/>
          <w:sz w:val="20"/>
          <w:szCs w:val="20"/>
        </w:rPr>
        <w:t xml:space="preserve"> w specjalności instalacyjnej w </w:t>
      </w:r>
      <w:r w:rsidR="00DD10D7" w:rsidRPr="00296CC7">
        <w:rPr>
          <w:rFonts w:ascii="Calibri Light" w:hAnsi="Calibri Light" w:cs="Calibri Light"/>
          <w:b/>
          <w:iCs/>
          <w:sz w:val="20"/>
          <w:szCs w:val="20"/>
        </w:rPr>
        <w:t>zakresie sieci, instalacji i urządzeń elektrycznych i elektroenergetycznych</w:t>
      </w:r>
      <w:r w:rsidR="003A5ADF">
        <w:rPr>
          <w:rFonts w:ascii="Calibri Light" w:hAnsi="Calibri Light" w:cs="Calibri Light"/>
          <w:b/>
          <w:iCs/>
          <w:sz w:val="20"/>
          <w:szCs w:val="20"/>
        </w:rPr>
        <w:t>,</w:t>
      </w:r>
    </w:p>
    <w:p w14:paraId="315930F4" w14:textId="1A9CED09" w:rsidR="008262D3" w:rsidRPr="00241D09" w:rsidRDefault="00DD10D7" w:rsidP="003A5ADF">
      <w:pPr>
        <w:shd w:val="clear" w:color="auto" w:fill="F2F2F2" w:themeFill="background1" w:themeFillShade="F2"/>
        <w:spacing w:after="0" w:line="240" w:lineRule="auto"/>
        <w:jc w:val="both"/>
        <w:rPr>
          <w:rFonts w:ascii="Calibri Light" w:eastAsia="Times New Roman" w:hAnsi="Calibri Light" w:cs="Calibri Light"/>
          <w:iCs/>
          <w:sz w:val="20"/>
          <w:szCs w:val="20"/>
          <w:lang w:eastAsia="ar-SA"/>
        </w:rPr>
      </w:pPr>
      <w:r w:rsidRPr="00296CC7">
        <w:rPr>
          <w:rFonts w:ascii="Calibri Light" w:hAnsi="Calibri Light" w:cs="Calibri Light"/>
          <w:b/>
          <w:iCs/>
          <w:sz w:val="20"/>
          <w:szCs w:val="20"/>
        </w:rPr>
        <w:lastRenderedPageBreak/>
        <w:t xml:space="preserve"> </w:t>
      </w:r>
      <w:r w:rsidRPr="00296CC7">
        <w:rPr>
          <w:rFonts w:ascii="Calibri Light" w:hAnsi="Calibri Light" w:cs="Calibri Light"/>
          <w:iCs/>
          <w:sz w:val="20"/>
          <w:szCs w:val="20"/>
        </w:rPr>
        <w:t>wpisaną na listę członków Regionalnej Izby Samorządu Zawodowego.</w:t>
      </w:r>
    </w:p>
    <w:p w14:paraId="6B08BF0C" w14:textId="77777777" w:rsidR="007E635F" w:rsidRPr="00B56F36"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72E499AF" w14:textId="439F7D6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Każda z ww. osób winna posiadać uprawnienia budowlane zgodne z art. 12-1</w:t>
      </w:r>
      <w:r w:rsidR="00102D1F" w:rsidRPr="00B56F36">
        <w:rPr>
          <w:rFonts w:asciiTheme="majorHAnsi" w:hAnsiTheme="majorHAnsi" w:cstheme="majorHAnsi"/>
          <w:sz w:val="20"/>
          <w:szCs w:val="20"/>
        </w:rPr>
        <w:t>6</w:t>
      </w:r>
      <w:r w:rsidRPr="00B56F36">
        <w:rPr>
          <w:rFonts w:asciiTheme="majorHAnsi" w:hAnsiTheme="majorHAnsi" w:cstheme="majorHAnsi"/>
          <w:sz w:val="20"/>
          <w:szCs w:val="20"/>
        </w:rPr>
        <w:t xml:space="preserve"> ustawy z dnia 7 lipca 1994 r. Prawo budowlane </w:t>
      </w:r>
      <w:r w:rsidR="00616C73" w:rsidRPr="00EB6CCD">
        <w:rPr>
          <w:rFonts w:asciiTheme="majorHAnsi" w:hAnsiTheme="majorHAnsi" w:cstheme="majorHAnsi"/>
          <w:sz w:val="20"/>
          <w:szCs w:val="20"/>
        </w:rPr>
        <w:t>(tj. Dz. U. 2020 r poz. 1333 z późn. zm</w:t>
      </w:r>
      <w:r w:rsidR="00616C73" w:rsidRPr="00616C73">
        <w:rPr>
          <w:rFonts w:asciiTheme="majorHAnsi" w:hAnsiTheme="majorHAnsi" w:cstheme="majorHAnsi"/>
          <w:color w:val="C00000"/>
          <w:sz w:val="20"/>
          <w:szCs w:val="20"/>
        </w:rPr>
        <w:t>.</w:t>
      </w:r>
      <w:r w:rsidR="00616C73" w:rsidRPr="00EB6CCD">
        <w:rPr>
          <w:rFonts w:asciiTheme="majorHAnsi" w:hAnsiTheme="majorHAnsi" w:cstheme="majorHAnsi"/>
          <w:sz w:val="20"/>
          <w:szCs w:val="20"/>
        </w:rPr>
        <w:t>)</w:t>
      </w:r>
      <w:r w:rsidR="00616C73" w:rsidRPr="00616C73">
        <w:rPr>
          <w:rFonts w:asciiTheme="majorHAnsi" w:hAnsiTheme="majorHAnsi" w:cstheme="majorHAnsi"/>
          <w:color w:val="C00000"/>
          <w:sz w:val="20"/>
          <w:szCs w:val="20"/>
        </w:rPr>
        <w:t xml:space="preserve"> </w:t>
      </w:r>
      <w:r w:rsidRPr="00B56F36">
        <w:rPr>
          <w:rFonts w:asciiTheme="majorHAnsi" w:hAnsiTheme="majorHAnsi" w:cstheme="majorHAnsi"/>
          <w:sz w:val="20"/>
          <w:szCs w:val="20"/>
        </w:rPr>
        <w:t>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w:t>
      </w:r>
      <w:r w:rsidR="001122BD">
        <w:rPr>
          <w:rFonts w:asciiTheme="majorHAnsi" w:hAnsiTheme="majorHAnsi" w:cstheme="majorHAnsi"/>
          <w:sz w:val="20"/>
          <w:szCs w:val="20"/>
        </w:rPr>
        <w:t> </w:t>
      </w:r>
      <w:r w:rsidRPr="00B56F36">
        <w:rPr>
          <w:rFonts w:asciiTheme="majorHAnsi" w:hAnsiTheme="majorHAnsi" w:cstheme="majorHAnsi"/>
          <w:sz w:val="20"/>
          <w:szCs w:val="20"/>
        </w:rPr>
        <w:t xml:space="preserve">art. 12a ustawy Prawo budowlane, tj. jej odpowiednie kwalifikacje zawodowe zostały uznane na zasadach określonych w przepisach odrębnych lub spełniać wymogi, o których mowa w art. 20a ustawy </w:t>
      </w:r>
      <w:r w:rsidR="00102D1F" w:rsidRPr="00B56F36">
        <w:rPr>
          <w:rFonts w:asciiTheme="majorHAnsi" w:hAnsiTheme="majorHAnsi" w:cstheme="majorHAnsi"/>
          <w:sz w:val="20"/>
          <w:szCs w:val="20"/>
        </w:rPr>
        <w:t xml:space="preserve">z dnia 15  grudnia 2000 r. </w:t>
      </w:r>
      <w:r w:rsidRPr="00B56F36">
        <w:rPr>
          <w:rFonts w:asciiTheme="majorHAnsi" w:hAnsiTheme="majorHAnsi" w:cstheme="majorHAnsi"/>
          <w:sz w:val="20"/>
          <w:szCs w:val="20"/>
        </w:rPr>
        <w:t xml:space="preserve">o samorządach zawodowych architektów oraz inżynierów budownictwa. </w:t>
      </w:r>
    </w:p>
    <w:p w14:paraId="46E8CFC0"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583402C5" w:rsidR="008579C0" w:rsidRPr="00B56F36" w:rsidRDefault="008579C0"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B56F36">
        <w:rPr>
          <w:rFonts w:asciiTheme="majorHAnsi" w:hAnsiTheme="majorHAnsi" w:cstheme="majorHAnsi"/>
          <w:color w:val="auto"/>
          <w:sz w:val="20"/>
          <w:szCs w:val="20"/>
        </w:rPr>
        <w:t>tj. Dz. U. 2020 r poz. 1333 z późn. zm.</w:t>
      </w:r>
      <w:r w:rsidRPr="00B56F36">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B56F36">
        <w:rPr>
          <w:rFonts w:asciiTheme="majorHAnsi" w:hAnsiTheme="majorHAnsi" w:cstheme="majorHAnsi"/>
          <w:color w:val="auto"/>
          <w:sz w:val="20"/>
          <w:szCs w:val="20"/>
        </w:rPr>
        <w:t xml:space="preserve">tj. </w:t>
      </w:r>
      <w:r w:rsidRPr="00B56F36">
        <w:rPr>
          <w:rFonts w:asciiTheme="majorHAnsi" w:hAnsiTheme="majorHAnsi" w:cstheme="majorHAnsi"/>
          <w:color w:val="auto"/>
          <w:sz w:val="20"/>
          <w:szCs w:val="20"/>
        </w:rPr>
        <w:t>Dz.</w:t>
      </w:r>
      <w:r w:rsidR="00102D1F"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U. </w:t>
      </w:r>
      <w:r w:rsidR="00102D1F" w:rsidRPr="00B56F36">
        <w:rPr>
          <w:rFonts w:asciiTheme="majorHAnsi" w:hAnsiTheme="majorHAnsi" w:cstheme="majorHAnsi"/>
          <w:color w:val="auto"/>
          <w:sz w:val="20"/>
          <w:szCs w:val="20"/>
        </w:rPr>
        <w:t xml:space="preserve">2020 r poz. 1333 </w:t>
      </w:r>
      <w:r w:rsidRPr="00B56F36">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B56F36">
        <w:rPr>
          <w:rFonts w:asciiTheme="majorHAnsi" w:hAnsiTheme="majorHAnsi" w:cstheme="majorHAnsi"/>
          <w:color w:val="auto"/>
          <w:sz w:val="20"/>
          <w:szCs w:val="20"/>
        </w:rPr>
        <w:t>tj. Dz. U. 2020 r poz. 1333 z późn. zm.</w:t>
      </w:r>
      <w:r w:rsidRPr="00B56F36">
        <w:rPr>
          <w:rFonts w:asciiTheme="majorHAnsi" w:hAnsiTheme="majorHAnsi" w:cstheme="majorHAnsi"/>
          <w:color w:val="auto"/>
          <w:sz w:val="20"/>
          <w:szCs w:val="20"/>
        </w:rPr>
        <w:t xml:space="preserve">) oraz przepisów ustawy </w:t>
      </w:r>
      <w:r w:rsidR="00102D1F" w:rsidRPr="00B56F36">
        <w:rPr>
          <w:rFonts w:asciiTheme="majorHAnsi" w:hAnsiTheme="majorHAnsi" w:cstheme="majorHAnsi"/>
          <w:color w:val="auto"/>
          <w:sz w:val="20"/>
          <w:szCs w:val="20"/>
        </w:rPr>
        <w:t>z</w:t>
      </w:r>
      <w:r w:rsidR="002C4580">
        <w:rPr>
          <w:rFonts w:asciiTheme="majorHAnsi" w:hAnsiTheme="majorHAnsi" w:cstheme="majorHAnsi"/>
          <w:color w:val="auto"/>
          <w:sz w:val="20"/>
          <w:szCs w:val="20"/>
        </w:rPr>
        <w:t xml:space="preserve"> dnia </w:t>
      </w:r>
      <w:r w:rsidR="00102D1F" w:rsidRPr="00B56F36">
        <w:rPr>
          <w:rFonts w:asciiTheme="majorHAnsi" w:hAnsiTheme="majorHAnsi" w:cstheme="majorHAnsi"/>
          <w:color w:val="auto"/>
          <w:sz w:val="20"/>
          <w:szCs w:val="20"/>
        </w:rPr>
        <w:t xml:space="preserve"> 22 grudnia 2015 r, </w:t>
      </w:r>
      <w:r w:rsidRPr="00B56F36">
        <w:rPr>
          <w:rFonts w:asciiTheme="majorHAnsi" w:hAnsiTheme="majorHAnsi" w:cstheme="majorHAnsi"/>
          <w:color w:val="auto"/>
          <w:sz w:val="20"/>
          <w:szCs w:val="20"/>
        </w:rPr>
        <w:t>o zasadach uznawania kwalifikacji zawodowych nabytych w państwach członkowskich Unii Europejskiej (Dz. U. z  20</w:t>
      </w:r>
      <w:r w:rsidR="00102D1F" w:rsidRPr="00B56F36">
        <w:rPr>
          <w:rFonts w:asciiTheme="majorHAnsi" w:hAnsiTheme="majorHAnsi" w:cstheme="majorHAnsi"/>
          <w:color w:val="auto"/>
          <w:sz w:val="20"/>
          <w:szCs w:val="20"/>
        </w:rPr>
        <w:t>20</w:t>
      </w:r>
      <w:r w:rsidRPr="00B56F36">
        <w:rPr>
          <w:rFonts w:asciiTheme="majorHAnsi" w:hAnsiTheme="majorHAnsi" w:cstheme="majorHAnsi"/>
          <w:color w:val="auto"/>
          <w:sz w:val="20"/>
          <w:szCs w:val="20"/>
        </w:rPr>
        <w:t xml:space="preserve"> r., poz. </w:t>
      </w:r>
      <w:r w:rsidR="00102D1F" w:rsidRPr="00B56F36">
        <w:rPr>
          <w:rFonts w:asciiTheme="majorHAnsi" w:hAnsiTheme="majorHAnsi" w:cstheme="majorHAnsi"/>
          <w:color w:val="auto"/>
          <w:sz w:val="20"/>
          <w:szCs w:val="20"/>
        </w:rPr>
        <w:t>220</w:t>
      </w:r>
      <w:r w:rsidRPr="00B56F36">
        <w:rPr>
          <w:rFonts w:asciiTheme="majorHAnsi" w:hAnsiTheme="majorHAnsi" w:cstheme="majorHAnsi"/>
          <w:color w:val="auto"/>
          <w:sz w:val="20"/>
          <w:szCs w:val="20"/>
        </w:rPr>
        <w:t xml:space="preserve">). </w:t>
      </w:r>
    </w:p>
    <w:p w14:paraId="265432B3" w14:textId="77777777" w:rsidR="00505311" w:rsidRPr="00B56F36"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B56F36"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0E3FD3AF" w14:textId="77777777" w:rsidR="00241D09" w:rsidRDefault="00241D09" w:rsidP="00CC124D">
      <w:pPr>
        <w:autoSpaceDE w:val="0"/>
        <w:autoSpaceDN w:val="0"/>
        <w:adjustRightInd w:val="0"/>
        <w:spacing w:after="0" w:line="240" w:lineRule="auto"/>
        <w:jc w:val="both"/>
        <w:rPr>
          <w:rFonts w:asciiTheme="majorHAnsi" w:hAnsiTheme="majorHAnsi" w:cstheme="majorHAnsi"/>
          <w:sz w:val="20"/>
          <w:szCs w:val="20"/>
        </w:rPr>
      </w:pPr>
    </w:p>
    <w:p w14:paraId="22660378" w14:textId="4B86D255"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3E9FE8C3"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1FE6FD76"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3. Jeżeli członkowie zespołu Wykonawcy nie posługują się językiem polskim w stopniu biegłym, wówczas we wszelkich kontaktach pomiędzy tymi osobami a Zamawiającym, Wykonawca zobowiązany jest do zapewnienia udziału tłumacza z</w:t>
      </w:r>
      <w:r w:rsidR="00341138">
        <w:rPr>
          <w:rFonts w:asciiTheme="majorHAnsi" w:hAnsiTheme="majorHAnsi" w:cstheme="majorHAnsi"/>
          <w:sz w:val="20"/>
          <w:szCs w:val="20"/>
        </w:rPr>
        <w:t> </w:t>
      </w:r>
      <w:r w:rsidRPr="00B56F36">
        <w:rPr>
          <w:rFonts w:asciiTheme="majorHAnsi" w:hAnsiTheme="majorHAnsi" w:cstheme="majorHAnsi"/>
          <w:sz w:val="20"/>
          <w:szCs w:val="20"/>
        </w:rPr>
        <w:t xml:space="preserve">języka, którym posługuje się dana osoba/osoby na język polski, i który przetłumaczy rozmowę/korespondencję pomiędzy taką osobą/osobami, a Zamawiającym. </w:t>
      </w:r>
    </w:p>
    <w:p w14:paraId="4FEA8D80"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74434742" w14:textId="53BAB3C3"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341138">
        <w:rPr>
          <w:rFonts w:asciiTheme="majorHAnsi" w:hAnsiTheme="majorHAnsi" w:cstheme="majorHAnsi"/>
          <w:sz w:val="20"/>
          <w:szCs w:val="20"/>
        </w:rPr>
        <w:t>espondencja prowadzona będzie z </w:t>
      </w:r>
      <w:r w:rsidRPr="00B56F36">
        <w:rPr>
          <w:rFonts w:asciiTheme="majorHAnsi" w:hAnsiTheme="majorHAnsi" w:cstheme="majorHAnsi"/>
          <w:sz w:val="20"/>
          <w:szCs w:val="20"/>
        </w:rPr>
        <w:t xml:space="preserve">Pełnomocnikiem; </w:t>
      </w:r>
    </w:p>
    <w:p w14:paraId="5411998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8055405" w14:textId="5E42E34F" w:rsidR="008579C0" w:rsidRPr="00B56F36"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B56F36">
        <w:rPr>
          <w:rFonts w:asciiTheme="majorHAnsi" w:hAnsiTheme="majorHAnsi" w:cstheme="majorHAnsi"/>
          <w:color w:val="auto"/>
          <w:sz w:val="20"/>
          <w:szCs w:val="20"/>
        </w:rPr>
        <w:t xml:space="preserve">7.3/ W przypadku wspólnego ubiegania się o zamówienie przez Wykonawców, </w:t>
      </w:r>
      <w:r w:rsidR="00494F8A" w:rsidRPr="00B56F36">
        <w:rPr>
          <w:rFonts w:asciiTheme="majorHAnsi" w:hAnsiTheme="majorHAnsi" w:cstheme="majorHAnsi"/>
          <w:b/>
          <w:bCs/>
          <w:color w:val="auto"/>
          <w:sz w:val="20"/>
          <w:szCs w:val="20"/>
        </w:rPr>
        <w:t>oświadczenie</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o którym mowa w art. 125 ust. 1 Ustawy, którego wzór stanowi</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załącznik nr </w:t>
      </w:r>
      <w:r w:rsidR="004D5F48" w:rsidRPr="00B56F36">
        <w:rPr>
          <w:rFonts w:asciiTheme="majorHAnsi" w:hAnsiTheme="majorHAnsi" w:cstheme="majorHAnsi"/>
          <w:b/>
          <w:bCs/>
          <w:color w:val="auto"/>
          <w:sz w:val="20"/>
          <w:szCs w:val="20"/>
        </w:rPr>
        <w:t>2</w:t>
      </w:r>
      <w:r w:rsidR="00494F8A" w:rsidRPr="00B56F36">
        <w:rPr>
          <w:rFonts w:asciiTheme="majorHAnsi" w:hAnsiTheme="majorHAnsi" w:cstheme="majorHAnsi"/>
          <w:b/>
          <w:bCs/>
          <w:color w:val="auto"/>
          <w:sz w:val="20"/>
          <w:szCs w:val="20"/>
        </w:rPr>
        <w:t xml:space="preserve"> do</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SWZ </w:t>
      </w:r>
      <w:r w:rsidRPr="00B56F36">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B56F36" w:rsidRDefault="008579C0" w:rsidP="00B963FE">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B963FE" w:rsidRPr="00B56F36">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B56F36">
        <w:t xml:space="preserve">. </w:t>
      </w:r>
    </w:p>
    <w:p w14:paraId="0FA16E0A" w14:textId="1019E756" w:rsidR="008579C0" w:rsidRPr="00B56F36" w:rsidRDefault="008579C0" w:rsidP="00CC124D">
      <w:pPr>
        <w:spacing w:after="0" w:line="240" w:lineRule="auto"/>
        <w:rPr>
          <w:rFonts w:asciiTheme="majorHAnsi" w:hAnsiTheme="majorHAnsi" w:cstheme="majorHAnsi"/>
          <w:sz w:val="20"/>
          <w:szCs w:val="20"/>
        </w:rPr>
      </w:pPr>
    </w:p>
    <w:p w14:paraId="3F072D15" w14:textId="77777777" w:rsidR="00865612" w:rsidRPr="00B56F36" w:rsidRDefault="00865612" w:rsidP="00CC124D">
      <w:pPr>
        <w:spacing w:after="0" w:line="240" w:lineRule="auto"/>
        <w:rPr>
          <w:rFonts w:asciiTheme="majorHAnsi" w:hAnsiTheme="majorHAnsi" w:cstheme="majorHAnsi"/>
          <w:sz w:val="20"/>
          <w:szCs w:val="20"/>
        </w:rPr>
      </w:pPr>
    </w:p>
    <w:p w14:paraId="115941FE" w14:textId="77777777" w:rsidR="006D3D6A" w:rsidRPr="00B56F36"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D3D6A" w:rsidRPr="00B56F36">
        <w:rPr>
          <w:rFonts w:asciiTheme="majorHAnsi" w:hAnsiTheme="majorHAnsi" w:cstheme="majorHAnsi"/>
          <w:b/>
          <w:bCs/>
          <w:sz w:val="20"/>
          <w:szCs w:val="20"/>
        </w:rPr>
        <w:t>PODSTAWY WYKLUCZENIA.</w:t>
      </w:r>
    </w:p>
    <w:p w14:paraId="28456C11" w14:textId="77777777" w:rsidR="00505311" w:rsidRPr="00B56F36" w:rsidRDefault="00505311" w:rsidP="00CC124D">
      <w:pPr>
        <w:spacing w:after="0" w:line="240" w:lineRule="auto"/>
        <w:jc w:val="both"/>
        <w:rPr>
          <w:rFonts w:asciiTheme="majorHAnsi" w:hAnsiTheme="majorHAnsi" w:cstheme="majorHAnsi"/>
          <w:b/>
          <w:bCs/>
          <w:sz w:val="20"/>
          <w:szCs w:val="20"/>
        </w:rPr>
      </w:pPr>
      <w:bookmarkStart w:id="5" w:name="_Hlk63942872"/>
    </w:p>
    <w:p w14:paraId="0A4F83E6" w14:textId="77777777" w:rsidR="006D3D6A" w:rsidRPr="00B56F36" w:rsidRDefault="004E5A6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8.1/ </w:t>
      </w:r>
      <w:r w:rsidR="006D3D6A" w:rsidRPr="00B56F36">
        <w:rPr>
          <w:rFonts w:asciiTheme="majorHAnsi" w:hAnsiTheme="majorHAnsi" w:cstheme="majorHAnsi"/>
          <w:b/>
          <w:bCs/>
          <w:sz w:val="20"/>
          <w:szCs w:val="20"/>
        </w:rPr>
        <w:t>Obligatoryjne przesłanki wykluczenia Wykonawcy określono w art. 108 ust. 1 pkt 1÷6 ustawy Pzp.</w:t>
      </w:r>
    </w:p>
    <w:bookmarkEnd w:id="5"/>
    <w:p w14:paraId="2783B91E" w14:textId="77777777" w:rsidR="00505311" w:rsidRPr="00B56F36"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B56F36" w:rsidRDefault="00982525" w:rsidP="00CC124D">
      <w:pPr>
        <w:pStyle w:val="Default"/>
        <w:spacing w:after="0" w:line="240" w:lineRule="auto"/>
        <w:rPr>
          <w:rFonts w:asciiTheme="majorHAnsi" w:hAnsiTheme="majorHAnsi" w:cstheme="majorHAnsi"/>
          <w:b/>
          <w:bCs/>
          <w:color w:val="auto"/>
          <w:sz w:val="20"/>
          <w:szCs w:val="20"/>
          <w:u w:val="single"/>
        </w:rPr>
      </w:pPr>
      <w:r w:rsidRPr="00B56F36">
        <w:rPr>
          <w:rFonts w:asciiTheme="majorHAnsi" w:hAnsiTheme="majorHAnsi" w:cstheme="majorHAnsi"/>
          <w:b/>
          <w:bCs/>
          <w:color w:val="auto"/>
          <w:sz w:val="20"/>
          <w:szCs w:val="20"/>
          <w:u w:val="single"/>
        </w:rPr>
        <w:t xml:space="preserve">8.2/ Podstawy wykluczenia: </w:t>
      </w:r>
    </w:p>
    <w:p w14:paraId="4BC4942A"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B56F36" w:rsidRDefault="00982525" w:rsidP="00CC124D">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color w:val="auto"/>
          <w:sz w:val="20"/>
          <w:szCs w:val="20"/>
        </w:rPr>
        <w:t xml:space="preserve">b) Z postępowania o udzielenie zamówienia Zamawiający </w:t>
      </w:r>
      <w:r w:rsidRPr="00B56F36">
        <w:rPr>
          <w:rFonts w:asciiTheme="majorHAnsi" w:hAnsiTheme="majorHAnsi" w:cstheme="majorHAnsi"/>
          <w:b/>
          <w:bCs/>
          <w:color w:val="auto"/>
          <w:sz w:val="20"/>
          <w:szCs w:val="20"/>
        </w:rPr>
        <w:t xml:space="preserve">wykluczy </w:t>
      </w:r>
      <w:r w:rsidRPr="00B56F36">
        <w:rPr>
          <w:rFonts w:asciiTheme="majorHAnsi" w:hAnsiTheme="majorHAnsi" w:cstheme="majorHAnsi"/>
          <w:color w:val="auto"/>
          <w:sz w:val="20"/>
          <w:szCs w:val="20"/>
        </w:rPr>
        <w:t xml:space="preserve">Wykonawców w przypadkach, o których mowa w </w:t>
      </w:r>
      <w:r w:rsidRPr="00B56F36">
        <w:rPr>
          <w:rFonts w:asciiTheme="majorHAnsi" w:hAnsiTheme="majorHAnsi" w:cstheme="majorHAnsi"/>
          <w:b/>
          <w:bCs/>
          <w:color w:val="auto"/>
          <w:sz w:val="20"/>
          <w:szCs w:val="20"/>
        </w:rPr>
        <w:t xml:space="preserve">art. 108 ust. 1 pkt 1 - 6 ustawy (przesłanki obligatoryjne). </w:t>
      </w:r>
    </w:p>
    <w:p w14:paraId="0CDA28A6" w14:textId="2DFE3BC2"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handlu ludźmi, o którym mowa w art. 189a Kodeksu karnego, </w:t>
      </w:r>
    </w:p>
    <w:p w14:paraId="0A6199CB"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c) o którym mowa w art. 228–230a, art. 250a Kodeksu karnego lub w art. 46 lub art. 48 ustawy z dnia 25 czerwca 2010 r. o sporcie, </w:t>
      </w:r>
    </w:p>
    <w:p w14:paraId="5D55B8CA"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w:t>
      </w:r>
      <w:r w:rsidRPr="00EB6CCD">
        <w:rPr>
          <w:rFonts w:asciiTheme="majorHAnsi" w:hAnsiTheme="majorHAnsi" w:cstheme="majorHAnsi"/>
          <w:color w:val="auto"/>
          <w:sz w:val="20"/>
          <w:szCs w:val="20"/>
        </w:rPr>
        <w:t>(Dz. U.</w:t>
      </w:r>
      <w:r w:rsidR="00616C73" w:rsidRPr="00EB6CCD">
        <w:rPr>
          <w:rFonts w:asciiTheme="majorHAnsi" w:hAnsiTheme="majorHAnsi" w:cstheme="majorHAnsi"/>
          <w:color w:val="auto"/>
          <w:sz w:val="20"/>
          <w:szCs w:val="20"/>
        </w:rPr>
        <w:t xml:space="preserve"> z 2012 </w:t>
      </w:r>
      <w:r w:rsidRPr="00EB6CCD">
        <w:rPr>
          <w:rFonts w:asciiTheme="majorHAnsi" w:hAnsiTheme="majorHAnsi" w:cstheme="majorHAnsi"/>
          <w:color w:val="auto"/>
          <w:sz w:val="20"/>
          <w:szCs w:val="20"/>
        </w:rPr>
        <w:t xml:space="preserve"> poz. 769</w:t>
      </w:r>
      <w:r w:rsidR="00616C73" w:rsidRPr="00EB6CCD">
        <w:rPr>
          <w:rFonts w:asciiTheme="majorHAnsi" w:hAnsiTheme="majorHAnsi" w:cstheme="majorHAnsi"/>
          <w:color w:val="auto"/>
          <w:sz w:val="20"/>
          <w:szCs w:val="20"/>
        </w:rPr>
        <w:t xml:space="preserve"> z póź. zm.</w:t>
      </w:r>
      <w:r w:rsidRPr="00EB6CCD">
        <w:rPr>
          <w:rFonts w:asciiTheme="majorHAnsi" w:hAnsiTheme="majorHAnsi" w:cstheme="majorHAnsi"/>
          <w:color w:val="auto"/>
          <w:sz w:val="20"/>
          <w:szCs w:val="20"/>
        </w:rPr>
        <w:t xml:space="preserve">), </w:t>
      </w:r>
    </w:p>
    <w:p w14:paraId="1DD06516"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B56F36"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lastRenderedPageBreak/>
        <w:t>– lub za odpowiedni czyn zabroniony określony w przepisach prawa obcego;</w:t>
      </w:r>
    </w:p>
    <w:p w14:paraId="14D1C18B"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B56F36"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B56F36"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B56F36" w:rsidRDefault="00982525" w:rsidP="00CC124D">
      <w:pPr>
        <w:pStyle w:val="Default"/>
        <w:spacing w:after="0" w:line="240" w:lineRule="auto"/>
        <w:rPr>
          <w:rFonts w:asciiTheme="majorHAnsi" w:hAnsiTheme="majorHAnsi" w:cstheme="majorHAnsi"/>
          <w:color w:val="auto"/>
          <w:sz w:val="20"/>
          <w:szCs w:val="20"/>
        </w:rPr>
      </w:pPr>
    </w:p>
    <w:p w14:paraId="66838532" w14:textId="77777777" w:rsidR="00BB1A6B" w:rsidRPr="00B56F36" w:rsidRDefault="00BB1A6B" w:rsidP="00CC124D">
      <w:pPr>
        <w:pStyle w:val="Default"/>
        <w:spacing w:after="0" w:line="240" w:lineRule="auto"/>
        <w:rPr>
          <w:rFonts w:asciiTheme="majorHAnsi" w:hAnsiTheme="majorHAnsi" w:cstheme="majorHAnsi"/>
          <w:color w:val="auto"/>
          <w:sz w:val="20"/>
          <w:szCs w:val="20"/>
        </w:rPr>
      </w:pPr>
    </w:p>
    <w:p w14:paraId="5B9BD855" w14:textId="13A52C84" w:rsidR="00982525" w:rsidRPr="00B56F36" w:rsidRDefault="00982525" w:rsidP="00CC124D">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8.3/  Z postępowania o udzielenie zamówienia Zamawiający wykluczy także Wykonawców w następujących przypadkach – wybrane przez Zamawiającego przesłanki fakultatywne, przew</w:t>
      </w:r>
      <w:r w:rsidR="009006F1" w:rsidRPr="00B56F36">
        <w:rPr>
          <w:rFonts w:asciiTheme="majorHAnsi" w:hAnsiTheme="majorHAnsi" w:cstheme="majorHAnsi"/>
          <w:b/>
          <w:bCs/>
          <w:color w:val="auto"/>
          <w:sz w:val="20"/>
          <w:szCs w:val="20"/>
        </w:rPr>
        <w:t>idziane w art. 109 ust. 1 pkt</w:t>
      </w:r>
      <w:r w:rsidRPr="00B56F36">
        <w:rPr>
          <w:rFonts w:asciiTheme="majorHAnsi" w:hAnsiTheme="majorHAnsi" w:cstheme="majorHAnsi"/>
          <w:b/>
          <w:bCs/>
          <w:color w:val="auto"/>
          <w:sz w:val="20"/>
          <w:szCs w:val="20"/>
        </w:rPr>
        <w:t xml:space="preserve"> 4 Ustawy Pzp: </w:t>
      </w:r>
    </w:p>
    <w:p w14:paraId="7B17187B" w14:textId="77777777" w:rsidR="00982525" w:rsidRPr="00B56F36" w:rsidRDefault="00982525" w:rsidP="00BB1A6B">
      <w:pPr>
        <w:pStyle w:val="Default"/>
        <w:spacing w:after="0" w:line="240" w:lineRule="auto"/>
        <w:rPr>
          <w:rFonts w:asciiTheme="majorHAnsi" w:hAnsiTheme="majorHAnsi" w:cstheme="majorHAnsi"/>
          <w:color w:val="auto"/>
          <w:sz w:val="20"/>
          <w:szCs w:val="20"/>
        </w:rPr>
      </w:pPr>
    </w:p>
    <w:p w14:paraId="401314AE"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67260093" w14:textId="37F0F061" w:rsidR="00AD2DB9" w:rsidRPr="00B56F36" w:rsidRDefault="00AD2DB9" w:rsidP="00CC124D">
      <w:pPr>
        <w:pStyle w:val="Default"/>
        <w:spacing w:after="0" w:line="240" w:lineRule="auto"/>
        <w:jc w:val="both"/>
        <w:rPr>
          <w:rFonts w:asciiTheme="majorHAnsi" w:hAnsiTheme="majorHAnsi" w:cstheme="majorHAnsi"/>
          <w:color w:val="auto"/>
          <w:sz w:val="20"/>
          <w:szCs w:val="20"/>
        </w:rPr>
      </w:pPr>
    </w:p>
    <w:p w14:paraId="1C9734C4" w14:textId="77777777" w:rsidR="006D3D6A" w:rsidRPr="00B56F36" w:rsidRDefault="006D3D6A" w:rsidP="00CC124D">
      <w:pPr>
        <w:spacing w:after="0" w:line="240" w:lineRule="auto"/>
        <w:jc w:val="both"/>
        <w:rPr>
          <w:rFonts w:asciiTheme="majorHAnsi" w:hAnsiTheme="majorHAnsi" w:cstheme="majorHAnsi"/>
          <w:sz w:val="20"/>
          <w:szCs w:val="20"/>
        </w:rPr>
      </w:pPr>
    </w:p>
    <w:p w14:paraId="6FCFF45A" w14:textId="77777777" w:rsidR="006D3D6A" w:rsidRPr="00B56F36"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D3D6A" w:rsidRPr="00B56F36">
        <w:rPr>
          <w:rFonts w:asciiTheme="majorHAnsi" w:hAnsiTheme="majorHAnsi" w:cstheme="majorHAnsi"/>
          <w:b/>
          <w:bCs/>
          <w:sz w:val="20"/>
          <w:szCs w:val="20"/>
        </w:rPr>
        <w:t>WYKAZ PODMIOTOWYCH ŚRODKÓW DOWODOWYCH.</w:t>
      </w:r>
    </w:p>
    <w:p w14:paraId="4C6D6990" w14:textId="77777777" w:rsidR="00BB1A6B" w:rsidRPr="00B56F36" w:rsidRDefault="00BB1A6B" w:rsidP="00CC124D">
      <w:pPr>
        <w:spacing w:after="0" w:line="240" w:lineRule="auto"/>
        <w:jc w:val="both"/>
        <w:rPr>
          <w:rFonts w:asciiTheme="majorHAnsi" w:hAnsiTheme="majorHAnsi" w:cstheme="majorHAnsi"/>
          <w:b/>
          <w:bCs/>
          <w:sz w:val="20"/>
          <w:szCs w:val="20"/>
        </w:rPr>
      </w:pPr>
    </w:p>
    <w:p w14:paraId="1C779C25" w14:textId="77777777" w:rsidR="00BB1A6B" w:rsidRPr="00B56F36"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B56F36" w:rsidRDefault="004E5A6E"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9.1/ </w:t>
      </w:r>
      <w:r w:rsidR="006D3D6A" w:rsidRPr="00B56F36">
        <w:rPr>
          <w:rFonts w:asciiTheme="majorHAnsi" w:hAnsiTheme="majorHAnsi" w:cstheme="majorHAnsi"/>
          <w:b/>
          <w:bCs/>
          <w:sz w:val="20"/>
          <w:szCs w:val="20"/>
        </w:rPr>
        <w:t>DOKUMENTY SKŁADANE RAZEM Z OFERTĄ</w:t>
      </w:r>
    </w:p>
    <w:p w14:paraId="31395232"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B56F36"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1)</w:t>
      </w:r>
      <w:r w:rsidR="006D3D6A"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Oferta przygotowana na formularzu ofertowym</w:t>
      </w:r>
      <w:r w:rsidR="006D3D6A" w:rsidRPr="00B56F36">
        <w:rPr>
          <w:rFonts w:asciiTheme="majorHAnsi" w:hAnsiTheme="majorHAnsi" w:cstheme="majorHAnsi"/>
          <w:sz w:val="20"/>
          <w:szCs w:val="20"/>
        </w:rPr>
        <w:t xml:space="preserve"> stanowiącym </w:t>
      </w:r>
      <w:r w:rsidR="006D3D6A" w:rsidRPr="00B56F36">
        <w:rPr>
          <w:rFonts w:asciiTheme="majorHAnsi" w:hAnsiTheme="majorHAnsi" w:cstheme="majorHAnsi"/>
          <w:b/>
          <w:bCs/>
          <w:sz w:val="20"/>
          <w:szCs w:val="20"/>
        </w:rPr>
        <w:t>załącznik nr 1 do SWZ</w:t>
      </w:r>
      <w:r w:rsidR="006D3D6A" w:rsidRPr="00B56F36">
        <w:rPr>
          <w:rFonts w:asciiTheme="majorHAnsi" w:hAnsiTheme="majorHAnsi" w:cstheme="majorHAnsi"/>
          <w:sz w:val="20"/>
          <w:szCs w:val="20"/>
        </w:rPr>
        <w:t xml:space="preserve">, zgodnie z art. 63 ust. 2 ustawy Pzp, składana jest pod rygorem nieważności </w:t>
      </w:r>
      <w:r w:rsidR="00D7621C" w:rsidRPr="00B56F36">
        <w:rPr>
          <w:rFonts w:asciiTheme="majorHAnsi" w:hAnsiTheme="majorHAnsi" w:cstheme="majorHAnsi"/>
          <w:b/>
          <w:bCs/>
          <w:sz w:val="20"/>
          <w:szCs w:val="20"/>
        </w:rPr>
        <w:t>formie elektronicznej lub</w:t>
      </w:r>
      <w:r w:rsidR="00D7621C"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w postaci elektronicznej opatrzonej podpisem zaufanym lub podpisem osobistym.</w:t>
      </w:r>
    </w:p>
    <w:p w14:paraId="144AA46E" w14:textId="7F8315F4" w:rsidR="004E5A6E" w:rsidRDefault="00EE1342" w:rsidP="00CC124D">
      <w:pPr>
        <w:spacing w:after="0" w:line="240" w:lineRule="auto"/>
        <w:jc w:val="both"/>
        <w:rPr>
          <w:rFonts w:asciiTheme="majorHAnsi" w:hAnsiTheme="majorHAnsi" w:cstheme="majorHAnsi"/>
          <w:sz w:val="20"/>
          <w:szCs w:val="20"/>
        </w:rPr>
      </w:pPr>
      <w:r w:rsidRPr="00EE1342">
        <w:rPr>
          <w:rFonts w:asciiTheme="majorHAnsi" w:hAnsiTheme="majorHAnsi" w:cstheme="majorHAnsi"/>
          <w:sz w:val="20"/>
          <w:szCs w:val="20"/>
        </w:rPr>
        <w:t>- w przypadku składania ofert na więcej niż jedną część – dla każdej części należy złożyć oddzielny formularz oferty.</w:t>
      </w:r>
    </w:p>
    <w:p w14:paraId="68A46A13" w14:textId="77777777" w:rsidR="00EE1342" w:rsidRPr="00B56F36" w:rsidRDefault="00EE1342" w:rsidP="00CC124D">
      <w:pPr>
        <w:spacing w:after="0" w:line="240" w:lineRule="auto"/>
        <w:jc w:val="both"/>
        <w:rPr>
          <w:rFonts w:asciiTheme="majorHAnsi" w:hAnsiTheme="majorHAnsi" w:cstheme="majorHAnsi"/>
          <w:sz w:val="20"/>
          <w:szCs w:val="20"/>
        </w:rPr>
      </w:pPr>
    </w:p>
    <w:p w14:paraId="0E92C191" w14:textId="77777777" w:rsidR="004E5A6E" w:rsidRPr="00B56F36" w:rsidRDefault="006D3D6A" w:rsidP="00CC124D">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B56F36" w:rsidRDefault="006D3D6A" w:rsidP="00CC124D">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B56F36">
        <w:rPr>
          <w:rFonts w:asciiTheme="majorHAnsi" w:hAnsiTheme="majorHAnsi" w:cstheme="majorHAnsi"/>
          <w:sz w:val="20"/>
          <w:szCs w:val="20"/>
        </w:rPr>
        <w:t xml:space="preserve"> oraz </w:t>
      </w:r>
      <w:r w:rsidRPr="00B56F36">
        <w:rPr>
          <w:rFonts w:asciiTheme="majorHAnsi" w:hAnsiTheme="majorHAnsi" w:cstheme="majorHAnsi"/>
          <w:i/>
          <w:iCs/>
          <w:sz w:val="20"/>
          <w:szCs w:val="20"/>
        </w:rPr>
        <w:t>uchylającego dyrektywę 1999/93/WE, weryfikowany za pomocą certyfikatu podpisu osobistego.</w:t>
      </w:r>
    </w:p>
    <w:p w14:paraId="5D09588B" w14:textId="77777777" w:rsidR="006D3D6A" w:rsidRPr="00B56F36" w:rsidRDefault="006D3D6A" w:rsidP="00CC124D">
      <w:pPr>
        <w:spacing w:after="0" w:line="240" w:lineRule="auto"/>
        <w:rPr>
          <w:rFonts w:asciiTheme="majorHAnsi" w:hAnsiTheme="majorHAnsi" w:cstheme="majorHAnsi"/>
          <w:sz w:val="20"/>
          <w:szCs w:val="20"/>
        </w:rPr>
      </w:pPr>
    </w:p>
    <w:p w14:paraId="10F819AD" w14:textId="77777777" w:rsidR="00323F73" w:rsidRPr="00B56F36" w:rsidRDefault="00323F73" w:rsidP="00CC124D">
      <w:pPr>
        <w:spacing w:after="0" w:line="240" w:lineRule="auto"/>
        <w:jc w:val="both"/>
        <w:rPr>
          <w:rFonts w:asciiTheme="majorHAnsi" w:hAnsiTheme="majorHAnsi" w:cstheme="majorHAnsi"/>
          <w:b/>
          <w:bCs/>
          <w:sz w:val="20"/>
          <w:szCs w:val="20"/>
        </w:rPr>
      </w:pPr>
    </w:p>
    <w:p w14:paraId="4A96B7B8" w14:textId="52C0FCBC" w:rsidR="006D3D6A"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2)</w:t>
      </w:r>
      <w:r w:rsidR="006D3D6A" w:rsidRPr="00B56F36">
        <w:rPr>
          <w:rFonts w:asciiTheme="majorHAnsi" w:hAnsiTheme="majorHAnsi" w:cstheme="majorHAnsi"/>
          <w:b/>
          <w:bCs/>
          <w:sz w:val="20"/>
          <w:szCs w:val="20"/>
        </w:rPr>
        <w:t xml:space="preserve"> Wykonawca dołącza do oferty oświadczenie o niepodleganiu wykluczeniu  oraz </w:t>
      </w:r>
      <w:r w:rsidR="001122BD">
        <w:rPr>
          <w:rFonts w:asciiTheme="majorHAnsi" w:hAnsiTheme="majorHAnsi" w:cstheme="majorHAnsi"/>
          <w:b/>
          <w:bCs/>
          <w:sz w:val="20"/>
          <w:szCs w:val="20"/>
        </w:rPr>
        <w:t>o spełnianiu warunków udziału w </w:t>
      </w:r>
      <w:r w:rsidR="006D3D6A" w:rsidRPr="00B56F36">
        <w:rPr>
          <w:rFonts w:asciiTheme="majorHAnsi" w:hAnsiTheme="majorHAnsi" w:cstheme="majorHAnsi"/>
          <w:b/>
          <w:bCs/>
          <w:sz w:val="20"/>
          <w:szCs w:val="20"/>
        </w:rPr>
        <w:t>postępowaniu – załącznik nr 2 do SWZ,</w:t>
      </w:r>
      <w:r w:rsidR="006D3D6A" w:rsidRPr="00B56F36">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B56F36">
        <w:rPr>
          <w:rFonts w:asciiTheme="majorHAnsi" w:hAnsiTheme="majorHAnsi" w:cstheme="majorHAnsi"/>
          <w:sz w:val="20"/>
          <w:szCs w:val="20"/>
        </w:rPr>
        <w:t>.2/</w:t>
      </w:r>
      <w:r w:rsidR="006D3D6A" w:rsidRPr="00B56F36">
        <w:rPr>
          <w:rFonts w:asciiTheme="majorHAnsi" w:hAnsiTheme="majorHAnsi" w:cstheme="majorHAnsi"/>
          <w:sz w:val="20"/>
          <w:szCs w:val="20"/>
        </w:rPr>
        <w:t xml:space="preserve"> SWZ.</w:t>
      </w:r>
    </w:p>
    <w:p w14:paraId="1312E4EA" w14:textId="77777777" w:rsidR="004E5A6E" w:rsidRPr="00B56F36" w:rsidRDefault="004E5A6E" w:rsidP="00CC124D">
      <w:pPr>
        <w:spacing w:after="0" w:line="240" w:lineRule="auto"/>
        <w:jc w:val="both"/>
        <w:rPr>
          <w:rFonts w:asciiTheme="majorHAnsi" w:hAnsiTheme="majorHAnsi" w:cstheme="majorHAnsi"/>
          <w:sz w:val="20"/>
          <w:szCs w:val="20"/>
        </w:rPr>
      </w:pPr>
    </w:p>
    <w:p w14:paraId="56E49B08"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B56F36">
        <w:rPr>
          <w:rFonts w:asciiTheme="majorHAnsi" w:hAnsiTheme="majorHAnsi" w:cstheme="majorHAnsi"/>
          <w:b/>
          <w:bCs/>
          <w:sz w:val="20"/>
          <w:szCs w:val="20"/>
        </w:rPr>
        <w:t>Oświadczenia składają odrębnie:</w:t>
      </w:r>
    </w:p>
    <w:p w14:paraId="1B1C5A53" w14:textId="77777777" w:rsidR="004E5A6E" w:rsidRPr="00B56F36" w:rsidRDefault="004E5A6E" w:rsidP="00CC124D">
      <w:pPr>
        <w:spacing w:after="0" w:line="240" w:lineRule="auto"/>
        <w:jc w:val="both"/>
        <w:rPr>
          <w:rFonts w:asciiTheme="majorHAnsi" w:hAnsiTheme="majorHAnsi" w:cstheme="majorHAnsi"/>
          <w:sz w:val="20"/>
          <w:szCs w:val="20"/>
        </w:rPr>
      </w:pPr>
    </w:p>
    <w:p w14:paraId="29C1E284"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B56F36"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B56F36"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podwykonawcy, </w:t>
      </w:r>
      <w:r w:rsidR="00EB42EE" w:rsidRPr="00B56F36">
        <w:rPr>
          <w:rFonts w:asciiTheme="majorHAnsi" w:hAnsiTheme="majorHAnsi" w:cstheme="majorHAnsi"/>
          <w:sz w:val="20"/>
          <w:szCs w:val="20"/>
        </w:rPr>
        <w:t>w przypadkach wskazanych w art. 462 ust. 2 i ust. 3 oraz 4 pkt. 1 Pzp, jeżeli są znani Wykonawcy.</w:t>
      </w:r>
    </w:p>
    <w:p w14:paraId="0D1A6D5B" w14:textId="77777777" w:rsidR="001C3F70" w:rsidRPr="00B56F36" w:rsidRDefault="001C3F70" w:rsidP="00CC124D">
      <w:pPr>
        <w:spacing w:after="0" w:line="240" w:lineRule="auto"/>
        <w:jc w:val="both"/>
        <w:rPr>
          <w:rFonts w:asciiTheme="majorHAnsi" w:hAnsiTheme="majorHAnsi" w:cstheme="majorHAnsi"/>
          <w:sz w:val="20"/>
          <w:szCs w:val="20"/>
        </w:rPr>
      </w:pPr>
    </w:p>
    <w:p w14:paraId="37ECAF68" w14:textId="64C18A64" w:rsidR="006D3D6A" w:rsidRPr="00B56F36" w:rsidRDefault="007F67F5" w:rsidP="004100E3">
      <w:pPr>
        <w:shd w:val="clear" w:color="auto" w:fill="FFFFFF" w:themeFill="background1"/>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3)</w:t>
      </w:r>
      <w:r w:rsidR="006D3D6A" w:rsidRPr="00B56F36">
        <w:rPr>
          <w:rFonts w:asciiTheme="majorHAnsi" w:hAnsiTheme="majorHAnsi" w:cstheme="majorHAnsi"/>
          <w:b/>
          <w:bCs/>
          <w:sz w:val="20"/>
          <w:szCs w:val="20"/>
        </w:rPr>
        <w:t xml:space="preserve"> Samooczyszczenie</w:t>
      </w:r>
      <w:r w:rsidR="006D3D6A" w:rsidRPr="00B56F36">
        <w:rPr>
          <w:rFonts w:asciiTheme="majorHAnsi" w:hAnsiTheme="majorHAnsi" w:cstheme="majorHAnsi"/>
          <w:sz w:val="20"/>
          <w:szCs w:val="20"/>
        </w:rPr>
        <w:t xml:space="preserve"> – w okolicznościach określonych w </w:t>
      </w:r>
      <w:r w:rsidR="006D3D6A" w:rsidRPr="00B56F36">
        <w:rPr>
          <w:rFonts w:asciiTheme="majorHAnsi" w:hAnsiTheme="majorHAnsi" w:cstheme="majorHAnsi"/>
          <w:b/>
          <w:bCs/>
          <w:sz w:val="20"/>
          <w:szCs w:val="20"/>
        </w:rPr>
        <w:t xml:space="preserve">art. 108 ust. 1 pkt 1, 2, 5 lub art. 109 ust. 1 pkt </w:t>
      </w:r>
      <w:r w:rsidR="004100E3" w:rsidRPr="00B56F36">
        <w:rPr>
          <w:rFonts w:asciiTheme="majorHAnsi" w:hAnsiTheme="majorHAnsi" w:cstheme="majorHAnsi"/>
          <w:b/>
          <w:bCs/>
          <w:sz w:val="20"/>
          <w:szCs w:val="20"/>
        </w:rPr>
        <w:t xml:space="preserve">2 - 5 i 7 -10 </w:t>
      </w:r>
      <w:r w:rsidR="006101D0" w:rsidRPr="00B56F36">
        <w:rPr>
          <w:rFonts w:asciiTheme="majorHAnsi" w:hAnsiTheme="majorHAnsi" w:cstheme="majorHAnsi"/>
          <w:b/>
          <w:bCs/>
          <w:sz w:val="20"/>
          <w:szCs w:val="20"/>
        </w:rPr>
        <w:t xml:space="preserve"> </w:t>
      </w:r>
      <w:r w:rsidR="006D3D6A" w:rsidRPr="00B56F36">
        <w:rPr>
          <w:rFonts w:asciiTheme="majorHAnsi" w:hAnsiTheme="majorHAnsi" w:cstheme="majorHAnsi"/>
          <w:sz w:val="20"/>
          <w:szCs w:val="20"/>
        </w:rPr>
        <w:t xml:space="preserve">ustawy Pzp, wykonawca nie podlega wykluczeniu jeżeli udowodni zamawiającemu, że spełnił </w:t>
      </w:r>
      <w:r w:rsidR="006D3D6A" w:rsidRPr="00B56F36">
        <w:rPr>
          <w:rFonts w:asciiTheme="majorHAnsi" w:hAnsiTheme="majorHAnsi" w:cstheme="majorHAnsi"/>
          <w:b/>
          <w:bCs/>
          <w:sz w:val="20"/>
          <w:szCs w:val="20"/>
        </w:rPr>
        <w:t>łącznie</w:t>
      </w:r>
      <w:r w:rsidR="006D3D6A" w:rsidRPr="00B56F36">
        <w:rPr>
          <w:rFonts w:asciiTheme="majorHAnsi" w:hAnsiTheme="majorHAnsi" w:cstheme="majorHAnsi"/>
          <w:sz w:val="20"/>
          <w:szCs w:val="20"/>
        </w:rPr>
        <w:t xml:space="preserve"> następujące przesłanki:</w:t>
      </w:r>
    </w:p>
    <w:p w14:paraId="0E11FB48"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zreorganizował personel,</w:t>
      </w:r>
    </w:p>
    <w:p w14:paraId="0DE18960" w14:textId="0B08D66C"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wdrożył system sprawozdawczości i kontroli,</w:t>
      </w:r>
    </w:p>
    <w:p w14:paraId="205FEAA3" w14:textId="1787DEA5"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B56F36" w:rsidRDefault="006755A4" w:rsidP="00CC124D">
      <w:pPr>
        <w:spacing w:after="0" w:line="240" w:lineRule="auto"/>
        <w:rPr>
          <w:rFonts w:asciiTheme="majorHAnsi" w:hAnsiTheme="majorHAnsi" w:cstheme="majorHAnsi"/>
          <w:sz w:val="20"/>
          <w:szCs w:val="20"/>
        </w:rPr>
      </w:pPr>
    </w:p>
    <w:p w14:paraId="5DD97050"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4)</w:t>
      </w:r>
      <w:r w:rsidR="006D3D6A" w:rsidRPr="00B56F36">
        <w:rPr>
          <w:rFonts w:asciiTheme="majorHAnsi" w:hAnsiTheme="majorHAnsi" w:cstheme="majorHAnsi"/>
          <w:b/>
          <w:bCs/>
          <w:sz w:val="20"/>
          <w:szCs w:val="20"/>
        </w:rPr>
        <w:t xml:space="preserve"> Do oferty wykonawca załącza również:</w:t>
      </w:r>
    </w:p>
    <w:p w14:paraId="79B6937C"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pełnomocnictwo:  </w:t>
      </w:r>
    </w:p>
    <w:p w14:paraId="6C4507DC"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B56F36">
        <w:rPr>
          <w:rFonts w:asciiTheme="majorHAnsi" w:hAnsiTheme="majorHAnsi" w:cstheme="majorHAnsi"/>
          <w:sz w:val="20"/>
          <w:szCs w:val="20"/>
        </w:rPr>
        <w:t xml:space="preserve">Z treści </w:t>
      </w:r>
      <w:r w:rsidR="006D3D6A" w:rsidRPr="00B56F36">
        <w:rPr>
          <w:rFonts w:asciiTheme="majorHAnsi" w:hAnsiTheme="majorHAnsi" w:cstheme="majorHAnsi"/>
          <w:sz w:val="20"/>
          <w:szCs w:val="20"/>
        </w:rPr>
        <w:t>pełnomocnictwa</w:t>
      </w:r>
      <w:r w:rsidR="001C3F70" w:rsidRPr="00B56F36">
        <w:rPr>
          <w:rFonts w:asciiTheme="majorHAnsi" w:hAnsiTheme="majorHAnsi" w:cstheme="majorHAnsi"/>
          <w:sz w:val="20"/>
          <w:szCs w:val="20"/>
        </w:rPr>
        <w:t xml:space="preserve"> powinno wynikać </w:t>
      </w:r>
      <w:r w:rsidR="006D3D6A" w:rsidRPr="00B56F36">
        <w:rPr>
          <w:rFonts w:asciiTheme="majorHAnsi" w:hAnsiTheme="majorHAnsi" w:cstheme="majorHAnsi"/>
          <w:sz w:val="20"/>
          <w:szCs w:val="20"/>
        </w:rPr>
        <w:t>umocowanie do reprezentowania w postępowaniu o udzielenie zamówienia tych wykonawców</w:t>
      </w:r>
      <w:r w:rsidR="001C3F70"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t>
      </w:r>
    </w:p>
    <w:p w14:paraId="7EA1B7FD"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Pełnomocnictwo powinno być załączone do oferty i powinno zawierać w szczególności wskazanie:</w:t>
      </w:r>
    </w:p>
    <w:p w14:paraId="1D1C6BE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postępowania o zamówienie publiczne, którego dotyczy,</w:t>
      </w:r>
    </w:p>
    <w:p w14:paraId="66656F96"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ustanowionego pełnomocnika oraz zakresu jego umocowania.</w:t>
      </w:r>
    </w:p>
    <w:p w14:paraId="524E3366" w14:textId="77777777" w:rsidR="006755A4" w:rsidRPr="00B56F36" w:rsidRDefault="006755A4" w:rsidP="00CC124D">
      <w:pPr>
        <w:spacing w:after="0" w:line="240" w:lineRule="auto"/>
        <w:rPr>
          <w:rFonts w:asciiTheme="majorHAnsi" w:hAnsiTheme="majorHAnsi" w:cstheme="majorHAnsi"/>
          <w:sz w:val="20"/>
          <w:szCs w:val="20"/>
        </w:rPr>
      </w:pPr>
    </w:p>
    <w:p w14:paraId="1D16B55C" w14:textId="77777777" w:rsidR="006D3D6A" w:rsidRPr="00B56F36" w:rsidRDefault="006D3D6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0B385414"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B56F36" w:rsidRDefault="006755A4" w:rsidP="00CC124D">
      <w:pPr>
        <w:spacing w:after="0" w:line="240" w:lineRule="auto"/>
        <w:jc w:val="both"/>
        <w:rPr>
          <w:rFonts w:asciiTheme="majorHAnsi" w:hAnsiTheme="majorHAnsi" w:cstheme="majorHAnsi"/>
          <w:sz w:val="20"/>
          <w:szCs w:val="20"/>
        </w:rPr>
      </w:pPr>
    </w:p>
    <w:p w14:paraId="53DF66B1"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B56F36">
        <w:rPr>
          <w:rFonts w:asciiTheme="majorHAnsi" w:hAnsiTheme="majorHAnsi" w:cstheme="majorHAnsi"/>
          <w:b/>
          <w:bCs/>
          <w:sz w:val="20"/>
          <w:szCs w:val="20"/>
        </w:rPr>
        <w:t xml:space="preserve">ust. </w:t>
      </w:r>
      <w:r w:rsidR="006D3D6A" w:rsidRPr="00B56F36">
        <w:rPr>
          <w:rFonts w:asciiTheme="majorHAnsi" w:hAnsiTheme="majorHAnsi" w:cstheme="majorHAnsi"/>
          <w:b/>
          <w:bCs/>
          <w:sz w:val="20"/>
          <w:szCs w:val="20"/>
        </w:rPr>
        <w:t xml:space="preserve"> 7 </w:t>
      </w:r>
      <w:r w:rsidR="00CD7FF8" w:rsidRPr="00B56F36">
        <w:rPr>
          <w:rFonts w:asciiTheme="majorHAnsi" w:hAnsiTheme="majorHAnsi" w:cstheme="majorHAnsi"/>
          <w:b/>
          <w:bCs/>
          <w:sz w:val="20"/>
          <w:szCs w:val="20"/>
        </w:rPr>
        <w:t xml:space="preserve">pkt. 7.1/ </w:t>
      </w:r>
      <w:r w:rsidR="006D3D6A" w:rsidRPr="00B56F36">
        <w:rPr>
          <w:rFonts w:asciiTheme="majorHAnsi" w:hAnsiTheme="majorHAnsi" w:cstheme="majorHAnsi"/>
          <w:b/>
          <w:bCs/>
          <w:sz w:val="20"/>
          <w:szCs w:val="20"/>
        </w:rPr>
        <w:t>ppkt 4 SWZ, będzie  polegał na zdolnościach technicznych lub zawodowych innych podmiotów.</w:t>
      </w:r>
    </w:p>
    <w:p w14:paraId="3C73873E" w14:textId="77777777" w:rsidR="009B09A5" w:rsidRPr="00B56F36" w:rsidRDefault="009B09A5" w:rsidP="00CC124D">
      <w:pPr>
        <w:spacing w:after="0" w:line="240" w:lineRule="auto"/>
        <w:rPr>
          <w:rFonts w:asciiTheme="majorHAnsi" w:hAnsiTheme="majorHAnsi" w:cstheme="majorHAnsi"/>
          <w:sz w:val="20"/>
          <w:szCs w:val="20"/>
        </w:rPr>
      </w:pPr>
    </w:p>
    <w:p w14:paraId="3718216D" w14:textId="610F2B60"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Wykonawca, który polega na zdolnościach lub sytuacji podmiotów udostępniających zasoby, </w:t>
      </w:r>
      <w:r w:rsidRPr="00B56F36">
        <w:rPr>
          <w:rFonts w:asciiTheme="majorHAnsi" w:hAnsiTheme="majorHAnsi" w:cstheme="majorHAnsi"/>
          <w:b/>
          <w:bCs/>
          <w:sz w:val="20"/>
          <w:szCs w:val="20"/>
        </w:rPr>
        <w:t>składa wraz z ofertą</w:t>
      </w:r>
      <w:r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zobowiązanie podmiotu (wzór - załącznik nr </w:t>
      </w:r>
      <w:r w:rsidR="004D5F48" w:rsidRPr="00B56F36">
        <w:rPr>
          <w:rFonts w:asciiTheme="majorHAnsi" w:hAnsiTheme="majorHAnsi" w:cstheme="majorHAnsi"/>
          <w:b/>
          <w:bCs/>
          <w:sz w:val="20"/>
          <w:szCs w:val="20"/>
        </w:rPr>
        <w:t>3</w:t>
      </w:r>
      <w:r w:rsidRPr="00B56F36">
        <w:rPr>
          <w:rFonts w:asciiTheme="majorHAnsi" w:hAnsiTheme="majorHAnsi" w:cstheme="majorHAnsi"/>
          <w:b/>
          <w:bCs/>
          <w:sz w:val="20"/>
          <w:szCs w:val="20"/>
        </w:rPr>
        <w:t xml:space="preserve"> SWZ)</w:t>
      </w:r>
      <w:r w:rsidRPr="00B56F36">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zakres dostępnych Wykonawcy zasobów podmiotu udostępniającego zasoby; </w:t>
      </w:r>
    </w:p>
    <w:p w14:paraId="7B03763A"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B56F36" w:rsidRDefault="009B09A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B56F36" w:rsidRDefault="009D538D" w:rsidP="00CC124D">
      <w:pPr>
        <w:spacing w:after="0" w:line="240" w:lineRule="auto"/>
        <w:rPr>
          <w:rFonts w:asciiTheme="majorHAnsi" w:hAnsiTheme="majorHAnsi" w:cstheme="majorHAnsi"/>
          <w:sz w:val="20"/>
          <w:szCs w:val="20"/>
        </w:rPr>
      </w:pPr>
    </w:p>
    <w:p w14:paraId="55773D3F"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A756F61" w14:textId="77777777"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3552B3F" w14:textId="77777777" w:rsidR="00616C73" w:rsidRDefault="00616C73" w:rsidP="00187782">
      <w:pPr>
        <w:spacing w:after="0" w:line="240" w:lineRule="auto"/>
        <w:jc w:val="both"/>
        <w:rPr>
          <w:rFonts w:asciiTheme="majorHAnsi" w:hAnsiTheme="majorHAnsi" w:cstheme="majorHAnsi"/>
          <w:b/>
          <w:bCs/>
          <w:sz w:val="20"/>
          <w:szCs w:val="20"/>
        </w:rPr>
      </w:pPr>
    </w:p>
    <w:p w14:paraId="0FBF1887" w14:textId="20A3A4F9" w:rsidR="00F83D0C" w:rsidRDefault="00616C73" w:rsidP="00187782">
      <w:pPr>
        <w:spacing w:after="0" w:line="240" w:lineRule="auto"/>
        <w:jc w:val="both"/>
        <w:rPr>
          <w:rFonts w:asciiTheme="majorHAnsi" w:hAnsiTheme="majorHAnsi" w:cstheme="majorHAnsi"/>
          <w:sz w:val="20"/>
          <w:szCs w:val="20"/>
        </w:rPr>
      </w:pPr>
      <w:r w:rsidRPr="00EB6CCD">
        <w:rPr>
          <w:rFonts w:asciiTheme="majorHAnsi" w:hAnsiTheme="majorHAnsi" w:cstheme="majorHAnsi"/>
          <w:b/>
          <w:bCs/>
          <w:sz w:val="20"/>
          <w:szCs w:val="20"/>
        </w:rPr>
        <w:t>c</w:t>
      </w:r>
      <w:r w:rsidR="006755A4" w:rsidRPr="00EB6CCD">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zastrzeżenie tajemnicy przedsiębiorstwa –</w:t>
      </w:r>
      <w:r w:rsidR="006D3D6A" w:rsidRPr="00B56F36">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B963FE" w:rsidRPr="00B56F36">
        <w:rPr>
          <w:rFonts w:asciiTheme="majorHAnsi" w:hAnsiTheme="majorHAnsi" w:cstheme="majorHAnsi"/>
          <w:sz w:val="20"/>
          <w:szCs w:val="20"/>
        </w:rPr>
        <w:t>(t.j. Dz. U. z 2020 r. poz. 1913).</w:t>
      </w:r>
    </w:p>
    <w:p w14:paraId="324A0F36" w14:textId="77777777" w:rsidR="00F83D0C" w:rsidRPr="00B56F36" w:rsidRDefault="00F83D0C" w:rsidP="00187782">
      <w:pPr>
        <w:spacing w:after="0" w:line="240" w:lineRule="auto"/>
        <w:jc w:val="both"/>
        <w:rPr>
          <w:rFonts w:asciiTheme="majorHAnsi" w:hAnsiTheme="majorHAnsi" w:cstheme="majorHAnsi"/>
          <w:sz w:val="20"/>
          <w:szCs w:val="20"/>
        </w:rPr>
      </w:pPr>
    </w:p>
    <w:p w14:paraId="7F96D425"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85587A0" w14:textId="680A5B11"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EB6CCD" w:rsidRDefault="00323F73" w:rsidP="00187782">
      <w:pPr>
        <w:spacing w:after="0" w:line="240" w:lineRule="auto"/>
        <w:jc w:val="both"/>
        <w:rPr>
          <w:rFonts w:asciiTheme="majorHAnsi" w:hAnsiTheme="majorHAnsi" w:cstheme="majorHAnsi"/>
          <w:sz w:val="20"/>
          <w:szCs w:val="20"/>
        </w:rPr>
      </w:pPr>
    </w:p>
    <w:p w14:paraId="29BBE420" w14:textId="1543C8F2" w:rsidR="006D3D6A" w:rsidRPr="00B56F36" w:rsidRDefault="00616C73" w:rsidP="00187782">
      <w:pPr>
        <w:spacing w:after="0" w:line="240" w:lineRule="auto"/>
        <w:jc w:val="both"/>
        <w:rPr>
          <w:rFonts w:asciiTheme="majorHAnsi" w:hAnsiTheme="majorHAnsi" w:cstheme="majorHAnsi"/>
          <w:b/>
          <w:bCs/>
          <w:sz w:val="20"/>
          <w:szCs w:val="20"/>
        </w:rPr>
      </w:pPr>
      <w:r w:rsidRPr="00EB6CCD">
        <w:rPr>
          <w:rFonts w:asciiTheme="majorHAnsi" w:hAnsiTheme="majorHAnsi" w:cstheme="majorHAnsi"/>
          <w:b/>
          <w:bCs/>
          <w:sz w:val="20"/>
          <w:szCs w:val="20"/>
        </w:rPr>
        <w:t>d</w:t>
      </w:r>
      <w:r w:rsidR="006755A4" w:rsidRPr="00EB6CCD">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oświadczenie wykonawców wspólnie ubiegających się o udzielenie zamówienia</w:t>
      </w:r>
      <w:r w:rsidR="00323F73" w:rsidRPr="00B56F36">
        <w:rPr>
          <w:rFonts w:asciiTheme="majorHAnsi" w:hAnsiTheme="majorHAnsi" w:cstheme="majorHAnsi"/>
          <w:b/>
          <w:bCs/>
          <w:sz w:val="20"/>
          <w:szCs w:val="20"/>
        </w:rPr>
        <w:t xml:space="preserve"> (wzór – załącznik nr 10)</w:t>
      </w:r>
      <w:r w:rsidR="00187782" w:rsidRPr="00B56F36">
        <w:rPr>
          <w:rFonts w:asciiTheme="majorHAnsi" w:hAnsiTheme="majorHAnsi" w:cstheme="majorHAnsi"/>
          <w:b/>
          <w:bCs/>
          <w:sz w:val="20"/>
          <w:szCs w:val="20"/>
        </w:rPr>
        <w:t xml:space="preserve"> </w:t>
      </w:r>
    </w:p>
    <w:p w14:paraId="282B6C21" w14:textId="77777777" w:rsidR="006D3D6A" w:rsidRPr="00B56F36"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B56F36"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B56F36" w:rsidRDefault="006D3D6A" w:rsidP="00187782">
      <w:pPr>
        <w:spacing w:after="0" w:line="240" w:lineRule="auto"/>
        <w:jc w:val="both"/>
        <w:rPr>
          <w:rFonts w:asciiTheme="majorHAnsi" w:hAnsiTheme="majorHAnsi" w:cstheme="majorHAnsi"/>
          <w:sz w:val="20"/>
          <w:szCs w:val="20"/>
        </w:rPr>
      </w:pPr>
    </w:p>
    <w:p w14:paraId="7BF0CED4" w14:textId="2C95123B"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603B9A2B" w14:textId="0D99F41B"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B56F36" w:rsidRDefault="00AD2DB9" w:rsidP="00CC124D">
      <w:pPr>
        <w:spacing w:after="0" w:line="240" w:lineRule="auto"/>
        <w:rPr>
          <w:rFonts w:asciiTheme="majorHAnsi" w:hAnsiTheme="majorHAnsi" w:cstheme="majorHAnsi"/>
          <w:sz w:val="20"/>
          <w:szCs w:val="20"/>
        </w:rPr>
      </w:pPr>
    </w:p>
    <w:p w14:paraId="699646E6" w14:textId="77777777" w:rsidR="006755A4" w:rsidRPr="00B56F36" w:rsidRDefault="006755A4" w:rsidP="00CC124D">
      <w:pPr>
        <w:spacing w:after="0" w:line="240" w:lineRule="auto"/>
        <w:rPr>
          <w:rFonts w:asciiTheme="majorHAnsi" w:hAnsiTheme="majorHAnsi" w:cstheme="majorHAnsi"/>
          <w:sz w:val="20"/>
          <w:szCs w:val="20"/>
        </w:rPr>
      </w:pPr>
    </w:p>
    <w:p w14:paraId="452AD93E"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B56F36" w:rsidRDefault="006755A4"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9.2/ </w:t>
      </w:r>
      <w:r w:rsidR="006D3D6A" w:rsidRPr="00B56F36">
        <w:rPr>
          <w:rFonts w:asciiTheme="majorHAnsi" w:hAnsiTheme="majorHAnsi" w:cstheme="majorHAnsi"/>
          <w:b/>
          <w:bCs/>
          <w:sz w:val="20"/>
          <w:szCs w:val="20"/>
        </w:rPr>
        <w:t>DOKUMENTY SKŁADANE NA WEZWANIE - PODMIOTOWE ŚRODKI DOWODOWE</w:t>
      </w:r>
    </w:p>
    <w:p w14:paraId="15F21875"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B56F36" w:rsidRDefault="006D3D6A" w:rsidP="00AD2DB9">
      <w:pPr>
        <w:spacing w:after="0" w:line="240" w:lineRule="auto"/>
        <w:jc w:val="both"/>
        <w:rPr>
          <w:rFonts w:asciiTheme="majorHAnsi" w:hAnsiTheme="majorHAnsi" w:cstheme="majorHAnsi"/>
          <w:sz w:val="20"/>
          <w:szCs w:val="20"/>
        </w:rPr>
      </w:pPr>
    </w:p>
    <w:p w14:paraId="30E678C0" w14:textId="5E36473C" w:rsidR="00531FF8" w:rsidRDefault="006D3D6A" w:rsidP="00F83D0C">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B56F36">
        <w:rPr>
          <w:rFonts w:asciiTheme="majorHAnsi" w:hAnsiTheme="majorHAnsi" w:cstheme="majorHAnsi"/>
          <w:b/>
          <w:bCs/>
          <w:sz w:val="20"/>
          <w:szCs w:val="20"/>
          <w:u w:val="single"/>
        </w:rPr>
        <w:t>nie krótszym niż 5 dni</w:t>
      </w:r>
      <w:r w:rsidRPr="00B56F36">
        <w:rPr>
          <w:rFonts w:asciiTheme="majorHAnsi" w:hAnsiTheme="majorHAnsi" w:cstheme="majorHAnsi"/>
          <w:sz w:val="20"/>
          <w:szCs w:val="20"/>
          <w:u w:val="single"/>
        </w:rPr>
        <w:t>,</w:t>
      </w:r>
      <w:r w:rsidRPr="00B56F36">
        <w:rPr>
          <w:rFonts w:asciiTheme="majorHAnsi" w:hAnsiTheme="majorHAnsi" w:cstheme="majorHAnsi"/>
          <w:sz w:val="20"/>
          <w:szCs w:val="20"/>
        </w:rPr>
        <w:t xml:space="preserve"> aktualnych na dzień złożenia, następujących podmiotowych środków dowodowych:</w:t>
      </w:r>
    </w:p>
    <w:p w14:paraId="369FB91C" w14:textId="77777777" w:rsidR="00531FF8" w:rsidRPr="00B56F36" w:rsidRDefault="00531FF8" w:rsidP="00CC124D">
      <w:pPr>
        <w:spacing w:after="0" w:line="240" w:lineRule="auto"/>
        <w:rPr>
          <w:rFonts w:asciiTheme="majorHAnsi" w:hAnsiTheme="majorHAnsi" w:cstheme="majorHAnsi"/>
          <w:sz w:val="20"/>
          <w:szCs w:val="20"/>
        </w:rPr>
      </w:pPr>
    </w:p>
    <w:p w14:paraId="3F221629" w14:textId="77777777" w:rsidR="006D3D6A" w:rsidRPr="00B56F36" w:rsidRDefault="00915255" w:rsidP="00CC124D">
      <w:pPr>
        <w:spacing w:after="0" w:line="240" w:lineRule="auto"/>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9.2.1/</w:t>
      </w:r>
      <w:r w:rsidR="006D3D6A" w:rsidRPr="00B56F36">
        <w:rPr>
          <w:rFonts w:asciiTheme="majorHAnsi" w:hAnsiTheme="majorHAnsi" w:cstheme="majorHAnsi"/>
          <w:b/>
          <w:bCs/>
          <w:sz w:val="20"/>
          <w:szCs w:val="20"/>
          <w:u w:val="single"/>
        </w:rPr>
        <w:t xml:space="preserve"> potwierdzających brak podstaw wykluczenia:</w:t>
      </w:r>
    </w:p>
    <w:p w14:paraId="19B90B46" w14:textId="77777777" w:rsidR="006755A4" w:rsidRPr="00B56F36" w:rsidRDefault="006755A4" w:rsidP="00CC124D">
      <w:pPr>
        <w:spacing w:after="0" w:line="240" w:lineRule="auto"/>
        <w:rPr>
          <w:rFonts w:asciiTheme="majorHAnsi" w:hAnsiTheme="majorHAnsi" w:cstheme="majorHAnsi"/>
          <w:sz w:val="20"/>
          <w:szCs w:val="20"/>
        </w:rPr>
      </w:pPr>
    </w:p>
    <w:p w14:paraId="6AF230E1" w14:textId="5CF50A8C"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a) odpisu lub informacji </w:t>
      </w:r>
      <w:r w:rsidRPr="00B56F36">
        <w:rPr>
          <w:rFonts w:asciiTheme="majorHAnsi" w:hAnsiTheme="majorHAnsi" w:cstheme="majorHAnsi"/>
          <w:sz w:val="20"/>
          <w:szCs w:val="20"/>
        </w:rPr>
        <w:t>z Krajowego Rejestru Sądowego lub z Centralnej Ewidencji i Informacji</w:t>
      </w:r>
      <w:r w:rsidR="00341138">
        <w:rPr>
          <w:rFonts w:asciiTheme="majorHAnsi" w:hAnsiTheme="majorHAnsi" w:cstheme="majorHAnsi"/>
          <w:sz w:val="20"/>
          <w:szCs w:val="20"/>
        </w:rPr>
        <w:t xml:space="preserve"> o Działalności Gospodarczej, w </w:t>
      </w:r>
      <w:r w:rsidRPr="00B56F36">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684A074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B56F36" w:rsidRDefault="00417878" w:rsidP="00CC124D">
      <w:pPr>
        <w:spacing w:after="0" w:line="240" w:lineRule="auto"/>
        <w:jc w:val="both"/>
        <w:rPr>
          <w:rFonts w:asciiTheme="majorHAnsi" w:hAnsiTheme="majorHAnsi" w:cstheme="majorHAnsi"/>
          <w:sz w:val="20"/>
          <w:szCs w:val="20"/>
        </w:rPr>
      </w:pPr>
    </w:p>
    <w:p w14:paraId="29705DA4" w14:textId="77777777" w:rsidR="00417878" w:rsidRPr="00B56F36" w:rsidRDefault="00417878" w:rsidP="00323F73">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294E44D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3AB37818" w14:textId="701170AC" w:rsidR="00417878" w:rsidRPr="00B56F36" w:rsidRDefault="00074BCC" w:rsidP="00CC124D">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c</w:t>
      </w:r>
      <w:r w:rsidR="00417878" w:rsidRPr="00B56F36">
        <w:rPr>
          <w:rFonts w:asciiTheme="majorHAnsi" w:hAnsiTheme="majorHAnsi" w:cstheme="majorHAnsi"/>
          <w:b/>
          <w:bCs/>
          <w:sz w:val="20"/>
          <w:szCs w:val="20"/>
        </w:rPr>
        <w:t xml:space="preserve">) oświadczenia Wykonawcy </w:t>
      </w:r>
      <w:r w:rsidR="00417878" w:rsidRPr="00B56F36">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B56F36">
        <w:rPr>
          <w:rFonts w:asciiTheme="majorHAnsi" w:hAnsiTheme="majorHAnsi" w:cstheme="majorHAnsi"/>
          <w:b/>
          <w:bCs/>
          <w:sz w:val="20"/>
          <w:szCs w:val="20"/>
        </w:rPr>
        <w:t xml:space="preserve">załącznik nr </w:t>
      </w:r>
      <w:r w:rsidR="00DA0D2A" w:rsidRPr="00B56F36">
        <w:rPr>
          <w:rFonts w:asciiTheme="majorHAnsi" w:hAnsiTheme="majorHAnsi" w:cstheme="majorHAnsi"/>
          <w:b/>
          <w:bCs/>
          <w:sz w:val="20"/>
          <w:szCs w:val="20"/>
        </w:rPr>
        <w:t>7</w:t>
      </w:r>
      <w:r w:rsidR="004D5F48" w:rsidRPr="00B56F36">
        <w:rPr>
          <w:rFonts w:asciiTheme="majorHAnsi" w:hAnsiTheme="majorHAnsi" w:cstheme="majorHAnsi"/>
          <w:b/>
          <w:bCs/>
          <w:sz w:val="20"/>
          <w:szCs w:val="20"/>
        </w:rPr>
        <w:t xml:space="preserve"> </w:t>
      </w:r>
      <w:r w:rsidR="00417878" w:rsidRPr="00B56F36">
        <w:rPr>
          <w:rFonts w:asciiTheme="majorHAnsi" w:hAnsiTheme="majorHAnsi" w:cstheme="majorHAnsi"/>
          <w:b/>
          <w:bCs/>
          <w:sz w:val="20"/>
          <w:szCs w:val="20"/>
        </w:rPr>
        <w:t xml:space="preserve">do SWZ </w:t>
      </w:r>
    </w:p>
    <w:p w14:paraId="1E8423F4" w14:textId="77777777" w:rsidR="00866A7D" w:rsidRPr="00B56F36" w:rsidRDefault="00866A7D" w:rsidP="00CC124D">
      <w:pPr>
        <w:autoSpaceDE w:val="0"/>
        <w:autoSpaceDN w:val="0"/>
        <w:adjustRightInd w:val="0"/>
        <w:spacing w:after="0" w:line="240" w:lineRule="auto"/>
        <w:rPr>
          <w:rFonts w:asciiTheme="majorHAnsi" w:hAnsiTheme="majorHAnsi" w:cstheme="majorHAnsi"/>
          <w:sz w:val="20"/>
          <w:szCs w:val="20"/>
        </w:rPr>
      </w:pPr>
    </w:p>
    <w:p w14:paraId="62332EF4" w14:textId="77777777" w:rsidR="00417878" w:rsidRPr="00B56F36"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UWAGA: (dotyczy wszystkich dokumentów na potwierdzenie braku podstaw wykluczenia): </w:t>
      </w:r>
    </w:p>
    <w:p w14:paraId="609D421F" w14:textId="6BB60FA1" w:rsidR="006D3D6A" w:rsidRPr="00B56F36" w:rsidRDefault="00417878"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W przypadku Wykonawców wspólnie składających ofertę dokumenty, o których mowa w </w:t>
      </w:r>
      <w:r w:rsidR="00AD2DB9" w:rsidRPr="00B56F36">
        <w:rPr>
          <w:rFonts w:asciiTheme="majorHAnsi" w:hAnsiTheme="majorHAnsi" w:cstheme="majorHAnsi"/>
          <w:sz w:val="20"/>
          <w:szCs w:val="20"/>
        </w:rPr>
        <w:t xml:space="preserve">ust. 9.2.1/ </w:t>
      </w:r>
      <w:r w:rsidRPr="00B56F36">
        <w:rPr>
          <w:rFonts w:asciiTheme="majorHAnsi" w:hAnsiTheme="majorHAnsi" w:cstheme="majorHAnsi"/>
          <w:sz w:val="20"/>
          <w:szCs w:val="20"/>
        </w:rPr>
        <w:t>pkt a) – e), zobowiązany jest złożyć każdy z Wykonawców wspólnie składających ofertę.</w:t>
      </w:r>
    </w:p>
    <w:p w14:paraId="0BFE864B" w14:textId="77777777" w:rsidR="00417878" w:rsidRPr="00B56F36" w:rsidRDefault="00417878" w:rsidP="00CC124D">
      <w:pPr>
        <w:spacing w:after="0" w:line="240" w:lineRule="auto"/>
        <w:rPr>
          <w:rFonts w:asciiTheme="majorHAnsi" w:hAnsiTheme="majorHAnsi" w:cstheme="majorHAnsi"/>
          <w:sz w:val="20"/>
          <w:szCs w:val="20"/>
        </w:rPr>
      </w:pPr>
    </w:p>
    <w:p w14:paraId="05AAC353" w14:textId="77777777" w:rsidR="00323F73" w:rsidRPr="00B56F36" w:rsidRDefault="00323F73" w:rsidP="0066024A">
      <w:pPr>
        <w:spacing w:after="0" w:line="240" w:lineRule="auto"/>
        <w:jc w:val="both"/>
        <w:rPr>
          <w:rFonts w:asciiTheme="majorHAnsi" w:hAnsiTheme="majorHAnsi" w:cstheme="majorHAnsi"/>
          <w:sz w:val="20"/>
          <w:szCs w:val="20"/>
        </w:rPr>
      </w:pPr>
    </w:p>
    <w:p w14:paraId="209A1A73" w14:textId="15BED7CB" w:rsidR="006D3D6A" w:rsidRPr="00B56F36" w:rsidRDefault="00915255" w:rsidP="004C3DC8">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w:t>
      </w:r>
      <w:r w:rsidR="0066024A">
        <w:rPr>
          <w:rFonts w:asciiTheme="majorHAnsi" w:hAnsiTheme="majorHAnsi" w:cstheme="majorHAnsi"/>
          <w:b/>
          <w:bCs/>
          <w:sz w:val="20"/>
          <w:szCs w:val="20"/>
          <w:u w:val="single"/>
        </w:rPr>
        <w:t>2</w:t>
      </w:r>
      <w:r w:rsidRPr="00B56F36">
        <w:rPr>
          <w:rFonts w:asciiTheme="majorHAnsi" w:hAnsiTheme="majorHAnsi" w:cstheme="majorHAnsi"/>
          <w:b/>
          <w:bCs/>
          <w:sz w:val="20"/>
          <w:szCs w:val="20"/>
          <w:u w:val="single"/>
        </w:rPr>
        <w:t>/</w:t>
      </w:r>
      <w:r w:rsidR="006D3D6A" w:rsidRPr="00B56F36">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B56F36" w:rsidRDefault="006755A4" w:rsidP="00CC124D">
      <w:pPr>
        <w:spacing w:after="0" w:line="240" w:lineRule="auto"/>
        <w:jc w:val="both"/>
        <w:rPr>
          <w:rFonts w:asciiTheme="majorHAnsi" w:hAnsiTheme="majorHAnsi" w:cstheme="majorHAnsi"/>
          <w:sz w:val="20"/>
          <w:szCs w:val="20"/>
        </w:rPr>
      </w:pPr>
    </w:p>
    <w:p w14:paraId="2FE20FC3" w14:textId="77777777" w:rsidR="006D3D6A" w:rsidRPr="00B56F36" w:rsidRDefault="006755A4" w:rsidP="00323F73">
      <w:pPr>
        <w:spacing w:after="0" w:line="240" w:lineRule="auto"/>
        <w:jc w:val="both"/>
        <w:rPr>
          <w:rFonts w:asciiTheme="majorHAnsi" w:hAnsiTheme="majorHAnsi" w:cstheme="majorHAnsi"/>
          <w:i/>
          <w:i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wykazu robót budowlanych </w:t>
      </w:r>
      <w:r w:rsidR="006D3D6A" w:rsidRPr="00B56F36">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B56F36">
        <w:rPr>
          <w:rFonts w:asciiTheme="majorHAnsi" w:hAnsiTheme="majorHAnsi" w:cstheme="majorHAnsi"/>
          <w:i/>
          <w:iCs/>
          <w:sz w:val="20"/>
          <w:szCs w:val="20"/>
        </w:rPr>
        <w:t xml:space="preserve">oraz </w:t>
      </w:r>
      <w:r w:rsidR="006D3D6A" w:rsidRPr="00616C73">
        <w:rPr>
          <w:rFonts w:asciiTheme="majorHAnsi" w:hAnsiTheme="majorHAnsi" w:cstheme="majorHAnsi"/>
          <w:b/>
          <w:bCs/>
          <w:i/>
          <w:iCs/>
          <w:sz w:val="20"/>
          <w:szCs w:val="20"/>
          <w:u w:val="single"/>
        </w:rPr>
        <w:t>załączeniem dowodów określających, czy te roboty budowlane zostały wykonane należycie,</w:t>
      </w:r>
      <w:r w:rsidR="006D3D6A" w:rsidRPr="00B56F36">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B56F36" w:rsidRDefault="00845B40" w:rsidP="00323F73">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robót stanowi załącznik nr </w:t>
      </w:r>
      <w:r w:rsidR="004D5F48"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do SWZ.</w:t>
      </w:r>
    </w:p>
    <w:p w14:paraId="650888C3" w14:textId="77777777" w:rsidR="00845B40" w:rsidRPr="00B56F36" w:rsidRDefault="00845B40" w:rsidP="004C3DC8">
      <w:pPr>
        <w:spacing w:after="0" w:line="240" w:lineRule="auto"/>
        <w:ind w:left="567"/>
        <w:jc w:val="both"/>
        <w:rPr>
          <w:rFonts w:asciiTheme="majorHAnsi" w:hAnsiTheme="majorHAnsi" w:cstheme="majorHAnsi"/>
          <w:sz w:val="20"/>
          <w:szCs w:val="20"/>
        </w:rPr>
      </w:pPr>
    </w:p>
    <w:p w14:paraId="13739475" w14:textId="406E548B" w:rsidR="006D3D6A" w:rsidRPr="00B56F36" w:rsidRDefault="006755A4"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wykazu osób</w:t>
      </w:r>
      <w:r w:rsidR="006D3D6A" w:rsidRPr="00B56F36">
        <w:rPr>
          <w:rFonts w:asciiTheme="majorHAnsi" w:hAnsiTheme="majorHAnsi" w:cstheme="majorHAnsi"/>
          <w:sz w:val="20"/>
          <w:szCs w:val="20"/>
        </w:rPr>
        <w:t xml:space="preserve">, skierowanych przez wykonawcę do realizacji zamówienia publicznego, w szczególności odpowiedzialnych za </w:t>
      </w:r>
      <w:r w:rsidR="006D3D6A" w:rsidRPr="00B56F36">
        <w:rPr>
          <w:rFonts w:asciiTheme="majorHAnsi" w:hAnsiTheme="majorHAnsi" w:cstheme="majorHAnsi"/>
          <w:b/>
          <w:bCs/>
          <w:sz w:val="20"/>
          <w:szCs w:val="20"/>
        </w:rPr>
        <w:t>kierowanie robotami budowlanymi</w:t>
      </w:r>
      <w:r w:rsidR="006D3D6A" w:rsidRPr="00B56F36">
        <w:rPr>
          <w:rFonts w:asciiTheme="majorHAnsi" w:hAnsiTheme="majorHAnsi" w:cstheme="majorHAnsi"/>
          <w:sz w:val="20"/>
          <w:szCs w:val="20"/>
        </w:rPr>
        <w:t>, wraz z informacjami na temat ich kwalifikacji zawodow</w:t>
      </w:r>
      <w:r w:rsidR="001122BD">
        <w:rPr>
          <w:rFonts w:asciiTheme="majorHAnsi" w:hAnsiTheme="majorHAnsi" w:cstheme="majorHAnsi"/>
          <w:sz w:val="20"/>
          <w:szCs w:val="20"/>
        </w:rPr>
        <w:t>ych, uprawnień, doświadczenia i </w:t>
      </w:r>
      <w:r w:rsidR="006D3D6A" w:rsidRPr="00B56F36">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B56F36">
        <w:rPr>
          <w:rFonts w:asciiTheme="majorHAnsi" w:hAnsiTheme="majorHAnsi" w:cstheme="majorHAnsi"/>
          <w:sz w:val="20"/>
          <w:szCs w:val="20"/>
        </w:rPr>
        <w:t xml:space="preserve"> </w:t>
      </w:r>
    </w:p>
    <w:p w14:paraId="27926ADD" w14:textId="02D8D635" w:rsidR="00241D09" w:rsidRDefault="00845B40" w:rsidP="000B1DA7">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osób stanowi załącznik nr </w:t>
      </w:r>
      <w:r w:rsidR="004D5F48" w:rsidRPr="00B56F36">
        <w:rPr>
          <w:rFonts w:asciiTheme="majorHAnsi" w:hAnsiTheme="majorHAnsi" w:cstheme="majorHAnsi"/>
          <w:b/>
          <w:bCs/>
          <w:sz w:val="20"/>
          <w:szCs w:val="20"/>
        </w:rPr>
        <w:t>6</w:t>
      </w:r>
      <w:r w:rsidRPr="00B56F36">
        <w:rPr>
          <w:rFonts w:asciiTheme="majorHAnsi" w:hAnsiTheme="majorHAnsi" w:cstheme="majorHAnsi"/>
          <w:b/>
          <w:bCs/>
          <w:sz w:val="20"/>
          <w:szCs w:val="20"/>
        </w:rPr>
        <w:t xml:space="preserve"> do SWZ.</w:t>
      </w:r>
    </w:p>
    <w:p w14:paraId="539E5671" w14:textId="77777777" w:rsidR="000B1DA7" w:rsidRPr="000B1DA7" w:rsidRDefault="000B1DA7" w:rsidP="000B1DA7">
      <w:pPr>
        <w:spacing w:after="0" w:line="240" w:lineRule="auto"/>
        <w:jc w:val="both"/>
        <w:rPr>
          <w:rFonts w:asciiTheme="majorHAnsi" w:hAnsiTheme="majorHAnsi" w:cstheme="majorHAnsi"/>
          <w:b/>
          <w:bCs/>
          <w:sz w:val="20"/>
          <w:szCs w:val="20"/>
        </w:rPr>
      </w:pPr>
    </w:p>
    <w:p w14:paraId="2ABC3D27" w14:textId="1282C40B" w:rsidR="00A64DA7" w:rsidRPr="00B56F36" w:rsidRDefault="00A64DA7" w:rsidP="00CC124D">
      <w:pPr>
        <w:spacing w:after="0" w:line="240" w:lineRule="auto"/>
        <w:rPr>
          <w:rFonts w:asciiTheme="majorHAnsi" w:hAnsiTheme="majorHAnsi" w:cstheme="majorHAnsi"/>
          <w:sz w:val="20"/>
          <w:szCs w:val="20"/>
        </w:rPr>
      </w:pPr>
    </w:p>
    <w:p w14:paraId="233C56C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(dotycząca wszystkich oświadczeń i podmiotowych środków dowodowych): </w:t>
      </w:r>
    </w:p>
    <w:p w14:paraId="5CD8DFB0" w14:textId="77777777" w:rsidR="00845B40" w:rsidRPr="00B56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070A37E9"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Zamawiający nie wzywa do złożenia podmiotowych środków dowodowych, jeżeli: </w:t>
      </w:r>
    </w:p>
    <w:p w14:paraId="2E0F985F" w14:textId="77777777" w:rsidR="00845B40" w:rsidRPr="00B56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7554D3B" w14:textId="7A27922E" w:rsidR="00915255" w:rsidRPr="00B56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1) </w:t>
      </w:r>
      <w:r w:rsidRPr="00B56F36">
        <w:rPr>
          <w:rFonts w:asciiTheme="majorHAnsi" w:hAnsiTheme="majorHAnsi" w:cstheme="majorHAnsi"/>
          <w:b/>
          <w:bCs/>
          <w:sz w:val="20"/>
          <w:szCs w:val="20"/>
        </w:rPr>
        <w:t>może je uzyskać za pomocą bezpłatnych i ogólnodostępnych baz danych, w szczególności rejestrów publicznych</w:t>
      </w:r>
      <w:r w:rsidRPr="00B56F36">
        <w:rPr>
          <w:rFonts w:asciiTheme="majorHAnsi" w:hAnsiTheme="majorHAnsi" w:cstheme="majorHAnsi"/>
          <w:sz w:val="20"/>
          <w:szCs w:val="20"/>
        </w:rPr>
        <w:t xml:space="preserve"> w rozumieniu ustawy z dnia 17 lutego 2005r. </w:t>
      </w:r>
      <w:r w:rsidR="00493EE1" w:rsidRPr="00B56F36">
        <w:rPr>
          <w:rFonts w:asciiTheme="majorHAnsi" w:hAnsiTheme="majorHAnsi" w:cstheme="majorHAnsi"/>
          <w:sz w:val="20"/>
          <w:szCs w:val="20"/>
        </w:rPr>
        <w:t>o</w:t>
      </w:r>
      <w:r w:rsidRPr="00B56F36">
        <w:rPr>
          <w:rFonts w:asciiTheme="majorHAnsi" w:hAnsiTheme="majorHAnsi" w:cstheme="majorHAnsi"/>
          <w:sz w:val="20"/>
          <w:szCs w:val="20"/>
        </w:rPr>
        <w:t xml:space="preserve"> informatyzacji działalności podmiotów realizujących zadania publiczne, </w:t>
      </w:r>
      <w:r w:rsidRPr="00B56F36">
        <w:rPr>
          <w:rFonts w:asciiTheme="majorHAnsi" w:hAnsiTheme="majorHAnsi" w:cstheme="majorHAnsi"/>
          <w:b/>
          <w:bCs/>
          <w:sz w:val="20"/>
          <w:szCs w:val="20"/>
          <w:u w:val="single"/>
        </w:rPr>
        <w:t xml:space="preserve">o ile Wykonawca wskazał w </w:t>
      </w:r>
      <w:r w:rsidR="00845B40" w:rsidRPr="00B56F36">
        <w:rPr>
          <w:rFonts w:asciiTheme="majorHAnsi" w:hAnsiTheme="majorHAnsi" w:cstheme="majorHAnsi"/>
          <w:b/>
          <w:bCs/>
          <w:sz w:val="20"/>
          <w:szCs w:val="20"/>
          <w:u w:val="single"/>
        </w:rPr>
        <w:t>oświadczeniu</w:t>
      </w:r>
      <w:r w:rsidRPr="00B56F36">
        <w:rPr>
          <w:rFonts w:asciiTheme="majorHAnsi" w:hAnsiTheme="majorHAnsi" w:cstheme="majorHAnsi"/>
          <w:b/>
          <w:bCs/>
          <w:sz w:val="20"/>
          <w:szCs w:val="20"/>
          <w:u w:val="single"/>
        </w:rPr>
        <w:t xml:space="preserve"> dane umożliwiające dostęp do tych środków; </w:t>
      </w:r>
    </w:p>
    <w:p w14:paraId="0E80864F"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B56F36"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3) </w:t>
      </w:r>
      <w:r w:rsidR="00915255" w:rsidRPr="00B56F36">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B56F36">
        <w:rPr>
          <w:rFonts w:asciiTheme="majorHAnsi" w:hAnsiTheme="majorHAnsi" w:cstheme="majorHAnsi"/>
          <w:sz w:val="20"/>
          <w:szCs w:val="20"/>
        </w:rPr>
        <w:t xml:space="preserve"> </w:t>
      </w:r>
      <w:r w:rsidR="00841289"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załącznik </w:t>
      </w:r>
      <w:r w:rsidR="00841289" w:rsidRPr="00B56F36">
        <w:rPr>
          <w:rFonts w:asciiTheme="majorHAnsi" w:hAnsiTheme="majorHAnsi" w:cstheme="majorHAnsi"/>
          <w:b/>
          <w:bCs/>
          <w:sz w:val="20"/>
          <w:szCs w:val="20"/>
        </w:rPr>
        <w:t>wykonawcy</w:t>
      </w:r>
      <w:r w:rsidRPr="00B56F36">
        <w:rPr>
          <w:rFonts w:asciiTheme="majorHAnsi" w:hAnsiTheme="majorHAnsi" w:cstheme="majorHAnsi"/>
          <w:b/>
          <w:bCs/>
          <w:sz w:val="20"/>
          <w:szCs w:val="20"/>
        </w:rPr>
        <w:t xml:space="preserve"> .</w:t>
      </w:r>
    </w:p>
    <w:p w14:paraId="4A108A99"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77A1F69B" w14:textId="77777777" w:rsidR="00845B40" w:rsidRPr="00B56F36" w:rsidRDefault="00BC2D78" w:rsidP="00323F73">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4) </w:t>
      </w:r>
      <w:r w:rsidR="00845B40" w:rsidRPr="00B56F36">
        <w:rPr>
          <w:rFonts w:asciiTheme="majorHAnsi" w:hAnsiTheme="majorHAnsi" w:cstheme="majorHAnsi"/>
          <w:sz w:val="20"/>
          <w:szCs w:val="20"/>
        </w:rPr>
        <w:t>Wykonawca składa podmiotowe środki dowodowe aktualne na dzień ich złożenia.</w:t>
      </w:r>
    </w:p>
    <w:p w14:paraId="1B7E8F26" w14:textId="77777777" w:rsidR="00845B40" w:rsidRPr="00B56F36" w:rsidRDefault="00845B40" w:rsidP="00CC124D">
      <w:pPr>
        <w:autoSpaceDE w:val="0"/>
        <w:autoSpaceDN w:val="0"/>
        <w:adjustRightInd w:val="0"/>
        <w:spacing w:after="0" w:line="240" w:lineRule="auto"/>
        <w:jc w:val="both"/>
        <w:rPr>
          <w:rFonts w:asciiTheme="majorHAnsi" w:hAnsiTheme="majorHAnsi" w:cstheme="majorHAnsi"/>
          <w:sz w:val="20"/>
          <w:szCs w:val="20"/>
        </w:rPr>
      </w:pPr>
    </w:p>
    <w:p w14:paraId="61465B93"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63340E23" w14:textId="407B2570" w:rsidR="00915255" w:rsidRPr="00B56F36"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9.2.</w:t>
      </w:r>
      <w:r w:rsidR="0066024A">
        <w:rPr>
          <w:rFonts w:asciiTheme="majorHAnsi" w:hAnsiTheme="majorHAnsi" w:cstheme="majorHAnsi"/>
          <w:b/>
          <w:bCs/>
          <w:sz w:val="20"/>
          <w:szCs w:val="20"/>
        </w:rPr>
        <w:t>3</w:t>
      </w:r>
      <w:r w:rsidRPr="00B56F36">
        <w:rPr>
          <w:rFonts w:asciiTheme="majorHAnsi" w:hAnsiTheme="majorHAnsi" w:cstheme="majorHAnsi"/>
          <w:b/>
          <w:bCs/>
          <w:sz w:val="20"/>
          <w:szCs w:val="20"/>
        </w:rPr>
        <w:t>/</w:t>
      </w:r>
      <w:r w:rsidR="00915255" w:rsidRPr="00B56F36">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0BAC7119" w14:textId="77777777" w:rsidR="00633DAE" w:rsidRPr="00B56F36" w:rsidRDefault="00633DAE" w:rsidP="00633DA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Jeżeli Wykonawca ma siedzibę lub miejsce zamieszkania poza granicami Rzeczypospolitej Polskiej, zamiast: </w:t>
      </w:r>
    </w:p>
    <w:p w14:paraId="717B7E82" w14:textId="77777777" w:rsidR="00633DAE" w:rsidRPr="00B56F36" w:rsidRDefault="00633DAE" w:rsidP="00633DAE">
      <w:pPr>
        <w:spacing w:after="0" w:line="240" w:lineRule="auto"/>
        <w:rPr>
          <w:rFonts w:asciiTheme="majorHAnsi" w:hAnsiTheme="majorHAnsi" w:cstheme="majorHAnsi"/>
          <w:sz w:val="20"/>
          <w:szCs w:val="20"/>
        </w:rPr>
      </w:pPr>
    </w:p>
    <w:p w14:paraId="29B1246F"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odpisu albo informacji z Krajowego Rejestru Sądowego lub z Centralnej Ewidencji i Informacji o Działalności Gospodarczej, o których mowa w pkt 9.2.1/ ppkt. a) - składa dokument lub dokumenty wystawione w kraju, w którym Wykonawca ma siedzibę lub miejsce zamieszkania, potwierdzające odpowiednio, że: </w:t>
      </w:r>
    </w:p>
    <w:p w14:paraId="0BCF7CAF" w14:textId="77777777" w:rsidR="00633DAE" w:rsidRPr="00B56F36" w:rsidRDefault="00633DAE" w:rsidP="008A1403">
      <w:pPr>
        <w:spacing w:after="0" w:line="240" w:lineRule="auto"/>
        <w:jc w:val="both"/>
        <w:rPr>
          <w:rFonts w:asciiTheme="majorHAnsi" w:hAnsiTheme="majorHAnsi" w:cstheme="majorHAnsi"/>
          <w:sz w:val="20"/>
          <w:szCs w:val="20"/>
        </w:rPr>
      </w:pPr>
    </w:p>
    <w:p w14:paraId="31EF0E8E"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B0E3447" w14:textId="77777777" w:rsidR="00633DAE" w:rsidRPr="00B56F36" w:rsidRDefault="00633DAE" w:rsidP="008A1403">
      <w:pPr>
        <w:spacing w:after="0" w:line="240" w:lineRule="auto"/>
        <w:jc w:val="both"/>
        <w:rPr>
          <w:rFonts w:asciiTheme="majorHAnsi" w:hAnsiTheme="majorHAnsi" w:cstheme="majorHAnsi"/>
          <w:sz w:val="20"/>
          <w:szCs w:val="20"/>
        </w:rPr>
      </w:pPr>
    </w:p>
    <w:p w14:paraId="2AF867B4"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Dokumenty o których mowa w pkt. 1 powinny być wystawione nie wcześniej niż 3 miesiące przed ich złożeniem. </w:t>
      </w:r>
    </w:p>
    <w:p w14:paraId="16AF2B0D" w14:textId="77777777" w:rsidR="00633DAE" w:rsidRPr="00B56F36" w:rsidRDefault="00633DAE" w:rsidP="008A1403">
      <w:pPr>
        <w:spacing w:after="0" w:line="240" w:lineRule="auto"/>
        <w:jc w:val="both"/>
        <w:rPr>
          <w:rFonts w:asciiTheme="majorHAnsi" w:hAnsiTheme="majorHAnsi" w:cstheme="majorHAnsi"/>
          <w:sz w:val="20"/>
          <w:szCs w:val="20"/>
        </w:rPr>
      </w:pPr>
    </w:p>
    <w:p w14:paraId="685BE54A" w14:textId="59135036" w:rsidR="00915255"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AE0152" w14:textId="77777777" w:rsidR="00BB1A6B" w:rsidRPr="00B56F36" w:rsidRDefault="00BB1A6B" w:rsidP="00633DAE">
      <w:pPr>
        <w:spacing w:after="0" w:line="240" w:lineRule="auto"/>
        <w:rPr>
          <w:rFonts w:asciiTheme="majorHAnsi" w:hAnsiTheme="majorHAnsi" w:cstheme="majorHAnsi"/>
          <w:sz w:val="20"/>
          <w:szCs w:val="20"/>
        </w:rPr>
      </w:pPr>
    </w:p>
    <w:p w14:paraId="54F91430" w14:textId="77777777" w:rsidR="00633DAE" w:rsidRPr="00B56F36" w:rsidRDefault="00633DAE" w:rsidP="00633DAE">
      <w:pPr>
        <w:spacing w:after="0" w:line="240" w:lineRule="auto"/>
        <w:rPr>
          <w:rFonts w:asciiTheme="majorHAnsi" w:hAnsiTheme="majorHAnsi" w:cstheme="majorHAnsi"/>
          <w:sz w:val="20"/>
          <w:szCs w:val="20"/>
        </w:rPr>
      </w:pPr>
    </w:p>
    <w:p w14:paraId="267B67CF" w14:textId="77777777" w:rsidR="006D3D6A" w:rsidRPr="00B56F36"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10. </w:t>
      </w:r>
      <w:r w:rsidR="006D3D6A" w:rsidRPr="00B56F36">
        <w:rPr>
          <w:rFonts w:asciiTheme="majorHAnsi" w:hAnsiTheme="majorHAnsi" w:cstheme="majorHAnsi"/>
          <w:b/>
          <w:bCs/>
          <w:sz w:val="20"/>
          <w:szCs w:val="20"/>
        </w:rPr>
        <w:t>WYMAGANIA DOTYCZĄCE WADIUM.</w:t>
      </w:r>
    </w:p>
    <w:p w14:paraId="674A3103" w14:textId="77777777" w:rsidR="006755A4" w:rsidRPr="00B56F36" w:rsidRDefault="006755A4" w:rsidP="00CC124D">
      <w:pPr>
        <w:autoSpaceDE w:val="0"/>
        <w:autoSpaceDN w:val="0"/>
        <w:adjustRightInd w:val="0"/>
        <w:spacing w:after="0" w:line="240" w:lineRule="auto"/>
        <w:rPr>
          <w:rFonts w:asciiTheme="majorHAnsi" w:hAnsiTheme="majorHAnsi" w:cstheme="majorHAnsi"/>
          <w:sz w:val="20"/>
          <w:szCs w:val="20"/>
        </w:rPr>
      </w:pPr>
    </w:p>
    <w:p w14:paraId="4ABDEE36" w14:textId="64FCF993" w:rsidR="00D67BD6" w:rsidRPr="003A5ADF" w:rsidRDefault="00973898" w:rsidP="00973898">
      <w:pPr>
        <w:autoSpaceDE w:val="0"/>
        <w:autoSpaceDN w:val="0"/>
        <w:spacing w:after="0" w:line="240" w:lineRule="auto"/>
        <w:jc w:val="both"/>
        <w:rPr>
          <w:rFonts w:ascii="Calibri Light" w:hAnsi="Calibri Light" w:cs="Calibri Light"/>
          <w:b/>
          <w:bCs/>
          <w:sz w:val="20"/>
          <w:szCs w:val="20"/>
        </w:rPr>
      </w:pPr>
      <w:bookmarkStart w:id="6" w:name="_Toc42045495"/>
      <w:r w:rsidRPr="003A5ADF">
        <w:rPr>
          <w:rFonts w:ascii="Calibri Light" w:hAnsi="Calibri Light" w:cs="Calibri Light"/>
          <w:b/>
          <w:bCs/>
          <w:sz w:val="20"/>
          <w:szCs w:val="20"/>
        </w:rPr>
        <w:t>Zamawiający nie wymaga wpłaty wadium.</w:t>
      </w:r>
    </w:p>
    <w:bookmarkEnd w:id="6"/>
    <w:p w14:paraId="097C28CE" w14:textId="02A0F545" w:rsidR="006D3D6A" w:rsidRDefault="006D3D6A" w:rsidP="00CC124D">
      <w:pPr>
        <w:spacing w:after="0" w:line="240" w:lineRule="auto"/>
        <w:rPr>
          <w:rFonts w:asciiTheme="majorHAnsi" w:hAnsiTheme="majorHAnsi" w:cstheme="majorHAnsi"/>
          <w:sz w:val="20"/>
          <w:szCs w:val="20"/>
        </w:rPr>
      </w:pPr>
    </w:p>
    <w:p w14:paraId="73EE179A" w14:textId="77777777" w:rsidR="003A5ADF" w:rsidRPr="00B56F36" w:rsidRDefault="003A5ADF" w:rsidP="00CC124D">
      <w:pPr>
        <w:spacing w:after="0" w:line="240" w:lineRule="auto"/>
        <w:rPr>
          <w:rFonts w:asciiTheme="majorHAnsi" w:hAnsiTheme="majorHAnsi" w:cstheme="majorHAnsi"/>
          <w:sz w:val="20"/>
          <w:szCs w:val="20"/>
        </w:rPr>
      </w:pPr>
    </w:p>
    <w:p w14:paraId="7B362E9D" w14:textId="77777777" w:rsidR="006D3D6A" w:rsidRPr="00B56F36"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C17EF8"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SPOSÓB PRZYGOTOWANIA OFERTY.</w:t>
      </w:r>
    </w:p>
    <w:p w14:paraId="68A73DAF" w14:textId="77777777" w:rsidR="00007964" w:rsidRPr="00B56F36" w:rsidRDefault="00007964" w:rsidP="00CC124D">
      <w:pPr>
        <w:spacing w:after="0" w:line="240" w:lineRule="auto"/>
        <w:ind w:left="851"/>
        <w:rPr>
          <w:rFonts w:asciiTheme="majorHAnsi" w:hAnsiTheme="majorHAnsi" w:cstheme="majorHAnsi"/>
          <w:sz w:val="20"/>
          <w:szCs w:val="20"/>
        </w:rPr>
      </w:pPr>
    </w:p>
    <w:p w14:paraId="72F65E2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B56F36" w:rsidRDefault="00A476DA" w:rsidP="00CC124D">
      <w:pPr>
        <w:spacing w:after="0" w:line="240" w:lineRule="auto"/>
        <w:jc w:val="both"/>
        <w:rPr>
          <w:rFonts w:asciiTheme="majorHAnsi" w:hAnsiTheme="majorHAnsi" w:cstheme="majorHAnsi"/>
          <w:sz w:val="20"/>
          <w:szCs w:val="20"/>
        </w:rPr>
      </w:pPr>
    </w:p>
    <w:p w14:paraId="60A060E6" w14:textId="77777777" w:rsidR="00A476DA" w:rsidRPr="00B56F36" w:rsidRDefault="001A750B"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11.2/ </w:t>
      </w:r>
      <w:r w:rsidR="00A476DA" w:rsidRPr="00B56F36">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B56F36">
        <w:rPr>
          <w:rFonts w:asciiTheme="majorHAnsi" w:hAnsiTheme="majorHAnsi" w:cstheme="majorHAnsi"/>
          <w:sz w:val="20"/>
          <w:szCs w:val="20"/>
        </w:rPr>
        <w:t xml:space="preserve">Rozdziale II pkt 9.1) </w:t>
      </w:r>
      <w:r w:rsidR="00A476DA" w:rsidRPr="00B56F36">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B56F36" w:rsidRDefault="00A476DA" w:rsidP="00CC124D">
      <w:pPr>
        <w:spacing w:after="0" w:line="240" w:lineRule="auto"/>
        <w:jc w:val="both"/>
        <w:rPr>
          <w:rFonts w:asciiTheme="majorHAnsi" w:hAnsiTheme="majorHAnsi" w:cstheme="majorHAnsi"/>
          <w:sz w:val="20"/>
          <w:szCs w:val="20"/>
        </w:rPr>
      </w:pPr>
    </w:p>
    <w:p w14:paraId="66A7BB27"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11.3/ Wykonawca składa ofertę za pośrednictwem </w:t>
      </w:r>
      <w:r w:rsidRPr="00B56F36">
        <w:rPr>
          <w:rFonts w:asciiTheme="majorHAnsi" w:hAnsiTheme="majorHAnsi" w:cstheme="majorHAnsi"/>
          <w:b/>
          <w:bCs/>
          <w:color w:val="auto"/>
          <w:sz w:val="20"/>
          <w:szCs w:val="20"/>
        </w:rPr>
        <w:t>„Formularza do złożenia, zmiany, wycofania oferty lub wniosku”</w:t>
      </w:r>
      <w:r w:rsidRPr="00B56F36">
        <w:rPr>
          <w:rFonts w:asciiTheme="majorHAnsi" w:hAnsiTheme="majorHAnsi" w:cstheme="majorHAnsi"/>
          <w:color w:val="auto"/>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11.4/ Sposób złożenia oferty został opisany w Instrukcji użytkownika systemu miniPortal-ePUAP – dostępnego pod adresem https://miniportal.uzp.gov.pl/Instrukcja_uzytkownika_miniPortal-ePUAP.pdf</w:t>
      </w:r>
      <w:r w:rsidRPr="00B56F36">
        <w:rPr>
          <w:rFonts w:asciiTheme="majorHAnsi" w:hAnsiTheme="majorHAnsi" w:cstheme="majorHAnsi"/>
          <w:i/>
          <w:iCs/>
          <w:color w:val="auto"/>
          <w:sz w:val="20"/>
          <w:szCs w:val="20"/>
        </w:rPr>
        <w:t xml:space="preserve">. </w:t>
      </w:r>
    </w:p>
    <w:p w14:paraId="6BF6A6DD" w14:textId="77777777" w:rsidR="00A476DA" w:rsidRPr="00B56F36" w:rsidRDefault="00A476DA" w:rsidP="00CC124D">
      <w:pPr>
        <w:spacing w:after="0" w:line="240" w:lineRule="auto"/>
        <w:jc w:val="both"/>
        <w:rPr>
          <w:rFonts w:asciiTheme="majorHAnsi" w:hAnsiTheme="majorHAnsi" w:cstheme="majorHAnsi"/>
          <w:sz w:val="20"/>
          <w:szCs w:val="20"/>
        </w:rPr>
      </w:pPr>
    </w:p>
    <w:p w14:paraId="706C6704"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11.5/  Wykonawca może złożyć tylko jedną ofertę.</w:t>
      </w:r>
    </w:p>
    <w:p w14:paraId="5EC2DDF1" w14:textId="438BE9BC" w:rsidR="008805A7" w:rsidRPr="008805A7" w:rsidRDefault="008805A7" w:rsidP="008805A7">
      <w:pPr>
        <w:suppressAutoHyphens/>
        <w:autoSpaceDE w:val="0"/>
        <w:spacing w:after="0" w:line="240" w:lineRule="auto"/>
        <w:jc w:val="both"/>
        <w:rPr>
          <w:rFonts w:ascii="Calibri Light" w:eastAsia="Times New Roman" w:hAnsi="Calibri Light" w:cs="Calibri Light"/>
          <w:color w:val="262626"/>
          <w:sz w:val="20"/>
          <w:szCs w:val="20"/>
          <w:lang w:eastAsia="ar-SA"/>
        </w:rPr>
      </w:pPr>
      <w:r w:rsidRPr="008805A7">
        <w:rPr>
          <w:rFonts w:ascii="Calibri Light" w:eastAsia="Times New Roman" w:hAnsi="Calibri Light" w:cs="Calibri Light"/>
          <w:color w:val="262626"/>
          <w:sz w:val="20"/>
          <w:szCs w:val="20"/>
          <w:lang w:eastAsia="ar-SA"/>
        </w:rPr>
        <w:t>Wykonawca, czyli osoba fizyczna, osoba prawna albo jednostka organizacyjna nie posiadająca osobowości prawnej</w:t>
      </w:r>
      <w:r>
        <w:rPr>
          <w:rFonts w:ascii="Calibri Light" w:eastAsia="Times New Roman" w:hAnsi="Calibri Light" w:cs="Calibri Light"/>
          <w:color w:val="262626"/>
          <w:sz w:val="20"/>
          <w:szCs w:val="20"/>
          <w:lang w:eastAsia="ar-SA"/>
        </w:rPr>
        <w:t xml:space="preserve"> oraz </w:t>
      </w:r>
      <w:r w:rsidRPr="008805A7">
        <w:rPr>
          <w:rFonts w:ascii="Calibri Light" w:eastAsia="Times New Roman" w:hAnsi="Calibri Light" w:cs="Calibri Light"/>
          <w:color w:val="262626"/>
          <w:sz w:val="20"/>
          <w:szCs w:val="20"/>
          <w:lang w:eastAsia="ar-SA"/>
        </w:rPr>
        <w:t>Wykonawcy występujący wspólnie mają prawo złożyć tylko jedną ofertę na jedną część</w:t>
      </w:r>
      <w:r w:rsidR="000F29AA">
        <w:rPr>
          <w:rFonts w:ascii="Calibri Light" w:eastAsia="Times New Roman" w:hAnsi="Calibri Light" w:cs="Calibri Light"/>
          <w:color w:val="262626"/>
          <w:sz w:val="20"/>
          <w:szCs w:val="20"/>
          <w:lang w:eastAsia="ar-SA"/>
        </w:rPr>
        <w:t>.</w:t>
      </w:r>
    </w:p>
    <w:p w14:paraId="74C94063" w14:textId="01C7F274" w:rsidR="008805A7" w:rsidRPr="008805A7" w:rsidRDefault="008805A7" w:rsidP="008805A7">
      <w:pPr>
        <w:suppressAutoHyphens/>
        <w:autoSpaceDE w:val="0"/>
        <w:autoSpaceDN w:val="0"/>
        <w:adjustRightInd w:val="0"/>
        <w:spacing w:after="0" w:line="240" w:lineRule="auto"/>
        <w:ind w:left="142" w:hanging="142"/>
        <w:jc w:val="both"/>
        <w:rPr>
          <w:rFonts w:ascii="Calibri Light" w:eastAsia="Times New Roman" w:hAnsi="Calibri Light" w:cs="Calibri Light"/>
          <w:color w:val="262626"/>
          <w:sz w:val="20"/>
          <w:szCs w:val="20"/>
          <w:lang w:eastAsia="ar-SA"/>
        </w:rPr>
      </w:pPr>
      <w:r w:rsidRPr="008805A7">
        <w:rPr>
          <w:rFonts w:ascii="Calibri Light" w:eastAsia="Times New Roman" w:hAnsi="Calibri Light" w:cs="Calibri Light"/>
          <w:color w:val="262626"/>
          <w:sz w:val="20"/>
          <w:szCs w:val="20"/>
          <w:lang w:eastAsia="ar-SA"/>
        </w:rPr>
        <w:t>Wyk</w:t>
      </w:r>
      <w:r>
        <w:rPr>
          <w:rFonts w:ascii="Calibri Light" w:eastAsia="Times New Roman" w:hAnsi="Calibri Light" w:cs="Calibri Light"/>
          <w:color w:val="262626"/>
          <w:sz w:val="20"/>
          <w:szCs w:val="20"/>
          <w:lang w:eastAsia="ar-SA"/>
        </w:rPr>
        <w:t>onawca, który przedłoży więcej niż</w:t>
      </w:r>
      <w:r w:rsidRPr="008805A7">
        <w:rPr>
          <w:rFonts w:ascii="Calibri Light" w:eastAsia="Times New Roman" w:hAnsi="Calibri Light" w:cs="Calibri Light"/>
          <w:color w:val="262626"/>
          <w:sz w:val="20"/>
          <w:szCs w:val="20"/>
          <w:lang w:eastAsia="ar-SA"/>
        </w:rPr>
        <w:t xml:space="preserve"> jedną ofertę na jedną część zostanie wyłączony z postępowania.</w:t>
      </w:r>
    </w:p>
    <w:p w14:paraId="6C0A60C6" w14:textId="77777777" w:rsidR="006822EA" w:rsidRPr="00B56F36" w:rsidRDefault="006822EA" w:rsidP="00CC124D">
      <w:pPr>
        <w:spacing w:after="0" w:line="240" w:lineRule="auto"/>
        <w:jc w:val="both"/>
        <w:rPr>
          <w:rFonts w:asciiTheme="majorHAnsi" w:hAnsiTheme="majorHAnsi" w:cstheme="majorHAnsi"/>
          <w:sz w:val="20"/>
          <w:szCs w:val="20"/>
        </w:rPr>
      </w:pPr>
    </w:p>
    <w:p w14:paraId="174291D2"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B56F36" w:rsidRDefault="00A476DA" w:rsidP="00CC124D">
      <w:pPr>
        <w:spacing w:after="0" w:line="240" w:lineRule="auto"/>
        <w:jc w:val="both"/>
        <w:rPr>
          <w:rFonts w:asciiTheme="majorHAnsi" w:hAnsiTheme="majorHAnsi" w:cstheme="majorHAnsi"/>
          <w:sz w:val="20"/>
          <w:szCs w:val="20"/>
        </w:rPr>
      </w:pPr>
    </w:p>
    <w:p w14:paraId="1FA0CC1C"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B56F36" w:rsidRDefault="00A476DA" w:rsidP="00CC124D">
      <w:pPr>
        <w:spacing w:after="0" w:line="240" w:lineRule="auto"/>
        <w:jc w:val="both"/>
        <w:rPr>
          <w:rFonts w:asciiTheme="majorHAnsi" w:hAnsiTheme="majorHAnsi" w:cstheme="majorHAnsi"/>
          <w:sz w:val="20"/>
          <w:szCs w:val="20"/>
        </w:rPr>
      </w:pPr>
    </w:p>
    <w:p w14:paraId="3605A23B"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B56F36" w:rsidRDefault="00A476DA" w:rsidP="00CC124D">
      <w:pPr>
        <w:spacing w:after="0" w:line="240" w:lineRule="auto"/>
        <w:jc w:val="both"/>
        <w:rPr>
          <w:rFonts w:asciiTheme="majorHAnsi" w:hAnsiTheme="majorHAnsi" w:cstheme="majorHAnsi"/>
          <w:sz w:val="20"/>
          <w:szCs w:val="20"/>
        </w:rPr>
      </w:pPr>
    </w:p>
    <w:p w14:paraId="1A3C5A0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B56F36" w:rsidRDefault="00A476DA" w:rsidP="00CC124D">
      <w:pPr>
        <w:spacing w:after="0" w:line="240" w:lineRule="auto"/>
        <w:jc w:val="both"/>
        <w:rPr>
          <w:rFonts w:asciiTheme="majorHAnsi" w:hAnsiTheme="majorHAnsi" w:cstheme="majorHAnsi"/>
          <w:sz w:val="20"/>
          <w:szCs w:val="20"/>
        </w:rPr>
      </w:pPr>
    </w:p>
    <w:p w14:paraId="2424D151"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11.11/ Wykonawca może przed upływem terminu do składania ofert wycofać ofertę za pośrednictwem</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„Formularza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do</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złożenia,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zmiany,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wycofania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oferty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lub</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wniosku” dostępnego na ePUAP i udostępnionego również na miniPortalu. Sposób wycofania oferty został opisany w „Instrukcji użytkownika” dostępnej na miniPortalu.</w:t>
      </w:r>
    </w:p>
    <w:p w14:paraId="425773DF" w14:textId="77777777" w:rsidR="00A476DA" w:rsidRPr="00B56F36" w:rsidRDefault="00A476DA" w:rsidP="00CC124D">
      <w:pPr>
        <w:spacing w:after="0" w:line="240" w:lineRule="auto"/>
        <w:jc w:val="both"/>
        <w:rPr>
          <w:rFonts w:asciiTheme="majorHAnsi" w:hAnsiTheme="majorHAnsi" w:cstheme="majorHAnsi"/>
          <w:sz w:val="20"/>
          <w:szCs w:val="20"/>
        </w:rPr>
      </w:pPr>
    </w:p>
    <w:p w14:paraId="30050F39" w14:textId="77777777" w:rsidR="00A476DA" w:rsidRPr="00B56F36" w:rsidRDefault="00A476DA"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B56F36" w:rsidRDefault="006D3D6A" w:rsidP="00CC124D">
      <w:pPr>
        <w:spacing w:after="0" w:line="240" w:lineRule="auto"/>
        <w:rPr>
          <w:rFonts w:asciiTheme="majorHAnsi" w:hAnsiTheme="majorHAnsi" w:cstheme="majorHAnsi"/>
          <w:sz w:val="20"/>
          <w:szCs w:val="20"/>
        </w:rPr>
      </w:pPr>
    </w:p>
    <w:p w14:paraId="3F916A1E" w14:textId="77777777" w:rsidR="006D3D6A" w:rsidRPr="00B56F3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OPIS SPOSOBU OBLICZENIA CENY.</w:t>
      </w:r>
    </w:p>
    <w:p w14:paraId="48A0DFFB" w14:textId="77777777" w:rsidR="00B15106" w:rsidRPr="00B56F36" w:rsidRDefault="00B15106" w:rsidP="00CC124D">
      <w:pPr>
        <w:spacing w:after="0" w:line="240" w:lineRule="auto"/>
        <w:rPr>
          <w:rFonts w:asciiTheme="majorHAnsi" w:hAnsiTheme="majorHAnsi" w:cstheme="majorHAnsi"/>
          <w:sz w:val="20"/>
          <w:szCs w:val="20"/>
        </w:rPr>
      </w:pPr>
    </w:p>
    <w:p w14:paraId="5EBD8D47" w14:textId="0792775A" w:rsidR="00474FE0"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12.1/ </w:t>
      </w:r>
      <w:r w:rsidR="006D3D6A" w:rsidRPr="00B56F36">
        <w:rPr>
          <w:rFonts w:asciiTheme="majorHAnsi" w:hAnsiTheme="majorHAnsi" w:cstheme="majorHAnsi"/>
          <w:sz w:val="20"/>
          <w:szCs w:val="20"/>
        </w:rPr>
        <w:t>W ofercie należy podać całkowitą cenę oferty brutto</w:t>
      </w:r>
      <w:r w:rsidR="00347F9D">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B56F36" w:rsidRDefault="00F9742E" w:rsidP="00CC124D">
      <w:pPr>
        <w:spacing w:after="0" w:line="240" w:lineRule="auto"/>
        <w:jc w:val="both"/>
        <w:rPr>
          <w:rFonts w:asciiTheme="majorHAnsi" w:hAnsiTheme="majorHAnsi" w:cstheme="majorHAnsi"/>
          <w:sz w:val="20"/>
          <w:szCs w:val="20"/>
        </w:rPr>
      </w:pPr>
    </w:p>
    <w:p w14:paraId="61C3D1D4"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12.2/ </w:t>
      </w:r>
      <w:r w:rsidR="006D3D6A" w:rsidRPr="00B56F36">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B56F36" w:rsidRDefault="00474FE0" w:rsidP="00CC124D">
      <w:pPr>
        <w:spacing w:after="0" w:line="240" w:lineRule="auto"/>
        <w:rPr>
          <w:rFonts w:asciiTheme="majorHAnsi" w:hAnsiTheme="majorHAnsi" w:cstheme="majorHAnsi"/>
          <w:sz w:val="20"/>
          <w:szCs w:val="20"/>
        </w:rPr>
      </w:pPr>
    </w:p>
    <w:p w14:paraId="5D225F62"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12.3/ </w:t>
      </w:r>
      <w:r w:rsidR="006D3D6A" w:rsidRPr="00B56F36">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B56F36" w:rsidRDefault="00474FE0" w:rsidP="00CC124D">
      <w:pPr>
        <w:spacing w:after="0" w:line="240" w:lineRule="auto"/>
        <w:jc w:val="both"/>
        <w:rPr>
          <w:rFonts w:asciiTheme="majorHAnsi" w:hAnsiTheme="majorHAnsi" w:cstheme="majorHAnsi"/>
          <w:sz w:val="20"/>
          <w:szCs w:val="20"/>
        </w:rPr>
      </w:pPr>
    </w:p>
    <w:p w14:paraId="6F2BF356" w14:textId="77777777" w:rsidR="006D3D6A" w:rsidRPr="00B56F36" w:rsidRDefault="0000796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12.4/ </w:t>
      </w:r>
      <w:r w:rsidR="006D3D6A" w:rsidRPr="00B56F36">
        <w:rPr>
          <w:rFonts w:asciiTheme="majorHAnsi" w:hAnsiTheme="majorHAnsi" w:cstheme="majorHAnsi"/>
          <w:sz w:val="20"/>
          <w:szCs w:val="20"/>
        </w:rPr>
        <w:t>Cena oferty jest ceną ryczałtową.</w:t>
      </w:r>
    </w:p>
    <w:p w14:paraId="04231B9D" w14:textId="77777777" w:rsidR="00474FE0" w:rsidRPr="00B56F36" w:rsidRDefault="00474FE0" w:rsidP="00CC124D">
      <w:pPr>
        <w:spacing w:after="0" w:line="240" w:lineRule="auto"/>
        <w:rPr>
          <w:rFonts w:asciiTheme="majorHAnsi" w:hAnsiTheme="majorHAnsi" w:cstheme="majorHAnsi"/>
          <w:sz w:val="20"/>
          <w:szCs w:val="20"/>
        </w:rPr>
      </w:pPr>
    </w:p>
    <w:p w14:paraId="51E702C4" w14:textId="77777777" w:rsidR="006D3D6A" w:rsidRPr="00B56F36" w:rsidRDefault="00FD3323"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12.5/ </w:t>
      </w:r>
      <w:r w:rsidR="006D3D6A" w:rsidRPr="00B56F36">
        <w:rPr>
          <w:rFonts w:asciiTheme="majorHAnsi" w:hAnsiTheme="majorHAnsi" w:cstheme="majorHAnsi"/>
          <w:sz w:val="20"/>
          <w:szCs w:val="20"/>
        </w:rPr>
        <w:t>Zamawiający poprawi w ofercie Wykonawcy:</w:t>
      </w:r>
    </w:p>
    <w:p w14:paraId="266203E7"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pisarskie;</w:t>
      </w:r>
    </w:p>
    <w:p w14:paraId="193C8193"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rachunkowe z uwzględnieniem konsekwencji rachunkowych dokonanych poprawek;</w:t>
      </w:r>
    </w:p>
    <w:p w14:paraId="414390E9"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niezwłocznie zawiadamiając o tym wykonawcę, którego oferta została poprawiona.</w:t>
      </w:r>
    </w:p>
    <w:p w14:paraId="694B7FE2" w14:textId="77777777" w:rsidR="00F83D0C" w:rsidRPr="00B56F36" w:rsidRDefault="00F83D0C" w:rsidP="00CC124D">
      <w:pPr>
        <w:spacing w:after="0" w:line="240" w:lineRule="auto"/>
        <w:rPr>
          <w:rFonts w:asciiTheme="majorHAnsi" w:hAnsiTheme="majorHAnsi" w:cstheme="majorHAnsi"/>
          <w:sz w:val="20"/>
          <w:szCs w:val="20"/>
        </w:rPr>
      </w:pPr>
    </w:p>
    <w:p w14:paraId="34C91705" w14:textId="77777777" w:rsidR="003A5ADF" w:rsidRDefault="003A5ADF" w:rsidP="00CC124D">
      <w:pPr>
        <w:spacing w:after="0" w:line="240" w:lineRule="auto"/>
        <w:rPr>
          <w:rFonts w:asciiTheme="majorHAnsi" w:hAnsiTheme="majorHAnsi" w:cstheme="majorHAnsi"/>
          <w:b/>
          <w:bCs/>
          <w:sz w:val="20"/>
          <w:szCs w:val="20"/>
        </w:rPr>
      </w:pPr>
    </w:p>
    <w:p w14:paraId="059937F9" w14:textId="77777777" w:rsidR="003A5ADF" w:rsidRDefault="003A5ADF" w:rsidP="00CC124D">
      <w:pPr>
        <w:spacing w:after="0" w:line="240" w:lineRule="auto"/>
        <w:rPr>
          <w:rFonts w:asciiTheme="majorHAnsi" w:hAnsiTheme="majorHAnsi" w:cstheme="majorHAnsi"/>
          <w:b/>
          <w:bCs/>
          <w:sz w:val="20"/>
          <w:szCs w:val="20"/>
        </w:rPr>
      </w:pPr>
    </w:p>
    <w:p w14:paraId="7B407E27" w14:textId="2184FAE0"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III. </w:t>
      </w:r>
    </w:p>
    <w:p w14:paraId="74349E98"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INFORMACJE O PRZEBIEGU POSTĘPOWANIA</w:t>
      </w:r>
    </w:p>
    <w:p w14:paraId="21B513F3" w14:textId="77777777" w:rsidR="005445DE" w:rsidRPr="00B56F36" w:rsidRDefault="005445DE" w:rsidP="00CC124D">
      <w:pPr>
        <w:spacing w:after="0" w:line="240" w:lineRule="auto"/>
        <w:rPr>
          <w:rFonts w:asciiTheme="majorHAnsi" w:hAnsiTheme="majorHAnsi" w:cstheme="majorHAnsi"/>
          <w:sz w:val="20"/>
          <w:szCs w:val="20"/>
        </w:rPr>
      </w:pPr>
    </w:p>
    <w:p w14:paraId="3ACB05F4" w14:textId="77777777" w:rsidR="005445DE" w:rsidRPr="00B56F3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 SPOSÓB POROZUMIEWANIA SIĘ ZAMAWIAJĄCEGO Z WYKONAWCAMI.</w:t>
      </w:r>
    </w:p>
    <w:p w14:paraId="19B02FB8" w14:textId="77777777" w:rsidR="005445DE" w:rsidRPr="00B56F36" w:rsidRDefault="005445DE" w:rsidP="00CC124D">
      <w:pPr>
        <w:spacing w:after="0" w:line="240" w:lineRule="auto"/>
        <w:rPr>
          <w:rFonts w:asciiTheme="majorHAnsi" w:hAnsiTheme="majorHAnsi" w:cstheme="majorHAnsi"/>
          <w:sz w:val="20"/>
          <w:szCs w:val="20"/>
        </w:rPr>
      </w:pPr>
    </w:p>
    <w:p w14:paraId="172363AA" w14:textId="77777777" w:rsidR="005445DE" w:rsidRPr="00B56F36"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7" w:name="_Hlk64302069"/>
      <w:r w:rsidRPr="00B56F36">
        <w:rPr>
          <w:rFonts w:asciiTheme="majorHAnsi" w:hAnsiTheme="majorHAnsi" w:cstheme="majorHAnsi"/>
          <w:sz w:val="20"/>
          <w:szCs w:val="20"/>
        </w:rPr>
        <w:lastRenderedPageBreak/>
        <w:t xml:space="preserve">1.1/ Zamawiający: Gmina Miasto Pruszków, Ul. Kraszewskiego 14/16, 05-800 Pruszków, tel. 22 735 87 10, e-mail: bzp@miasto.pruszkow.pl </w:t>
      </w:r>
    </w:p>
    <w:p w14:paraId="43B31E9D"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B56F36">
          <w:rPr>
            <w:rStyle w:val="Hipercze"/>
            <w:rFonts w:asciiTheme="majorHAnsi" w:hAnsiTheme="majorHAnsi" w:cstheme="majorHAnsi"/>
            <w:color w:val="auto"/>
            <w:sz w:val="20"/>
            <w:szCs w:val="20"/>
          </w:rPr>
          <w:t>bzp@miasto.pruszkow.pl</w:t>
        </w:r>
      </w:hyperlink>
      <w:r w:rsidR="00B81F7E"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Regulaminu korzystania z systemu miniPortal – dostępnego pod adresem: https://miniportal.uzp.gov.pl/WarunkiUslugi </w:t>
      </w:r>
    </w:p>
    <w:p w14:paraId="460367EB" w14:textId="77777777" w:rsidR="00323F73" w:rsidRPr="00B56F36"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Instrukcji użytkownika systemu miniPortal-ePUAP – dostępnego pod adresem https://miniportal.uzp.gov.pl/Instrukcja_uzytkownika_miniPortal-ePUAP.pdf </w:t>
      </w:r>
    </w:p>
    <w:p w14:paraId="69DA0685"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bookmarkEnd w:id="7"/>
    <w:p w14:paraId="6C390118" w14:textId="1FDA1431"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B56F36" w:rsidRDefault="00F12FDE" w:rsidP="00CC124D">
      <w:pPr>
        <w:spacing w:after="0" w:line="240" w:lineRule="auto"/>
        <w:jc w:val="both"/>
        <w:rPr>
          <w:rFonts w:asciiTheme="majorHAnsi" w:hAnsiTheme="majorHAnsi" w:cstheme="majorHAnsi"/>
          <w:sz w:val="20"/>
          <w:szCs w:val="20"/>
        </w:rPr>
      </w:pPr>
    </w:p>
    <w:p w14:paraId="3049BE51" w14:textId="5B77B786" w:rsidR="00B729A7" w:rsidRPr="00B56F36" w:rsidRDefault="00B729A7" w:rsidP="00B729A7">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B56F36" w:rsidRDefault="00B729A7" w:rsidP="00CC124D">
      <w:pPr>
        <w:spacing w:after="0" w:line="240" w:lineRule="auto"/>
        <w:jc w:val="both"/>
        <w:rPr>
          <w:rFonts w:asciiTheme="majorHAnsi" w:hAnsiTheme="majorHAnsi" w:cstheme="majorHAnsi"/>
          <w:sz w:val="20"/>
          <w:szCs w:val="20"/>
        </w:rPr>
      </w:pPr>
    </w:p>
    <w:p w14:paraId="469A313A" w14:textId="15094A8D"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B56F36" w:rsidRDefault="00F12FDE" w:rsidP="00CC124D">
      <w:pPr>
        <w:spacing w:after="0" w:line="240" w:lineRule="auto"/>
        <w:jc w:val="both"/>
        <w:rPr>
          <w:rFonts w:asciiTheme="majorHAnsi" w:hAnsiTheme="majorHAnsi" w:cstheme="majorHAnsi"/>
          <w:sz w:val="20"/>
          <w:szCs w:val="20"/>
        </w:rPr>
      </w:pPr>
    </w:p>
    <w:p w14:paraId="7A0128B3"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specyfikacja połączenia formularze udostępnione  są  za  pomocą  protokołu  TLS 1.2,</w:t>
      </w:r>
    </w:p>
    <w:p w14:paraId="19835576"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format danych oraz kodowanie miniPortal - Formularze dostępne są w formacie HTML z kodowaniem</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UTF-8,</w:t>
      </w:r>
    </w:p>
    <w:p w14:paraId="652EA35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integracja z systemem ePUAP jest wykonana w wykorzystaniem standardowego mechanizmu ePUAP. </w:t>
      </w:r>
    </w:p>
    <w:p w14:paraId="58FC9AED" w14:textId="77777777" w:rsidR="001A750B" w:rsidRPr="00B56F36"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6</w:t>
      </w:r>
      <w:r w:rsidRPr="00B56F36">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B56F36" w:rsidRDefault="00B729A7" w:rsidP="00CC124D">
      <w:pPr>
        <w:pStyle w:val="Default"/>
        <w:spacing w:after="0" w:line="240" w:lineRule="auto"/>
        <w:jc w:val="both"/>
        <w:rPr>
          <w:rFonts w:asciiTheme="majorHAnsi" w:hAnsiTheme="majorHAnsi" w:cstheme="majorHAnsi"/>
          <w:color w:val="auto"/>
          <w:sz w:val="20"/>
          <w:szCs w:val="20"/>
        </w:rPr>
      </w:pPr>
    </w:p>
    <w:p w14:paraId="42D4DFAD" w14:textId="2A9C1429"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7</w:t>
      </w:r>
      <w:r w:rsidRPr="00B56F36">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B56F36" w:rsidRDefault="00F12FDE" w:rsidP="00CC124D">
      <w:pPr>
        <w:pStyle w:val="Default"/>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8</w:t>
      </w:r>
      <w:r w:rsidRPr="00B56F36">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C111A9" w:rsidRPr="00B56F36">
          <w:rPr>
            <w:rStyle w:val="Hipercze"/>
            <w:rFonts w:asciiTheme="majorHAnsi" w:hAnsiTheme="majorHAnsi" w:cstheme="majorHAnsi"/>
            <w:b/>
            <w:bCs/>
            <w:color w:val="auto"/>
            <w:sz w:val="20"/>
            <w:szCs w:val="20"/>
          </w:rPr>
          <w:t>http://bip.um.pruszkow.pl/</w:t>
        </w:r>
      </w:hyperlink>
    </w:p>
    <w:p w14:paraId="0C380A36"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1.</w:t>
      </w:r>
      <w:r w:rsidR="007B0350" w:rsidRPr="00B56F36">
        <w:rPr>
          <w:rFonts w:asciiTheme="majorHAnsi" w:hAnsiTheme="majorHAnsi" w:cstheme="majorHAnsi"/>
          <w:b/>
          <w:bCs/>
          <w:color w:val="auto"/>
          <w:sz w:val="20"/>
          <w:szCs w:val="20"/>
        </w:rPr>
        <w:t>9</w:t>
      </w:r>
      <w:r w:rsidRPr="00B56F36">
        <w:rPr>
          <w:rFonts w:asciiTheme="majorHAnsi" w:hAnsiTheme="majorHAnsi" w:cstheme="majorHAnsi"/>
          <w:b/>
          <w:bCs/>
          <w:color w:val="auto"/>
          <w:sz w:val="20"/>
          <w:szCs w:val="20"/>
        </w:rPr>
        <w:t xml:space="preserve">/ Wykonawca może zwrócić się do zamawiającego na adres e-mail: </w:t>
      </w:r>
      <w:hyperlink r:id="rId17" w:history="1">
        <w:r w:rsidRPr="00B56F36">
          <w:rPr>
            <w:rStyle w:val="Hipercze"/>
            <w:rFonts w:asciiTheme="majorHAnsi" w:hAnsiTheme="majorHAnsi" w:cstheme="majorHAnsi"/>
            <w:b/>
            <w:bCs/>
            <w:color w:val="auto"/>
            <w:sz w:val="20"/>
            <w:szCs w:val="20"/>
          </w:rPr>
          <w:t>bzp@miasto.pruszkow.pl</w:t>
        </w:r>
      </w:hyperlink>
      <w:r w:rsidRPr="00B56F36">
        <w:rPr>
          <w:rFonts w:asciiTheme="majorHAnsi" w:hAnsiTheme="majorHAnsi" w:cstheme="majorHAnsi"/>
          <w:color w:val="auto"/>
          <w:sz w:val="20"/>
          <w:szCs w:val="20"/>
        </w:rPr>
        <w:t xml:space="preserve"> z wnioskiem o wyjaśnienie treści SWZ. Zamawiający udzieli wyjaśnień niezwłocznie, jednak nie później niż na </w:t>
      </w:r>
      <w:r w:rsidRPr="00B56F36">
        <w:rPr>
          <w:rFonts w:asciiTheme="majorHAnsi" w:hAnsiTheme="majorHAnsi" w:cstheme="majorHAnsi"/>
          <w:b/>
          <w:bCs/>
          <w:color w:val="auto"/>
          <w:sz w:val="20"/>
          <w:szCs w:val="20"/>
        </w:rPr>
        <w:t>2 dni przed upływem terminu składania ofert</w:t>
      </w:r>
      <w:r w:rsidRPr="00B56F36">
        <w:rPr>
          <w:rFonts w:asciiTheme="majorHAnsi" w:hAnsiTheme="majorHAnsi" w:cstheme="majorHAnsi"/>
          <w:color w:val="auto"/>
          <w:sz w:val="20"/>
          <w:szCs w:val="20"/>
        </w:rPr>
        <w:t xml:space="preserve"> (udostępniając je na stronie internetowej prowadzonego postępowania </w:t>
      </w:r>
      <w:r w:rsidR="00C111A9" w:rsidRPr="00B56F36">
        <w:rPr>
          <w:rStyle w:val="Hipercze"/>
          <w:rFonts w:asciiTheme="majorHAnsi" w:hAnsiTheme="majorHAnsi" w:cstheme="majorHAnsi"/>
          <w:color w:val="auto"/>
          <w:sz w:val="20"/>
          <w:szCs w:val="20"/>
        </w:rPr>
        <w:t>http://bip.um.pruszkow.pl/</w:t>
      </w:r>
      <w:r w:rsidRPr="00B56F36">
        <w:rPr>
          <w:rFonts w:asciiTheme="majorHAnsi" w:hAnsiTheme="majorHAnsi" w:cstheme="majorHAnsi"/>
          <w:color w:val="auto"/>
          <w:sz w:val="20"/>
          <w:szCs w:val="20"/>
        </w:rPr>
        <w:t xml:space="preserve">), pod warunkiem że </w:t>
      </w:r>
      <w:r w:rsidRPr="00B56F36">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B56F36">
        <w:rPr>
          <w:rFonts w:asciiTheme="majorHAnsi" w:hAnsiTheme="majorHAnsi" w:cstheme="majorHAnsi"/>
          <w:color w:val="auto"/>
          <w:sz w:val="20"/>
          <w:szCs w:val="20"/>
        </w:rPr>
        <w:t xml:space="preserve"> </w:t>
      </w:r>
    </w:p>
    <w:p w14:paraId="77AE8608" w14:textId="77777777"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B56F36">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B56F36">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B56F36"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B56F36" w:rsidRDefault="003A6E45" w:rsidP="003A6E45">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B56F36"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1</w:t>
      </w:r>
      <w:r w:rsidRPr="00B56F36">
        <w:rPr>
          <w:rFonts w:asciiTheme="majorHAnsi" w:hAnsiTheme="majorHAnsi" w:cstheme="majorHAnsi"/>
          <w:sz w:val="20"/>
          <w:szCs w:val="20"/>
        </w:rPr>
        <w:t xml:space="preserve">/ Zamawiający wyznacza  następujące  osoby  do  kontaktu  z  Wykonawcami: </w:t>
      </w:r>
    </w:p>
    <w:p w14:paraId="36B1FCB1" w14:textId="77777777" w:rsidR="00C226CE" w:rsidRPr="00B56F36" w:rsidRDefault="00C226CE" w:rsidP="00323F73">
      <w:pPr>
        <w:spacing w:after="0" w:line="240" w:lineRule="auto"/>
        <w:jc w:val="both"/>
        <w:rPr>
          <w:rFonts w:asciiTheme="majorHAnsi" w:hAnsiTheme="majorHAnsi" w:cstheme="majorHAnsi"/>
          <w:sz w:val="20"/>
          <w:szCs w:val="20"/>
        </w:rPr>
      </w:pPr>
      <w:bookmarkStart w:id="8" w:name="_Hlk64372931"/>
      <w:r w:rsidRPr="00B56F36">
        <w:rPr>
          <w:rFonts w:asciiTheme="majorHAnsi" w:hAnsiTheme="majorHAnsi" w:cstheme="majorHAnsi"/>
          <w:sz w:val="20"/>
          <w:szCs w:val="20"/>
        </w:rPr>
        <w:t>- Referat ds. zamówień publicznych – tel. 22 735 87 10; w sprawach proceduralnych,</w:t>
      </w:r>
    </w:p>
    <w:p w14:paraId="6537EDF0" w14:textId="33D2323F" w:rsidR="00C226CE" w:rsidRDefault="00C226C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8805A7">
        <w:rPr>
          <w:rFonts w:asciiTheme="majorHAnsi" w:hAnsiTheme="majorHAnsi" w:cstheme="majorHAnsi"/>
          <w:sz w:val="20"/>
          <w:szCs w:val="20"/>
        </w:rPr>
        <w:t>Andrzej Guzik</w:t>
      </w:r>
      <w:r w:rsidR="00F83D0C">
        <w:rPr>
          <w:rFonts w:asciiTheme="majorHAnsi" w:hAnsiTheme="majorHAnsi" w:cstheme="majorHAnsi"/>
          <w:sz w:val="20"/>
          <w:szCs w:val="20"/>
        </w:rPr>
        <w:t xml:space="preserve"> </w:t>
      </w:r>
      <w:r w:rsidRPr="00B56F36">
        <w:rPr>
          <w:rFonts w:asciiTheme="majorHAnsi" w:hAnsiTheme="majorHAnsi" w:cstheme="majorHAnsi"/>
          <w:sz w:val="20"/>
          <w:szCs w:val="20"/>
        </w:rPr>
        <w:t>– tel. 22 735 8</w:t>
      </w:r>
      <w:r w:rsidR="00F83D0C">
        <w:rPr>
          <w:rFonts w:asciiTheme="majorHAnsi" w:hAnsiTheme="majorHAnsi" w:cstheme="majorHAnsi"/>
          <w:sz w:val="20"/>
          <w:szCs w:val="20"/>
        </w:rPr>
        <w:t xml:space="preserve">8 </w:t>
      </w:r>
      <w:r w:rsidR="008805A7">
        <w:rPr>
          <w:rFonts w:asciiTheme="majorHAnsi" w:hAnsiTheme="majorHAnsi" w:cstheme="majorHAnsi"/>
          <w:sz w:val="20"/>
          <w:szCs w:val="20"/>
        </w:rPr>
        <w:t>24</w:t>
      </w:r>
      <w:r w:rsidRPr="00B56F36">
        <w:rPr>
          <w:rFonts w:asciiTheme="majorHAnsi" w:hAnsiTheme="majorHAnsi" w:cstheme="majorHAnsi"/>
          <w:sz w:val="20"/>
          <w:szCs w:val="20"/>
        </w:rPr>
        <w:t xml:space="preserve">;  w sprawach </w:t>
      </w:r>
      <w:r w:rsidR="00616C73" w:rsidRPr="00EB6CCD">
        <w:rPr>
          <w:rFonts w:asciiTheme="majorHAnsi" w:hAnsiTheme="majorHAnsi" w:cstheme="majorHAnsi"/>
          <w:sz w:val="20"/>
          <w:szCs w:val="20"/>
        </w:rPr>
        <w:t>merytorycznych</w:t>
      </w:r>
      <w:r w:rsidR="008805A7">
        <w:rPr>
          <w:rFonts w:asciiTheme="majorHAnsi" w:hAnsiTheme="majorHAnsi" w:cstheme="majorHAnsi"/>
          <w:sz w:val="20"/>
          <w:szCs w:val="20"/>
        </w:rPr>
        <w:t>,</w:t>
      </w:r>
    </w:p>
    <w:p w14:paraId="4DC5AEDD" w14:textId="2A2E86E7" w:rsidR="008805A7" w:rsidRPr="005F43F7" w:rsidRDefault="008805A7" w:rsidP="00323F73">
      <w:pPr>
        <w:spacing w:after="0" w:line="240" w:lineRule="auto"/>
        <w:jc w:val="both"/>
        <w:rPr>
          <w:rFonts w:asciiTheme="majorHAnsi" w:hAnsiTheme="majorHAnsi" w:cstheme="majorHAnsi"/>
          <w:sz w:val="20"/>
          <w:szCs w:val="20"/>
        </w:rPr>
      </w:pPr>
      <w:r w:rsidRPr="005F43F7">
        <w:rPr>
          <w:rFonts w:asciiTheme="majorHAnsi" w:hAnsiTheme="majorHAnsi" w:cstheme="majorHAnsi"/>
          <w:sz w:val="20"/>
          <w:szCs w:val="20"/>
        </w:rPr>
        <w:t xml:space="preserve">- Katarzyna Głuchowska – tel. </w:t>
      </w:r>
      <w:r w:rsidR="005F43F7" w:rsidRPr="005F43F7">
        <w:rPr>
          <w:rFonts w:asciiTheme="majorHAnsi" w:hAnsiTheme="majorHAnsi" w:cstheme="majorHAnsi"/>
          <w:sz w:val="20"/>
          <w:szCs w:val="20"/>
        </w:rPr>
        <w:t>664 136 014</w:t>
      </w:r>
      <w:r w:rsidRPr="005F43F7">
        <w:rPr>
          <w:rFonts w:asciiTheme="majorHAnsi" w:hAnsiTheme="majorHAnsi" w:cstheme="majorHAnsi"/>
          <w:sz w:val="20"/>
          <w:szCs w:val="20"/>
        </w:rPr>
        <w:t xml:space="preserve"> w sprawach merytorycznych.</w:t>
      </w:r>
    </w:p>
    <w:bookmarkEnd w:id="8"/>
    <w:p w14:paraId="2DAFEFA6" w14:textId="77777777" w:rsidR="00F12FDE" w:rsidRPr="00616C73" w:rsidRDefault="00F12FDE" w:rsidP="00323F73">
      <w:pPr>
        <w:spacing w:after="0" w:line="240" w:lineRule="auto"/>
        <w:jc w:val="both"/>
        <w:rPr>
          <w:rFonts w:asciiTheme="majorHAnsi" w:hAnsiTheme="majorHAnsi" w:cstheme="majorHAnsi"/>
          <w:b/>
          <w:bCs/>
          <w:color w:val="C00000"/>
          <w:sz w:val="20"/>
          <w:szCs w:val="20"/>
        </w:rPr>
      </w:pPr>
    </w:p>
    <w:p w14:paraId="51897684" w14:textId="77777777"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56F36" w:rsidRDefault="00B729A7" w:rsidP="00323F73">
      <w:pPr>
        <w:spacing w:after="0" w:line="240" w:lineRule="auto"/>
        <w:jc w:val="both"/>
        <w:rPr>
          <w:rFonts w:asciiTheme="majorHAnsi" w:hAnsiTheme="majorHAnsi" w:cstheme="majorHAnsi"/>
          <w:sz w:val="20"/>
          <w:szCs w:val="20"/>
        </w:rPr>
      </w:pPr>
    </w:p>
    <w:p w14:paraId="5892C4F1" w14:textId="5314FAEE"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2</w:t>
      </w:r>
      <w:r w:rsidRPr="00B56F36">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B56F36"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w:t>
      </w:r>
      <w:r w:rsidRPr="00B56F36">
        <w:rPr>
          <w:rFonts w:asciiTheme="majorHAnsi" w:hAnsiTheme="majorHAnsi" w:cstheme="majorHAnsi"/>
          <w:b/>
          <w:bCs/>
          <w:sz w:val="20"/>
          <w:szCs w:val="20"/>
        </w:rPr>
        <w:t xml:space="preserve"> </w:t>
      </w:r>
      <w:r w:rsidRPr="00B56F36">
        <w:rPr>
          <w:rFonts w:asciiTheme="majorHAnsi" w:hAnsiTheme="majorHAnsi" w:cstheme="majorHAnsi"/>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B56F36" w:rsidRDefault="00140D2A" w:rsidP="00323F73">
      <w:pPr>
        <w:spacing w:after="0" w:line="240" w:lineRule="auto"/>
        <w:jc w:val="both"/>
        <w:rPr>
          <w:rFonts w:asciiTheme="majorHAnsi" w:hAnsiTheme="majorHAnsi" w:cstheme="majorHAnsi"/>
          <w:sz w:val="20"/>
          <w:szCs w:val="20"/>
        </w:rPr>
      </w:pPr>
    </w:p>
    <w:p w14:paraId="6FC92DA9" w14:textId="064F237B"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B56F36" w:rsidRDefault="005445DE" w:rsidP="00323F73">
      <w:pPr>
        <w:spacing w:after="0" w:line="240" w:lineRule="auto"/>
        <w:jc w:val="both"/>
        <w:rPr>
          <w:rFonts w:asciiTheme="majorHAnsi" w:hAnsiTheme="majorHAnsi" w:cstheme="majorHAnsi"/>
          <w:sz w:val="20"/>
          <w:szCs w:val="20"/>
        </w:rPr>
      </w:pPr>
    </w:p>
    <w:p w14:paraId="0622172D" w14:textId="0FA4AB62"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Wyjaśnienia SWZ udzielane będą z zachowaniem zasad określonych w art. 284 ustawy Pzp.</w:t>
      </w:r>
    </w:p>
    <w:p w14:paraId="64DFC674" w14:textId="77777777" w:rsidR="005445DE" w:rsidRPr="00B56F36" w:rsidRDefault="005445DE" w:rsidP="00323F73">
      <w:pPr>
        <w:spacing w:after="0" w:line="240" w:lineRule="auto"/>
        <w:jc w:val="both"/>
        <w:rPr>
          <w:rFonts w:asciiTheme="majorHAnsi" w:hAnsiTheme="majorHAnsi" w:cstheme="majorHAnsi"/>
          <w:sz w:val="20"/>
          <w:szCs w:val="20"/>
        </w:rPr>
      </w:pPr>
    </w:p>
    <w:p w14:paraId="77CD3750" w14:textId="769F6F84"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6</w:t>
      </w:r>
      <w:r w:rsidRPr="00B56F36">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16CFFCD7" w14:textId="77777777" w:rsidR="006D3D6A" w:rsidRPr="00B56F36" w:rsidRDefault="006D3D6A" w:rsidP="00CC124D">
      <w:pPr>
        <w:spacing w:after="0" w:line="240" w:lineRule="auto"/>
        <w:rPr>
          <w:rFonts w:asciiTheme="majorHAnsi" w:hAnsiTheme="majorHAnsi" w:cstheme="majorHAnsi"/>
          <w:sz w:val="20"/>
          <w:szCs w:val="20"/>
        </w:rPr>
      </w:pPr>
    </w:p>
    <w:p w14:paraId="4423727C" w14:textId="77777777" w:rsidR="006D3D6A" w:rsidRPr="00B56F36" w:rsidRDefault="006D3D6A" w:rsidP="00CC124D">
      <w:pPr>
        <w:spacing w:after="0" w:line="240" w:lineRule="auto"/>
        <w:rPr>
          <w:rFonts w:asciiTheme="majorHAnsi" w:hAnsiTheme="majorHAnsi" w:cstheme="majorHAnsi"/>
          <w:sz w:val="20"/>
          <w:szCs w:val="20"/>
        </w:rPr>
      </w:pPr>
    </w:p>
    <w:p w14:paraId="1EEBE99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5445DE" w:rsidRPr="00B56F36">
        <w:rPr>
          <w:rFonts w:asciiTheme="majorHAnsi" w:hAnsiTheme="majorHAnsi" w:cstheme="majorHAnsi"/>
          <w:b/>
          <w:bCs/>
          <w:sz w:val="20"/>
          <w:szCs w:val="20"/>
        </w:rPr>
        <w:t>SPOSÓB ORAZ TERMIN SKŁADANIA OFERT</w:t>
      </w:r>
    </w:p>
    <w:p w14:paraId="5B6D514C" w14:textId="77777777" w:rsidR="00E47AFB" w:rsidRPr="00B56F36" w:rsidRDefault="00E47AFB" w:rsidP="00CC124D">
      <w:pPr>
        <w:spacing w:after="0" w:line="240" w:lineRule="auto"/>
        <w:rPr>
          <w:rFonts w:asciiTheme="majorHAnsi" w:hAnsiTheme="majorHAnsi" w:cstheme="majorHAnsi"/>
          <w:sz w:val="20"/>
          <w:szCs w:val="20"/>
        </w:rPr>
      </w:pPr>
    </w:p>
    <w:p w14:paraId="0BD4ABBA" w14:textId="2A6CF3FA" w:rsidR="005445DE" w:rsidRPr="00B56F36"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sz w:val="20"/>
          <w:szCs w:val="20"/>
        </w:rPr>
        <w:t xml:space="preserve">2.1/ </w:t>
      </w:r>
      <w:r w:rsidR="005445DE" w:rsidRPr="00B56F36">
        <w:rPr>
          <w:rFonts w:asciiTheme="majorHAnsi" w:hAnsiTheme="majorHAnsi" w:cstheme="majorHAnsi"/>
          <w:sz w:val="20"/>
          <w:szCs w:val="20"/>
        </w:rPr>
        <w:t xml:space="preserve">Ofertę należy złożyć w terminie </w:t>
      </w:r>
      <w:r w:rsidR="005445DE" w:rsidRPr="00225D7F">
        <w:rPr>
          <w:rFonts w:asciiTheme="majorHAnsi" w:hAnsiTheme="majorHAnsi" w:cstheme="majorHAnsi"/>
          <w:sz w:val="20"/>
          <w:szCs w:val="20"/>
        </w:rPr>
        <w:t xml:space="preserve">do dnia </w:t>
      </w:r>
      <w:r w:rsidR="00531FF8" w:rsidRPr="00225D7F">
        <w:rPr>
          <w:rFonts w:asciiTheme="majorHAnsi" w:hAnsiTheme="majorHAnsi" w:cstheme="majorHAnsi"/>
          <w:b/>
          <w:bCs/>
          <w:sz w:val="20"/>
          <w:szCs w:val="20"/>
        </w:rPr>
        <w:t xml:space="preserve"> </w:t>
      </w:r>
      <w:r w:rsidR="00EE321F" w:rsidRPr="00225D7F">
        <w:rPr>
          <w:rFonts w:asciiTheme="majorHAnsi" w:hAnsiTheme="majorHAnsi" w:cstheme="majorHAnsi"/>
          <w:b/>
          <w:bCs/>
          <w:sz w:val="20"/>
          <w:szCs w:val="20"/>
        </w:rPr>
        <w:t>02.</w:t>
      </w:r>
      <w:r w:rsidR="00225D7F" w:rsidRPr="00225D7F">
        <w:rPr>
          <w:rFonts w:asciiTheme="majorHAnsi" w:hAnsiTheme="majorHAnsi" w:cstheme="majorHAnsi"/>
          <w:b/>
          <w:bCs/>
          <w:sz w:val="20"/>
          <w:szCs w:val="20"/>
        </w:rPr>
        <w:t>11</w:t>
      </w:r>
      <w:r w:rsidR="001122BD" w:rsidRPr="00225D7F">
        <w:rPr>
          <w:rFonts w:asciiTheme="majorHAnsi" w:hAnsiTheme="majorHAnsi" w:cstheme="majorHAnsi"/>
          <w:b/>
          <w:bCs/>
          <w:sz w:val="20"/>
          <w:szCs w:val="20"/>
        </w:rPr>
        <w:t>.</w:t>
      </w:r>
      <w:r w:rsidR="00F13AA3" w:rsidRPr="00225D7F">
        <w:rPr>
          <w:rFonts w:asciiTheme="majorHAnsi" w:hAnsiTheme="majorHAnsi" w:cstheme="majorHAnsi"/>
          <w:b/>
          <w:bCs/>
          <w:sz w:val="20"/>
          <w:szCs w:val="20"/>
        </w:rPr>
        <w:t xml:space="preserve">2021 </w:t>
      </w:r>
      <w:r w:rsidR="005445DE" w:rsidRPr="00225D7F">
        <w:rPr>
          <w:rFonts w:asciiTheme="majorHAnsi" w:hAnsiTheme="majorHAnsi" w:cstheme="majorHAnsi"/>
          <w:b/>
          <w:bCs/>
          <w:sz w:val="20"/>
          <w:szCs w:val="20"/>
        </w:rPr>
        <w:t xml:space="preserve">r. do godz. </w:t>
      </w:r>
      <w:r w:rsidR="00050405" w:rsidRPr="00225D7F">
        <w:rPr>
          <w:rFonts w:asciiTheme="majorHAnsi" w:hAnsiTheme="majorHAnsi" w:cstheme="majorHAnsi"/>
          <w:b/>
          <w:bCs/>
          <w:sz w:val="20"/>
          <w:szCs w:val="20"/>
        </w:rPr>
        <w:t>09:00</w:t>
      </w:r>
    </w:p>
    <w:p w14:paraId="78CCAD3F" w14:textId="77777777" w:rsidR="00E47AFB" w:rsidRPr="00B56F36" w:rsidRDefault="00E47AFB" w:rsidP="00CC124D">
      <w:pPr>
        <w:spacing w:after="0" w:line="240" w:lineRule="auto"/>
        <w:rPr>
          <w:rFonts w:asciiTheme="majorHAnsi" w:hAnsiTheme="majorHAnsi" w:cstheme="majorHAnsi"/>
          <w:b/>
          <w:bCs/>
          <w:sz w:val="20"/>
          <w:szCs w:val="20"/>
        </w:rPr>
      </w:pPr>
    </w:p>
    <w:p w14:paraId="5F1F504E" w14:textId="77777777" w:rsidR="005445DE" w:rsidRPr="00B56F36" w:rsidRDefault="007D6CD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w:t>
      </w:r>
      <w:r w:rsidR="00E47AFB" w:rsidRPr="00B56F36">
        <w:rPr>
          <w:rFonts w:asciiTheme="majorHAnsi" w:hAnsiTheme="majorHAnsi" w:cstheme="majorHAnsi"/>
          <w:sz w:val="20"/>
          <w:szCs w:val="20"/>
        </w:rPr>
        <w:t>2</w:t>
      </w: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Sposób składania ofert wskazano w Rozdziale II pkt 11 niniejszej SWZ.</w:t>
      </w:r>
    </w:p>
    <w:p w14:paraId="4F58BB71" w14:textId="77777777" w:rsidR="005445DE" w:rsidRPr="00B56F36" w:rsidRDefault="005445DE" w:rsidP="00CC124D">
      <w:pPr>
        <w:spacing w:after="0" w:line="240" w:lineRule="auto"/>
        <w:rPr>
          <w:rFonts w:asciiTheme="majorHAnsi" w:hAnsiTheme="majorHAnsi" w:cstheme="majorHAnsi"/>
          <w:sz w:val="20"/>
          <w:szCs w:val="20"/>
        </w:rPr>
      </w:pPr>
    </w:p>
    <w:p w14:paraId="1A1BC89A" w14:textId="6EBEC05E" w:rsidR="00E47AFB" w:rsidRDefault="00E47AFB" w:rsidP="00CC124D">
      <w:pPr>
        <w:spacing w:after="0" w:line="240" w:lineRule="auto"/>
        <w:rPr>
          <w:rFonts w:asciiTheme="majorHAnsi" w:hAnsiTheme="majorHAnsi" w:cstheme="majorHAnsi"/>
          <w:sz w:val="20"/>
          <w:szCs w:val="20"/>
        </w:rPr>
      </w:pPr>
    </w:p>
    <w:p w14:paraId="26E6D6A7" w14:textId="77777777" w:rsidR="00F83D0C" w:rsidRPr="00B56F36" w:rsidRDefault="00F83D0C" w:rsidP="00CC124D">
      <w:pPr>
        <w:spacing w:after="0" w:line="240" w:lineRule="auto"/>
        <w:rPr>
          <w:rFonts w:asciiTheme="majorHAnsi" w:hAnsiTheme="majorHAnsi" w:cstheme="majorHAnsi"/>
          <w:sz w:val="20"/>
          <w:szCs w:val="20"/>
        </w:rPr>
      </w:pPr>
    </w:p>
    <w:p w14:paraId="36EB7AA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5445DE" w:rsidRPr="00B56F36">
        <w:rPr>
          <w:rFonts w:asciiTheme="majorHAnsi" w:hAnsiTheme="majorHAnsi" w:cstheme="majorHAnsi"/>
          <w:b/>
          <w:bCs/>
          <w:sz w:val="20"/>
          <w:szCs w:val="20"/>
        </w:rPr>
        <w:t>TERMIN OTWARCIA OFERT</w:t>
      </w:r>
    </w:p>
    <w:p w14:paraId="02CD8083" w14:textId="77777777" w:rsidR="00E47AFB" w:rsidRPr="00B56F36" w:rsidRDefault="00E47AFB" w:rsidP="00CC124D">
      <w:pPr>
        <w:spacing w:after="0" w:line="240" w:lineRule="auto"/>
        <w:rPr>
          <w:rFonts w:asciiTheme="majorHAnsi" w:hAnsiTheme="majorHAnsi" w:cstheme="majorHAnsi"/>
          <w:sz w:val="20"/>
          <w:szCs w:val="20"/>
        </w:rPr>
      </w:pPr>
    </w:p>
    <w:p w14:paraId="20C7D046" w14:textId="0030A0B8" w:rsidR="005445DE" w:rsidRPr="00B56F36"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5445DE" w:rsidRPr="00B56F36">
        <w:rPr>
          <w:rFonts w:asciiTheme="majorHAnsi" w:hAnsiTheme="majorHAnsi" w:cstheme="majorHAnsi"/>
          <w:sz w:val="20"/>
          <w:szCs w:val="20"/>
        </w:rPr>
        <w:t xml:space="preserve">Otwarcie ofert nastąpi w </w:t>
      </w:r>
      <w:r w:rsidR="005445DE" w:rsidRPr="00225D7F">
        <w:rPr>
          <w:rFonts w:asciiTheme="majorHAnsi" w:hAnsiTheme="majorHAnsi" w:cstheme="majorHAnsi"/>
          <w:sz w:val="20"/>
          <w:szCs w:val="20"/>
        </w:rPr>
        <w:t>dniu</w:t>
      </w:r>
      <w:r w:rsidR="00531FF8" w:rsidRPr="00225D7F">
        <w:rPr>
          <w:rFonts w:asciiTheme="majorHAnsi" w:hAnsiTheme="majorHAnsi" w:cstheme="majorHAnsi"/>
          <w:sz w:val="20"/>
          <w:szCs w:val="20"/>
        </w:rPr>
        <w:t xml:space="preserve"> </w:t>
      </w:r>
      <w:r w:rsidR="00EE321F" w:rsidRPr="00225D7F">
        <w:rPr>
          <w:rFonts w:asciiTheme="majorHAnsi" w:hAnsiTheme="majorHAnsi" w:cstheme="majorHAnsi"/>
          <w:b/>
          <w:bCs/>
          <w:sz w:val="20"/>
          <w:szCs w:val="20"/>
        </w:rPr>
        <w:t>02.</w:t>
      </w:r>
      <w:r w:rsidR="00225D7F" w:rsidRPr="00225D7F">
        <w:rPr>
          <w:rFonts w:asciiTheme="majorHAnsi" w:hAnsiTheme="majorHAnsi" w:cstheme="majorHAnsi"/>
          <w:b/>
          <w:bCs/>
          <w:sz w:val="20"/>
          <w:szCs w:val="20"/>
        </w:rPr>
        <w:t>11</w:t>
      </w:r>
      <w:r w:rsidR="00F13AA3" w:rsidRPr="00225D7F">
        <w:rPr>
          <w:rFonts w:asciiTheme="majorHAnsi" w:hAnsiTheme="majorHAnsi" w:cstheme="majorHAnsi"/>
          <w:b/>
          <w:bCs/>
          <w:sz w:val="20"/>
          <w:szCs w:val="20"/>
        </w:rPr>
        <w:t>.</w:t>
      </w:r>
      <w:r w:rsidR="00771879" w:rsidRPr="00225D7F">
        <w:rPr>
          <w:rFonts w:asciiTheme="majorHAnsi" w:hAnsiTheme="majorHAnsi" w:cstheme="majorHAnsi"/>
          <w:b/>
          <w:bCs/>
          <w:sz w:val="20"/>
          <w:szCs w:val="20"/>
        </w:rPr>
        <w:t xml:space="preserve">2021 </w:t>
      </w:r>
      <w:r w:rsidR="005445DE" w:rsidRPr="00225D7F">
        <w:rPr>
          <w:rFonts w:asciiTheme="majorHAnsi" w:hAnsiTheme="majorHAnsi" w:cstheme="majorHAnsi"/>
          <w:b/>
          <w:bCs/>
          <w:sz w:val="20"/>
          <w:szCs w:val="20"/>
        </w:rPr>
        <w:t xml:space="preserve">r. </w:t>
      </w:r>
      <w:r w:rsidR="000877FD" w:rsidRPr="00225D7F">
        <w:rPr>
          <w:rFonts w:asciiTheme="majorHAnsi" w:hAnsiTheme="majorHAnsi" w:cstheme="majorHAnsi"/>
          <w:b/>
          <w:bCs/>
          <w:sz w:val="20"/>
          <w:szCs w:val="20"/>
        </w:rPr>
        <w:t>o godz. 11</w:t>
      </w:r>
      <w:r w:rsidR="005445DE" w:rsidRPr="00225D7F">
        <w:rPr>
          <w:rFonts w:asciiTheme="majorHAnsi" w:hAnsiTheme="majorHAnsi" w:cstheme="majorHAnsi"/>
          <w:b/>
          <w:bCs/>
          <w:sz w:val="20"/>
          <w:szCs w:val="20"/>
        </w:rPr>
        <w:t>:</w:t>
      </w:r>
      <w:r w:rsidR="00050405" w:rsidRPr="00225D7F">
        <w:rPr>
          <w:rFonts w:asciiTheme="majorHAnsi" w:hAnsiTheme="majorHAnsi" w:cstheme="majorHAnsi"/>
          <w:b/>
          <w:bCs/>
          <w:sz w:val="20"/>
          <w:szCs w:val="20"/>
        </w:rPr>
        <w:t>0</w:t>
      </w:r>
      <w:r w:rsidR="005445DE" w:rsidRPr="00225D7F">
        <w:rPr>
          <w:rFonts w:asciiTheme="majorHAnsi" w:hAnsiTheme="majorHAnsi" w:cstheme="majorHAnsi"/>
          <w:b/>
          <w:bCs/>
          <w:sz w:val="20"/>
          <w:szCs w:val="20"/>
        </w:rPr>
        <w:t>0</w:t>
      </w:r>
      <w:r w:rsidR="005445DE" w:rsidRPr="00225D7F">
        <w:rPr>
          <w:rFonts w:asciiTheme="majorHAnsi" w:hAnsiTheme="majorHAnsi" w:cstheme="majorHAnsi"/>
          <w:sz w:val="20"/>
          <w:szCs w:val="20"/>
        </w:rPr>
        <w:t xml:space="preserve"> </w:t>
      </w:r>
      <w:r w:rsidR="00771879" w:rsidRPr="00225D7F">
        <w:rPr>
          <w:rFonts w:asciiTheme="majorHAnsi" w:hAnsiTheme="majorHAnsi" w:cstheme="majorHAnsi"/>
          <w:sz w:val="20"/>
          <w:szCs w:val="20"/>
        </w:rPr>
        <w:t xml:space="preserve">- </w:t>
      </w:r>
      <w:r w:rsidR="005445DE" w:rsidRPr="00B56F36">
        <w:rPr>
          <w:rFonts w:asciiTheme="majorHAnsi" w:hAnsiTheme="majorHAnsi" w:cstheme="majorHAnsi"/>
          <w:sz w:val="20"/>
          <w:szCs w:val="20"/>
        </w:rPr>
        <w:t>poprzez odszyfrowanie ofert.</w:t>
      </w:r>
    </w:p>
    <w:p w14:paraId="2C8DC721" w14:textId="77777777" w:rsidR="00E47AFB" w:rsidRPr="00B56F36" w:rsidRDefault="00E47AFB" w:rsidP="00E47AFB">
      <w:pPr>
        <w:spacing w:after="0" w:line="240" w:lineRule="auto"/>
        <w:jc w:val="both"/>
        <w:rPr>
          <w:rFonts w:asciiTheme="majorHAnsi" w:hAnsiTheme="majorHAnsi" w:cstheme="majorHAnsi"/>
          <w:sz w:val="20"/>
          <w:szCs w:val="20"/>
        </w:rPr>
      </w:pPr>
    </w:p>
    <w:p w14:paraId="561D0239"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3.2/ </w:t>
      </w:r>
      <w:r w:rsidR="005445DE" w:rsidRPr="00B56F36">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B56F36" w:rsidRDefault="00E47AFB" w:rsidP="00E47AFB">
      <w:pPr>
        <w:spacing w:after="0" w:line="240" w:lineRule="auto"/>
        <w:jc w:val="both"/>
        <w:rPr>
          <w:rFonts w:asciiTheme="majorHAnsi" w:hAnsiTheme="majorHAnsi" w:cstheme="majorHAnsi"/>
          <w:sz w:val="20"/>
          <w:szCs w:val="20"/>
        </w:rPr>
      </w:pPr>
    </w:p>
    <w:p w14:paraId="230E3D66"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5445DE" w:rsidRPr="00B56F36">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cenach lub kosztach zawartych w ofertach.</w:t>
      </w:r>
    </w:p>
    <w:p w14:paraId="054BE801" w14:textId="77777777" w:rsidR="00E47AFB" w:rsidRPr="00B56F36" w:rsidRDefault="00E47AFB" w:rsidP="00E47AFB">
      <w:pPr>
        <w:spacing w:after="0" w:line="240" w:lineRule="auto"/>
        <w:jc w:val="both"/>
        <w:rPr>
          <w:rFonts w:asciiTheme="majorHAnsi" w:hAnsiTheme="majorHAnsi" w:cstheme="majorHAnsi"/>
          <w:sz w:val="20"/>
          <w:szCs w:val="20"/>
        </w:rPr>
      </w:pPr>
    </w:p>
    <w:p w14:paraId="4C101879" w14:textId="66F91F8F"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3.4/ </w:t>
      </w:r>
      <w:r w:rsidR="005445DE" w:rsidRPr="00B56F36">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7E3CA0AA" w14:textId="77777777" w:rsidR="00323F73" w:rsidRPr="00B56F36" w:rsidRDefault="00323F73" w:rsidP="00E47AFB">
      <w:pPr>
        <w:spacing w:after="0" w:line="240" w:lineRule="auto"/>
        <w:jc w:val="both"/>
        <w:rPr>
          <w:rFonts w:asciiTheme="majorHAnsi" w:hAnsiTheme="majorHAnsi" w:cstheme="majorHAnsi"/>
          <w:sz w:val="20"/>
          <w:szCs w:val="20"/>
        </w:rPr>
      </w:pPr>
    </w:p>
    <w:p w14:paraId="6974F6DE" w14:textId="472F852E" w:rsidR="00B17B63" w:rsidRPr="00B56F36" w:rsidRDefault="00B17B63" w:rsidP="00CC124D">
      <w:pPr>
        <w:spacing w:after="0" w:line="240" w:lineRule="auto"/>
        <w:rPr>
          <w:rFonts w:asciiTheme="majorHAnsi" w:hAnsiTheme="majorHAnsi" w:cstheme="majorHAnsi"/>
          <w:sz w:val="20"/>
          <w:szCs w:val="20"/>
        </w:rPr>
      </w:pPr>
    </w:p>
    <w:p w14:paraId="05150A16" w14:textId="77777777" w:rsidR="00B17B63" w:rsidRPr="00B56F36" w:rsidRDefault="00B17B63" w:rsidP="00CC124D">
      <w:pPr>
        <w:spacing w:after="0" w:line="240" w:lineRule="auto"/>
        <w:rPr>
          <w:rFonts w:asciiTheme="majorHAnsi" w:hAnsiTheme="majorHAnsi" w:cstheme="majorHAnsi"/>
          <w:sz w:val="20"/>
          <w:szCs w:val="20"/>
        </w:rPr>
      </w:pPr>
    </w:p>
    <w:p w14:paraId="1182255A" w14:textId="77777777" w:rsidR="005445DE" w:rsidRPr="00B56F36"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5445DE" w:rsidRPr="00B56F36">
        <w:rPr>
          <w:rFonts w:asciiTheme="majorHAnsi" w:hAnsiTheme="majorHAnsi" w:cstheme="majorHAnsi"/>
          <w:b/>
          <w:bCs/>
          <w:sz w:val="20"/>
          <w:szCs w:val="20"/>
        </w:rPr>
        <w:t>TERMIN ZWIĄZANIA OFERTĄ.</w:t>
      </w:r>
    </w:p>
    <w:p w14:paraId="48DFB374" w14:textId="77777777" w:rsidR="00830E8E" w:rsidRPr="00B56F36" w:rsidRDefault="00830E8E" w:rsidP="00CC124D">
      <w:pPr>
        <w:spacing w:after="0" w:line="240" w:lineRule="auto"/>
        <w:rPr>
          <w:rFonts w:asciiTheme="majorHAnsi" w:hAnsiTheme="majorHAnsi" w:cstheme="majorHAnsi"/>
          <w:sz w:val="20"/>
          <w:szCs w:val="20"/>
        </w:rPr>
      </w:pPr>
    </w:p>
    <w:p w14:paraId="5E5881BE" w14:textId="5CB1A8E3" w:rsidR="005445DE" w:rsidRPr="00B90EF8" w:rsidRDefault="00A83695" w:rsidP="00D17631">
      <w:pPr>
        <w:spacing w:after="0" w:line="240" w:lineRule="auto"/>
        <w:jc w:val="both"/>
        <w:rPr>
          <w:rFonts w:asciiTheme="majorHAnsi" w:hAnsiTheme="majorHAnsi" w:cstheme="majorHAnsi"/>
          <w:b/>
          <w:bCs/>
          <w:color w:val="FF0000"/>
          <w:sz w:val="20"/>
          <w:szCs w:val="20"/>
        </w:rPr>
      </w:pPr>
      <w:r w:rsidRPr="00B56F36">
        <w:rPr>
          <w:rFonts w:asciiTheme="majorHAnsi" w:hAnsiTheme="majorHAnsi" w:cstheme="majorHAnsi"/>
          <w:sz w:val="20"/>
          <w:szCs w:val="20"/>
        </w:rPr>
        <w:t xml:space="preserve">4.1/ </w:t>
      </w:r>
      <w:r w:rsidR="005445DE" w:rsidRPr="00B56F36">
        <w:rPr>
          <w:rFonts w:asciiTheme="majorHAnsi" w:hAnsiTheme="majorHAnsi" w:cstheme="majorHAnsi"/>
          <w:sz w:val="20"/>
          <w:szCs w:val="20"/>
        </w:rPr>
        <w:t xml:space="preserve">Wykonawca pozostaje związany ofertą przez okres </w:t>
      </w:r>
      <w:r w:rsidR="005445DE" w:rsidRPr="00B56F36">
        <w:rPr>
          <w:rFonts w:asciiTheme="majorHAnsi" w:hAnsiTheme="majorHAnsi" w:cstheme="majorHAnsi"/>
          <w:b/>
          <w:bCs/>
          <w:sz w:val="20"/>
          <w:szCs w:val="20"/>
        </w:rPr>
        <w:t>30 dni</w:t>
      </w:r>
      <w:r w:rsidR="005445DE" w:rsidRPr="00B56F36">
        <w:rPr>
          <w:rFonts w:asciiTheme="majorHAnsi" w:hAnsiTheme="majorHAnsi" w:cstheme="majorHAnsi"/>
          <w:sz w:val="20"/>
          <w:szCs w:val="20"/>
        </w:rPr>
        <w:t xml:space="preserve"> od dnia upływu terminu składania ofert tj. </w:t>
      </w:r>
      <w:r w:rsidR="005445DE" w:rsidRPr="00225D7F">
        <w:rPr>
          <w:rFonts w:asciiTheme="majorHAnsi" w:hAnsiTheme="majorHAnsi" w:cstheme="majorHAnsi"/>
          <w:b/>
          <w:bCs/>
          <w:sz w:val="20"/>
          <w:szCs w:val="20"/>
        </w:rPr>
        <w:t xml:space="preserve">do dnia </w:t>
      </w:r>
      <w:r w:rsidR="00531FF8" w:rsidRPr="00225D7F">
        <w:rPr>
          <w:rFonts w:asciiTheme="majorHAnsi" w:hAnsiTheme="majorHAnsi" w:cstheme="majorHAnsi"/>
          <w:b/>
          <w:bCs/>
          <w:sz w:val="20"/>
          <w:szCs w:val="20"/>
        </w:rPr>
        <w:t xml:space="preserve"> </w:t>
      </w:r>
      <w:r w:rsidR="00481AE8" w:rsidRPr="00225D7F">
        <w:rPr>
          <w:rFonts w:asciiTheme="majorHAnsi" w:hAnsiTheme="majorHAnsi" w:cstheme="majorHAnsi"/>
          <w:b/>
          <w:bCs/>
          <w:sz w:val="20"/>
          <w:szCs w:val="20"/>
        </w:rPr>
        <w:t>01.</w:t>
      </w:r>
      <w:r w:rsidR="00225D7F" w:rsidRPr="00225D7F">
        <w:rPr>
          <w:rFonts w:asciiTheme="majorHAnsi" w:hAnsiTheme="majorHAnsi" w:cstheme="majorHAnsi"/>
          <w:b/>
          <w:bCs/>
          <w:sz w:val="20"/>
          <w:szCs w:val="20"/>
        </w:rPr>
        <w:t>12</w:t>
      </w:r>
      <w:r w:rsidR="004E2C72" w:rsidRPr="00225D7F">
        <w:rPr>
          <w:rFonts w:asciiTheme="majorHAnsi" w:hAnsiTheme="majorHAnsi" w:cstheme="majorHAnsi"/>
          <w:b/>
          <w:bCs/>
          <w:sz w:val="20"/>
          <w:szCs w:val="20"/>
        </w:rPr>
        <w:t>.</w:t>
      </w:r>
      <w:r w:rsidR="005445DE" w:rsidRPr="00225D7F">
        <w:rPr>
          <w:rFonts w:asciiTheme="majorHAnsi" w:hAnsiTheme="majorHAnsi" w:cstheme="majorHAnsi"/>
          <w:b/>
          <w:bCs/>
          <w:sz w:val="20"/>
          <w:szCs w:val="20"/>
        </w:rPr>
        <w:t>2021r.</w:t>
      </w:r>
    </w:p>
    <w:p w14:paraId="047632F0" w14:textId="77777777" w:rsidR="00830E8E" w:rsidRPr="00B56F36" w:rsidRDefault="00830E8E" w:rsidP="00E47AFB">
      <w:pPr>
        <w:spacing w:after="0" w:line="240" w:lineRule="auto"/>
        <w:jc w:val="both"/>
        <w:rPr>
          <w:rFonts w:asciiTheme="majorHAnsi" w:hAnsiTheme="majorHAnsi" w:cstheme="majorHAnsi"/>
          <w:sz w:val="20"/>
          <w:szCs w:val="20"/>
        </w:rPr>
      </w:pPr>
    </w:p>
    <w:p w14:paraId="458CDDA8" w14:textId="77777777" w:rsidR="005445DE" w:rsidRPr="00B56F36" w:rsidRDefault="00830E8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4.2/ </w:t>
      </w:r>
      <w:r w:rsidR="005445DE" w:rsidRPr="00B56F36">
        <w:rPr>
          <w:rFonts w:asciiTheme="majorHAnsi" w:hAnsiTheme="majorHAnsi" w:cstheme="majorHAnsi"/>
          <w:sz w:val="20"/>
          <w:szCs w:val="20"/>
        </w:rPr>
        <w:t>Bieg terminu związania ofertą rozpoczyna się wraz z upływem terminu składania ofert.</w:t>
      </w:r>
    </w:p>
    <w:p w14:paraId="48203FE9" w14:textId="77777777" w:rsidR="00830E8E" w:rsidRPr="00B56F36" w:rsidRDefault="00830E8E" w:rsidP="00CC124D">
      <w:pPr>
        <w:spacing w:after="0" w:line="240" w:lineRule="auto"/>
        <w:rPr>
          <w:rFonts w:asciiTheme="majorHAnsi" w:hAnsiTheme="majorHAnsi" w:cstheme="majorHAnsi"/>
          <w:sz w:val="20"/>
          <w:szCs w:val="20"/>
        </w:rPr>
      </w:pPr>
    </w:p>
    <w:p w14:paraId="04FE7CD9" w14:textId="77777777" w:rsidR="00B90EF8" w:rsidRDefault="00830E8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4.3/ </w:t>
      </w:r>
      <w:r w:rsidR="005445DE" w:rsidRPr="00B56F36">
        <w:rPr>
          <w:rFonts w:asciiTheme="majorHAnsi" w:hAnsiTheme="majorHAnsi" w:cstheme="majorHAnsi"/>
          <w:sz w:val="20"/>
          <w:szCs w:val="20"/>
        </w:rPr>
        <w:t xml:space="preserve">W przypadku gdy wybór najkorzystniejszej oferty nie nastąpi przed upływem terminu związania ofertą określonego w pkt </w:t>
      </w:r>
    </w:p>
    <w:p w14:paraId="03C98A03" w14:textId="77777777" w:rsidR="00B90EF8" w:rsidRDefault="00B90EF8" w:rsidP="00CC124D">
      <w:pPr>
        <w:spacing w:after="0" w:line="240" w:lineRule="auto"/>
        <w:jc w:val="both"/>
        <w:rPr>
          <w:rFonts w:asciiTheme="majorHAnsi" w:hAnsiTheme="majorHAnsi" w:cstheme="majorHAnsi"/>
          <w:sz w:val="20"/>
          <w:szCs w:val="20"/>
        </w:rPr>
      </w:pPr>
    </w:p>
    <w:p w14:paraId="1840AB3C" w14:textId="32084EF3" w:rsidR="00CE1ECD" w:rsidRPr="00B56F36" w:rsidRDefault="00CE1ECD"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4.</w:t>
      </w:r>
      <w:r w:rsidR="00C111A9" w:rsidRPr="00B56F36">
        <w:rPr>
          <w:rFonts w:asciiTheme="majorHAnsi" w:hAnsiTheme="majorHAnsi" w:cstheme="majorHAnsi"/>
          <w:sz w:val="20"/>
          <w:szCs w:val="20"/>
        </w:rPr>
        <w:t>4</w:t>
      </w:r>
      <w:r w:rsidRPr="00B56F36">
        <w:rPr>
          <w:rFonts w:asciiTheme="majorHAnsi" w:hAnsiTheme="majorHAnsi" w:cstheme="majorHAnsi"/>
          <w:sz w:val="20"/>
          <w:szCs w:val="20"/>
        </w:rPr>
        <w:t>/</w:t>
      </w:r>
      <w:r w:rsidR="005445DE" w:rsidRPr="00B56F36">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B56F36">
        <w:rPr>
          <w:rFonts w:asciiTheme="majorHAnsi" w:hAnsiTheme="majorHAnsi" w:cstheme="majorHAnsi"/>
          <w:b/>
          <w:bCs/>
          <w:sz w:val="20"/>
          <w:szCs w:val="20"/>
        </w:rPr>
        <w:t xml:space="preserve">. </w:t>
      </w:r>
    </w:p>
    <w:p w14:paraId="50706FA8" w14:textId="77777777" w:rsidR="00493EE1" w:rsidRPr="00B56F36" w:rsidRDefault="00493EE1" w:rsidP="00CC124D">
      <w:pPr>
        <w:spacing w:after="0" w:line="240" w:lineRule="auto"/>
        <w:jc w:val="both"/>
        <w:rPr>
          <w:rFonts w:asciiTheme="majorHAnsi" w:hAnsiTheme="majorHAnsi" w:cstheme="majorHAnsi"/>
          <w:b/>
          <w:bCs/>
          <w:sz w:val="20"/>
          <w:szCs w:val="20"/>
        </w:rPr>
      </w:pPr>
    </w:p>
    <w:p w14:paraId="02F50C54" w14:textId="77777777" w:rsidR="00616C73"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w:t>
      </w:r>
      <w:r w:rsidR="0041413B" w:rsidRPr="00B56F36">
        <w:rPr>
          <w:rFonts w:asciiTheme="majorHAnsi" w:hAnsiTheme="majorHAnsi" w:cstheme="majorHAnsi"/>
          <w:sz w:val="20"/>
          <w:szCs w:val="20"/>
        </w:rPr>
        <w:t>. W przypadku gdy zamawiający żąda wniesienia wadium, przedłużenie terminu</w:t>
      </w:r>
    </w:p>
    <w:p w14:paraId="7377265A" w14:textId="77777777" w:rsidR="00616C73" w:rsidRDefault="0041413B"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B56F36" w:rsidRDefault="0041413B"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nowego wadium na prze</w:t>
      </w:r>
      <w:r w:rsidR="00F22021" w:rsidRPr="00B56F36">
        <w:rPr>
          <w:rFonts w:asciiTheme="majorHAnsi" w:hAnsiTheme="majorHAnsi" w:cstheme="majorHAnsi"/>
          <w:sz w:val="20"/>
          <w:szCs w:val="20"/>
        </w:rPr>
        <w:t xml:space="preserve">dłużonym okres związania ofertą </w:t>
      </w:r>
      <w:r w:rsidR="00F22021" w:rsidRPr="00B56F36">
        <w:rPr>
          <w:rFonts w:asciiTheme="majorHAnsi" w:hAnsiTheme="majorHAnsi" w:cstheme="majorHAnsi"/>
          <w:sz w:val="20"/>
          <w:szCs w:val="20"/>
          <w:u w:val="single"/>
        </w:rPr>
        <w:t>(jeżeli dotyczy).</w:t>
      </w:r>
    </w:p>
    <w:p w14:paraId="4E154CDF" w14:textId="2232F6A8" w:rsidR="00996F3F" w:rsidRDefault="00996F3F" w:rsidP="00CC124D">
      <w:pPr>
        <w:spacing w:after="0" w:line="240" w:lineRule="auto"/>
        <w:rPr>
          <w:rFonts w:asciiTheme="majorHAnsi" w:hAnsiTheme="majorHAnsi" w:cstheme="majorHAnsi"/>
          <w:sz w:val="20"/>
          <w:szCs w:val="20"/>
        </w:rPr>
      </w:pPr>
    </w:p>
    <w:p w14:paraId="182D573C" w14:textId="77777777" w:rsidR="00996F3F" w:rsidRPr="00B56F36" w:rsidRDefault="00996F3F" w:rsidP="00CC124D">
      <w:pPr>
        <w:spacing w:after="0" w:line="240" w:lineRule="auto"/>
        <w:rPr>
          <w:rFonts w:asciiTheme="majorHAnsi" w:hAnsiTheme="majorHAnsi" w:cstheme="majorHAnsi"/>
          <w:sz w:val="20"/>
          <w:szCs w:val="20"/>
        </w:rPr>
      </w:pPr>
    </w:p>
    <w:p w14:paraId="0969FF63" w14:textId="77777777" w:rsidR="00830E8E" w:rsidRPr="00B56F36"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 OPIS KRYTERIÓW OCENY OFERT WRAZ Z PODANIEM WAG TYCH KRYTERIÓW I SPOSOBU OCENY OFERT.</w:t>
      </w:r>
    </w:p>
    <w:p w14:paraId="4FF595A9" w14:textId="77777777" w:rsidR="0028267E" w:rsidRDefault="0028267E" w:rsidP="00CC124D">
      <w:pPr>
        <w:spacing w:after="0" w:line="240" w:lineRule="auto"/>
        <w:ind w:right="-108"/>
        <w:jc w:val="both"/>
        <w:rPr>
          <w:rFonts w:asciiTheme="majorHAnsi" w:hAnsiTheme="majorHAnsi" w:cstheme="majorHAnsi"/>
          <w:sz w:val="20"/>
          <w:szCs w:val="20"/>
        </w:rPr>
      </w:pPr>
    </w:p>
    <w:p w14:paraId="6FB1AB13" w14:textId="77777777" w:rsidR="00A904C4" w:rsidRPr="00B56F36" w:rsidRDefault="00A904C4" w:rsidP="00CC124D">
      <w:pPr>
        <w:spacing w:after="0" w:line="240" w:lineRule="auto"/>
        <w:ind w:right="-108"/>
        <w:jc w:val="both"/>
        <w:rPr>
          <w:rFonts w:asciiTheme="majorHAnsi" w:hAnsiTheme="majorHAnsi" w:cstheme="majorHAnsi"/>
          <w:sz w:val="20"/>
          <w:szCs w:val="20"/>
        </w:rPr>
      </w:pPr>
      <w:r w:rsidRPr="00B56F36">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B56F36"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t xml:space="preserve">cena </w:t>
      </w:r>
      <w:r w:rsidRPr="00B56F36">
        <w:rPr>
          <w:rFonts w:asciiTheme="majorHAnsi" w:eastAsia="Verdana" w:hAnsiTheme="majorHAnsi" w:cstheme="majorHAnsi"/>
          <w:sz w:val="20"/>
          <w:szCs w:val="20"/>
        </w:rPr>
        <w:t xml:space="preserve">  </w:t>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t xml:space="preserve">– waga kryterium </w:t>
      </w:r>
      <w:r w:rsidRPr="00B56F36">
        <w:rPr>
          <w:rFonts w:asciiTheme="majorHAnsi" w:eastAsia="Verdana" w:hAnsiTheme="majorHAnsi" w:cstheme="majorHAnsi"/>
          <w:b/>
          <w:sz w:val="20"/>
          <w:szCs w:val="20"/>
        </w:rPr>
        <w:t>60%</w:t>
      </w:r>
    </w:p>
    <w:p w14:paraId="55696BBC"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t xml:space="preserve">okres gwarancji </w:t>
      </w:r>
      <w:r w:rsidRPr="00B56F36">
        <w:rPr>
          <w:rFonts w:asciiTheme="majorHAnsi" w:eastAsia="Verdana" w:hAnsiTheme="majorHAnsi" w:cstheme="majorHAnsi"/>
          <w:b/>
          <w:sz w:val="20"/>
          <w:szCs w:val="20"/>
        </w:rPr>
        <w:tab/>
      </w:r>
      <w:r w:rsidRPr="00B56F36">
        <w:rPr>
          <w:rFonts w:asciiTheme="majorHAnsi" w:eastAsia="Verdana" w:hAnsiTheme="majorHAnsi" w:cstheme="majorHAnsi"/>
          <w:b/>
          <w:sz w:val="20"/>
          <w:szCs w:val="20"/>
        </w:rPr>
        <w:tab/>
      </w:r>
      <w:r w:rsidRPr="00B56F36">
        <w:rPr>
          <w:rFonts w:asciiTheme="majorHAnsi" w:eastAsia="Verdana" w:hAnsiTheme="majorHAnsi" w:cstheme="majorHAnsi"/>
          <w:sz w:val="20"/>
          <w:szCs w:val="20"/>
        </w:rPr>
        <w:t xml:space="preserve">– waga kryterium </w:t>
      </w:r>
      <w:r w:rsidRPr="00B56F36">
        <w:rPr>
          <w:rFonts w:asciiTheme="majorHAnsi" w:eastAsia="Verdana" w:hAnsiTheme="majorHAnsi" w:cstheme="majorHAnsi"/>
          <w:b/>
          <w:sz w:val="20"/>
          <w:szCs w:val="20"/>
        </w:rPr>
        <w:t>40%</w:t>
      </w:r>
    </w:p>
    <w:p w14:paraId="4856E6C9"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B56F36" w:rsidRDefault="003D75BE" w:rsidP="00CC124D">
      <w:pPr>
        <w:autoSpaceDE w:val="0"/>
        <w:spacing w:after="0" w:line="240" w:lineRule="auto"/>
        <w:jc w:val="both"/>
        <w:rPr>
          <w:rFonts w:asciiTheme="majorHAnsi" w:hAnsiTheme="majorHAnsi" w:cstheme="majorHAnsi"/>
          <w:sz w:val="20"/>
          <w:szCs w:val="20"/>
        </w:rPr>
      </w:pPr>
      <w:r w:rsidRPr="00B56F36">
        <w:rPr>
          <w:rFonts w:asciiTheme="majorHAnsi" w:eastAsia="Verdana" w:hAnsiTheme="majorHAnsi" w:cstheme="majorHAnsi"/>
          <w:b/>
          <w:sz w:val="20"/>
          <w:szCs w:val="20"/>
        </w:rPr>
        <w:t>Zamawiający przyjmuje 1% = 1 punkt</w:t>
      </w:r>
    </w:p>
    <w:p w14:paraId="676365F2" w14:textId="77777777" w:rsidR="00A904C4" w:rsidRPr="00B56F36"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Łączna ocena punktowa (</w:t>
      </w:r>
      <w:r w:rsidR="003D75BE" w:rsidRPr="00B56F36">
        <w:rPr>
          <w:rFonts w:asciiTheme="majorHAnsi" w:hAnsiTheme="majorHAnsi" w:cstheme="majorHAnsi"/>
          <w:sz w:val="20"/>
          <w:szCs w:val="20"/>
        </w:rPr>
        <w:t>P</w:t>
      </w:r>
      <w:r w:rsidRPr="00B56F36">
        <w:rPr>
          <w:rFonts w:asciiTheme="majorHAnsi" w:hAnsiTheme="majorHAnsi" w:cstheme="majorHAnsi"/>
          <w:sz w:val="20"/>
          <w:szCs w:val="20"/>
        </w:rPr>
        <w:t>) obliczona zostanie wg wzoru:</w:t>
      </w:r>
    </w:p>
    <w:p w14:paraId="3528F764" w14:textId="77777777" w:rsidR="003D75BE" w:rsidRPr="00B56F36" w:rsidRDefault="003D75BE" w:rsidP="00CC124D">
      <w:pPr>
        <w:tabs>
          <w:tab w:val="left" w:pos="360"/>
        </w:tabs>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P = PC + PG</w:t>
      </w:r>
    </w:p>
    <w:p w14:paraId="7FA78A6C"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gdzie:</w:t>
      </w:r>
      <w:r w:rsidRPr="00B56F36">
        <w:rPr>
          <w:rFonts w:asciiTheme="majorHAnsi" w:hAnsiTheme="majorHAnsi" w:cstheme="majorHAnsi"/>
          <w:bCs/>
          <w:sz w:val="20"/>
          <w:szCs w:val="20"/>
        </w:rPr>
        <w:tab/>
      </w:r>
      <w:r w:rsidRPr="00B56F36">
        <w:rPr>
          <w:rFonts w:asciiTheme="majorHAnsi" w:hAnsiTheme="majorHAnsi" w:cstheme="majorHAnsi"/>
          <w:bCs/>
          <w:sz w:val="20"/>
          <w:szCs w:val="20"/>
        </w:rPr>
        <w:tab/>
      </w:r>
    </w:p>
    <w:p w14:paraId="27E60C7A"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w:t>
      </w:r>
      <w:r w:rsidRPr="00B56F36">
        <w:rPr>
          <w:rFonts w:asciiTheme="majorHAnsi" w:hAnsiTheme="majorHAnsi" w:cstheme="majorHAnsi"/>
          <w:b/>
          <w:bCs/>
          <w:sz w:val="20"/>
          <w:szCs w:val="20"/>
        </w:rPr>
        <w:tab/>
      </w:r>
      <w:r w:rsidRPr="00B56F36">
        <w:rPr>
          <w:rFonts w:asciiTheme="majorHAnsi" w:hAnsiTheme="majorHAnsi" w:cstheme="majorHAnsi"/>
          <w:bCs/>
          <w:sz w:val="20"/>
          <w:szCs w:val="20"/>
        </w:rPr>
        <w:t>- ilość punktów oferty badanej</w:t>
      </w:r>
    </w:p>
    <w:p w14:paraId="3F797731"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PC</w:t>
      </w:r>
      <w:r w:rsidRPr="00B56F36">
        <w:rPr>
          <w:rFonts w:asciiTheme="majorHAnsi" w:hAnsiTheme="majorHAnsi" w:cstheme="majorHAnsi"/>
          <w:b/>
          <w:bCs/>
          <w:sz w:val="20"/>
          <w:szCs w:val="20"/>
          <w:vertAlign w:val="subscript"/>
        </w:rPr>
        <w:tab/>
      </w:r>
      <w:r w:rsidRPr="00B56F36">
        <w:rPr>
          <w:rFonts w:asciiTheme="majorHAnsi" w:hAnsiTheme="majorHAnsi" w:cstheme="majorHAnsi"/>
          <w:bCs/>
          <w:sz w:val="20"/>
          <w:szCs w:val="20"/>
        </w:rPr>
        <w:t>- ilość punktów oferty badanej w kryterium ceny</w:t>
      </w:r>
    </w:p>
    <w:p w14:paraId="31DE6898" w14:textId="77777777" w:rsidR="003D75BE" w:rsidRPr="00B56F36" w:rsidRDefault="003D75BE" w:rsidP="00CC124D">
      <w:pPr>
        <w:tabs>
          <w:tab w:val="left" w:pos="360"/>
        </w:tabs>
        <w:spacing w:after="0" w:line="240" w:lineRule="auto"/>
        <w:rPr>
          <w:rFonts w:asciiTheme="majorHAnsi" w:hAnsiTheme="majorHAnsi" w:cstheme="majorHAnsi"/>
          <w:bCs/>
          <w:sz w:val="20"/>
          <w:szCs w:val="20"/>
        </w:rPr>
      </w:pPr>
      <w:r w:rsidRPr="00B56F36">
        <w:rPr>
          <w:rFonts w:asciiTheme="majorHAnsi" w:hAnsiTheme="majorHAnsi" w:cstheme="majorHAnsi"/>
          <w:b/>
          <w:bCs/>
          <w:sz w:val="20"/>
          <w:szCs w:val="20"/>
        </w:rPr>
        <w:tab/>
        <w:t>PG</w:t>
      </w:r>
      <w:r w:rsidRPr="00B56F36">
        <w:rPr>
          <w:rFonts w:asciiTheme="majorHAnsi" w:hAnsiTheme="majorHAnsi" w:cstheme="majorHAnsi"/>
          <w:bCs/>
          <w:sz w:val="20"/>
          <w:szCs w:val="20"/>
        </w:rPr>
        <w:tab/>
        <w:t xml:space="preserve">- ilość punktów oferty badanej w kryterium okresu gwarancji </w:t>
      </w:r>
    </w:p>
    <w:p w14:paraId="3C5F683C" w14:textId="77777777" w:rsidR="003D75BE" w:rsidRPr="00B56F36" w:rsidRDefault="003D75BE" w:rsidP="00CC124D">
      <w:pPr>
        <w:spacing w:after="0" w:line="240" w:lineRule="auto"/>
        <w:rPr>
          <w:rFonts w:asciiTheme="majorHAnsi" w:hAnsiTheme="majorHAnsi" w:cstheme="majorHAnsi"/>
          <w:sz w:val="20"/>
          <w:szCs w:val="20"/>
        </w:rPr>
      </w:pPr>
    </w:p>
    <w:p w14:paraId="332E978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lastRenderedPageBreak/>
        <w:t xml:space="preserve">5.2/ Ofertę, która uzyska najwyższą ilość punktów Zamawiający uzna za najkorzystniejszą . </w:t>
      </w:r>
    </w:p>
    <w:p w14:paraId="1D788FDB" w14:textId="77777777" w:rsidR="003D75BE" w:rsidRPr="00B56F36" w:rsidRDefault="003D75BE" w:rsidP="00CC124D">
      <w:pPr>
        <w:spacing w:after="0" w:line="240" w:lineRule="auto"/>
        <w:rPr>
          <w:rFonts w:asciiTheme="majorHAnsi" w:hAnsiTheme="majorHAnsi" w:cstheme="majorHAnsi"/>
          <w:sz w:val="20"/>
          <w:szCs w:val="20"/>
        </w:rPr>
      </w:pPr>
    </w:p>
    <w:p w14:paraId="35338EAA"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5.3/  Oferty oceniane będą punktowo.</w:t>
      </w:r>
    </w:p>
    <w:p w14:paraId="15F4DBE3" w14:textId="77777777" w:rsidR="003D75BE" w:rsidRPr="00B56F36" w:rsidRDefault="003D75BE" w:rsidP="00CC124D">
      <w:pPr>
        <w:spacing w:after="0" w:line="240" w:lineRule="auto"/>
        <w:rPr>
          <w:rFonts w:asciiTheme="majorHAnsi" w:hAnsiTheme="majorHAnsi" w:cstheme="majorHAnsi"/>
          <w:sz w:val="20"/>
          <w:szCs w:val="20"/>
        </w:rPr>
      </w:pPr>
    </w:p>
    <w:p w14:paraId="6DA45BE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B56F36" w:rsidRDefault="003D75BE" w:rsidP="00CC124D">
      <w:pPr>
        <w:spacing w:after="0" w:line="240" w:lineRule="auto"/>
        <w:rPr>
          <w:rFonts w:asciiTheme="majorHAnsi" w:hAnsiTheme="majorHAnsi" w:cstheme="majorHAnsi"/>
          <w:sz w:val="20"/>
          <w:szCs w:val="20"/>
        </w:rPr>
      </w:pPr>
    </w:p>
    <w:p w14:paraId="7402FEA1" w14:textId="77777777" w:rsidR="00A904C4" w:rsidRPr="00B56F36" w:rsidRDefault="003D75B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5.5/ </w:t>
      </w:r>
      <w:r w:rsidR="00A904C4" w:rsidRPr="00B56F36">
        <w:rPr>
          <w:rFonts w:asciiTheme="majorHAnsi" w:hAnsiTheme="majorHAnsi" w:cstheme="majorHAnsi"/>
          <w:sz w:val="20"/>
          <w:szCs w:val="20"/>
        </w:rPr>
        <w:t>W trakcie oceny ofert kolejno porównywanym i ocenianym ofertom przyznawane są punkty za poszczególne kryteria według następujących zasad:</w:t>
      </w:r>
    </w:p>
    <w:p w14:paraId="31EF5ED3" w14:textId="13308F57" w:rsidR="003D75BE" w:rsidRPr="00B56F36" w:rsidRDefault="003D75BE" w:rsidP="00CC124D">
      <w:pPr>
        <w:spacing w:after="0" w:line="240" w:lineRule="auto"/>
        <w:jc w:val="both"/>
        <w:rPr>
          <w:rFonts w:asciiTheme="majorHAnsi" w:hAnsiTheme="majorHAnsi" w:cstheme="majorHAnsi"/>
          <w:b/>
          <w:sz w:val="20"/>
          <w:szCs w:val="20"/>
          <w:u w:val="single"/>
        </w:rPr>
      </w:pPr>
    </w:p>
    <w:p w14:paraId="48F7A990" w14:textId="77777777" w:rsidR="00B17B63" w:rsidRPr="00B56F36"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B56F36" w:rsidRDefault="003D75BE" w:rsidP="00CC124D">
      <w:pPr>
        <w:spacing w:after="0" w:line="240" w:lineRule="auto"/>
        <w:jc w:val="both"/>
        <w:rPr>
          <w:rFonts w:asciiTheme="majorHAnsi" w:hAnsiTheme="majorHAnsi" w:cstheme="majorHAnsi"/>
          <w:b/>
          <w:sz w:val="20"/>
          <w:szCs w:val="20"/>
          <w:u w:val="single"/>
        </w:rPr>
      </w:pPr>
      <w:r w:rsidRPr="00B56F36">
        <w:rPr>
          <w:rFonts w:asciiTheme="majorHAnsi" w:hAnsiTheme="majorHAnsi" w:cstheme="majorHAnsi"/>
          <w:b/>
          <w:sz w:val="20"/>
          <w:szCs w:val="20"/>
          <w:u w:val="single"/>
        </w:rPr>
        <w:t>1) K</w:t>
      </w:r>
      <w:r w:rsidR="00A904C4" w:rsidRPr="00B56F36">
        <w:rPr>
          <w:rFonts w:asciiTheme="majorHAnsi" w:hAnsiTheme="majorHAnsi" w:cstheme="majorHAnsi"/>
          <w:b/>
          <w:sz w:val="20"/>
          <w:szCs w:val="20"/>
          <w:u w:val="single"/>
        </w:rPr>
        <w:t xml:space="preserve">ryterium </w:t>
      </w:r>
      <w:r w:rsidRPr="00B56F36">
        <w:rPr>
          <w:rFonts w:asciiTheme="majorHAnsi" w:hAnsiTheme="majorHAnsi" w:cstheme="majorHAnsi"/>
          <w:b/>
          <w:sz w:val="20"/>
          <w:szCs w:val="20"/>
          <w:u w:val="single"/>
        </w:rPr>
        <w:t xml:space="preserve">- </w:t>
      </w:r>
      <w:r w:rsidR="00A904C4" w:rsidRPr="00B56F36">
        <w:rPr>
          <w:rFonts w:asciiTheme="majorHAnsi" w:hAnsiTheme="majorHAnsi" w:cstheme="majorHAnsi"/>
          <w:b/>
          <w:sz w:val="20"/>
          <w:szCs w:val="20"/>
          <w:u w:val="single"/>
        </w:rPr>
        <w:t xml:space="preserve">cena </w:t>
      </w:r>
    </w:p>
    <w:p w14:paraId="21D02C12" w14:textId="77777777" w:rsidR="00A904C4" w:rsidRPr="00B56F36" w:rsidRDefault="00A904C4" w:rsidP="00CC124D">
      <w:pPr>
        <w:autoSpaceDE w:val="0"/>
        <w:spacing w:after="0" w:line="240" w:lineRule="auto"/>
        <w:jc w:val="both"/>
        <w:rPr>
          <w:rFonts w:asciiTheme="majorHAnsi" w:eastAsia="Verdana" w:hAnsiTheme="majorHAnsi" w:cstheme="majorHAnsi"/>
          <w:bCs/>
          <w:sz w:val="20"/>
          <w:szCs w:val="20"/>
        </w:rPr>
      </w:pPr>
      <w:r w:rsidRPr="00B56F36">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B56F36"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B56F36" w:rsidRDefault="00A904C4" w:rsidP="00CC124D">
      <w:pPr>
        <w:autoSpaceDE w:val="0"/>
        <w:spacing w:after="0" w:line="240" w:lineRule="auto"/>
        <w:jc w:val="both"/>
        <w:rPr>
          <w:rFonts w:asciiTheme="majorHAnsi" w:eastAsia="Verdana" w:hAnsiTheme="majorHAnsi" w:cstheme="majorHAnsi"/>
          <w:b/>
          <w:bCs/>
          <w:sz w:val="20"/>
          <w:szCs w:val="20"/>
        </w:rPr>
      </w:pPr>
      <w:r w:rsidRPr="00B56F36">
        <w:rPr>
          <w:rFonts w:asciiTheme="majorHAnsi" w:eastAsia="Verdana" w:hAnsiTheme="majorHAnsi" w:cstheme="majorHAnsi"/>
          <w:b/>
          <w:bCs/>
          <w:sz w:val="20"/>
          <w:szCs w:val="20"/>
        </w:rPr>
        <w:t>PC = CN/CR x 60pkt.</w:t>
      </w:r>
    </w:p>
    <w:p w14:paraId="0006406F"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PC</w:t>
      </w:r>
      <w:r w:rsidRPr="00B56F36">
        <w:rPr>
          <w:rFonts w:asciiTheme="majorHAnsi" w:eastAsia="Verdana" w:hAnsiTheme="majorHAnsi" w:cstheme="majorHAnsi"/>
          <w:sz w:val="20"/>
          <w:szCs w:val="20"/>
        </w:rPr>
        <w:tab/>
        <w:t>– liczba punktów badanej oferty dla kryterium ceny brutto zamówienia</w:t>
      </w:r>
    </w:p>
    <w:p w14:paraId="317FCC50"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CN</w:t>
      </w:r>
      <w:r w:rsidRPr="00B56F36">
        <w:rPr>
          <w:rFonts w:asciiTheme="majorHAnsi" w:eastAsia="Verdana" w:hAnsiTheme="majorHAnsi" w:cstheme="majorHAnsi"/>
          <w:sz w:val="20"/>
          <w:szCs w:val="20"/>
        </w:rPr>
        <w:tab/>
        <w:t>– najniższa oferowana cena brutto zamówienia</w:t>
      </w:r>
    </w:p>
    <w:p w14:paraId="09F65F32" w14:textId="57153C9C" w:rsidR="00A904C4" w:rsidRPr="00B56F36" w:rsidRDefault="00A904C4" w:rsidP="00064B1A">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 xml:space="preserve">CR </w:t>
      </w:r>
      <w:r w:rsidRPr="00B56F36">
        <w:rPr>
          <w:rFonts w:asciiTheme="majorHAnsi" w:eastAsia="Verdana" w:hAnsiTheme="majorHAnsi" w:cstheme="majorHAnsi"/>
          <w:sz w:val="20"/>
          <w:szCs w:val="20"/>
        </w:rPr>
        <w:tab/>
        <w:t>– cena brutto zamówienia oferty rozpatrywanej</w:t>
      </w:r>
    </w:p>
    <w:p w14:paraId="089EB6D4" w14:textId="77777777" w:rsidR="00E47AFB" w:rsidRPr="00B56F36" w:rsidRDefault="00E47AFB" w:rsidP="00CC124D">
      <w:pPr>
        <w:autoSpaceDE w:val="0"/>
        <w:spacing w:after="0" w:line="240" w:lineRule="auto"/>
        <w:rPr>
          <w:rFonts w:asciiTheme="majorHAnsi" w:hAnsiTheme="majorHAnsi" w:cstheme="majorHAnsi"/>
          <w:b/>
          <w:sz w:val="20"/>
          <w:szCs w:val="20"/>
          <w:u w:val="single"/>
        </w:rPr>
      </w:pPr>
    </w:p>
    <w:p w14:paraId="344027EF" w14:textId="77777777" w:rsidR="008C7426" w:rsidRDefault="008C7426" w:rsidP="00CC124D">
      <w:pPr>
        <w:autoSpaceDE w:val="0"/>
        <w:spacing w:after="0" w:line="240" w:lineRule="auto"/>
        <w:rPr>
          <w:rFonts w:asciiTheme="majorHAnsi" w:hAnsiTheme="majorHAnsi" w:cstheme="majorHAnsi"/>
          <w:b/>
          <w:sz w:val="20"/>
          <w:szCs w:val="20"/>
          <w:u w:val="single"/>
        </w:rPr>
      </w:pPr>
    </w:p>
    <w:p w14:paraId="4BD891C5" w14:textId="77777777" w:rsidR="003D75BE" w:rsidRPr="00B56F36" w:rsidRDefault="003D75BE" w:rsidP="00CC124D">
      <w:pPr>
        <w:autoSpaceDE w:val="0"/>
        <w:spacing w:after="0" w:line="240" w:lineRule="auto"/>
        <w:rPr>
          <w:rFonts w:asciiTheme="majorHAnsi" w:eastAsia="Verdana" w:hAnsiTheme="majorHAnsi" w:cstheme="majorHAnsi"/>
          <w:b/>
          <w:sz w:val="20"/>
          <w:szCs w:val="20"/>
          <w:u w:val="single"/>
        </w:rPr>
      </w:pPr>
      <w:r w:rsidRPr="00B56F36">
        <w:rPr>
          <w:rFonts w:asciiTheme="majorHAnsi" w:hAnsiTheme="majorHAnsi" w:cstheme="majorHAnsi"/>
          <w:b/>
          <w:sz w:val="20"/>
          <w:szCs w:val="20"/>
          <w:u w:val="single"/>
        </w:rPr>
        <w:t xml:space="preserve">2) kryterium - </w:t>
      </w:r>
      <w:r w:rsidRPr="00B56F36">
        <w:rPr>
          <w:rFonts w:asciiTheme="majorHAnsi" w:eastAsia="Verdana" w:hAnsiTheme="majorHAnsi" w:cstheme="majorHAnsi"/>
          <w:b/>
          <w:sz w:val="20"/>
          <w:szCs w:val="20"/>
          <w:u w:val="single"/>
        </w:rPr>
        <w:t xml:space="preserve">okres gwarancji </w:t>
      </w:r>
    </w:p>
    <w:p w14:paraId="1C48BF30" w14:textId="77777777" w:rsidR="008C7426" w:rsidRPr="00346428" w:rsidRDefault="008C7426" w:rsidP="00CC124D">
      <w:pPr>
        <w:spacing w:after="0" w:line="240" w:lineRule="auto"/>
        <w:jc w:val="both"/>
        <w:rPr>
          <w:rFonts w:asciiTheme="majorHAnsi" w:hAnsiTheme="majorHAnsi" w:cstheme="majorHAnsi"/>
          <w:bCs/>
          <w:sz w:val="20"/>
          <w:szCs w:val="20"/>
        </w:rPr>
      </w:pPr>
    </w:p>
    <w:p w14:paraId="64ABACB1" w14:textId="687FE635" w:rsidR="00A904C4" w:rsidRPr="00346428" w:rsidRDefault="00A904C4" w:rsidP="00CC124D">
      <w:pPr>
        <w:widowControl w:val="0"/>
        <w:spacing w:after="0" w:line="240" w:lineRule="auto"/>
        <w:rPr>
          <w:rFonts w:asciiTheme="majorHAnsi" w:hAnsiTheme="majorHAnsi" w:cstheme="majorHAnsi"/>
          <w:b/>
          <w:bCs/>
          <w:spacing w:val="-1"/>
          <w:sz w:val="20"/>
          <w:szCs w:val="20"/>
        </w:rPr>
      </w:pPr>
      <w:r w:rsidRPr="00346428">
        <w:rPr>
          <w:rFonts w:asciiTheme="majorHAnsi" w:hAnsiTheme="majorHAnsi" w:cstheme="majorHAnsi"/>
          <w:b/>
          <w:bCs/>
          <w:spacing w:val="-1"/>
          <w:sz w:val="20"/>
          <w:szCs w:val="20"/>
        </w:rPr>
        <w:t xml:space="preserve">Okres udzielonej przez Wykonawcę gwarancji na cały zakres zamówienia nie może być krótszy niż </w:t>
      </w:r>
      <w:r w:rsidR="00CF49B7" w:rsidRPr="00346428">
        <w:rPr>
          <w:rFonts w:asciiTheme="majorHAnsi" w:hAnsiTheme="majorHAnsi" w:cstheme="majorHAnsi"/>
          <w:b/>
          <w:bCs/>
          <w:spacing w:val="-1"/>
          <w:sz w:val="20"/>
          <w:szCs w:val="20"/>
        </w:rPr>
        <w:t>24</w:t>
      </w:r>
      <w:r w:rsidRPr="00346428">
        <w:rPr>
          <w:rFonts w:asciiTheme="majorHAnsi" w:hAnsiTheme="majorHAnsi" w:cstheme="majorHAnsi"/>
          <w:b/>
          <w:bCs/>
          <w:spacing w:val="-1"/>
          <w:sz w:val="20"/>
          <w:szCs w:val="20"/>
        </w:rPr>
        <w:t xml:space="preserve"> miesi</w:t>
      </w:r>
      <w:r w:rsidR="00CF49B7" w:rsidRPr="00346428">
        <w:rPr>
          <w:rFonts w:asciiTheme="majorHAnsi" w:hAnsiTheme="majorHAnsi" w:cstheme="majorHAnsi"/>
          <w:b/>
          <w:bCs/>
          <w:spacing w:val="-1"/>
          <w:sz w:val="20"/>
          <w:szCs w:val="20"/>
        </w:rPr>
        <w:t>ące</w:t>
      </w:r>
      <w:r w:rsidRPr="00346428">
        <w:rPr>
          <w:rFonts w:asciiTheme="majorHAnsi" w:hAnsiTheme="majorHAnsi" w:cstheme="majorHAnsi"/>
          <w:b/>
          <w:bCs/>
          <w:spacing w:val="-1"/>
          <w:sz w:val="20"/>
          <w:szCs w:val="20"/>
        </w:rPr>
        <w:t xml:space="preserve"> oraz dłuższy niż </w:t>
      </w:r>
      <w:r w:rsidR="00CF49B7" w:rsidRPr="00346428">
        <w:rPr>
          <w:rFonts w:asciiTheme="majorHAnsi" w:hAnsiTheme="majorHAnsi" w:cstheme="majorHAnsi"/>
          <w:b/>
          <w:bCs/>
          <w:spacing w:val="-1"/>
          <w:sz w:val="20"/>
          <w:szCs w:val="20"/>
        </w:rPr>
        <w:t>36</w:t>
      </w:r>
      <w:r w:rsidRPr="00346428">
        <w:rPr>
          <w:rFonts w:asciiTheme="majorHAnsi" w:hAnsiTheme="majorHAnsi" w:cstheme="majorHAnsi"/>
          <w:b/>
          <w:bCs/>
          <w:spacing w:val="-1"/>
          <w:sz w:val="20"/>
          <w:szCs w:val="20"/>
        </w:rPr>
        <w:t xml:space="preserve"> mies</w:t>
      </w:r>
      <w:r w:rsidR="002C4580" w:rsidRPr="00346428">
        <w:rPr>
          <w:rFonts w:asciiTheme="majorHAnsi" w:hAnsiTheme="majorHAnsi" w:cstheme="majorHAnsi"/>
          <w:b/>
          <w:bCs/>
          <w:spacing w:val="-1"/>
          <w:sz w:val="20"/>
          <w:szCs w:val="20"/>
        </w:rPr>
        <w:t>ięcy</w:t>
      </w:r>
      <w:r w:rsidRPr="00346428">
        <w:rPr>
          <w:rFonts w:asciiTheme="majorHAnsi" w:hAnsiTheme="majorHAnsi" w:cstheme="majorHAnsi"/>
          <w:b/>
          <w:bCs/>
          <w:spacing w:val="-1"/>
          <w:sz w:val="20"/>
          <w:szCs w:val="20"/>
        </w:rPr>
        <w:t>.</w:t>
      </w:r>
    </w:p>
    <w:p w14:paraId="06329960" w14:textId="77777777" w:rsidR="00B3373B" w:rsidRPr="00346428" w:rsidRDefault="00B3373B" w:rsidP="00CC124D">
      <w:pPr>
        <w:widowControl w:val="0"/>
        <w:spacing w:after="0" w:line="240" w:lineRule="auto"/>
        <w:rPr>
          <w:rFonts w:asciiTheme="majorHAnsi" w:hAnsiTheme="majorHAnsi" w:cstheme="majorHAnsi"/>
          <w:b/>
          <w:bCs/>
          <w:spacing w:val="-1"/>
          <w:sz w:val="20"/>
          <w:szCs w:val="20"/>
        </w:rPr>
      </w:pPr>
    </w:p>
    <w:p w14:paraId="290CDF4A" w14:textId="77777777" w:rsidR="00A904C4" w:rsidRPr="00346428" w:rsidRDefault="00A904C4" w:rsidP="00CC124D">
      <w:pPr>
        <w:widowControl w:val="0"/>
        <w:spacing w:after="0" w:line="240" w:lineRule="auto"/>
        <w:rPr>
          <w:rFonts w:asciiTheme="majorHAnsi" w:hAnsiTheme="majorHAnsi" w:cstheme="majorHAnsi"/>
          <w:bCs/>
          <w:spacing w:val="-1"/>
          <w:sz w:val="20"/>
          <w:szCs w:val="20"/>
        </w:rPr>
      </w:pPr>
      <w:r w:rsidRPr="00346428">
        <w:rPr>
          <w:rFonts w:asciiTheme="majorHAnsi" w:hAnsiTheme="majorHAnsi" w:cstheme="majorHAnsi"/>
          <w:bCs/>
          <w:spacing w:val="-1"/>
          <w:sz w:val="20"/>
          <w:szCs w:val="20"/>
        </w:rPr>
        <w:t>Zamawiający w tym kryterium przydzieli punktację według poniższego wzoru:</w:t>
      </w:r>
    </w:p>
    <w:p w14:paraId="6DDEDD51" w14:textId="77777777" w:rsidR="008C5D15" w:rsidRPr="00346428"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346428" w:rsidRDefault="003D75BE" w:rsidP="00CC124D">
      <w:pPr>
        <w:widowControl w:val="0"/>
        <w:spacing w:after="0" w:line="240" w:lineRule="auto"/>
        <w:ind w:left="284" w:firstLine="424"/>
        <w:rPr>
          <w:rFonts w:asciiTheme="majorHAnsi" w:hAnsiTheme="majorHAnsi" w:cstheme="majorHAnsi"/>
          <w:bCs/>
          <w:spacing w:val="-1"/>
          <w:sz w:val="20"/>
          <w:szCs w:val="20"/>
        </w:rPr>
      </w:pPr>
      <w:r w:rsidRPr="00346428">
        <w:rPr>
          <w:rFonts w:asciiTheme="majorHAnsi" w:hAnsiTheme="majorHAnsi" w:cstheme="majorHAnsi"/>
          <w:bCs/>
          <w:spacing w:val="-1"/>
          <w:sz w:val="20"/>
          <w:szCs w:val="20"/>
        </w:rPr>
        <w:t xml:space="preserve">Okres gwarancji </w:t>
      </w:r>
    </w:p>
    <w:p w14:paraId="5B9AD0E5" w14:textId="77777777" w:rsidR="003D75BE" w:rsidRPr="00346428" w:rsidRDefault="003D75BE" w:rsidP="00CC124D">
      <w:pPr>
        <w:widowControl w:val="0"/>
        <w:spacing w:after="0" w:line="240" w:lineRule="auto"/>
        <w:ind w:left="284" w:firstLine="424"/>
        <w:rPr>
          <w:rFonts w:asciiTheme="majorHAnsi" w:hAnsiTheme="majorHAnsi" w:cstheme="majorHAnsi"/>
          <w:bCs/>
          <w:spacing w:val="-1"/>
          <w:sz w:val="20"/>
          <w:szCs w:val="20"/>
          <w:u w:val="single"/>
        </w:rPr>
      </w:pPr>
      <w:r w:rsidRPr="00346428">
        <w:rPr>
          <w:rFonts w:asciiTheme="majorHAnsi" w:hAnsiTheme="majorHAnsi" w:cstheme="majorHAnsi"/>
          <w:bCs/>
          <w:spacing w:val="-1"/>
          <w:sz w:val="20"/>
          <w:szCs w:val="20"/>
          <w:u w:val="single"/>
        </w:rPr>
        <w:t>na cały zakres zamówienia                       Ilość punktów</w:t>
      </w:r>
    </w:p>
    <w:p w14:paraId="737D98D0" w14:textId="44551991" w:rsidR="004B2A9E" w:rsidRPr="00346428" w:rsidRDefault="00CF49B7" w:rsidP="00CC124D">
      <w:pPr>
        <w:widowControl w:val="0"/>
        <w:spacing w:after="0" w:line="240" w:lineRule="auto"/>
        <w:ind w:left="284" w:firstLine="424"/>
        <w:rPr>
          <w:rFonts w:asciiTheme="majorHAnsi" w:hAnsiTheme="majorHAnsi" w:cstheme="majorHAnsi"/>
          <w:bCs/>
          <w:spacing w:val="-1"/>
          <w:sz w:val="20"/>
          <w:szCs w:val="20"/>
        </w:rPr>
      </w:pPr>
      <w:r w:rsidRPr="00346428">
        <w:rPr>
          <w:rFonts w:asciiTheme="majorHAnsi" w:hAnsiTheme="majorHAnsi" w:cstheme="majorHAnsi"/>
          <w:bCs/>
          <w:spacing w:val="-1"/>
          <w:sz w:val="20"/>
          <w:szCs w:val="20"/>
        </w:rPr>
        <w:t>24</w:t>
      </w:r>
      <w:r w:rsidR="00660D99" w:rsidRPr="00346428">
        <w:rPr>
          <w:rFonts w:asciiTheme="majorHAnsi" w:hAnsiTheme="majorHAnsi" w:cstheme="majorHAnsi"/>
          <w:bCs/>
          <w:spacing w:val="-1"/>
          <w:sz w:val="20"/>
          <w:szCs w:val="20"/>
        </w:rPr>
        <w:t xml:space="preserve"> </w:t>
      </w:r>
      <w:r w:rsidR="004B2A9E" w:rsidRPr="00346428">
        <w:rPr>
          <w:rFonts w:asciiTheme="majorHAnsi" w:hAnsiTheme="majorHAnsi" w:cstheme="majorHAnsi"/>
          <w:bCs/>
          <w:spacing w:val="-1"/>
          <w:sz w:val="20"/>
          <w:szCs w:val="20"/>
        </w:rPr>
        <w:t>miesi</w:t>
      </w:r>
      <w:r w:rsidRPr="00346428">
        <w:rPr>
          <w:rFonts w:asciiTheme="majorHAnsi" w:hAnsiTheme="majorHAnsi" w:cstheme="majorHAnsi"/>
          <w:bCs/>
          <w:spacing w:val="-1"/>
          <w:sz w:val="20"/>
          <w:szCs w:val="20"/>
        </w:rPr>
        <w:t>ące</w:t>
      </w:r>
      <w:r w:rsidR="004B2A9E" w:rsidRPr="00346428">
        <w:rPr>
          <w:rFonts w:asciiTheme="majorHAnsi" w:hAnsiTheme="majorHAnsi" w:cstheme="majorHAnsi"/>
          <w:bCs/>
          <w:spacing w:val="-1"/>
          <w:sz w:val="20"/>
          <w:szCs w:val="20"/>
        </w:rPr>
        <w:tab/>
      </w:r>
      <w:r w:rsidR="004B2A9E" w:rsidRPr="00346428">
        <w:rPr>
          <w:rFonts w:asciiTheme="majorHAnsi" w:hAnsiTheme="majorHAnsi" w:cstheme="majorHAnsi"/>
          <w:bCs/>
          <w:spacing w:val="-1"/>
          <w:sz w:val="20"/>
          <w:szCs w:val="20"/>
        </w:rPr>
        <w:tab/>
      </w:r>
      <w:r w:rsidR="004B2A9E" w:rsidRPr="00346428">
        <w:rPr>
          <w:rFonts w:asciiTheme="majorHAnsi" w:hAnsiTheme="majorHAnsi" w:cstheme="majorHAnsi"/>
          <w:bCs/>
          <w:spacing w:val="-1"/>
          <w:sz w:val="20"/>
          <w:szCs w:val="20"/>
        </w:rPr>
        <w:tab/>
      </w:r>
      <w:r w:rsidR="004B2A9E" w:rsidRPr="00346428">
        <w:rPr>
          <w:rFonts w:asciiTheme="majorHAnsi" w:hAnsiTheme="majorHAnsi" w:cstheme="majorHAnsi"/>
          <w:bCs/>
          <w:spacing w:val="-1"/>
          <w:sz w:val="20"/>
          <w:szCs w:val="20"/>
        </w:rPr>
        <w:tab/>
      </w:r>
      <w:r w:rsidR="00B90EF8" w:rsidRPr="00346428">
        <w:rPr>
          <w:rFonts w:asciiTheme="majorHAnsi" w:hAnsiTheme="majorHAnsi" w:cstheme="majorHAnsi"/>
          <w:bCs/>
          <w:spacing w:val="-1"/>
          <w:sz w:val="20"/>
          <w:szCs w:val="20"/>
        </w:rPr>
        <w:t>20</w:t>
      </w:r>
    </w:p>
    <w:p w14:paraId="6373964B" w14:textId="3B07B1F4" w:rsidR="003D75BE" w:rsidRPr="00346428" w:rsidRDefault="003D75BE" w:rsidP="00CC124D">
      <w:pPr>
        <w:widowControl w:val="0"/>
        <w:spacing w:after="0" w:line="240" w:lineRule="auto"/>
        <w:rPr>
          <w:rFonts w:asciiTheme="majorHAnsi" w:hAnsiTheme="majorHAnsi" w:cstheme="majorHAnsi"/>
          <w:bCs/>
          <w:spacing w:val="-1"/>
          <w:sz w:val="20"/>
          <w:szCs w:val="20"/>
        </w:rPr>
      </w:pPr>
      <w:r w:rsidRPr="00346428">
        <w:rPr>
          <w:rFonts w:asciiTheme="majorHAnsi" w:hAnsiTheme="majorHAnsi" w:cstheme="majorHAnsi"/>
          <w:bCs/>
          <w:spacing w:val="-1"/>
          <w:sz w:val="20"/>
          <w:szCs w:val="20"/>
        </w:rPr>
        <w:tab/>
      </w:r>
      <w:r w:rsidR="00CF49B7" w:rsidRPr="00346428">
        <w:rPr>
          <w:rFonts w:asciiTheme="majorHAnsi" w:hAnsiTheme="majorHAnsi" w:cstheme="majorHAnsi"/>
          <w:bCs/>
          <w:spacing w:val="-1"/>
          <w:sz w:val="20"/>
          <w:szCs w:val="20"/>
        </w:rPr>
        <w:t>36</w:t>
      </w:r>
      <w:r w:rsidR="00660D99" w:rsidRPr="00346428">
        <w:rPr>
          <w:rFonts w:asciiTheme="majorHAnsi" w:hAnsiTheme="majorHAnsi" w:cstheme="majorHAnsi"/>
          <w:bCs/>
          <w:spacing w:val="-1"/>
          <w:sz w:val="20"/>
          <w:szCs w:val="20"/>
        </w:rPr>
        <w:t xml:space="preserve"> </w:t>
      </w:r>
      <w:r w:rsidRPr="00346428">
        <w:rPr>
          <w:rFonts w:asciiTheme="majorHAnsi" w:hAnsiTheme="majorHAnsi" w:cstheme="majorHAnsi"/>
          <w:bCs/>
          <w:spacing w:val="-1"/>
          <w:sz w:val="20"/>
          <w:szCs w:val="20"/>
        </w:rPr>
        <w:t xml:space="preserve"> miesięcy </w:t>
      </w:r>
      <w:r w:rsidR="008C5D15" w:rsidRPr="00346428">
        <w:rPr>
          <w:rFonts w:asciiTheme="majorHAnsi" w:hAnsiTheme="majorHAnsi" w:cstheme="majorHAnsi"/>
          <w:bCs/>
          <w:spacing w:val="-1"/>
          <w:sz w:val="20"/>
          <w:szCs w:val="20"/>
        </w:rPr>
        <w:tab/>
      </w:r>
      <w:r w:rsidR="008C5D15" w:rsidRPr="00346428">
        <w:rPr>
          <w:rFonts w:asciiTheme="majorHAnsi" w:hAnsiTheme="majorHAnsi" w:cstheme="majorHAnsi"/>
          <w:bCs/>
          <w:spacing w:val="-1"/>
          <w:sz w:val="20"/>
          <w:szCs w:val="20"/>
        </w:rPr>
        <w:tab/>
      </w:r>
      <w:r w:rsidR="008C5D15" w:rsidRPr="00346428">
        <w:rPr>
          <w:rFonts w:asciiTheme="majorHAnsi" w:hAnsiTheme="majorHAnsi" w:cstheme="majorHAnsi"/>
          <w:bCs/>
          <w:spacing w:val="-1"/>
          <w:sz w:val="20"/>
          <w:szCs w:val="20"/>
        </w:rPr>
        <w:tab/>
      </w:r>
      <w:r w:rsidR="008C5D15" w:rsidRPr="00346428">
        <w:rPr>
          <w:rFonts w:asciiTheme="majorHAnsi" w:hAnsiTheme="majorHAnsi" w:cstheme="majorHAnsi"/>
          <w:bCs/>
          <w:spacing w:val="-1"/>
          <w:sz w:val="20"/>
          <w:szCs w:val="20"/>
        </w:rPr>
        <w:tab/>
      </w:r>
      <w:r w:rsidR="00B90EF8" w:rsidRPr="00346428">
        <w:rPr>
          <w:rFonts w:asciiTheme="majorHAnsi" w:hAnsiTheme="majorHAnsi" w:cstheme="majorHAnsi"/>
          <w:bCs/>
          <w:spacing w:val="-1"/>
          <w:sz w:val="20"/>
          <w:szCs w:val="20"/>
        </w:rPr>
        <w:t>4</w:t>
      </w:r>
      <w:r w:rsidRPr="00346428">
        <w:rPr>
          <w:rFonts w:asciiTheme="majorHAnsi" w:hAnsiTheme="majorHAnsi" w:cstheme="majorHAnsi"/>
          <w:bCs/>
          <w:spacing w:val="-1"/>
          <w:sz w:val="20"/>
          <w:szCs w:val="20"/>
        </w:rPr>
        <w:t>0</w:t>
      </w:r>
    </w:p>
    <w:p w14:paraId="64599E73" w14:textId="5158639B" w:rsidR="003D75BE" w:rsidRPr="00346428" w:rsidRDefault="003D75BE" w:rsidP="00CC124D">
      <w:pPr>
        <w:widowControl w:val="0"/>
        <w:spacing w:after="0" w:line="240" w:lineRule="auto"/>
        <w:rPr>
          <w:rFonts w:asciiTheme="majorHAnsi" w:hAnsiTheme="majorHAnsi" w:cstheme="majorHAnsi"/>
          <w:bCs/>
          <w:spacing w:val="-1"/>
          <w:sz w:val="20"/>
          <w:szCs w:val="20"/>
        </w:rPr>
      </w:pPr>
      <w:r w:rsidRPr="00346428">
        <w:rPr>
          <w:rFonts w:asciiTheme="majorHAnsi" w:hAnsiTheme="majorHAnsi" w:cstheme="majorHAnsi"/>
          <w:bCs/>
          <w:spacing w:val="-1"/>
          <w:sz w:val="20"/>
          <w:szCs w:val="20"/>
        </w:rPr>
        <w:tab/>
      </w:r>
    </w:p>
    <w:p w14:paraId="7A1E8358" w14:textId="4F57FE3F" w:rsidR="00DA0D2A" w:rsidRPr="00346428" w:rsidRDefault="003D75BE" w:rsidP="0066024A">
      <w:pPr>
        <w:widowControl w:val="0"/>
        <w:spacing w:after="0" w:line="240" w:lineRule="auto"/>
        <w:rPr>
          <w:rFonts w:asciiTheme="majorHAnsi" w:hAnsiTheme="majorHAnsi" w:cstheme="majorHAnsi"/>
          <w:bCs/>
          <w:spacing w:val="-1"/>
          <w:sz w:val="20"/>
          <w:szCs w:val="20"/>
        </w:rPr>
      </w:pPr>
      <w:r w:rsidRPr="00346428">
        <w:rPr>
          <w:rFonts w:asciiTheme="majorHAnsi" w:hAnsiTheme="majorHAnsi" w:cstheme="majorHAnsi"/>
          <w:bCs/>
          <w:spacing w:val="-1"/>
          <w:sz w:val="20"/>
          <w:szCs w:val="20"/>
        </w:rPr>
        <w:tab/>
      </w:r>
    </w:p>
    <w:p w14:paraId="12BC08C9" w14:textId="77777777" w:rsidR="00A904C4" w:rsidRPr="00346428" w:rsidRDefault="00A904C4" w:rsidP="00CC124D">
      <w:pPr>
        <w:widowControl w:val="0"/>
        <w:spacing w:after="0" w:line="240" w:lineRule="auto"/>
        <w:jc w:val="both"/>
        <w:rPr>
          <w:rFonts w:asciiTheme="majorHAnsi" w:hAnsiTheme="majorHAnsi" w:cstheme="majorHAnsi"/>
          <w:b/>
          <w:bCs/>
          <w:spacing w:val="-1"/>
          <w:sz w:val="20"/>
          <w:szCs w:val="20"/>
        </w:rPr>
      </w:pPr>
      <w:r w:rsidRPr="00346428">
        <w:rPr>
          <w:rFonts w:asciiTheme="majorHAnsi" w:hAnsiTheme="majorHAnsi" w:cstheme="majorHAnsi"/>
          <w:b/>
          <w:bCs/>
          <w:spacing w:val="-1"/>
          <w:sz w:val="20"/>
          <w:szCs w:val="20"/>
        </w:rPr>
        <w:t>UWAGA!</w:t>
      </w:r>
    </w:p>
    <w:p w14:paraId="52A9CDAD" w14:textId="3CF30C97" w:rsidR="008C5D15" w:rsidRPr="00346428" w:rsidRDefault="00A904C4" w:rsidP="00CC124D">
      <w:pPr>
        <w:widowControl w:val="0"/>
        <w:spacing w:after="0" w:line="240" w:lineRule="auto"/>
        <w:jc w:val="both"/>
        <w:rPr>
          <w:rFonts w:asciiTheme="majorHAnsi" w:hAnsiTheme="majorHAnsi" w:cstheme="majorHAnsi"/>
          <w:bCs/>
          <w:spacing w:val="-1"/>
          <w:sz w:val="20"/>
          <w:szCs w:val="20"/>
        </w:rPr>
      </w:pPr>
      <w:r w:rsidRPr="00346428">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t>
      </w:r>
      <w:r w:rsidR="00007D02" w:rsidRPr="00346428">
        <w:rPr>
          <w:rFonts w:asciiTheme="majorHAnsi" w:hAnsiTheme="majorHAnsi" w:cstheme="majorHAnsi"/>
          <w:bCs/>
          <w:spacing w:val="-1"/>
          <w:sz w:val="20"/>
          <w:szCs w:val="20"/>
        </w:rPr>
        <w:t xml:space="preserve">warunkami zamówienia </w:t>
      </w:r>
      <w:r w:rsidRPr="00346428">
        <w:rPr>
          <w:rFonts w:asciiTheme="majorHAnsi" w:hAnsiTheme="majorHAnsi" w:cstheme="majorHAnsi"/>
          <w:bCs/>
          <w:spacing w:val="-1"/>
          <w:sz w:val="20"/>
          <w:szCs w:val="20"/>
        </w:rPr>
        <w:t xml:space="preserve">na podstawie art. 226 ust. 1 pkt 5 ustawy Pzp. </w:t>
      </w:r>
    </w:p>
    <w:p w14:paraId="57444AB3" w14:textId="593803B2" w:rsidR="00A904C4" w:rsidRPr="00346428" w:rsidRDefault="00A904C4" w:rsidP="00CF49B7">
      <w:pPr>
        <w:widowControl w:val="0"/>
        <w:spacing w:after="0" w:line="240" w:lineRule="auto"/>
        <w:jc w:val="both"/>
        <w:rPr>
          <w:rFonts w:asciiTheme="majorHAnsi" w:hAnsiTheme="majorHAnsi" w:cstheme="majorHAnsi"/>
          <w:bCs/>
          <w:spacing w:val="-1"/>
          <w:sz w:val="20"/>
          <w:szCs w:val="20"/>
        </w:rPr>
      </w:pPr>
      <w:r w:rsidRPr="00346428">
        <w:rPr>
          <w:rFonts w:asciiTheme="majorHAnsi" w:hAnsiTheme="majorHAnsi" w:cstheme="majorHAnsi"/>
          <w:bCs/>
          <w:spacing w:val="-1"/>
          <w:sz w:val="20"/>
          <w:szCs w:val="20"/>
        </w:rPr>
        <w:t xml:space="preserve">W przypadku gdy Wykonawca nie zaoferuje żadnego terminu gwarancji Zamawiający przyjmie, iż zaoferował minimalny tj. </w:t>
      </w:r>
      <w:r w:rsidR="00CF49B7" w:rsidRPr="00346428">
        <w:rPr>
          <w:rFonts w:asciiTheme="majorHAnsi" w:hAnsiTheme="majorHAnsi" w:cstheme="majorHAnsi"/>
          <w:b/>
          <w:bCs/>
          <w:spacing w:val="-1"/>
          <w:sz w:val="20"/>
          <w:szCs w:val="20"/>
        </w:rPr>
        <w:t>24 mce</w:t>
      </w:r>
      <w:r w:rsidRPr="00346428">
        <w:rPr>
          <w:rFonts w:asciiTheme="majorHAnsi" w:hAnsiTheme="majorHAnsi" w:cstheme="majorHAnsi"/>
          <w:bCs/>
          <w:spacing w:val="-1"/>
          <w:sz w:val="20"/>
          <w:szCs w:val="20"/>
        </w:rPr>
        <w:t xml:space="preserve"> od dnia podpisania umowy.</w:t>
      </w:r>
    </w:p>
    <w:p w14:paraId="71F2A199" w14:textId="77777777" w:rsidR="008C5D15" w:rsidRPr="00346428" w:rsidRDefault="008C5D15" w:rsidP="00CC124D">
      <w:pPr>
        <w:widowControl w:val="0"/>
        <w:spacing w:after="0" w:line="240" w:lineRule="auto"/>
        <w:jc w:val="both"/>
        <w:rPr>
          <w:rFonts w:asciiTheme="majorHAnsi" w:hAnsiTheme="majorHAnsi" w:cstheme="majorHAnsi"/>
          <w:bCs/>
          <w:spacing w:val="-1"/>
          <w:sz w:val="20"/>
          <w:szCs w:val="20"/>
        </w:rPr>
      </w:pPr>
    </w:p>
    <w:p w14:paraId="042E4BFE" w14:textId="780220FD" w:rsidR="00A904C4" w:rsidRPr="00B56F36" w:rsidRDefault="003D75B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5.6/ </w:t>
      </w:r>
      <w:r w:rsidR="00A904C4" w:rsidRPr="00B56F36">
        <w:rPr>
          <w:rFonts w:asciiTheme="majorHAnsi" w:hAnsiTheme="majorHAnsi" w:cstheme="majorHAnsi"/>
          <w:sz w:val="20"/>
          <w:szCs w:val="20"/>
        </w:rPr>
        <w:t xml:space="preserve">Uzyskana z wyliczenia ilość punktów zostanie ostatecznie ustalona z dokładnością do </w:t>
      </w:r>
      <w:r w:rsidR="008C7426">
        <w:rPr>
          <w:rFonts w:asciiTheme="majorHAnsi" w:hAnsiTheme="majorHAnsi" w:cstheme="majorHAnsi"/>
          <w:sz w:val="20"/>
          <w:szCs w:val="20"/>
        </w:rPr>
        <w:t>drugiego miejsca po przecinku z </w:t>
      </w:r>
      <w:r w:rsidR="00A904C4" w:rsidRPr="00B56F36">
        <w:rPr>
          <w:rFonts w:asciiTheme="majorHAnsi" w:hAnsiTheme="majorHAnsi" w:cstheme="majorHAnsi"/>
          <w:sz w:val="20"/>
          <w:szCs w:val="20"/>
        </w:rPr>
        <w:t>zachowaniem zasady zaokrągleń matematycznych.</w:t>
      </w:r>
    </w:p>
    <w:p w14:paraId="7F2607D7" w14:textId="77777777" w:rsidR="00697944" w:rsidRPr="00B56F36" w:rsidRDefault="00697944" w:rsidP="00CC124D">
      <w:pPr>
        <w:spacing w:after="0" w:line="240" w:lineRule="auto"/>
        <w:jc w:val="both"/>
        <w:rPr>
          <w:rFonts w:asciiTheme="majorHAnsi" w:hAnsiTheme="majorHAnsi" w:cstheme="majorHAnsi"/>
          <w:sz w:val="20"/>
          <w:szCs w:val="20"/>
        </w:rPr>
      </w:pPr>
    </w:p>
    <w:p w14:paraId="7107C8A0"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5.7/ </w:t>
      </w:r>
      <w:r w:rsidR="00A904C4" w:rsidRPr="00B56F36">
        <w:rPr>
          <w:rFonts w:asciiTheme="majorHAnsi" w:hAnsiTheme="majorHAnsi" w:cstheme="majorHAnsi"/>
          <w:sz w:val="20"/>
          <w:szCs w:val="20"/>
        </w:rPr>
        <w:t>Wybór oferty najkorzystniejszej nastąpi zgodnie z art. 239 ustawy Pzp.</w:t>
      </w:r>
    </w:p>
    <w:p w14:paraId="52A89657" w14:textId="77777777" w:rsidR="00697944" w:rsidRPr="00B56F36" w:rsidRDefault="00697944" w:rsidP="00CC124D">
      <w:pPr>
        <w:spacing w:after="0" w:line="240" w:lineRule="auto"/>
        <w:jc w:val="both"/>
        <w:rPr>
          <w:rFonts w:asciiTheme="majorHAnsi" w:hAnsiTheme="majorHAnsi" w:cstheme="majorHAnsi"/>
          <w:sz w:val="20"/>
          <w:szCs w:val="20"/>
        </w:rPr>
      </w:pPr>
    </w:p>
    <w:p w14:paraId="289C56F5"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5.8/ </w:t>
      </w:r>
      <w:r w:rsidR="00A904C4" w:rsidRPr="00B56F36">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a) </w:t>
      </w:r>
      <w:r w:rsidR="00A904C4" w:rsidRPr="00B56F36">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A904C4" w:rsidRPr="00B56F36">
        <w:rPr>
          <w:rFonts w:asciiTheme="majorHAnsi" w:hAnsiTheme="majorHAnsi" w:cstheme="majorHAnsi"/>
          <w:sz w:val="20"/>
          <w:szCs w:val="20"/>
        </w:rPr>
        <w:t>wykonawcach, których oferty zostały odrzucone – podając uzasadnienie faktyczne i prawne,</w:t>
      </w:r>
    </w:p>
    <w:p w14:paraId="28965671" w14:textId="77777777" w:rsidR="00697944" w:rsidRPr="00B56F36" w:rsidRDefault="00697944" w:rsidP="00CC124D">
      <w:pPr>
        <w:spacing w:after="0" w:line="240" w:lineRule="auto"/>
        <w:jc w:val="both"/>
        <w:rPr>
          <w:rFonts w:asciiTheme="majorHAnsi" w:hAnsiTheme="majorHAnsi" w:cstheme="majorHAnsi"/>
          <w:sz w:val="20"/>
          <w:szCs w:val="20"/>
        </w:rPr>
      </w:pPr>
    </w:p>
    <w:p w14:paraId="2A7EF31C" w14:textId="09B97733"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 xml:space="preserve">Zawiadomienie o wyborze najkorzystniejszej oferty zostanie zamieszczone na </w:t>
      </w:r>
      <w:r w:rsidR="00CE1ECD" w:rsidRPr="00B56F36">
        <w:rPr>
          <w:rFonts w:asciiTheme="majorHAnsi" w:hAnsiTheme="majorHAnsi" w:cstheme="majorHAnsi"/>
          <w:sz w:val="20"/>
          <w:szCs w:val="20"/>
        </w:rPr>
        <w:t xml:space="preserve">stronie internetowej prowadzonego postępowania </w:t>
      </w:r>
      <w:hyperlink r:id="rId18" w:history="1">
        <w:r w:rsidR="004B2A9E" w:rsidRPr="00B56F36">
          <w:rPr>
            <w:rStyle w:val="Hipercze"/>
            <w:rFonts w:asciiTheme="majorHAnsi" w:hAnsiTheme="majorHAnsi" w:cstheme="majorHAnsi"/>
            <w:color w:val="auto"/>
            <w:sz w:val="20"/>
            <w:szCs w:val="20"/>
          </w:rPr>
          <w:t>http://bip.um.pruszkow.pl/</w:t>
        </w:r>
      </w:hyperlink>
      <w:r w:rsidR="00CE1ECD" w:rsidRPr="00B56F36">
        <w:rPr>
          <w:rFonts w:asciiTheme="majorHAnsi" w:hAnsiTheme="majorHAnsi" w:cstheme="majorHAnsi"/>
          <w:sz w:val="20"/>
          <w:szCs w:val="20"/>
        </w:rPr>
        <w:t xml:space="preserve"> .</w:t>
      </w:r>
    </w:p>
    <w:p w14:paraId="63414CA4" w14:textId="77777777" w:rsidR="00697944" w:rsidRPr="00B56F36" w:rsidRDefault="00697944" w:rsidP="00CC124D">
      <w:pPr>
        <w:spacing w:after="0" w:line="240" w:lineRule="auto"/>
        <w:jc w:val="both"/>
        <w:rPr>
          <w:rFonts w:asciiTheme="majorHAnsi" w:hAnsiTheme="majorHAnsi" w:cstheme="majorHAnsi"/>
          <w:sz w:val="20"/>
          <w:szCs w:val="20"/>
        </w:rPr>
      </w:pPr>
    </w:p>
    <w:p w14:paraId="5B2616C1"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B56F36" w:rsidRDefault="00697944" w:rsidP="00CC124D">
      <w:pPr>
        <w:spacing w:after="0" w:line="240" w:lineRule="auto"/>
        <w:jc w:val="both"/>
        <w:rPr>
          <w:rFonts w:asciiTheme="majorHAnsi" w:hAnsiTheme="majorHAnsi" w:cstheme="majorHAnsi"/>
          <w:sz w:val="20"/>
          <w:szCs w:val="20"/>
        </w:rPr>
      </w:pPr>
    </w:p>
    <w:p w14:paraId="4670916C" w14:textId="1EF9DC66"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5.10/</w:t>
      </w:r>
      <w:r w:rsidR="00A904C4" w:rsidRPr="00B56F36">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B56F36">
        <w:rPr>
          <w:rFonts w:asciiTheme="majorHAnsi" w:hAnsiTheme="majorHAnsi" w:cstheme="majorHAnsi"/>
          <w:sz w:val="20"/>
          <w:szCs w:val="20"/>
        </w:rPr>
        <w:t xml:space="preserve"> albo unieważnić postępowanie</w:t>
      </w:r>
      <w:r w:rsidR="00A904C4" w:rsidRPr="00B56F36">
        <w:rPr>
          <w:rFonts w:asciiTheme="majorHAnsi" w:hAnsiTheme="majorHAnsi" w:cstheme="majorHAnsi"/>
          <w:sz w:val="20"/>
          <w:szCs w:val="20"/>
        </w:rPr>
        <w:t xml:space="preserve">. </w:t>
      </w:r>
    </w:p>
    <w:p w14:paraId="6BE24F2A" w14:textId="77777777" w:rsidR="00A64DA7" w:rsidRPr="00B56F36" w:rsidRDefault="00A64DA7" w:rsidP="00CC124D">
      <w:pPr>
        <w:spacing w:after="0" w:line="240" w:lineRule="auto"/>
        <w:rPr>
          <w:rFonts w:asciiTheme="majorHAnsi" w:hAnsiTheme="majorHAnsi" w:cstheme="majorHAnsi"/>
          <w:sz w:val="20"/>
          <w:szCs w:val="20"/>
        </w:rPr>
      </w:pPr>
    </w:p>
    <w:p w14:paraId="1A5D3480" w14:textId="77777777" w:rsidR="00A904C4" w:rsidRPr="00B56F36" w:rsidRDefault="00A904C4" w:rsidP="00CC124D">
      <w:pPr>
        <w:spacing w:after="0" w:line="240" w:lineRule="auto"/>
        <w:rPr>
          <w:rFonts w:asciiTheme="majorHAnsi" w:hAnsiTheme="majorHAnsi" w:cstheme="majorHAnsi"/>
          <w:sz w:val="20"/>
          <w:szCs w:val="20"/>
        </w:rPr>
      </w:pPr>
    </w:p>
    <w:p w14:paraId="04B3C0BC" w14:textId="77777777" w:rsidR="00697944" w:rsidRPr="00B56F36"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B56F36" w:rsidRDefault="00E47AFB" w:rsidP="00CC124D">
      <w:pPr>
        <w:spacing w:after="0" w:line="240" w:lineRule="auto"/>
        <w:rPr>
          <w:rFonts w:asciiTheme="majorHAnsi" w:hAnsiTheme="majorHAnsi" w:cstheme="majorHAnsi"/>
          <w:sz w:val="20"/>
          <w:szCs w:val="20"/>
        </w:rPr>
      </w:pPr>
    </w:p>
    <w:p w14:paraId="30699BD1" w14:textId="439F8C63"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6.1/ Projektowane postanowienia umowy stanowią załącznik nr </w:t>
      </w:r>
      <w:r w:rsidR="00DA0D2A" w:rsidRPr="00B56F36">
        <w:rPr>
          <w:rFonts w:asciiTheme="majorHAnsi" w:hAnsiTheme="majorHAnsi" w:cstheme="majorHAnsi"/>
          <w:sz w:val="20"/>
          <w:szCs w:val="20"/>
        </w:rPr>
        <w:t>4</w:t>
      </w:r>
      <w:r w:rsidRPr="00B56F36">
        <w:rPr>
          <w:rFonts w:asciiTheme="majorHAnsi" w:hAnsiTheme="majorHAnsi" w:cstheme="majorHAnsi"/>
          <w:sz w:val="20"/>
          <w:szCs w:val="20"/>
        </w:rPr>
        <w:t xml:space="preserve"> do SWZ. </w:t>
      </w:r>
    </w:p>
    <w:p w14:paraId="5E8B7B5D" w14:textId="77777777" w:rsidR="00E47AFB" w:rsidRPr="00B56F36" w:rsidRDefault="00E47AFB" w:rsidP="00CC124D">
      <w:pPr>
        <w:spacing w:after="0" w:line="240" w:lineRule="auto"/>
        <w:rPr>
          <w:rFonts w:asciiTheme="majorHAnsi" w:hAnsiTheme="majorHAnsi" w:cstheme="majorHAnsi"/>
          <w:sz w:val="20"/>
          <w:szCs w:val="20"/>
        </w:rPr>
      </w:pPr>
    </w:p>
    <w:p w14:paraId="280881D8" w14:textId="77777777"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6.2/ Złożenie oferty jest jednoznaczne z akceptacją przez wykonawcę projektowanych postanowień umowy.</w:t>
      </w:r>
    </w:p>
    <w:p w14:paraId="6969F3E3" w14:textId="77777777" w:rsidR="00E47AFB" w:rsidRPr="00B56F36" w:rsidRDefault="00E47AFB" w:rsidP="00CC124D">
      <w:pPr>
        <w:spacing w:after="0" w:line="240" w:lineRule="auto"/>
        <w:rPr>
          <w:rFonts w:asciiTheme="majorHAnsi" w:hAnsiTheme="majorHAnsi" w:cstheme="majorHAnsi"/>
          <w:sz w:val="20"/>
          <w:szCs w:val="20"/>
        </w:rPr>
      </w:pPr>
    </w:p>
    <w:p w14:paraId="20BE430D" w14:textId="77777777" w:rsidR="00E47AFB" w:rsidRPr="00B56F36" w:rsidRDefault="00E47AFB" w:rsidP="00CC124D">
      <w:pPr>
        <w:spacing w:after="0" w:line="240" w:lineRule="auto"/>
        <w:rPr>
          <w:rFonts w:asciiTheme="majorHAnsi" w:hAnsiTheme="majorHAnsi" w:cstheme="majorHAnsi"/>
          <w:sz w:val="20"/>
          <w:szCs w:val="20"/>
        </w:rPr>
      </w:pPr>
    </w:p>
    <w:p w14:paraId="3E1F1FAA" w14:textId="77777777" w:rsidR="00697944" w:rsidRPr="00B56F36"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 ZABEZPIECZENIE NALEŻYTEGO WYKONANIA UMOWY.</w:t>
      </w:r>
    </w:p>
    <w:p w14:paraId="4B0EA3B5" w14:textId="77777777" w:rsidR="00E47AFB" w:rsidRPr="00B56F36"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B56F36" w:rsidRDefault="005D1DDF" w:rsidP="00CC124D">
      <w:pPr>
        <w:autoSpaceDE w:val="0"/>
        <w:spacing w:after="0" w:line="240" w:lineRule="auto"/>
        <w:ind w:left="164" w:hanging="164"/>
        <w:jc w:val="both"/>
        <w:rPr>
          <w:rFonts w:asciiTheme="majorHAnsi" w:hAnsiTheme="majorHAnsi" w:cstheme="majorHAnsi"/>
          <w:sz w:val="20"/>
          <w:szCs w:val="20"/>
        </w:rPr>
      </w:pPr>
      <w:r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.1/ </w:t>
      </w:r>
      <w:r w:rsidR="007C65DB" w:rsidRPr="00B56F36">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B56F36" w:rsidRDefault="007C65DB" w:rsidP="00CC124D">
      <w:pPr>
        <w:autoSpaceDE w:val="0"/>
        <w:spacing w:after="0" w:line="240" w:lineRule="auto"/>
        <w:ind w:left="164" w:hanging="164"/>
        <w:jc w:val="both"/>
        <w:rPr>
          <w:rFonts w:asciiTheme="majorHAnsi" w:hAnsiTheme="majorHAnsi" w:cstheme="majorHAnsi"/>
          <w:sz w:val="20"/>
          <w:szCs w:val="20"/>
        </w:rPr>
      </w:pPr>
      <w:r w:rsidRPr="00B56F36">
        <w:rPr>
          <w:rFonts w:asciiTheme="majorHAnsi" w:hAnsiTheme="majorHAnsi" w:cstheme="majorHAnsi"/>
          <w:sz w:val="20"/>
          <w:szCs w:val="20"/>
        </w:rPr>
        <w:t xml:space="preserve">na sumę stanowiącą </w:t>
      </w:r>
      <w:r w:rsidRPr="00B56F36">
        <w:rPr>
          <w:rFonts w:asciiTheme="majorHAnsi" w:hAnsiTheme="majorHAnsi" w:cstheme="majorHAnsi"/>
          <w:b/>
          <w:sz w:val="20"/>
          <w:szCs w:val="20"/>
        </w:rPr>
        <w:t xml:space="preserve">5% </w:t>
      </w:r>
      <w:r w:rsidRPr="00B56F36">
        <w:rPr>
          <w:rFonts w:asciiTheme="majorHAnsi" w:hAnsiTheme="majorHAnsi" w:cstheme="majorHAnsi"/>
          <w:sz w:val="20"/>
          <w:szCs w:val="20"/>
        </w:rPr>
        <w:t>ceny ofertowej brutto</w:t>
      </w:r>
      <w:r w:rsidR="00697944" w:rsidRPr="00B56F36">
        <w:rPr>
          <w:rFonts w:asciiTheme="majorHAnsi" w:hAnsiTheme="majorHAnsi" w:cstheme="majorHAnsi"/>
          <w:sz w:val="20"/>
          <w:szCs w:val="20"/>
        </w:rPr>
        <w:t xml:space="preserve"> podanej w ofercie za wykonanie całości przedmiotu zamówienia. </w:t>
      </w:r>
    </w:p>
    <w:p w14:paraId="40638813" w14:textId="77777777" w:rsidR="005D1DDF" w:rsidRPr="00B56F36" w:rsidRDefault="005D1DDF" w:rsidP="00CC124D">
      <w:pPr>
        <w:spacing w:after="0" w:line="240" w:lineRule="auto"/>
        <w:rPr>
          <w:rFonts w:asciiTheme="majorHAnsi" w:hAnsiTheme="majorHAnsi" w:cstheme="majorHAnsi"/>
          <w:sz w:val="20"/>
          <w:szCs w:val="20"/>
        </w:rPr>
      </w:pPr>
    </w:p>
    <w:p w14:paraId="45680A2F"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7</w:t>
      </w:r>
      <w:r w:rsidR="00697944" w:rsidRPr="00B56F36">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B56F36" w:rsidRDefault="005D1DDF" w:rsidP="00CC124D">
      <w:pPr>
        <w:spacing w:after="0" w:line="240" w:lineRule="auto"/>
        <w:jc w:val="both"/>
        <w:rPr>
          <w:rFonts w:asciiTheme="majorHAnsi" w:hAnsiTheme="majorHAnsi" w:cstheme="majorHAnsi"/>
          <w:sz w:val="20"/>
          <w:szCs w:val="20"/>
        </w:rPr>
      </w:pPr>
    </w:p>
    <w:p w14:paraId="27486838"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7.3/ </w:t>
      </w:r>
      <w:r w:rsidR="00697944" w:rsidRPr="00B56F36">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pieniądzu;</w:t>
      </w:r>
    </w:p>
    <w:p w14:paraId="7AFAA94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gwarancjach bankowych;</w:t>
      </w:r>
    </w:p>
    <w:p w14:paraId="148422BE"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gwarancjach ubezpieczeniowych;</w:t>
      </w:r>
    </w:p>
    <w:p w14:paraId="2C3598EF"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poręczeniach udzielanych przez podmioty, o których mowa w art. 6b ust. 5 pkt 2 ustawy z dnia 9 listopada 2000 r. o utworzeniu Polskiej Agencji Rozwoju Przedsiębiorczości.</w:t>
      </w:r>
    </w:p>
    <w:p w14:paraId="1F38CE5C" w14:textId="77777777" w:rsidR="005D1DDF" w:rsidRPr="00B56F36" w:rsidRDefault="005D1DDF" w:rsidP="00CC124D">
      <w:pPr>
        <w:spacing w:after="0" w:line="240" w:lineRule="auto"/>
        <w:jc w:val="both"/>
        <w:rPr>
          <w:rFonts w:asciiTheme="majorHAnsi" w:hAnsiTheme="majorHAnsi" w:cstheme="majorHAnsi"/>
          <w:sz w:val="20"/>
          <w:szCs w:val="20"/>
        </w:rPr>
      </w:pPr>
    </w:p>
    <w:p w14:paraId="6151687A"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697944" w:rsidRPr="00B56F36">
        <w:rPr>
          <w:rFonts w:asciiTheme="majorHAnsi" w:hAnsiTheme="majorHAnsi" w:cstheme="majorHAnsi"/>
          <w:sz w:val="20"/>
          <w:szCs w:val="20"/>
        </w:rPr>
        <w:t>Zamawiający nie wyraża zgody na wniesienie zabezpieczenia w formie określonej w art. 450 ust. 2 ustawy Pzp.</w:t>
      </w:r>
    </w:p>
    <w:p w14:paraId="0B21EDFC" w14:textId="77777777" w:rsidR="005D1DDF" w:rsidRPr="00B56F36" w:rsidRDefault="005D1DDF" w:rsidP="00CC124D">
      <w:pPr>
        <w:spacing w:after="0" w:line="240" w:lineRule="auto"/>
        <w:jc w:val="both"/>
        <w:rPr>
          <w:rFonts w:asciiTheme="majorHAnsi" w:hAnsiTheme="majorHAnsi" w:cstheme="majorHAnsi"/>
          <w:sz w:val="20"/>
          <w:szCs w:val="20"/>
        </w:rPr>
      </w:pPr>
    </w:p>
    <w:p w14:paraId="2FB391F9"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7.5/ </w:t>
      </w:r>
      <w:r w:rsidR="00697944" w:rsidRPr="00B56F36">
        <w:rPr>
          <w:rFonts w:asciiTheme="majorHAnsi" w:hAnsiTheme="majorHAnsi" w:cstheme="majorHAnsi"/>
          <w:sz w:val="20"/>
          <w:szCs w:val="20"/>
        </w:rPr>
        <w:t>Zabezpieczenie winno zostać wniesione przed zawarciem umowy z zastrzeżeniem, iż zabezpieczenie wnoszone w pieniądzu uznaje się za wniesione, jeżeli pieniądze wpłyną na rachunek Zamawiającego przed zawarciem umowy.</w:t>
      </w:r>
    </w:p>
    <w:p w14:paraId="4B9378D1" w14:textId="77777777" w:rsidR="00B90EF8" w:rsidRDefault="00B90EF8" w:rsidP="00CC124D">
      <w:pPr>
        <w:spacing w:after="0" w:line="240" w:lineRule="auto"/>
        <w:jc w:val="both"/>
        <w:rPr>
          <w:rFonts w:asciiTheme="majorHAnsi" w:hAnsiTheme="majorHAnsi" w:cstheme="majorHAnsi"/>
          <w:sz w:val="20"/>
          <w:szCs w:val="20"/>
        </w:rPr>
      </w:pPr>
    </w:p>
    <w:p w14:paraId="20C5D0BF"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7.6/ </w:t>
      </w:r>
      <w:r w:rsidR="00697944" w:rsidRPr="00B56F36">
        <w:rPr>
          <w:rFonts w:asciiTheme="majorHAnsi" w:hAnsiTheme="majorHAnsi" w:cstheme="majorHAnsi"/>
          <w:sz w:val="20"/>
          <w:szCs w:val="20"/>
        </w:rPr>
        <w:t>Jeżeli zabezpieczenie wniesiono w pieniądzu, Zamawiający przechowuje je na oprocentowanym rachunku bankowym.</w:t>
      </w:r>
    </w:p>
    <w:p w14:paraId="5FE5E0FD" w14:textId="77777777" w:rsidR="005D1DDF" w:rsidRPr="00B56F36" w:rsidRDefault="005D1DDF" w:rsidP="00CC124D">
      <w:pPr>
        <w:spacing w:after="0" w:line="240" w:lineRule="auto"/>
        <w:jc w:val="both"/>
        <w:rPr>
          <w:rFonts w:asciiTheme="majorHAnsi" w:hAnsiTheme="majorHAnsi" w:cstheme="majorHAnsi"/>
          <w:sz w:val="20"/>
          <w:szCs w:val="20"/>
        </w:rPr>
      </w:pPr>
    </w:p>
    <w:p w14:paraId="10F52D31" w14:textId="1F4CBF66"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7.7/ </w:t>
      </w:r>
      <w:r w:rsidR="00697944" w:rsidRPr="00B56F36">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B56F36">
        <w:rPr>
          <w:rFonts w:asciiTheme="majorHAnsi" w:hAnsiTheme="majorHAnsi" w:cstheme="majorHAnsi"/>
          <w:sz w:val="20"/>
          <w:szCs w:val="20"/>
        </w:rPr>
        <w:t xml:space="preserve">ono </w:t>
      </w:r>
      <w:r w:rsidR="00697944" w:rsidRPr="00B56F36">
        <w:rPr>
          <w:rFonts w:asciiTheme="majorHAnsi" w:hAnsiTheme="majorHAnsi" w:cstheme="majorHAnsi"/>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nazwę i adres Zamawiającego;</w:t>
      </w:r>
    </w:p>
    <w:p w14:paraId="549A7CD9"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nazwę i adres Wykonawcy;</w:t>
      </w:r>
    </w:p>
    <w:p w14:paraId="45B467E6"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oznaczenie (numer referencyjny postępowania);</w:t>
      </w:r>
    </w:p>
    <w:p w14:paraId="3502BEF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określenie przedmiotu zamówienia;</w:t>
      </w:r>
    </w:p>
    <w:p w14:paraId="4563FBF7"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określenie wierzytelności, która ma być zabezpieczona gwarancją/ poręczeniem;</w:t>
      </w:r>
    </w:p>
    <w:p w14:paraId="27C61975"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f) </w:t>
      </w:r>
      <w:r w:rsidR="00697944" w:rsidRPr="00B56F36">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B56F36" w:rsidRDefault="005D1DDF" w:rsidP="00CC124D">
      <w:pPr>
        <w:spacing w:after="0" w:line="240" w:lineRule="auto"/>
        <w:jc w:val="both"/>
        <w:rPr>
          <w:rFonts w:asciiTheme="majorHAnsi" w:hAnsiTheme="majorHAnsi" w:cstheme="majorHAnsi"/>
          <w:sz w:val="20"/>
          <w:szCs w:val="20"/>
        </w:rPr>
      </w:pPr>
    </w:p>
    <w:p w14:paraId="19D95AB4"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7.8/ </w:t>
      </w:r>
      <w:r w:rsidR="00697944" w:rsidRPr="00B56F36">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 </w:t>
      </w:r>
    </w:p>
    <w:p w14:paraId="42796D67" w14:textId="77777777" w:rsidR="005D1DDF" w:rsidRPr="00B56F36" w:rsidRDefault="005D1DDF" w:rsidP="00CC124D">
      <w:pPr>
        <w:spacing w:after="0" w:line="240" w:lineRule="auto"/>
        <w:jc w:val="both"/>
        <w:rPr>
          <w:rFonts w:asciiTheme="majorHAnsi" w:hAnsiTheme="majorHAnsi" w:cstheme="majorHAnsi"/>
          <w:sz w:val="20"/>
          <w:szCs w:val="20"/>
        </w:rPr>
      </w:pPr>
    </w:p>
    <w:p w14:paraId="4766E33B"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7.9/ </w:t>
      </w:r>
      <w:r w:rsidR="00697944" w:rsidRPr="00B56F36">
        <w:rPr>
          <w:rFonts w:asciiTheme="majorHAnsi" w:hAnsiTheme="majorHAnsi" w:cstheme="majorHAnsi"/>
          <w:sz w:val="20"/>
          <w:szCs w:val="20"/>
        </w:rPr>
        <w:t>Zamawiający zwróci zabezpieczenie na zasadach i w terminie określonym we wzorze umowy.</w:t>
      </w:r>
    </w:p>
    <w:p w14:paraId="51282DF7" w14:textId="77777777" w:rsidR="00697944" w:rsidRPr="00B56F36" w:rsidRDefault="00697944" w:rsidP="00CC124D">
      <w:pPr>
        <w:spacing w:after="0" w:line="240" w:lineRule="auto"/>
        <w:rPr>
          <w:rFonts w:asciiTheme="majorHAnsi" w:hAnsiTheme="majorHAnsi" w:cstheme="majorHAnsi"/>
          <w:sz w:val="20"/>
          <w:szCs w:val="20"/>
        </w:rPr>
      </w:pPr>
    </w:p>
    <w:p w14:paraId="5B394986" w14:textId="77777777" w:rsidR="00E47AFB" w:rsidRPr="00B56F36" w:rsidRDefault="00E47AFB" w:rsidP="00CC124D">
      <w:pPr>
        <w:spacing w:after="0" w:line="240" w:lineRule="auto"/>
        <w:rPr>
          <w:rFonts w:asciiTheme="majorHAnsi" w:hAnsiTheme="majorHAnsi" w:cstheme="majorHAnsi"/>
          <w:sz w:val="20"/>
          <w:szCs w:val="20"/>
        </w:rPr>
      </w:pPr>
    </w:p>
    <w:p w14:paraId="3FC68461"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97944" w:rsidRPr="00B56F3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B56F36" w:rsidRDefault="00E47AFB" w:rsidP="00CC124D">
      <w:pPr>
        <w:spacing w:after="0" w:line="240" w:lineRule="auto"/>
        <w:jc w:val="both"/>
        <w:rPr>
          <w:rFonts w:asciiTheme="majorHAnsi" w:hAnsiTheme="majorHAnsi" w:cstheme="majorHAnsi"/>
          <w:sz w:val="20"/>
          <w:szCs w:val="20"/>
        </w:rPr>
      </w:pPr>
    </w:p>
    <w:p w14:paraId="210C82B3"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8.1/ </w:t>
      </w:r>
      <w:r w:rsidR="00697944" w:rsidRPr="00B56F36">
        <w:rPr>
          <w:rFonts w:asciiTheme="majorHAnsi" w:hAnsiTheme="majorHAnsi" w:cstheme="majorHAnsi"/>
          <w:sz w:val="20"/>
          <w:szCs w:val="20"/>
        </w:rPr>
        <w:t>Umowa zostanie zawarta w wyznaczonym przez Zamawiającego terminie i miejscu.</w:t>
      </w:r>
    </w:p>
    <w:p w14:paraId="77FEE2D1" w14:textId="77777777" w:rsidR="00A318BA" w:rsidRPr="00B56F36" w:rsidRDefault="00A318BA" w:rsidP="00CC124D">
      <w:pPr>
        <w:spacing w:after="0" w:line="240" w:lineRule="auto"/>
        <w:jc w:val="both"/>
        <w:rPr>
          <w:rFonts w:asciiTheme="majorHAnsi" w:hAnsiTheme="majorHAnsi" w:cstheme="majorHAnsi"/>
          <w:sz w:val="20"/>
          <w:szCs w:val="20"/>
        </w:rPr>
      </w:pPr>
    </w:p>
    <w:p w14:paraId="08506B4F"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8.2/ </w:t>
      </w:r>
      <w:r w:rsidR="00697944" w:rsidRPr="00B56F3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B56F36" w:rsidRDefault="00A318BA" w:rsidP="00CC124D">
      <w:pPr>
        <w:spacing w:after="0" w:line="240" w:lineRule="auto"/>
        <w:jc w:val="both"/>
        <w:rPr>
          <w:rFonts w:asciiTheme="majorHAnsi" w:hAnsiTheme="majorHAnsi" w:cstheme="majorHAnsi"/>
          <w:sz w:val="20"/>
          <w:szCs w:val="20"/>
        </w:rPr>
      </w:pPr>
    </w:p>
    <w:p w14:paraId="516642FC" w14:textId="74FBB283"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8.3/ </w:t>
      </w:r>
      <w:r w:rsidR="00697944" w:rsidRPr="00B56F36">
        <w:rPr>
          <w:rFonts w:asciiTheme="majorHAnsi" w:hAnsiTheme="majorHAnsi" w:cstheme="majorHAnsi"/>
          <w:sz w:val="20"/>
          <w:szCs w:val="20"/>
        </w:rPr>
        <w:t>Wykonawca przed zawarciem umowy poda wszelkie informacje niezbędne do wypełnienia treści umowy na wezwanie zamawiającego</w:t>
      </w:r>
      <w:r w:rsidR="009B1A6E">
        <w:rPr>
          <w:rFonts w:asciiTheme="majorHAnsi" w:hAnsiTheme="majorHAnsi" w:cstheme="majorHAnsi"/>
          <w:sz w:val="20"/>
          <w:szCs w:val="20"/>
        </w:rPr>
        <w:t>, złoży kosztorys ofertowy</w:t>
      </w:r>
      <w:r w:rsidR="00697944" w:rsidRPr="00B56F36">
        <w:rPr>
          <w:rFonts w:asciiTheme="majorHAnsi" w:hAnsiTheme="majorHAnsi" w:cstheme="majorHAnsi"/>
          <w:sz w:val="20"/>
          <w:szCs w:val="20"/>
        </w:rPr>
        <w:t xml:space="preserve"> oraz wniesie zabezpieczenie należytego wykonania umowy.</w:t>
      </w:r>
      <w:r w:rsidR="00084B4D">
        <w:rPr>
          <w:rFonts w:asciiTheme="majorHAnsi" w:hAnsiTheme="majorHAnsi" w:cstheme="majorHAnsi"/>
          <w:sz w:val="20"/>
          <w:szCs w:val="20"/>
        </w:rPr>
        <w:t xml:space="preserve"> </w:t>
      </w:r>
    </w:p>
    <w:p w14:paraId="5B24AE03" w14:textId="2013AC05" w:rsidR="00A318BA" w:rsidRPr="00346428" w:rsidRDefault="00084B4D" w:rsidP="00CC124D">
      <w:pPr>
        <w:spacing w:after="0" w:line="240" w:lineRule="auto"/>
        <w:jc w:val="both"/>
        <w:rPr>
          <w:rFonts w:asciiTheme="majorHAnsi" w:hAnsiTheme="majorHAnsi" w:cstheme="majorHAnsi"/>
          <w:sz w:val="20"/>
          <w:szCs w:val="20"/>
        </w:rPr>
      </w:pPr>
      <w:r w:rsidRPr="00346428">
        <w:rPr>
          <w:rFonts w:asciiTheme="majorHAnsi" w:hAnsiTheme="majorHAnsi" w:cstheme="majorHAnsi"/>
          <w:sz w:val="20"/>
          <w:szCs w:val="20"/>
        </w:rPr>
        <w:t>Przedstawi również polisę ubezpieczenia odpowiedzialności cywilnej w zakresie prowadzonej działalności gospodarczej związanej z przedmiotem zamówienia przez okres nie krótszy niż od daty zawarcia niniejszej umowy do daty odbioru końcowego przedmiotu umowy.</w:t>
      </w:r>
    </w:p>
    <w:p w14:paraId="45844B98" w14:textId="77777777" w:rsidR="00084B4D" w:rsidRDefault="00084B4D" w:rsidP="00CC124D">
      <w:pPr>
        <w:spacing w:after="0" w:line="240" w:lineRule="auto"/>
        <w:jc w:val="both"/>
        <w:rPr>
          <w:rFonts w:asciiTheme="majorHAnsi" w:hAnsiTheme="majorHAnsi" w:cstheme="majorHAnsi"/>
          <w:sz w:val="20"/>
          <w:szCs w:val="20"/>
        </w:rPr>
      </w:pPr>
    </w:p>
    <w:p w14:paraId="29349B95"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8.4/ </w:t>
      </w:r>
      <w:r w:rsidR="00697944" w:rsidRPr="00B56F3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B56F36" w:rsidRDefault="00A318BA" w:rsidP="00CC124D">
      <w:pPr>
        <w:spacing w:after="0" w:line="240" w:lineRule="auto"/>
        <w:jc w:val="both"/>
        <w:rPr>
          <w:rFonts w:asciiTheme="majorHAnsi" w:hAnsiTheme="majorHAnsi" w:cstheme="majorHAnsi"/>
          <w:sz w:val="20"/>
          <w:szCs w:val="20"/>
        </w:rPr>
      </w:pPr>
    </w:p>
    <w:p w14:paraId="02C925C6" w14:textId="2D909820"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8.5/ </w:t>
      </w:r>
      <w:r w:rsidR="00697944" w:rsidRPr="00B56F3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B56F36">
        <w:rPr>
          <w:rFonts w:asciiTheme="majorHAnsi" w:hAnsiTheme="majorHAnsi" w:cstheme="majorHAnsi"/>
          <w:sz w:val="20"/>
          <w:szCs w:val="20"/>
        </w:rPr>
        <w:t>ającego wadium wraz z odsetkami (jeżeli dotyczy).</w:t>
      </w:r>
    </w:p>
    <w:p w14:paraId="79BACCF5" w14:textId="77777777" w:rsidR="00A318BA" w:rsidRPr="00B56F36" w:rsidRDefault="00A318BA" w:rsidP="00CC124D">
      <w:pPr>
        <w:spacing w:after="0" w:line="240" w:lineRule="auto"/>
        <w:jc w:val="both"/>
        <w:rPr>
          <w:rFonts w:asciiTheme="majorHAnsi" w:hAnsiTheme="majorHAnsi" w:cstheme="majorHAnsi"/>
          <w:sz w:val="20"/>
          <w:szCs w:val="20"/>
        </w:rPr>
      </w:pPr>
    </w:p>
    <w:p w14:paraId="0E55BD68"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8.6/ </w:t>
      </w:r>
      <w:r w:rsidR="00697944" w:rsidRPr="00B56F36">
        <w:rPr>
          <w:rFonts w:asciiTheme="majorHAnsi" w:hAnsiTheme="majorHAnsi" w:cstheme="majorHAnsi"/>
          <w:sz w:val="20"/>
          <w:szCs w:val="20"/>
        </w:rPr>
        <w:t>Wykonawcy wspólnie ubiegający się o udzielenie zamówienia ponoszą solidarną odpowiedzialność za wykonanie umowy.</w:t>
      </w:r>
    </w:p>
    <w:p w14:paraId="18391045" w14:textId="77777777" w:rsidR="00502F1F" w:rsidRDefault="00502F1F" w:rsidP="00502F1F">
      <w:pPr>
        <w:spacing w:after="0" w:line="240" w:lineRule="auto"/>
        <w:jc w:val="both"/>
        <w:rPr>
          <w:rFonts w:asciiTheme="majorHAnsi" w:hAnsiTheme="majorHAnsi" w:cstheme="majorHAnsi"/>
          <w:sz w:val="20"/>
          <w:szCs w:val="20"/>
        </w:rPr>
      </w:pPr>
    </w:p>
    <w:p w14:paraId="3AD28ACD" w14:textId="77777777" w:rsidR="00793496" w:rsidRPr="00B56F36" w:rsidRDefault="00793496" w:rsidP="00CC124D">
      <w:pPr>
        <w:spacing w:after="0" w:line="240" w:lineRule="auto"/>
        <w:jc w:val="both"/>
        <w:rPr>
          <w:rFonts w:asciiTheme="majorHAnsi" w:hAnsiTheme="majorHAnsi" w:cstheme="majorHAnsi"/>
          <w:sz w:val="20"/>
          <w:szCs w:val="20"/>
        </w:rPr>
      </w:pPr>
    </w:p>
    <w:p w14:paraId="2882FEF5"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97944" w:rsidRPr="00B56F36">
        <w:rPr>
          <w:rFonts w:asciiTheme="majorHAnsi" w:hAnsiTheme="majorHAnsi" w:cstheme="majorHAnsi"/>
          <w:b/>
          <w:bCs/>
          <w:sz w:val="20"/>
          <w:szCs w:val="20"/>
        </w:rPr>
        <w:t>WYKAZ ZAŁĄCZNIKÓW DO SWZ</w:t>
      </w:r>
    </w:p>
    <w:p w14:paraId="5DFCC659" w14:textId="77777777" w:rsidR="00FF7463" w:rsidRPr="00B56F36" w:rsidRDefault="00FF7463" w:rsidP="00CC124D">
      <w:pPr>
        <w:spacing w:after="0" w:line="240" w:lineRule="auto"/>
        <w:rPr>
          <w:rFonts w:asciiTheme="majorHAnsi" w:hAnsiTheme="majorHAnsi" w:cstheme="majorHAnsi"/>
          <w:sz w:val="20"/>
          <w:szCs w:val="20"/>
        </w:rPr>
      </w:pPr>
    </w:p>
    <w:p w14:paraId="447BBE0B" w14:textId="684411C1" w:rsidR="007F67F5" w:rsidRPr="00B56F36" w:rsidRDefault="004B2A9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w:t>
      </w:r>
      <w:r w:rsidR="007F67F5" w:rsidRPr="00B56F36">
        <w:rPr>
          <w:rFonts w:asciiTheme="majorHAnsi" w:hAnsiTheme="majorHAnsi" w:cstheme="majorHAnsi"/>
          <w:sz w:val="20"/>
          <w:szCs w:val="20"/>
        </w:rPr>
        <w:t xml:space="preserve">ałącznik nr 1 </w:t>
      </w:r>
      <w:r w:rsidR="00FF7463" w:rsidRPr="00B56F36">
        <w:rPr>
          <w:rFonts w:asciiTheme="majorHAnsi" w:hAnsiTheme="majorHAnsi" w:cstheme="majorHAnsi"/>
          <w:sz w:val="20"/>
          <w:szCs w:val="20"/>
        </w:rPr>
        <w:t xml:space="preserve">– </w:t>
      </w:r>
      <w:r w:rsidR="007F67F5" w:rsidRPr="00B56F36">
        <w:rPr>
          <w:rFonts w:asciiTheme="majorHAnsi" w:hAnsiTheme="majorHAnsi" w:cstheme="majorHAnsi"/>
          <w:sz w:val="20"/>
          <w:szCs w:val="20"/>
        </w:rPr>
        <w:t xml:space="preserve"> Formularz ofertowy</w:t>
      </w:r>
    </w:p>
    <w:p w14:paraId="5A3678F2" w14:textId="7B28F310" w:rsidR="007F67F5" w:rsidRPr="00B56F36" w:rsidRDefault="007609AA" w:rsidP="004B2A9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w:t>
      </w:r>
      <w:r w:rsidR="004B2A9E" w:rsidRPr="00B56F36">
        <w:rPr>
          <w:rFonts w:asciiTheme="majorHAnsi" w:hAnsiTheme="majorHAnsi" w:cstheme="majorHAnsi"/>
          <w:sz w:val="20"/>
          <w:szCs w:val="20"/>
        </w:rPr>
        <w:t xml:space="preserve">r </w:t>
      </w:r>
      <w:r w:rsidR="00E47AFB" w:rsidRPr="00B56F36">
        <w:rPr>
          <w:rFonts w:asciiTheme="majorHAnsi" w:hAnsiTheme="majorHAnsi" w:cstheme="majorHAnsi"/>
          <w:sz w:val="20"/>
          <w:szCs w:val="20"/>
        </w:rPr>
        <w:t xml:space="preserve">2 </w:t>
      </w:r>
      <w:r w:rsidR="00FF7463" w:rsidRPr="00B56F36">
        <w:rPr>
          <w:rFonts w:asciiTheme="majorHAnsi" w:hAnsiTheme="majorHAnsi" w:cstheme="majorHAnsi"/>
          <w:sz w:val="20"/>
          <w:szCs w:val="20"/>
        </w:rPr>
        <w:t xml:space="preserve">– </w:t>
      </w:r>
      <w:r w:rsidR="00E47AFB" w:rsidRPr="00B56F3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B56F36" w:rsidRDefault="00E47AFB"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lastRenderedPageBreak/>
        <w:t xml:space="preserve">Załącznik nr 3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Zobowiązanie </w:t>
      </w:r>
    </w:p>
    <w:p w14:paraId="676A4AED" w14:textId="2054B59D" w:rsidR="00FF7463"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nr 4 – Wzór umowy</w:t>
      </w:r>
    </w:p>
    <w:p w14:paraId="76CACAA8" w14:textId="0C5473B1" w:rsidR="00E47AFB"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5 – </w:t>
      </w:r>
      <w:r w:rsidR="00E47AFB" w:rsidRPr="00B56F36">
        <w:rPr>
          <w:rFonts w:asciiTheme="majorHAnsi" w:hAnsiTheme="majorHAnsi" w:cstheme="majorHAnsi"/>
          <w:sz w:val="20"/>
          <w:szCs w:val="20"/>
        </w:rPr>
        <w:t>Wykaz wykonanych robót budowlanych</w:t>
      </w:r>
    </w:p>
    <w:p w14:paraId="5CCD7AB4" w14:textId="041A9F0D" w:rsidR="007F67F5"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w:t>
      </w:r>
      <w:r w:rsidR="00FF7463" w:rsidRPr="00B56F36">
        <w:rPr>
          <w:rFonts w:asciiTheme="majorHAnsi" w:hAnsiTheme="majorHAnsi" w:cstheme="majorHAnsi"/>
          <w:sz w:val="20"/>
          <w:szCs w:val="20"/>
        </w:rPr>
        <w:t>n</w:t>
      </w:r>
      <w:r w:rsidRPr="00B56F36">
        <w:rPr>
          <w:rFonts w:asciiTheme="majorHAnsi" w:hAnsiTheme="majorHAnsi" w:cstheme="majorHAnsi"/>
          <w:sz w:val="20"/>
          <w:szCs w:val="20"/>
        </w:rPr>
        <w:t xml:space="preserve">r </w:t>
      </w:r>
      <w:r w:rsidR="00FF7463" w:rsidRPr="00B56F36">
        <w:rPr>
          <w:rFonts w:asciiTheme="majorHAnsi" w:hAnsiTheme="majorHAnsi" w:cstheme="majorHAnsi"/>
          <w:sz w:val="20"/>
          <w:szCs w:val="20"/>
        </w:rPr>
        <w:t>6</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 </w:t>
      </w:r>
      <w:r w:rsidRPr="00B56F36">
        <w:rPr>
          <w:rFonts w:asciiTheme="majorHAnsi" w:hAnsiTheme="majorHAnsi" w:cstheme="majorHAnsi"/>
          <w:sz w:val="20"/>
          <w:szCs w:val="20"/>
        </w:rPr>
        <w:t>Wykaz osób, które będą uczestniczyć w wykonywaniu przedmiotu zamówienia</w:t>
      </w:r>
    </w:p>
    <w:p w14:paraId="7862D8CF" w14:textId="338833B3" w:rsidR="00E47AFB"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7</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Oświadczenie o przynależności  do grupy kapitałowej</w:t>
      </w:r>
    </w:p>
    <w:p w14:paraId="5AE0F050" w14:textId="5AD633D4"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8</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323F73" w:rsidRPr="00B56F36">
        <w:rPr>
          <w:rFonts w:asciiTheme="majorHAnsi" w:hAnsiTheme="majorHAnsi" w:cstheme="majorHAnsi"/>
          <w:sz w:val="20"/>
          <w:szCs w:val="20"/>
        </w:rPr>
        <w:t>D</w:t>
      </w:r>
      <w:r w:rsidR="00FF7463" w:rsidRPr="00B56F36">
        <w:rPr>
          <w:rFonts w:asciiTheme="majorHAnsi" w:hAnsiTheme="majorHAnsi" w:cstheme="majorHAnsi"/>
          <w:sz w:val="20"/>
          <w:szCs w:val="20"/>
        </w:rPr>
        <w:t xml:space="preserve">okumentacja </w:t>
      </w:r>
      <w:r w:rsidR="00323F73" w:rsidRPr="00B56F36">
        <w:rPr>
          <w:rFonts w:asciiTheme="majorHAnsi" w:hAnsiTheme="majorHAnsi" w:cstheme="majorHAnsi"/>
          <w:sz w:val="20"/>
          <w:szCs w:val="20"/>
        </w:rPr>
        <w:t>T</w:t>
      </w:r>
      <w:r w:rsidR="00FF7463" w:rsidRPr="00B56F36">
        <w:rPr>
          <w:rFonts w:asciiTheme="majorHAnsi" w:hAnsiTheme="majorHAnsi" w:cstheme="majorHAnsi"/>
          <w:sz w:val="20"/>
          <w:szCs w:val="20"/>
        </w:rPr>
        <w:t>echniczna</w:t>
      </w:r>
    </w:p>
    <w:p w14:paraId="358AA871" w14:textId="28C6988C"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9</w:t>
      </w:r>
      <w:r w:rsidRPr="00B56F36">
        <w:rPr>
          <w:rFonts w:asciiTheme="majorHAnsi" w:hAnsiTheme="majorHAnsi" w:cstheme="majorHAnsi"/>
          <w:sz w:val="20"/>
          <w:szCs w:val="20"/>
        </w:rPr>
        <w:t xml:space="preserve"> – </w:t>
      </w:r>
      <w:r w:rsidR="00FF7463" w:rsidRPr="00B56F36">
        <w:rPr>
          <w:rFonts w:asciiTheme="majorHAnsi" w:hAnsiTheme="majorHAnsi" w:cstheme="majorHAnsi"/>
          <w:sz w:val="20"/>
          <w:szCs w:val="20"/>
        </w:rPr>
        <w:t>Klauzula Informacyjna</w:t>
      </w:r>
    </w:p>
    <w:p w14:paraId="0F6A655E" w14:textId="729F2967" w:rsidR="00E47AFB" w:rsidRPr="00B56F36" w:rsidRDefault="0018778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nr 10 – Oświadczenie z art. 117 ust. 4 Pzp</w:t>
      </w:r>
    </w:p>
    <w:p w14:paraId="5B92613A" w14:textId="77777777" w:rsidR="00E10844" w:rsidRPr="00B56F36" w:rsidRDefault="00E10844">
      <w:pPr>
        <w:spacing w:after="0" w:line="240" w:lineRule="auto"/>
        <w:rPr>
          <w:rFonts w:asciiTheme="majorHAnsi" w:hAnsiTheme="majorHAnsi" w:cstheme="majorHAnsi"/>
          <w:sz w:val="20"/>
          <w:szCs w:val="20"/>
        </w:rPr>
      </w:pPr>
    </w:p>
    <w:sectPr w:rsidR="00E10844" w:rsidRPr="00B56F36" w:rsidSect="006F424F">
      <w:footerReference w:type="default" r:id="rId19"/>
      <w:pgSz w:w="12240" w:h="15840"/>
      <w:pgMar w:top="1051" w:right="1080" w:bottom="1418" w:left="1080" w:header="288"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02D1E" w16cex:dateUtc="2021-10-12T13:49:00Z"/>
  <w16cex:commentExtensible w16cex:durableId="25102D95" w16cex:dateUtc="2021-10-12T13:51:00Z"/>
  <w16cex:commentExtensible w16cex:durableId="25102D6A" w16cex:dateUtc="2021-10-12T13:51:00Z"/>
  <w16cex:commentExtensible w16cex:durableId="25102DC0" w16cex:dateUtc="2021-10-12T13:52:00Z"/>
  <w16cex:commentExtensible w16cex:durableId="25102DE4" w16cex:dateUtc="2021-10-12T13:53:00Z"/>
  <w16cex:commentExtensible w16cex:durableId="25102E0C" w16cex:dateUtc="2021-10-12T13:53:00Z"/>
  <w16cex:commentExtensible w16cex:durableId="25102ED0" w16cex:dateUtc="2021-10-12T1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AE9E29" w16cid:durableId="25102D1E"/>
  <w16cid:commentId w16cid:paraId="5F67E895" w16cid:durableId="25102D95"/>
  <w16cid:commentId w16cid:paraId="3CAB4AA6" w16cid:durableId="25102D6A"/>
  <w16cid:commentId w16cid:paraId="6544FC21" w16cid:durableId="25102DC0"/>
  <w16cid:commentId w16cid:paraId="1BF4D783" w16cid:durableId="25102DE4"/>
  <w16cid:commentId w16cid:paraId="27BD94FC" w16cid:durableId="25102E0C"/>
  <w16cid:commentId w16cid:paraId="651E57A0" w16cid:durableId="25102ED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9B597F" w14:textId="77777777" w:rsidR="00791D98" w:rsidRDefault="00791D98">
      <w:r>
        <w:separator/>
      </w:r>
    </w:p>
  </w:endnote>
  <w:endnote w:type="continuationSeparator" w:id="0">
    <w:p w14:paraId="5E2D94B3" w14:textId="77777777" w:rsidR="00791D98" w:rsidRDefault="00791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altName w:val="Yu Gothic"/>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74C39EA4" w:rsidR="00D92D5E" w:rsidRPr="00DB36CB" w:rsidRDefault="00D92D5E"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60.</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D92D5E" w:rsidRPr="00DB36CB" w:rsidRDefault="00D92D5E"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D92D5E" w:rsidRPr="00DB36CB" w:rsidRDefault="00D92D5E"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D92D5E" w:rsidRPr="00796F95" w:rsidRDefault="00D92D5E">
    <w:pPr>
      <w:pStyle w:val="Stopka"/>
      <w:shd w:val="clear" w:color="auto" w:fill="FFFFFF"/>
      <w:rPr>
        <w:rFonts w:ascii="Calibri Light" w:hAnsi="Calibri Light" w:cs="Tahoma"/>
        <w:b/>
        <w:color w:val="808080"/>
      </w:rPr>
    </w:pPr>
  </w:p>
  <w:p w14:paraId="5BEAA503" w14:textId="77777777" w:rsidR="00D92D5E" w:rsidRPr="00DB36CB" w:rsidRDefault="00D92D5E"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74D5">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74D5">
      <w:rPr>
        <w:rFonts w:ascii="Calibri Light" w:hAnsi="Calibri Light" w:cs="Tahoma"/>
        <w:b/>
        <w:noProof/>
        <w:color w:val="808080"/>
        <w:sz w:val="18"/>
        <w:szCs w:val="18"/>
      </w:rPr>
      <w:t>29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D92D5E" w:rsidRDefault="00D92D5E">
    <w:pPr>
      <w:pStyle w:val="Stopka"/>
      <w:shd w:val="clear" w:color="auto" w:fill="FFFFFF"/>
      <w:rPr>
        <w:rFonts w:ascii="Bookman Old Style" w:hAnsi="Bookman Old Style" w:cs="Tahoma"/>
        <w:b/>
        <w:color w:val="808080"/>
        <w:sz w:val="16"/>
        <w:szCs w:val="16"/>
      </w:rPr>
    </w:pPr>
  </w:p>
  <w:p w14:paraId="6C78ECB0" w14:textId="77777777" w:rsidR="00D92D5E" w:rsidRDefault="00D92D5E"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884E70" w14:textId="77777777" w:rsidR="00791D98" w:rsidRDefault="00791D98">
      <w:r>
        <w:separator/>
      </w:r>
    </w:p>
  </w:footnote>
  <w:footnote w:type="continuationSeparator" w:id="0">
    <w:p w14:paraId="36BDB08F" w14:textId="77777777" w:rsidR="00791D98" w:rsidRDefault="00791D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6"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7"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7" w15:restartNumberingAfterBreak="0">
    <w:nsid w:val="6AC00C00"/>
    <w:multiLevelType w:val="hybridMultilevel"/>
    <w:tmpl w:val="4DECAB4C"/>
    <w:lvl w:ilvl="0" w:tplc="FB5A3E76">
      <w:start w:val="1"/>
      <w:numFmt w:val="decimal"/>
      <w:lvlText w:val="%1."/>
      <w:lvlJc w:val="left"/>
      <w:pPr>
        <w:ind w:left="644" w:hanging="360"/>
      </w:pPr>
      <w:rPr>
        <w:rFonts w:hint="default"/>
        <w:b/>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117E74"/>
    <w:multiLevelType w:val="hybridMultilevel"/>
    <w:tmpl w:val="E8B2B61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4"/>
  </w:num>
  <w:num w:numId="3">
    <w:abstractNumId w:val="20"/>
  </w:num>
  <w:num w:numId="4">
    <w:abstractNumId w:val="34"/>
  </w:num>
  <w:num w:numId="5">
    <w:abstractNumId w:val="27"/>
  </w:num>
  <w:num w:numId="6">
    <w:abstractNumId w:val="23"/>
  </w:num>
  <w:num w:numId="7">
    <w:abstractNumId w:val="46"/>
  </w:num>
  <w:num w:numId="8">
    <w:abstractNumId w:val="40"/>
  </w:num>
  <w:num w:numId="9">
    <w:abstractNumId w:val="16"/>
  </w:num>
  <w:num w:numId="10">
    <w:abstractNumId w:val="10"/>
  </w:num>
  <w:num w:numId="11">
    <w:abstractNumId w:val="13"/>
  </w:num>
  <w:num w:numId="12">
    <w:abstractNumId w:val="33"/>
  </w:num>
  <w:num w:numId="13">
    <w:abstractNumId w:val="31"/>
  </w:num>
  <w:num w:numId="14">
    <w:abstractNumId w:val="17"/>
  </w:num>
  <w:num w:numId="15">
    <w:abstractNumId w:val="30"/>
  </w:num>
  <w:num w:numId="16">
    <w:abstractNumId w:val="44"/>
  </w:num>
  <w:num w:numId="17">
    <w:abstractNumId w:val="19"/>
  </w:num>
  <w:num w:numId="18">
    <w:abstractNumId w:val="28"/>
  </w:num>
  <w:num w:numId="19">
    <w:abstractNumId w:val="25"/>
  </w:num>
  <w:num w:numId="20">
    <w:abstractNumId w:val="41"/>
  </w:num>
  <w:num w:numId="21">
    <w:abstractNumId w:val="48"/>
  </w:num>
  <w:num w:numId="22">
    <w:abstractNumId w:val="32"/>
  </w:num>
  <w:num w:numId="23">
    <w:abstractNumId w:val="45"/>
  </w:num>
  <w:num w:numId="24">
    <w:abstractNumId w:val="21"/>
  </w:num>
  <w:num w:numId="25">
    <w:abstractNumId w:val="9"/>
  </w:num>
  <w:num w:numId="26">
    <w:abstractNumId w:val="36"/>
  </w:num>
  <w:num w:numId="27">
    <w:abstractNumId w:val="29"/>
  </w:num>
  <w:num w:numId="28">
    <w:abstractNumId w:val="49"/>
  </w:num>
  <w:num w:numId="29">
    <w:abstractNumId w:val="0"/>
  </w:num>
  <w:num w:numId="30">
    <w:abstractNumId w:val="37"/>
  </w:num>
  <w:num w:numId="31">
    <w:abstractNumId w:val="38"/>
  </w:num>
  <w:num w:numId="32">
    <w:abstractNumId w:val="39"/>
  </w:num>
  <w:num w:numId="33">
    <w:abstractNumId w:val="11"/>
  </w:num>
  <w:num w:numId="34">
    <w:abstractNumId w:val="42"/>
  </w:num>
  <w:num w:numId="35">
    <w:abstractNumId w:val="50"/>
  </w:num>
  <w:num w:numId="36">
    <w:abstractNumId w:val="35"/>
  </w:num>
  <w:num w:numId="37">
    <w:abstractNumId w:val="12"/>
  </w:num>
  <w:num w:numId="38">
    <w:abstractNumId w:val="18"/>
  </w:num>
  <w:num w:numId="39">
    <w:abstractNumId w:val="52"/>
  </w:num>
  <w:num w:numId="40">
    <w:abstractNumId w:val="26"/>
  </w:num>
  <w:num w:numId="41">
    <w:abstractNumId w:val="22"/>
  </w:num>
  <w:num w:numId="42">
    <w:abstractNumId w:val="43"/>
  </w:num>
  <w:num w:numId="43">
    <w:abstractNumId w:val="24"/>
  </w:num>
  <w:num w:numId="44">
    <w:abstractNumId w:val="5"/>
  </w:num>
  <w:num w:numId="45">
    <w:abstractNumId w:val="8"/>
  </w:num>
  <w:num w:numId="46">
    <w:abstractNumId w:val="6"/>
  </w:num>
  <w:num w:numId="47">
    <w:abstractNumId w:val="51"/>
  </w:num>
  <w:num w:numId="48">
    <w:abstractNumId w:val="4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62EB"/>
    <w:rsid w:val="00032AA1"/>
    <w:rsid w:val="00032D55"/>
    <w:rsid w:val="00032E47"/>
    <w:rsid w:val="00034E71"/>
    <w:rsid w:val="0003716D"/>
    <w:rsid w:val="0004186D"/>
    <w:rsid w:val="000432E3"/>
    <w:rsid w:val="000438E1"/>
    <w:rsid w:val="0004549C"/>
    <w:rsid w:val="00045F92"/>
    <w:rsid w:val="00046753"/>
    <w:rsid w:val="00050405"/>
    <w:rsid w:val="00051FCD"/>
    <w:rsid w:val="00055D4E"/>
    <w:rsid w:val="0006022C"/>
    <w:rsid w:val="000611D1"/>
    <w:rsid w:val="000647ED"/>
    <w:rsid w:val="00064B1A"/>
    <w:rsid w:val="00065EC7"/>
    <w:rsid w:val="00066C8D"/>
    <w:rsid w:val="00067173"/>
    <w:rsid w:val="00067694"/>
    <w:rsid w:val="0007079D"/>
    <w:rsid w:val="00071513"/>
    <w:rsid w:val="00072885"/>
    <w:rsid w:val="00074BCC"/>
    <w:rsid w:val="00076B1B"/>
    <w:rsid w:val="00077662"/>
    <w:rsid w:val="00080565"/>
    <w:rsid w:val="00081C01"/>
    <w:rsid w:val="00084B4D"/>
    <w:rsid w:val="000851C1"/>
    <w:rsid w:val="00086B42"/>
    <w:rsid w:val="000877FD"/>
    <w:rsid w:val="00092C73"/>
    <w:rsid w:val="0009792D"/>
    <w:rsid w:val="000A030D"/>
    <w:rsid w:val="000A1CAF"/>
    <w:rsid w:val="000A44D7"/>
    <w:rsid w:val="000A6363"/>
    <w:rsid w:val="000A6A9F"/>
    <w:rsid w:val="000A7DF1"/>
    <w:rsid w:val="000A7FC1"/>
    <w:rsid w:val="000B1CF4"/>
    <w:rsid w:val="000B1DA7"/>
    <w:rsid w:val="000B26B0"/>
    <w:rsid w:val="000B3FA4"/>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0EF"/>
    <w:rsid w:val="000D3D11"/>
    <w:rsid w:val="000D4F58"/>
    <w:rsid w:val="000D5123"/>
    <w:rsid w:val="000D774C"/>
    <w:rsid w:val="000E0BDF"/>
    <w:rsid w:val="000E0CD1"/>
    <w:rsid w:val="000E1388"/>
    <w:rsid w:val="000E2B11"/>
    <w:rsid w:val="000E2CF5"/>
    <w:rsid w:val="000E47C6"/>
    <w:rsid w:val="000E5807"/>
    <w:rsid w:val="000E5F12"/>
    <w:rsid w:val="000E7D09"/>
    <w:rsid w:val="000F1996"/>
    <w:rsid w:val="000F29AA"/>
    <w:rsid w:val="000F745D"/>
    <w:rsid w:val="0010048E"/>
    <w:rsid w:val="00101673"/>
    <w:rsid w:val="00101987"/>
    <w:rsid w:val="00102D1F"/>
    <w:rsid w:val="0010357C"/>
    <w:rsid w:val="001035B1"/>
    <w:rsid w:val="001037E1"/>
    <w:rsid w:val="00104411"/>
    <w:rsid w:val="001061A9"/>
    <w:rsid w:val="0011013D"/>
    <w:rsid w:val="001110A8"/>
    <w:rsid w:val="0011142F"/>
    <w:rsid w:val="00111F45"/>
    <w:rsid w:val="00112048"/>
    <w:rsid w:val="001122BD"/>
    <w:rsid w:val="00112379"/>
    <w:rsid w:val="0011339E"/>
    <w:rsid w:val="00113EF9"/>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482C"/>
    <w:rsid w:val="001360CD"/>
    <w:rsid w:val="00140D2A"/>
    <w:rsid w:val="001414D2"/>
    <w:rsid w:val="00142608"/>
    <w:rsid w:val="00142A19"/>
    <w:rsid w:val="00142D7F"/>
    <w:rsid w:val="001462B1"/>
    <w:rsid w:val="00147322"/>
    <w:rsid w:val="001510FE"/>
    <w:rsid w:val="00153D41"/>
    <w:rsid w:val="00154145"/>
    <w:rsid w:val="00154156"/>
    <w:rsid w:val="00154965"/>
    <w:rsid w:val="00154A66"/>
    <w:rsid w:val="0016017F"/>
    <w:rsid w:val="001603D9"/>
    <w:rsid w:val="001606AD"/>
    <w:rsid w:val="0016166C"/>
    <w:rsid w:val="0017022C"/>
    <w:rsid w:val="001727AC"/>
    <w:rsid w:val="00174940"/>
    <w:rsid w:val="00175322"/>
    <w:rsid w:val="001759B5"/>
    <w:rsid w:val="00176604"/>
    <w:rsid w:val="00176CDC"/>
    <w:rsid w:val="00176F60"/>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42A3"/>
    <w:rsid w:val="001A633D"/>
    <w:rsid w:val="001A750B"/>
    <w:rsid w:val="001B04F9"/>
    <w:rsid w:val="001B08EF"/>
    <w:rsid w:val="001B0B0D"/>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4AC9"/>
    <w:rsid w:val="001D6010"/>
    <w:rsid w:val="001D7ADC"/>
    <w:rsid w:val="001D7DE0"/>
    <w:rsid w:val="001D7FC5"/>
    <w:rsid w:val="001E2A6B"/>
    <w:rsid w:val="001E36B2"/>
    <w:rsid w:val="001E71ED"/>
    <w:rsid w:val="001E76EB"/>
    <w:rsid w:val="001F0124"/>
    <w:rsid w:val="001F1300"/>
    <w:rsid w:val="001F428D"/>
    <w:rsid w:val="001F660E"/>
    <w:rsid w:val="0020185E"/>
    <w:rsid w:val="00202383"/>
    <w:rsid w:val="00202A48"/>
    <w:rsid w:val="00202EAE"/>
    <w:rsid w:val="00203509"/>
    <w:rsid w:val="002039ED"/>
    <w:rsid w:val="0020447D"/>
    <w:rsid w:val="0020471F"/>
    <w:rsid w:val="0021021C"/>
    <w:rsid w:val="00210B98"/>
    <w:rsid w:val="002110BF"/>
    <w:rsid w:val="00211519"/>
    <w:rsid w:val="00214A48"/>
    <w:rsid w:val="00225018"/>
    <w:rsid w:val="00225D7F"/>
    <w:rsid w:val="0022771F"/>
    <w:rsid w:val="00235B63"/>
    <w:rsid w:val="00241A3A"/>
    <w:rsid w:val="00241D09"/>
    <w:rsid w:val="00241E97"/>
    <w:rsid w:val="00244E42"/>
    <w:rsid w:val="00245756"/>
    <w:rsid w:val="00246A76"/>
    <w:rsid w:val="00251A06"/>
    <w:rsid w:val="00253FF4"/>
    <w:rsid w:val="00255B3E"/>
    <w:rsid w:val="00256BE8"/>
    <w:rsid w:val="00257981"/>
    <w:rsid w:val="00260022"/>
    <w:rsid w:val="00261B8A"/>
    <w:rsid w:val="00261C91"/>
    <w:rsid w:val="00262275"/>
    <w:rsid w:val="00262B52"/>
    <w:rsid w:val="00263F1E"/>
    <w:rsid w:val="002661D8"/>
    <w:rsid w:val="00267AAD"/>
    <w:rsid w:val="00270223"/>
    <w:rsid w:val="002739EA"/>
    <w:rsid w:val="00273F24"/>
    <w:rsid w:val="0028014F"/>
    <w:rsid w:val="00281EDE"/>
    <w:rsid w:val="0028267E"/>
    <w:rsid w:val="0028417F"/>
    <w:rsid w:val="00286326"/>
    <w:rsid w:val="00290243"/>
    <w:rsid w:val="002905D0"/>
    <w:rsid w:val="0029112C"/>
    <w:rsid w:val="002911B8"/>
    <w:rsid w:val="00291240"/>
    <w:rsid w:val="00292144"/>
    <w:rsid w:val="00294CEF"/>
    <w:rsid w:val="00296CC7"/>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4580"/>
    <w:rsid w:val="002C505D"/>
    <w:rsid w:val="002C5460"/>
    <w:rsid w:val="002D0892"/>
    <w:rsid w:val="002D3709"/>
    <w:rsid w:val="002D3F79"/>
    <w:rsid w:val="002D6680"/>
    <w:rsid w:val="002E0DA3"/>
    <w:rsid w:val="002E1CFD"/>
    <w:rsid w:val="002E285F"/>
    <w:rsid w:val="002E3D91"/>
    <w:rsid w:val="002E68F5"/>
    <w:rsid w:val="002F01C0"/>
    <w:rsid w:val="002F05C1"/>
    <w:rsid w:val="002F391D"/>
    <w:rsid w:val="002F56EF"/>
    <w:rsid w:val="002F5C9A"/>
    <w:rsid w:val="002F6FB4"/>
    <w:rsid w:val="002F76B7"/>
    <w:rsid w:val="002F7F91"/>
    <w:rsid w:val="00300C35"/>
    <w:rsid w:val="003010DF"/>
    <w:rsid w:val="003016D1"/>
    <w:rsid w:val="003016E5"/>
    <w:rsid w:val="00301913"/>
    <w:rsid w:val="0030207A"/>
    <w:rsid w:val="00302F89"/>
    <w:rsid w:val="0030474A"/>
    <w:rsid w:val="00304966"/>
    <w:rsid w:val="00307D20"/>
    <w:rsid w:val="00314EB7"/>
    <w:rsid w:val="0031520B"/>
    <w:rsid w:val="00315AF7"/>
    <w:rsid w:val="00315D65"/>
    <w:rsid w:val="00316A92"/>
    <w:rsid w:val="0031726F"/>
    <w:rsid w:val="00317C99"/>
    <w:rsid w:val="00320A61"/>
    <w:rsid w:val="0032348C"/>
    <w:rsid w:val="00323DC6"/>
    <w:rsid w:val="00323F73"/>
    <w:rsid w:val="00325077"/>
    <w:rsid w:val="00330992"/>
    <w:rsid w:val="00330E0A"/>
    <w:rsid w:val="003357E9"/>
    <w:rsid w:val="00336152"/>
    <w:rsid w:val="003361A8"/>
    <w:rsid w:val="0033682D"/>
    <w:rsid w:val="0033752E"/>
    <w:rsid w:val="0034052F"/>
    <w:rsid w:val="003408DE"/>
    <w:rsid w:val="00341138"/>
    <w:rsid w:val="00341BDE"/>
    <w:rsid w:val="0034264F"/>
    <w:rsid w:val="003455C0"/>
    <w:rsid w:val="00346428"/>
    <w:rsid w:val="00346B70"/>
    <w:rsid w:val="00346EC2"/>
    <w:rsid w:val="00347F9D"/>
    <w:rsid w:val="00353B4B"/>
    <w:rsid w:val="003605E7"/>
    <w:rsid w:val="00360B6A"/>
    <w:rsid w:val="003611F2"/>
    <w:rsid w:val="003615C5"/>
    <w:rsid w:val="00361659"/>
    <w:rsid w:val="0036278B"/>
    <w:rsid w:val="0036365F"/>
    <w:rsid w:val="003670B3"/>
    <w:rsid w:val="00370065"/>
    <w:rsid w:val="003718D8"/>
    <w:rsid w:val="00371B72"/>
    <w:rsid w:val="00371F3D"/>
    <w:rsid w:val="003726FB"/>
    <w:rsid w:val="00372995"/>
    <w:rsid w:val="00375391"/>
    <w:rsid w:val="00375809"/>
    <w:rsid w:val="00377CCA"/>
    <w:rsid w:val="00384F76"/>
    <w:rsid w:val="00386FDA"/>
    <w:rsid w:val="00387D4D"/>
    <w:rsid w:val="00391460"/>
    <w:rsid w:val="0039406E"/>
    <w:rsid w:val="00395CA3"/>
    <w:rsid w:val="003A0685"/>
    <w:rsid w:val="003A0802"/>
    <w:rsid w:val="003A263F"/>
    <w:rsid w:val="003A3D6F"/>
    <w:rsid w:val="003A5ADF"/>
    <w:rsid w:val="003A67D9"/>
    <w:rsid w:val="003A6E45"/>
    <w:rsid w:val="003B2B9C"/>
    <w:rsid w:val="003B45D1"/>
    <w:rsid w:val="003B4A33"/>
    <w:rsid w:val="003B54F1"/>
    <w:rsid w:val="003B5D43"/>
    <w:rsid w:val="003B7651"/>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441"/>
    <w:rsid w:val="003F46E1"/>
    <w:rsid w:val="003F528D"/>
    <w:rsid w:val="00400A45"/>
    <w:rsid w:val="00401005"/>
    <w:rsid w:val="004048B2"/>
    <w:rsid w:val="004052FD"/>
    <w:rsid w:val="00406B42"/>
    <w:rsid w:val="004100E3"/>
    <w:rsid w:val="004102D7"/>
    <w:rsid w:val="0041111F"/>
    <w:rsid w:val="0041413B"/>
    <w:rsid w:val="0041497D"/>
    <w:rsid w:val="004154C2"/>
    <w:rsid w:val="004155AC"/>
    <w:rsid w:val="00417878"/>
    <w:rsid w:val="00417FB5"/>
    <w:rsid w:val="0042009D"/>
    <w:rsid w:val="004201BE"/>
    <w:rsid w:val="0042066E"/>
    <w:rsid w:val="00422513"/>
    <w:rsid w:val="00422A62"/>
    <w:rsid w:val="0042581D"/>
    <w:rsid w:val="00425CE4"/>
    <w:rsid w:val="004266D9"/>
    <w:rsid w:val="00427A66"/>
    <w:rsid w:val="00427F76"/>
    <w:rsid w:val="00430CA4"/>
    <w:rsid w:val="0043119D"/>
    <w:rsid w:val="00431903"/>
    <w:rsid w:val="004321CE"/>
    <w:rsid w:val="004344AA"/>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4B75"/>
    <w:rsid w:val="00474FE0"/>
    <w:rsid w:val="00475E2F"/>
    <w:rsid w:val="00475E87"/>
    <w:rsid w:val="00476E36"/>
    <w:rsid w:val="00481AE8"/>
    <w:rsid w:val="004824DF"/>
    <w:rsid w:val="00482965"/>
    <w:rsid w:val="004836D0"/>
    <w:rsid w:val="0048498D"/>
    <w:rsid w:val="0048501B"/>
    <w:rsid w:val="004869CF"/>
    <w:rsid w:val="004869FC"/>
    <w:rsid w:val="00490F59"/>
    <w:rsid w:val="00491416"/>
    <w:rsid w:val="00492FE0"/>
    <w:rsid w:val="00493EE1"/>
    <w:rsid w:val="00494F8A"/>
    <w:rsid w:val="00495144"/>
    <w:rsid w:val="00495577"/>
    <w:rsid w:val="0049570E"/>
    <w:rsid w:val="004A06D1"/>
    <w:rsid w:val="004A196F"/>
    <w:rsid w:val="004A1A97"/>
    <w:rsid w:val="004A1E9F"/>
    <w:rsid w:val="004A20F3"/>
    <w:rsid w:val="004A2179"/>
    <w:rsid w:val="004A390A"/>
    <w:rsid w:val="004A3A11"/>
    <w:rsid w:val="004A489E"/>
    <w:rsid w:val="004A4ADA"/>
    <w:rsid w:val="004A5560"/>
    <w:rsid w:val="004A6DEB"/>
    <w:rsid w:val="004A6FC5"/>
    <w:rsid w:val="004B2A9E"/>
    <w:rsid w:val="004B4B40"/>
    <w:rsid w:val="004B5326"/>
    <w:rsid w:val="004B5393"/>
    <w:rsid w:val="004B636E"/>
    <w:rsid w:val="004B64EC"/>
    <w:rsid w:val="004B7B7D"/>
    <w:rsid w:val="004C11B3"/>
    <w:rsid w:val="004C177E"/>
    <w:rsid w:val="004C236D"/>
    <w:rsid w:val="004C302E"/>
    <w:rsid w:val="004C379D"/>
    <w:rsid w:val="004C3DC8"/>
    <w:rsid w:val="004C5D1B"/>
    <w:rsid w:val="004C659A"/>
    <w:rsid w:val="004C7990"/>
    <w:rsid w:val="004D12EF"/>
    <w:rsid w:val="004D2105"/>
    <w:rsid w:val="004D227E"/>
    <w:rsid w:val="004D271F"/>
    <w:rsid w:val="004D2FD5"/>
    <w:rsid w:val="004D3345"/>
    <w:rsid w:val="004D3FEC"/>
    <w:rsid w:val="004D4139"/>
    <w:rsid w:val="004D53C8"/>
    <w:rsid w:val="004D5F48"/>
    <w:rsid w:val="004E0C04"/>
    <w:rsid w:val="004E149A"/>
    <w:rsid w:val="004E2C72"/>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900"/>
    <w:rsid w:val="00500FAD"/>
    <w:rsid w:val="00501DB2"/>
    <w:rsid w:val="00502F1F"/>
    <w:rsid w:val="00505311"/>
    <w:rsid w:val="00506686"/>
    <w:rsid w:val="00510897"/>
    <w:rsid w:val="00510906"/>
    <w:rsid w:val="00513BA8"/>
    <w:rsid w:val="00513DF9"/>
    <w:rsid w:val="00514B3E"/>
    <w:rsid w:val="0051500F"/>
    <w:rsid w:val="0051573F"/>
    <w:rsid w:val="00515DD0"/>
    <w:rsid w:val="00520CC6"/>
    <w:rsid w:val="00522E94"/>
    <w:rsid w:val="005261AD"/>
    <w:rsid w:val="00530551"/>
    <w:rsid w:val="0053137E"/>
    <w:rsid w:val="00531FF8"/>
    <w:rsid w:val="00532027"/>
    <w:rsid w:val="00532B4B"/>
    <w:rsid w:val="00532ECD"/>
    <w:rsid w:val="00534901"/>
    <w:rsid w:val="005360F9"/>
    <w:rsid w:val="00537735"/>
    <w:rsid w:val="00541342"/>
    <w:rsid w:val="00542F43"/>
    <w:rsid w:val="00543A1B"/>
    <w:rsid w:val="00543DDD"/>
    <w:rsid w:val="005445DE"/>
    <w:rsid w:val="00544C9C"/>
    <w:rsid w:val="00544FF5"/>
    <w:rsid w:val="00545DFA"/>
    <w:rsid w:val="00547912"/>
    <w:rsid w:val="00552381"/>
    <w:rsid w:val="00555D7E"/>
    <w:rsid w:val="00555FAE"/>
    <w:rsid w:val="005565EF"/>
    <w:rsid w:val="00560492"/>
    <w:rsid w:val="00565E5E"/>
    <w:rsid w:val="00566841"/>
    <w:rsid w:val="0056798B"/>
    <w:rsid w:val="00573B93"/>
    <w:rsid w:val="005748F3"/>
    <w:rsid w:val="00577025"/>
    <w:rsid w:val="005847D5"/>
    <w:rsid w:val="005849D8"/>
    <w:rsid w:val="00584B19"/>
    <w:rsid w:val="0058640D"/>
    <w:rsid w:val="00592043"/>
    <w:rsid w:val="00592C36"/>
    <w:rsid w:val="00592D6D"/>
    <w:rsid w:val="00593EF7"/>
    <w:rsid w:val="005960A3"/>
    <w:rsid w:val="00596611"/>
    <w:rsid w:val="00597F9E"/>
    <w:rsid w:val="005A00C9"/>
    <w:rsid w:val="005A1305"/>
    <w:rsid w:val="005A1691"/>
    <w:rsid w:val="005A1AC7"/>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3F7"/>
    <w:rsid w:val="005F49CF"/>
    <w:rsid w:val="005F6F5A"/>
    <w:rsid w:val="006014B3"/>
    <w:rsid w:val="00601652"/>
    <w:rsid w:val="00603269"/>
    <w:rsid w:val="0060364B"/>
    <w:rsid w:val="006039FA"/>
    <w:rsid w:val="00603D94"/>
    <w:rsid w:val="006056A3"/>
    <w:rsid w:val="006062A3"/>
    <w:rsid w:val="00607651"/>
    <w:rsid w:val="00607769"/>
    <w:rsid w:val="006101D0"/>
    <w:rsid w:val="00610B29"/>
    <w:rsid w:val="0061260A"/>
    <w:rsid w:val="00613F77"/>
    <w:rsid w:val="00614BA4"/>
    <w:rsid w:val="00616A6B"/>
    <w:rsid w:val="00616C73"/>
    <w:rsid w:val="00617139"/>
    <w:rsid w:val="00621623"/>
    <w:rsid w:val="00621B56"/>
    <w:rsid w:val="0062321E"/>
    <w:rsid w:val="0062327E"/>
    <w:rsid w:val="006248BA"/>
    <w:rsid w:val="00624CC4"/>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024A"/>
    <w:rsid w:val="00660D99"/>
    <w:rsid w:val="006629CB"/>
    <w:rsid w:val="0066438F"/>
    <w:rsid w:val="006644CC"/>
    <w:rsid w:val="006647EF"/>
    <w:rsid w:val="006649A8"/>
    <w:rsid w:val="006657FA"/>
    <w:rsid w:val="0066733B"/>
    <w:rsid w:val="00672A1D"/>
    <w:rsid w:val="00673C24"/>
    <w:rsid w:val="006755A4"/>
    <w:rsid w:val="00676A44"/>
    <w:rsid w:val="00676C12"/>
    <w:rsid w:val="006779D4"/>
    <w:rsid w:val="006822EA"/>
    <w:rsid w:val="00682C3A"/>
    <w:rsid w:val="0068414F"/>
    <w:rsid w:val="00684A1F"/>
    <w:rsid w:val="00684EC8"/>
    <w:rsid w:val="00685089"/>
    <w:rsid w:val="006850E4"/>
    <w:rsid w:val="006908F2"/>
    <w:rsid w:val="00690E1A"/>
    <w:rsid w:val="006910AB"/>
    <w:rsid w:val="006914C4"/>
    <w:rsid w:val="00691E09"/>
    <w:rsid w:val="00695A1B"/>
    <w:rsid w:val="0069626E"/>
    <w:rsid w:val="00697944"/>
    <w:rsid w:val="00697F33"/>
    <w:rsid w:val="006A0557"/>
    <w:rsid w:val="006A13FE"/>
    <w:rsid w:val="006A46C8"/>
    <w:rsid w:val="006A6B0A"/>
    <w:rsid w:val="006A7AC9"/>
    <w:rsid w:val="006A7C1C"/>
    <w:rsid w:val="006B04FB"/>
    <w:rsid w:val="006B19CA"/>
    <w:rsid w:val="006B1C6A"/>
    <w:rsid w:val="006B1FCE"/>
    <w:rsid w:val="006B2B60"/>
    <w:rsid w:val="006B569E"/>
    <w:rsid w:val="006B5BE3"/>
    <w:rsid w:val="006B6B91"/>
    <w:rsid w:val="006B7827"/>
    <w:rsid w:val="006C16A6"/>
    <w:rsid w:val="006C3B0B"/>
    <w:rsid w:val="006C48D4"/>
    <w:rsid w:val="006C60C7"/>
    <w:rsid w:val="006C696C"/>
    <w:rsid w:val="006D01A8"/>
    <w:rsid w:val="006D3D6A"/>
    <w:rsid w:val="006D5196"/>
    <w:rsid w:val="006D5612"/>
    <w:rsid w:val="006D572B"/>
    <w:rsid w:val="006E0EED"/>
    <w:rsid w:val="006E1232"/>
    <w:rsid w:val="006E1508"/>
    <w:rsid w:val="006E3EB5"/>
    <w:rsid w:val="006F1506"/>
    <w:rsid w:val="006F15B6"/>
    <w:rsid w:val="006F3C1A"/>
    <w:rsid w:val="006F424F"/>
    <w:rsid w:val="006F4525"/>
    <w:rsid w:val="006F4E52"/>
    <w:rsid w:val="006F50BA"/>
    <w:rsid w:val="006F5A01"/>
    <w:rsid w:val="006F5F1C"/>
    <w:rsid w:val="006F6D35"/>
    <w:rsid w:val="0070042D"/>
    <w:rsid w:val="00702533"/>
    <w:rsid w:val="00705055"/>
    <w:rsid w:val="0070529D"/>
    <w:rsid w:val="00707497"/>
    <w:rsid w:val="00710F6A"/>
    <w:rsid w:val="0071246F"/>
    <w:rsid w:val="00714F4C"/>
    <w:rsid w:val="007157C3"/>
    <w:rsid w:val="0071673D"/>
    <w:rsid w:val="0072198D"/>
    <w:rsid w:val="007224D9"/>
    <w:rsid w:val="00722D1A"/>
    <w:rsid w:val="00723012"/>
    <w:rsid w:val="00724CE2"/>
    <w:rsid w:val="00724F7B"/>
    <w:rsid w:val="00725CAE"/>
    <w:rsid w:val="00730EAD"/>
    <w:rsid w:val="00731C3A"/>
    <w:rsid w:val="00731FF6"/>
    <w:rsid w:val="00734253"/>
    <w:rsid w:val="00735560"/>
    <w:rsid w:val="00736AC3"/>
    <w:rsid w:val="00737B72"/>
    <w:rsid w:val="0074062A"/>
    <w:rsid w:val="007417A3"/>
    <w:rsid w:val="00744DFC"/>
    <w:rsid w:val="00744EE4"/>
    <w:rsid w:val="007454F0"/>
    <w:rsid w:val="0074748E"/>
    <w:rsid w:val="00747632"/>
    <w:rsid w:val="007478D9"/>
    <w:rsid w:val="00747AFA"/>
    <w:rsid w:val="00747F5C"/>
    <w:rsid w:val="00750E82"/>
    <w:rsid w:val="00751A3C"/>
    <w:rsid w:val="00752A8A"/>
    <w:rsid w:val="00755062"/>
    <w:rsid w:val="00757945"/>
    <w:rsid w:val="007609AA"/>
    <w:rsid w:val="007673B6"/>
    <w:rsid w:val="0077108B"/>
    <w:rsid w:val="00771879"/>
    <w:rsid w:val="007727AD"/>
    <w:rsid w:val="00773829"/>
    <w:rsid w:val="00773E46"/>
    <w:rsid w:val="007758E1"/>
    <w:rsid w:val="007768B0"/>
    <w:rsid w:val="007778DF"/>
    <w:rsid w:val="00781652"/>
    <w:rsid w:val="00781C56"/>
    <w:rsid w:val="00782A76"/>
    <w:rsid w:val="007832DB"/>
    <w:rsid w:val="00783454"/>
    <w:rsid w:val="00783655"/>
    <w:rsid w:val="00787AA6"/>
    <w:rsid w:val="00790D93"/>
    <w:rsid w:val="00791D98"/>
    <w:rsid w:val="0079250A"/>
    <w:rsid w:val="00792A70"/>
    <w:rsid w:val="00793496"/>
    <w:rsid w:val="007934BC"/>
    <w:rsid w:val="00796F95"/>
    <w:rsid w:val="007A0700"/>
    <w:rsid w:val="007A1331"/>
    <w:rsid w:val="007A184C"/>
    <w:rsid w:val="007A387A"/>
    <w:rsid w:val="007A4314"/>
    <w:rsid w:val="007A4859"/>
    <w:rsid w:val="007B0350"/>
    <w:rsid w:val="007B0BBF"/>
    <w:rsid w:val="007B2140"/>
    <w:rsid w:val="007B3098"/>
    <w:rsid w:val="007B4007"/>
    <w:rsid w:val="007B4F90"/>
    <w:rsid w:val="007B6389"/>
    <w:rsid w:val="007C003F"/>
    <w:rsid w:val="007C0EBA"/>
    <w:rsid w:val="007C16A6"/>
    <w:rsid w:val="007C16AE"/>
    <w:rsid w:val="007C323B"/>
    <w:rsid w:val="007C4812"/>
    <w:rsid w:val="007C65DB"/>
    <w:rsid w:val="007D1489"/>
    <w:rsid w:val="007D21A9"/>
    <w:rsid w:val="007D2CCF"/>
    <w:rsid w:val="007D3294"/>
    <w:rsid w:val="007D38B3"/>
    <w:rsid w:val="007D501B"/>
    <w:rsid w:val="007D6CDE"/>
    <w:rsid w:val="007D7475"/>
    <w:rsid w:val="007E21FB"/>
    <w:rsid w:val="007E25B3"/>
    <w:rsid w:val="007E35EA"/>
    <w:rsid w:val="007E39A2"/>
    <w:rsid w:val="007E490C"/>
    <w:rsid w:val="007E4C55"/>
    <w:rsid w:val="007E5E3A"/>
    <w:rsid w:val="007E635F"/>
    <w:rsid w:val="007E6CEB"/>
    <w:rsid w:val="007E6DEF"/>
    <w:rsid w:val="007E6F19"/>
    <w:rsid w:val="007E74D6"/>
    <w:rsid w:val="007F110A"/>
    <w:rsid w:val="007F171F"/>
    <w:rsid w:val="007F1A97"/>
    <w:rsid w:val="007F32D4"/>
    <w:rsid w:val="007F54CC"/>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5A80"/>
    <w:rsid w:val="00807076"/>
    <w:rsid w:val="008078B3"/>
    <w:rsid w:val="0081066A"/>
    <w:rsid w:val="00810B24"/>
    <w:rsid w:val="0081236B"/>
    <w:rsid w:val="00812DCC"/>
    <w:rsid w:val="008135F7"/>
    <w:rsid w:val="0081399A"/>
    <w:rsid w:val="00816193"/>
    <w:rsid w:val="00821957"/>
    <w:rsid w:val="008262D3"/>
    <w:rsid w:val="00830E8E"/>
    <w:rsid w:val="00830E9B"/>
    <w:rsid w:val="008311C1"/>
    <w:rsid w:val="00832200"/>
    <w:rsid w:val="00832A94"/>
    <w:rsid w:val="00832A98"/>
    <w:rsid w:val="0083312D"/>
    <w:rsid w:val="00834882"/>
    <w:rsid w:val="00834A92"/>
    <w:rsid w:val="00834AF9"/>
    <w:rsid w:val="00841289"/>
    <w:rsid w:val="00841674"/>
    <w:rsid w:val="00841736"/>
    <w:rsid w:val="008424B2"/>
    <w:rsid w:val="00843863"/>
    <w:rsid w:val="00845B40"/>
    <w:rsid w:val="00846046"/>
    <w:rsid w:val="00846DA1"/>
    <w:rsid w:val="008502DE"/>
    <w:rsid w:val="00850FD9"/>
    <w:rsid w:val="00851A94"/>
    <w:rsid w:val="00851FBE"/>
    <w:rsid w:val="00855C27"/>
    <w:rsid w:val="00855F9E"/>
    <w:rsid w:val="00856079"/>
    <w:rsid w:val="008560C5"/>
    <w:rsid w:val="00856A0C"/>
    <w:rsid w:val="00856F6B"/>
    <w:rsid w:val="00857527"/>
    <w:rsid w:val="0085768D"/>
    <w:rsid w:val="008579C0"/>
    <w:rsid w:val="0086095E"/>
    <w:rsid w:val="00864194"/>
    <w:rsid w:val="00865324"/>
    <w:rsid w:val="00865612"/>
    <w:rsid w:val="00865BDC"/>
    <w:rsid w:val="00866A7D"/>
    <w:rsid w:val="0087070C"/>
    <w:rsid w:val="00874F0B"/>
    <w:rsid w:val="00874FB0"/>
    <w:rsid w:val="008754C9"/>
    <w:rsid w:val="00875E94"/>
    <w:rsid w:val="00877B0D"/>
    <w:rsid w:val="008805A7"/>
    <w:rsid w:val="00881167"/>
    <w:rsid w:val="00881544"/>
    <w:rsid w:val="00882D85"/>
    <w:rsid w:val="00883766"/>
    <w:rsid w:val="008839EB"/>
    <w:rsid w:val="008843C4"/>
    <w:rsid w:val="00884937"/>
    <w:rsid w:val="00886ABD"/>
    <w:rsid w:val="00891B46"/>
    <w:rsid w:val="0089423C"/>
    <w:rsid w:val="0089482F"/>
    <w:rsid w:val="008A01AA"/>
    <w:rsid w:val="008A1403"/>
    <w:rsid w:val="008A1770"/>
    <w:rsid w:val="008A2A76"/>
    <w:rsid w:val="008A77A9"/>
    <w:rsid w:val="008A7A23"/>
    <w:rsid w:val="008B0E41"/>
    <w:rsid w:val="008B3590"/>
    <w:rsid w:val="008B3F43"/>
    <w:rsid w:val="008B5008"/>
    <w:rsid w:val="008C4BA0"/>
    <w:rsid w:val="008C5655"/>
    <w:rsid w:val="008C5D15"/>
    <w:rsid w:val="008C7194"/>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06F1"/>
    <w:rsid w:val="009041E9"/>
    <w:rsid w:val="00904E56"/>
    <w:rsid w:val="00905EB9"/>
    <w:rsid w:val="0090737D"/>
    <w:rsid w:val="009127A8"/>
    <w:rsid w:val="00914353"/>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1EB3"/>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3B7D"/>
    <w:rsid w:val="009640BF"/>
    <w:rsid w:val="009659AA"/>
    <w:rsid w:val="00965D84"/>
    <w:rsid w:val="009660DD"/>
    <w:rsid w:val="00966662"/>
    <w:rsid w:val="009669B4"/>
    <w:rsid w:val="00967D28"/>
    <w:rsid w:val="00967EB1"/>
    <w:rsid w:val="00970FA9"/>
    <w:rsid w:val="00971797"/>
    <w:rsid w:val="00973898"/>
    <w:rsid w:val="00974B6B"/>
    <w:rsid w:val="00980D24"/>
    <w:rsid w:val="00981B1C"/>
    <w:rsid w:val="00982525"/>
    <w:rsid w:val="0098316A"/>
    <w:rsid w:val="00984E3B"/>
    <w:rsid w:val="009862BC"/>
    <w:rsid w:val="00986D06"/>
    <w:rsid w:val="0099006F"/>
    <w:rsid w:val="00993ACF"/>
    <w:rsid w:val="009949B4"/>
    <w:rsid w:val="0099554F"/>
    <w:rsid w:val="009960F8"/>
    <w:rsid w:val="009966A8"/>
    <w:rsid w:val="00996F3F"/>
    <w:rsid w:val="00997624"/>
    <w:rsid w:val="009A4796"/>
    <w:rsid w:val="009A4FF0"/>
    <w:rsid w:val="009A5D29"/>
    <w:rsid w:val="009A6048"/>
    <w:rsid w:val="009A6986"/>
    <w:rsid w:val="009A77BC"/>
    <w:rsid w:val="009B02AA"/>
    <w:rsid w:val="009B09A5"/>
    <w:rsid w:val="009B16C7"/>
    <w:rsid w:val="009B1A6E"/>
    <w:rsid w:val="009B1A7D"/>
    <w:rsid w:val="009B1BEC"/>
    <w:rsid w:val="009B3A6F"/>
    <w:rsid w:val="009B49FE"/>
    <w:rsid w:val="009B5CEF"/>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4A2E"/>
    <w:rsid w:val="00A06AF4"/>
    <w:rsid w:val="00A07649"/>
    <w:rsid w:val="00A10205"/>
    <w:rsid w:val="00A129EC"/>
    <w:rsid w:val="00A14A00"/>
    <w:rsid w:val="00A15AD4"/>
    <w:rsid w:val="00A15E04"/>
    <w:rsid w:val="00A17F33"/>
    <w:rsid w:val="00A20954"/>
    <w:rsid w:val="00A240C6"/>
    <w:rsid w:val="00A25BC4"/>
    <w:rsid w:val="00A265B1"/>
    <w:rsid w:val="00A318BA"/>
    <w:rsid w:val="00A3289A"/>
    <w:rsid w:val="00A35A3E"/>
    <w:rsid w:val="00A366E2"/>
    <w:rsid w:val="00A37905"/>
    <w:rsid w:val="00A37A33"/>
    <w:rsid w:val="00A4584A"/>
    <w:rsid w:val="00A45EB8"/>
    <w:rsid w:val="00A476DA"/>
    <w:rsid w:val="00A5026E"/>
    <w:rsid w:val="00A50805"/>
    <w:rsid w:val="00A52508"/>
    <w:rsid w:val="00A52C49"/>
    <w:rsid w:val="00A5586D"/>
    <w:rsid w:val="00A60A60"/>
    <w:rsid w:val="00A634D2"/>
    <w:rsid w:val="00A63595"/>
    <w:rsid w:val="00A64DA7"/>
    <w:rsid w:val="00A66D03"/>
    <w:rsid w:val="00A7302F"/>
    <w:rsid w:val="00A733A9"/>
    <w:rsid w:val="00A733BA"/>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A4D04"/>
    <w:rsid w:val="00AA67FC"/>
    <w:rsid w:val="00AB13FE"/>
    <w:rsid w:val="00AB265F"/>
    <w:rsid w:val="00AB35C8"/>
    <w:rsid w:val="00AB4106"/>
    <w:rsid w:val="00AB5360"/>
    <w:rsid w:val="00AC0243"/>
    <w:rsid w:val="00AC107B"/>
    <w:rsid w:val="00AC7DB7"/>
    <w:rsid w:val="00AD2DB9"/>
    <w:rsid w:val="00AD52A4"/>
    <w:rsid w:val="00AD7CF2"/>
    <w:rsid w:val="00AE3291"/>
    <w:rsid w:val="00AE503F"/>
    <w:rsid w:val="00AE5649"/>
    <w:rsid w:val="00AE5B2E"/>
    <w:rsid w:val="00AF378B"/>
    <w:rsid w:val="00AF3EF9"/>
    <w:rsid w:val="00AF5365"/>
    <w:rsid w:val="00B002B1"/>
    <w:rsid w:val="00B016F3"/>
    <w:rsid w:val="00B03E31"/>
    <w:rsid w:val="00B061C8"/>
    <w:rsid w:val="00B10FA5"/>
    <w:rsid w:val="00B13C96"/>
    <w:rsid w:val="00B14202"/>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191F"/>
    <w:rsid w:val="00B329DA"/>
    <w:rsid w:val="00B3373B"/>
    <w:rsid w:val="00B34434"/>
    <w:rsid w:val="00B34533"/>
    <w:rsid w:val="00B34E4C"/>
    <w:rsid w:val="00B35C61"/>
    <w:rsid w:val="00B370F2"/>
    <w:rsid w:val="00B433CA"/>
    <w:rsid w:val="00B43977"/>
    <w:rsid w:val="00B44E53"/>
    <w:rsid w:val="00B46FC7"/>
    <w:rsid w:val="00B4725E"/>
    <w:rsid w:val="00B47F4E"/>
    <w:rsid w:val="00B53C09"/>
    <w:rsid w:val="00B55F90"/>
    <w:rsid w:val="00B56F36"/>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0EF8"/>
    <w:rsid w:val="00B9126B"/>
    <w:rsid w:val="00B91879"/>
    <w:rsid w:val="00B93C1D"/>
    <w:rsid w:val="00B94CB0"/>
    <w:rsid w:val="00B963FE"/>
    <w:rsid w:val="00B97B9C"/>
    <w:rsid w:val="00B97C26"/>
    <w:rsid w:val="00B97E70"/>
    <w:rsid w:val="00BA071D"/>
    <w:rsid w:val="00BA1842"/>
    <w:rsid w:val="00BA21DC"/>
    <w:rsid w:val="00BA39DE"/>
    <w:rsid w:val="00BA568F"/>
    <w:rsid w:val="00BB01D6"/>
    <w:rsid w:val="00BB1A6B"/>
    <w:rsid w:val="00BB2480"/>
    <w:rsid w:val="00BB2A16"/>
    <w:rsid w:val="00BB3B4B"/>
    <w:rsid w:val="00BB5BF5"/>
    <w:rsid w:val="00BB6071"/>
    <w:rsid w:val="00BC05B5"/>
    <w:rsid w:val="00BC1E86"/>
    <w:rsid w:val="00BC213B"/>
    <w:rsid w:val="00BC2D78"/>
    <w:rsid w:val="00BC3BA6"/>
    <w:rsid w:val="00BC5B7D"/>
    <w:rsid w:val="00BC681E"/>
    <w:rsid w:val="00BC6C0B"/>
    <w:rsid w:val="00BC72F3"/>
    <w:rsid w:val="00BD0F30"/>
    <w:rsid w:val="00BD263A"/>
    <w:rsid w:val="00BD779B"/>
    <w:rsid w:val="00BD7F4C"/>
    <w:rsid w:val="00BE1D0F"/>
    <w:rsid w:val="00BE25BC"/>
    <w:rsid w:val="00BE29F9"/>
    <w:rsid w:val="00BF0BA4"/>
    <w:rsid w:val="00BF0C02"/>
    <w:rsid w:val="00BF2923"/>
    <w:rsid w:val="00BF5131"/>
    <w:rsid w:val="00BF5981"/>
    <w:rsid w:val="00BF6C88"/>
    <w:rsid w:val="00BF704A"/>
    <w:rsid w:val="00C0047A"/>
    <w:rsid w:val="00C006DF"/>
    <w:rsid w:val="00C014E4"/>
    <w:rsid w:val="00C03B31"/>
    <w:rsid w:val="00C04813"/>
    <w:rsid w:val="00C05889"/>
    <w:rsid w:val="00C05CD5"/>
    <w:rsid w:val="00C067DD"/>
    <w:rsid w:val="00C06B9D"/>
    <w:rsid w:val="00C111A9"/>
    <w:rsid w:val="00C15430"/>
    <w:rsid w:val="00C17EF8"/>
    <w:rsid w:val="00C2259A"/>
    <w:rsid w:val="00C226CE"/>
    <w:rsid w:val="00C22B85"/>
    <w:rsid w:val="00C236B8"/>
    <w:rsid w:val="00C23C54"/>
    <w:rsid w:val="00C26ADB"/>
    <w:rsid w:val="00C26F9C"/>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C79"/>
    <w:rsid w:val="00C53505"/>
    <w:rsid w:val="00C60CEB"/>
    <w:rsid w:val="00C60E13"/>
    <w:rsid w:val="00C6297C"/>
    <w:rsid w:val="00C629AD"/>
    <w:rsid w:val="00C6453C"/>
    <w:rsid w:val="00C647C1"/>
    <w:rsid w:val="00C65A7B"/>
    <w:rsid w:val="00C65FD6"/>
    <w:rsid w:val="00C65FF4"/>
    <w:rsid w:val="00C6641D"/>
    <w:rsid w:val="00C703BE"/>
    <w:rsid w:val="00C717A1"/>
    <w:rsid w:val="00C7447F"/>
    <w:rsid w:val="00C77E07"/>
    <w:rsid w:val="00C8012A"/>
    <w:rsid w:val="00C80576"/>
    <w:rsid w:val="00C81A86"/>
    <w:rsid w:val="00C84102"/>
    <w:rsid w:val="00C848F1"/>
    <w:rsid w:val="00C85452"/>
    <w:rsid w:val="00C86ED7"/>
    <w:rsid w:val="00C907DB"/>
    <w:rsid w:val="00C90825"/>
    <w:rsid w:val="00C917C6"/>
    <w:rsid w:val="00C919AD"/>
    <w:rsid w:val="00C9365E"/>
    <w:rsid w:val="00C93710"/>
    <w:rsid w:val="00C944C1"/>
    <w:rsid w:val="00C95A9B"/>
    <w:rsid w:val="00C96A01"/>
    <w:rsid w:val="00CA0C09"/>
    <w:rsid w:val="00CA4467"/>
    <w:rsid w:val="00CA49F8"/>
    <w:rsid w:val="00CA74E8"/>
    <w:rsid w:val="00CB035F"/>
    <w:rsid w:val="00CB20B9"/>
    <w:rsid w:val="00CB2B99"/>
    <w:rsid w:val="00CB3275"/>
    <w:rsid w:val="00CB39E4"/>
    <w:rsid w:val="00CB4BE8"/>
    <w:rsid w:val="00CB5BBB"/>
    <w:rsid w:val="00CB645E"/>
    <w:rsid w:val="00CB66BE"/>
    <w:rsid w:val="00CB7089"/>
    <w:rsid w:val="00CC0392"/>
    <w:rsid w:val="00CC124D"/>
    <w:rsid w:val="00CC1B7C"/>
    <w:rsid w:val="00CC1B8D"/>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5E3"/>
    <w:rsid w:val="00CE0682"/>
    <w:rsid w:val="00CE1ECD"/>
    <w:rsid w:val="00CE2573"/>
    <w:rsid w:val="00CE460F"/>
    <w:rsid w:val="00CE6020"/>
    <w:rsid w:val="00CF0C15"/>
    <w:rsid w:val="00CF0E8C"/>
    <w:rsid w:val="00CF10E4"/>
    <w:rsid w:val="00CF3E2D"/>
    <w:rsid w:val="00CF49B7"/>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631"/>
    <w:rsid w:val="00D17F27"/>
    <w:rsid w:val="00D245E1"/>
    <w:rsid w:val="00D26D3F"/>
    <w:rsid w:val="00D302AE"/>
    <w:rsid w:val="00D30AE5"/>
    <w:rsid w:val="00D317E4"/>
    <w:rsid w:val="00D32CB4"/>
    <w:rsid w:val="00D354E1"/>
    <w:rsid w:val="00D372F7"/>
    <w:rsid w:val="00D403E5"/>
    <w:rsid w:val="00D4054A"/>
    <w:rsid w:val="00D41158"/>
    <w:rsid w:val="00D42165"/>
    <w:rsid w:val="00D43EF7"/>
    <w:rsid w:val="00D4589B"/>
    <w:rsid w:val="00D511E2"/>
    <w:rsid w:val="00D52632"/>
    <w:rsid w:val="00D574D5"/>
    <w:rsid w:val="00D57A02"/>
    <w:rsid w:val="00D61AC2"/>
    <w:rsid w:val="00D61D22"/>
    <w:rsid w:val="00D62558"/>
    <w:rsid w:val="00D628FA"/>
    <w:rsid w:val="00D62EB1"/>
    <w:rsid w:val="00D632E0"/>
    <w:rsid w:val="00D63F3D"/>
    <w:rsid w:val="00D66C90"/>
    <w:rsid w:val="00D67BD6"/>
    <w:rsid w:val="00D709DC"/>
    <w:rsid w:val="00D70A6B"/>
    <w:rsid w:val="00D7189F"/>
    <w:rsid w:val="00D73E1A"/>
    <w:rsid w:val="00D742DB"/>
    <w:rsid w:val="00D74DBC"/>
    <w:rsid w:val="00D750C7"/>
    <w:rsid w:val="00D7621C"/>
    <w:rsid w:val="00D7777B"/>
    <w:rsid w:val="00D80112"/>
    <w:rsid w:val="00D8035D"/>
    <w:rsid w:val="00D82E5C"/>
    <w:rsid w:val="00D83616"/>
    <w:rsid w:val="00D84B30"/>
    <w:rsid w:val="00D855DC"/>
    <w:rsid w:val="00D864D0"/>
    <w:rsid w:val="00D878CF"/>
    <w:rsid w:val="00D87D74"/>
    <w:rsid w:val="00D906CC"/>
    <w:rsid w:val="00D92D5E"/>
    <w:rsid w:val="00D936FD"/>
    <w:rsid w:val="00D95115"/>
    <w:rsid w:val="00D9613C"/>
    <w:rsid w:val="00D96E6C"/>
    <w:rsid w:val="00DA0477"/>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62AD"/>
    <w:rsid w:val="00DC69AD"/>
    <w:rsid w:val="00DC6DA5"/>
    <w:rsid w:val="00DC7A9E"/>
    <w:rsid w:val="00DD08AC"/>
    <w:rsid w:val="00DD10D7"/>
    <w:rsid w:val="00DD2609"/>
    <w:rsid w:val="00DD2D48"/>
    <w:rsid w:val="00DE00DE"/>
    <w:rsid w:val="00DE30AC"/>
    <w:rsid w:val="00DE3EA7"/>
    <w:rsid w:val="00DE6EEF"/>
    <w:rsid w:val="00DE729A"/>
    <w:rsid w:val="00DF0734"/>
    <w:rsid w:val="00DF0A13"/>
    <w:rsid w:val="00DF0DA6"/>
    <w:rsid w:val="00DF7625"/>
    <w:rsid w:val="00E01968"/>
    <w:rsid w:val="00E02FF0"/>
    <w:rsid w:val="00E04352"/>
    <w:rsid w:val="00E071C5"/>
    <w:rsid w:val="00E101BC"/>
    <w:rsid w:val="00E10844"/>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36B28"/>
    <w:rsid w:val="00E41936"/>
    <w:rsid w:val="00E42038"/>
    <w:rsid w:val="00E44BDF"/>
    <w:rsid w:val="00E458A9"/>
    <w:rsid w:val="00E46A90"/>
    <w:rsid w:val="00E46D86"/>
    <w:rsid w:val="00E47AFB"/>
    <w:rsid w:val="00E50152"/>
    <w:rsid w:val="00E51EC6"/>
    <w:rsid w:val="00E530A0"/>
    <w:rsid w:val="00E53833"/>
    <w:rsid w:val="00E54FFD"/>
    <w:rsid w:val="00E579F8"/>
    <w:rsid w:val="00E60838"/>
    <w:rsid w:val="00E60A6F"/>
    <w:rsid w:val="00E61791"/>
    <w:rsid w:val="00E6319C"/>
    <w:rsid w:val="00E63B23"/>
    <w:rsid w:val="00E705B4"/>
    <w:rsid w:val="00E7108D"/>
    <w:rsid w:val="00E710D8"/>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5D63"/>
    <w:rsid w:val="00E96B85"/>
    <w:rsid w:val="00EA00D8"/>
    <w:rsid w:val="00EA0FD9"/>
    <w:rsid w:val="00EA103A"/>
    <w:rsid w:val="00EA2E60"/>
    <w:rsid w:val="00EA346B"/>
    <w:rsid w:val="00EA40C6"/>
    <w:rsid w:val="00EA4EE8"/>
    <w:rsid w:val="00EA5A5B"/>
    <w:rsid w:val="00EA638A"/>
    <w:rsid w:val="00EA69FE"/>
    <w:rsid w:val="00EB2215"/>
    <w:rsid w:val="00EB42EE"/>
    <w:rsid w:val="00EB5016"/>
    <w:rsid w:val="00EB69B7"/>
    <w:rsid w:val="00EB6CCD"/>
    <w:rsid w:val="00EC07F7"/>
    <w:rsid w:val="00EC32CB"/>
    <w:rsid w:val="00EC4244"/>
    <w:rsid w:val="00EC4629"/>
    <w:rsid w:val="00EC4DDD"/>
    <w:rsid w:val="00EC7F6D"/>
    <w:rsid w:val="00ED0BD0"/>
    <w:rsid w:val="00ED12E4"/>
    <w:rsid w:val="00ED189F"/>
    <w:rsid w:val="00ED44B6"/>
    <w:rsid w:val="00ED59C1"/>
    <w:rsid w:val="00ED6107"/>
    <w:rsid w:val="00ED7859"/>
    <w:rsid w:val="00ED7ACB"/>
    <w:rsid w:val="00EE1342"/>
    <w:rsid w:val="00EE2AE7"/>
    <w:rsid w:val="00EE321F"/>
    <w:rsid w:val="00EE3617"/>
    <w:rsid w:val="00EE533F"/>
    <w:rsid w:val="00EE57BA"/>
    <w:rsid w:val="00EE5B0F"/>
    <w:rsid w:val="00EE76AE"/>
    <w:rsid w:val="00EF0339"/>
    <w:rsid w:val="00EF0EE5"/>
    <w:rsid w:val="00EF1902"/>
    <w:rsid w:val="00EF6132"/>
    <w:rsid w:val="00EF7E2E"/>
    <w:rsid w:val="00F00458"/>
    <w:rsid w:val="00F006A9"/>
    <w:rsid w:val="00F02D51"/>
    <w:rsid w:val="00F02E76"/>
    <w:rsid w:val="00F03392"/>
    <w:rsid w:val="00F033D8"/>
    <w:rsid w:val="00F05B9F"/>
    <w:rsid w:val="00F12FDE"/>
    <w:rsid w:val="00F13784"/>
    <w:rsid w:val="00F13AA3"/>
    <w:rsid w:val="00F13E83"/>
    <w:rsid w:val="00F15E57"/>
    <w:rsid w:val="00F22021"/>
    <w:rsid w:val="00F2337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60C"/>
    <w:rsid w:val="00F367BF"/>
    <w:rsid w:val="00F40B04"/>
    <w:rsid w:val="00F41F4D"/>
    <w:rsid w:val="00F43C64"/>
    <w:rsid w:val="00F464B6"/>
    <w:rsid w:val="00F47D18"/>
    <w:rsid w:val="00F47DDE"/>
    <w:rsid w:val="00F51ADC"/>
    <w:rsid w:val="00F5258B"/>
    <w:rsid w:val="00F526B6"/>
    <w:rsid w:val="00F52928"/>
    <w:rsid w:val="00F52DF2"/>
    <w:rsid w:val="00F540EA"/>
    <w:rsid w:val="00F546D3"/>
    <w:rsid w:val="00F55A2B"/>
    <w:rsid w:val="00F55B83"/>
    <w:rsid w:val="00F5602E"/>
    <w:rsid w:val="00F6213F"/>
    <w:rsid w:val="00F62458"/>
    <w:rsid w:val="00F64AC0"/>
    <w:rsid w:val="00F65D25"/>
    <w:rsid w:val="00F66E2D"/>
    <w:rsid w:val="00F6762B"/>
    <w:rsid w:val="00F73EDC"/>
    <w:rsid w:val="00F746EE"/>
    <w:rsid w:val="00F74A97"/>
    <w:rsid w:val="00F752ED"/>
    <w:rsid w:val="00F75A81"/>
    <w:rsid w:val="00F75DC3"/>
    <w:rsid w:val="00F7770A"/>
    <w:rsid w:val="00F80639"/>
    <w:rsid w:val="00F810FA"/>
    <w:rsid w:val="00F83672"/>
    <w:rsid w:val="00F83AE3"/>
    <w:rsid w:val="00F83D0C"/>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C6909"/>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38074285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250014">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http://bip.um.pruszkow.pl/"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bzp@miasto.pruszkow.pl" TargetMode="Externa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bip.um.pruszkow.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6FF7A-D51C-4C68-9C6A-FEB7CF80E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29</Pages>
  <Words>11999</Words>
  <Characters>71995</Characters>
  <Application>Microsoft Office Word</Application>
  <DocSecurity>0</DocSecurity>
  <Lines>599</Lines>
  <Paragraphs>167</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83827</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5</cp:revision>
  <cp:lastPrinted>2021-10-18T15:19:00Z</cp:lastPrinted>
  <dcterms:created xsi:type="dcterms:W3CDTF">2021-10-14T09:16:00Z</dcterms:created>
  <dcterms:modified xsi:type="dcterms:W3CDTF">2021-10-18T15:20:00Z</dcterms:modified>
</cp:coreProperties>
</file>