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20223" w14:textId="77777777" w:rsidR="003571B5" w:rsidRPr="003571B5" w:rsidRDefault="008F495F" w:rsidP="003571B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Analiza potrzeb i wymagań Z</w:t>
      </w:r>
      <w:r w:rsidR="00C818D5" w:rsidRPr="003571B5">
        <w:rPr>
          <w:rFonts w:ascii="Times New Roman" w:hAnsi="Times New Roman" w:cs="Times New Roman"/>
          <w:b/>
          <w:sz w:val="28"/>
          <w:szCs w:val="24"/>
        </w:rPr>
        <w:t>amawiającego</w:t>
      </w:r>
    </w:p>
    <w:p w14:paraId="0008AA2C" w14:textId="77777777" w:rsidR="00270BDE" w:rsidRPr="003571B5" w:rsidRDefault="00C818D5" w:rsidP="003571B5">
      <w:pPr>
        <w:jc w:val="center"/>
        <w:rPr>
          <w:rFonts w:ascii="Times New Roman" w:hAnsi="Times New Roman" w:cs="Times New Roman"/>
          <w:sz w:val="18"/>
          <w:szCs w:val="24"/>
        </w:rPr>
      </w:pPr>
      <w:r w:rsidRPr="003571B5">
        <w:rPr>
          <w:rFonts w:ascii="Times New Roman" w:hAnsi="Times New Roman" w:cs="Times New Roman"/>
          <w:sz w:val="18"/>
          <w:szCs w:val="24"/>
        </w:rPr>
        <w:t>sporządzona przed wszczęciem postępowania o udzielenie zamówienia publicznego o wartości wyższej niż progi unijne</w:t>
      </w:r>
    </w:p>
    <w:p w14:paraId="677508F6" w14:textId="77777777" w:rsidR="003571B5" w:rsidRDefault="003571B5" w:rsidP="00C818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FE5C14E" w14:textId="77777777" w:rsidR="003571B5" w:rsidRDefault="00C818D5" w:rsidP="003571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71B5">
        <w:rPr>
          <w:rFonts w:ascii="Times New Roman" w:hAnsi="Times New Roman" w:cs="Times New Roman"/>
          <w:sz w:val="24"/>
          <w:szCs w:val="24"/>
        </w:rPr>
        <w:t>Dotyczy zamówienia</w:t>
      </w:r>
      <w:r w:rsidR="003571B5">
        <w:rPr>
          <w:rFonts w:ascii="Times New Roman" w:hAnsi="Times New Roman" w:cs="Times New Roman"/>
          <w:sz w:val="24"/>
          <w:szCs w:val="24"/>
        </w:rPr>
        <w:t>:</w:t>
      </w:r>
    </w:p>
    <w:p w14:paraId="7C3578B7" w14:textId="58A5EBF7" w:rsidR="00C818D5" w:rsidRDefault="00250D84" w:rsidP="003571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818D5" w:rsidRPr="003571B5">
        <w:rPr>
          <w:rFonts w:ascii="Times New Roman" w:hAnsi="Times New Roman" w:cs="Times New Roman"/>
          <w:sz w:val="24"/>
          <w:szCs w:val="24"/>
        </w:rPr>
        <w:t>imowe utrzymanie ulic miejskich w Pruszkowie w 2022</w:t>
      </w:r>
    </w:p>
    <w:p w14:paraId="2A650B34" w14:textId="77777777" w:rsidR="003571B5" w:rsidRPr="003571B5" w:rsidRDefault="003571B5" w:rsidP="003571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B9426" w14:textId="77777777" w:rsidR="003571B5" w:rsidRDefault="00C818D5" w:rsidP="003571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71B5">
        <w:rPr>
          <w:rFonts w:ascii="Times New Roman" w:hAnsi="Times New Roman" w:cs="Times New Roman"/>
          <w:sz w:val="24"/>
          <w:szCs w:val="24"/>
        </w:rPr>
        <w:t>W wyniku przeprowadzenia analizy potrzeb i wymagań stwierdzono o braku możliwości realizacji zamówienia z wykorzystaniem zasobów własnych. Zamawiający nie dysponuje odpowiednim potencjałem technicznym ani kadrowym pozwalającym na samodzielne wykonanie zadania.</w:t>
      </w:r>
      <w:r w:rsidR="006F74C3">
        <w:rPr>
          <w:rFonts w:ascii="Times New Roman" w:hAnsi="Times New Roman" w:cs="Times New Roman"/>
          <w:sz w:val="24"/>
          <w:szCs w:val="24"/>
        </w:rPr>
        <w:t xml:space="preserve"> </w:t>
      </w:r>
      <w:r w:rsidRPr="003571B5">
        <w:rPr>
          <w:rFonts w:ascii="Times New Roman" w:hAnsi="Times New Roman" w:cs="Times New Roman"/>
          <w:sz w:val="24"/>
          <w:szCs w:val="24"/>
        </w:rPr>
        <w:t xml:space="preserve">W związku z tym jedynym wariantem </w:t>
      </w:r>
      <w:r w:rsidR="003571B5">
        <w:rPr>
          <w:rFonts w:ascii="Times New Roman" w:hAnsi="Times New Roman" w:cs="Times New Roman"/>
          <w:sz w:val="24"/>
          <w:szCs w:val="24"/>
        </w:rPr>
        <w:t>realizacji</w:t>
      </w:r>
      <w:r w:rsidRPr="003571B5">
        <w:rPr>
          <w:rFonts w:ascii="Times New Roman" w:hAnsi="Times New Roman" w:cs="Times New Roman"/>
          <w:sz w:val="24"/>
          <w:szCs w:val="24"/>
        </w:rPr>
        <w:t xml:space="preserve"> zadania własnego gminy w zakresie </w:t>
      </w:r>
      <w:r w:rsidR="003571B5">
        <w:rPr>
          <w:rFonts w:ascii="Times New Roman" w:hAnsi="Times New Roman" w:cs="Times New Roman"/>
          <w:sz w:val="24"/>
          <w:szCs w:val="24"/>
        </w:rPr>
        <w:t xml:space="preserve">zimowego </w:t>
      </w:r>
      <w:r w:rsidRPr="003571B5">
        <w:rPr>
          <w:rFonts w:ascii="Times New Roman" w:hAnsi="Times New Roman" w:cs="Times New Roman"/>
          <w:sz w:val="24"/>
          <w:szCs w:val="24"/>
        </w:rPr>
        <w:t xml:space="preserve">utrzymania ulic jest powierzenie </w:t>
      </w:r>
      <w:r w:rsidR="003571B5">
        <w:rPr>
          <w:rFonts w:ascii="Times New Roman" w:hAnsi="Times New Roman" w:cs="Times New Roman"/>
          <w:sz w:val="24"/>
          <w:szCs w:val="24"/>
        </w:rPr>
        <w:t>go</w:t>
      </w:r>
      <w:r w:rsidRPr="003571B5">
        <w:rPr>
          <w:rFonts w:ascii="Times New Roman" w:hAnsi="Times New Roman" w:cs="Times New Roman"/>
          <w:sz w:val="24"/>
          <w:szCs w:val="24"/>
        </w:rPr>
        <w:t xml:space="preserve"> podmiotowi zewnętrznemu</w:t>
      </w:r>
      <w:r w:rsidR="003571B5">
        <w:rPr>
          <w:rFonts w:ascii="Times New Roman" w:hAnsi="Times New Roman" w:cs="Times New Roman"/>
          <w:sz w:val="24"/>
          <w:szCs w:val="24"/>
        </w:rPr>
        <w:t>.</w:t>
      </w:r>
      <w:r w:rsidRPr="003571B5">
        <w:rPr>
          <w:rFonts w:ascii="Times New Roman" w:hAnsi="Times New Roman" w:cs="Times New Roman"/>
          <w:sz w:val="24"/>
          <w:szCs w:val="24"/>
        </w:rPr>
        <w:t xml:space="preserve"> </w:t>
      </w:r>
      <w:r w:rsidR="003571B5">
        <w:rPr>
          <w:rFonts w:ascii="Times New Roman" w:hAnsi="Times New Roman" w:cs="Times New Roman"/>
          <w:sz w:val="24"/>
          <w:szCs w:val="24"/>
        </w:rPr>
        <w:t xml:space="preserve">Wykonawca musi dysponować </w:t>
      </w:r>
      <w:r w:rsidRPr="003571B5">
        <w:rPr>
          <w:rFonts w:ascii="Times New Roman" w:hAnsi="Times New Roman" w:cs="Times New Roman"/>
          <w:sz w:val="24"/>
          <w:szCs w:val="24"/>
        </w:rPr>
        <w:t>odpowiednim sprzętem oraz zapleczem technicznym, organizacyjnym i kadrowym</w:t>
      </w:r>
      <w:r w:rsidR="003571B5">
        <w:rPr>
          <w:rFonts w:ascii="Times New Roman" w:hAnsi="Times New Roman" w:cs="Times New Roman"/>
          <w:sz w:val="24"/>
          <w:szCs w:val="24"/>
        </w:rPr>
        <w:t xml:space="preserve"> niezbędnym do prawidłowego </w:t>
      </w:r>
      <w:r w:rsidR="003C2319">
        <w:rPr>
          <w:rFonts w:ascii="Times New Roman" w:hAnsi="Times New Roman" w:cs="Times New Roman"/>
          <w:sz w:val="24"/>
          <w:szCs w:val="24"/>
        </w:rPr>
        <w:t xml:space="preserve">i terminowego </w:t>
      </w:r>
      <w:r w:rsidR="003571B5">
        <w:rPr>
          <w:rFonts w:ascii="Times New Roman" w:hAnsi="Times New Roman" w:cs="Times New Roman"/>
          <w:sz w:val="24"/>
          <w:szCs w:val="24"/>
        </w:rPr>
        <w:t>wykon</w:t>
      </w:r>
      <w:r w:rsidR="003C2319">
        <w:rPr>
          <w:rFonts w:ascii="Times New Roman" w:hAnsi="Times New Roman" w:cs="Times New Roman"/>
          <w:sz w:val="24"/>
          <w:szCs w:val="24"/>
        </w:rPr>
        <w:t>ywania usługi</w:t>
      </w:r>
      <w:r w:rsidRPr="003571B5">
        <w:rPr>
          <w:rFonts w:ascii="Times New Roman" w:hAnsi="Times New Roman" w:cs="Times New Roman"/>
          <w:sz w:val="24"/>
          <w:szCs w:val="24"/>
        </w:rPr>
        <w:t>.</w:t>
      </w:r>
    </w:p>
    <w:p w14:paraId="171F2982" w14:textId="77777777" w:rsidR="003C2319" w:rsidRDefault="00830FDB" w:rsidP="003571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Planowane do udzielenia zamówienie obejmuje realizację obowiązków typowych dla Zamawiającego. Wymaga </w:t>
      </w:r>
      <w:r w:rsidR="002A6583">
        <w:rPr>
          <w:rFonts w:ascii="Times New Roman" w:hAnsi="Times New Roman" w:cs="Times New Roman"/>
          <w:sz w:val="24"/>
          <w:szCs w:val="24"/>
        </w:rPr>
        <w:t>jednak</w:t>
      </w:r>
      <w:r>
        <w:rPr>
          <w:rFonts w:ascii="Times New Roman" w:hAnsi="Times New Roman" w:cs="Times New Roman"/>
          <w:sz w:val="24"/>
          <w:szCs w:val="24"/>
        </w:rPr>
        <w:t xml:space="preserve"> zaangażowania do jego realizacji </w:t>
      </w:r>
      <w:r w:rsidR="00250D84">
        <w:rPr>
          <w:rFonts w:ascii="Times New Roman" w:hAnsi="Times New Roman" w:cs="Times New Roman"/>
          <w:sz w:val="24"/>
          <w:szCs w:val="24"/>
        </w:rPr>
        <w:t xml:space="preserve">specjalistycznego </w:t>
      </w:r>
      <w:r>
        <w:rPr>
          <w:rFonts w:ascii="Times New Roman" w:hAnsi="Times New Roman" w:cs="Times New Roman"/>
          <w:sz w:val="24"/>
          <w:szCs w:val="24"/>
        </w:rPr>
        <w:t xml:space="preserve">sprzętu </w:t>
      </w:r>
      <w:r w:rsidR="00250D8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zasobów</w:t>
      </w:r>
      <w:r w:rsidR="00250D84">
        <w:rPr>
          <w:rFonts w:ascii="Times New Roman" w:hAnsi="Times New Roman" w:cs="Times New Roman"/>
          <w:sz w:val="24"/>
          <w:szCs w:val="24"/>
        </w:rPr>
        <w:t xml:space="preserve"> ludzkich</w:t>
      </w:r>
      <w:r>
        <w:rPr>
          <w:rFonts w:ascii="Times New Roman" w:hAnsi="Times New Roman" w:cs="Times New Roman"/>
          <w:sz w:val="24"/>
          <w:szCs w:val="24"/>
        </w:rPr>
        <w:t xml:space="preserve">, jakimi zamawiający </w:t>
      </w:r>
      <w:r w:rsidR="006F74C3">
        <w:rPr>
          <w:rFonts w:ascii="Times New Roman" w:hAnsi="Times New Roman" w:cs="Times New Roman"/>
          <w:sz w:val="24"/>
          <w:szCs w:val="24"/>
        </w:rPr>
        <w:t xml:space="preserve">nie dysponuje. </w:t>
      </w:r>
      <w:r w:rsidR="003C2319">
        <w:rPr>
          <w:rFonts w:ascii="Times New Roman" w:hAnsi="Times New Roman" w:cs="Times New Roman"/>
          <w:sz w:val="24"/>
          <w:szCs w:val="24"/>
        </w:rPr>
        <w:t>W</w:t>
      </w:r>
      <w:r w:rsidR="00250D84">
        <w:rPr>
          <w:rFonts w:ascii="Times New Roman" w:hAnsi="Times New Roman" w:cs="Times New Roman"/>
          <w:sz w:val="24"/>
          <w:szCs w:val="24"/>
        </w:rPr>
        <w:t xml:space="preserve"> tym przypadku</w:t>
      </w:r>
      <w:r w:rsidR="003C2319">
        <w:rPr>
          <w:rFonts w:ascii="Times New Roman" w:hAnsi="Times New Roman" w:cs="Times New Roman"/>
          <w:sz w:val="24"/>
          <w:szCs w:val="24"/>
        </w:rPr>
        <w:t xml:space="preserve"> udzielenie zamówienia publicznego </w:t>
      </w:r>
      <w:r w:rsidR="006F74C3">
        <w:rPr>
          <w:rFonts w:ascii="Times New Roman" w:hAnsi="Times New Roman" w:cs="Times New Roman"/>
          <w:sz w:val="24"/>
          <w:szCs w:val="24"/>
        </w:rPr>
        <w:t>podmiotowi</w:t>
      </w:r>
      <w:r w:rsidR="003C2319">
        <w:rPr>
          <w:rFonts w:ascii="Times New Roman" w:hAnsi="Times New Roman" w:cs="Times New Roman"/>
          <w:sz w:val="24"/>
          <w:szCs w:val="24"/>
        </w:rPr>
        <w:t xml:space="preserve"> zewnętrznemu</w:t>
      </w:r>
      <w:r w:rsidR="00250D84">
        <w:rPr>
          <w:rFonts w:ascii="Times New Roman" w:hAnsi="Times New Roman" w:cs="Times New Roman"/>
          <w:sz w:val="24"/>
          <w:szCs w:val="24"/>
        </w:rPr>
        <w:t xml:space="preserve"> jest</w:t>
      </w:r>
      <w:r w:rsidR="00250D84" w:rsidRPr="00250D84">
        <w:rPr>
          <w:rFonts w:ascii="Times New Roman" w:hAnsi="Times New Roman" w:cs="Times New Roman"/>
          <w:sz w:val="24"/>
          <w:szCs w:val="24"/>
        </w:rPr>
        <w:t xml:space="preserve"> </w:t>
      </w:r>
      <w:r w:rsidR="00250D84">
        <w:rPr>
          <w:rFonts w:ascii="Times New Roman" w:hAnsi="Times New Roman" w:cs="Times New Roman"/>
          <w:sz w:val="24"/>
          <w:szCs w:val="24"/>
        </w:rPr>
        <w:t>pełni uzasadnione.</w:t>
      </w:r>
    </w:p>
    <w:p w14:paraId="21882072" w14:textId="77777777" w:rsidR="003C2319" w:rsidRPr="00830FDB" w:rsidRDefault="003C2319" w:rsidP="003C23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0FDB">
        <w:rPr>
          <w:rFonts w:ascii="Times New Roman" w:hAnsi="Times New Roman" w:cs="Times New Roman"/>
          <w:sz w:val="24"/>
          <w:szCs w:val="24"/>
        </w:rPr>
        <w:t>W przedmiotowym zamówieniu zostały uwzględnione aspekty środowiskowe oraz innowacyjne. Zamawiający wymaga aby wykonawca dysponował pojazdem użytkowym wykorzystywanym do realizacji zamówienia zasilanym elektryczne lub gazem ziemnym.</w:t>
      </w:r>
    </w:p>
    <w:p w14:paraId="7E516793" w14:textId="77777777" w:rsidR="006F74C3" w:rsidRDefault="006F74C3" w:rsidP="003571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FF76C4" w14:textId="77777777" w:rsidR="003571B5" w:rsidRPr="003571B5" w:rsidRDefault="003571B5" w:rsidP="003571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71B5">
        <w:rPr>
          <w:rFonts w:ascii="Times New Roman" w:hAnsi="Times New Roman" w:cs="Times New Roman"/>
          <w:sz w:val="24"/>
          <w:szCs w:val="24"/>
        </w:rPr>
        <w:t xml:space="preserve">Zamawiający przewiduje </w:t>
      </w:r>
      <w:r w:rsidR="003C2319">
        <w:rPr>
          <w:rFonts w:ascii="Times New Roman" w:hAnsi="Times New Roman" w:cs="Times New Roman"/>
          <w:sz w:val="24"/>
          <w:szCs w:val="24"/>
        </w:rPr>
        <w:t xml:space="preserve">zastosowanie </w:t>
      </w:r>
      <w:r w:rsidRPr="003571B5">
        <w:rPr>
          <w:rFonts w:ascii="Times New Roman" w:hAnsi="Times New Roman" w:cs="Times New Roman"/>
          <w:sz w:val="24"/>
          <w:szCs w:val="24"/>
        </w:rPr>
        <w:t>trybu przetargu nieograniczonego.</w:t>
      </w:r>
    </w:p>
    <w:sectPr w:rsidR="003571B5" w:rsidRPr="00357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768CE"/>
    <w:multiLevelType w:val="hybridMultilevel"/>
    <w:tmpl w:val="D38E7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8D5"/>
    <w:rsid w:val="00250D84"/>
    <w:rsid w:val="00270BDE"/>
    <w:rsid w:val="002A6583"/>
    <w:rsid w:val="003571B5"/>
    <w:rsid w:val="003C2319"/>
    <w:rsid w:val="006F74C3"/>
    <w:rsid w:val="00830FDB"/>
    <w:rsid w:val="008F495F"/>
    <w:rsid w:val="00B377CC"/>
    <w:rsid w:val="00C8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3C50"/>
  <w15:chartTrackingRefBased/>
  <w15:docId w15:val="{7BD971C5-AB5F-4D37-92DB-6235E323B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kzawistowski</dc:creator>
  <cp:keywords/>
  <dc:description/>
  <cp:lastModifiedBy>User</cp:lastModifiedBy>
  <cp:revision>5</cp:revision>
  <dcterms:created xsi:type="dcterms:W3CDTF">2021-08-11T11:41:00Z</dcterms:created>
  <dcterms:modified xsi:type="dcterms:W3CDTF">2021-10-04T11:43:00Z</dcterms:modified>
</cp:coreProperties>
</file>