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w:t>
      </w:r>
    </w:p>
    <w:p w14:paraId="6F58373C"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264BFD32"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Ul. Kraszewskiego 14/16, 05-800 Pruszków</w:t>
      </w:r>
    </w:p>
    <w:p w14:paraId="4C3D3F81" w14:textId="77777777" w:rsidR="00422A62" w:rsidRPr="00B56F36" w:rsidRDefault="00422A62" w:rsidP="00CC124D">
      <w:pPr>
        <w:spacing w:after="0" w:line="240" w:lineRule="auto"/>
        <w:rPr>
          <w:rFonts w:asciiTheme="majorHAnsi" w:hAnsiTheme="majorHAnsi" w:cstheme="majorHAnsi"/>
          <w:sz w:val="20"/>
          <w:szCs w:val="20"/>
          <w:lang w:val="en-US"/>
        </w:rPr>
      </w:pPr>
      <w:r w:rsidRPr="00B56F36">
        <w:rPr>
          <w:rFonts w:asciiTheme="majorHAnsi" w:hAnsiTheme="majorHAnsi" w:cstheme="majorHAnsi"/>
          <w:sz w:val="20"/>
          <w:szCs w:val="20"/>
          <w:lang w:val="en-US"/>
        </w:rPr>
        <w:t xml:space="preserve">tel. 22 735 88 88, fax.: 22 758 66 50 </w:t>
      </w:r>
    </w:p>
    <w:p w14:paraId="64BA179F" w14:textId="77777777" w:rsidR="00422A62" w:rsidRPr="00B56F36" w:rsidRDefault="007766B1" w:rsidP="00CC124D">
      <w:pPr>
        <w:spacing w:after="0" w:line="240" w:lineRule="auto"/>
        <w:rPr>
          <w:rFonts w:asciiTheme="majorHAnsi" w:hAnsiTheme="majorHAnsi" w:cstheme="majorHAnsi"/>
          <w:sz w:val="20"/>
          <w:szCs w:val="20"/>
          <w:lang w:val="en-US"/>
        </w:rPr>
      </w:pPr>
      <w:hyperlink r:id="rId8" w:history="1">
        <w:r w:rsidR="00422A62" w:rsidRPr="00B56F36">
          <w:rPr>
            <w:rStyle w:val="Hipercze"/>
            <w:rFonts w:asciiTheme="majorHAnsi" w:hAnsiTheme="majorHAnsi" w:cstheme="majorHAnsi"/>
            <w:color w:val="auto"/>
            <w:sz w:val="20"/>
            <w:szCs w:val="20"/>
            <w:lang w:val="en-US"/>
          </w:rPr>
          <w:t>www.pruszkow.pl</w:t>
        </w:r>
      </w:hyperlink>
      <w:r w:rsidR="00422A62" w:rsidRPr="00B56F36">
        <w:rPr>
          <w:rFonts w:asciiTheme="majorHAnsi" w:hAnsiTheme="majorHAnsi" w:cstheme="majorHAnsi"/>
          <w:sz w:val="20"/>
          <w:szCs w:val="20"/>
          <w:lang w:val="en-US"/>
        </w:rPr>
        <w:t xml:space="preserve">; e-mail: </w:t>
      </w:r>
      <w:hyperlink r:id="rId9" w:history="1">
        <w:r w:rsidR="00422A62" w:rsidRPr="00B56F36">
          <w:rPr>
            <w:rStyle w:val="Hipercze"/>
            <w:rFonts w:asciiTheme="majorHAnsi" w:hAnsiTheme="majorHAnsi" w:cstheme="majorHAnsi"/>
            <w:color w:val="auto"/>
            <w:sz w:val="20"/>
            <w:szCs w:val="20"/>
            <w:lang w:val="en-US"/>
          </w:rPr>
          <w:t>prezydent@miasto.pruszkow.pl</w:t>
        </w:r>
      </w:hyperlink>
    </w:p>
    <w:p w14:paraId="52290DD8" w14:textId="77777777" w:rsidR="00422A62" w:rsidRPr="00B56F36" w:rsidRDefault="00422A62" w:rsidP="00CC124D">
      <w:pPr>
        <w:spacing w:after="0" w:line="240" w:lineRule="auto"/>
        <w:rPr>
          <w:rFonts w:asciiTheme="majorHAnsi" w:hAnsiTheme="majorHAnsi" w:cstheme="majorHAnsi"/>
          <w:sz w:val="20"/>
          <w:szCs w:val="20"/>
          <w:lang w:val="en-US"/>
        </w:rPr>
      </w:pPr>
    </w:p>
    <w:p w14:paraId="0C050491" w14:textId="77777777" w:rsidR="00422A62" w:rsidRPr="00B56F36" w:rsidRDefault="00422A62" w:rsidP="00CC124D">
      <w:pPr>
        <w:spacing w:after="0" w:line="240" w:lineRule="auto"/>
        <w:rPr>
          <w:rFonts w:asciiTheme="majorHAnsi" w:hAnsiTheme="majorHAnsi" w:cstheme="majorHAnsi"/>
          <w:sz w:val="20"/>
          <w:szCs w:val="20"/>
          <w:lang w:val="en-US"/>
        </w:rPr>
      </w:pPr>
    </w:p>
    <w:p w14:paraId="378CF423" w14:textId="77777777" w:rsidR="00422A62" w:rsidRPr="00B56F36" w:rsidRDefault="00422A62" w:rsidP="00CC124D">
      <w:pPr>
        <w:spacing w:after="0" w:line="240" w:lineRule="auto"/>
        <w:rPr>
          <w:rFonts w:asciiTheme="majorHAnsi" w:hAnsiTheme="majorHAnsi" w:cstheme="majorHAnsi"/>
          <w:sz w:val="20"/>
          <w:szCs w:val="20"/>
          <w:lang w:val="en-US"/>
        </w:rPr>
      </w:pPr>
    </w:p>
    <w:p w14:paraId="357EA4CD" w14:textId="77777777" w:rsidR="00422A62" w:rsidRPr="00B56F36" w:rsidRDefault="00422A62" w:rsidP="00CC124D">
      <w:pPr>
        <w:spacing w:after="0" w:line="240" w:lineRule="auto"/>
        <w:rPr>
          <w:rFonts w:asciiTheme="majorHAnsi" w:hAnsiTheme="majorHAnsi" w:cstheme="majorHAnsi"/>
          <w:sz w:val="20"/>
          <w:szCs w:val="20"/>
          <w:lang w:val="en-US"/>
        </w:rPr>
      </w:pPr>
    </w:p>
    <w:p w14:paraId="56852E41" w14:textId="77777777" w:rsidR="00422A62" w:rsidRPr="00B56F36" w:rsidRDefault="00422A62" w:rsidP="00CC124D">
      <w:pPr>
        <w:spacing w:after="0" w:line="240" w:lineRule="auto"/>
        <w:rPr>
          <w:rFonts w:asciiTheme="majorHAnsi" w:hAnsiTheme="majorHAnsi" w:cstheme="majorHAnsi"/>
          <w:sz w:val="20"/>
          <w:szCs w:val="20"/>
          <w:lang w:val="en-US"/>
        </w:rPr>
      </w:pPr>
    </w:p>
    <w:p w14:paraId="4E4C4F0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SPECYFIKACJA</w:t>
      </w:r>
      <w:r w:rsidR="00434D3B" w:rsidRPr="00B56F36">
        <w:rPr>
          <w:rFonts w:asciiTheme="majorHAnsi" w:hAnsiTheme="majorHAnsi" w:cstheme="majorHAnsi"/>
          <w:sz w:val="20"/>
          <w:szCs w:val="20"/>
        </w:rPr>
        <w:t xml:space="preserve"> </w:t>
      </w:r>
      <w:r w:rsidRPr="00B56F36">
        <w:rPr>
          <w:rFonts w:asciiTheme="majorHAnsi" w:hAnsiTheme="majorHAnsi" w:cstheme="majorHAnsi"/>
          <w:sz w:val="20"/>
          <w:szCs w:val="20"/>
        </w:rPr>
        <w:t>WARUNKÓW ZAMÓWIENIA</w:t>
      </w:r>
    </w:p>
    <w:p w14:paraId="60808A18" w14:textId="77777777" w:rsidR="00422A62" w:rsidRPr="00B56F36" w:rsidRDefault="00422A62" w:rsidP="00CC124D">
      <w:pPr>
        <w:spacing w:after="0" w:line="240" w:lineRule="auto"/>
        <w:rPr>
          <w:rFonts w:asciiTheme="majorHAnsi" w:hAnsiTheme="majorHAnsi" w:cstheme="majorHAnsi"/>
          <w:sz w:val="20"/>
          <w:szCs w:val="20"/>
        </w:rPr>
      </w:pPr>
    </w:p>
    <w:p w14:paraId="3E3EB0A8" w14:textId="77777777" w:rsidR="00422A62" w:rsidRPr="00B56F36" w:rsidRDefault="00422A62" w:rsidP="00CC124D">
      <w:pPr>
        <w:spacing w:after="0" w:line="240" w:lineRule="auto"/>
        <w:rPr>
          <w:rFonts w:asciiTheme="majorHAnsi" w:hAnsiTheme="majorHAnsi" w:cstheme="majorHAnsi"/>
          <w:sz w:val="20"/>
          <w:szCs w:val="20"/>
        </w:rPr>
      </w:pPr>
    </w:p>
    <w:p w14:paraId="060BF321" w14:textId="77777777" w:rsidR="003E3D61" w:rsidRPr="00B56F36" w:rsidRDefault="003E3D61" w:rsidP="00CC124D">
      <w:pPr>
        <w:spacing w:after="0" w:line="240" w:lineRule="auto"/>
        <w:rPr>
          <w:rFonts w:asciiTheme="majorHAnsi" w:hAnsiTheme="majorHAnsi" w:cstheme="majorHAnsi"/>
          <w:sz w:val="20"/>
          <w:szCs w:val="20"/>
        </w:rPr>
      </w:pPr>
    </w:p>
    <w:p w14:paraId="137AE127" w14:textId="4C70232A" w:rsidR="00D83616" w:rsidRPr="00B56F36" w:rsidRDefault="00A129EC" w:rsidP="00CC124D">
      <w:pPr>
        <w:spacing w:after="0" w:line="240" w:lineRule="auto"/>
        <w:rPr>
          <w:rFonts w:asciiTheme="majorHAnsi" w:hAnsiTheme="majorHAnsi" w:cstheme="majorHAnsi"/>
          <w:b/>
          <w:bCs/>
          <w:sz w:val="20"/>
          <w:szCs w:val="20"/>
        </w:rPr>
      </w:pPr>
      <w:bookmarkStart w:id="0" w:name="_Hlk535325449"/>
      <w:r w:rsidRPr="00B56F36">
        <w:rPr>
          <w:rFonts w:asciiTheme="majorHAnsi" w:hAnsiTheme="majorHAnsi" w:cstheme="majorHAnsi"/>
          <w:b/>
          <w:bCs/>
          <w:sz w:val="20"/>
          <w:szCs w:val="20"/>
        </w:rPr>
        <w:t>WSR</w:t>
      </w:r>
      <w:r w:rsidR="00D70A6B" w:rsidRPr="00B56F36">
        <w:rPr>
          <w:rFonts w:asciiTheme="majorHAnsi" w:hAnsiTheme="majorHAnsi" w:cstheme="majorHAnsi"/>
          <w:b/>
          <w:bCs/>
          <w:sz w:val="20"/>
          <w:szCs w:val="20"/>
        </w:rPr>
        <w:t>.271.</w:t>
      </w:r>
      <w:bookmarkEnd w:id="0"/>
      <w:r w:rsidR="00832C7E">
        <w:rPr>
          <w:rFonts w:asciiTheme="majorHAnsi" w:hAnsiTheme="majorHAnsi" w:cstheme="majorHAnsi"/>
          <w:b/>
          <w:bCs/>
          <w:sz w:val="20"/>
          <w:szCs w:val="20"/>
        </w:rPr>
        <w:t>5</w:t>
      </w:r>
      <w:r w:rsidR="00C53F16">
        <w:rPr>
          <w:rFonts w:asciiTheme="majorHAnsi" w:hAnsiTheme="majorHAnsi" w:cstheme="majorHAnsi"/>
          <w:b/>
          <w:bCs/>
          <w:sz w:val="20"/>
          <w:szCs w:val="20"/>
        </w:rPr>
        <w:t>6</w:t>
      </w:r>
      <w:r w:rsidR="00796F95" w:rsidRPr="00B56F36">
        <w:rPr>
          <w:rFonts w:asciiTheme="majorHAnsi" w:hAnsiTheme="majorHAnsi" w:cstheme="majorHAnsi"/>
          <w:b/>
          <w:bCs/>
          <w:sz w:val="20"/>
          <w:szCs w:val="20"/>
        </w:rPr>
        <w:t>.202</w:t>
      </w:r>
      <w:r w:rsidR="00FF60F5" w:rsidRPr="00B56F36">
        <w:rPr>
          <w:rFonts w:asciiTheme="majorHAnsi" w:hAnsiTheme="majorHAnsi" w:cstheme="majorHAnsi"/>
          <w:b/>
          <w:bCs/>
          <w:sz w:val="20"/>
          <w:szCs w:val="20"/>
        </w:rPr>
        <w:t>1</w:t>
      </w:r>
    </w:p>
    <w:p w14:paraId="6C1C566E" w14:textId="77777777" w:rsidR="000E0CD1" w:rsidRPr="00B56F36" w:rsidRDefault="000E0CD1" w:rsidP="00CC124D">
      <w:pPr>
        <w:spacing w:after="0" w:line="240" w:lineRule="auto"/>
        <w:rPr>
          <w:rFonts w:asciiTheme="majorHAnsi" w:hAnsiTheme="majorHAnsi" w:cstheme="majorHAnsi"/>
          <w:sz w:val="20"/>
          <w:szCs w:val="20"/>
        </w:rPr>
      </w:pPr>
    </w:p>
    <w:p w14:paraId="162C9BD2" w14:textId="77777777" w:rsidR="00482965" w:rsidRPr="00B56F36" w:rsidRDefault="00482965" w:rsidP="003361A8">
      <w:pPr>
        <w:shd w:val="clear" w:color="auto" w:fill="F2F2F2"/>
        <w:spacing w:after="0" w:line="240" w:lineRule="auto"/>
        <w:jc w:val="both"/>
        <w:rPr>
          <w:rFonts w:asciiTheme="majorHAnsi" w:hAnsiTheme="majorHAnsi" w:cstheme="majorHAnsi"/>
          <w:b/>
          <w:bCs/>
          <w:sz w:val="20"/>
          <w:szCs w:val="20"/>
        </w:rPr>
      </w:pPr>
    </w:p>
    <w:p w14:paraId="0659F3E1" w14:textId="3409FF85" w:rsidR="00482965" w:rsidRPr="00B56F36" w:rsidRDefault="00832C7E" w:rsidP="003361A8">
      <w:pPr>
        <w:shd w:val="clear" w:color="auto" w:fill="F2F2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 xml:space="preserve">Budowa </w:t>
      </w:r>
      <w:r w:rsidR="00C53F16">
        <w:rPr>
          <w:rFonts w:asciiTheme="majorHAnsi" w:hAnsiTheme="majorHAnsi" w:cstheme="majorHAnsi"/>
          <w:b/>
          <w:bCs/>
          <w:sz w:val="20"/>
          <w:szCs w:val="20"/>
        </w:rPr>
        <w:t xml:space="preserve">ul. Tuwima i Kwiatów Polskich </w:t>
      </w:r>
      <w:r w:rsidR="00936E8C" w:rsidRPr="00D17631">
        <w:rPr>
          <w:rFonts w:asciiTheme="majorHAnsi" w:hAnsiTheme="majorHAnsi" w:cstheme="majorHAnsi"/>
          <w:b/>
          <w:bCs/>
          <w:sz w:val="20"/>
          <w:szCs w:val="20"/>
        </w:rPr>
        <w:t>w Pruszkowie</w:t>
      </w:r>
      <w:r w:rsidR="00315D65" w:rsidRPr="00D17631">
        <w:rPr>
          <w:rFonts w:asciiTheme="majorHAnsi" w:hAnsiTheme="majorHAnsi" w:cstheme="majorHAnsi"/>
          <w:b/>
          <w:bCs/>
          <w:sz w:val="20"/>
          <w:szCs w:val="20"/>
        </w:rPr>
        <w:t>.</w:t>
      </w:r>
    </w:p>
    <w:p w14:paraId="43EDA015" w14:textId="77777777" w:rsidR="006A7AC9" w:rsidRPr="00B56F36" w:rsidRDefault="006A7AC9" w:rsidP="00113EF9">
      <w:pPr>
        <w:shd w:val="clear" w:color="auto" w:fill="F2F2F2" w:themeFill="background1" w:themeFillShade="F2"/>
        <w:spacing w:after="0" w:line="240" w:lineRule="auto"/>
        <w:rPr>
          <w:rFonts w:asciiTheme="majorHAnsi" w:hAnsiTheme="majorHAnsi" w:cstheme="majorHAnsi"/>
          <w:sz w:val="20"/>
          <w:szCs w:val="20"/>
        </w:rPr>
      </w:pPr>
    </w:p>
    <w:p w14:paraId="68589EC4" w14:textId="77777777" w:rsidR="00113EF9" w:rsidRPr="00B56F36" w:rsidRDefault="00113EF9" w:rsidP="00CC124D">
      <w:pPr>
        <w:spacing w:after="0" w:line="240" w:lineRule="auto"/>
        <w:rPr>
          <w:rFonts w:asciiTheme="majorHAnsi" w:hAnsiTheme="majorHAnsi" w:cstheme="majorHAnsi"/>
          <w:b/>
          <w:bCs/>
          <w:sz w:val="20"/>
          <w:szCs w:val="20"/>
        </w:rPr>
      </w:pPr>
    </w:p>
    <w:p w14:paraId="0E2318F4" w14:textId="77777777" w:rsidR="00434D3B" w:rsidRPr="00B56F36" w:rsidRDefault="00434D3B"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Tryb udzielenia zamówienia: tryb podstawowy bez negocjacji.</w:t>
      </w:r>
    </w:p>
    <w:p w14:paraId="7380FB84" w14:textId="77777777" w:rsidR="00434D3B" w:rsidRPr="00B56F36" w:rsidRDefault="00434D3B" w:rsidP="00CC124D">
      <w:pPr>
        <w:spacing w:after="0" w:line="240" w:lineRule="auto"/>
        <w:rPr>
          <w:rFonts w:asciiTheme="majorHAnsi" w:hAnsiTheme="majorHAnsi" w:cstheme="majorHAnsi"/>
          <w:sz w:val="20"/>
          <w:szCs w:val="20"/>
        </w:rPr>
      </w:pPr>
    </w:p>
    <w:p w14:paraId="363DDD9B" w14:textId="77777777" w:rsidR="00434D3B" w:rsidRPr="00B56F36" w:rsidRDefault="00434D3B" w:rsidP="00CC124D">
      <w:pPr>
        <w:spacing w:after="0" w:line="240" w:lineRule="auto"/>
        <w:rPr>
          <w:rFonts w:asciiTheme="majorHAnsi" w:hAnsiTheme="majorHAnsi" w:cstheme="majorHAnsi"/>
          <w:sz w:val="20"/>
          <w:szCs w:val="20"/>
        </w:rPr>
      </w:pPr>
    </w:p>
    <w:p w14:paraId="7E6B5773" w14:textId="77777777" w:rsidR="004E5A53" w:rsidRPr="00B56F36" w:rsidRDefault="004E5A53" w:rsidP="00CC124D">
      <w:pPr>
        <w:tabs>
          <w:tab w:val="left" w:pos="142"/>
        </w:tabs>
        <w:autoSpaceDE w:val="0"/>
        <w:spacing w:after="0" w:line="240" w:lineRule="auto"/>
        <w:jc w:val="both"/>
        <w:rPr>
          <w:rFonts w:asciiTheme="majorHAnsi" w:hAnsiTheme="majorHAnsi" w:cstheme="majorHAnsi"/>
          <w:b/>
          <w:sz w:val="20"/>
          <w:szCs w:val="20"/>
        </w:rPr>
      </w:pPr>
      <w:r w:rsidRPr="00B56F36">
        <w:rPr>
          <w:rFonts w:asciiTheme="majorHAnsi" w:hAnsiTheme="majorHAnsi" w:cstheme="majorHAnsi"/>
          <w:b/>
          <w:sz w:val="20"/>
          <w:szCs w:val="20"/>
        </w:rPr>
        <w:t>Uwaga:</w:t>
      </w:r>
    </w:p>
    <w:p w14:paraId="7706D64D"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art. 61. ust. 1 oraz art. 63 ust. 2 ustawy z dnia 11 września 2019 r. Prawo </w:t>
      </w:r>
      <w:r w:rsidR="00C37EF0" w:rsidRPr="00B56F36">
        <w:rPr>
          <w:rFonts w:asciiTheme="majorHAnsi" w:hAnsiTheme="majorHAnsi" w:cstheme="majorHAnsi"/>
          <w:bCs/>
          <w:sz w:val="20"/>
          <w:szCs w:val="20"/>
        </w:rPr>
        <w:t>z</w:t>
      </w:r>
      <w:r w:rsidRPr="00B56F36">
        <w:rPr>
          <w:rFonts w:asciiTheme="majorHAnsi" w:hAnsiTheme="majorHAnsi" w:cstheme="majorHAnsi"/>
          <w:bCs/>
          <w:sz w:val="20"/>
          <w:szCs w:val="20"/>
        </w:rPr>
        <w:t xml:space="preserve">amówień </w:t>
      </w:r>
      <w:r w:rsidR="00C37EF0" w:rsidRPr="00B56F36">
        <w:rPr>
          <w:rFonts w:asciiTheme="majorHAnsi" w:hAnsiTheme="majorHAnsi" w:cstheme="majorHAnsi"/>
          <w:bCs/>
          <w:sz w:val="20"/>
          <w:szCs w:val="20"/>
        </w:rPr>
        <w:t>p</w:t>
      </w:r>
      <w:r w:rsidRPr="00B56F36">
        <w:rPr>
          <w:rFonts w:asciiTheme="majorHAnsi" w:hAnsiTheme="majorHAnsi" w:cstheme="majorHAnsi"/>
          <w:bCs/>
          <w:sz w:val="20"/>
          <w:szCs w:val="20"/>
        </w:rPr>
        <w:t xml:space="preserve">ublicznych komunikacja </w:t>
      </w:r>
    </w:p>
    <w:p w14:paraId="5C584E2B"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w niniejszym postępowaniu odbywa się wyłącznie przy </w:t>
      </w:r>
      <w:bookmarkStart w:id="1" w:name="_Hlk64286913"/>
      <w:r w:rsidRPr="00B56F36">
        <w:rPr>
          <w:rFonts w:asciiTheme="majorHAnsi" w:hAnsiTheme="majorHAnsi" w:cstheme="majorHAnsi"/>
          <w:bCs/>
          <w:sz w:val="20"/>
          <w:szCs w:val="20"/>
        </w:rPr>
        <w:t>użyciu środków komunikacji elektronicznej</w:t>
      </w:r>
      <w:bookmarkEnd w:id="1"/>
      <w:r w:rsidRPr="00B56F36">
        <w:rPr>
          <w:rFonts w:asciiTheme="majorHAnsi" w:hAnsiTheme="majorHAnsi" w:cstheme="majorHAnsi"/>
          <w:bCs/>
          <w:sz w:val="20"/>
          <w:szCs w:val="20"/>
        </w:rPr>
        <w:t>, pliki należy opatrzyć:</w:t>
      </w:r>
    </w:p>
    <w:p w14:paraId="42BBADC0"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kwalifikowanym podpisem elektronicznym,</w:t>
      </w:r>
    </w:p>
    <w:p w14:paraId="35056855"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podpisem zaufanym,</w:t>
      </w:r>
    </w:p>
    <w:p w14:paraId="2B804698"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lub podpisem osobistym.</w:t>
      </w:r>
    </w:p>
    <w:p w14:paraId="7320F428" w14:textId="77777777" w:rsidR="00434D3B" w:rsidRPr="00B56F36" w:rsidRDefault="00434D3B" w:rsidP="00CC124D">
      <w:pPr>
        <w:spacing w:after="0" w:line="240" w:lineRule="auto"/>
        <w:rPr>
          <w:rFonts w:asciiTheme="majorHAnsi" w:hAnsiTheme="majorHAnsi" w:cstheme="majorHAnsi"/>
          <w:i/>
          <w:iCs/>
          <w:sz w:val="20"/>
          <w:szCs w:val="20"/>
        </w:rPr>
      </w:pPr>
    </w:p>
    <w:p w14:paraId="5243928C" w14:textId="77777777" w:rsidR="00FE7EAD" w:rsidRPr="00B56F36" w:rsidRDefault="00FE7EAD" w:rsidP="00CC124D">
      <w:pPr>
        <w:spacing w:after="0" w:line="240" w:lineRule="auto"/>
        <w:rPr>
          <w:rFonts w:asciiTheme="majorHAnsi" w:hAnsiTheme="majorHAnsi" w:cstheme="majorHAnsi"/>
          <w:sz w:val="20"/>
          <w:szCs w:val="20"/>
        </w:rPr>
      </w:pPr>
    </w:p>
    <w:p w14:paraId="32E066CD" w14:textId="77777777" w:rsidR="00113EF9" w:rsidRPr="00B56F36" w:rsidRDefault="00113EF9" w:rsidP="00CC124D">
      <w:pPr>
        <w:spacing w:after="0" w:line="240" w:lineRule="auto"/>
        <w:rPr>
          <w:rFonts w:asciiTheme="majorHAnsi" w:hAnsiTheme="majorHAnsi" w:cstheme="majorHAnsi"/>
          <w:sz w:val="20"/>
          <w:szCs w:val="20"/>
        </w:rPr>
      </w:pPr>
    </w:p>
    <w:p w14:paraId="66F1A5F8" w14:textId="77777777" w:rsidR="007D38B3" w:rsidRPr="00B56F36" w:rsidRDefault="007D38B3" w:rsidP="00CC124D">
      <w:pPr>
        <w:spacing w:after="0" w:line="240" w:lineRule="auto"/>
        <w:rPr>
          <w:rFonts w:asciiTheme="majorHAnsi" w:hAnsiTheme="majorHAnsi" w:cstheme="majorHAnsi"/>
          <w:sz w:val="20"/>
          <w:szCs w:val="20"/>
        </w:rPr>
      </w:pPr>
    </w:p>
    <w:p w14:paraId="5F79075D" w14:textId="77777777" w:rsidR="00F3239A" w:rsidRPr="00B56F36" w:rsidRDefault="00645FA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ab/>
      </w:r>
    </w:p>
    <w:p w14:paraId="411C66AF" w14:textId="77777777" w:rsidR="00A77037" w:rsidRPr="00B56F36" w:rsidRDefault="00A77037" w:rsidP="00D7189F">
      <w:pPr>
        <w:spacing w:after="0" w:line="240" w:lineRule="auto"/>
        <w:ind w:left="5664" w:firstLine="708"/>
        <w:rPr>
          <w:rFonts w:asciiTheme="majorHAnsi" w:hAnsiTheme="majorHAnsi" w:cstheme="majorHAnsi"/>
          <w:sz w:val="20"/>
          <w:szCs w:val="20"/>
        </w:rPr>
      </w:pPr>
      <w:r w:rsidRPr="00B56F36">
        <w:rPr>
          <w:rFonts w:asciiTheme="majorHAnsi" w:hAnsiTheme="majorHAnsi" w:cstheme="majorHAnsi"/>
          <w:sz w:val="20"/>
          <w:szCs w:val="20"/>
        </w:rPr>
        <w:t>Zatwierdzam:</w:t>
      </w:r>
    </w:p>
    <w:p w14:paraId="799C10A0" w14:textId="3B21ED9A" w:rsidR="00A77037" w:rsidRPr="00B56F36" w:rsidRDefault="00A77037" w:rsidP="00CC124D">
      <w:pPr>
        <w:spacing w:after="0" w:line="240" w:lineRule="auto"/>
        <w:rPr>
          <w:rFonts w:asciiTheme="majorHAnsi" w:hAnsiTheme="majorHAnsi" w:cstheme="majorHAnsi"/>
          <w:sz w:val="20"/>
          <w:szCs w:val="20"/>
        </w:rPr>
      </w:pPr>
    </w:p>
    <w:p w14:paraId="585F1612" w14:textId="52DE8715" w:rsidR="00180E53" w:rsidRPr="00B56F36" w:rsidRDefault="00180E53" w:rsidP="00D7189F">
      <w:pPr>
        <w:spacing w:after="0" w:line="240" w:lineRule="auto"/>
        <w:ind w:left="5664" w:firstLine="708"/>
        <w:rPr>
          <w:rFonts w:asciiTheme="majorHAnsi" w:hAnsiTheme="majorHAnsi" w:cstheme="majorHAnsi"/>
          <w:b/>
          <w:bCs/>
          <w:sz w:val="20"/>
          <w:szCs w:val="20"/>
        </w:rPr>
      </w:pPr>
    </w:p>
    <w:p w14:paraId="4FF24511" w14:textId="47C298EA" w:rsidR="00D04D51" w:rsidRDefault="00E93CFF" w:rsidP="00CC124D">
      <w:pPr>
        <w:spacing w:after="0" w:line="240" w:lineRule="auto"/>
        <w:rPr>
          <w:rFonts w:asciiTheme="majorHAnsi" w:hAnsiTheme="majorHAnsi" w:cstheme="majorHAnsi"/>
          <w:b/>
          <w:bCs/>
          <w:sz w:val="20"/>
          <w:szCs w:val="20"/>
        </w:rPr>
      </w:pP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t xml:space="preserve">                     Prezydent Miasta Pruszkowa</w:t>
      </w:r>
    </w:p>
    <w:p w14:paraId="2E551DBA" w14:textId="12622F61" w:rsidR="00E93CFF" w:rsidRDefault="00E93CFF" w:rsidP="00CC124D">
      <w:pPr>
        <w:spacing w:after="0" w:line="240" w:lineRule="auto"/>
        <w:rPr>
          <w:rFonts w:asciiTheme="majorHAnsi" w:hAnsiTheme="majorHAnsi" w:cstheme="majorHAnsi"/>
          <w:b/>
          <w:bCs/>
          <w:sz w:val="20"/>
          <w:szCs w:val="20"/>
        </w:rPr>
      </w:pPr>
    </w:p>
    <w:p w14:paraId="5BC068AA" w14:textId="33674CB7" w:rsidR="00E93CFF" w:rsidRDefault="00E93CFF" w:rsidP="00E93CFF">
      <w:pPr>
        <w:spacing w:after="0" w:line="240" w:lineRule="auto"/>
        <w:jc w:val="center"/>
        <w:rPr>
          <w:rFonts w:asciiTheme="majorHAnsi" w:hAnsiTheme="majorHAnsi" w:cstheme="majorHAnsi"/>
          <w:b/>
          <w:bCs/>
          <w:sz w:val="20"/>
          <w:szCs w:val="20"/>
        </w:rPr>
      </w:pPr>
      <w:r>
        <w:rPr>
          <w:rFonts w:asciiTheme="majorHAnsi" w:hAnsiTheme="majorHAnsi" w:cstheme="majorHAnsi"/>
          <w:b/>
          <w:bCs/>
          <w:sz w:val="20"/>
          <w:szCs w:val="20"/>
        </w:rPr>
        <w:t xml:space="preserve">                                                                                    Paweł Makuch</w:t>
      </w:r>
    </w:p>
    <w:p w14:paraId="0C71B0B6" w14:textId="77777777" w:rsidR="00A77DB3" w:rsidRDefault="00A77DB3" w:rsidP="00CC124D">
      <w:pPr>
        <w:spacing w:after="0" w:line="240" w:lineRule="auto"/>
        <w:rPr>
          <w:rFonts w:asciiTheme="majorHAnsi" w:hAnsiTheme="majorHAnsi" w:cstheme="majorHAnsi"/>
          <w:b/>
          <w:bCs/>
          <w:sz w:val="20"/>
          <w:szCs w:val="20"/>
        </w:rPr>
      </w:pPr>
    </w:p>
    <w:p w14:paraId="48628CD8" w14:textId="77777777" w:rsidR="00C52354" w:rsidRDefault="00A77DB3" w:rsidP="00A77DB3">
      <w:pPr>
        <w:spacing w:after="0" w:line="240" w:lineRule="auto"/>
        <w:jc w:val="center"/>
        <w:rPr>
          <w:rFonts w:asciiTheme="majorHAnsi" w:hAnsiTheme="majorHAnsi" w:cstheme="majorHAnsi"/>
          <w:b/>
          <w:bCs/>
          <w:sz w:val="20"/>
          <w:szCs w:val="20"/>
        </w:rPr>
      </w:pP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p>
    <w:p w14:paraId="0094F97B" w14:textId="316DC347" w:rsidR="00A77DB3" w:rsidRPr="00B56F36" w:rsidRDefault="00A77DB3" w:rsidP="00A77DB3">
      <w:pPr>
        <w:spacing w:after="0" w:line="240" w:lineRule="auto"/>
        <w:jc w:val="center"/>
        <w:rPr>
          <w:rFonts w:asciiTheme="majorHAnsi" w:hAnsiTheme="majorHAnsi" w:cstheme="majorHAnsi"/>
          <w:b/>
          <w:bCs/>
          <w:sz w:val="20"/>
          <w:szCs w:val="20"/>
        </w:rPr>
      </w:pP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p>
    <w:p w14:paraId="1C507D3D" w14:textId="77777777" w:rsidR="00744EE4" w:rsidRPr="00B56F36" w:rsidRDefault="00744EE4" w:rsidP="00CC124D">
      <w:pPr>
        <w:spacing w:after="0" w:line="240" w:lineRule="auto"/>
        <w:rPr>
          <w:rFonts w:asciiTheme="majorHAnsi" w:hAnsiTheme="majorHAnsi" w:cstheme="majorHAnsi"/>
          <w:sz w:val="20"/>
          <w:szCs w:val="20"/>
        </w:rPr>
      </w:pPr>
    </w:p>
    <w:p w14:paraId="56E13B64" w14:textId="77777777" w:rsidR="00F752ED" w:rsidRPr="00B56F36" w:rsidRDefault="00F752ED" w:rsidP="00CC124D">
      <w:pPr>
        <w:spacing w:after="0" w:line="240" w:lineRule="auto"/>
        <w:rPr>
          <w:rFonts w:asciiTheme="majorHAnsi" w:hAnsiTheme="majorHAnsi" w:cstheme="majorHAnsi"/>
          <w:sz w:val="20"/>
          <w:szCs w:val="20"/>
        </w:rPr>
      </w:pPr>
    </w:p>
    <w:p w14:paraId="19B047F1" w14:textId="77777777" w:rsidR="00F3239A" w:rsidRPr="00B56F36" w:rsidRDefault="00F3239A" w:rsidP="00CC124D">
      <w:pPr>
        <w:spacing w:after="0" w:line="240" w:lineRule="auto"/>
        <w:rPr>
          <w:rFonts w:asciiTheme="majorHAnsi" w:hAnsiTheme="majorHAnsi" w:cstheme="majorHAnsi"/>
          <w:sz w:val="20"/>
          <w:szCs w:val="20"/>
        </w:rPr>
      </w:pPr>
    </w:p>
    <w:p w14:paraId="1AC4AF83" w14:textId="492935C4" w:rsidR="00422A62" w:rsidRPr="00B56F36" w:rsidRDefault="00422A62"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Data przetargu:</w:t>
      </w:r>
      <w:r w:rsidR="00704134">
        <w:rPr>
          <w:rFonts w:asciiTheme="majorHAnsi" w:hAnsiTheme="majorHAnsi" w:cstheme="majorHAnsi"/>
          <w:b/>
          <w:bCs/>
          <w:sz w:val="20"/>
          <w:szCs w:val="20"/>
        </w:rPr>
        <w:t xml:space="preserve"> </w:t>
      </w:r>
      <w:r w:rsidR="00704134" w:rsidRPr="00704134">
        <w:rPr>
          <w:rFonts w:asciiTheme="majorHAnsi" w:hAnsiTheme="majorHAnsi" w:cstheme="majorHAnsi"/>
          <w:b/>
          <w:bCs/>
          <w:sz w:val="20"/>
          <w:szCs w:val="20"/>
        </w:rPr>
        <w:t>15.</w:t>
      </w:r>
      <w:r w:rsidR="00D26D9D" w:rsidRPr="00704134">
        <w:rPr>
          <w:rFonts w:asciiTheme="majorHAnsi" w:hAnsiTheme="majorHAnsi" w:cstheme="majorHAnsi"/>
          <w:b/>
          <w:bCs/>
          <w:sz w:val="20"/>
          <w:szCs w:val="20"/>
        </w:rPr>
        <w:t>10.</w:t>
      </w:r>
      <w:r w:rsidRPr="00704134">
        <w:rPr>
          <w:rFonts w:asciiTheme="majorHAnsi" w:hAnsiTheme="majorHAnsi" w:cstheme="majorHAnsi"/>
          <w:b/>
          <w:bCs/>
          <w:sz w:val="20"/>
          <w:szCs w:val="20"/>
        </w:rPr>
        <w:t>20</w:t>
      </w:r>
      <w:r w:rsidR="00796F95" w:rsidRPr="00704134">
        <w:rPr>
          <w:rFonts w:asciiTheme="majorHAnsi" w:hAnsiTheme="majorHAnsi" w:cstheme="majorHAnsi"/>
          <w:b/>
          <w:bCs/>
          <w:sz w:val="20"/>
          <w:szCs w:val="20"/>
        </w:rPr>
        <w:t>2</w:t>
      </w:r>
      <w:r w:rsidR="00AF3EF9" w:rsidRPr="00704134">
        <w:rPr>
          <w:rFonts w:asciiTheme="majorHAnsi" w:hAnsiTheme="majorHAnsi" w:cstheme="majorHAnsi"/>
          <w:b/>
          <w:bCs/>
          <w:sz w:val="20"/>
          <w:szCs w:val="20"/>
        </w:rPr>
        <w:t>1</w:t>
      </w:r>
      <w:r w:rsidRPr="00704134">
        <w:rPr>
          <w:rFonts w:asciiTheme="majorHAnsi" w:hAnsiTheme="majorHAnsi" w:cstheme="majorHAnsi"/>
          <w:b/>
          <w:bCs/>
          <w:sz w:val="20"/>
          <w:szCs w:val="20"/>
        </w:rPr>
        <w:t xml:space="preserve"> r</w:t>
      </w:r>
      <w:r w:rsidR="00B94CB0" w:rsidRPr="00704134">
        <w:rPr>
          <w:rFonts w:asciiTheme="majorHAnsi" w:hAnsiTheme="majorHAnsi" w:cstheme="majorHAnsi"/>
          <w:b/>
          <w:bCs/>
          <w:sz w:val="20"/>
          <w:szCs w:val="20"/>
        </w:rPr>
        <w:t>.</w:t>
      </w:r>
    </w:p>
    <w:p w14:paraId="0D20C4F2" w14:textId="77777777" w:rsidR="001D1BE7" w:rsidRPr="00B56F36" w:rsidRDefault="001D1BE7" w:rsidP="00CC124D">
      <w:pPr>
        <w:spacing w:after="0" w:line="240" w:lineRule="auto"/>
        <w:rPr>
          <w:rFonts w:asciiTheme="majorHAnsi" w:hAnsiTheme="majorHAnsi" w:cstheme="majorHAnsi"/>
          <w:sz w:val="20"/>
          <w:szCs w:val="20"/>
        </w:rPr>
      </w:pPr>
    </w:p>
    <w:p w14:paraId="4BA23C28" w14:textId="77777777" w:rsidR="009D538D" w:rsidRPr="00B56F36" w:rsidRDefault="009D538D" w:rsidP="00CC124D">
      <w:pPr>
        <w:spacing w:after="0" w:line="240" w:lineRule="auto"/>
        <w:jc w:val="center"/>
        <w:rPr>
          <w:rFonts w:asciiTheme="majorHAnsi" w:hAnsiTheme="majorHAnsi" w:cstheme="majorHAnsi"/>
          <w:sz w:val="20"/>
          <w:szCs w:val="20"/>
        </w:rPr>
      </w:pPr>
    </w:p>
    <w:p w14:paraId="65D49AFD" w14:textId="77777777" w:rsidR="00113EF9" w:rsidRPr="00B56F36" w:rsidRDefault="00113EF9" w:rsidP="00CC124D">
      <w:pPr>
        <w:spacing w:after="0" w:line="240" w:lineRule="auto"/>
        <w:jc w:val="center"/>
        <w:rPr>
          <w:rFonts w:asciiTheme="majorHAnsi" w:hAnsiTheme="majorHAnsi" w:cstheme="majorHAnsi"/>
          <w:sz w:val="20"/>
          <w:szCs w:val="20"/>
        </w:rPr>
      </w:pPr>
    </w:p>
    <w:p w14:paraId="284AD7EB" w14:textId="77777777" w:rsidR="00113EF9" w:rsidRPr="00B56F36" w:rsidRDefault="00113EF9" w:rsidP="00CC124D">
      <w:pPr>
        <w:spacing w:after="0" w:line="240" w:lineRule="auto"/>
        <w:jc w:val="center"/>
        <w:rPr>
          <w:rFonts w:asciiTheme="majorHAnsi" w:hAnsiTheme="majorHAnsi" w:cstheme="majorHAnsi"/>
          <w:sz w:val="20"/>
          <w:szCs w:val="20"/>
        </w:rPr>
      </w:pPr>
    </w:p>
    <w:p w14:paraId="5A4A1D73" w14:textId="77777777" w:rsidR="00113EF9" w:rsidRPr="00B56F36" w:rsidRDefault="00113EF9" w:rsidP="00CC124D">
      <w:pPr>
        <w:spacing w:after="0" w:line="240" w:lineRule="auto"/>
        <w:jc w:val="center"/>
        <w:rPr>
          <w:rFonts w:asciiTheme="majorHAnsi" w:hAnsiTheme="majorHAnsi" w:cstheme="majorHAnsi"/>
          <w:sz w:val="20"/>
          <w:szCs w:val="20"/>
        </w:rPr>
      </w:pPr>
    </w:p>
    <w:p w14:paraId="2799FA3D" w14:textId="77777777" w:rsidR="009D538D" w:rsidRPr="00B56F36" w:rsidRDefault="009D538D" w:rsidP="00CC124D">
      <w:pPr>
        <w:spacing w:after="0" w:line="240" w:lineRule="auto"/>
        <w:jc w:val="center"/>
        <w:rPr>
          <w:rFonts w:asciiTheme="majorHAnsi" w:hAnsiTheme="majorHAnsi" w:cstheme="majorHAnsi"/>
          <w:sz w:val="20"/>
          <w:szCs w:val="20"/>
        </w:rPr>
      </w:pPr>
    </w:p>
    <w:p w14:paraId="010763BF" w14:textId="77777777" w:rsidR="009D538D" w:rsidRPr="00B56F36" w:rsidRDefault="009D538D" w:rsidP="00CC124D">
      <w:pPr>
        <w:spacing w:after="0" w:line="240" w:lineRule="auto"/>
        <w:jc w:val="center"/>
        <w:rPr>
          <w:rFonts w:asciiTheme="majorHAnsi" w:hAnsiTheme="majorHAnsi" w:cstheme="majorHAnsi"/>
          <w:sz w:val="20"/>
          <w:szCs w:val="20"/>
        </w:rPr>
      </w:pPr>
    </w:p>
    <w:p w14:paraId="63937F28" w14:textId="5921CECD" w:rsidR="00617139" w:rsidRPr="00B56F36" w:rsidRDefault="00617139" w:rsidP="00CC124D">
      <w:pPr>
        <w:spacing w:after="0" w:line="240" w:lineRule="auto"/>
        <w:jc w:val="center"/>
        <w:rPr>
          <w:rFonts w:asciiTheme="majorHAnsi" w:hAnsiTheme="majorHAnsi" w:cstheme="majorHAnsi"/>
          <w:sz w:val="20"/>
          <w:szCs w:val="20"/>
        </w:rPr>
      </w:pPr>
      <w:r w:rsidRPr="00B56F36">
        <w:rPr>
          <w:rFonts w:asciiTheme="majorHAnsi" w:hAnsiTheme="majorHAnsi" w:cstheme="majorHAnsi"/>
          <w:sz w:val="20"/>
          <w:szCs w:val="20"/>
        </w:rPr>
        <w:t>SPIS TREŚCI:</w:t>
      </w:r>
    </w:p>
    <w:p w14:paraId="2C821D3D"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 – Informacje ogólne</w:t>
      </w:r>
    </w:p>
    <w:p w14:paraId="16A882B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Dane Zamawiającego</w:t>
      </w:r>
    </w:p>
    <w:p w14:paraId="59AC040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Tryb udzielenia zamówienia</w:t>
      </w:r>
    </w:p>
    <w:p w14:paraId="3723F81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Wykonawcy/podwykonawcy/podmioty trzecie udostępniające wykonawcy swój potencjał</w:t>
      </w:r>
    </w:p>
    <w:p w14:paraId="79F2030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Komunikacja w postępowaniu</w:t>
      </w:r>
    </w:p>
    <w:p w14:paraId="546B91A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Wizja lokalna</w:t>
      </w:r>
    </w:p>
    <w:p w14:paraId="3DC00A7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Podział zamówienia na części</w:t>
      </w:r>
    </w:p>
    <w:p w14:paraId="0B5F2E3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Oferty wariantowe</w:t>
      </w:r>
    </w:p>
    <w:p w14:paraId="5D7B9392"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 xml:space="preserve">Katalogi elektroniczne </w:t>
      </w:r>
    </w:p>
    <w:p w14:paraId="68D9215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Umowa ramowa</w:t>
      </w:r>
    </w:p>
    <w:p w14:paraId="6CE1675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Aukcja elektroniczna</w:t>
      </w:r>
    </w:p>
    <w:p w14:paraId="1E455E4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Zamówienia, o których mowa w art. 214 ust. 1 pkt 7 i 8 ustawy </w:t>
      </w:r>
      <w:proofErr w:type="spellStart"/>
      <w:r w:rsidR="00617139" w:rsidRPr="00B56F36">
        <w:rPr>
          <w:rFonts w:asciiTheme="majorHAnsi" w:hAnsiTheme="majorHAnsi" w:cstheme="majorHAnsi"/>
          <w:sz w:val="20"/>
          <w:szCs w:val="20"/>
        </w:rPr>
        <w:t>Pzp</w:t>
      </w:r>
      <w:proofErr w:type="spellEnd"/>
    </w:p>
    <w:p w14:paraId="663F7BB9"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Rozliczenia w walutach obcych</w:t>
      </w:r>
    </w:p>
    <w:p w14:paraId="2C7A5A8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13. </w:t>
      </w:r>
      <w:r w:rsidR="00617139" w:rsidRPr="00B56F36">
        <w:rPr>
          <w:rFonts w:asciiTheme="majorHAnsi" w:hAnsiTheme="majorHAnsi" w:cstheme="majorHAnsi"/>
          <w:sz w:val="20"/>
          <w:szCs w:val="20"/>
        </w:rPr>
        <w:t>Zwrot kosztów udziału w postępowaniu</w:t>
      </w:r>
    </w:p>
    <w:p w14:paraId="6CF08DB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14. </w:t>
      </w:r>
      <w:r w:rsidR="00617139" w:rsidRPr="00B56F36">
        <w:rPr>
          <w:rFonts w:asciiTheme="majorHAnsi" w:hAnsiTheme="majorHAnsi" w:cstheme="majorHAnsi"/>
          <w:sz w:val="20"/>
          <w:szCs w:val="20"/>
        </w:rPr>
        <w:t>Zaliczki na poczet udzielenia zamówienia</w:t>
      </w:r>
    </w:p>
    <w:p w14:paraId="637A868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15. </w:t>
      </w:r>
      <w:r w:rsidR="00617139" w:rsidRPr="00B56F36">
        <w:rPr>
          <w:rFonts w:asciiTheme="majorHAnsi" w:hAnsiTheme="majorHAnsi" w:cstheme="majorHAnsi"/>
          <w:sz w:val="20"/>
          <w:szCs w:val="20"/>
        </w:rPr>
        <w:t>Unieważnienie postępowania</w:t>
      </w:r>
    </w:p>
    <w:p w14:paraId="6E885823"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16. </w:t>
      </w:r>
      <w:r w:rsidR="00617139" w:rsidRPr="00B56F36">
        <w:rPr>
          <w:rFonts w:asciiTheme="majorHAnsi" w:hAnsiTheme="majorHAnsi" w:cstheme="majorHAnsi"/>
          <w:sz w:val="20"/>
          <w:szCs w:val="20"/>
        </w:rPr>
        <w:t>Pouczenie o środkach ochrony prawnej</w:t>
      </w:r>
    </w:p>
    <w:p w14:paraId="7FAA2827"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17. </w:t>
      </w:r>
      <w:r w:rsidR="00617139" w:rsidRPr="00B56F36">
        <w:rPr>
          <w:rFonts w:asciiTheme="majorHAnsi" w:hAnsiTheme="majorHAnsi" w:cstheme="majorHAnsi"/>
          <w:sz w:val="20"/>
          <w:szCs w:val="20"/>
        </w:rPr>
        <w:t>Ochrona danych osobowych zebranych przez zamawiającego w toku postępowania</w:t>
      </w:r>
      <w:r w:rsidR="00617139" w:rsidRPr="00B56F36">
        <w:rPr>
          <w:rFonts w:asciiTheme="majorHAnsi" w:hAnsiTheme="majorHAnsi" w:cstheme="majorHAnsi"/>
          <w:sz w:val="20"/>
          <w:szCs w:val="20"/>
        </w:rPr>
        <w:br/>
      </w:r>
    </w:p>
    <w:p w14:paraId="3DD360AC"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 Przedmiot zamówienia i wymagania stawiane wykonawcy </w:t>
      </w:r>
    </w:p>
    <w:p w14:paraId="71306DB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Przedmiot zamówienia</w:t>
      </w:r>
    </w:p>
    <w:p w14:paraId="69EEE1E5"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Rozwiązania równoważne</w:t>
      </w:r>
    </w:p>
    <w:p w14:paraId="0C5D005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 xml:space="preserve">Wymagania w zakresie zatrudnienia osób, o których mowa w art. 96 ust. 2 pkt 2 ustawy </w:t>
      </w:r>
      <w:proofErr w:type="spellStart"/>
      <w:r w:rsidR="00617139" w:rsidRPr="00B56F36">
        <w:rPr>
          <w:rFonts w:asciiTheme="majorHAnsi" w:hAnsiTheme="majorHAnsi" w:cstheme="majorHAnsi"/>
          <w:sz w:val="20"/>
          <w:szCs w:val="20"/>
        </w:rPr>
        <w:t>Pzp</w:t>
      </w:r>
      <w:proofErr w:type="spellEnd"/>
    </w:p>
    <w:p w14:paraId="792AA7B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Informacja o przedmiotowych środkach dowodowych</w:t>
      </w:r>
    </w:p>
    <w:p w14:paraId="74718573"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 xml:space="preserve">Termin wykonania zamówienia </w:t>
      </w:r>
    </w:p>
    <w:p w14:paraId="421988C9"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Informacja o warunkach udziału w postępowaniu o udzielenie zamówienia</w:t>
      </w:r>
    </w:p>
    <w:p w14:paraId="68A1522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Podstawy wykluczenia</w:t>
      </w:r>
    </w:p>
    <w:p w14:paraId="0FDA42F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Wykaz podmiotowych środków dowodowych</w:t>
      </w:r>
    </w:p>
    <w:p w14:paraId="4346F30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Wymagania dotyczące wadium</w:t>
      </w:r>
    </w:p>
    <w:p w14:paraId="13E69828"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Sposób przygotowania oferty </w:t>
      </w:r>
    </w:p>
    <w:p w14:paraId="106801F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Opis sposobu obliczenia ceny</w:t>
      </w:r>
    </w:p>
    <w:p w14:paraId="0120F705" w14:textId="77777777" w:rsidR="00617139" w:rsidRPr="00B56F36" w:rsidRDefault="00617139" w:rsidP="00CC124D">
      <w:pPr>
        <w:spacing w:after="0" w:line="240" w:lineRule="auto"/>
        <w:rPr>
          <w:rFonts w:asciiTheme="majorHAnsi" w:hAnsiTheme="majorHAnsi" w:cstheme="majorHAnsi"/>
          <w:sz w:val="20"/>
          <w:szCs w:val="20"/>
        </w:rPr>
      </w:pPr>
    </w:p>
    <w:p w14:paraId="68B11F74"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III – Informacje o przebiegu postępowania</w:t>
      </w:r>
    </w:p>
    <w:p w14:paraId="6E109E86"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Sposób porozumiewania się zamawiającego z wykonawcami</w:t>
      </w:r>
    </w:p>
    <w:p w14:paraId="0E9E69E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Sposób oraz termin składania ofert</w:t>
      </w:r>
    </w:p>
    <w:p w14:paraId="6E507F21"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Termin otwarcia ofert</w:t>
      </w:r>
    </w:p>
    <w:p w14:paraId="2129FD24"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Termin związania ofertą</w:t>
      </w:r>
    </w:p>
    <w:p w14:paraId="62E1142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Opis kryteriów oceny ofert wraz z podaniem wag tych kryteriów i sposobu oceny ofert</w:t>
      </w:r>
    </w:p>
    <w:p w14:paraId="6FCE562F"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 xml:space="preserve">Zabezpieczenie należytego wykonania umowy </w:t>
      </w:r>
    </w:p>
    <w:p w14:paraId="2FC0E5B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lastRenderedPageBreak/>
        <w:t xml:space="preserve">8. </w:t>
      </w:r>
      <w:r w:rsidR="00617139" w:rsidRPr="00B56F36">
        <w:rPr>
          <w:rFonts w:asciiTheme="majorHAnsi" w:hAnsiTheme="majorHAnsi" w:cstheme="majorHAnsi"/>
          <w:sz w:val="20"/>
          <w:szCs w:val="20"/>
        </w:rPr>
        <w:t>Informacje o formalnościach, jakie muszą zostać dopełnione po wyborze oferty w celu zawarcia umowy w sprawie zamówienia publicznego</w:t>
      </w:r>
    </w:p>
    <w:p w14:paraId="52A9E827" w14:textId="34F99D9B" w:rsidR="006D3D6A" w:rsidRPr="00B56F36" w:rsidRDefault="006D3D6A" w:rsidP="00CC124D">
      <w:pPr>
        <w:spacing w:after="0" w:line="240" w:lineRule="auto"/>
        <w:rPr>
          <w:rFonts w:asciiTheme="majorHAnsi" w:hAnsiTheme="majorHAnsi" w:cstheme="majorHAnsi"/>
          <w:sz w:val="20"/>
          <w:szCs w:val="20"/>
        </w:rPr>
      </w:pPr>
    </w:p>
    <w:p w14:paraId="28B07C5B" w14:textId="77777777" w:rsidR="00F31F32" w:rsidRPr="00B56F36"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NAZWA I ADRES ZAMAWIAJĄCEGO</w:t>
      </w:r>
    </w:p>
    <w:p w14:paraId="159F6F80" w14:textId="77777777" w:rsidR="00F31F32" w:rsidRPr="00B56F36" w:rsidRDefault="00F31F32" w:rsidP="00CC124D">
      <w:pPr>
        <w:spacing w:after="0" w:line="240" w:lineRule="auto"/>
        <w:rPr>
          <w:rFonts w:asciiTheme="majorHAnsi" w:hAnsiTheme="majorHAnsi" w:cstheme="majorHAnsi"/>
          <w:sz w:val="20"/>
          <w:szCs w:val="20"/>
        </w:rPr>
      </w:pPr>
    </w:p>
    <w:p w14:paraId="20853D1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32849E87" w14:textId="090895B3" w:rsidR="00F31F32" w:rsidRPr="00B56F36" w:rsidRDefault="003B45D1"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u</w:t>
      </w:r>
      <w:r w:rsidR="00F31F32" w:rsidRPr="00B56F36">
        <w:rPr>
          <w:rFonts w:asciiTheme="majorHAnsi" w:hAnsiTheme="majorHAnsi" w:cstheme="majorHAnsi"/>
          <w:sz w:val="20"/>
          <w:szCs w:val="20"/>
        </w:rPr>
        <w:t>l. Kraszewskiego 14/16</w:t>
      </w:r>
    </w:p>
    <w:p w14:paraId="24C2635B"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05-800 Pruszków</w:t>
      </w:r>
    </w:p>
    <w:p w14:paraId="506A6A6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reprezentowana przez Prezydenta Miasta Pruszkowa</w:t>
      </w:r>
    </w:p>
    <w:p w14:paraId="1D8000A7" w14:textId="77777777" w:rsidR="00F31F32" w:rsidRPr="00B56F36" w:rsidRDefault="00F31F32" w:rsidP="00CC124D">
      <w:pPr>
        <w:spacing w:after="0" w:line="240" w:lineRule="auto"/>
        <w:rPr>
          <w:rFonts w:asciiTheme="majorHAnsi" w:hAnsiTheme="majorHAnsi" w:cstheme="majorHAnsi"/>
          <w:sz w:val="20"/>
          <w:szCs w:val="20"/>
        </w:rPr>
      </w:pPr>
    </w:p>
    <w:p w14:paraId="52A5D258"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NIP Gminy Miasta Pruszków: 534–24–06–015 </w:t>
      </w:r>
    </w:p>
    <w:p w14:paraId="3E836557"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Regon Gminy: 015834660</w:t>
      </w:r>
    </w:p>
    <w:p w14:paraId="51D39F9C" w14:textId="77777777" w:rsidR="00F31F32" w:rsidRPr="00B56F36" w:rsidRDefault="00F31F32" w:rsidP="00CC124D">
      <w:pPr>
        <w:spacing w:after="0" w:line="240" w:lineRule="auto"/>
        <w:rPr>
          <w:rFonts w:asciiTheme="majorHAnsi" w:hAnsiTheme="majorHAnsi" w:cstheme="majorHAnsi"/>
          <w:sz w:val="20"/>
          <w:szCs w:val="20"/>
        </w:rPr>
      </w:pPr>
    </w:p>
    <w:p w14:paraId="3E9EF7D1" w14:textId="77777777" w:rsidR="0093536C"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2</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TRYB UDZIELENIA ZAMÓWIENIA</w:t>
      </w:r>
    </w:p>
    <w:p w14:paraId="58A8E00A" w14:textId="77777777" w:rsidR="00F31F32" w:rsidRPr="00B56F36" w:rsidRDefault="00F31F32" w:rsidP="00CC124D">
      <w:pPr>
        <w:spacing w:after="0" w:line="240" w:lineRule="auto"/>
        <w:rPr>
          <w:rFonts w:asciiTheme="majorHAnsi" w:hAnsiTheme="majorHAnsi" w:cstheme="majorHAnsi"/>
          <w:sz w:val="20"/>
          <w:szCs w:val="20"/>
        </w:rPr>
      </w:pPr>
    </w:p>
    <w:p w14:paraId="61A7B7D2" w14:textId="495A7816" w:rsidR="005F4106" w:rsidRPr="00B56F36" w:rsidRDefault="00FF60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Postępowanie prowadzone jest w trybie podstawowym, bez przeprowadzenia negocjacji</w:t>
      </w:r>
      <w:r w:rsidRPr="00B56F36">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w:t>
      </w:r>
      <w:proofErr w:type="spellStart"/>
      <w:r w:rsidR="0099568F">
        <w:rPr>
          <w:rFonts w:asciiTheme="majorHAnsi" w:hAnsiTheme="majorHAnsi" w:cstheme="majorHAnsi"/>
          <w:sz w:val="20"/>
          <w:szCs w:val="20"/>
        </w:rPr>
        <w:t>t.j</w:t>
      </w:r>
      <w:proofErr w:type="spellEnd"/>
      <w:r w:rsidR="0099568F">
        <w:rPr>
          <w:rFonts w:asciiTheme="majorHAnsi" w:hAnsiTheme="majorHAnsi" w:cstheme="majorHAnsi"/>
          <w:sz w:val="20"/>
          <w:szCs w:val="20"/>
        </w:rPr>
        <w:t xml:space="preserve">. </w:t>
      </w:r>
      <w:r w:rsidRPr="00B56F36">
        <w:rPr>
          <w:rFonts w:asciiTheme="majorHAnsi" w:hAnsiTheme="majorHAnsi" w:cstheme="majorHAnsi"/>
          <w:sz w:val="20"/>
          <w:szCs w:val="20"/>
        </w:rPr>
        <w:t>Dz. U.</w:t>
      </w:r>
      <w:r w:rsidR="0099568F">
        <w:rPr>
          <w:rFonts w:asciiTheme="majorHAnsi" w:hAnsiTheme="majorHAnsi" w:cstheme="majorHAnsi"/>
          <w:sz w:val="20"/>
          <w:szCs w:val="20"/>
        </w:rPr>
        <w:br/>
      </w:r>
      <w:r w:rsidRPr="00B56F36">
        <w:rPr>
          <w:rFonts w:asciiTheme="majorHAnsi" w:hAnsiTheme="majorHAnsi" w:cstheme="majorHAnsi"/>
          <w:sz w:val="20"/>
          <w:szCs w:val="20"/>
        </w:rPr>
        <w:t>z 20</w:t>
      </w:r>
      <w:r w:rsidR="0099568F">
        <w:rPr>
          <w:rFonts w:asciiTheme="majorHAnsi" w:hAnsiTheme="majorHAnsi" w:cstheme="majorHAnsi"/>
          <w:sz w:val="20"/>
          <w:szCs w:val="20"/>
        </w:rPr>
        <w:t>21</w:t>
      </w:r>
      <w:r w:rsidRPr="00B56F36">
        <w:rPr>
          <w:rFonts w:asciiTheme="majorHAnsi" w:hAnsiTheme="majorHAnsi" w:cstheme="majorHAnsi"/>
          <w:sz w:val="20"/>
          <w:szCs w:val="20"/>
        </w:rPr>
        <w:t xml:space="preserve"> r., poz. </w:t>
      </w:r>
      <w:r w:rsidR="0099568F">
        <w:rPr>
          <w:rFonts w:asciiTheme="majorHAnsi" w:hAnsiTheme="majorHAnsi" w:cstheme="majorHAnsi"/>
          <w:sz w:val="20"/>
          <w:szCs w:val="20"/>
        </w:rPr>
        <w:t>1129</w:t>
      </w:r>
      <w:r w:rsidRPr="00B56F36">
        <w:rPr>
          <w:rFonts w:asciiTheme="majorHAnsi" w:hAnsiTheme="majorHAnsi" w:cstheme="majorHAnsi"/>
          <w:sz w:val="20"/>
          <w:szCs w:val="20"/>
        </w:rPr>
        <w:t xml:space="preserve">). </w:t>
      </w:r>
    </w:p>
    <w:p w14:paraId="7A43EB79" w14:textId="70775C3B" w:rsidR="00FF60F5" w:rsidRPr="00B56F36" w:rsidRDefault="00FF60F5" w:rsidP="00CC124D">
      <w:pPr>
        <w:spacing w:after="0" w:line="240" w:lineRule="auto"/>
        <w:jc w:val="both"/>
        <w:rPr>
          <w:rFonts w:asciiTheme="majorHAnsi" w:hAnsiTheme="majorHAnsi" w:cstheme="majorHAnsi"/>
          <w:sz w:val="20"/>
          <w:szCs w:val="20"/>
          <w:u w:val="single"/>
        </w:rPr>
      </w:pPr>
      <w:r w:rsidRPr="00B56F36">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B56F36" w:rsidRDefault="00FF60F5" w:rsidP="00CC124D">
      <w:pPr>
        <w:spacing w:after="0" w:line="240" w:lineRule="auto"/>
        <w:rPr>
          <w:rFonts w:asciiTheme="majorHAnsi" w:hAnsiTheme="majorHAnsi" w:cstheme="majorHAnsi"/>
          <w:sz w:val="20"/>
          <w:szCs w:val="20"/>
        </w:rPr>
      </w:pPr>
    </w:p>
    <w:p w14:paraId="09867E95" w14:textId="1E4C8161"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0" w:history="1">
        <w:r w:rsidR="00113EF9" w:rsidRPr="00B56F36">
          <w:rPr>
            <w:rStyle w:val="Hipercze"/>
            <w:rFonts w:asciiTheme="majorHAnsi" w:hAnsiTheme="majorHAnsi" w:cstheme="majorHAnsi"/>
            <w:color w:val="auto"/>
            <w:sz w:val="20"/>
            <w:szCs w:val="20"/>
          </w:rPr>
          <w:t>http://bip.um.pruszkow.pl/</w:t>
        </w:r>
      </w:hyperlink>
    </w:p>
    <w:p w14:paraId="07B2C73D" w14:textId="77777777"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B56F36" w:rsidRDefault="00FF60F5" w:rsidP="00CC124D">
      <w:pPr>
        <w:spacing w:after="0" w:line="240" w:lineRule="auto"/>
        <w:rPr>
          <w:rFonts w:asciiTheme="majorHAnsi" w:hAnsiTheme="majorHAnsi" w:cstheme="majorHAnsi"/>
          <w:sz w:val="20"/>
          <w:szCs w:val="20"/>
        </w:rPr>
      </w:pPr>
    </w:p>
    <w:p w14:paraId="334741DE" w14:textId="525C4D07" w:rsidR="00617139" w:rsidRPr="00B56F36" w:rsidRDefault="00617139" w:rsidP="00113EF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1" w:history="1">
        <w:r w:rsidR="00113EF9" w:rsidRPr="00B56F36">
          <w:rPr>
            <w:rStyle w:val="Hipercze"/>
            <w:rFonts w:asciiTheme="majorHAnsi" w:hAnsiTheme="majorHAnsi" w:cstheme="majorHAnsi"/>
            <w:color w:val="auto"/>
            <w:sz w:val="20"/>
            <w:szCs w:val="20"/>
          </w:rPr>
          <w:t>http://bip.um.pruszkow.pl/</w:t>
        </w:r>
      </w:hyperlink>
    </w:p>
    <w:p w14:paraId="4FB6B664" w14:textId="77777777" w:rsidR="00617139" w:rsidRPr="00B56F36" w:rsidRDefault="00617139" w:rsidP="00CC124D">
      <w:pPr>
        <w:spacing w:after="0" w:line="240" w:lineRule="auto"/>
        <w:rPr>
          <w:rFonts w:asciiTheme="majorHAnsi" w:hAnsiTheme="majorHAnsi" w:cstheme="majorHAnsi"/>
          <w:sz w:val="20"/>
          <w:szCs w:val="20"/>
        </w:rPr>
      </w:pPr>
    </w:p>
    <w:p w14:paraId="2F8004E1" w14:textId="5610C302" w:rsidR="00C37EF0"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Do spraw nieuregulowanych w niniejszej SWZ mają zastosowanie przepisy  </w:t>
      </w:r>
      <w:r w:rsidR="00C37EF0" w:rsidRPr="00B56F36">
        <w:rPr>
          <w:rFonts w:asciiTheme="majorHAnsi" w:hAnsiTheme="majorHAnsi" w:cstheme="majorHAnsi"/>
          <w:sz w:val="20"/>
          <w:szCs w:val="20"/>
        </w:rPr>
        <w:t>ustawy z dnia 11 września 2019 r. Prawo zamówień publicznych (</w:t>
      </w:r>
      <w:proofErr w:type="spellStart"/>
      <w:r w:rsidR="0099568F">
        <w:rPr>
          <w:rFonts w:asciiTheme="majorHAnsi" w:hAnsiTheme="majorHAnsi" w:cstheme="majorHAnsi"/>
          <w:sz w:val="20"/>
          <w:szCs w:val="20"/>
        </w:rPr>
        <w:t>t.j</w:t>
      </w:r>
      <w:proofErr w:type="spellEnd"/>
      <w:r w:rsidR="0099568F">
        <w:rPr>
          <w:rFonts w:asciiTheme="majorHAnsi" w:hAnsiTheme="majorHAnsi" w:cstheme="majorHAnsi"/>
          <w:sz w:val="20"/>
          <w:szCs w:val="20"/>
        </w:rPr>
        <w:t xml:space="preserve">. </w:t>
      </w:r>
      <w:r w:rsidR="00C37EF0" w:rsidRPr="00B56F36">
        <w:rPr>
          <w:rFonts w:asciiTheme="majorHAnsi" w:hAnsiTheme="majorHAnsi" w:cstheme="majorHAnsi"/>
          <w:sz w:val="20"/>
          <w:szCs w:val="20"/>
        </w:rPr>
        <w:t>Dz. U. z 20</w:t>
      </w:r>
      <w:r w:rsidR="0099568F">
        <w:rPr>
          <w:rFonts w:asciiTheme="majorHAnsi" w:hAnsiTheme="majorHAnsi" w:cstheme="majorHAnsi"/>
          <w:sz w:val="20"/>
          <w:szCs w:val="20"/>
        </w:rPr>
        <w:t>21</w:t>
      </w:r>
      <w:r w:rsidR="00C37EF0" w:rsidRPr="00B56F36">
        <w:rPr>
          <w:rFonts w:asciiTheme="majorHAnsi" w:hAnsiTheme="majorHAnsi" w:cstheme="majorHAnsi"/>
          <w:sz w:val="20"/>
          <w:szCs w:val="20"/>
        </w:rPr>
        <w:t xml:space="preserve"> r., poz. </w:t>
      </w:r>
      <w:r w:rsidR="0099568F">
        <w:rPr>
          <w:rFonts w:asciiTheme="majorHAnsi" w:hAnsiTheme="majorHAnsi" w:cstheme="majorHAnsi"/>
          <w:sz w:val="20"/>
          <w:szCs w:val="20"/>
        </w:rPr>
        <w:t>1129</w:t>
      </w:r>
      <w:r w:rsidR="00C37EF0" w:rsidRPr="00B56F36">
        <w:rPr>
          <w:rFonts w:asciiTheme="majorHAnsi" w:hAnsiTheme="majorHAnsi" w:cstheme="majorHAnsi"/>
          <w:sz w:val="20"/>
          <w:szCs w:val="20"/>
        </w:rPr>
        <w:t xml:space="preserve">). </w:t>
      </w:r>
    </w:p>
    <w:p w14:paraId="2AFA3F41" w14:textId="77777777" w:rsidR="00617139" w:rsidRPr="00B56F36" w:rsidRDefault="00617139" w:rsidP="00CC124D">
      <w:pPr>
        <w:spacing w:after="0" w:line="240" w:lineRule="auto"/>
        <w:rPr>
          <w:rFonts w:asciiTheme="majorHAnsi" w:hAnsiTheme="majorHAnsi" w:cstheme="majorHAnsi"/>
          <w:sz w:val="20"/>
          <w:szCs w:val="20"/>
        </w:rPr>
      </w:pPr>
    </w:p>
    <w:p w14:paraId="5D5975A8" w14:textId="77777777" w:rsidR="00FB14CA" w:rsidRPr="00B56F36"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WYKONAWCY/PODWYKONAWCY/PODMIOTY TRZECIE UDOSTĘPNIAJĄCE WYKONAWCY SWÓJ POTENCJAŁ.</w:t>
      </w:r>
    </w:p>
    <w:p w14:paraId="4C038E17" w14:textId="77777777" w:rsidR="00F31F32" w:rsidRPr="00B56F36" w:rsidRDefault="00F31F32" w:rsidP="00CC124D">
      <w:pPr>
        <w:spacing w:after="0" w:line="240" w:lineRule="auto"/>
        <w:rPr>
          <w:rFonts w:asciiTheme="majorHAnsi" w:hAnsiTheme="majorHAnsi" w:cstheme="majorHAnsi"/>
          <w:sz w:val="20"/>
          <w:szCs w:val="20"/>
        </w:rPr>
      </w:pPr>
    </w:p>
    <w:p w14:paraId="3F6EDCF3"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FB14CA" w:rsidRPr="00B56F36">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B56F36" w:rsidRDefault="0093536C" w:rsidP="00CC124D">
      <w:pPr>
        <w:spacing w:after="0" w:line="240" w:lineRule="auto"/>
        <w:rPr>
          <w:rFonts w:asciiTheme="majorHAnsi" w:hAnsiTheme="majorHAnsi" w:cstheme="majorHAnsi"/>
          <w:sz w:val="20"/>
          <w:szCs w:val="20"/>
        </w:rPr>
      </w:pPr>
    </w:p>
    <w:p w14:paraId="16F01BCA"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FB14CA" w:rsidRPr="00B56F36">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B56F36" w:rsidRDefault="0093536C" w:rsidP="00CC124D">
      <w:pPr>
        <w:spacing w:after="0" w:line="240" w:lineRule="auto"/>
        <w:rPr>
          <w:rFonts w:asciiTheme="majorHAnsi" w:hAnsiTheme="majorHAnsi" w:cstheme="majorHAnsi"/>
          <w:sz w:val="20"/>
          <w:szCs w:val="20"/>
        </w:rPr>
      </w:pPr>
    </w:p>
    <w:p w14:paraId="462233B0"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FB14CA" w:rsidRPr="00B56F36">
        <w:rPr>
          <w:rFonts w:asciiTheme="majorHAnsi" w:hAnsiTheme="majorHAnsi" w:cstheme="majorHAnsi"/>
          <w:sz w:val="20"/>
          <w:szCs w:val="20"/>
        </w:rPr>
        <w:t>Zamówienie może zostać udzielone wykonawcy, który:</w:t>
      </w:r>
    </w:p>
    <w:p w14:paraId="2925C9D8" w14:textId="77777777"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spełnia warunki udziału w postępowaniu opisane w </w:t>
      </w:r>
      <w:r w:rsidR="00FB14CA" w:rsidRPr="00B56F36">
        <w:rPr>
          <w:rFonts w:asciiTheme="majorHAnsi" w:hAnsiTheme="majorHAnsi" w:cstheme="majorHAnsi"/>
          <w:b/>
          <w:bCs/>
          <w:sz w:val="20"/>
          <w:szCs w:val="20"/>
        </w:rPr>
        <w:t xml:space="preserve">rozdziale II </w:t>
      </w:r>
      <w:r w:rsidR="005F4106" w:rsidRPr="00B56F36">
        <w:rPr>
          <w:rFonts w:asciiTheme="majorHAnsi" w:hAnsiTheme="majorHAnsi" w:cstheme="majorHAnsi"/>
          <w:b/>
          <w:bCs/>
          <w:sz w:val="20"/>
          <w:szCs w:val="20"/>
        </w:rPr>
        <w:t xml:space="preserve">ust. </w:t>
      </w:r>
      <w:r w:rsidR="00FB14CA" w:rsidRPr="00B56F36">
        <w:rPr>
          <w:rFonts w:asciiTheme="majorHAnsi" w:hAnsiTheme="majorHAnsi" w:cstheme="majorHAnsi"/>
          <w:b/>
          <w:bCs/>
          <w:sz w:val="20"/>
          <w:szCs w:val="20"/>
        </w:rPr>
        <w:t xml:space="preserve">7 SWZ, </w:t>
      </w:r>
    </w:p>
    <w:p w14:paraId="29BD3451" w14:textId="07B3FB2E"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n</w:t>
      </w:r>
      <w:r w:rsidR="00FB14CA" w:rsidRPr="00B56F36">
        <w:rPr>
          <w:rFonts w:asciiTheme="majorHAnsi" w:hAnsiTheme="majorHAnsi" w:cstheme="majorHAnsi"/>
          <w:sz w:val="20"/>
          <w:szCs w:val="20"/>
        </w:rPr>
        <w:t xml:space="preserve">ie podlega wykluczeniu na podstawie </w:t>
      </w:r>
      <w:r w:rsidR="00FB14CA" w:rsidRPr="00B56F36">
        <w:rPr>
          <w:rFonts w:asciiTheme="majorHAnsi" w:hAnsiTheme="majorHAnsi" w:cstheme="majorHAnsi"/>
          <w:b/>
          <w:bCs/>
          <w:sz w:val="20"/>
          <w:szCs w:val="20"/>
        </w:rPr>
        <w:t xml:space="preserve">art. 108 </w:t>
      </w:r>
      <w:r w:rsidR="00281EDE" w:rsidRPr="00B56F36">
        <w:rPr>
          <w:rFonts w:asciiTheme="majorHAnsi" w:hAnsiTheme="majorHAnsi" w:cstheme="majorHAnsi"/>
          <w:b/>
          <w:bCs/>
          <w:sz w:val="20"/>
          <w:szCs w:val="20"/>
        </w:rPr>
        <w:t xml:space="preserve">i </w:t>
      </w:r>
      <w:r w:rsidR="00067173" w:rsidRPr="00B56F36">
        <w:rPr>
          <w:rFonts w:asciiTheme="majorHAnsi" w:hAnsiTheme="majorHAnsi" w:cstheme="majorHAnsi"/>
          <w:b/>
          <w:bCs/>
          <w:sz w:val="20"/>
          <w:szCs w:val="20"/>
        </w:rPr>
        <w:t xml:space="preserve">art. 109 </w:t>
      </w:r>
      <w:r w:rsidR="00281EDE" w:rsidRPr="00B56F36">
        <w:rPr>
          <w:rFonts w:asciiTheme="majorHAnsi" w:hAnsiTheme="majorHAnsi" w:cstheme="majorHAnsi"/>
          <w:b/>
          <w:bCs/>
          <w:sz w:val="20"/>
          <w:szCs w:val="20"/>
        </w:rPr>
        <w:t>w zakresie wskazanym a rozdz. II pkt. 8</w:t>
      </w:r>
      <w:r w:rsidR="00642C8D"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r w:rsidR="00FB14CA" w:rsidRPr="00B56F36">
        <w:rPr>
          <w:rFonts w:asciiTheme="majorHAnsi" w:hAnsiTheme="majorHAnsi" w:cstheme="majorHAnsi"/>
          <w:b/>
          <w:bCs/>
          <w:sz w:val="20"/>
          <w:szCs w:val="20"/>
        </w:rPr>
        <w:t xml:space="preserve">, </w:t>
      </w:r>
    </w:p>
    <w:p w14:paraId="5A8CE0E4"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złożył ofertę niepodlegającą odrzuceniu na podstawie art. 226 ust. 1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w:t>
      </w:r>
    </w:p>
    <w:p w14:paraId="699C6005" w14:textId="77777777" w:rsidR="0093536C" w:rsidRPr="00B56F36" w:rsidRDefault="0093536C" w:rsidP="00CC124D">
      <w:pPr>
        <w:spacing w:after="0" w:line="240" w:lineRule="auto"/>
        <w:rPr>
          <w:rFonts w:asciiTheme="majorHAnsi" w:hAnsiTheme="majorHAnsi" w:cstheme="majorHAnsi"/>
          <w:sz w:val="20"/>
          <w:szCs w:val="20"/>
        </w:rPr>
      </w:pPr>
    </w:p>
    <w:p w14:paraId="2F1C8DD0" w14:textId="77777777" w:rsidR="00FB14CA" w:rsidRPr="00B56F36" w:rsidRDefault="0093536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3.4/ </w:t>
      </w:r>
      <w:r w:rsidR="00FB14CA" w:rsidRPr="00B56F36">
        <w:rPr>
          <w:rFonts w:asciiTheme="majorHAnsi" w:hAnsiTheme="majorHAnsi" w:cstheme="majorHAnsi"/>
          <w:sz w:val="20"/>
          <w:szCs w:val="20"/>
        </w:rPr>
        <w:t>Wykonawcy mogą wspólnie ubiegać się o udzielenie zamówienia. W takim przypadku:</w:t>
      </w:r>
    </w:p>
    <w:p w14:paraId="757930E9"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 </w:t>
      </w:r>
      <w:r w:rsidR="00FB14CA" w:rsidRPr="00B56F36">
        <w:rPr>
          <w:rFonts w:asciiTheme="majorHAnsi" w:hAnsiTheme="majorHAnsi" w:cstheme="majorHAnsi"/>
          <w:sz w:val="20"/>
          <w:szCs w:val="20"/>
        </w:rPr>
        <w:t>Wszelka korespondencja będzie prowadzona przez zamawiającego wyłącznie z pełnomocnikiem.</w:t>
      </w:r>
    </w:p>
    <w:p w14:paraId="1D6F2294" w14:textId="77777777" w:rsidR="005F4106" w:rsidRPr="00B56F36" w:rsidRDefault="005F4106" w:rsidP="00CC124D">
      <w:pPr>
        <w:spacing w:after="0" w:line="240" w:lineRule="auto"/>
        <w:rPr>
          <w:rFonts w:asciiTheme="majorHAnsi" w:hAnsiTheme="majorHAnsi" w:cstheme="majorHAnsi"/>
          <w:sz w:val="20"/>
          <w:szCs w:val="20"/>
        </w:rPr>
      </w:pPr>
    </w:p>
    <w:p w14:paraId="4B8E46DB"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3.5/ </w:t>
      </w:r>
      <w:r w:rsidR="00FB14CA" w:rsidRPr="00B56F36">
        <w:rPr>
          <w:rFonts w:asciiTheme="majorHAnsi" w:hAnsiTheme="majorHAnsi" w:cstheme="majorHAnsi"/>
          <w:b/>
          <w:bCs/>
          <w:sz w:val="20"/>
          <w:szCs w:val="20"/>
        </w:rPr>
        <w:t xml:space="preserve">Potencjał podmiotu trzeciego. </w:t>
      </w:r>
    </w:p>
    <w:p w14:paraId="2C411727" w14:textId="470A1BC8" w:rsidR="0093536C" w:rsidRPr="00B56F36" w:rsidRDefault="00FB14C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Podmiot trzeci, na potencjał, którego wykonawca powołuje się w celu wykazania spełnienia warunków udziału w postępowaniu, nie może podlegać wykluczeniu na podstawie </w:t>
      </w:r>
      <w:r w:rsidR="00281EDE" w:rsidRPr="00B56F36">
        <w:rPr>
          <w:rFonts w:asciiTheme="majorHAnsi" w:hAnsiTheme="majorHAnsi" w:cstheme="majorHAnsi"/>
          <w:b/>
          <w:bCs/>
          <w:sz w:val="20"/>
          <w:szCs w:val="20"/>
        </w:rPr>
        <w:t xml:space="preserve">art. 108 i art. 109 w zakresie wskazanym </w:t>
      </w:r>
      <w:r w:rsidR="00187782" w:rsidRPr="00B56F36">
        <w:rPr>
          <w:rFonts w:asciiTheme="majorHAnsi" w:hAnsiTheme="majorHAnsi" w:cstheme="majorHAnsi"/>
          <w:b/>
          <w:bCs/>
          <w:sz w:val="20"/>
          <w:szCs w:val="20"/>
        </w:rPr>
        <w:t xml:space="preserve">w </w:t>
      </w:r>
      <w:r w:rsidR="00281EDE" w:rsidRPr="00B56F36">
        <w:rPr>
          <w:rFonts w:asciiTheme="majorHAnsi" w:hAnsiTheme="majorHAnsi" w:cstheme="majorHAnsi"/>
          <w:b/>
          <w:bCs/>
          <w:sz w:val="20"/>
          <w:szCs w:val="20"/>
        </w:rPr>
        <w:t>rozdz. II pkt. 8</w:t>
      </w:r>
      <w:r w:rsidR="00C60CEB"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p>
    <w:p w14:paraId="5821F39B" w14:textId="77777777" w:rsidR="00281EDE" w:rsidRPr="00B56F36"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3.6/ </w:t>
      </w:r>
      <w:r w:rsidR="00FB14CA" w:rsidRPr="00B56F36">
        <w:rPr>
          <w:rFonts w:asciiTheme="majorHAnsi" w:hAnsiTheme="majorHAnsi" w:cstheme="majorHAnsi"/>
          <w:b/>
          <w:bCs/>
          <w:sz w:val="20"/>
          <w:szCs w:val="20"/>
        </w:rPr>
        <w:t>Podwykonawstwo.</w:t>
      </w:r>
    </w:p>
    <w:p w14:paraId="636B048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a) Wykonawca może powierzyć wykonanie części zamówienia podwykonawcy (podwykonawcom).</w:t>
      </w:r>
    </w:p>
    <w:p w14:paraId="1B98D7E7"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c) Zamawiający wymaga, aby w przypadku powierzenia części zamówienia podwykonawcom, Wykonawca wskazał w ofercie </w:t>
      </w:r>
      <w:r w:rsidR="00482965" w:rsidRPr="00B56F36">
        <w:rPr>
          <w:rFonts w:asciiTheme="majorHAnsi" w:hAnsiTheme="majorHAnsi" w:cstheme="majorHAnsi"/>
          <w:sz w:val="20"/>
          <w:szCs w:val="20"/>
        </w:rPr>
        <w:t xml:space="preserve">(załącznik nr 1 do SWZ) </w:t>
      </w:r>
      <w:r w:rsidRPr="00B56F36">
        <w:rPr>
          <w:rFonts w:asciiTheme="majorHAnsi" w:hAnsiTheme="majorHAnsi" w:cstheme="majorHAnsi"/>
          <w:sz w:val="20"/>
          <w:szCs w:val="20"/>
        </w:rPr>
        <w:t>części zamówienia, których wykonanie zamierza powierzyć podwykonawcom oraz podał (o ile są mu wiadome na tym etapie)</w:t>
      </w:r>
      <w:r w:rsidR="00482965" w:rsidRPr="00B56F36">
        <w:rPr>
          <w:rFonts w:asciiTheme="majorHAnsi" w:hAnsiTheme="majorHAnsi" w:cstheme="majorHAnsi"/>
          <w:sz w:val="20"/>
          <w:szCs w:val="20"/>
        </w:rPr>
        <w:t xml:space="preserve"> </w:t>
      </w:r>
      <w:r w:rsidRPr="00B56F36">
        <w:rPr>
          <w:rFonts w:asciiTheme="majorHAnsi" w:hAnsiTheme="majorHAnsi" w:cstheme="majorHAnsi"/>
          <w:sz w:val="20"/>
          <w:szCs w:val="20"/>
        </w:rPr>
        <w:t>nazwy (firmy) tych podwykonawców.</w:t>
      </w:r>
    </w:p>
    <w:p w14:paraId="118AED46" w14:textId="77777777" w:rsidR="00D9613C" w:rsidRPr="00B56F36" w:rsidRDefault="00D9613C" w:rsidP="00CC124D">
      <w:pPr>
        <w:spacing w:after="0" w:line="240" w:lineRule="auto"/>
        <w:rPr>
          <w:rFonts w:asciiTheme="majorHAnsi" w:hAnsiTheme="majorHAnsi" w:cstheme="majorHAnsi"/>
          <w:sz w:val="20"/>
          <w:szCs w:val="20"/>
        </w:rPr>
      </w:pPr>
    </w:p>
    <w:p w14:paraId="19BD49FC" w14:textId="77777777" w:rsidR="00FB14CA"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KOMUNIKACJA W POSTĘPOWANIU.</w:t>
      </w:r>
    </w:p>
    <w:p w14:paraId="0DCBFAD4" w14:textId="77777777" w:rsidR="0093536C" w:rsidRPr="00B56F36" w:rsidRDefault="0093536C" w:rsidP="00CC124D">
      <w:pPr>
        <w:spacing w:after="0" w:line="240" w:lineRule="auto"/>
        <w:rPr>
          <w:rFonts w:asciiTheme="majorHAnsi" w:hAnsiTheme="majorHAnsi" w:cstheme="majorHAnsi"/>
          <w:sz w:val="20"/>
          <w:szCs w:val="20"/>
        </w:rPr>
      </w:pPr>
    </w:p>
    <w:p w14:paraId="656245EB"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 niniejszym postępowaniu o udzielenie zamówienia komunikacja między Zamawiającym a Wykonawcami odbywa się przy użyciu </w:t>
      </w:r>
      <w:proofErr w:type="spellStart"/>
      <w:r w:rsidRPr="00B56F36">
        <w:rPr>
          <w:rFonts w:asciiTheme="majorHAnsi" w:hAnsiTheme="majorHAnsi" w:cstheme="majorHAnsi"/>
          <w:sz w:val="20"/>
          <w:szCs w:val="20"/>
        </w:rPr>
        <w:t>miniPortalu</w:t>
      </w:r>
      <w:proofErr w:type="spellEnd"/>
      <w:r w:rsidRPr="00B56F36">
        <w:rPr>
          <w:rFonts w:asciiTheme="majorHAnsi" w:hAnsiTheme="majorHAnsi" w:cstheme="majorHAnsi"/>
          <w:sz w:val="20"/>
          <w:szCs w:val="20"/>
        </w:rPr>
        <w:t xml:space="preserve"> https://miniportal.uzp.gov.pl/, </w:t>
      </w:r>
      <w:proofErr w:type="spellStart"/>
      <w:r w:rsidRPr="00B56F36">
        <w:rPr>
          <w:rFonts w:asciiTheme="majorHAnsi" w:hAnsiTheme="majorHAnsi" w:cstheme="majorHAnsi"/>
          <w:sz w:val="20"/>
          <w:szCs w:val="20"/>
        </w:rPr>
        <w:t>ePUAPu</w:t>
      </w:r>
      <w:proofErr w:type="spellEnd"/>
      <w:r w:rsidRPr="00B56F36">
        <w:rPr>
          <w:rFonts w:asciiTheme="majorHAnsi" w:hAnsiTheme="majorHAnsi" w:cstheme="majorHAnsi"/>
          <w:sz w:val="20"/>
          <w:szCs w:val="20"/>
        </w:rPr>
        <w:t xml:space="preserve"> </w:t>
      </w:r>
      <w:hyperlink r:id="rId12" w:history="1">
        <w:r w:rsidR="00317C99" w:rsidRPr="00B56F36">
          <w:rPr>
            <w:rStyle w:val="Hipercze"/>
            <w:rFonts w:asciiTheme="majorHAnsi" w:hAnsiTheme="majorHAnsi" w:cstheme="majorHAnsi"/>
            <w:color w:val="auto"/>
            <w:sz w:val="20"/>
            <w:szCs w:val="20"/>
          </w:rPr>
          <w:t>https://epuap.gov.pl/wps/portal</w:t>
        </w:r>
      </w:hyperlink>
      <w:r w:rsidR="00317C99"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oraz poczty elektronicznej - </w:t>
      </w:r>
      <w:hyperlink r:id="rId13" w:history="1">
        <w:r w:rsidR="00317C99" w:rsidRPr="00B56F36">
          <w:rPr>
            <w:rStyle w:val="Hipercze"/>
            <w:rFonts w:asciiTheme="majorHAnsi" w:hAnsiTheme="majorHAnsi" w:cstheme="majorHAnsi"/>
            <w:color w:val="auto"/>
            <w:sz w:val="20"/>
            <w:szCs w:val="20"/>
          </w:rPr>
          <w:t>bzp@miasto.pruszkow.pl</w:t>
        </w:r>
      </w:hyperlink>
      <w:r w:rsidRPr="00B56F36">
        <w:rPr>
          <w:rFonts w:asciiTheme="majorHAnsi" w:hAnsiTheme="majorHAnsi" w:cstheme="majorHAnsi"/>
          <w:sz w:val="20"/>
          <w:szCs w:val="20"/>
        </w:rPr>
        <w:t xml:space="preserve">. </w:t>
      </w:r>
    </w:p>
    <w:p w14:paraId="06213D57" w14:textId="77777777" w:rsidR="00317C99" w:rsidRPr="00B56F36"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Uczestnicy postępowania składając ofertę akceptują postanowienia: </w:t>
      </w:r>
    </w:p>
    <w:p w14:paraId="1FF603B2"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1) Regulaminu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dostępnego pod adresem: https://miniportal.uzp.gov.pl/WarunkiUslugi </w:t>
      </w:r>
    </w:p>
    <w:p w14:paraId="3BF8800F"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2) Instrukcji użytkownika systemu </w:t>
      </w:r>
      <w:proofErr w:type="spellStart"/>
      <w:r w:rsidRPr="00B56F36">
        <w:rPr>
          <w:rFonts w:asciiTheme="majorHAnsi" w:hAnsiTheme="majorHAnsi" w:cstheme="majorHAnsi"/>
          <w:sz w:val="20"/>
          <w:szCs w:val="20"/>
        </w:rPr>
        <w:t>miniPortal-ePUAP</w:t>
      </w:r>
      <w:proofErr w:type="spellEnd"/>
      <w:r w:rsidRPr="00B56F36">
        <w:rPr>
          <w:rFonts w:asciiTheme="majorHAnsi" w:hAnsiTheme="majorHAnsi" w:cstheme="majorHAnsi"/>
          <w:sz w:val="20"/>
          <w:szCs w:val="20"/>
        </w:rPr>
        <w:t xml:space="preserve"> – dostępnego pod adresem </w:t>
      </w:r>
      <w:hyperlink r:id="rId14" w:history="1">
        <w:r w:rsidR="00317C99" w:rsidRPr="00B56F36">
          <w:rPr>
            <w:rStyle w:val="Hipercze"/>
            <w:rFonts w:asciiTheme="majorHAnsi" w:hAnsiTheme="majorHAnsi" w:cstheme="majorHAnsi"/>
            <w:color w:val="auto"/>
            <w:sz w:val="20"/>
            <w:szCs w:val="20"/>
          </w:rPr>
          <w:t>https://miniportal.uzp.gov.pl/Instrukcja_uzytkownika_miniPortal-ePUAP.pdf</w:t>
        </w:r>
      </w:hyperlink>
    </w:p>
    <w:p w14:paraId="3676E521" w14:textId="77777777" w:rsidR="0093536C" w:rsidRPr="00B56F36" w:rsidRDefault="0093536C" w:rsidP="00CC124D">
      <w:pPr>
        <w:spacing w:after="0" w:line="240" w:lineRule="auto"/>
        <w:rPr>
          <w:rFonts w:asciiTheme="majorHAnsi" w:hAnsiTheme="majorHAnsi" w:cstheme="majorHAnsi"/>
          <w:sz w:val="20"/>
          <w:szCs w:val="20"/>
        </w:rPr>
      </w:pPr>
    </w:p>
    <w:p w14:paraId="0A40F770"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WIZJA LOKALNA.</w:t>
      </w:r>
    </w:p>
    <w:p w14:paraId="79612BFF" w14:textId="77777777" w:rsidR="00317C99" w:rsidRPr="00B56F36" w:rsidRDefault="00317C99" w:rsidP="00CC124D">
      <w:pPr>
        <w:spacing w:after="0" w:line="240" w:lineRule="auto"/>
        <w:rPr>
          <w:rFonts w:asciiTheme="majorHAnsi" w:hAnsiTheme="majorHAnsi" w:cstheme="majorHAnsi"/>
          <w:sz w:val="20"/>
          <w:szCs w:val="20"/>
        </w:rPr>
      </w:pPr>
    </w:p>
    <w:p w14:paraId="1FE1CB34"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B56F36" w:rsidRDefault="00FB14CA" w:rsidP="00CC124D">
      <w:pPr>
        <w:spacing w:after="0" w:line="240" w:lineRule="auto"/>
        <w:rPr>
          <w:rFonts w:asciiTheme="majorHAnsi" w:hAnsiTheme="majorHAnsi" w:cstheme="majorHAnsi"/>
          <w:sz w:val="20"/>
          <w:szCs w:val="20"/>
        </w:rPr>
      </w:pPr>
    </w:p>
    <w:p w14:paraId="52CD4DE5"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PODZIAŁ ZAMÓWIENIA NA CZĘŚCI.</w:t>
      </w:r>
    </w:p>
    <w:p w14:paraId="29323E08" w14:textId="77777777" w:rsidR="00317C99" w:rsidRPr="00B56F36" w:rsidRDefault="00317C99" w:rsidP="00CC124D">
      <w:pPr>
        <w:spacing w:after="0" w:line="240" w:lineRule="auto"/>
        <w:rPr>
          <w:rFonts w:asciiTheme="majorHAnsi" w:hAnsiTheme="majorHAnsi" w:cstheme="majorHAnsi"/>
          <w:sz w:val="20"/>
          <w:szCs w:val="20"/>
        </w:rPr>
      </w:pPr>
    </w:p>
    <w:p w14:paraId="07828BB5" w14:textId="77777777" w:rsidR="00FB14C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6.1/ </w:t>
      </w:r>
      <w:r w:rsidR="00FB14CA" w:rsidRPr="00B56F36">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w:t>
      </w:r>
    </w:p>
    <w:p w14:paraId="36364737" w14:textId="77777777" w:rsidR="00317C99" w:rsidRPr="00B56F36" w:rsidRDefault="00317C99" w:rsidP="00CC124D">
      <w:pPr>
        <w:spacing w:after="0" w:line="240" w:lineRule="auto"/>
        <w:jc w:val="both"/>
        <w:rPr>
          <w:rFonts w:asciiTheme="majorHAnsi" w:hAnsiTheme="majorHAnsi" w:cstheme="majorHAnsi"/>
          <w:sz w:val="20"/>
          <w:szCs w:val="20"/>
        </w:rPr>
      </w:pPr>
    </w:p>
    <w:p w14:paraId="5B56E61D" w14:textId="0E5A1FB7" w:rsidR="00C90825" w:rsidRPr="00B56F36" w:rsidRDefault="00482965" w:rsidP="00EE2AE7">
      <w:pPr>
        <w:spacing w:after="0" w:line="240" w:lineRule="auto"/>
        <w:contextualSpacing/>
        <w:jc w:val="both"/>
        <w:rPr>
          <w:rFonts w:asciiTheme="majorHAnsi" w:hAnsiTheme="majorHAnsi" w:cstheme="majorHAnsi"/>
          <w:b/>
          <w:sz w:val="20"/>
          <w:szCs w:val="20"/>
          <w:lang w:eastAsia="en-US"/>
        </w:rPr>
      </w:pPr>
      <w:r w:rsidRPr="00B56F36">
        <w:rPr>
          <w:rFonts w:asciiTheme="majorHAnsi" w:hAnsiTheme="majorHAnsi" w:cstheme="majorHAnsi"/>
          <w:sz w:val="20"/>
          <w:szCs w:val="20"/>
          <w:lang w:eastAsia="en-US"/>
        </w:rPr>
        <w:t xml:space="preserve">6.2/ </w:t>
      </w:r>
      <w:r w:rsidR="00C90825" w:rsidRPr="00B56F36">
        <w:rPr>
          <w:rFonts w:asciiTheme="majorHAnsi" w:hAnsiTheme="majorHAnsi" w:cstheme="majorHAnsi"/>
          <w:sz w:val="20"/>
          <w:szCs w:val="20"/>
          <w:lang w:eastAsia="en-US"/>
        </w:rPr>
        <w:t xml:space="preserve">Zamawiający nie dokonuje podziału zamówienia na części z uwagi na jednorodny </w:t>
      </w:r>
      <w:r w:rsidR="00C90825" w:rsidRPr="00B56F36">
        <w:rPr>
          <w:rFonts w:asciiTheme="majorHAnsi" w:hAnsiTheme="majorHAnsi" w:cstheme="majorHAnsi"/>
          <w:b/>
          <w:bCs/>
          <w:sz w:val="20"/>
          <w:szCs w:val="20"/>
          <w:lang w:eastAsia="en-US"/>
        </w:rPr>
        <w:t>charakter robót budowlanych</w:t>
      </w:r>
      <w:r w:rsidR="00C90825" w:rsidRPr="00B56F36">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B56F36">
        <w:rPr>
          <w:rFonts w:asciiTheme="majorHAnsi" w:hAnsiTheme="majorHAnsi" w:cstheme="majorHAnsi"/>
          <w:sz w:val="20"/>
          <w:szCs w:val="20"/>
          <w:lang w:eastAsia="en-US"/>
        </w:rPr>
        <w:t>o</w:t>
      </w:r>
      <w:r w:rsidR="00C90825" w:rsidRPr="00B56F36">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B56F36">
        <w:rPr>
          <w:rFonts w:asciiTheme="majorHAnsi" w:hAnsiTheme="majorHAnsi" w:cstheme="majorHAnsi"/>
          <w:b/>
          <w:sz w:val="20"/>
          <w:szCs w:val="20"/>
          <w:lang w:eastAsia="en-US"/>
        </w:rPr>
        <w:t xml:space="preserve"> </w:t>
      </w:r>
    </w:p>
    <w:p w14:paraId="7B49E0F1" w14:textId="77777777" w:rsidR="006D3D6A" w:rsidRPr="00B56F36" w:rsidRDefault="006D3D6A" w:rsidP="00CC124D">
      <w:pPr>
        <w:spacing w:after="0" w:line="240" w:lineRule="auto"/>
        <w:rPr>
          <w:rFonts w:asciiTheme="majorHAnsi" w:hAnsiTheme="majorHAnsi" w:cstheme="majorHAnsi"/>
          <w:sz w:val="20"/>
          <w:szCs w:val="20"/>
        </w:rPr>
      </w:pPr>
    </w:p>
    <w:p w14:paraId="5C47829F"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OFERTY WARIANTOWE.</w:t>
      </w:r>
    </w:p>
    <w:p w14:paraId="3E6AFE61" w14:textId="77777777" w:rsidR="006D3D6A" w:rsidRPr="00B56F36" w:rsidRDefault="006D3D6A" w:rsidP="00CC124D">
      <w:pPr>
        <w:spacing w:after="0" w:line="240" w:lineRule="auto"/>
        <w:rPr>
          <w:rFonts w:asciiTheme="majorHAnsi" w:hAnsiTheme="majorHAnsi" w:cstheme="majorHAnsi"/>
          <w:sz w:val="20"/>
          <w:szCs w:val="20"/>
        </w:rPr>
      </w:pPr>
    </w:p>
    <w:p w14:paraId="0644D58E" w14:textId="3D6E5AE5"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Zamawiający nie dopuszcza możliwości złożenia oferty wariantowej, o której mowa w art. 92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B56F36" w:rsidRDefault="006D3D6A" w:rsidP="00CC124D">
      <w:pPr>
        <w:spacing w:after="0" w:line="240" w:lineRule="auto"/>
        <w:rPr>
          <w:rFonts w:asciiTheme="majorHAnsi" w:hAnsiTheme="majorHAnsi" w:cstheme="majorHAnsi"/>
          <w:sz w:val="20"/>
          <w:szCs w:val="20"/>
        </w:rPr>
      </w:pPr>
    </w:p>
    <w:p w14:paraId="2684EA23" w14:textId="0DBE363F" w:rsidR="006D3D6A" w:rsidRPr="00E56ADA"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8</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KATALOGI ELEKTRONICZNE.</w:t>
      </w:r>
    </w:p>
    <w:p w14:paraId="0FCB0BAA" w14:textId="2E1A2E48"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wymaga złożenia ofert w postaci katalogów elektronicznych.</w:t>
      </w:r>
    </w:p>
    <w:p w14:paraId="7B8B3ED0" w14:textId="77777777" w:rsidR="006D3D6A" w:rsidRPr="00B56F36" w:rsidRDefault="006D3D6A" w:rsidP="00CC124D">
      <w:pPr>
        <w:spacing w:after="0" w:line="240" w:lineRule="auto"/>
        <w:rPr>
          <w:rFonts w:asciiTheme="majorHAnsi" w:hAnsiTheme="majorHAnsi" w:cstheme="majorHAnsi"/>
          <w:sz w:val="20"/>
          <w:szCs w:val="20"/>
        </w:rPr>
      </w:pPr>
    </w:p>
    <w:p w14:paraId="27F5AB6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9</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UMOWA RAMOWA.</w:t>
      </w:r>
    </w:p>
    <w:p w14:paraId="16BD2905" w14:textId="77777777" w:rsidR="006D3D6A" w:rsidRPr="00B56F36" w:rsidRDefault="006D3D6A" w:rsidP="00CC124D">
      <w:pPr>
        <w:spacing w:after="0" w:line="240" w:lineRule="auto"/>
        <w:rPr>
          <w:rFonts w:asciiTheme="majorHAnsi" w:hAnsiTheme="majorHAnsi" w:cstheme="majorHAnsi"/>
          <w:sz w:val="20"/>
          <w:szCs w:val="20"/>
        </w:rPr>
      </w:pPr>
    </w:p>
    <w:p w14:paraId="71DB6ACC" w14:textId="77777777" w:rsidR="00FB14CA"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zawarcia umowy ramowej, o  której mowa w art. 311–315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682169D4" w14:textId="77777777" w:rsidR="006D3D6A" w:rsidRPr="00B56F36" w:rsidRDefault="006D3D6A" w:rsidP="00CC124D">
      <w:pPr>
        <w:spacing w:after="0" w:line="240" w:lineRule="auto"/>
        <w:rPr>
          <w:rFonts w:asciiTheme="majorHAnsi" w:hAnsiTheme="majorHAnsi" w:cstheme="majorHAnsi"/>
          <w:sz w:val="20"/>
          <w:szCs w:val="20"/>
        </w:rPr>
      </w:pPr>
    </w:p>
    <w:p w14:paraId="64E5CF04"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10</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AUKCJA ELEKTRONICZNA.</w:t>
      </w:r>
    </w:p>
    <w:p w14:paraId="5F43C6F6" w14:textId="77777777" w:rsidR="006D3D6A" w:rsidRPr="00B56F36" w:rsidRDefault="006D3D6A" w:rsidP="00CC124D">
      <w:pPr>
        <w:spacing w:after="0" w:line="240" w:lineRule="auto"/>
        <w:rPr>
          <w:rFonts w:asciiTheme="majorHAnsi" w:hAnsiTheme="majorHAnsi" w:cstheme="majorHAnsi"/>
          <w:sz w:val="20"/>
          <w:szCs w:val="20"/>
        </w:rPr>
      </w:pPr>
    </w:p>
    <w:p w14:paraId="6C98D516" w14:textId="4DA1DBC2" w:rsidR="004E5A53"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przeprowadzenia aukcji elektronicznej, o  której mowa w art. 308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3E33AB79" w14:textId="77777777" w:rsidR="00FB14CA" w:rsidRPr="00B56F36" w:rsidRDefault="00FB14CA" w:rsidP="00CC124D">
      <w:pPr>
        <w:spacing w:after="0" w:line="240" w:lineRule="auto"/>
        <w:rPr>
          <w:rFonts w:asciiTheme="majorHAnsi" w:hAnsiTheme="majorHAnsi" w:cstheme="majorHAnsi"/>
          <w:sz w:val="20"/>
          <w:szCs w:val="20"/>
        </w:rPr>
      </w:pPr>
    </w:p>
    <w:p w14:paraId="5F460BCF"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7E6F19"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ZAMÓWIENIA, O KTÓRYCH MOWA W ART. 214 UST. 1 PKT 7 I 8 USTAWY PZP.</w:t>
      </w:r>
    </w:p>
    <w:p w14:paraId="1D3FEFA6" w14:textId="77777777" w:rsidR="006D3D6A" w:rsidRPr="00B56F36" w:rsidRDefault="006D3D6A" w:rsidP="00CC124D">
      <w:pPr>
        <w:spacing w:after="0" w:line="240" w:lineRule="auto"/>
        <w:rPr>
          <w:rFonts w:asciiTheme="majorHAnsi" w:hAnsiTheme="majorHAnsi" w:cstheme="majorHAnsi"/>
          <w:sz w:val="20"/>
          <w:szCs w:val="20"/>
        </w:rPr>
      </w:pPr>
    </w:p>
    <w:p w14:paraId="38D978EA" w14:textId="5C81B02A" w:rsidR="00FB14CA" w:rsidRPr="00B56F36" w:rsidRDefault="004E5A5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11.1/ </w:t>
      </w:r>
      <w:r w:rsidR="00FB14CA" w:rsidRPr="00B56F36">
        <w:rPr>
          <w:rFonts w:asciiTheme="majorHAnsi" w:hAnsiTheme="majorHAnsi" w:cstheme="majorHAnsi"/>
          <w:sz w:val="20"/>
          <w:szCs w:val="20"/>
        </w:rPr>
        <w:t xml:space="preserve">Zamawiający </w:t>
      </w:r>
      <w:r w:rsidR="00FB14CA" w:rsidRPr="00B56F36">
        <w:rPr>
          <w:rFonts w:asciiTheme="majorHAnsi" w:hAnsiTheme="majorHAnsi" w:cstheme="majorHAnsi"/>
          <w:b/>
          <w:bCs/>
          <w:sz w:val="20"/>
          <w:szCs w:val="20"/>
        </w:rPr>
        <w:t xml:space="preserve">przewiduje udzielenie zamówień </w:t>
      </w:r>
      <w:r w:rsidR="00FB14CA" w:rsidRPr="00B56F36">
        <w:rPr>
          <w:rFonts w:asciiTheme="majorHAnsi" w:hAnsiTheme="majorHAnsi" w:cstheme="majorHAnsi"/>
          <w:sz w:val="20"/>
          <w:szCs w:val="20"/>
        </w:rPr>
        <w:t xml:space="preserve">na podstawie art. 214 ust. 1 pkt 7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xml:space="preserve">/zamówienia polegającego na powtórzeniu podobnych robót budowlanych, zamówienia na dodatkowe </w:t>
      </w:r>
      <w:r w:rsidR="00187782" w:rsidRPr="00B56F36">
        <w:rPr>
          <w:rFonts w:asciiTheme="majorHAnsi" w:hAnsiTheme="majorHAnsi" w:cstheme="majorHAnsi"/>
          <w:sz w:val="20"/>
          <w:szCs w:val="20"/>
        </w:rPr>
        <w:t>roboty budowlane</w:t>
      </w:r>
      <w:r w:rsidR="004F0564" w:rsidRPr="00B56F36">
        <w:rPr>
          <w:rFonts w:asciiTheme="majorHAnsi" w:hAnsiTheme="majorHAnsi" w:cstheme="majorHAnsi"/>
          <w:sz w:val="20"/>
          <w:szCs w:val="20"/>
        </w:rPr>
        <w:t xml:space="preserve">, które stanowić będą nie więcej niż </w:t>
      </w:r>
      <w:r w:rsidR="00482965" w:rsidRPr="00B56F36">
        <w:rPr>
          <w:rFonts w:asciiTheme="majorHAnsi" w:hAnsiTheme="majorHAnsi" w:cstheme="majorHAnsi"/>
          <w:b/>
          <w:sz w:val="20"/>
          <w:szCs w:val="20"/>
        </w:rPr>
        <w:t xml:space="preserve">50 </w:t>
      </w:r>
      <w:r w:rsidR="004F0564" w:rsidRPr="00B56F36">
        <w:rPr>
          <w:rFonts w:asciiTheme="majorHAnsi" w:hAnsiTheme="majorHAnsi" w:cstheme="majorHAnsi"/>
          <w:b/>
          <w:bCs/>
          <w:sz w:val="20"/>
          <w:szCs w:val="20"/>
        </w:rPr>
        <w:t>%</w:t>
      </w:r>
      <w:r w:rsidR="004F0564" w:rsidRPr="00B56F36">
        <w:rPr>
          <w:rFonts w:asciiTheme="majorHAnsi" w:hAnsiTheme="majorHAnsi" w:cstheme="majorHAnsi"/>
          <w:sz w:val="20"/>
          <w:szCs w:val="20"/>
        </w:rPr>
        <w:t xml:space="preserve"> wartości zamówienia podstawowego </w:t>
      </w:r>
      <w:r w:rsidR="00FB14CA" w:rsidRPr="00B56F36">
        <w:rPr>
          <w:rFonts w:asciiTheme="majorHAnsi" w:hAnsiTheme="majorHAnsi" w:cstheme="majorHAnsi"/>
          <w:sz w:val="20"/>
          <w:szCs w:val="20"/>
        </w:rPr>
        <w:t>.</w:t>
      </w:r>
    </w:p>
    <w:p w14:paraId="0A007909" w14:textId="77777777" w:rsidR="00FB14CA" w:rsidRPr="00B56F36" w:rsidRDefault="00FB14CA" w:rsidP="00CC124D">
      <w:pPr>
        <w:spacing w:after="0" w:line="240" w:lineRule="auto"/>
        <w:jc w:val="both"/>
        <w:rPr>
          <w:rFonts w:asciiTheme="majorHAnsi" w:hAnsiTheme="majorHAnsi" w:cstheme="majorHAnsi"/>
          <w:sz w:val="20"/>
          <w:szCs w:val="20"/>
        </w:rPr>
      </w:pPr>
    </w:p>
    <w:p w14:paraId="4F300172" w14:textId="1AD38E95"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Zakres zamówienia na podobne roboty budowlane</w:t>
      </w:r>
      <w:r w:rsidR="00187782" w:rsidRPr="00B56F36">
        <w:rPr>
          <w:rFonts w:asciiTheme="majorHAnsi" w:hAnsiTheme="majorHAnsi" w:cstheme="majorHAnsi"/>
          <w:sz w:val="20"/>
          <w:szCs w:val="20"/>
        </w:rPr>
        <w:t>:</w:t>
      </w:r>
    </w:p>
    <w:p w14:paraId="24E49179" w14:textId="77777777" w:rsidR="000E3299" w:rsidRDefault="000E3299" w:rsidP="00187782">
      <w:pPr>
        <w:shd w:val="clear" w:color="auto" w:fill="F2F2F2"/>
        <w:spacing w:after="0" w:line="240" w:lineRule="auto"/>
        <w:ind w:left="284"/>
        <w:jc w:val="both"/>
        <w:rPr>
          <w:rFonts w:asciiTheme="majorHAnsi" w:hAnsiTheme="majorHAnsi" w:cstheme="majorHAnsi"/>
          <w:sz w:val="20"/>
          <w:szCs w:val="20"/>
        </w:rPr>
      </w:pPr>
    </w:p>
    <w:p w14:paraId="4FFE8100" w14:textId="7C3FF2DF" w:rsidR="003361A8" w:rsidRDefault="0041111F" w:rsidP="00187782">
      <w:pPr>
        <w:shd w:val="clear" w:color="auto" w:fill="F2F2F2"/>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Roboty z branży drogowej, sanitarnej,</w:t>
      </w:r>
      <w:r w:rsidR="000E3299">
        <w:rPr>
          <w:rFonts w:asciiTheme="majorHAnsi" w:hAnsiTheme="majorHAnsi" w:cstheme="majorHAnsi"/>
          <w:sz w:val="20"/>
          <w:szCs w:val="20"/>
        </w:rPr>
        <w:t xml:space="preserve"> te</w:t>
      </w:r>
      <w:r w:rsidR="004B5A07">
        <w:rPr>
          <w:rFonts w:asciiTheme="majorHAnsi" w:hAnsiTheme="majorHAnsi" w:cstheme="majorHAnsi"/>
          <w:sz w:val="20"/>
          <w:szCs w:val="20"/>
        </w:rPr>
        <w:t>letechnicznej</w:t>
      </w:r>
      <w:r w:rsidR="00372521">
        <w:rPr>
          <w:rFonts w:asciiTheme="majorHAnsi" w:hAnsiTheme="majorHAnsi" w:cstheme="majorHAnsi"/>
          <w:sz w:val="20"/>
          <w:szCs w:val="20"/>
        </w:rPr>
        <w:t>, elektrycznej</w:t>
      </w:r>
    </w:p>
    <w:p w14:paraId="3312765B" w14:textId="77777777" w:rsidR="000E3299" w:rsidRPr="00B56F36" w:rsidRDefault="000E3299" w:rsidP="00187782">
      <w:pPr>
        <w:shd w:val="clear" w:color="auto" w:fill="F2F2F2"/>
        <w:spacing w:after="0" w:line="240" w:lineRule="auto"/>
        <w:ind w:left="284"/>
        <w:jc w:val="both"/>
        <w:rPr>
          <w:rFonts w:asciiTheme="majorHAnsi" w:hAnsiTheme="majorHAnsi" w:cstheme="majorHAnsi"/>
          <w:sz w:val="20"/>
          <w:szCs w:val="20"/>
        </w:rPr>
      </w:pPr>
    </w:p>
    <w:p w14:paraId="3AB63B98"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(zamówienie powinno polegać na powtórzeniu podobnych usług lub robót budowlanych, i powinno być zgodne z jego przedmiotem).</w:t>
      </w:r>
    </w:p>
    <w:p w14:paraId="7C191706" w14:textId="77777777" w:rsidR="002C26D4" w:rsidRPr="00B56F36" w:rsidRDefault="002C26D4" w:rsidP="00CC124D">
      <w:pPr>
        <w:spacing w:after="0" w:line="240" w:lineRule="auto"/>
        <w:jc w:val="both"/>
        <w:rPr>
          <w:rFonts w:asciiTheme="majorHAnsi" w:hAnsiTheme="majorHAnsi" w:cstheme="majorHAnsi"/>
          <w:sz w:val="20"/>
          <w:szCs w:val="20"/>
        </w:rPr>
      </w:pPr>
    </w:p>
    <w:p w14:paraId="69953517"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B56F36" w:rsidRDefault="004E5A53" w:rsidP="00CC124D">
      <w:pPr>
        <w:spacing w:after="0" w:line="240" w:lineRule="auto"/>
        <w:ind w:left="11" w:hanging="11"/>
        <w:jc w:val="both"/>
        <w:rPr>
          <w:rFonts w:asciiTheme="majorHAnsi" w:hAnsiTheme="majorHAnsi" w:cstheme="majorHAnsi"/>
          <w:b/>
          <w:bCs/>
          <w:sz w:val="20"/>
          <w:szCs w:val="20"/>
        </w:rPr>
      </w:pPr>
    </w:p>
    <w:p w14:paraId="7A4F469E" w14:textId="77777777" w:rsidR="00CC124D" w:rsidRPr="00B56F36" w:rsidRDefault="004E5A53" w:rsidP="00CC124D">
      <w:pPr>
        <w:spacing w:after="0" w:line="240" w:lineRule="auto"/>
        <w:ind w:left="11" w:hanging="11"/>
        <w:jc w:val="both"/>
        <w:rPr>
          <w:rFonts w:asciiTheme="majorHAnsi" w:hAnsiTheme="majorHAnsi" w:cstheme="majorHAnsi"/>
          <w:sz w:val="20"/>
          <w:szCs w:val="20"/>
        </w:rPr>
      </w:pPr>
      <w:r w:rsidRPr="00B56F36">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B56F36">
        <w:rPr>
          <w:rFonts w:asciiTheme="majorHAnsi" w:hAnsiTheme="majorHAnsi" w:cstheme="majorHAnsi"/>
          <w:sz w:val="20"/>
          <w:szCs w:val="20"/>
        </w:rPr>
        <w:t>.</w:t>
      </w:r>
    </w:p>
    <w:p w14:paraId="5A463AF2" w14:textId="77777777" w:rsidR="009960F8" w:rsidRPr="00B56F36" w:rsidRDefault="009960F8" w:rsidP="00832C7E">
      <w:pPr>
        <w:spacing w:after="0" w:line="240" w:lineRule="auto"/>
        <w:jc w:val="both"/>
        <w:rPr>
          <w:rFonts w:asciiTheme="majorHAnsi" w:hAnsiTheme="majorHAnsi" w:cstheme="majorHAnsi"/>
          <w:sz w:val="20"/>
          <w:szCs w:val="20"/>
        </w:rPr>
      </w:pPr>
    </w:p>
    <w:p w14:paraId="527C5BD4" w14:textId="07DBB593" w:rsidR="00E51EC6"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50D88021"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1CB83F8B"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54C000C3" w14:textId="2F6979AC" w:rsidR="001F1300" w:rsidRPr="00B56F36" w:rsidRDefault="0018336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B56F36" w:rsidRDefault="00B729A7" w:rsidP="00CC124D">
      <w:pPr>
        <w:spacing w:after="0" w:line="240" w:lineRule="auto"/>
        <w:jc w:val="both"/>
        <w:rPr>
          <w:rFonts w:asciiTheme="majorHAnsi" w:hAnsiTheme="majorHAnsi" w:cstheme="majorHAnsi"/>
          <w:sz w:val="20"/>
          <w:szCs w:val="20"/>
        </w:rPr>
      </w:pPr>
    </w:p>
    <w:p w14:paraId="6D7B9C43" w14:textId="281F5300"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B56F36">
        <w:rPr>
          <w:rFonts w:asciiTheme="majorHAnsi" w:hAnsiTheme="majorHAnsi" w:cstheme="majorHAnsi"/>
          <w:b/>
          <w:bCs/>
          <w:sz w:val="20"/>
          <w:szCs w:val="20"/>
        </w:rPr>
        <w:t>12</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ROZLICZENIA W WALUTACH OBCYCH.</w:t>
      </w:r>
    </w:p>
    <w:p w14:paraId="78475A7C"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B56F36" w:rsidRDefault="006D3D6A" w:rsidP="00CC124D">
      <w:pPr>
        <w:spacing w:after="0" w:line="240" w:lineRule="auto"/>
        <w:rPr>
          <w:rFonts w:asciiTheme="majorHAnsi" w:hAnsiTheme="majorHAnsi" w:cstheme="majorHAnsi"/>
          <w:sz w:val="20"/>
          <w:szCs w:val="20"/>
        </w:rPr>
      </w:pPr>
    </w:p>
    <w:p w14:paraId="5B829FA7"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13</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ZWROT KOSZTÓW UDZIAŁU W POSTĘPOWANIU.</w:t>
      </w:r>
    </w:p>
    <w:p w14:paraId="3D33BEEE" w14:textId="77777777" w:rsidR="006D3D6A" w:rsidRPr="00B56F36" w:rsidRDefault="006D3D6A" w:rsidP="00CC124D">
      <w:pPr>
        <w:spacing w:after="0" w:line="240" w:lineRule="auto"/>
        <w:rPr>
          <w:rFonts w:asciiTheme="majorHAnsi" w:hAnsiTheme="majorHAnsi" w:cstheme="majorHAnsi"/>
          <w:sz w:val="20"/>
          <w:szCs w:val="20"/>
        </w:rPr>
      </w:pPr>
    </w:p>
    <w:p w14:paraId="05309492" w14:textId="37F459A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7932536B" w14:textId="77777777" w:rsidR="00565E68" w:rsidRPr="00B56F36" w:rsidRDefault="00565E68" w:rsidP="00CC124D">
      <w:pPr>
        <w:spacing w:after="0" w:line="240" w:lineRule="auto"/>
        <w:rPr>
          <w:rFonts w:asciiTheme="majorHAnsi" w:hAnsiTheme="majorHAnsi" w:cstheme="majorHAnsi"/>
          <w:sz w:val="20"/>
          <w:szCs w:val="20"/>
        </w:rPr>
      </w:pPr>
    </w:p>
    <w:p w14:paraId="732DA75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ZALICZKI NA POCZET UDZIELENIA ZAMÓWIENIA.</w:t>
      </w:r>
    </w:p>
    <w:p w14:paraId="397A02E2" w14:textId="77777777" w:rsidR="006D3D6A" w:rsidRPr="00B56F36" w:rsidRDefault="006D3D6A" w:rsidP="00CC124D">
      <w:pPr>
        <w:spacing w:after="0" w:line="240" w:lineRule="auto"/>
        <w:rPr>
          <w:rFonts w:asciiTheme="majorHAnsi" w:hAnsiTheme="majorHAnsi" w:cstheme="majorHAnsi"/>
          <w:sz w:val="20"/>
          <w:szCs w:val="20"/>
        </w:rPr>
      </w:pPr>
    </w:p>
    <w:p w14:paraId="18CD7431"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udzielenia zaliczek na poczet wykonania zamówienia.</w:t>
      </w:r>
    </w:p>
    <w:p w14:paraId="1CEF3858" w14:textId="77777777" w:rsidR="006D3D6A" w:rsidRPr="00B56F36" w:rsidRDefault="006D3D6A" w:rsidP="00CC124D">
      <w:pPr>
        <w:spacing w:after="0" w:line="240" w:lineRule="auto"/>
        <w:rPr>
          <w:rFonts w:asciiTheme="majorHAnsi" w:hAnsiTheme="majorHAnsi" w:cstheme="majorHAnsi"/>
          <w:sz w:val="20"/>
          <w:szCs w:val="20"/>
        </w:rPr>
      </w:pPr>
    </w:p>
    <w:p w14:paraId="205158D2"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UNIEWAŻNIENIE POSTĘPOWANIA.</w:t>
      </w:r>
    </w:p>
    <w:p w14:paraId="6BC92363" w14:textId="77777777" w:rsidR="006D3D6A" w:rsidRPr="00B56F36" w:rsidRDefault="006D3D6A" w:rsidP="00CC124D">
      <w:pPr>
        <w:spacing w:after="0" w:line="240" w:lineRule="auto"/>
        <w:rPr>
          <w:rFonts w:asciiTheme="majorHAnsi" w:hAnsiTheme="majorHAnsi" w:cstheme="majorHAnsi"/>
          <w:sz w:val="20"/>
          <w:szCs w:val="20"/>
        </w:rPr>
      </w:pPr>
    </w:p>
    <w:p w14:paraId="1E5F8886"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52054463" w14:textId="5E02B759" w:rsidR="00FB14CA" w:rsidRPr="00B56F36" w:rsidRDefault="00FB14CA" w:rsidP="00CC124D">
      <w:pPr>
        <w:spacing w:after="0" w:line="240" w:lineRule="auto"/>
        <w:rPr>
          <w:rFonts w:asciiTheme="majorHAnsi" w:hAnsiTheme="majorHAnsi" w:cstheme="majorHAnsi"/>
          <w:sz w:val="20"/>
          <w:szCs w:val="20"/>
        </w:rPr>
      </w:pPr>
    </w:p>
    <w:p w14:paraId="2F1D5D4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POUCZENIE O ŚRODKACH OCHRONY PRAWNEJ.</w:t>
      </w:r>
    </w:p>
    <w:p w14:paraId="149092C3" w14:textId="77777777" w:rsidR="006D3D6A" w:rsidRPr="00B56F36" w:rsidRDefault="006D3D6A" w:rsidP="00CC124D">
      <w:pPr>
        <w:spacing w:after="0" w:line="240" w:lineRule="auto"/>
        <w:rPr>
          <w:rFonts w:asciiTheme="majorHAnsi" w:hAnsiTheme="majorHAnsi" w:cstheme="majorHAnsi"/>
          <w:sz w:val="20"/>
          <w:szCs w:val="20"/>
        </w:rPr>
      </w:pPr>
    </w:p>
    <w:p w14:paraId="0393DCFD" w14:textId="7C4FEDA6" w:rsidR="004E5A53" w:rsidRPr="00E56ADA" w:rsidRDefault="00C52C79" w:rsidP="00E56ADA">
      <w:pPr>
        <w:jc w:val="both"/>
        <w:rPr>
          <w:rFonts w:ascii="Calibri Light" w:hAnsi="Calibri Light" w:cs="Calibri Light"/>
          <w:sz w:val="20"/>
          <w:szCs w:val="20"/>
        </w:rPr>
      </w:pPr>
      <w:r w:rsidRPr="00B56F36">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B56F36">
        <w:rPr>
          <w:rFonts w:ascii="Calibri Light" w:hAnsi="Calibri Light" w:cs="Calibri Light"/>
          <w:sz w:val="20"/>
          <w:szCs w:val="20"/>
        </w:rPr>
        <w:t>Pzp</w:t>
      </w:r>
      <w:proofErr w:type="spellEnd"/>
      <w:r w:rsidRPr="00B56F36">
        <w:rPr>
          <w:rFonts w:ascii="Calibri Light" w:hAnsi="Calibri Light" w:cs="Calibri Light"/>
          <w:sz w:val="20"/>
          <w:szCs w:val="20"/>
        </w:rPr>
        <w:t xml:space="preserve">, przysługują środki ochrony prawnej na zasadach przewidzianych w dziale IX ustawy </w:t>
      </w:r>
      <w:proofErr w:type="spellStart"/>
      <w:r w:rsidRPr="00B56F36">
        <w:rPr>
          <w:rFonts w:ascii="Calibri Light" w:hAnsi="Calibri Light" w:cs="Calibri Light"/>
          <w:sz w:val="20"/>
          <w:szCs w:val="20"/>
        </w:rPr>
        <w:t>Pzp</w:t>
      </w:r>
      <w:proofErr w:type="spellEnd"/>
      <w:r w:rsidRPr="00B56F36">
        <w:rPr>
          <w:rFonts w:ascii="Calibri Light" w:hAnsi="Calibri Light" w:cs="Calibri Light"/>
          <w:sz w:val="20"/>
          <w:szCs w:val="20"/>
        </w:rPr>
        <w:t xml:space="preserve"> (art. 505–590).</w:t>
      </w:r>
    </w:p>
    <w:p w14:paraId="5A917AC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7E6F19" w:rsidRPr="00B56F36">
        <w:rPr>
          <w:rFonts w:asciiTheme="majorHAnsi" w:hAnsiTheme="majorHAnsi" w:cstheme="majorHAnsi"/>
          <w:b/>
          <w:bCs/>
          <w:sz w:val="20"/>
          <w:szCs w:val="20"/>
        </w:rPr>
        <w:t>.</w:t>
      </w:r>
      <w:r w:rsidR="002C26D4"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OCHRONA DANYCH OSOBOWYCH ZEBRANYCH PRZEZ ZAMAWIAJĄCEGO W TOKU POSTĘPOWANIA.</w:t>
      </w:r>
    </w:p>
    <w:p w14:paraId="1A1FE5DC" w14:textId="77777777" w:rsidR="006501E9" w:rsidRPr="00B56F36" w:rsidRDefault="006501E9" w:rsidP="00CC124D">
      <w:pPr>
        <w:spacing w:after="0" w:line="240" w:lineRule="auto"/>
        <w:rPr>
          <w:rFonts w:asciiTheme="majorHAnsi" w:hAnsiTheme="majorHAnsi" w:cstheme="majorHAnsi"/>
          <w:sz w:val="20"/>
          <w:szCs w:val="20"/>
        </w:rPr>
      </w:pPr>
    </w:p>
    <w:p w14:paraId="54C1D9ED" w14:textId="77777777" w:rsidR="00FB14CA" w:rsidRPr="00B56F36" w:rsidRDefault="004E5A53" w:rsidP="00CC124D">
      <w:pPr>
        <w:spacing w:after="0" w:line="240" w:lineRule="auto"/>
        <w:jc w:val="both"/>
        <w:rPr>
          <w:rFonts w:asciiTheme="majorHAnsi" w:hAnsiTheme="majorHAnsi" w:cstheme="majorHAnsi"/>
          <w:sz w:val="20"/>
          <w:szCs w:val="20"/>
        </w:rPr>
      </w:pPr>
      <w:bookmarkStart w:id="2" w:name="_Hlk64893669"/>
      <w:r w:rsidRPr="00B56F36">
        <w:rPr>
          <w:rFonts w:asciiTheme="majorHAnsi" w:hAnsiTheme="majorHAnsi" w:cstheme="majorHAnsi"/>
          <w:sz w:val="20"/>
          <w:szCs w:val="20"/>
        </w:rPr>
        <w:t xml:space="preserve">17.1/ </w:t>
      </w:r>
      <w:r w:rsidR="00FB14CA" w:rsidRPr="00B56F36">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B56F36" w:rsidRDefault="006501E9" w:rsidP="00CC124D">
      <w:pPr>
        <w:spacing w:after="0" w:line="240" w:lineRule="auto"/>
        <w:jc w:val="both"/>
        <w:rPr>
          <w:rFonts w:asciiTheme="majorHAnsi" w:hAnsiTheme="majorHAnsi" w:cstheme="majorHAnsi"/>
          <w:sz w:val="20"/>
          <w:szCs w:val="20"/>
        </w:rPr>
      </w:pPr>
    </w:p>
    <w:p w14:paraId="2C1A8809" w14:textId="66F5F937" w:rsidR="00D317E4" w:rsidRPr="00B56F36" w:rsidRDefault="00E458A9" w:rsidP="00D317E4">
      <w:pP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17.2/ </w:t>
      </w:r>
      <w:r w:rsidR="00FB14CA" w:rsidRPr="00B56F36">
        <w:rPr>
          <w:rFonts w:asciiTheme="majorHAnsi" w:hAnsiTheme="majorHAnsi" w:cstheme="majorHAnsi"/>
          <w:sz w:val="20"/>
          <w:szCs w:val="20"/>
        </w:rPr>
        <w:t xml:space="preserve">Dane osobowe wykonawcy będą przetwarzane na podstawie art. 6 ust. 1 lit. c RODO </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w celu związanym z przedmiotowym postępowaniem o udzielenie zamówienia publicznego pn. </w:t>
      </w:r>
      <w:r w:rsidR="007C188A">
        <w:rPr>
          <w:rFonts w:asciiTheme="majorHAnsi" w:hAnsiTheme="majorHAnsi" w:cstheme="majorHAnsi"/>
          <w:b/>
          <w:bCs/>
          <w:sz w:val="20"/>
          <w:szCs w:val="20"/>
        </w:rPr>
        <w:t>Budowa ul. Tuwima i Kwiatów Polskich</w:t>
      </w:r>
      <w:r w:rsidR="00315D65" w:rsidRPr="00B56F36">
        <w:rPr>
          <w:rFonts w:asciiTheme="majorHAnsi" w:hAnsiTheme="majorHAnsi" w:cstheme="majorHAnsi"/>
          <w:b/>
          <w:bCs/>
          <w:sz w:val="20"/>
          <w:szCs w:val="20"/>
        </w:rPr>
        <w:t xml:space="preserve"> w Pruszkowie.</w:t>
      </w:r>
    </w:p>
    <w:p w14:paraId="7561E2E6" w14:textId="051FB2C9" w:rsidR="00CC124D" w:rsidRPr="00B56F36" w:rsidRDefault="00CC124D" w:rsidP="00CC124D">
      <w:pPr>
        <w:spacing w:after="0" w:line="240" w:lineRule="auto"/>
        <w:jc w:val="both"/>
        <w:rPr>
          <w:rFonts w:asciiTheme="majorHAnsi" w:hAnsiTheme="majorHAnsi" w:cstheme="majorHAnsi"/>
          <w:sz w:val="20"/>
          <w:szCs w:val="20"/>
        </w:rPr>
      </w:pPr>
    </w:p>
    <w:p w14:paraId="474A84CB"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17.3/ </w:t>
      </w:r>
      <w:r w:rsidR="00FB14CA" w:rsidRPr="00B56F36">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a także art. 6 ustawy z 6 września 2001 r. o dostępie do informacji publicznej.</w:t>
      </w:r>
    </w:p>
    <w:p w14:paraId="10D547AD" w14:textId="77777777" w:rsidR="006501E9" w:rsidRPr="00B56F36" w:rsidRDefault="006501E9" w:rsidP="00CC124D">
      <w:pPr>
        <w:spacing w:after="0" w:line="240" w:lineRule="auto"/>
        <w:jc w:val="both"/>
        <w:rPr>
          <w:rFonts w:asciiTheme="majorHAnsi" w:hAnsiTheme="majorHAnsi" w:cstheme="majorHAnsi"/>
          <w:sz w:val="20"/>
          <w:szCs w:val="20"/>
        </w:rPr>
      </w:pPr>
    </w:p>
    <w:p w14:paraId="612B68D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17.4/ </w:t>
      </w:r>
      <w:r w:rsidR="00FB14CA" w:rsidRPr="00B56F36">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B56F36" w:rsidRDefault="00E458A9" w:rsidP="00CC124D">
      <w:pPr>
        <w:spacing w:after="0" w:line="240" w:lineRule="auto"/>
        <w:jc w:val="both"/>
        <w:rPr>
          <w:rFonts w:asciiTheme="majorHAnsi" w:hAnsiTheme="majorHAnsi" w:cstheme="majorHAnsi"/>
          <w:sz w:val="20"/>
          <w:szCs w:val="20"/>
        </w:rPr>
      </w:pPr>
    </w:p>
    <w:p w14:paraId="2A0171A7" w14:textId="29C5CDD6"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lastRenderedPageBreak/>
        <w:t xml:space="preserve">17.5/ </w:t>
      </w:r>
      <w:r w:rsidR="00FB14CA" w:rsidRPr="00B56F36">
        <w:rPr>
          <w:rFonts w:asciiTheme="majorHAnsi" w:hAnsiTheme="majorHAnsi" w:cstheme="majorHAnsi"/>
          <w:sz w:val="20"/>
          <w:szCs w:val="20"/>
        </w:rPr>
        <w:t xml:space="preserve">Klauzula informacyjna, o której mowa w art. 13 ust. 1 i 2 RODO znajduje się </w:t>
      </w:r>
      <w:r w:rsidR="00FB14CA" w:rsidRPr="00B56F36">
        <w:rPr>
          <w:rFonts w:asciiTheme="majorHAnsi" w:hAnsiTheme="majorHAnsi" w:cstheme="majorHAnsi"/>
          <w:b/>
          <w:bCs/>
          <w:sz w:val="20"/>
          <w:szCs w:val="20"/>
        </w:rPr>
        <w:t xml:space="preserve">w załączniku nr </w:t>
      </w:r>
      <w:r w:rsidR="00262275" w:rsidRPr="00B56F36">
        <w:rPr>
          <w:rFonts w:asciiTheme="majorHAnsi" w:hAnsiTheme="majorHAnsi" w:cstheme="majorHAnsi"/>
          <w:b/>
          <w:bCs/>
          <w:sz w:val="20"/>
          <w:szCs w:val="20"/>
        </w:rPr>
        <w:t>9</w:t>
      </w:r>
      <w:r w:rsidR="00FB14CA" w:rsidRPr="00B56F36">
        <w:rPr>
          <w:rFonts w:asciiTheme="majorHAnsi" w:hAnsiTheme="majorHAnsi" w:cstheme="majorHAnsi"/>
          <w:b/>
          <w:bCs/>
          <w:sz w:val="20"/>
          <w:szCs w:val="20"/>
        </w:rPr>
        <w:t xml:space="preserve"> do SWZ.</w:t>
      </w:r>
    </w:p>
    <w:p w14:paraId="1471D588" w14:textId="77777777" w:rsidR="006501E9" w:rsidRPr="00B56F36" w:rsidRDefault="006501E9" w:rsidP="00CC124D">
      <w:pPr>
        <w:spacing w:after="0" w:line="240" w:lineRule="auto"/>
        <w:jc w:val="both"/>
        <w:rPr>
          <w:rFonts w:asciiTheme="majorHAnsi" w:hAnsiTheme="majorHAnsi" w:cstheme="majorHAnsi"/>
          <w:sz w:val="20"/>
          <w:szCs w:val="20"/>
        </w:rPr>
      </w:pPr>
    </w:p>
    <w:p w14:paraId="6E198F48"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17.6/ </w:t>
      </w:r>
      <w:r w:rsidR="00FB14CA" w:rsidRPr="00B56F36">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B56F36">
        <w:rPr>
          <w:rFonts w:asciiTheme="majorHAnsi" w:hAnsiTheme="majorHAnsi" w:cstheme="majorHAnsi"/>
          <w:sz w:val="20"/>
          <w:szCs w:val="20"/>
        </w:rPr>
        <w:t>ppkt</w:t>
      </w:r>
      <w:proofErr w:type="spellEnd"/>
      <w:r w:rsidR="00FB14CA" w:rsidRPr="00B56F36">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B56F36">
        <w:rPr>
          <w:rFonts w:asciiTheme="majorHAnsi" w:hAnsiTheme="majorHAnsi" w:cstheme="majorHAnsi"/>
          <w:sz w:val="20"/>
          <w:szCs w:val="20"/>
        </w:rPr>
        <w:t>ppkt</w:t>
      </w:r>
      <w:proofErr w:type="spellEnd"/>
      <w:r w:rsidR="00FB14CA" w:rsidRPr="00B56F36">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B56F36" w:rsidRDefault="006501E9" w:rsidP="00CC124D">
      <w:pPr>
        <w:spacing w:after="0" w:line="240" w:lineRule="auto"/>
        <w:jc w:val="both"/>
        <w:rPr>
          <w:rFonts w:asciiTheme="majorHAnsi" w:hAnsiTheme="majorHAnsi" w:cstheme="majorHAnsi"/>
          <w:sz w:val="20"/>
          <w:szCs w:val="20"/>
        </w:rPr>
      </w:pPr>
    </w:p>
    <w:p w14:paraId="78B62E5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17.7/ </w:t>
      </w:r>
      <w:r w:rsidR="00FB14CA" w:rsidRPr="00B56F36">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Do obowiązków tych należą:</w:t>
      </w:r>
    </w:p>
    <w:p w14:paraId="001C2DA0"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B56F36" w:rsidRDefault="00E458A9" w:rsidP="00CC124D">
      <w:pPr>
        <w:spacing w:after="0" w:line="240" w:lineRule="auto"/>
        <w:jc w:val="both"/>
        <w:rPr>
          <w:rFonts w:asciiTheme="majorHAnsi" w:hAnsiTheme="majorHAnsi" w:cstheme="majorHAnsi"/>
          <w:sz w:val="20"/>
          <w:szCs w:val="20"/>
        </w:rPr>
      </w:pPr>
    </w:p>
    <w:p w14:paraId="759C856E" w14:textId="41119528"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17.8/ </w:t>
      </w:r>
      <w:r w:rsidR="00FB14CA" w:rsidRPr="00B56F36">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B56F36">
        <w:rPr>
          <w:rFonts w:asciiTheme="majorHAnsi" w:hAnsiTheme="majorHAnsi" w:cstheme="majorHAnsi"/>
          <w:b/>
          <w:bCs/>
          <w:sz w:val="20"/>
          <w:szCs w:val="20"/>
        </w:rPr>
        <w:t xml:space="preserve">załącznik nr </w:t>
      </w:r>
      <w:r w:rsidR="00B87A4C" w:rsidRPr="00B56F36">
        <w:rPr>
          <w:rFonts w:asciiTheme="majorHAnsi" w:hAnsiTheme="majorHAnsi" w:cstheme="majorHAnsi"/>
          <w:b/>
          <w:bCs/>
          <w:sz w:val="20"/>
          <w:szCs w:val="20"/>
        </w:rPr>
        <w:t>6</w:t>
      </w:r>
      <w:r w:rsidR="00FB14CA" w:rsidRPr="00B56F36">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B56F36" w:rsidRDefault="00E458A9" w:rsidP="00CC124D">
      <w:pPr>
        <w:spacing w:after="0" w:line="240" w:lineRule="auto"/>
        <w:jc w:val="both"/>
        <w:rPr>
          <w:rFonts w:asciiTheme="majorHAnsi" w:hAnsiTheme="majorHAnsi" w:cstheme="majorHAnsi"/>
          <w:sz w:val="20"/>
          <w:szCs w:val="20"/>
        </w:rPr>
      </w:pPr>
    </w:p>
    <w:p w14:paraId="73FF102E"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17.9/ </w:t>
      </w:r>
      <w:r w:rsidR="00FB14CA" w:rsidRPr="00B56F36">
        <w:rPr>
          <w:rFonts w:asciiTheme="majorHAnsi" w:hAnsiTheme="majorHAnsi" w:cstheme="majorHAnsi"/>
          <w:sz w:val="20"/>
          <w:szCs w:val="20"/>
        </w:rPr>
        <w:t>Zamawiający informuje, że:</w:t>
      </w:r>
    </w:p>
    <w:p w14:paraId="1B1CAD0C"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do upływu terminu na ich wniesienie.</w:t>
      </w:r>
    </w:p>
    <w:p w14:paraId="36277469"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0ADACDFD" w14:textId="77777777" w:rsidR="00FB14CA" w:rsidRPr="00B56F36" w:rsidRDefault="00FB14CA" w:rsidP="00CC124D">
      <w:pPr>
        <w:spacing w:after="0" w:line="240" w:lineRule="auto"/>
        <w:rPr>
          <w:rFonts w:asciiTheme="majorHAnsi" w:hAnsiTheme="majorHAnsi" w:cstheme="majorHAnsi"/>
          <w:sz w:val="20"/>
          <w:szCs w:val="20"/>
        </w:rPr>
      </w:pPr>
    </w:p>
    <w:p w14:paraId="071D14AB"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 xml:space="preserve">Rozdział II. </w:t>
      </w:r>
    </w:p>
    <w:p w14:paraId="1FBBB41F" w14:textId="215D05F3" w:rsidR="006D3D6A" w:rsidRPr="00E56ADA" w:rsidRDefault="006D3D6A" w:rsidP="00E56ADA">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PRZEDMIOT ZAMÓWIENIA I WYMAGANIA STAWIANIE WYKONAWCOM</w:t>
      </w:r>
    </w:p>
    <w:p w14:paraId="7EF9CEDE" w14:textId="77777777" w:rsidR="006D3D6A" w:rsidRPr="00B56F36"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 </w:t>
      </w:r>
      <w:r w:rsidR="006D3D6A" w:rsidRPr="00B56F36">
        <w:rPr>
          <w:rFonts w:asciiTheme="majorHAnsi" w:hAnsiTheme="majorHAnsi" w:cstheme="majorHAnsi"/>
          <w:b/>
          <w:bCs/>
          <w:sz w:val="20"/>
          <w:szCs w:val="20"/>
        </w:rPr>
        <w:t>PRZEDMIOT ZAMÓWIENIA.</w:t>
      </w:r>
    </w:p>
    <w:p w14:paraId="5082280A" w14:textId="77777777" w:rsidR="00203509" w:rsidRPr="00B56F36" w:rsidRDefault="00203509" w:rsidP="00CC124D">
      <w:pPr>
        <w:spacing w:after="0" w:line="240" w:lineRule="auto"/>
        <w:rPr>
          <w:rFonts w:asciiTheme="majorHAnsi" w:hAnsiTheme="majorHAnsi" w:cstheme="majorHAnsi"/>
          <w:b/>
          <w:bCs/>
          <w:sz w:val="20"/>
          <w:szCs w:val="20"/>
        </w:rPr>
      </w:pPr>
    </w:p>
    <w:p w14:paraId="2C46D82F" w14:textId="77777777" w:rsidR="006D3D6A" w:rsidRPr="00B56F36" w:rsidRDefault="00E458A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1.1/ </w:t>
      </w:r>
      <w:r w:rsidR="006D3D6A" w:rsidRPr="00B56F36">
        <w:rPr>
          <w:rFonts w:asciiTheme="majorHAnsi" w:hAnsiTheme="majorHAnsi" w:cstheme="majorHAnsi"/>
          <w:b/>
          <w:bCs/>
          <w:sz w:val="20"/>
          <w:szCs w:val="20"/>
        </w:rPr>
        <w:t>Przedmiotem zamówienia jest:</w:t>
      </w:r>
    </w:p>
    <w:p w14:paraId="34E040AB" w14:textId="77777777" w:rsidR="0085768D" w:rsidRPr="00B56F36" w:rsidRDefault="0085768D" w:rsidP="003361A8">
      <w:pPr>
        <w:spacing w:after="0" w:line="240" w:lineRule="auto"/>
        <w:rPr>
          <w:rFonts w:asciiTheme="majorHAnsi" w:hAnsiTheme="majorHAnsi" w:cstheme="majorHAnsi"/>
          <w:sz w:val="20"/>
          <w:szCs w:val="20"/>
        </w:rPr>
      </w:pPr>
    </w:p>
    <w:p w14:paraId="7E2C9A34" w14:textId="734DC408" w:rsidR="00D317E4" w:rsidRPr="00B56F36" w:rsidRDefault="00FD31E9" w:rsidP="00D317E4">
      <w:pPr>
        <w:shd w:val="clear" w:color="auto" w:fill="F2F2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 xml:space="preserve">Budowa ul. </w:t>
      </w:r>
      <w:r w:rsidR="009B2B51">
        <w:rPr>
          <w:rFonts w:asciiTheme="majorHAnsi" w:hAnsiTheme="majorHAnsi" w:cstheme="majorHAnsi"/>
          <w:b/>
          <w:bCs/>
          <w:sz w:val="20"/>
          <w:szCs w:val="20"/>
        </w:rPr>
        <w:t>Tuwima i Kwiatów Polskich</w:t>
      </w:r>
      <w:r w:rsidR="00E710D8">
        <w:rPr>
          <w:rFonts w:asciiTheme="majorHAnsi" w:hAnsiTheme="majorHAnsi" w:cstheme="majorHAnsi"/>
          <w:b/>
          <w:bCs/>
          <w:sz w:val="20"/>
          <w:szCs w:val="20"/>
        </w:rPr>
        <w:t xml:space="preserve"> </w:t>
      </w:r>
      <w:r w:rsidR="00592043" w:rsidRPr="00B56F36">
        <w:rPr>
          <w:rFonts w:asciiTheme="majorHAnsi" w:hAnsiTheme="majorHAnsi" w:cstheme="majorHAnsi"/>
          <w:b/>
          <w:bCs/>
          <w:sz w:val="20"/>
          <w:szCs w:val="20"/>
        </w:rPr>
        <w:t>w Pruszkowie.</w:t>
      </w:r>
    </w:p>
    <w:p w14:paraId="7D7A51D1" w14:textId="77777777" w:rsidR="00E458A9" w:rsidRPr="00B56F36" w:rsidRDefault="00E458A9" w:rsidP="003361A8">
      <w:pPr>
        <w:spacing w:after="0" w:line="240" w:lineRule="auto"/>
        <w:rPr>
          <w:rFonts w:asciiTheme="majorHAnsi" w:hAnsiTheme="majorHAnsi" w:cstheme="majorHAnsi"/>
          <w:sz w:val="20"/>
          <w:szCs w:val="20"/>
        </w:rPr>
      </w:pPr>
    </w:p>
    <w:p w14:paraId="58A1BFBA" w14:textId="77777777" w:rsidR="006D3D6A" w:rsidRPr="00B56F36" w:rsidRDefault="007E6F1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 xml:space="preserve">Szczegółowo przedmiot zamówienia obejmuje: </w:t>
      </w:r>
    </w:p>
    <w:p w14:paraId="4745067C" w14:textId="3E169133" w:rsidR="00FD31E9" w:rsidRDefault="00FD31E9" w:rsidP="003361A8">
      <w:pPr>
        <w:spacing w:after="0" w:line="240" w:lineRule="auto"/>
        <w:rPr>
          <w:rFonts w:asciiTheme="majorHAnsi" w:hAnsiTheme="majorHAnsi" w:cstheme="majorHAnsi"/>
          <w:sz w:val="20"/>
          <w:szCs w:val="20"/>
        </w:rPr>
      </w:pPr>
    </w:p>
    <w:p w14:paraId="4CDD53B1" w14:textId="77777777" w:rsidR="009B2B51" w:rsidRPr="009B2B51" w:rsidRDefault="009B2B51" w:rsidP="009B2B51">
      <w:pPr>
        <w:spacing w:after="0" w:line="240" w:lineRule="auto"/>
        <w:jc w:val="both"/>
        <w:rPr>
          <w:rFonts w:ascii="Calibri Light" w:eastAsia="Times New Roman" w:hAnsi="Calibri Light" w:cs="Calibri Light"/>
          <w:color w:val="333333"/>
          <w:sz w:val="20"/>
          <w:szCs w:val="20"/>
          <w:lang w:eastAsia="ar-SA"/>
        </w:rPr>
      </w:pPr>
      <w:r w:rsidRPr="009B2B51">
        <w:rPr>
          <w:rFonts w:ascii="Calibri Light" w:eastAsia="Times New Roman" w:hAnsi="Calibri Light" w:cs="Calibri Light"/>
          <w:color w:val="333333"/>
          <w:sz w:val="20"/>
          <w:szCs w:val="20"/>
          <w:lang w:eastAsia="ar-SA"/>
        </w:rPr>
        <w:t xml:space="preserve">Budowa ul. Tuwima na odcinku od ul. Zdziarskiej do ul. Kwiatów Polskich  o długości ok. 150 m i szerokości jezdni 5,0 m o nawierzchni z kostki betonowej wraz obustronnymi chodnikami o szerokości 2,0-2,20 m oraz budowa ul. Kwiatów Polskich o długości ok 190 m i szerokości 5,50 m o nawierzchni z kostki betonowej wraz obustronnymi chodnikami o szerokości 2,00 – 2,50 m; budowa odwodnienia ulicy (kanał z rur drenarskich śr. 300mm – 340 m, studnia rewizyjna śr.1,2m – 10 szt.,  </w:t>
      </w:r>
      <w:proofErr w:type="spellStart"/>
      <w:r w:rsidRPr="009B2B51">
        <w:rPr>
          <w:rFonts w:ascii="Calibri Light" w:eastAsia="Times New Roman" w:hAnsi="Calibri Light" w:cs="Calibri Light"/>
          <w:color w:val="333333"/>
          <w:sz w:val="20"/>
          <w:szCs w:val="20"/>
          <w:lang w:eastAsia="ar-SA"/>
        </w:rPr>
        <w:t>przykanaliki</w:t>
      </w:r>
      <w:proofErr w:type="spellEnd"/>
      <w:r w:rsidRPr="009B2B51">
        <w:rPr>
          <w:rFonts w:ascii="Calibri Light" w:eastAsia="Times New Roman" w:hAnsi="Calibri Light" w:cs="Calibri Light"/>
          <w:color w:val="333333"/>
          <w:sz w:val="20"/>
          <w:szCs w:val="20"/>
          <w:lang w:eastAsia="ar-SA"/>
        </w:rPr>
        <w:t xml:space="preserve"> PCV </w:t>
      </w:r>
      <w:proofErr w:type="spellStart"/>
      <w:r w:rsidRPr="009B2B51">
        <w:rPr>
          <w:rFonts w:ascii="Calibri Light" w:eastAsia="Times New Roman" w:hAnsi="Calibri Light" w:cs="Calibri Light"/>
          <w:color w:val="333333"/>
          <w:sz w:val="20"/>
          <w:szCs w:val="20"/>
          <w:lang w:eastAsia="ar-SA"/>
        </w:rPr>
        <w:t>śr</w:t>
      </w:r>
      <w:proofErr w:type="spellEnd"/>
      <w:r w:rsidRPr="009B2B51">
        <w:rPr>
          <w:rFonts w:ascii="Calibri Light" w:eastAsia="Times New Roman" w:hAnsi="Calibri Light" w:cs="Calibri Light"/>
          <w:color w:val="333333"/>
          <w:sz w:val="20"/>
          <w:szCs w:val="20"/>
          <w:lang w:eastAsia="ar-SA"/>
        </w:rPr>
        <w:t xml:space="preserve"> 200mm – 30 m, wpust deszczowy – 8 szt.); budowa oświetlenia (demontaż opraw z wysięgnikami - 5 szt., układanie kabli – 500m, słup oświetleniowy 14 szt.);  kanał technologiczny (rury HDPE 125/108 - 464 m, rury HDPE 40/3,7 1050m, studnie SK2 - 6 szt.)</w:t>
      </w:r>
    </w:p>
    <w:p w14:paraId="02CD1651" w14:textId="77777777" w:rsidR="00FD31E9" w:rsidRPr="00B56F36" w:rsidRDefault="00FD31E9" w:rsidP="003361A8">
      <w:pPr>
        <w:spacing w:after="0" w:line="240" w:lineRule="auto"/>
        <w:rPr>
          <w:rFonts w:asciiTheme="majorHAnsi" w:hAnsiTheme="majorHAnsi" w:cstheme="majorHAnsi"/>
          <w:sz w:val="20"/>
          <w:szCs w:val="20"/>
        </w:rPr>
      </w:pPr>
    </w:p>
    <w:p w14:paraId="46799DC4" w14:textId="12EADA3A" w:rsidR="000E3299" w:rsidRPr="00142B95" w:rsidRDefault="000E3299" w:rsidP="000E3299">
      <w:pPr>
        <w:spacing w:after="0" w:line="240" w:lineRule="auto"/>
        <w:jc w:val="both"/>
        <w:rPr>
          <w:rFonts w:ascii="Calibri Light" w:eastAsia="Times New Roman" w:hAnsi="Calibri Light" w:cs="Calibri Light"/>
          <w:color w:val="333333"/>
          <w:sz w:val="20"/>
          <w:szCs w:val="20"/>
          <w:lang w:eastAsia="ar-SA"/>
        </w:rPr>
      </w:pPr>
      <w:r w:rsidRPr="00372521">
        <w:rPr>
          <w:rFonts w:ascii="Calibri Light" w:eastAsia="Times New Roman" w:hAnsi="Calibri Light" w:cs="Calibri Light"/>
          <w:color w:val="333333"/>
          <w:sz w:val="20"/>
          <w:szCs w:val="20"/>
          <w:lang w:eastAsia="ar-SA"/>
        </w:rPr>
        <w:t xml:space="preserve">Wykonanie </w:t>
      </w:r>
      <w:r w:rsidR="00372521" w:rsidRPr="00372521">
        <w:rPr>
          <w:rFonts w:ascii="Calibri Light" w:eastAsia="Times New Roman" w:hAnsi="Calibri Light" w:cs="Calibri Light"/>
          <w:color w:val="333333"/>
          <w:sz w:val="20"/>
          <w:szCs w:val="20"/>
          <w:lang w:eastAsia="ar-SA"/>
        </w:rPr>
        <w:t>4</w:t>
      </w:r>
      <w:r w:rsidRPr="00372521">
        <w:rPr>
          <w:rFonts w:ascii="Calibri Light" w:eastAsia="Times New Roman" w:hAnsi="Calibri Light" w:cs="Calibri Light"/>
          <w:color w:val="333333"/>
          <w:sz w:val="20"/>
          <w:szCs w:val="20"/>
          <w:lang w:eastAsia="ar-SA"/>
        </w:rPr>
        <w:t xml:space="preserve"> szt. tablic z nazwami ulic wg wzoru Tablic SIM- Pruszków umieszczonych na </w:t>
      </w:r>
      <w:r w:rsidR="00372521" w:rsidRPr="00372521">
        <w:rPr>
          <w:rFonts w:ascii="Calibri Light" w:eastAsia="Times New Roman" w:hAnsi="Calibri Light" w:cs="Calibri Light"/>
          <w:color w:val="333333"/>
          <w:sz w:val="20"/>
          <w:szCs w:val="20"/>
          <w:lang w:eastAsia="ar-SA"/>
        </w:rPr>
        <w:t>2</w:t>
      </w:r>
      <w:r w:rsidRPr="00372521">
        <w:rPr>
          <w:rFonts w:ascii="Calibri Light" w:eastAsia="Times New Roman" w:hAnsi="Calibri Light" w:cs="Calibri Light"/>
          <w:color w:val="333333"/>
          <w:sz w:val="20"/>
          <w:szCs w:val="20"/>
          <w:lang w:eastAsia="ar-SA"/>
        </w:rPr>
        <w:t xml:space="preserve"> słup</w:t>
      </w:r>
      <w:r w:rsidR="00142B95" w:rsidRPr="00372521">
        <w:rPr>
          <w:rFonts w:ascii="Calibri Light" w:eastAsia="Times New Roman" w:hAnsi="Calibri Light" w:cs="Calibri Light"/>
          <w:color w:val="333333"/>
          <w:sz w:val="20"/>
          <w:szCs w:val="20"/>
          <w:lang w:eastAsia="ar-SA"/>
        </w:rPr>
        <w:t>k</w:t>
      </w:r>
      <w:r w:rsidR="00372521" w:rsidRPr="00372521">
        <w:rPr>
          <w:rFonts w:ascii="Calibri Light" w:eastAsia="Times New Roman" w:hAnsi="Calibri Light" w:cs="Calibri Light"/>
          <w:color w:val="333333"/>
          <w:sz w:val="20"/>
          <w:szCs w:val="20"/>
          <w:lang w:eastAsia="ar-SA"/>
        </w:rPr>
        <w:t>ach</w:t>
      </w:r>
      <w:r w:rsidRPr="00372521">
        <w:rPr>
          <w:rFonts w:ascii="Calibri Light" w:eastAsia="Times New Roman" w:hAnsi="Calibri Light" w:cs="Calibri Light"/>
          <w:color w:val="333333"/>
          <w:sz w:val="20"/>
          <w:szCs w:val="20"/>
          <w:lang w:eastAsia="ar-SA"/>
        </w:rPr>
        <w:t>.</w:t>
      </w:r>
    </w:p>
    <w:p w14:paraId="6EA6C9C6" w14:textId="77777777" w:rsidR="00430CA4" w:rsidRPr="00142B95" w:rsidRDefault="00430CA4" w:rsidP="000E3299">
      <w:pPr>
        <w:suppressAutoHyphens/>
        <w:spacing w:after="0" w:line="240" w:lineRule="auto"/>
        <w:jc w:val="both"/>
        <w:rPr>
          <w:rFonts w:ascii="Times New Roman" w:eastAsia="Times New Roman" w:hAnsi="Times New Roman"/>
          <w:lang w:eastAsia="ar-SA"/>
        </w:rPr>
      </w:pPr>
    </w:p>
    <w:p w14:paraId="05DDACC4" w14:textId="2142BFE0" w:rsidR="00430CA4" w:rsidRPr="00142B95" w:rsidRDefault="00430CA4" w:rsidP="00430CA4">
      <w:pPr>
        <w:tabs>
          <w:tab w:val="left" w:pos="644"/>
        </w:tabs>
        <w:suppressAutoHyphens/>
        <w:spacing w:after="0" w:line="240" w:lineRule="auto"/>
        <w:jc w:val="both"/>
        <w:rPr>
          <w:rFonts w:asciiTheme="majorHAnsi" w:eastAsia="Times New Roman" w:hAnsiTheme="majorHAnsi" w:cstheme="majorHAnsi"/>
          <w:b/>
          <w:sz w:val="20"/>
          <w:szCs w:val="20"/>
          <w:u w:val="single"/>
          <w:lang w:eastAsia="ar-SA"/>
        </w:rPr>
      </w:pPr>
      <w:r w:rsidRPr="00142B95">
        <w:rPr>
          <w:rFonts w:asciiTheme="majorHAnsi" w:eastAsia="Times New Roman" w:hAnsiTheme="majorHAnsi" w:cstheme="majorHAnsi"/>
          <w:sz w:val="20"/>
          <w:szCs w:val="20"/>
          <w:u w:val="single"/>
          <w:lang w:eastAsia="ar-SA"/>
        </w:rPr>
        <w:t xml:space="preserve">Szczegółowy zakres robót będących przedmiotem zamówienia określają: projekty budowlano - wykonawcze, przedmiary robót, specyfikacja techniczna wykonania i odbioru robót, projekty stałej organizacji ruchu stanowią </w:t>
      </w:r>
      <w:r w:rsidRPr="00142B95">
        <w:rPr>
          <w:rFonts w:asciiTheme="majorHAnsi" w:eastAsia="Times New Roman" w:hAnsiTheme="majorHAnsi" w:cstheme="majorHAnsi"/>
          <w:b/>
          <w:sz w:val="20"/>
          <w:szCs w:val="20"/>
          <w:u w:val="single"/>
          <w:lang w:eastAsia="ar-SA"/>
        </w:rPr>
        <w:t>integralną część</w:t>
      </w:r>
      <w:r w:rsidRPr="00142B95">
        <w:rPr>
          <w:rFonts w:asciiTheme="majorHAnsi" w:eastAsia="Times New Roman" w:hAnsiTheme="majorHAnsi" w:cstheme="majorHAnsi"/>
          <w:sz w:val="20"/>
          <w:szCs w:val="20"/>
          <w:u w:val="single"/>
          <w:lang w:eastAsia="ar-SA"/>
        </w:rPr>
        <w:t xml:space="preserve"> </w:t>
      </w:r>
      <w:r w:rsidRPr="00142B95">
        <w:rPr>
          <w:rFonts w:asciiTheme="majorHAnsi" w:eastAsia="Times New Roman" w:hAnsiTheme="majorHAnsi" w:cstheme="majorHAnsi"/>
          <w:b/>
          <w:sz w:val="20"/>
          <w:szCs w:val="20"/>
          <w:u w:val="single"/>
          <w:lang w:eastAsia="ar-SA"/>
        </w:rPr>
        <w:t>Umowy.</w:t>
      </w:r>
    </w:p>
    <w:p w14:paraId="4003D5F3" w14:textId="77777777" w:rsidR="003361A8" w:rsidRPr="00142B95" w:rsidRDefault="003361A8" w:rsidP="00CC124D">
      <w:pPr>
        <w:spacing w:after="0" w:line="240" w:lineRule="auto"/>
        <w:rPr>
          <w:rFonts w:asciiTheme="majorHAnsi" w:hAnsiTheme="majorHAnsi" w:cstheme="majorHAnsi"/>
          <w:sz w:val="20"/>
          <w:szCs w:val="20"/>
        </w:rPr>
      </w:pPr>
    </w:p>
    <w:p w14:paraId="2477AB90" w14:textId="73251F26" w:rsidR="006D3D6A" w:rsidRPr="00142B95" w:rsidRDefault="007E6F19" w:rsidP="00CC124D">
      <w:pPr>
        <w:spacing w:after="0" w:line="240" w:lineRule="auto"/>
        <w:rPr>
          <w:rFonts w:asciiTheme="majorHAnsi" w:hAnsiTheme="majorHAnsi" w:cstheme="majorHAnsi"/>
          <w:b/>
          <w:bCs/>
          <w:sz w:val="20"/>
          <w:szCs w:val="20"/>
        </w:rPr>
      </w:pPr>
      <w:r w:rsidRPr="00142B95">
        <w:rPr>
          <w:rFonts w:asciiTheme="majorHAnsi" w:hAnsiTheme="majorHAnsi" w:cstheme="majorHAnsi"/>
          <w:b/>
          <w:bCs/>
          <w:sz w:val="20"/>
          <w:szCs w:val="20"/>
        </w:rPr>
        <w:t xml:space="preserve">1.3/ </w:t>
      </w:r>
      <w:r w:rsidR="006D3D6A" w:rsidRPr="00142B95">
        <w:rPr>
          <w:rFonts w:asciiTheme="majorHAnsi" w:hAnsiTheme="majorHAnsi" w:cstheme="majorHAnsi"/>
          <w:b/>
          <w:bCs/>
          <w:sz w:val="20"/>
          <w:szCs w:val="20"/>
        </w:rPr>
        <w:t xml:space="preserve">Wspólny Słownik Zamówień - CPV: </w:t>
      </w:r>
    </w:p>
    <w:p w14:paraId="64A53FFA" w14:textId="77777777" w:rsidR="007768B0" w:rsidRPr="00142B95" w:rsidRDefault="007768B0" w:rsidP="00CC124D">
      <w:pPr>
        <w:spacing w:after="0" w:line="240" w:lineRule="auto"/>
        <w:rPr>
          <w:rFonts w:asciiTheme="majorHAnsi" w:hAnsiTheme="majorHAnsi" w:cstheme="majorHAnsi"/>
          <w:b/>
          <w:bCs/>
          <w:sz w:val="20"/>
          <w:szCs w:val="20"/>
        </w:rPr>
      </w:pPr>
    </w:p>
    <w:p w14:paraId="1C1ACF85" w14:textId="43E25A6A" w:rsidR="00C703BE" w:rsidRPr="00142B95"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142B95">
        <w:rPr>
          <w:rFonts w:ascii="Calibri Light" w:eastAsia="Times New Roman" w:hAnsi="Calibri Light" w:cs="Calibri Light"/>
          <w:color w:val="333333"/>
          <w:sz w:val="20"/>
          <w:szCs w:val="20"/>
          <w:lang w:eastAsia="ar-SA"/>
        </w:rPr>
        <w:t xml:space="preserve">45000000-7 -  </w:t>
      </w:r>
      <w:r w:rsidRPr="00142B95">
        <w:rPr>
          <w:rFonts w:asciiTheme="majorHAnsi" w:hAnsiTheme="majorHAnsi" w:cstheme="majorHAnsi"/>
          <w:sz w:val="20"/>
          <w:szCs w:val="20"/>
        </w:rPr>
        <w:t>Roboty budowlane – wymagania ogólne</w:t>
      </w:r>
    </w:p>
    <w:p w14:paraId="1DD63E5F" w14:textId="6FF08162" w:rsidR="00C703BE" w:rsidRPr="00142B95"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142B95">
        <w:rPr>
          <w:rFonts w:ascii="Calibri Light" w:eastAsia="Times New Roman" w:hAnsi="Calibri Light" w:cs="Calibri Light"/>
          <w:color w:val="333333"/>
          <w:sz w:val="20"/>
          <w:szCs w:val="20"/>
          <w:lang w:eastAsia="ar-SA"/>
        </w:rPr>
        <w:t xml:space="preserve">4511 0000-1- </w:t>
      </w:r>
      <w:r w:rsidRPr="00142B95">
        <w:rPr>
          <w:rFonts w:asciiTheme="majorHAnsi" w:hAnsiTheme="majorHAnsi" w:cstheme="majorHAnsi"/>
          <w:sz w:val="20"/>
          <w:szCs w:val="20"/>
        </w:rPr>
        <w:t>Roboty w zakresie burzenia i rozbiórki obiektów budowlanych; roboty ziemne</w:t>
      </w:r>
    </w:p>
    <w:p w14:paraId="246B3D1D" w14:textId="0ECE818E" w:rsidR="00C703BE" w:rsidRPr="00142B95"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142B95">
        <w:rPr>
          <w:rFonts w:ascii="Calibri Light" w:eastAsia="Times New Roman" w:hAnsi="Calibri Light" w:cs="Calibri Light"/>
          <w:color w:val="333333"/>
          <w:sz w:val="20"/>
          <w:szCs w:val="20"/>
          <w:lang w:eastAsia="ar-SA"/>
        </w:rPr>
        <w:t xml:space="preserve">45230000-8 -  </w:t>
      </w:r>
      <w:r w:rsidRPr="00142B95">
        <w:rPr>
          <w:rFonts w:asciiTheme="majorHAnsi" w:hAnsiTheme="majorHAnsi" w:cstheme="majorHAnsi"/>
          <w:sz w:val="20"/>
          <w:szCs w:val="20"/>
        </w:rPr>
        <w:t>Roboty budowlane w zakresie budowy rurociągów, linii komunikacyjnych i elektroenergetycznych, autostrad, dróg, lotnisk i kolei; wyrównywanie terenu</w:t>
      </w:r>
    </w:p>
    <w:p w14:paraId="773C06BC" w14:textId="08B9EC82" w:rsidR="0085768D" w:rsidRPr="00B56F36" w:rsidRDefault="00D317E4" w:rsidP="00E56ADA">
      <w:pPr>
        <w:spacing w:after="0" w:line="240" w:lineRule="auto"/>
        <w:jc w:val="both"/>
        <w:rPr>
          <w:rFonts w:asciiTheme="majorHAnsi" w:hAnsiTheme="majorHAnsi" w:cstheme="majorHAnsi"/>
          <w:sz w:val="20"/>
          <w:szCs w:val="20"/>
        </w:rPr>
      </w:pPr>
      <w:r w:rsidRPr="00142B95">
        <w:rPr>
          <w:rFonts w:asciiTheme="majorHAnsi" w:hAnsiTheme="majorHAnsi" w:cstheme="majorHAnsi"/>
          <w:sz w:val="20"/>
          <w:szCs w:val="20"/>
        </w:rPr>
        <w:t>45100000-8 - Przygotowanie terenu pod budowę</w:t>
      </w:r>
    </w:p>
    <w:p w14:paraId="54DB606B" w14:textId="77777777" w:rsidR="0085768D" w:rsidRPr="00B56F36" w:rsidRDefault="0085768D" w:rsidP="003361A8">
      <w:pPr>
        <w:spacing w:after="0" w:line="240" w:lineRule="auto"/>
        <w:rPr>
          <w:rFonts w:asciiTheme="majorHAnsi" w:hAnsiTheme="majorHAnsi" w:cstheme="majorHAnsi"/>
          <w:sz w:val="20"/>
          <w:szCs w:val="20"/>
        </w:rPr>
      </w:pPr>
    </w:p>
    <w:p w14:paraId="7F0EC81A" w14:textId="2FE96CBD" w:rsidR="006D3D6A" w:rsidRPr="00B56F36" w:rsidRDefault="007E6F1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1.4/ </w:t>
      </w:r>
      <w:r w:rsidR="006D3D6A" w:rsidRPr="00B56F36">
        <w:rPr>
          <w:rFonts w:asciiTheme="majorHAnsi" w:hAnsiTheme="majorHAnsi" w:cstheme="majorHAnsi"/>
          <w:b/>
          <w:bCs/>
          <w:sz w:val="20"/>
          <w:szCs w:val="20"/>
        </w:rPr>
        <w:t xml:space="preserve">Warunki gwarancji i rękojmi za wady.  </w:t>
      </w:r>
    </w:p>
    <w:p w14:paraId="751F887A" w14:textId="77777777" w:rsidR="001B7084" w:rsidRPr="00B56F36" w:rsidRDefault="001B7084" w:rsidP="00CC124D">
      <w:pPr>
        <w:spacing w:after="0" w:line="240" w:lineRule="auto"/>
        <w:rPr>
          <w:rFonts w:asciiTheme="majorHAnsi" w:hAnsiTheme="majorHAnsi" w:cstheme="majorHAnsi"/>
          <w:b/>
          <w:bCs/>
          <w:sz w:val="20"/>
          <w:szCs w:val="20"/>
        </w:rPr>
      </w:pPr>
    </w:p>
    <w:p w14:paraId="55C3940D" w14:textId="56C6B721"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D3D6A" w:rsidRPr="00B56F36">
        <w:rPr>
          <w:rFonts w:asciiTheme="majorHAnsi" w:hAnsiTheme="majorHAnsi" w:cstheme="majorHAnsi"/>
          <w:sz w:val="20"/>
          <w:szCs w:val="20"/>
        </w:rPr>
        <w:t xml:space="preserve">Wykonawca zobowiązuje się do udzielenia gwarancji </w:t>
      </w:r>
      <w:r w:rsidR="00C370CD" w:rsidRPr="00B56F36">
        <w:rPr>
          <w:rFonts w:ascii="Calibri Light" w:hAnsi="Calibri Light" w:cs="Calibri Light"/>
          <w:sz w:val="20"/>
          <w:szCs w:val="20"/>
        </w:rPr>
        <w:t xml:space="preserve">w rozumieniu art. 577 kodeksu cywilnego </w:t>
      </w:r>
      <w:r w:rsidR="006D3D6A" w:rsidRPr="00B56F36">
        <w:rPr>
          <w:rFonts w:asciiTheme="majorHAnsi" w:hAnsiTheme="majorHAnsi" w:cstheme="majorHAnsi"/>
          <w:sz w:val="20"/>
          <w:szCs w:val="20"/>
        </w:rPr>
        <w:t>na cały zakres zamówienia.</w:t>
      </w:r>
    </w:p>
    <w:p w14:paraId="4B138792" w14:textId="77777777" w:rsidR="0085768D" w:rsidRPr="00B56F36" w:rsidRDefault="0085768D" w:rsidP="00CC124D">
      <w:pPr>
        <w:spacing w:after="0" w:line="240" w:lineRule="auto"/>
        <w:jc w:val="both"/>
        <w:rPr>
          <w:rFonts w:asciiTheme="majorHAnsi" w:hAnsiTheme="majorHAnsi" w:cstheme="majorHAnsi"/>
          <w:sz w:val="20"/>
          <w:szCs w:val="20"/>
        </w:rPr>
      </w:pPr>
    </w:p>
    <w:p w14:paraId="4744C581" w14:textId="09211F9E" w:rsidR="0085768D"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D3D6A" w:rsidRPr="00B56F36">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B56F36">
        <w:rPr>
          <w:rFonts w:asciiTheme="majorHAnsi" w:hAnsiTheme="majorHAnsi" w:cstheme="majorHAnsi"/>
          <w:b/>
          <w:bCs/>
          <w:sz w:val="20"/>
          <w:szCs w:val="20"/>
        </w:rPr>
        <w:t xml:space="preserve"> stanowiący kryterium oceny ofert</w:t>
      </w:r>
      <w:r w:rsidR="006D3D6A" w:rsidRPr="00B56F36">
        <w:rPr>
          <w:rFonts w:asciiTheme="majorHAnsi" w:hAnsiTheme="majorHAnsi" w:cstheme="majorHAnsi"/>
          <w:sz w:val="20"/>
          <w:szCs w:val="20"/>
        </w:rPr>
        <w:t>. Okres gwarancji liczony będzie od dnia dokonania odbioru końcowego.</w:t>
      </w:r>
    </w:p>
    <w:p w14:paraId="3459BB0F" w14:textId="77777777" w:rsidR="0085768D" w:rsidRPr="00B56F36" w:rsidRDefault="0085768D" w:rsidP="00CC124D">
      <w:pPr>
        <w:spacing w:after="0" w:line="240" w:lineRule="auto"/>
        <w:jc w:val="both"/>
        <w:rPr>
          <w:rFonts w:asciiTheme="majorHAnsi" w:hAnsiTheme="majorHAnsi" w:cstheme="majorHAnsi"/>
          <w:sz w:val="20"/>
          <w:szCs w:val="20"/>
        </w:rPr>
      </w:pPr>
    </w:p>
    <w:p w14:paraId="7169F614" w14:textId="25BE42F3"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B56F36">
        <w:rPr>
          <w:rFonts w:asciiTheme="majorHAnsi" w:hAnsiTheme="majorHAnsi" w:cstheme="majorHAnsi"/>
          <w:sz w:val="20"/>
          <w:szCs w:val="20"/>
        </w:rPr>
        <w:t xml:space="preserve"> z zastosowaniem, że okres rękojmi nie może być krótszy niż 5 lat.</w:t>
      </w:r>
    </w:p>
    <w:p w14:paraId="09124FFC" w14:textId="77777777" w:rsidR="0085768D" w:rsidRPr="00B56F36" w:rsidRDefault="0085768D" w:rsidP="00CC124D">
      <w:pPr>
        <w:spacing w:after="0" w:line="240" w:lineRule="auto"/>
        <w:jc w:val="both"/>
        <w:rPr>
          <w:rFonts w:asciiTheme="majorHAnsi" w:hAnsiTheme="majorHAnsi" w:cstheme="majorHAnsi"/>
          <w:sz w:val="20"/>
          <w:szCs w:val="20"/>
        </w:rPr>
      </w:pPr>
    </w:p>
    <w:p w14:paraId="1E932D9F" w14:textId="77777777"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D3D6A" w:rsidRPr="00B56F36">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B56F36" w:rsidRDefault="0085768D" w:rsidP="00CC124D">
      <w:pPr>
        <w:spacing w:after="0" w:line="240" w:lineRule="auto"/>
        <w:jc w:val="both"/>
        <w:rPr>
          <w:rFonts w:asciiTheme="majorHAnsi" w:hAnsiTheme="majorHAnsi" w:cstheme="majorHAnsi"/>
          <w:sz w:val="20"/>
          <w:szCs w:val="20"/>
        </w:rPr>
      </w:pPr>
    </w:p>
    <w:p w14:paraId="2314D457" w14:textId="44ABA4AA" w:rsidR="006D3D6A" w:rsidRPr="00B56F36" w:rsidRDefault="00A9717D"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e</w:t>
      </w:r>
      <w:r w:rsidR="007E6F19"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Wykonawca zobowiązany będzie, </w:t>
      </w:r>
      <w:r w:rsidRPr="00B56F36">
        <w:rPr>
          <w:rFonts w:asciiTheme="majorHAnsi" w:hAnsiTheme="majorHAnsi" w:cstheme="majorHAnsi"/>
          <w:sz w:val="20"/>
          <w:szCs w:val="20"/>
        </w:rPr>
        <w:t>na własny koszt</w:t>
      </w:r>
      <w:r w:rsidR="006D3D6A" w:rsidRPr="00B56F36">
        <w:rPr>
          <w:rFonts w:asciiTheme="majorHAnsi" w:hAnsiTheme="majorHAnsi" w:cstheme="majorHAnsi"/>
          <w:sz w:val="20"/>
          <w:szCs w:val="20"/>
        </w:rPr>
        <w:t xml:space="preserve"> w okresie gwarancyjnym, do realizacji </w:t>
      </w:r>
      <w:r w:rsidR="00C370CD" w:rsidRPr="00B56F36">
        <w:rPr>
          <w:rFonts w:asciiTheme="majorHAnsi" w:hAnsiTheme="majorHAnsi" w:cstheme="majorHAnsi"/>
          <w:sz w:val="20"/>
          <w:szCs w:val="20"/>
        </w:rPr>
        <w:t>niezbędnych</w:t>
      </w:r>
      <w:r w:rsidR="006D3D6A" w:rsidRPr="00B56F36">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B56F36"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lastRenderedPageBreak/>
        <w:t>1.</w:t>
      </w:r>
      <w:r w:rsidR="007E6F19"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 xml:space="preserve">Wykonanie przedmiotu zamówienia. </w:t>
      </w:r>
    </w:p>
    <w:p w14:paraId="6B5BEA1D" w14:textId="77777777" w:rsidR="00E46A90" w:rsidRPr="00B56F36"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4F8067EA"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 </w:t>
      </w:r>
      <w:r w:rsidR="008004F0" w:rsidRPr="00B56F36">
        <w:rPr>
          <w:rFonts w:asciiTheme="majorHAnsi" w:hAnsiTheme="majorHAnsi" w:cstheme="majorHAnsi"/>
          <w:sz w:val="20"/>
          <w:szCs w:val="20"/>
          <w:u w:val="single"/>
        </w:rPr>
        <w:t>przepisami i wytycznymi odnoszącymi się do zapobiegania epidemii COVID – 19</w:t>
      </w:r>
      <w:r w:rsidR="008004F0" w:rsidRPr="00B56F36">
        <w:rPr>
          <w:rFonts w:asciiTheme="majorHAnsi" w:hAnsiTheme="majorHAnsi" w:cstheme="majorHAnsi"/>
          <w:sz w:val="20"/>
          <w:szCs w:val="20"/>
        </w:rPr>
        <w:t xml:space="preserve"> oraz zgodnie z zaleceniami inspektora nadzoru.</w:t>
      </w:r>
    </w:p>
    <w:p w14:paraId="3EDAA8C6" w14:textId="77777777" w:rsidR="004F0564" w:rsidRPr="00B56F36" w:rsidRDefault="004F0564" w:rsidP="00CC124D">
      <w:pPr>
        <w:spacing w:after="0" w:line="240" w:lineRule="auto"/>
        <w:jc w:val="both"/>
        <w:rPr>
          <w:rFonts w:asciiTheme="majorHAnsi" w:hAnsiTheme="majorHAnsi" w:cstheme="majorHAnsi"/>
          <w:sz w:val="20"/>
          <w:szCs w:val="20"/>
        </w:rPr>
      </w:pPr>
    </w:p>
    <w:p w14:paraId="658977AA"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B56F36" w:rsidRDefault="004F0564" w:rsidP="00CC124D">
      <w:pPr>
        <w:spacing w:after="0" w:line="240" w:lineRule="auto"/>
        <w:jc w:val="both"/>
        <w:rPr>
          <w:rFonts w:asciiTheme="majorHAnsi" w:hAnsiTheme="majorHAnsi" w:cstheme="majorHAnsi"/>
          <w:sz w:val="20"/>
          <w:szCs w:val="20"/>
        </w:rPr>
      </w:pPr>
    </w:p>
    <w:p w14:paraId="285647CE"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B56F36" w:rsidRDefault="004F0564" w:rsidP="00CC124D">
      <w:pPr>
        <w:spacing w:after="0" w:line="240" w:lineRule="auto"/>
        <w:jc w:val="both"/>
        <w:rPr>
          <w:rFonts w:asciiTheme="majorHAnsi" w:hAnsiTheme="majorHAnsi" w:cstheme="majorHAnsi"/>
          <w:sz w:val="20"/>
          <w:szCs w:val="20"/>
        </w:rPr>
      </w:pPr>
    </w:p>
    <w:p w14:paraId="4D7321AD"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B56F36" w:rsidRDefault="004F0564" w:rsidP="00CC124D">
      <w:pPr>
        <w:spacing w:after="0" w:line="240" w:lineRule="auto"/>
        <w:jc w:val="both"/>
        <w:rPr>
          <w:rFonts w:asciiTheme="majorHAnsi" w:hAnsiTheme="majorHAnsi" w:cstheme="majorHAnsi"/>
          <w:sz w:val="20"/>
          <w:szCs w:val="20"/>
        </w:rPr>
      </w:pPr>
    </w:p>
    <w:p w14:paraId="27E182EC" w14:textId="17C04ABF"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B56F36">
        <w:rPr>
          <w:rFonts w:asciiTheme="majorHAnsi" w:hAnsiTheme="majorHAnsi" w:cstheme="majorHAnsi"/>
          <w:sz w:val="20"/>
          <w:szCs w:val="20"/>
        </w:rPr>
        <w:t xml:space="preserve">w sprawie informacji dotyczącej bezpieczeństwa i ochrony zdrowia oraz planu bezpieczeństwa i ochrony zdrowia </w:t>
      </w:r>
      <w:r w:rsidRPr="00B56F36">
        <w:rPr>
          <w:rFonts w:asciiTheme="majorHAnsi" w:hAnsiTheme="majorHAnsi" w:cstheme="majorHAnsi"/>
          <w:sz w:val="20"/>
          <w:szCs w:val="20"/>
        </w:rPr>
        <w:t>(Dz. U. Nr. 120 poz. 1126).</w:t>
      </w:r>
    </w:p>
    <w:p w14:paraId="11685541" w14:textId="77777777" w:rsidR="004F0564" w:rsidRPr="00B56F36" w:rsidRDefault="004F0564" w:rsidP="00CC124D">
      <w:pPr>
        <w:spacing w:after="0" w:line="240" w:lineRule="auto"/>
        <w:jc w:val="both"/>
        <w:rPr>
          <w:rFonts w:asciiTheme="majorHAnsi" w:hAnsiTheme="majorHAnsi" w:cstheme="majorHAnsi"/>
          <w:sz w:val="20"/>
          <w:szCs w:val="20"/>
        </w:rPr>
      </w:pPr>
    </w:p>
    <w:p w14:paraId="6A9B56F5"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B56F36" w:rsidRDefault="004F0564" w:rsidP="00CC124D">
      <w:pPr>
        <w:spacing w:after="0" w:line="240" w:lineRule="auto"/>
        <w:jc w:val="both"/>
        <w:rPr>
          <w:rFonts w:asciiTheme="majorHAnsi" w:hAnsiTheme="majorHAnsi" w:cstheme="majorHAnsi"/>
          <w:sz w:val="20"/>
          <w:szCs w:val="20"/>
        </w:rPr>
      </w:pPr>
    </w:p>
    <w:p w14:paraId="676CDED3"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B56F36" w:rsidRDefault="004F0564" w:rsidP="00CC124D">
      <w:pPr>
        <w:spacing w:after="0" w:line="240" w:lineRule="auto"/>
        <w:jc w:val="both"/>
        <w:rPr>
          <w:rFonts w:asciiTheme="majorHAnsi" w:hAnsiTheme="majorHAnsi" w:cstheme="majorHAnsi"/>
          <w:sz w:val="20"/>
          <w:szCs w:val="20"/>
        </w:rPr>
      </w:pPr>
    </w:p>
    <w:p w14:paraId="4C604376"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B56F36" w:rsidRDefault="004F0564" w:rsidP="00CC124D">
      <w:pPr>
        <w:spacing w:after="0" w:line="240" w:lineRule="auto"/>
        <w:jc w:val="both"/>
        <w:rPr>
          <w:rFonts w:asciiTheme="majorHAnsi" w:hAnsiTheme="majorHAnsi" w:cstheme="majorHAnsi"/>
          <w:sz w:val="20"/>
          <w:szCs w:val="20"/>
        </w:rPr>
      </w:pPr>
    </w:p>
    <w:p w14:paraId="01E88689"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B56F36" w:rsidRDefault="004F0564" w:rsidP="00CC124D">
      <w:pPr>
        <w:spacing w:after="0" w:line="240" w:lineRule="auto"/>
        <w:jc w:val="both"/>
        <w:rPr>
          <w:rFonts w:asciiTheme="majorHAnsi" w:hAnsiTheme="majorHAnsi" w:cstheme="majorHAnsi"/>
          <w:sz w:val="20"/>
          <w:szCs w:val="20"/>
        </w:rPr>
      </w:pPr>
    </w:p>
    <w:p w14:paraId="099225C1"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B56F36" w:rsidRDefault="004F0564" w:rsidP="00CC124D">
      <w:pPr>
        <w:spacing w:after="0" w:line="240" w:lineRule="auto"/>
        <w:jc w:val="both"/>
        <w:rPr>
          <w:rFonts w:asciiTheme="majorHAnsi" w:hAnsiTheme="majorHAnsi" w:cstheme="majorHAnsi"/>
          <w:sz w:val="20"/>
          <w:szCs w:val="20"/>
        </w:rPr>
      </w:pPr>
    </w:p>
    <w:p w14:paraId="2B67DCF8" w14:textId="77777777" w:rsidR="007157C3" w:rsidRPr="00B56F36" w:rsidRDefault="007157C3"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B56F36" w:rsidRDefault="004F0564" w:rsidP="00A9717D">
      <w:pPr>
        <w:spacing w:after="0" w:line="240" w:lineRule="auto"/>
        <w:jc w:val="both"/>
        <w:rPr>
          <w:rFonts w:asciiTheme="majorHAnsi" w:hAnsiTheme="majorHAnsi" w:cstheme="majorHAnsi"/>
          <w:sz w:val="20"/>
          <w:szCs w:val="20"/>
        </w:rPr>
      </w:pPr>
    </w:p>
    <w:p w14:paraId="4B24FF45" w14:textId="77777777" w:rsidR="007157C3" w:rsidRPr="00B56F36" w:rsidRDefault="007157C3"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B56F36" w:rsidRDefault="004F0564" w:rsidP="00A9717D">
      <w:pPr>
        <w:spacing w:after="0" w:line="240" w:lineRule="auto"/>
        <w:jc w:val="both"/>
        <w:rPr>
          <w:rFonts w:asciiTheme="majorHAnsi" w:hAnsiTheme="majorHAnsi" w:cstheme="majorHAnsi"/>
          <w:sz w:val="20"/>
          <w:szCs w:val="20"/>
        </w:rPr>
      </w:pPr>
    </w:p>
    <w:p w14:paraId="33DD2E7D" w14:textId="49867B51" w:rsidR="00755062" w:rsidRPr="00B56F36" w:rsidRDefault="00A9717D"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m</w:t>
      </w:r>
      <w:r w:rsidR="00755062" w:rsidRPr="00B56F36">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n</w:t>
      </w:r>
      <w:r w:rsidR="00755062" w:rsidRPr="00B56F36">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B56F36" w:rsidRDefault="00755062"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w:t>
      </w:r>
    </w:p>
    <w:p w14:paraId="333BFB1F" w14:textId="477E3F87"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o</w:t>
      </w:r>
      <w:r w:rsidR="00755062" w:rsidRPr="00B56F36">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Środowiska Urzędu Miasta Pruszkowa.</w:t>
      </w:r>
    </w:p>
    <w:p w14:paraId="7DC24C17"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W przypadku nowych </w:t>
      </w:r>
      <w:proofErr w:type="spellStart"/>
      <w:r w:rsidRPr="00B56F36">
        <w:rPr>
          <w:rFonts w:asciiTheme="majorHAnsi" w:hAnsiTheme="majorHAnsi" w:cstheme="majorHAnsi"/>
          <w:sz w:val="20"/>
          <w:szCs w:val="20"/>
        </w:rPr>
        <w:t>nasadzeń</w:t>
      </w:r>
      <w:proofErr w:type="spellEnd"/>
      <w:r w:rsidRPr="00B56F36">
        <w:rPr>
          <w:rFonts w:asciiTheme="majorHAnsi" w:hAnsiTheme="majorHAnsi" w:cstheme="majorHAnsi"/>
          <w:sz w:val="20"/>
          <w:szCs w:val="20"/>
        </w:rPr>
        <w:t>:</w:t>
      </w:r>
    </w:p>
    <w:p w14:paraId="21EE0F3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Wykonawca udziela rocznej gwarancji na wykonane nasadzenia i zobowiązany jest do rocznej pielęgnacji  </w:t>
      </w:r>
      <w:proofErr w:type="spellStart"/>
      <w:r w:rsidRPr="00B56F36">
        <w:rPr>
          <w:rFonts w:asciiTheme="majorHAnsi" w:hAnsiTheme="majorHAnsi" w:cstheme="majorHAnsi"/>
          <w:sz w:val="20"/>
          <w:szCs w:val="20"/>
        </w:rPr>
        <w:t>nasadzeń</w:t>
      </w:r>
      <w:proofErr w:type="spellEnd"/>
      <w:r w:rsidRPr="00B56F36">
        <w:rPr>
          <w:rFonts w:asciiTheme="majorHAnsi" w:hAnsiTheme="majorHAnsi" w:cstheme="majorHAnsi"/>
          <w:sz w:val="20"/>
          <w:szCs w:val="20"/>
        </w:rPr>
        <w:t xml:space="preserve">.    </w:t>
      </w:r>
    </w:p>
    <w:p w14:paraId="4CBF0E3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58914CC4" w14:textId="38F27213"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p</w:t>
      </w:r>
      <w:r w:rsidR="00755062" w:rsidRPr="00B56F36">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uprawnienia w zakresie pielęgnacji drzew. Zapłatę za nadzór  pokrywa Wykonawca.     </w:t>
      </w:r>
    </w:p>
    <w:p w14:paraId="3FEC659A" w14:textId="77777777" w:rsidR="00755062" w:rsidRPr="00B56F36" w:rsidRDefault="00755062" w:rsidP="00CC124D">
      <w:pPr>
        <w:spacing w:after="0" w:line="240" w:lineRule="auto"/>
        <w:rPr>
          <w:rFonts w:asciiTheme="majorHAnsi" w:hAnsiTheme="majorHAnsi" w:cstheme="majorHAnsi"/>
          <w:b/>
          <w:bCs/>
          <w:sz w:val="20"/>
          <w:szCs w:val="20"/>
        </w:rPr>
      </w:pPr>
    </w:p>
    <w:p w14:paraId="6B029471" w14:textId="77777777" w:rsidR="007157C3"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Dodatkowe obowiązki Wykonawcy:</w:t>
      </w:r>
    </w:p>
    <w:p w14:paraId="5D05A889" w14:textId="77777777" w:rsidR="00203509" w:rsidRPr="00B56F36" w:rsidRDefault="00203509" w:rsidP="00CC124D">
      <w:pPr>
        <w:spacing w:after="0" w:line="240" w:lineRule="auto"/>
        <w:rPr>
          <w:rFonts w:asciiTheme="majorHAnsi" w:hAnsiTheme="majorHAnsi" w:cstheme="majorHAnsi"/>
          <w:b/>
          <w:bCs/>
          <w:sz w:val="20"/>
          <w:szCs w:val="20"/>
        </w:rPr>
      </w:pPr>
    </w:p>
    <w:p w14:paraId="3D1F88C7"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a) </w:t>
      </w:r>
      <w:r w:rsidRPr="00B56F36">
        <w:rPr>
          <w:rFonts w:asciiTheme="majorHAnsi" w:hAnsiTheme="majorHAnsi" w:cstheme="majorHAnsi"/>
          <w:sz w:val="20"/>
          <w:szCs w:val="20"/>
        </w:rPr>
        <w:t xml:space="preserve">Po stronie wykonawcy leży wykonanie i poniesienie kosztów: </w:t>
      </w:r>
    </w:p>
    <w:p w14:paraId="7DCF218A" w14:textId="77777777" w:rsidR="004F0564" w:rsidRPr="00B56F36"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 </w:t>
      </w:r>
      <w:r w:rsidRPr="00B56F36">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B56F36">
        <w:rPr>
          <w:rFonts w:asciiTheme="majorHAnsi" w:hAnsiTheme="majorHAnsi" w:cstheme="majorHAnsi"/>
          <w:sz w:val="20"/>
          <w:szCs w:val="20"/>
        </w:rPr>
        <w:t xml:space="preserve">należy </w:t>
      </w:r>
      <w:r w:rsidRPr="00B56F36">
        <w:rPr>
          <w:rFonts w:asciiTheme="majorHAnsi" w:hAnsiTheme="majorHAnsi" w:cstheme="majorHAnsi"/>
          <w:sz w:val="20"/>
          <w:szCs w:val="20"/>
        </w:rPr>
        <w:t>uzyskać protokół odbioru prac prowadzonych w rejonie tych urządzeń.</w:t>
      </w:r>
    </w:p>
    <w:p w14:paraId="1158246F"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 zorganizowania zaplecza sanitarno-higienicznego na placu budowy. </w:t>
      </w:r>
    </w:p>
    <w:p w14:paraId="5764A36A" w14:textId="77777777" w:rsidR="004F0564" w:rsidRPr="00B56F36"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b) </w:t>
      </w:r>
      <w:r w:rsidRPr="00B56F36">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B56F36" w:rsidRDefault="004F0564" w:rsidP="00CC124D">
      <w:pPr>
        <w:spacing w:after="0" w:line="240" w:lineRule="auto"/>
        <w:jc w:val="both"/>
        <w:rPr>
          <w:rFonts w:asciiTheme="majorHAnsi" w:hAnsiTheme="majorHAnsi" w:cstheme="majorHAnsi"/>
          <w:sz w:val="20"/>
          <w:szCs w:val="20"/>
        </w:rPr>
      </w:pPr>
    </w:p>
    <w:p w14:paraId="69E0D054"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 Zaplecze wykonawcy: urządzenie i utrzymanie zaplecza wykonawcy, likwidacja zaplecza wykonawcy.</w:t>
      </w:r>
    </w:p>
    <w:p w14:paraId="0AC0B477" w14:textId="77777777" w:rsidR="00642C8D" w:rsidRPr="00B56F36" w:rsidRDefault="00642C8D" w:rsidP="00436F5E">
      <w:pPr>
        <w:tabs>
          <w:tab w:val="left" w:pos="426"/>
        </w:tabs>
        <w:spacing w:after="0" w:line="240" w:lineRule="auto"/>
        <w:jc w:val="both"/>
        <w:rPr>
          <w:rFonts w:asciiTheme="majorHAnsi" w:hAnsiTheme="majorHAnsi" w:cstheme="majorHAnsi"/>
          <w:bCs/>
          <w:sz w:val="20"/>
          <w:szCs w:val="20"/>
        </w:rPr>
      </w:pPr>
    </w:p>
    <w:p w14:paraId="17AA535A" w14:textId="57B9B77A" w:rsidR="00436F5E" w:rsidRPr="00B56F36" w:rsidRDefault="00436F5E" w:rsidP="00436F5E">
      <w:pPr>
        <w:tabs>
          <w:tab w:val="left" w:pos="426"/>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d) Ubezpieczenie Wykonawcy</w:t>
      </w:r>
    </w:p>
    <w:p w14:paraId="7DF4EA77" w14:textId="0785C64D" w:rsidR="00436F5E" w:rsidRPr="00B56F36" w:rsidRDefault="00436F5E" w:rsidP="00436F5E">
      <w:pPr>
        <w:tabs>
          <w:tab w:val="left" w:pos="426"/>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zapisami zawartymi </w:t>
      </w:r>
      <w:r w:rsidRPr="00B56F36">
        <w:rPr>
          <w:rFonts w:asciiTheme="majorHAnsi" w:hAnsiTheme="majorHAnsi" w:cstheme="majorHAnsi"/>
          <w:b/>
          <w:bCs/>
          <w:sz w:val="20"/>
          <w:szCs w:val="20"/>
        </w:rPr>
        <w:t xml:space="preserve">w § 5 ust. </w:t>
      </w:r>
      <w:r w:rsidR="00592043" w:rsidRPr="00B56F36">
        <w:rPr>
          <w:rFonts w:asciiTheme="majorHAnsi" w:hAnsiTheme="majorHAnsi" w:cstheme="majorHAnsi"/>
          <w:b/>
          <w:bCs/>
          <w:sz w:val="20"/>
          <w:szCs w:val="20"/>
        </w:rPr>
        <w:t>6 pkt 12</w:t>
      </w:r>
      <w:r w:rsidRPr="00B56F36">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3851D68A" w14:textId="77777777" w:rsidR="002E23AF" w:rsidRPr="00B56F36" w:rsidRDefault="002E23AF" w:rsidP="00CC124D">
      <w:pPr>
        <w:spacing w:after="0" w:line="240" w:lineRule="auto"/>
        <w:rPr>
          <w:rFonts w:asciiTheme="majorHAnsi" w:hAnsiTheme="majorHAnsi" w:cstheme="majorHAnsi"/>
          <w:b/>
          <w:bCs/>
          <w:sz w:val="20"/>
          <w:szCs w:val="20"/>
        </w:rPr>
      </w:pPr>
    </w:p>
    <w:p w14:paraId="6607022C" w14:textId="77777777" w:rsidR="006D3D6A"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Warunki rozliczenia wykonania przedmiotu zamówienia.</w:t>
      </w:r>
    </w:p>
    <w:p w14:paraId="35EB37BD" w14:textId="77777777" w:rsidR="00203509" w:rsidRPr="00B56F36" w:rsidRDefault="00203509" w:rsidP="00CC124D">
      <w:pPr>
        <w:spacing w:after="0" w:line="240" w:lineRule="auto"/>
        <w:rPr>
          <w:rFonts w:asciiTheme="majorHAnsi" w:hAnsiTheme="majorHAnsi" w:cstheme="majorHAnsi"/>
          <w:sz w:val="20"/>
          <w:szCs w:val="20"/>
        </w:rPr>
      </w:pPr>
    </w:p>
    <w:p w14:paraId="1BC61AC4" w14:textId="12A8CC91"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D3D6A" w:rsidRPr="00B56F36">
        <w:rPr>
          <w:rFonts w:asciiTheme="majorHAnsi" w:hAnsiTheme="majorHAnsi" w:cstheme="majorHAnsi"/>
          <w:sz w:val="20"/>
          <w:szCs w:val="20"/>
        </w:rPr>
        <w:t xml:space="preserve">Wynagrodzenie wykonawcy jest </w:t>
      </w:r>
      <w:r w:rsidR="006D3D6A" w:rsidRPr="00B56F36">
        <w:rPr>
          <w:rFonts w:asciiTheme="majorHAnsi" w:hAnsiTheme="majorHAnsi" w:cstheme="majorHAnsi"/>
          <w:b/>
          <w:bCs/>
          <w:sz w:val="20"/>
          <w:szCs w:val="20"/>
        </w:rPr>
        <w:t>ceną ryczałtową</w:t>
      </w:r>
      <w:r w:rsidR="006D3D6A" w:rsidRPr="00B56F36">
        <w:rPr>
          <w:rFonts w:asciiTheme="majorHAnsi" w:hAnsiTheme="majorHAnsi" w:cstheme="majorHAnsi"/>
          <w:sz w:val="20"/>
          <w:szCs w:val="20"/>
        </w:rPr>
        <w:t xml:space="preserve"> za wykonanie przedmiotu zamówienia, wynikającą swoim zakresem z niniejszej </w:t>
      </w:r>
      <w:r w:rsidR="00102D1F" w:rsidRPr="00B56F36">
        <w:rPr>
          <w:rFonts w:asciiTheme="majorHAnsi" w:hAnsiTheme="majorHAnsi" w:cstheme="majorHAnsi"/>
          <w:sz w:val="20"/>
          <w:szCs w:val="20"/>
        </w:rPr>
        <w:t>specyfikacji</w:t>
      </w:r>
      <w:r w:rsidR="006D3D6A" w:rsidRPr="00B56F36">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B56F36">
        <w:rPr>
          <w:rFonts w:asciiTheme="majorHAnsi" w:hAnsiTheme="majorHAnsi" w:cstheme="majorHAnsi"/>
          <w:sz w:val="20"/>
          <w:szCs w:val="20"/>
        </w:rPr>
        <w:t>STWiOR</w:t>
      </w:r>
      <w:proofErr w:type="spellEnd"/>
      <w:r w:rsidR="006D3D6A" w:rsidRPr="00B56F36">
        <w:rPr>
          <w:rFonts w:asciiTheme="majorHAnsi" w:hAnsiTheme="majorHAnsi" w:cstheme="majorHAnsi"/>
          <w:sz w:val="20"/>
          <w:szCs w:val="20"/>
        </w:rPr>
        <w:t xml:space="preserve">). </w:t>
      </w:r>
    </w:p>
    <w:p w14:paraId="19FD8129" w14:textId="77777777" w:rsidR="00203509" w:rsidRPr="00B56F36" w:rsidRDefault="00203509" w:rsidP="00CC124D">
      <w:pPr>
        <w:spacing w:after="0" w:line="240" w:lineRule="auto"/>
        <w:jc w:val="both"/>
        <w:rPr>
          <w:rFonts w:asciiTheme="majorHAnsi" w:hAnsiTheme="majorHAnsi" w:cstheme="majorHAnsi"/>
          <w:sz w:val="20"/>
          <w:szCs w:val="20"/>
        </w:rPr>
      </w:pPr>
    </w:p>
    <w:p w14:paraId="2D50BEF6" w14:textId="77777777"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D3D6A" w:rsidRPr="00B56F36">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B56F36" w:rsidRDefault="00203509" w:rsidP="00CC124D">
      <w:pPr>
        <w:spacing w:after="0" w:line="240" w:lineRule="auto"/>
        <w:jc w:val="both"/>
        <w:rPr>
          <w:rFonts w:asciiTheme="majorHAnsi" w:hAnsiTheme="majorHAnsi" w:cstheme="majorHAnsi"/>
          <w:sz w:val="20"/>
          <w:szCs w:val="20"/>
        </w:rPr>
      </w:pPr>
    </w:p>
    <w:p w14:paraId="50300978" w14:textId="77777777" w:rsidR="006D3D6A" w:rsidRPr="00B56F36" w:rsidRDefault="007157C3" w:rsidP="00CC124D">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 xml:space="preserve">Ceną oferty jest kwota wynagrodzenia ryczałtowego zaoferowana przez Wykonawcę w formularzu oferty. </w:t>
      </w:r>
      <w:r w:rsidR="006D3D6A" w:rsidRPr="00B56F36">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B56F36" w:rsidRDefault="00203509" w:rsidP="00CC124D">
      <w:pPr>
        <w:spacing w:after="0" w:line="240" w:lineRule="auto"/>
        <w:jc w:val="both"/>
        <w:rPr>
          <w:rFonts w:asciiTheme="majorHAnsi" w:hAnsiTheme="majorHAnsi" w:cstheme="majorHAnsi"/>
          <w:sz w:val="20"/>
          <w:szCs w:val="20"/>
        </w:rPr>
      </w:pPr>
    </w:p>
    <w:p w14:paraId="24CD024C" w14:textId="05EFE05F" w:rsidR="006D3D6A" w:rsidRPr="00B56F36" w:rsidRDefault="00A9717D" w:rsidP="004A196F">
      <w:pPr>
        <w:spacing w:after="0" w:line="240" w:lineRule="auto"/>
        <w:jc w:val="both"/>
        <w:rPr>
          <w:rFonts w:asciiTheme="minorHAnsi" w:eastAsia="Times New Roman" w:hAnsiTheme="minorHAnsi" w:cstheme="minorHAnsi"/>
          <w:sz w:val="20"/>
          <w:szCs w:val="20"/>
        </w:rPr>
      </w:pPr>
      <w:r w:rsidRPr="00B56F36">
        <w:rPr>
          <w:rFonts w:asciiTheme="majorHAnsi" w:hAnsiTheme="majorHAnsi" w:cstheme="majorHAnsi"/>
          <w:sz w:val="20"/>
          <w:szCs w:val="20"/>
        </w:rPr>
        <w:t>d</w:t>
      </w:r>
      <w:r w:rsidR="007157C3" w:rsidRPr="00B56F36">
        <w:rPr>
          <w:rFonts w:asciiTheme="majorHAnsi" w:hAnsiTheme="majorHAnsi" w:cstheme="majorHAnsi"/>
          <w:sz w:val="20"/>
          <w:szCs w:val="20"/>
        </w:rPr>
        <w:t xml:space="preserve">) </w:t>
      </w:r>
      <w:r w:rsidR="006D3D6A" w:rsidRPr="00B56F36">
        <w:rPr>
          <w:rFonts w:asciiTheme="minorHAnsi" w:hAnsiTheme="minorHAnsi" w:cstheme="minorHAnsi"/>
          <w:sz w:val="20"/>
          <w:szCs w:val="20"/>
          <w:u w:val="single"/>
        </w:rPr>
        <w:t xml:space="preserve">Warunkiem zapłaty należności dla Wykonawcy za wykonane roboty będzie otrzymanie przez Zamawiającego </w:t>
      </w:r>
      <w:r w:rsidR="00A64DA7" w:rsidRPr="00B56F36">
        <w:rPr>
          <w:rFonts w:asciiTheme="minorHAnsi" w:hAnsiTheme="minorHAnsi" w:cstheme="minorHAnsi"/>
          <w:sz w:val="20"/>
          <w:szCs w:val="20"/>
          <w:u w:val="single"/>
        </w:rPr>
        <w:t>podpisanych</w:t>
      </w:r>
      <w:r w:rsidR="006D3D6A" w:rsidRPr="00B56F36">
        <w:rPr>
          <w:rFonts w:asciiTheme="minorHAnsi" w:hAnsiTheme="minorHAnsi" w:cstheme="minorHAnsi"/>
          <w:sz w:val="20"/>
          <w:szCs w:val="20"/>
          <w:u w:val="single"/>
        </w:rPr>
        <w:t xml:space="preserve"> przez podwykonawców potwierdzeń otrzymania zapłaty zgodnie z zawartymi z nimi umowami.</w:t>
      </w:r>
      <w:r w:rsidR="006D3D6A"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 xml:space="preserve">W przypadku uchylenia się </w:t>
      </w:r>
      <w:r w:rsidR="00AA67FC" w:rsidRPr="00B56F36">
        <w:rPr>
          <w:rFonts w:asciiTheme="minorHAnsi" w:eastAsia="Times New Roman" w:hAnsiTheme="minorHAnsi" w:cstheme="minorHAnsi"/>
          <w:sz w:val="20"/>
          <w:szCs w:val="20"/>
        </w:rPr>
        <w:t>od obowiązku zapłaty odpowiednio przez wykonawcę, podwykonawcę lub dalszego podwykonawcę</w:t>
      </w:r>
      <w:r w:rsidR="006D3D6A" w:rsidRPr="00B56F36">
        <w:rPr>
          <w:rFonts w:asciiTheme="minorHAnsi" w:hAnsiTheme="minorHAnsi" w:cstheme="minorHAnsi"/>
          <w:sz w:val="20"/>
          <w:szCs w:val="20"/>
        </w:rPr>
        <w:t xml:space="preserve"> Zamawiający dokona </w:t>
      </w:r>
      <w:r w:rsidR="00AA67FC" w:rsidRPr="00B56F36">
        <w:rPr>
          <w:rFonts w:asciiTheme="minorHAnsi" w:hAnsiTheme="minorHAnsi" w:cstheme="minorHAnsi"/>
          <w:sz w:val="20"/>
          <w:szCs w:val="20"/>
        </w:rPr>
        <w:t xml:space="preserve">bezpośredniej </w:t>
      </w:r>
      <w:r w:rsidR="006D3D6A" w:rsidRPr="00B56F36">
        <w:rPr>
          <w:rFonts w:asciiTheme="minorHAnsi" w:hAnsiTheme="minorHAnsi" w:cstheme="minorHAnsi"/>
          <w:sz w:val="20"/>
          <w:szCs w:val="20"/>
        </w:rPr>
        <w:t>zapłaty dla podwykonawcy</w:t>
      </w:r>
      <w:r w:rsidR="00C52C79" w:rsidRPr="00B56F36">
        <w:rPr>
          <w:rFonts w:asciiTheme="minorHAnsi" w:hAnsiTheme="minorHAnsi" w:cstheme="minorHAnsi"/>
          <w:sz w:val="20"/>
          <w:szCs w:val="20"/>
        </w:rPr>
        <w:t xml:space="preserve"> lub dalszego podwykonawcy</w:t>
      </w:r>
      <w:r w:rsidR="006D3D6A"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 xml:space="preserve"> Z zastrzeżeniem art. 465. Ust. 2 – 8</w:t>
      </w:r>
      <w:r w:rsidR="00E9134B" w:rsidRPr="00B56F36">
        <w:rPr>
          <w:rFonts w:asciiTheme="minorHAnsi" w:hAnsiTheme="minorHAnsi" w:cstheme="minorHAnsi"/>
          <w:sz w:val="20"/>
          <w:szCs w:val="20"/>
        </w:rPr>
        <w:t xml:space="preserve"> ustawy </w:t>
      </w:r>
      <w:proofErr w:type="spellStart"/>
      <w:r w:rsidR="00E9134B" w:rsidRPr="00B56F36">
        <w:rPr>
          <w:rFonts w:asciiTheme="minorHAnsi" w:hAnsiTheme="minorHAnsi" w:cstheme="minorHAnsi"/>
          <w:sz w:val="20"/>
          <w:szCs w:val="20"/>
        </w:rPr>
        <w:t>Pzp</w:t>
      </w:r>
      <w:proofErr w:type="spellEnd"/>
      <w:r w:rsidR="00E9134B"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w:t>
      </w:r>
      <w:r w:rsidR="006D3D6A" w:rsidRPr="00B56F36">
        <w:rPr>
          <w:rFonts w:asciiTheme="minorHAnsi" w:hAnsiTheme="minorHAnsi" w:cstheme="minorHAnsi"/>
          <w:sz w:val="20"/>
          <w:szCs w:val="20"/>
        </w:rPr>
        <w:t xml:space="preserve"> Szczegółowe postanowienia dotyczące regulacji obejmujących podwykonawstwo zawarte są we wzorze umowy.</w:t>
      </w:r>
    </w:p>
    <w:p w14:paraId="302FA87D" w14:textId="77777777" w:rsidR="00490F59" w:rsidRPr="00B56F36" w:rsidRDefault="00490F59" w:rsidP="00CC124D">
      <w:pPr>
        <w:spacing w:after="0" w:line="240" w:lineRule="auto"/>
        <w:rPr>
          <w:rFonts w:asciiTheme="majorHAnsi" w:hAnsiTheme="majorHAnsi" w:cstheme="majorHAnsi"/>
          <w:sz w:val="20"/>
          <w:szCs w:val="20"/>
        </w:rPr>
      </w:pPr>
    </w:p>
    <w:p w14:paraId="217288EB" w14:textId="77777777" w:rsidR="006D3D6A" w:rsidRPr="00B56F36"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6D3D6A" w:rsidRPr="00B56F36">
        <w:rPr>
          <w:rFonts w:asciiTheme="majorHAnsi" w:hAnsiTheme="majorHAnsi" w:cstheme="majorHAnsi"/>
          <w:b/>
          <w:bCs/>
          <w:sz w:val="20"/>
          <w:szCs w:val="20"/>
        </w:rPr>
        <w:t>ROZWIĄZANIA RÓWNOWAŻNE.</w:t>
      </w:r>
    </w:p>
    <w:p w14:paraId="41FB5C96" w14:textId="77777777" w:rsidR="00203509" w:rsidRPr="00B56F36" w:rsidRDefault="00203509" w:rsidP="00CC124D">
      <w:pPr>
        <w:spacing w:after="0" w:line="240" w:lineRule="auto"/>
        <w:rPr>
          <w:rFonts w:asciiTheme="majorHAnsi" w:hAnsiTheme="majorHAnsi" w:cstheme="majorHAnsi"/>
          <w:sz w:val="20"/>
          <w:szCs w:val="20"/>
        </w:rPr>
      </w:pPr>
    </w:p>
    <w:p w14:paraId="6ABB1A01" w14:textId="16FDD618"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B56F36" w:rsidRDefault="00436F5E" w:rsidP="00436F5E">
      <w:pPr>
        <w:autoSpaceDE w:val="0"/>
        <w:spacing w:after="0" w:line="240" w:lineRule="auto"/>
        <w:jc w:val="both"/>
        <w:rPr>
          <w:rFonts w:asciiTheme="majorHAnsi" w:hAnsiTheme="majorHAnsi" w:cstheme="majorHAnsi"/>
          <w:sz w:val="20"/>
          <w:szCs w:val="20"/>
        </w:rPr>
      </w:pPr>
    </w:p>
    <w:p w14:paraId="1D536E6C" w14:textId="6FCF4B5E"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7B7766F" w14:textId="77777777" w:rsidR="00B729A7" w:rsidRPr="00B56F36" w:rsidRDefault="00B729A7" w:rsidP="00CC124D">
      <w:pPr>
        <w:spacing w:after="0" w:line="240" w:lineRule="auto"/>
        <w:rPr>
          <w:rFonts w:asciiTheme="majorHAnsi" w:hAnsiTheme="majorHAnsi" w:cstheme="majorHAnsi"/>
          <w:sz w:val="20"/>
          <w:szCs w:val="20"/>
        </w:rPr>
      </w:pPr>
    </w:p>
    <w:p w14:paraId="3D70967F" w14:textId="77777777" w:rsidR="00935D28"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6D3D6A" w:rsidRPr="00B56F36">
        <w:rPr>
          <w:rFonts w:asciiTheme="majorHAnsi" w:hAnsiTheme="majorHAnsi" w:cstheme="majorHAnsi"/>
          <w:b/>
          <w:bCs/>
          <w:sz w:val="20"/>
          <w:szCs w:val="20"/>
        </w:rPr>
        <w:t xml:space="preserve">WYMAGANIA W ZAKRESIE ZATRUDNIANIA PRZEZ WYKONAWCĘ LUB PODWYKONAWCĘ OSÓB </w:t>
      </w:r>
    </w:p>
    <w:p w14:paraId="344773A4" w14:textId="40D81A2A" w:rsidR="006D3D6A" w:rsidRPr="00B56F36"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NA PODSTAWIE STOSUNKU PRACY.</w:t>
      </w:r>
    </w:p>
    <w:p w14:paraId="279F5A27" w14:textId="77777777" w:rsidR="00CB2B99" w:rsidRPr="00B56F36" w:rsidRDefault="00CB2B99" w:rsidP="00CC124D">
      <w:pPr>
        <w:spacing w:after="0" w:line="240" w:lineRule="auto"/>
        <w:rPr>
          <w:rFonts w:asciiTheme="majorHAnsi" w:hAnsiTheme="majorHAnsi" w:cstheme="majorHAnsi"/>
          <w:sz w:val="20"/>
          <w:szCs w:val="20"/>
        </w:rPr>
      </w:pPr>
    </w:p>
    <w:p w14:paraId="1EA057F0" w14:textId="5E7F4A71" w:rsidR="00CE2573" w:rsidRPr="00B56F36" w:rsidRDefault="00CE2573" w:rsidP="00CE2573">
      <w:pPr>
        <w:spacing w:after="0" w:line="240" w:lineRule="auto"/>
        <w:jc w:val="both"/>
        <w:rPr>
          <w:rFonts w:ascii="Calibri Light" w:hAnsi="Calibri Light"/>
          <w:sz w:val="20"/>
          <w:szCs w:val="20"/>
          <w:lang w:eastAsia="en-US"/>
        </w:rPr>
      </w:pPr>
      <w:r w:rsidRPr="00B56F36">
        <w:rPr>
          <w:rFonts w:ascii="Calibri Light" w:hAnsi="Calibri Light"/>
          <w:sz w:val="20"/>
          <w:szCs w:val="20"/>
          <w:lang w:eastAsia="en-US"/>
        </w:rPr>
        <w:t xml:space="preserve">3.1/ Zamawiający działając na podstawie art. 95 ust. 1 ustawy </w:t>
      </w:r>
      <w:proofErr w:type="spellStart"/>
      <w:r w:rsidRPr="00B56F36">
        <w:rPr>
          <w:rFonts w:ascii="Calibri Light" w:hAnsi="Calibri Light"/>
          <w:sz w:val="20"/>
          <w:szCs w:val="20"/>
          <w:lang w:eastAsia="en-US"/>
        </w:rPr>
        <w:t>Pzp</w:t>
      </w:r>
      <w:proofErr w:type="spellEnd"/>
      <w:r w:rsidRPr="00B56F36">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2020 r., poz. 1320 ze zm.) z wyłączeniem osób samodzielnie wykonujących daną czynność w ramach jednoosobowej działalności gospodarczej tzw. „samo zatrudnienie”</w:t>
      </w:r>
      <w:r w:rsidR="00937CCB" w:rsidRPr="00B56F36">
        <w:rPr>
          <w:rFonts w:asciiTheme="majorHAnsi" w:hAnsiTheme="majorHAnsi" w:cstheme="majorHAnsi"/>
          <w:sz w:val="20"/>
          <w:szCs w:val="20"/>
        </w:rPr>
        <w:t xml:space="preserve"> lub na podstawie umowy </w:t>
      </w:r>
      <w:proofErr w:type="spellStart"/>
      <w:r w:rsidR="00937CCB" w:rsidRPr="00B56F36">
        <w:rPr>
          <w:rFonts w:asciiTheme="majorHAnsi" w:hAnsiTheme="majorHAnsi" w:cstheme="majorHAnsi"/>
          <w:sz w:val="20"/>
          <w:szCs w:val="20"/>
        </w:rPr>
        <w:t>cywilno</w:t>
      </w:r>
      <w:proofErr w:type="spellEnd"/>
      <w:r w:rsidR="00937CCB" w:rsidRPr="00B56F36">
        <w:rPr>
          <w:rFonts w:asciiTheme="majorHAnsi" w:hAnsiTheme="majorHAnsi" w:cstheme="majorHAnsi"/>
          <w:sz w:val="20"/>
          <w:szCs w:val="20"/>
        </w:rPr>
        <w:t xml:space="preserve"> – prawnej. </w:t>
      </w:r>
      <w:r w:rsidRPr="00B56F36">
        <w:rPr>
          <w:rFonts w:ascii="Calibri Light" w:hAnsi="Calibri Light"/>
          <w:sz w:val="20"/>
          <w:szCs w:val="20"/>
          <w:lang w:eastAsia="en-US"/>
        </w:rPr>
        <w:t xml:space="preserve"> </w:t>
      </w:r>
    </w:p>
    <w:p w14:paraId="085A5E5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B56F36" w:rsidRDefault="00CE2573" w:rsidP="00CE2573">
      <w:pPr>
        <w:autoSpaceDE w:val="0"/>
        <w:autoSpaceDN w:val="0"/>
        <w:spacing w:after="0" w:line="240" w:lineRule="auto"/>
        <w:jc w:val="both"/>
        <w:rPr>
          <w:rFonts w:ascii="Calibri Light" w:hAnsi="Calibri Light"/>
          <w:b/>
          <w:bCs/>
          <w:sz w:val="20"/>
          <w:szCs w:val="20"/>
          <w:lang w:eastAsia="en-US"/>
        </w:rPr>
      </w:pPr>
      <w:r w:rsidRPr="00B56F36">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B56F36">
        <w:rPr>
          <w:rFonts w:ascii="Calibri Light" w:hAnsi="Calibri Light"/>
          <w:b/>
          <w:bCs/>
          <w:sz w:val="20"/>
          <w:szCs w:val="20"/>
          <w:lang w:eastAsia="en-US"/>
        </w:rPr>
        <w:t>projekcie umowy stanowiącej</w:t>
      </w:r>
      <w:r w:rsidRPr="00B56F36">
        <w:rPr>
          <w:rFonts w:ascii="Calibri Light" w:hAnsi="Calibri Light"/>
          <w:sz w:val="20"/>
          <w:szCs w:val="20"/>
          <w:lang w:eastAsia="en-US"/>
        </w:rPr>
        <w:t xml:space="preserve"> </w:t>
      </w:r>
      <w:r w:rsidRPr="00B56F36">
        <w:rPr>
          <w:rFonts w:ascii="Calibri Light" w:hAnsi="Calibri Light"/>
          <w:b/>
          <w:bCs/>
          <w:sz w:val="20"/>
          <w:szCs w:val="20"/>
          <w:lang w:eastAsia="en-US"/>
        </w:rPr>
        <w:t xml:space="preserve">załącznik Nr 4 do SWZ. </w:t>
      </w:r>
    </w:p>
    <w:p w14:paraId="0E77D76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r w:rsidRPr="00B56F36">
        <w:rPr>
          <w:rFonts w:ascii="Calibri Light" w:hAnsi="Calibri Light"/>
          <w:sz w:val="20"/>
          <w:szCs w:val="20"/>
          <w:lang w:eastAsia="en-US"/>
        </w:rPr>
        <w:t xml:space="preserve">Powyższe wymagania mogą określać w szczególności: </w:t>
      </w:r>
    </w:p>
    <w:p w14:paraId="43035CE3"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a) sposób dokumentowania zatrudnienia osób, o których mowa w art. 95 ust. 1 ustawy </w:t>
      </w:r>
      <w:proofErr w:type="spellStart"/>
      <w:r w:rsidRPr="00B56F36">
        <w:rPr>
          <w:rFonts w:ascii="Calibri Light" w:hAnsi="Calibri Light"/>
          <w:sz w:val="20"/>
          <w:szCs w:val="20"/>
          <w:lang w:eastAsia="en-US"/>
        </w:rPr>
        <w:t>Pzp</w:t>
      </w:r>
      <w:proofErr w:type="spellEnd"/>
      <w:r w:rsidRPr="00B56F36">
        <w:rPr>
          <w:rFonts w:ascii="Calibri Light" w:hAnsi="Calibri Light"/>
          <w:sz w:val="20"/>
          <w:szCs w:val="20"/>
          <w:lang w:eastAsia="en-US"/>
        </w:rPr>
        <w:t xml:space="preserve">, </w:t>
      </w:r>
    </w:p>
    <w:p w14:paraId="730F479B"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c) rodzaj czynności związanych z realizacją zamówienia, których dotyczą wymagania zatrudnienia na podstawie umowy o pracę przez Wykonawcę lub podwykonawcę osób wykonujących czynności w trakcie realizacji zamówienia. </w:t>
      </w:r>
    </w:p>
    <w:p w14:paraId="4E508C48" w14:textId="77777777" w:rsidR="00CE2573" w:rsidRPr="00B56F36" w:rsidRDefault="00CE2573" w:rsidP="00CC124D">
      <w:pPr>
        <w:spacing w:after="0" w:line="240" w:lineRule="auto"/>
        <w:rPr>
          <w:rFonts w:asciiTheme="majorHAnsi" w:hAnsiTheme="majorHAnsi" w:cstheme="majorHAnsi"/>
          <w:sz w:val="20"/>
          <w:szCs w:val="20"/>
        </w:rPr>
      </w:pPr>
    </w:p>
    <w:p w14:paraId="26EFF2A5" w14:textId="77777777" w:rsidR="006D3D6A"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6D3D6A" w:rsidRPr="00B56F36">
        <w:rPr>
          <w:rFonts w:asciiTheme="majorHAnsi" w:hAnsiTheme="majorHAnsi" w:cstheme="majorHAnsi"/>
          <w:b/>
          <w:bCs/>
          <w:sz w:val="20"/>
          <w:szCs w:val="20"/>
        </w:rPr>
        <w:t>WYMAGANIA W ZAKRESIE ZATRUDNIENIA OSÓB, O KTÓRYCH MOWA W ART. 96 UST. 2 PKT 2 USTAWY PZP.</w:t>
      </w:r>
    </w:p>
    <w:p w14:paraId="5E3C7490" w14:textId="77777777" w:rsidR="00203509" w:rsidRPr="00B56F36" w:rsidRDefault="00203509" w:rsidP="00CC124D">
      <w:pPr>
        <w:spacing w:after="0" w:line="240" w:lineRule="auto"/>
        <w:rPr>
          <w:rFonts w:asciiTheme="majorHAnsi" w:hAnsiTheme="majorHAnsi" w:cstheme="majorHAnsi"/>
          <w:sz w:val="20"/>
          <w:szCs w:val="20"/>
        </w:rPr>
      </w:pPr>
    </w:p>
    <w:p w14:paraId="5F975A97" w14:textId="43C12BE4" w:rsidR="00AD2DB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lastRenderedPageBreak/>
        <w:t xml:space="preserve">Zamawiający nie wskazuje wymagań związanych z realizacją zamówienia, o których mowa w art. 96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w:t>
      </w:r>
    </w:p>
    <w:p w14:paraId="65CD6790" w14:textId="77777777" w:rsidR="004F0564" w:rsidRPr="00B56F36" w:rsidRDefault="004F0564" w:rsidP="00CC124D">
      <w:pPr>
        <w:spacing w:after="0" w:line="240" w:lineRule="auto"/>
        <w:rPr>
          <w:rFonts w:asciiTheme="majorHAnsi" w:hAnsiTheme="majorHAnsi" w:cstheme="majorHAnsi"/>
          <w:sz w:val="20"/>
          <w:szCs w:val="20"/>
        </w:rPr>
      </w:pPr>
    </w:p>
    <w:p w14:paraId="048921AC" w14:textId="5FB2F7AA" w:rsidR="00203509" w:rsidRPr="00E56ADA"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5. </w:t>
      </w:r>
      <w:r w:rsidR="006D3D6A" w:rsidRPr="00B56F36">
        <w:rPr>
          <w:rFonts w:asciiTheme="majorHAnsi" w:hAnsiTheme="majorHAnsi" w:cstheme="majorHAnsi"/>
          <w:b/>
          <w:bCs/>
          <w:sz w:val="20"/>
          <w:szCs w:val="20"/>
        </w:rPr>
        <w:t>INFORMACJA O PRZEDMIOTOWYCH ŚRODKACH DOWODOWYCH.</w:t>
      </w:r>
    </w:p>
    <w:p w14:paraId="1B2F2146" w14:textId="236F01D8" w:rsidR="006D3D6A" w:rsidRPr="00B56F36" w:rsidRDefault="00D628F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w:t>
      </w:r>
      <w:r w:rsidR="00203509" w:rsidRPr="00B56F36">
        <w:rPr>
          <w:rFonts w:asciiTheme="majorHAnsi" w:hAnsiTheme="majorHAnsi" w:cstheme="majorHAnsi"/>
          <w:sz w:val="20"/>
          <w:szCs w:val="20"/>
        </w:rPr>
        <w:t xml:space="preserve">wymaga </w:t>
      </w:r>
      <w:r w:rsidR="0028014F" w:rsidRPr="00B56F36">
        <w:rPr>
          <w:rFonts w:asciiTheme="majorHAnsi" w:hAnsiTheme="majorHAnsi" w:cstheme="majorHAnsi"/>
          <w:sz w:val="20"/>
          <w:szCs w:val="20"/>
        </w:rPr>
        <w:t xml:space="preserve">złożenia wraz z ofertą </w:t>
      </w:r>
      <w:r w:rsidR="00FB1441" w:rsidRPr="00B56F36">
        <w:rPr>
          <w:rFonts w:asciiTheme="majorHAnsi" w:hAnsiTheme="majorHAnsi" w:cstheme="majorHAnsi"/>
          <w:sz w:val="20"/>
          <w:szCs w:val="20"/>
        </w:rPr>
        <w:t>przedmiotowych</w:t>
      </w:r>
      <w:r w:rsidRPr="00B56F36">
        <w:rPr>
          <w:rFonts w:asciiTheme="majorHAnsi" w:hAnsiTheme="majorHAnsi" w:cstheme="majorHAnsi"/>
          <w:sz w:val="20"/>
          <w:szCs w:val="20"/>
        </w:rPr>
        <w:t xml:space="preserve"> środków dowodowych.</w:t>
      </w:r>
    </w:p>
    <w:p w14:paraId="40B38026" w14:textId="77777777" w:rsidR="00102D1F" w:rsidRPr="00B56F36" w:rsidRDefault="00102D1F" w:rsidP="00CC124D">
      <w:pPr>
        <w:spacing w:after="0" w:line="240" w:lineRule="auto"/>
        <w:rPr>
          <w:rFonts w:asciiTheme="majorHAnsi" w:hAnsiTheme="majorHAnsi" w:cstheme="majorHAnsi"/>
          <w:sz w:val="20"/>
          <w:szCs w:val="20"/>
        </w:rPr>
      </w:pPr>
    </w:p>
    <w:p w14:paraId="7A1C361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6. </w:t>
      </w:r>
      <w:r w:rsidR="006D3D6A" w:rsidRPr="00B56F36">
        <w:rPr>
          <w:rFonts w:asciiTheme="majorHAnsi" w:hAnsiTheme="majorHAnsi" w:cstheme="majorHAnsi"/>
          <w:b/>
          <w:bCs/>
          <w:sz w:val="20"/>
          <w:szCs w:val="20"/>
        </w:rPr>
        <w:t>TERMIN WYKONANIA ZAMÓWIENIA.</w:t>
      </w:r>
    </w:p>
    <w:p w14:paraId="275340DC" w14:textId="77777777" w:rsidR="00203509" w:rsidRPr="00B56F36" w:rsidRDefault="00203509" w:rsidP="00CC124D">
      <w:pPr>
        <w:spacing w:after="0" w:line="240" w:lineRule="auto"/>
        <w:rPr>
          <w:rFonts w:asciiTheme="majorHAnsi" w:hAnsiTheme="majorHAnsi" w:cstheme="majorHAnsi"/>
          <w:sz w:val="20"/>
          <w:szCs w:val="20"/>
        </w:rPr>
      </w:pPr>
    </w:p>
    <w:p w14:paraId="3FEBF630" w14:textId="77777777" w:rsidR="0028014F" w:rsidRPr="00B56F36" w:rsidRDefault="006D3D6A"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Termin realizacji zamówienia </w:t>
      </w:r>
      <w:r w:rsidR="0028014F" w:rsidRPr="00B56F36">
        <w:rPr>
          <w:rFonts w:asciiTheme="majorHAnsi" w:hAnsiTheme="majorHAnsi" w:cstheme="majorHAnsi"/>
          <w:b/>
          <w:bCs/>
          <w:sz w:val="20"/>
          <w:szCs w:val="20"/>
        </w:rPr>
        <w:t>:</w:t>
      </w:r>
    </w:p>
    <w:p w14:paraId="59903E37" w14:textId="42005832" w:rsidR="0028014F" w:rsidRPr="00B56F36" w:rsidRDefault="00642C8D" w:rsidP="0028014F">
      <w:pPr>
        <w:spacing w:after="0" w:line="240" w:lineRule="auto"/>
        <w:jc w:val="both"/>
        <w:rPr>
          <w:rFonts w:asciiTheme="majorHAnsi" w:hAnsiTheme="majorHAnsi" w:cstheme="majorHAnsi"/>
          <w:b/>
          <w:bCs/>
          <w:sz w:val="20"/>
          <w:szCs w:val="20"/>
        </w:rPr>
      </w:pPr>
      <w:bookmarkStart w:id="3" w:name="_Hlk65509195"/>
      <w:r w:rsidRPr="00B56F36">
        <w:rPr>
          <w:rFonts w:asciiTheme="majorHAnsi" w:hAnsiTheme="majorHAnsi" w:cstheme="majorHAnsi"/>
          <w:sz w:val="20"/>
          <w:szCs w:val="20"/>
        </w:rPr>
        <w:t xml:space="preserve">Wykonanie całego zakresu prac </w:t>
      </w:r>
      <w:r w:rsidR="00CE2573" w:rsidRPr="00B56F36">
        <w:rPr>
          <w:rFonts w:asciiTheme="majorHAnsi" w:hAnsiTheme="majorHAnsi" w:cstheme="majorHAnsi"/>
          <w:b/>
          <w:bCs/>
          <w:sz w:val="20"/>
          <w:szCs w:val="20"/>
        </w:rPr>
        <w:t xml:space="preserve">: w okresie </w:t>
      </w:r>
      <w:r w:rsidR="002E23AF">
        <w:rPr>
          <w:rFonts w:asciiTheme="majorHAnsi" w:hAnsiTheme="majorHAnsi" w:cstheme="majorHAnsi"/>
          <w:b/>
          <w:bCs/>
          <w:sz w:val="20"/>
          <w:szCs w:val="20"/>
        </w:rPr>
        <w:t xml:space="preserve">6 tygodni </w:t>
      </w:r>
      <w:r w:rsidR="00CE2573" w:rsidRPr="00B56F36">
        <w:rPr>
          <w:rFonts w:asciiTheme="majorHAnsi" w:hAnsiTheme="majorHAnsi" w:cstheme="majorHAnsi"/>
          <w:b/>
          <w:bCs/>
          <w:sz w:val="20"/>
          <w:szCs w:val="20"/>
        </w:rPr>
        <w:t xml:space="preserve"> od dnia podpisania umowy.</w:t>
      </w:r>
    </w:p>
    <w:bookmarkEnd w:id="3"/>
    <w:p w14:paraId="3070AC2B" w14:textId="77777777" w:rsidR="00AD2DB9" w:rsidRPr="00B56F36" w:rsidRDefault="00AD2DB9" w:rsidP="00CC124D">
      <w:pPr>
        <w:spacing w:after="0" w:line="240" w:lineRule="auto"/>
        <w:rPr>
          <w:rFonts w:asciiTheme="majorHAnsi" w:hAnsiTheme="majorHAnsi" w:cstheme="majorHAnsi"/>
          <w:sz w:val="20"/>
          <w:szCs w:val="20"/>
        </w:rPr>
      </w:pPr>
    </w:p>
    <w:p w14:paraId="68C9FB7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7. </w:t>
      </w:r>
      <w:r w:rsidR="006D3D6A" w:rsidRPr="00B56F36">
        <w:rPr>
          <w:rFonts w:asciiTheme="majorHAnsi" w:hAnsiTheme="majorHAnsi" w:cstheme="majorHAnsi"/>
          <w:b/>
          <w:bCs/>
          <w:sz w:val="20"/>
          <w:szCs w:val="20"/>
        </w:rPr>
        <w:t>INFORMACJA O WARUNKACH UDZIAŁU W POSTĘPOWANIU O UDZIELENIE ZAMÓWIENIA.</w:t>
      </w:r>
    </w:p>
    <w:p w14:paraId="27C03BB4" w14:textId="77777777" w:rsidR="000E47C6" w:rsidRPr="00B56F36" w:rsidRDefault="000E47C6" w:rsidP="00CC124D">
      <w:pPr>
        <w:spacing w:after="0" w:line="240" w:lineRule="auto"/>
        <w:rPr>
          <w:rFonts w:asciiTheme="majorHAnsi" w:hAnsiTheme="majorHAnsi" w:cstheme="majorHAnsi"/>
          <w:sz w:val="20"/>
          <w:szCs w:val="20"/>
        </w:rPr>
      </w:pPr>
    </w:p>
    <w:p w14:paraId="14BF2277" w14:textId="77777777" w:rsidR="008579C0" w:rsidRPr="00B56F36" w:rsidRDefault="008579C0"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7.1/ Na podstawie art. 112 ust. 2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zamawiający określa warunki udziału w postępowaniu dotyczące:</w:t>
      </w:r>
    </w:p>
    <w:p w14:paraId="0399D9F2" w14:textId="77777777" w:rsidR="008579C0" w:rsidRPr="00B56F36" w:rsidRDefault="008579C0" w:rsidP="0028014F">
      <w:pPr>
        <w:spacing w:after="0" w:line="240" w:lineRule="auto"/>
        <w:rPr>
          <w:rFonts w:asciiTheme="majorHAnsi" w:hAnsiTheme="majorHAnsi" w:cstheme="majorHAnsi"/>
          <w:sz w:val="20"/>
          <w:szCs w:val="20"/>
        </w:rPr>
      </w:pPr>
    </w:p>
    <w:p w14:paraId="404ABA8F" w14:textId="520321C6"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1) Zdolnoś</w:t>
      </w:r>
      <w:r w:rsidR="006411CB" w:rsidRPr="00B56F36">
        <w:rPr>
          <w:rFonts w:asciiTheme="majorHAnsi" w:hAnsiTheme="majorHAnsi" w:cstheme="majorHAnsi"/>
          <w:sz w:val="20"/>
          <w:szCs w:val="20"/>
        </w:rPr>
        <w:t>ci</w:t>
      </w:r>
      <w:r w:rsidRPr="00B56F36">
        <w:rPr>
          <w:rFonts w:asciiTheme="majorHAnsi" w:hAnsiTheme="majorHAnsi" w:cstheme="majorHAnsi"/>
          <w:sz w:val="20"/>
          <w:szCs w:val="20"/>
        </w:rPr>
        <w:t xml:space="preserve"> do występowania w obrocie w gospodarczym.</w:t>
      </w:r>
    </w:p>
    <w:p w14:paraId="0DE3C8C8"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769A6969" w14:textId="77777777" w:rsidR="008579C0" w:rsidRPr="00B56F36" w:rsidRDefault="008579C0" w:rsidP="0028014F">
      <w:pPr>
        <w:spacing w:after="0" w:line="240" w:lineRule="auto"/>
        <w:rPr>
          <w:rFonts w:asciiTheme="majorHAnsi" w:hAnsiTheme="majorHAnsi" w:cstheme="majorHAnsi"/>
          <w:sz w:val="20"/>
          <w:szCs w:val="20"/>
        </w:rPr>
      </w:pPr>
    </w:p>
    <w:p w14:paraId="1CCAC94C" w14:textId="77777777"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51A02997" w14:textId="77777777" w:rsidR="008579C0" w:rsidRPr="00B56F36" w:rsidRDefault="008579C0" w:rsidP="0028014F">
      <w:pPr>
        <w:spacing w:after="0" w:line="240" w:lineRule="auto"/>
        <w:rPr>
          <w:rFonts w:asciiTheme="majorHAnsi" w:hAnsiTheme="majorHAnsi" w:cstheme="majorHAnsi"/>
          <w:sz w:val="20"/>
          <w:szCs w:val="20"/>
        </w:rPr>
      </w:pPr>
    </w:p>
    <w:p w14:paraId="08686D09" w14:textId="77777777"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 Sytuacji ekonomicznej lub finansowej:</w:t>
      </w:r>
    </w:p>
    <w:p w14:paraId="292BAA51" w14:textId="66536BC6" w:rsidR="0028014F"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295A71CF" w14:textId="77777777" w:rsidR="000E3299" w:rsidRPr="00B56F36"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0B31BA2C" w14:textId="54F2112F" w:rsidR="0028014F" w:rsidRPr="00B56F36"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B56F36">
        <w:rPr>
          <w:rFonts w:asciiTheme="majorHAnsi" w:eastAsia="TimesNewRoman" w:hAnsiTheme="majorHAnsi" w:cstheme="majorHAnsi"/>
          <w:b/>
          <w:sz w:val="20"/>
          <w:szCs w:val="20"/>
        </w:rPr>
        <w:t xml:space="preserve">- posiada środki finansowe lub zdolność kredytową w wysokości </w:t>
      </w:r>
      <w:r w:rsidR="009B2B51">
        <w:rPr>
          <w:rFonts w:asciiTheme="majorHAnsi" w:eastAsia="TimesNewRoman" w:hAnsiTheme="majorHAnsi" w:cstheme="majorHAnsi"/>
          <w:b/>
          <w:sz w:val="20"/>
          <w:szCs w:val="20"/>
        </w:rPr>
        <w:t>5</w:t>
      </w:r>
      <w:r w:rsidR="002E23AF">
        <w:rPr>
          <w:rFonts w:asciiTheme="majorHAnsi" w:eastAsia="TimesNewRoman" w:hAnsiTheme="majorHAnsi" w:cstheme="majorHAnsi"/>
          <w:b/>
          <w:sz w:val="20"/>
          <w:szCs w:val="20"/>
        </w:rPr>
        <w:t>0</w:t>
      </w:r>
      <w:r w:rsidR="009A6048" w:rsidRPr="00B56F36">
        <w:rPr>
          <w:rFonts w:asciiTheme="majorHAnsi" w:eastAsia="TimesNewRoman" w:hAnsiTheme="majorHAnsi" w:cstheme="majorHAnsi"/>
          <w:b/>
          <w:sz w:val="20"/>
          <w:szCs w:val="20"/>
        </w:rPr>
        <w:t>0</w:t>
      </w:r>
      <w:r w:rsidRPr="00B56F36">
        <w:rPr>
          <w:rFonts w:asciiTheme="majorHAnsi" w:eastAsia="TimesNewRoman" w:hAnsiTheme="majorHAnsi" w:cstheme="majorHAnsi"/>
          <w:b/>
          <w:sz w:val="20"/>
          <w:szCs w:val="20"/>
        </w:rPr>
        <w:t> 000,00 zł.</w:t>
      </w:r>
    </w:p>
    <w:p w14:paraId="79D8EE2F" w14:textId="2FB27B97" w:rsidR="009A6048" w:rsidRPr="00B56F36" w:rsidRDefault="009A6048"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ab/>
      </w:r>
    </w:p>
    <w:p w14:paraId="6FAC9C1F" w14:textId="77777777"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 Zdolności technicznej lub zawodowej:</w:t>
      </w:r>
    </w:p>
    <w:p w14:paraId="4BEE3152"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0BE6EB89"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641BD1E4" w:rsidR="00967EB1" w:rsidRPr="00B56F36"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B56F36">
        <w:rPr>
          <w:rFonts w:ascii="Calibri Light" w:eastAsia="TimesNewRoman" w:hAnsi="Calibri Light" w:cs="TimesNewRoman"/>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A4FF20B" w14:textId="77777777" w:rsidR="00967EB1" w:rsidRPr="00B56F36" w:rsidRDefault="00967EB1" w:rsidP="007E635F">
      <w:pPr>
        <w:autoSpaceDE w:val="0"/>
        <w:autoSpaceDN w:val="0"/>
        <w:adjustRightInd w:val="0"/>
        <w:spacing w:after="0" w:line="240" w:lineRule="auto"/>
        <w:jc w:val="both"/>
        <w:rPr>
          <w:rFonts w:ascii="Calibri Light" w:eastAsia="Times New Roman" w:hAnsi="Calibri Light" w:cs="Calibri Light"/>
          <w:sz w:val="20"/>
          <w:szCs w:val="20"/>
          <w:lang w:eastAsia="ar-SA"/>
        </w:rPr>
      </w:pPr>
    </w:p>
    <w:p w14:paraId="50FAAECD" w14:textId="77777777" w:rsidR="0037008F" w:rsidRDefault="0037008F" w:rsidP="00AD52A4">
      <w:pPr>
        <w:widowControl w:val="0"/>
        <w:shd w:val="clear" w:color="auto" w:fill="F2F2F2" w:themeFill="background1" w:themeFillShade="F2"/>
        <w:suppressAutoHyphens/>
        <w:autoSpaceDE w:val="0"/>
        <w:spacing w:after="0" w:line="240" w:lineRule="auto"/>
        <w:ind w:left="-10"/>
        <w:jc w:val="both"/>
        <w:rPr>
          <w:rFonts w:ascii="Calibri Light" w:eastAsia="Arial" w:hAnsi="Calibri Light" w:cs="Calibri Light"/>
          <w:sz w:val="20"/>
          <w:szCs w:val="20"/>
          <w:lang w:eastAsia="ar-SA"/>
        </w:rPr>
      </w:pPr>
    </w:p>
    <w:p w14:paraId="5ADBF1FD" w14:textId="2A0D5FD5" w:rsidR="00967EB1" w:rsidRPr="00B56F36" w:rsidRDefault="00967EB1" w:rsidP="00AD52A4">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r w:rsidRPr="00B56F36">
        <w:rPr>
          <w:rFonts w:ascii="Calibri Light" w:eastAsia="Arial" w:hAnsi="Calibri Light" w:cs="Calibri Light"/>
          <w:sz w:val="20"/>
          <w:szCs w:val="20"/>
          <w:lang w:eastAsia="ar-SA"/>
        </w:rPr>
        <w:t xml:space="preserve">- </w:t>
      </w:r>
      <w:r w:rsidRPr="00B56F36">
        <w:rPr>
          <w:rFonts w:ascii="Calibri Light" w:eastAsia="Arial" w:hAnsi="Calibri Light" w:cs="Calibri Light"/>
          <w:b/>
          <w:sz w:val="20"/>
          <w:szCs w:val="20"/>
          <w:lang w:eastAsia="ar-SA"/>
        </w:rPr>
        <w:t>co najmniej 2 roboty budowlane</w:t>
      </w:r>
      <w:r w:rsidRPr="00B56F36">
        <w:rPr>
          <w:rFonts w:ascii="Calibri Light" w:eastAsia="Arial" w:hAnsi="Calibri Light" w:cs="Calibri Light"/>
          <w:sz w:val="20"/>
          <w:szCs w:val="20"/>
          <w:lang w:eastAsia="ar-SA"/>
        </w:rPr>
        <w:t xml:space="preserve"> odpowiadające swoim rodzajem robotom budowlanym </w:t>
      </w:r>
      <w:r w:rsidRPr="00B56F36">
        <w:rPr>
          <w:rFonts w:ascii="Calibri Light" w:hAnsi="Calibri Light" w:cs="Calibri Light"/>
          <w:bCs/>
          <w:sz w:val="20"/>
          <w:szCs w:val="20"/>
          <w:lang w:eastAsia="ar-SA"/>
        </w:rPr>
        <w:t xml:space="preserve">stanowiącym przedmiot zamówienia tj.: polegające na: budowie lub przebudowie drogi o nawierzchni z kostki o pow. min. </w:t>
      </w:r>
      <w:r w:rsidR="00C82384">
        <w:rPr>
          <w:rFonts w:ascii="Calibri Light" w:hAnsi="Calibri Light" w:cs="Calibri Light"/>
          <w:bCs/>
          <w:sz w:val="20"/>
          <w:szCs w:val="20"/>
          <w:lang w:eastAsia="ar-SA"/>
        </w:rPr>
        <w:t>10</w:t>
      </w:r>
      <w:r w:rsidRPr="00B56F36">
        <w:rPr>
          <w:rFonts w:ascii="Calibri Light" w:hAnsi="Calibri Light" w:cs="Calibri Light"/>
          <w:bCs/>
          <w:sz w:val="20"/>
          <w:szCs w:val="20"/>
          <w:lang w:eastAsia="ar-SA"/>
        </w:rPr>
        <w:t>00m</w:t>
      </w:r>
      <w:r w:rsidRPr="00B56F36">
        <w:rPr>
          <w:rFonts w:ascii="Calibri Light" w:hAnsi="Calibri Light" w:cs="Calibri Light"/>
          <w:bCs/>
          <w:sz w:val="20"/>
          <w:szCs w:val="20"/>
          <w:vertAlign w:val="superscript"/>
          <w:lang w:eastAsia="ar-SA"/>
        </w:rPr>
        <w:t>2</w:t>
      </w:r>
      <w:r w:rsidR="0013482C" w:rsidRPr="00B56F36">
        <w:rPr>
          <w:rFonts w:ascii="Calibri Light" w:hAnsi="Calibri Light" w:cs="Calibri Light"/>
          <w:bCs/>
          <w:sz w:val="20"/>
          <w:szCs w:val="20"/>
          <w:lang w:eastAsia="ar-SA"/>
        </w:rPr>
        <w:t xml:space="preserve"> wraz z odwodnieniem </w:t>
      </w:r>
      <w:r w:rsidR="00C82384">
        <w:rPr>
          <w:rFonts w:ascii="Calibri Light" w:hAnsi="Calibri Light" w:cs="Calibri Light"/>
          <w:bCs/>
          <w:sz w:val="20"/>
          <w:szCs w:val="20"/>
          <w:lang w:eastAsia="ar-SA"/>
        </w:rPr>
        <w:t>i oświetleniem</w:t>
      </w:r>
    </w:p>
    <w:p w14:paraId="7B0FA665" w14:textId="77777777" w:rsidR="0037008F" w:rsidRDefault="0037008F"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color w:val="C00000"/>
          <w:sz w:val="20"/>
          <w:szCs w:val="20"/>
          <w:lang w:eastAsia="ar-SA"/>
        </w:rPr>
      </w:pPr>
    </w:p>
    <w:p w14:paraId="42DF68F3" w14:textId="5F6DF53C" w:rsidR="00967EB1" w:rsidRDefault="00616C73"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616C73">
        <w:rPr>
          <w:rFonts w:ascii="Calibri Light" w:hAnsi="Calibri Light" w:cs="Calibri Light"/>
          <w:bCs/>
          <w:color w:val="C00000"/>
          <w:sz w:val="20"/>
          <w:szCs w:val="20"/>
          <w:lang w:eastAsia="ar-SA"/>
        </w:rPr>
        <w:t>K</w:t>
      </w:r>
      <w:r w:rsidR="00967EB1" w:rsidRPr="00616C73">
        <w:rPr>
          <w:rFonts w:ascii="Calibri Light" w:hAnsi="Calibri Light" w:cs="Calibri Light"/>
          <w:bCs/>
          <w:color w:val="C00000"/>
          <w:sz w:val="20"/>
          <w:szCs w:val="20"/>
          <w:lang w:eastAsia="ar-SA"/>
        </w:rPr>
        <w:t>ażda</w:t>
      </w:r>
      <w:r w:rsidR="00967EB1" w:rsidRPr="00B56F36">
        <w:rPr>
          <w:rFonts w:ascii="Calibri Light" w:hAnsi="Calibri Light" w:cs="Calibri Light"/>
          <w:bCs/>
          <w:sz w:val="20"/>
          <w:szCs w:val="20"/>
          <w:lang w:eastAsia="ar-SA"/>
        </w:rPr>
        <w:t xml:space="preserve"> z przedstawionych prac musi mieć </w:t>
      </w:r>
      <w:r w:rsidR="00967EB1" w:rsidRPr="00B56F36">
        <w:rPr>
          <w:rFonts w:ascii="Calibri Light" w:hAnsi="Calibri Light" w:cs="Calibri Light"/>
          <w:b/>
          <w:bCs/>
          <w:sz w:val="20"/>
          <w:szCs w:val="20"/>
          <w:lang w:eastAsia="ar-SA"/>
        </w:rPr>
        <w:t xml:space="preserve">wartość </w:t>
      </w:r>
      <w:r w:rsidRPr="00EB6CCD">
        <w:rPr>
          <w:rFonts w:ascii="Calibri Light" w:hAnsi="Calibri Light" w:cs="Calibri Light"/>
          <w:b/>
          <w:bCs/>
          <w:sz w:val="20"/>
          <w:szCs w:val="20"/>
          <w:lang w:eastAsia="ar-SA"/>
        </w:rPr>
        <w:t xml:space="preserve">brutto </w:t>
      </w:r>
      <w:r w:rsidR="00967EB1" w:rsidRPr="00B56F36">
        <w:rPr>
          <w:rFonts w:ascii="Calibri Light" w:hAnsi="Calibri Light" w:cs="Calibri Light"/>
          <w:b/>
          <w:bCs/>
          <w:sz w:val="20"/>
          <w:szCs w:val="20"/>
          <w:lang w:eastAsia="ar-SA"/>
        </w:rPr>
        <w:t xml:space="preserve">min.  </w:t>
      </w:r>
      <w:r w:rsidR="00C82384">
        <w:rPr>
          <w:rFonts w:ascii="Calibri Light" w:hAnsi="Calibri Light" w:cs="Calibri Light"/>
          <w:b/>
          <w:bCs/>
          <w:sz w:val="20"/>
          <w:szCs w:val="20"/>
          <w:lang w:eastAsia="ar-SA"/>
        </w:rPr>
        <w:t>6</w:t>
      </w:r>
      <w:r w:rsidR="002E23AF">
        <w:rPr>
          <w:rFonts w:ascii="Calibri Light" w:hAnsi="Calibri Light" w:cs="Calibri Light"/>
          <w:b/>
          <w:bCs/>
          <w:sz w:val="20"/>
          <w:szCs w:val="20"/>
          <w:lang w:eastAsia="ar-SA"/>
        </w:rPr>
        <w:t>0</w:t>
      </w:r>
      <w:r w:rsidR="00967EB1" w:rsidRPr="00B56F36">
        <w:rPr>
          <w:rFonts w:ascii="Calibri Light" w:hAnsi="Calibri Light" w:cs="Calibri Light"/>
          <w:b/>
          <w:bCs/>
          <w:sz w:val="20"/>
          <w:szCs w:val="20"/>
          <w:lang w:eastAsia="ar-SA"/>
        </w:rPr>
        <w:t>0</w:t>
      </w:r>
      <w:r w:rsidR="008A1403">
        <w:rPr>
          <w:rFonts w:ascii="Calibri Light" w:hAnsi="Calibri Light" w:cs="Calibri Light"/>
          <w:b/>
          <w:bCs/>
          <w:sz w:val="20"/>
          <w:szCs w:val="20"/>
          <w:lang w:eastAsia="ar-SA"/>
        </w:rPr>
        <w:t> </w:t>
      </w:r>
      <w:r w:rsidR="00967EB1" w:rsidRPr="00B56F36">
        <w:rPr>
          <w:rFonts w:ascii="Calibri Light" w:hAnsi="Calibri Light" w:cs="Calibri Light"/>
          <w:b/>
          <w:bCs/>
          <w:sz w:val="20"/>
          <w:szCs w:val="20"/>
          <w:lang w:eastAsia="ar-SA"/>
        </w:rPr>
        <w:t>000</w:t>
      </w:r>
      <w:r w:rsidR="008A1403">
        <w:rPr>
          <w:rFonts w:ascii="Calibri Light" w:hAnsi="Calibri Light" w:cs="Calibri Light"/>
          <w:b/>
          <w:bCs/>
          <w:sz w:val="20"/>
          <w:szCs w:val="20"/>
          <w:lang w:eastAsia="ar-SA"/>
        </w:rPr>
        <w:t>,00</w:t>
      </w:r>
      <w:r w:rsidR="00967EB1" w:rsidRPr="00B56F36">
        <w:rPr>
          <w:rFonts w:ascii="Calibri Light" w:hAnsi="Calibri Light" w:cs="Calibri Light"/>
          <w:b/>
          <w:bCs/>
          <w:sz w:val="20"/>
          <w:szCs w:val="20"/>
          <w:lang w:eastAsia="ar-SA"/>
        </w:rPr>
        <w:t xml:space="preserve"> zł</w:t>
      </w:r>
      <w:r w:rsidR="00967EB1" w:rsidRPr="00B56F36">
        <w:rPr>
          <w:rFonts w:ascii="Calibri Light" w:hAnsi="Calibri Light" w:cs="Calibri Light"/>
          <w:bCs/>
          <w:sz w:val="20"/>
          <w:szCs w:val="20"/>
          <w:lang w:eastAsia="ar-SA"/>
        </w:rPr>
        <w:t xml:space="preserve">  </w:t>
      </w:r>
    </w:p>
    <w:p w14:paraId="5FFA7C60" w14:textId="77777777" w:rsidR="0037008F" w:rsidRPr="0037008F" w:rsidRDefault="0037008F"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
          <w:bCs/>
          <w:sz w:val="20"/>
          <w:szCs w:val="20"/>
          <w:lang w:eastAsia="ar-SA"/>
        </w:rPr>
      </w:pPr>
    </w:p>
    <w:p w14:paraId="56C0AA56" w14:textId="77777777" w:rsidR="00967EB1" w:rsidRPr="00B56F36" w:rsidRDefault="00967EB1" w:rsidP="00935D28">
      <w:pPr>
        <w:autoSpaceDE w:val="0"/>
        <w:autoSpaceDN w:val="0"/>
        <w:adjustRightInd w:val="0"/>
        <w:spacing w:after="0" w:line="240" w:lineRule="auto"/>
        <w:rPr>
          <w:rFonts w:asciiTheme="majorHAnsi" w:hAnsiTheme="majorHAnsi" w:cstheme="majorHAnsi"/>
          <w:sz w:val="20"/>
          <w:szCs w:val="20"/>
        </w:rPr>
      </w:pPr>
    </w:p>
    <w:p w14:paraId="2FC2F49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652EA1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14D76F9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448152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757E452D" w14:textId="77777777" w:rsidR="007E635F" w:rsidRPr="00EB6CCD"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151DCB0B" w14:textId="7C4333B6" w:rsidR="009A278B" w:rsidRPr="00EB6CCD"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EB6CCD">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B56F36" w:rsidRDefault="00DB6E82" w:rsidP="00DB6E82">
      <w:pPr>
        <w:tabs>
          <w:tab w:val="left" w:pos="-142"/>
        </w:tabs>
        <w:spacing w:after="0" w:line="240" w:lineRule="auto"/>
        <w:jc w:val="both"/>
        <w:rPr>
          <w:rFonts w:ascii="Calibri Light" w:hAnsi="Calibri Light" w:cs="Calibri Light"/>
          <w:bCs/>
          <w:sz w:val="20"/>
          <w:szCs w:val="20"/>
        </w:rPr>
      </w:pPr>
    </w:p>
    <w:p w14:paraId="62FFFA1F" w14:textId="34126395" w:rsidR="00DB6E82" w:rsidRPr="00B56F36" w:rsidRDefault="004869FC" w:rsidP="00DB6E82">
      <w:pPr>
        <w:shd w:val="clear" w:color="auto" w:fill="F2F2F2" w:themeFill="background1" w:themeFillShade="F2"/>
        <w:suppressAutoHyphens/>
        <w:spacing w:after="0" w:line="240" w:lineRule="auto"/>
        <w:ind w:left="567" w:right="21"/>
        <w:jc w:val="both"/>
        <w:rPr>
          <w:rFonts w:ascii="Calibri Light" w:eastAsia="Times New Roman" w:hAnsi="Calibri Light" w:cs="Calibri Light"/>
          <w:b/>
          <w:iCs/>
          <w:sz w:val="20"/>
          <w:szCs w:val="20"/>
          <w:lang w:eastAsia="ar-SA"/>
        </w:rPr>
      </w:pPr>
      <w:r w:rsidRPr="00B56F36">
        <w:rPr>
          <w:rFonts w:ascii="Calibri Light" w:eastAsia="Times New Roman" w:hAnsi="Calibri Light" w:cs="Calibri Light"/>
          <w:iCs/>
          <w:sz w:val="20"/>
          <w:szCs w:val="20"/>
          <w:lang w:eastAsia="ar-SA"/>
        </w:rPr>
        <w:t xml:space="preserve">-  </w:t>
      </w:r>
      <w:r w:rsidR="00DB6E82" w:rsidRPr="00B56F36">
        <w:rPr>
          <w:rFonts w:ascii="Calibri Light" w:eastAsia="Times New Roman" w:hAnsi="Calibri Light" w:cs="Calibri Light"/>
          <w:b/>
          <w:iCs/>
          <w:sz w:val="20"/>
          <w:szCs w:val="20"/>
          <w:lang w:eastAsia="ar-SA"/>
        </w:rPr>
        <w:t xml:space="preserve">1 osobę </w:t>
      </w:r>
      <w:r w:rsidR="00DB6E82" w:rsidRPr="00B56F36">
        <w:rPr>
          <w:rFonts w:ascii="Calibri Light" w:eastAsia="Times New Roman" w:hAnsi="Calibri Light" w:cs="Calibri Light"/>
          <w:iCs/>
          <w:sz w:val="20"/>
          <w:szCs w:val="20"/>
          <w:lang w:eastAsia="ar-SA"/>
        </w:rPr>
        <w:t xml:space="preserve">(kierownik budowy) posiadającą uprawnienia do kierowania robotami budowlanymi </w:t>
      </w:r>
      <w:r w:rsidR="00DB6E82" w:rsidRPr="00B56F36">
        <w:rPr>
          <w:rFonts w:ascii="Calibri Light" w:eastAsia="Times New Roman" w:hAnsi="Calibri Light" w:cs="Calibri Light"/>
          <w:b/>
          <w:iCs/>
          <w:sz w:val="20"/>
          <w:szCs w:val="20"/>
          <w:lang w:eastAsia="ar-SA"/>
        </w:rPr>
        <w:t xml:space="preserve"> w specjalności </w:t>
      </w:r>
      <w:r w:rsidR="00DB6E82" w:rsidRPr="00B56F36">
        <w:rPr>
          <w:rFonts w:ascii="Calibri Light" w:eastAsia="Times New Roman" w:hAnsi="Calibri Light" w:cs="Calibri Light"/>
          <w:iCs/>
          <w:sz w:val="20"/>
          <w:szCs w:val="20"/>
          <w:lang w:eastAsia="ar-SA"/>
        </w:rPr>
        <w:t xml:space="preserve"> </w:t>
      </w:r>
      <w:r w:rsidR="00DB6E82" w:rsidRPr="00B56F36">
        <w:rPr>
          <w:rFonts w:ascii="Calibri Light" w:eastAsia="Times New Roman" w:hAnsi="Calibri Light" w:cs="Calibri Light"/>
          <w:b/>
          <w:iCs/>
          <w:sz w:val="20"/>
          <w:szCs w:val="20"/>
          <w:lang w:eastAsia="ar-SA"/>
        </w:rPr>
        <w:t xml:space="preserve">drogowej, </w:t>
      </w:r>
    </w:p>
    <w:p w14:paraId="112B5141" w14:textId="77777777" w:rsidR="00DB6E82" w:rsidRPr="00B56F36" w:rsidRDefault="00DB6E82" w:rsidP="00DB6E82">
      <w:pPr>
        <w:shd w:val="clear" w:color="auto" w:fill="F2F2F2" w:themeFill="background1" w:themeFillShade="F2"/>
        <w:suppressAutoHyphens/>
        <w:spacing w:after="0" w:line="240" w:lineRule="auto"/>
        <w:ind w:left="567"/>
        <w:rPr>
          <w:rFonts w:ascii="Calibri Light" w:hAnsi="Calibri Light" w:cs="Calibri"/>
          <w:b/>
          <w:bCs/>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45D8E3DC" w14:textId="77777777" w:rsidR="00DB6E82" w:rsidRPr="00B56F36" w:rsidRDefault="00DB6E82"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iCs/>
          <w:sz w:val="20"/>
          <w:szCs w:val="20"/>
          <w:lang w:eastAsia="ar-SA"/>
        </w:rPr>
      </w:pPr>
    </w:p>
    <w:p w14:paraId="2CAA4012" w14:textId="77777777" w:rsidR="00DB6E82" w:rsidRPr="00B56F36" w:rsidRDefault="00DB6E82"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b/>
          <w:iCs/>
          <w:sz w:val="20"/>
          <w:szCs w:val="20"/>
          <w:lang w:eastAsia="ar-SA"/>
        </w:rPr>
      </w:pPr>
      <w:r w:rsidRPr="00B56F36">
        <w:rPr>
          <w:rFonts w:ascii="Calibri Light" w:eastAsia="Times New Roman" w:hAnsi="Calibri Light" w:cs="Calibri Light"/>
          <w:iCs/>
          <w:sz w:val="20"/>
          <w:szCs w:val="20"/>
          <w:lang w:eastAsia="ar-SA"/>
        </w:rPr>
        <w:t xml:space="preserve">-  </w:t>
      </w:r>
      <w:r w:rsidRPr="00B56F36">
        <w:rPr>
          <w:rFonts w:ascii="Calibri Light" w:eastAsia="Times New Roman" w:hAnsi="Calibri Light" w:cs="Calibri Light"/>
          <w:b/>
          <w:iCs/>
          <w:sz w:val="20"/>
          <w:szCs w:val="20"/>
          <w:lang w:eastAsia="ar-SA"/>
        </w:rPr>
        <w:t xml:space="preserve">1 osobę </w:t>
      </w:r>
      <w:r w:rsidRPr="00B56F36">
        <w:rPr>
          <w:rFonts w:ascii="Calibri Light" w:eastAsia="Times New Roman" w:hAnsi="Calibri Light" w:cs="Calibri Light"/>
          <w:iCs/>
          <w:sz w:val="20"/>
          <w:szCs w:val="20"/>
          <w:lang w:eastAsia="ar-SA"/>
        </w:rPr>
        <w:t xml:space="preserve">(kierownik robót) posiadającą uprawnienia do kierowania robotami budowlanymi </w:t>
      </w:r>
      <w:r w:rsidRPr="00B56F36">
        <w:rPr>
          <w:rFonts w:ascii="Calibri Light" w:eastAsia="Times New Roman" w:hAnsi="Calibri Light" w:cs="Calibri Light"/>
          <w:b/>
          <w:iCs/>
          <w:sz w:val="20"/>
          <w:szCs w:val="20"/>
          <w:lang w:eastAsia="ar-SA"/>
        </w:rPr>
        <w:t>w specjalności instalacyjnej w zakresie sieci wodociągowych i kanalizacyjnych,</w:t>
      </w:r>
    </w:p>
    <w:p w14:paraId="1A68C184" w14:textId="1865F988" w:rsidR="00DB6E82" w:rsidRDefault="00DB6E82" w:rsidP="00DB6E82">
      <w:pPr>
        <w:shd w:val="clear" w:color="auto" w:fill="F2F2F2" w:themeFill="background1" w:themeFillShade="F2"/>
        <w:suppressAutoHyphens/>
        <w:spacing w:after="0" w:line="240" w:lineRule="auto"/>
        <w:ind w:left="567"/>
        <w:rPr>
          <w:rFonts w:ascii="Calibri Light" w:eastAsia="Times New Roman" w:hAnsi="Calibri Light" w:cs="Tahoma"/>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1B229E1D" w14:textId="1A1891DC" w:rsidR="00C82384" w:rsidRDefault="00C82384" w:rsidP="00DB6E82">
      <w:pPr>
        <w:shd w:val="clear" w:color="auto" w:fill="F2F2F2" w:themeFill="background1" w:themeFillShade="F2"/>
        <w:suppressAutoHyphens/>
        <w:spacing w:after="0" w:line="240" w:lineRule="auto"/>
        <w:ind w:left="567"/>
        <w:rPr>
          <w:rFonts w:ascii="Calibri Light" w:eastAsia="Times New Roman" w:hAnsi="Calibri Light" w:cs="Tahoma"/>
          <w:i/>
          <w:sz w:val="20"/>
          <w:szCs w:val="20"/>
          <w:lang w:eastAsia="ar-SA"/>
        </w:rPr>
      </w:pPr>
    </w:p>
    <w:p w14:paraId="313E10EA" w14:textId="062E9DB0" w:rsidR="00C82384" w:rsidRPr="00B56F36" w:rsidRDefault="00C82384" w:rsidP="00C82384">
      <w:pPr>
        <w:shd w:val="clear" w:color="auto" w:fill="F2F2F2" w:themeFill="background1" w:themeFillShade="F2"/>
        <w:suppressAutoHyphens/>
        <w:spacing w:after="0" w:line="240" w:lineRule="auto"/>
        <w:ind w:left="567"/>
        <w:jc w:val="both"/>
        <w:rPr>
          <w:rFonts w:ascii="Calibri Light" w:eastAsia="Times New Roman" w:hAnsi="Calibri Light" w:cs="Calibri Light"/>
          <w:b/>
          <w:iCs/>
          <w:sz w:val="20"/>
          <w:szCs w:val="20"/>
          <w:lang w:eastAsia="ar-SA"/>
        </w:rPr>
      </w:pPr>
      <w:r w:rsidRPr="00C82384">
        <w:rPr>
          <w:rFonts w:ascii="Calibri Light" w:eastAsia="Times New Roman" w:hAnsi="Calibri Light" w:cs="Tahoma"/>
          <w:b/>
          <w:bCs/>
          <w:i/>
          <w:sz w:val="20"/>
          <w:szCs w:val="20"/>
          <w:lang w:eastAsia="ar-SA"/>
        </w:rPr>
        <w:t>- 1 osobę</w:t>
      </w:r>
      <w:r>
        <w:rPr>
          <w:rFonts w:ascii="Calibri Light" w:eastAsia="Times New Roman" w:hAnsi="Calibri Light" w:cs="Tahoma"/>
          <w:i/>
          <w:sz w:val="20"/>
          <w:szCs w:val="20"/>
          <w:lang w:eastAsia="ar-SA"/>
        </w:rPr>
        <w:t xml:space="preserve"> (kierownik robót) </w:t>
      </w:r>
      <w:r w:rsidRPr="00B56F36">
        <w:rPr>
          <w:rFonts w:ascii="Calibri Light" w:eastAsia="Times New Roman" w:hAnsi="Calibri Light" w:cs="Calibri Light"/>
          <w:iCs/>
          <w:sz w:val="20"/>
          <w:szCs w:val="20"/>
          <w:lang w:eastAsia="ar-SA"/>
        </w:rPr>
        <w:t xml:space="preserve">posiadającą uprawnienia do kierowania robotami budowlanymi </w:t>
      </w:r>
      <w:r w:rsidRPr="00B56F36">
        <w:rPr>
          <w:rFonts w:ascii="Calibri Light" w:eastAsia="Times New Roman" w:hAnsi="Calibri Light" w:cs="Calibri Light"/>
          <w:b/>
          <w:iCs/>
          <w:sz w:val="20"/>
          <w:szCs w:val="20"/>
          <w:lang w:eastAsia="ar-SA"/>
        </w:rPr>
        <w:t>w specjalnośc</w:t>
      </w:r>
      <w:r>
        <w:rPr>
          <w:rFonts w:ascii="Calibri Light" w:eastAsia="Times New Roman" w:hAnsi="Calibri Light" w:cs="Calibri Light"/>
          <w:b/>
          <w:iCs/>
          <w:sz w:val="20"/>
          <w:szCs w:val="20"/>
          <w:lang w:eastAsia="ar-SA"/>
        </w:rPr>
        <w:t xml:space="preserve">i w zakresie instalacji elektrycznych </w:t>
      </w:r>
    </w:p>
    <w:p w14:paraId="351BA8DD" w14:textId="77777777" w:rsidR="00C82384" w:rsidRDefault="00C82384" w:rsidP="00C82384">
      <w:pPr>
        <w:shd w:val="clear" w:color="auto" w:fill="F2F2F2" w:themeFill="background1" w:themeFillShade="F2"/>
        <w:suppressAutoHyphens/>
        <w:spacing w:after="0" w:line="240" w:lineRule="auto"/>
        <w:ind w:left="567"/>
        <w:rPr>
          <w:rFonts w:ascii="Calibri Light" w:eastAsia="Times New Roman" w:hAnsi="Calibri Light" w:cs="Tahoma"/>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3BA057CC" w14:textId="012A078C" w:rsidR="00C82384" w:rsidRPr="00B56F36" w:rsidRDefault="00C82384" w:rsidP="00DB6E82">
      <w:pPr>
        <w:shd w:val="clear" w:color="auto" w:fill="F2F2F2" w:themeFill="background1" w:themeFillShade="F2"/>
        <w:suppressAutoHyphens/>
        <w:spacing w:after="0" w:line="240" w:lineRule="auto"/>
        <w:ind w:left="567"/>
        <w:rPr>
          <w:rFonts w:ascii="Calibri Light" w:hAnsi="Calibri Light" w:cs="Calibri"/>
          <w:b/>
          <w:bCs/>
          <w:i/>
          <w:sz w:val="20"/>
          <w:szCs w:val="20"/>
          <w:lang w:eastAsia="ar-SA"/>
        </w:rPr>
      </w:pPr>
    </w:p>
    <w:p w14:paraId="6B08BF0C" w14:textId="77777777" w:rsidR="007E635F" w:rsidRPr="00B56F36"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72E499AF" w14:textId="6D968A0B"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Każda z ww. osób winna posiadać uprawnienia budowlane zgodne z art. 12-1</w:t>
      </w:r>
      <w:r w:rsidR="00102D1F" w:rsidRPr="00B56F36">
        <w:rPr>
          <w:rFonts w:asciiTheme="majorHAnsi" w:hAnsiTheme="majorHAnsi" w:cstheme="majorHAnsi"/>
          <w:sz w:val="20"/>
          <w:szCs w:val="20"/>
        </w:rPr>
        <w:t>6</w:t>
      </w:r>
      <w:r w:rsidRPr="00B56F36">
        <w:rPr>
          <w:rFonts w:asciiTheme="majorHAnsi" w:hAnsiTheme="majorHAnsi" w:cstheme="majorHAnsi"/>
          <w:sz w:val="20"/>
          <w:szCs w:val="20"/>
        </w:rPr>
        <w:t xml:space="preserve"> ustawy z dnia 7 lipca 1994 r. Prawo budowlane </w:t>
      </w:r>
      <w:r w:rsidR="00616C73" w:rsidRPr="00EB6CCD">
        <w:rPr>
          <w:rFonts w:asciiTheme="majorHAnsi" w:hAnsiTheme="majorHAnsi" w:cstheme="majorHAnsi"/>
          <w:sz w:val="20"/>
          <w:szCs w:val="20"/>
        </w:rPr>
        <w:t xml:space="preserve">(tj. Dz. U. 2020 r poz. 1333 z </w:t>
      </w:r>
      <w:proofErr w:type="spellStart"/>
      <w:r w:rsidR="00616C73" w:rsidRPr="00EB6CCD">
        <w:rPr>
          <w:rFonts w:asciiTheme="majorHAnsi" w:hAnsiTheme="majorHAnsi" w:cstheme="majorHAnsi"/>
          <w:sz w:val="20"/>
          <w:szCs w:val="20"/>
        </w:rPr>
        <w:t>późn</w:t>
      </w:r>
      <w:proofErr w:type="spellEnd"/>
      <w:r w:rsidR="00616C73" w:rsidRPr="00EB6CCD">
        <w:rPr>
          <w:rFonts w:asciiTheme="majorHAnsi" w:hAnsiTheme="majorHAnsi" w:cstheme="majorHAnsi"/>
          <w:sz w:val="20"/>
          <w:szCs w:val="20"/>
        </w:rPr>
        <w:t>. zm</w:t>
      </w:r>
      <w:r w:rsidR="00616C73" w:rsidRPr="00616C73">
        <w:rPr>
          <w:rFonts w:asciiTheme="majorHAnsi" w:hAnsiTheme="majorHAnsi" w:cstheme="majorHAnsi"/>
          <w:color w:val="C00000"/>
          <w:sz w:val="20"/>
          <w:szCs w:val="20"/>
        </w:rPr>
        <w:t>.</w:t>
      </w:r>
      <w:r w:rsidR="00616C73" w:rsidRPr="00EB6CCD">
        <w:rPr>
          <w:rFonts w:asciiTheme="majorHAnsi" w:hAnsiTheme="majorHAnsi" w:cstheme="majorHAnsi"/>
          <w:sz w:val="20"/>
          <w:szCs w:val="20"/>
        </w:rPr>
        <w:t>)</w:t>
      </w:r>
      <w:r w:rsidR="00616C73" w:rsidRPr="00616C73">
        <w:rPr>
          <w:rFonts w:asciiTheme="majorHAnsi" w:hAnsiTheme="majorHAnsi" w:cstheme="majorHAnsi"/>
          <w:color w:val="C00000"/>
          <w:sz w:val="20"/>
          <w:szCs w:val="20"/>
        </w:rPr>
        <w:t xml:space="preserve"> </w:t>
      </w:r>
      <w:r w:rsidRPr="00B56F36">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B56F36">
        <w:rPr>
          <w:rFonts w:asciiTheme="majorHAnsi" w:hAnsiTheme="majorHAnsi" w:cstheme="majorHAnsi"/>
          <w:sz w:val="20"/>
          <w:szCs w:val="20"/>
        </w:rPr>
        <w:t xml:space="preserve">z dnia 15  grudnia 2000 r. </w:t>
      </w:r>
      <w:r w:rsidRPr="00B56F36">
        <w:rPr>
          <w:rFonts w:asciiTheme="majorHAnsi" w:hAnsiTheme="majorHAnsi" w:cstheme="majorHAnsi"/>
          <w:sz w:val="20"/>
          <w:szCs w:val="20"/>
        </w:rPr>
        <w:t xml:space="preserve">o samorządach zawodowych architektów oraz inżynierów budownictwa. </w:t>
      </w:r>
    </w:p>
    <w:p w14:paraId="46E8CFC0"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6391AC54" w:rsidR="008579C0" w:rsidRPr="00B56F36" w:rsidRDefault="008579C0"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B56F36">
        <w:rPr>
          <w:rFonts w:asciiTheme="majorHAnsi" w:hAnsiTheme="majorHAnsi" w:cstheme="majorHAnsi"/>
          <w:color w:val="auto"/>
          <w:sz w:val="20"/>
          <w:szCs w:val="20"/>
        </w:rPr>
        <w:t xml:space="preserve">tj. Dz. U. 2020 r poz. 1333 z </w:t>
      </w:r>
      <w:proofErr w:type="spellStart"/>
      <w:r w:rsidR="00102D1F" w:rsidRPr="00B56F36">
        <w:rPr>
          <w:rFonts w:asciiTheme="majorHAnsi" w:hAnsiTheme="majorHAnsi" w:cstheme="majorHAnsi"/>
          <w:color w:val="auto"/>
          <w:sz w:val="20"/>
          <w:szCs w:val="20"/>
        </w:rPr>
        <w:t>późn</w:t>
      </w:r>
      <w:proofErr w:type="spellEnd"/>
      <w:r w:rsidR="00102D1F" w:rsidRPr="00B56F36">
        <w:rPr>
          <w:rFonts w:asciiTheme="majorHAnsi" w:hAnsiTheme="majorHAnsi" w:cstheme="majorHAnsi"/>
          <w:color w:val="auto"/>
          <w:sz w:val="20"/>
          <w:szCs w:val="20"/>
        </w:rPr>
        <w:t>. zm.</w:t>
      </w:r>
      <w:r w:rsidRPr="00B56F36">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w:t>
      </w:r>
      <w:r w:rsidRPr="00B56F36">
        <w:rPr>
          <w:rFonts w:asciiTheme="majorHAnsi" w:hAnsiTheme="majorHAnsi" w:cstheme="majorHAnsi"/>
          <w:color w:val="auto"/>
          <w:sz w:val="20"/>
          <w:szCs w:val="20"/>
        </w:rPr>
        <w:lastRenderedPageBreak/>
        <w:t xml:space="preserve">Budowlane </w:t>
      </w:r>
      <w:r w:rsidR="00102D1F" w:rsidRPr="00B56F36">
        <w:rPr>
          <w:rFonts w:asciiTheme="majorHAnsi" w:hAnsiTheme="majorHAnsi" w:cstheme="majorHAnsi"/>
          <w:color w:val="auto"/>
          <w:sz w:val="20"/>
          <w:szCs w:val="20"/>
        </w:rPr>
        <w:t xml:space="preserve">tj. </w:t>
      </w:r>
      <w:r w:rsidRPr="00B56F36">
        <w:rPr>
          <w:rFonts w:asciiTheme="majorHAnsi" w:hAnsiTheme="majorHAnsi" w:cstheme="majorHAnsi"/>
          <w:color w:val="auto"/>
          <w:sz w:val="20"/>
          <w:szCs w:val="20"/>
        </w:rPr>
        <w:t>Dz.</w:t>
      </w:r>
      <w:r w:rsidR="00102D1F"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U. </w:t>
      </w:r>
      <w:r w:rsidR="00102D1F" w:rsidRPr="00B56F36">
        <w:rPr>
          <w:rFonts w:asciiTheme="majorHAnsi" w:hAnsiTheme="majorHAnsi" w:cstheme="majorHAnsi"/>
          <w:color w:val="auto"/>
          <w:sz w:val="20"/>
          <w:szCs w:val="20"/>
        </w:rPr>
        <w:t xml:space="preserve">2020 r poz. 1333 </w:t>
      </w:r>
      <w:r w:rsidRPr="00B56F36">
        <w:rPr>
          <w:rFonts w:asciiTheme="majorHAnsi" w:hAnsiTheme="majorHAnsi" w:cstheme="majorHAnsi"/>
          <w:color w:val="auto"/>
          <w:sz w:val="20"/>
          <w:szCs w:val="20"/>
        </w:rPr>
        <w:t xml:space="preserve">z </w:t>
      </w:r>
      <w:proofErr w:type="spellStart"/>
      <w:r w:rsidRPr="00B56F36">
        <w:rPr>
          <w:rFonts w:asciiTheme="majorHAnsi" w:hAnsiTheme="majorHAnsi" w:cstheme="majorHAnsi"/>
          <w:color w:val="auto"/>
          <w:sz w:val="20"/>
          <w:szCs w:val="20"/>
        </w:rPr>
        <w:t>późn</w:t>
      </w:r>
      <w:proofErr w:type="spellEnd"/>
      <w:r w:rsidRPr="00B56F36">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B56F36">
        <w:rPr>
          <w:rFonts w:asciiTheme="majorHAnsi" w:hAnsiTheme="majorHAnsi" w:cstheme="majorHAnsi"/>
          <w:color w:val="auto"/>
          <w:sz w:val="20"/>
          <w:szCs w:val="20"/>
        </w:rPr>
        <w:t xml:space="preserve">tj. Dz. U. 2020 r poz. 1333 z </w:t>
      </w:r>
      <w:proofErr w:type="spellStart"/>
      <w:r w:rsidR="00102D1F" w:rsidRPr="00B56F36">
        <w:rPr>
          <w:rFonts w:asciiTheme="majorHAnsi" w:hAnsiTheme="majorHAnsi" w:cstheme="majorHAnsi"/>
          <w:color w:val="auto"/>
          <w:sz w:val="20"/>
          <w:szCs w:val="20"/>
        </w:rPr>
        <w:t>późn</w:t>
      </w:r>
      <w:proofErr w:type="spellEnd"/>
      <w:r w:rsidR="00102D1F" w:rsidRPr="00B56F36">
        <w:rPr>
          <w:rFonts w:asciiTheme="majorHAnsi" w:hAnsiTheme="majorHAnsi" w:cstheme="majorHAnsi"/>
          <w:color w:val="auto"/>
          <w:sz w:val="20"/>
          <w:szCs w:val="20"/>
        </w:rPr>
        <w:t>. zm.</w:t>
      </w:r>
      <w:r w:rsidRPr="00B56F36">
        <w:rPr>
          <w:rFonts w:asciiTheme="majorHAnsi" w:hAnsiTheme="majorHAnsi" w:cstheme="majorHAnsi"/>
          <w:color w:val="auto"/>
          <w:sz w:val="20"/>
          <w:szCs w:val="20"/>
        </w:rPr>
        <w:t xml:space="preserve">) oraz przepisów ustawy </w:t>
      </w:r>
      <w:r w:rsidR="00102D1F" w:rsidRPr="00B56F36">
        <w:rPr>
          <w:rFonts w:asciiTheme="majorHAnsi" w:hAnsiTheme="majorHAnsi" w:cstheme="majorHAnsi"/>
          <w:color w:val="auto"/>
          <w:sz w:val="20"/>
          <w:szCs w:val="20"/>
        </w:rPr>
        <w:t xml:space="preserve">z 22 grudnia 2015 r, </w:t>
      </w:r>
      <w:r w:rsidRPr="00B56F36">
        <w:rPr>
          <w:rFonts w:asciiTheme="majorHAnsi" w:hAnsiTheme="majorHAnsi" w:cstheme="majorHAnsi"/>
          <w:color w:val="auto"/>
          <w:sz w:val="20"/>
          <w:szCs w:val="20"/>
        </w:rPr>
        <w:t>o zasadach uznawania kwalifikacji zawodowych nabytych w państwach członkowskich Unii Europejskiej (Dz. U. z  20</w:t>
      </w:r>
      <w:r w:rsidR="00102D1F" w:rsidRPr="00B56F36">
        <w:rPr>
          <w:rFonts w:asciiTheme="majorHAnsi" w:hAnsiTheme="majorHAnsi" w:cstheme="majorHAnsi"/>
          <w:color w:val="auto"/>
          <w:sz w:val="20"/>
          <w:szCs w:val="20"/>
        </w:rPr>
        <w:t>20</w:t>
      </w:r>
      <w:r w:rsidRPr="00B56F36">
        <w:rPr>
          <w:rFonts w:asciiTheme="majorHAnsi" w:hAnsiTheme="majorHAnsi" w:cstheme="majorHAnsi"/>
          <w:color w:val="auto"/>
          <w:sz w:val="20"/>
          <w:szCs w:val="20"/>
        </w:rPr>
        <w:t xml:space="preserve"> r., poz. </w:t>
      </w:r>
      <w:r w:rsidR="00102D1F" w:rsidRPr="00B56F36">
        <w:rPr>
          <w:rFonts w:asciiTheme="majorHAnsi" w:hAnsiTheme="majorHAnsi" w:cstheme="majorHAnsi"/>
          <w:color w:val="auto"/>
          <w:sz w:val="20"/>
          <w:szCs w:val="20"/>
        </w:rPr>
        <w:t>220</w:t>
      </w:r>
      <w:r w:rsidRPr="00B56F36">
        <w:rPr>
          <w:rFonts w:asciiTheme="majorHAnsi" w:hAnsiTheme="majorHAnsi" w:cstheme="majorHAnsi"/>
          <w:color w:val="auto"/>
          <w:sz w:val="20"/>
          <w:szCs w:val="20"/>
        </w:rPr>
        <w:t xml:space="preserve">). </w:t>
      </w:r>
    </w:p>
    <w:p w14:paraId="265432B3" w14:textId="77777777" w:rsidR="00505311" w:rsidRPr="00B56F36"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B56F36"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3E9FE8C3"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74434742" w14:textId="2CC96C0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8055405" w14:textId="5E42E34F" w:rsidR="008579C0" w:rsidRPr="00B56F36"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B56F36">
        <w:rPr>
          <w:rFonts w:asciiTheme="majorHAnsi" w:hAnsiTheme="majorHAnsi" w:cstheme="majorHAnsi"/>
          <w:color w:val="auto"/>
          <w:sz w:val="20"/>
          <w:szCs w:val="20"/>
        </w:rPr>
        <w:t xml:space="preserve">7.3/ W przypadku wspólnego ubiegania się o zamówienie przez Wykonawców, </w:t>
      </w:r>
      <w:r w:rsidR="00494F8A" w:rsidRPr="00B56F36">
        <w:rPr>
          <w:rFonts w:asciiTheme="majorHAnsi" w:hAnsiTheme="majorHAnsi" w:cstheme="majorHAnsi"/>
          <w:b/>
          <w:bCs/>
          <w:color w:val="auto"/>
          <w:sz w:val="20"/>
          <w:szCs w:val="20"/>
        </w:rPr>
        <w:t>oświadczenie</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o którym mowa w art. 125 ust. 1 Ustawy, którego wzór stanowi</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załącznik nr </w:t>
      </w:r>
      <w:r w:rsidR="004D5F48" w:rsidRPr="00B56F36">
        <w:rPr>
          <w:rFonts w:asciiTheme="majorHAnsi" w:hAnsiTheme="majorHAnsi" w:cstheme="majorHAnsi"/>
          <w:b/>
          <w:bCs/>
          <w:color w:val="auto"/>
          <w:sz w:val="20"/>
          <w:szCs w:val="20"/>
        </w:rPr>
        <w:t>2</w:t>
      </w:r>
      <w:r w:rsidR="00494F8A" w:rsidRPr="00B56F36">
        <w:rPr>
          <w:rFonts w:asciiTheme="majorHAnsi" w:hAnsiTheme="majorHAnsi" w:cstheme="majorHAnsi"/>
          <w:b/>
          <w:bCs/>
          <w:color w:val="auto"/>
          <w:sz w:val="20"/>
          <w:szCs w:val="20"/>
        </w:rPr>
        <w:t xml:space="preserve"> do</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SWZ </w:t>
      </w:r>
      <w:r w:rsidRPr="00B56F36">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B56F36" w:rsidRDefault="008579C0" w:rsidP="00B963FE">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B963FE" w:rsidRPr="00B56F36">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B56F36">
        <w:t xml:space="preserve">. </w:t>
      </w:r>
    </w:p>
    <w:p w14:paraId="3F072D15" w14:textId="77777777" w:rsidR="00865612" w:rsidRPr="00B56F36" w:rsidRDefault="00865612" w:rsidP="00CC124D">
      <w:pPr>
        <w:spacing w:after="0" w:line="240" w:lineRule="auto"/>
        <w:rPr>
          <w:rFonts w:asciiTheme="majorHAnsi" w:hAnsiTheme="majorHAnsi" w:cstheme="majorHAnsi"/>
          <w:sz w:val="20"/>
          <w:szCs w:val="20"/>
        </w:rPr>
      </w:pPr>
    </w:p>
    <w:p w14:paraId="115941FE" w14:textId="77777777" w:rsidR="006D3D6A" w:rsidRPr="00B56F36"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D3D6A" w:rsidRPr="00B56F36">
        <w:rPr>
          <w:rFonts w:asciiTheme="majorHAnsi" w:hAnsiTheme="majorHAnsi" w:cstheme="majorHAnsi"/>
          <w:b/>
          <w:bCs/>
          <w:sz w:val="20"/>
          <w:szCs w:val="20"/>
        </w:rPr>
        <w:t>PODSTAWY WYKLUCZENIA.</w:t>
      </w:r>
    </w:p>
    <w:p w14:paraId="28456C11" w14:textId="77777777" w:rsidR="00505311" w:rsidRPr="00B56F36" w:rsidRDefault="00505311" w:rsidP="00CC124D">
      <w:pPr>
        <w:spacing w:after="0" w:line="240" w:lineRule="auto"/>
        <w:jc w:val="both"/>
        <w:rPr>
          <w:rFonts w:asciiTheme="majorHAnsi" w:hAnsiTheme="majorHAnsi" w:cstheme="majorHAnsi"/>
          <w:b/>
          <w:bCs/>
          <w:sz w:val="20"/>
          <w:szCs w:val="20"/>
        </w:rPr>
      </w:pPr>
      <w:bookmarkStart w:id="4" w:name="_Hlk63942872"/>
    </w:p>
    <w:p w14:paraId="0A4F83E6" w14:textId="77777777" w:rsidR="006D3D6A" w:rsidRPr="00B56F36" w:rsidRDefault="004E5A6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8.1/ </w:t>
      </w:r>
      <w:r w:rsidR="006D3D6A" w:rsidRPr="00B56F36">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B56F36">
        <w:rPr>
          <w:rFonts w:asciiTheme="majorHAnsi" w:hAnsiTheme="majorHAnsi" w:cstheme="majorHAnsi"/>
          <w:b/>
          <w:bCs/>
          <w:sz w:val="20"/>
          <w:szCs w:val="20"/>
        </w:rPr>
        <w:t>Pzp</w:t>
      </w:r>
      <w:proofErr w:type="spellEnd"/>
      <w:r w:rsidR="006D3D6A" w:rsidRPr="00B56F36">
        <w:rPr>
          <w:rFonts w:asciiTheme="majorHAnsi" w:hAnsiTheme="majorHAnsi" w:cstheme="majorHAnsi"/>
          <w:b/>
          <w:bCs/>
          <w:sz w:val="20"/>
          <w:szCs w:val="20"/>
        </w:rPr>
        <w:t>.</w:t>
      </w:r>
    </w:p>
    <w:bookmarkEnd w:id="4"/>
    <w:p w14:paraId="2783B91E" w14:textId="77777777" w:rsidR="00505311" w:rsidRPr="00B56F36"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B56F36" w:rsidRDefault="00982525" w:rsidP="00CC124D">
      <w:pPr>
        <w:pStyle w:val="Default"/>
        <w:spacing w:after="0" w:line="240" w:lineRule="auto"/>
        <w:rPr>
          <w:rFonts w:asciiTheme="majorHAnsi" w:hAnsiTheme="majorHAnsi" w:cstheme="majorHAnsi"/>
          <w:b/>
          <w:bCs/>
          <w:color w:val="auto"/>
          <w:sz w:val="20"/>
          <w:szCs w:val="20"/>
          <w:u w:val="single"/>
        </w:rPr>
      </w:pPr>
      <w:r w:rsidRPr="00B56F36">
        <w:rPr>
          <w:rFonts w:asciiTheme="majorHAnsi" w:hAnsiTheme="majorHAnsi" w:cstheme="majorHAnsi"/>
          <w:b/>
          <w:bCs/>
          <w:color w:val="auto"/>
          <w:sz w:val="20"/>
          <w:szCs w:val="20"/>
          <w:u w:val="single"/>
        </w:rPr>
        <w:t xml:space="preserve">8.2/ Podstawy wykluczenia: </w:t>
      </w:r>
    </w:p>
    <w:p w14:paraId="4BC4942A"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B56F36">
        <w:rPr>
          <w:rFonts w:asciiTheme="majorHAnsi" w:hAnsiTheme="majorHAnsi" w:cstheme="majorHAnsi"/>
          <w:color w:val="auto"/>
          <w:sz w:val="20"/>
          <w:szCs w:val="20"/>
        </w:rPr>
        <w:t>Pzp</w:t>
      </w:r>
      <w:proofErr w:type="spellEnd"/>
      <w:r w:rsidRPr="00B56F36">
        <w:rPr>
          <w:rFonts w:asciiTheme="majorHAnsi" w:hAnsiTheme="majorHAnsi" w:cstheme="majorHAnsi"/>
          <w:color w:val="auto"/>
          <w:sz w:val="20"/>
          <w:szCs w:val="20"/>
        </w:rPr>
        <w:t>, Wykonawcę:</w:t>
      </w:r>
    </w:p>
    <w:p w14:paraId="5632D251"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B56F36" w:rsidRDefault="00982525" w:rsidP="00CC124D">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color w:val="auto"/>
          <w:sz w:val="20"/>
          <w:szCs w:val="20"/>
        </w:rPr>
        <w:t xml:space="preserve">b) Z postępowania o udzielenie zamówienia Zamawiający </w:t>
      </w:r>
      <w:r w:rsidRPr="00B56F36">
        <w:rPr>
          <w:rFonts w:asciiTheme="majorHAnsi" w:hAnsiTheme="majorHAnsi" w:cstheme="majorHAnsi"/>
          <w:b/>
          <w:bCs/>
          <w:color w:val="auto"/>
          <w:sz w:val="20"/>
          <w:szCs w:val="20"/>
        </w:rPr>
        <w:t xml:space="preserve">wykluczy </w:t>
      </w:r>
      <w:r w:rsidRPr="00B56F36">
        <w:rPr>
          <w:rFonts w:asciiTheme="majorHAnsi" w:hAnsiTheme="majorHAnsi" w:cstheme="majorHAnsi"/>
          <w:color w:val="auto"/>
          <w:sz w:val="20"/>
          <w:szCs w:val="20"/>
        </w:rPr>
        <w:t xml:space="preserve">Wykonawców w przypadkach, o których mowa w </w:t>
      </w:r>
      <w:r w:rsidRPr="00B56F36">
        <w:rPr>
          <w:rFonts w:asciiTheme="majorHAnsi" w:hAnsiTheme="majorHAnsi" w:cstheme="majorHAnsi"/>
          <w:b/>
          <w:bCs/>
          <w:color w:val="auto"/>
          <w:sz w:val="20"/>
          <w:szCs w:val="20"/>
        </w:rPr>
        <w:t xml:space="preserve">art. 108 ust. 1 pkt 1 - 6 ustawy (przesłanki obligatoryjne). </w:t>
      </w:r>
    </w:p>
    <w:p w14:paraId="0CDA28A6" w14:textId="2DFE3BC2"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handlu ludźmi, o którym mowa w art. 189a Kodeksu karnego, </w:t>
      </w:r>
    </w:p>
    <w:p w14:paraId="0A6199CB"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c) o którym mowa w art. 228–230a, art. 250a Kodeksu karnego lub w art. 46 lub art. 48 ustawy z dnia 25 czerwca 2010 r. o sporcie, </w:t>
      </w:r>
    </w:p>
    <w:p w14:paraId="5D55B8CA"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w:t>
      </w:r>
      <w:r w:rsidRPr="00EB6CCD">
        <w:rPr>
          <w:rFonts w:asciiTheme="majorHAnsi" w:hAnsiTheme="majorHAnsi" w:cstheme="majorHAnsi"/>
          <w:color w:val="auto"/>
          <w:sz w:val="20"/>
          <w:szCs w:val="20"/>
        </w:rPr>
        <w:t>(Dz. U.</w:t>
      </w:r>
      <w:r w:rsidR="00616C73" w:rsidRPr="00EB6CCD">
        <w:rPr>
          <w:rFonts w:asciiTheme="majorHAnsi" w:hAnsiTheme="majorHAnsi" w:cstheme="majorHAnsi"/>
          <w:color w:val="auto"/>
          <w:sz w:val="20"/>
          <w:szCs w:val="20"/>
        </w:rPr>
        <w:t xml:space="preserve"> z 2012 </w:t>
      </w:r>
      <w:r w:rsidRPr="00EB6CCD">
        <w:rPr>
          <w:rFonts w:asciiTheme="majorHAnsi" w:hAnsiTheme="majorHAnsi" w:cstheme="majorHAnsi"/>
          <w:color w:val="auto"/>
          <w:sz w:val="20"/>
          <w:szCs w:val="20"/>
        </w:rPr>
        <w:t xml:space="preserve"> poz. 769</w:t>
      </w:r>
      <w:r w:rsidR="00616C73" w:rsidRPr="00EB6CCD">
        <w:rPr>
          <w:rFonts w:asciiTheme="majorHAnsi" w:hAnsiTheme="majorHAnsi" w:cstheme="majorHAnsi"/>
          <w:color w:val="auto"/>
          <w:sz w:val="20"/>
          <w:szCs w:val="20"/>
        </w:rPr>
        <w:t xml:space="preserve"> z </w:t>
      </w:r>
      <w:proofErr w:type="spellStart"/>
      <w:r w:rsidR="00616C73" w:rsidRPr="00EB6CCD">
        <w:rPr>
          <w:rFonts w:asciiTheme="majorHAnsi" w:hAnsiTheme="majorHAnsi" w:cstheme="majorHAnsi"/>
          <w:color w:val="auto"/>
          <w:sz w:val="20"/>
          <w:szCs w:val="20"/>
        </w:rPr>
        <w:t>póź</w:t>
      </w:r>
      <w:proofErr w:type="spellEnd"/>
      <w:r w:rsidR="00616C73" w:rsidRPr="00EB6CCD">
        <w:rPr>
          <w:rFonts w:asciiTheme="majorHAnsi" w:hAnsiTheme="majorHAnsi" w:cstheme="majorHAnsi"/>
          <w:color w:val="auto"/>
          <w:sz w:val="20"/>
          <w:szCs w:val="20"/>
        </w:rPr>
        <w:t>. zm.</w:t>
      </w:r>
      <w:r w:rsidRPr="00EB6CCD">
        <w:rPr>
          <w:rFonts w:asciiTheme="majorHAnsi" w:hAnsiTheme="majorHAnsi" w:cstheme="majorHAnsi"/>
          <w:color w:val="auto"/>
          <w:sz w:val="20"/>
          <w:szCs w:val="20"/>
        </w:rPr>
        <w:t xml:space="preserve">), </w:t>
      </w:r>
    </w:p>
    <w:p w14:paraId="1DD06516"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B56F36"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lub za odpowiedni czyn zabroniony określony w przepisach prawa obcego;</w:t>
      </w:r>
    </w:p>
    <w:p w14:paraId="14D1C18B"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B56F36"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B56F36"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lastRenderedPageBreak/>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B56F36" w:rsidRDefault="00BB1A6B" w:rsidP="00CC124D">
      <w:pPr>
        <w:pStyle w:val="Default"/>
        <w:spacing w:after="0" w:line="240" w:lineRule="auto"/>
        <w:rPr>
          <w:rFonts w:asciiTheme="majorHAnsi" w:hAnsiTheme="majorHAnsi" w:cstheme="majorHAnsi"/>
          <w:color w:val="auto"/>
          <w:sz w:val="20"/>
          <w:szCs w:val="20"/>
        </w:rPr>
      </w:pPr>
    </w:p>
    <w:p w14:paraId="7B17187B" w14:textId="3923C41B" w:rsidR="00982525" w:rsidRPr="00D26D9D" w:rsidRDefault="00982525" w:rsidP="00BB1A6B">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8.3/  Z postępowania o udzielenie zamówienia Zamawiający wykluczy także Wykonawców w następujących przypadkach – wybrane przez Zamawiającego przesłanki fakultatywne, przew</w:t>
      </w:r>
      <w:r w:rsidR="009006F1" w:rsidRPr="00B56F36">
        <w:rPr>
          <w:rFonts w:asciiTheme="majorHAnsi" w:hAnsiTheme="majorHAnsi" w:cstheme="majorHAnsi"/>
          <w:b/>
          <w:bCs/>
          <w:color w:val="auto"/>
          <w:sz w:val="20"/>
          <w:szCs w:val="20"/>
        </w:rPr>
        <w:t>idziane w art. 109 ust. 1 pkt</w:t>
      </w:r>
      <w:r w:rsidRPr="00B56F36">
        <w:rPr>
          <w:rFonts w:asciiTheme="majorHAnsi" w:hAnsiTheme="majorHAnsi" w:cstheme="majorHAnsi"/>
          <w:b/>
          <w:bCs/>
          <w:color w:val="auto"/>
          <w:sz w:val="20"/>
          <w:szCs w:val="20"/>
        </w:rPr>
        <w:t xml:space="preserve"> 4 Ustawy </w:t>
      </w:r>
      <w:proofErr w:type="spellStart"/>
      <w:r w:rsidRPr="00B56F36">
        <w:rPr>
          <w:rFonts w:asciiTheme="majorHAnsi" w:hAnsiTheme="majorHAnsi" w:cstheme="majorHAnsi"/>
          <w:b/>
          <w:bCs/>
          <w:color w:val="auto"/>
          <w:sz w:val="20"/>
          <w:szCs w:val="20"/>
        </w:rPr>
        <w:t>Pzp</w:t>
      </w:r>
      <w:proofErr w:type="spellEnd"/>
      <w:r w:rsidRPr="00B56F36">
        <w:rPr>
          <w:rFonts w:asciiTheme="majorHAnsi" w:hAnsiTheme="majorHAnsi" w:cstheme="majorHAnsi"/>
          <w:b/>
          <w:bCs/>
          <w:color w:val="auto"/>
          <w:sz w:val="20"/>
          <w:szCs w:val="20"/>
        </w:rPr>
        <w:t xml:space="preserve">: </w:t>
      </w:r>
    </w:p>
    <w:p w14:paraId="6A8AB661" w14:textId="77777777" w:rsidR="00BB1A6B" w:rsidRPr="00B56F36" w:rsidRDefault="00BB1A6B" w:rsidP="00BB1A6B">
      <w:pPr>
        <w:pStyle w:val="Default"/>
        <w:spacing w:after="0" w:line="240" w:lineRule="auto"/>
        <w:rPr>
          <w:rFonts w:asciiTheme="majorHAnsi" w:hAnsiTheme="majorHAnsi" w:cstheme="majorHAnsi"/>
          <w:color w:val="auto"/>
          <w:sz w:val="20"/>
          <w:szCs w:val="20"/>
        </w:rPr>
      </w:pPr>
    </w:p>
    <w:p w14:paraId="401314AE"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1C9734C4" w14:textId="77777777" w:rsidR="006D3D6A" w:rsidRPr="00B56F36" w:rsidRDefault="006D3D6A" w:rsidP="00CC124D">
      <w:pPr>
        <w:spacing w:after="0" w:line="240" w:lineRule="auto"/>
        <w:jc w:val="both"/>
        <w:rPr>
          <w:rFonts w:asciiTheme="majorHAnsi" w:hAnsiTheme="majorHAnsi" w:cstheme="majorHAnsi"/>
          <w:sz w:val="20"/>
          <w:szCs w:val="20"/>
        </w:rPr>
      </w:pPr>
    </w:p>
    <w:p w14:paraId="6FCFF45A" w14:textId="77777777" w:rsidR="006D3D6A" w:rsidRPr="00B56F36"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D3D6A" w:rsidRPr="00B56F36">
        <w:rPr>
          <w:rFonts w:asciiTheme="majorHAnsi" w:hAnsiTheme="majorHAnsi" w:cstheme="majorHAnsi"/>
          <w:b/>
          <w:bCs/>
          <w:sz w:val="20"/>
          <w:szCs w:val="20"/>
        </w:rPr>
        <w:t>WYKAZ PODMIOTOWYCH ŚRODKÓW DOWODOWYCH.</w:t>
      </w:r>
    </w:p>
    <w:p w14:paraId="1C779C25" w14:textId="77777777" w:rsidR="00BB1A6B" w:rsidRPr="00B56F36"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B56F36" w:rsidRDefault="004E5A6E"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9.1/ </w:t>
      </w:r>
      <w:r w:rsidR="006D3D6A" w:rsidRPr="00B56F36">
        <w:rPr>
          <w:rFonts w:asciiTheme="majorHAnsi" w:hAnsiTheme="majorHAnsi" w:cstheme="majorHAnsi"/>
          <w:b/>
          <w:bCs/>
          <w:sz w:val="20"/>
          <w:szCs w:val="20"/>
        </w:rPr>
        <w:t>DOKUMENTY SKŁADANE RAZEM Z OFERTĄ</w:t>
      </w:r>
    </w:p>
    <w:p w14:paraId="31395232"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B56F36"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1)</w:t>
      </w:r>
      <w:r w:rsidR="006D3D6A"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Oferta przygotowana na formularzu ofertowym</w:t>
      </w:r>
      <w:r w:rsidR="006D3D6A" w:rsidRPr="00B56F36">
        <w:rPr>
          <w:rFonts w:asciiTheme="majorHAnsi" w:hAnsiTheme="majorHAnsi" w:cstheme="majorHAnsi"/>
          <w:sz w:val="20"/>
          <w:szCs w:val="20"/>
        </w:rPr>
        <w:t xml:space="preserve"> stanowiącym </w:t>
      </w:r>
      <w:r w:rsidR="006D3D6A" w:rsidRPr="00B56F36">
        <w:rPr>
          <w:rFonts w:asciiTheme="majorHAnsi" w:hAnsiTheme="majorHAnsi" w:cstheme="majorHAnsi"/>
          <w:b/>
          <w:bCs/>
          <w:sz w:val="20"/>
          <w:szCs w:val="20"/>
        </w:rPr>
        <w:t>załącznik nr 1 do SWZ</w:t>
      </w:r>
      <w:r w:rsidR="006D3D6A" w:rsidRPr="00B56F36">
        <w:rPr>
          <w:rFonts w:asciiTheme="majorHAnsi" w:hAnsiTheme="majorHAnsi" w:cstheme="majorHAnsi"/>
          <w:sz w:val="20"/>
          <w:szCs w:val="20"/>
        </w:rPr>
        <w:t xml:space="preserve">, zgodnie z art. 63 ust. 2 ustawy </w:t>
      </w:r>
      <w:proofErr w:type="spellStart"/>
      <w:r w:rsidR="006D3D6A" w:rsidRPr="00B56F36">
        <w:rPr>
          <w:rFonts w:asciiTheme="majorHAnsi" w:hAnsiTheme="majorHAnsi" w:cstheme="majorHAnsi"/>
          <w:sz w:val="20"/>
          <w:szCs w:val="20"/>
        </w:rPr>
        <w:t>Pzp</w:t>
      </w:r>
      <w:proofErr w:type="spellEnd"/>
      <w:r w:rsidR="006D3D6A" w:rsidRPr="00B56F36">
        <w:rPr>
          <w:rFonts w:asciiTheme="majorHAnsi" w:hAnsiTheme="majorHAnsi" w:cstheme="majorHAnsi"/>
          <w:sz w:val="20"/>
          <w:szCs w:val="20"/>
        </w:rPr>
        <w:t xml:space="preserve">, składana jest pod rygorem nieważności </w:t>
      </w:r>
      <w:r w:rsidR="00D7621C" w:rsidRPr="00B56F36">
        <w:rPr>
          <w:rFonts w:asciiTheme="majorHAnsi" w:hAnsiTheme="majorHAnsi" w:cstheme="majorHAnsi"/>
          <w:b/>
          <w:bCs/>
          <w:sz w:val="20"/>
          <w:szCs w:val="20"/>
        </w:rPr>
        <w:t>formie elektronicznej lub</w:t>
      </w:r>
      <w:r w:rsidR="00D7621C"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w postaci elektronicznej opatrzonej podpisem zaufanym lub podpisem osobistym.</w:t>
      </w:r>
    </w:p>
    <w:p w14:paraId="144AA46E" w14:textId="77777777" w:rsidR="004E5A6E" w:rsidRPr="00B56F36" w:rsidRDefault="004E5A6E" w:rsidP="00CC124D">
      <w:pPr>
        <w:spacing w:after="0" w:line="240" w:lineRule="auto"/>
        <w:jc w:val="both"/>
        <w:rPr>
          <w:rFonts w:asciiTheme="majorHAnsi" w:hAnsiTheme="majorHAnsi" w:cstheme="majorHAnsi"/>
          <w:sz w:val="20"/>
          <w:szCs w:val="20"/>
        </w:rPr>
      </w:pPr>
    </w:p>
    <w:p w14:paraId="0E92C191" w14:textId="77777777" w:rsidR="004E5A6E" w:rsidRPr="00B56F36" w:rsidRDefault="006D3D6A" w:rsidP="00CC124D">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4D3A03BE" w:rsidR="006D3D6A" w:rsidRPr="00AB6BC3" w:rsidRDefault="006D3D6A" w:rsidP="00AB6BC3">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B56F36">
        <w:rPr>
          <w:rFonts w:asciiTheme="majorHAnsi" w:hAnsiTheme="majorHAnsi" w:cstheme="majorHAnsi"/>
          <w:sz w:val="20"/>
          <w:szCs w:val="20"/>
        </w:rPr>
        <w:t xml:space="preserve"> oraz </w:t>
      </w:r>
      <w:r w:rsidRPr="00B56F36">
        <w:rPr>
          <w:rFonts w:asciiTheme="majorHAnsi" w:hAnsiTheme="majorHAnsi" w:cstheme="majorHAnsi"/>
          <w:i/>
          <w:iCs/>
          <w:sz w:val="20"/>
          <w:szCs w:val="20"/>
        </w:rPr>
        <w:t>uchylającego dyrektywę 1999/93/WE, weryfikowany za pomocą certyfikatu podpisu osobistego.</w:t>
      </w:r>
    </w:p>
    <w:p w14:paraId="10F819AD" w14:textId="77777777" w:rsidR="00323F73" w:rsidRPr="00B56F36" w:rsidRDefault="00323F73" w:rsidP="00CC124D">
      <w:pPr>
        <w:spacing w:after="0" w:line="240" w:lineRule="auto"/>
        <w:jc w:val="both"/>
        <w:rPr>
          <w:rFonts w:asciiTheme="majorHAnsi" w:hAnsiTheme="majorHAnsi" w:cstheme="majorHAnsi"/>
          <w:b/>
          <w:bCs/>
          <w:sz w:val="20"/>
          <w:szCs w:val="20"/>
        </w:rPr>
      </w:pPr>
    </w:p>
    <w:p w14:paraId="4A96B7B8" w14:textId="4D043A2B" w:rsidR="006D3D6A"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2)</w:t>
      </w:r>
      <w:r w:rsidR="006D3D6A" w:rsidRPr="00B56F36">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B56F36">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B56F36">
        <w:rPr>
          <w:rFonts w:asciiTheme="majorHAnsi" w:hAnsiTheme="majorHAnsi" w:cstheme="majorHAnsi"/>
          <w:sz w:val="20"/>
          <w:szCs w:val="20"/>
        </w:rPr>
        <w:t>.2/</w:t>
      </w:r>
      <w:r w:rsidR="006D3D6A" w:rsidRPr="00B56F36">
        <w:rPr>
          <w:rFonts w:asciiTheme="majorHAnsi" w:hAnsiTheme="majorHAnsi" w:cstheme="majorHAnsi"/>
          <w:sz w:val="20"/>
          <w:szCs w:val="20"/>
        </w:rPr>
        <w:t xml:space="preserve"> SWZ.</w:t>
      </w:r>
    </w:p>
    <w:p w14:paraId="1312E4EA" w14:textId="77777777" w:rsidR="004E5A6E" w:rsidRPr="00B56F36" w:rsidRDefault="004E5A6E" w:rsidP="00CC124D">
      <w:pPr>
        <w:spacing w:after="0" w:line="240" w:lineRule="auto"/>
        <w:jc w:val="both"/>
        <w:rPr>
          <w:rFonts w:asciiTheme="majorHAnsi" w:hAnsiTheme="majorHAnsi" w:cstheme="majorHAnsi"/>
          <w:sz w:val="20"/>
          <w:szCs w:val="20"/>
        </w:rPr>
      </w:pPr>
    </w:p>
    <w:p w14:paraId="56E49B08"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B56F36">
        <w:rPr>
          <w:rFonts w:asciiTheme="majorHAnsi" w:hAnsiTheme="majorHAnsi" w:cstheme="majorHAnsi"/>
          <w:b/>
          <w:bCs/>
          <w:sz w:val="20"/>
          <w:szCs w:val="20"/>
        </w:rPr>
        <w:t>Oświadczenia składają odrębnie:</w:t>
      </w:r>
    </w:p>
    <w:p w14:paraId="1B1C5A53" w14:textId="77777777" w:rsidR="004E5A6E" w:rsidRPr="00B56F36" w:rsidRDefault="004E5A6E" w:rsidP="00CC124D">
      <w:pPr>
        <w:spacing w:after="0" w:line="240" w:lineRule="auto"/>
        <w:jc w:val="both"/>
        <w:rPr>
          <w:rFonts w:asciiTheme="majorHAnsi" w:hAnsiTheme="majorHAnsi" w:cstheme="majorHAnsi"/>
          <w:sz w:val="20"/>
          <w:szCs w:val="20"/>
        </w:rPr>
      </w:pPr>
    </w:p>
    <w:p w14:paraId="29C1E284"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B56F36"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 </w:t>
      </w:r>
      <w:r w:rsidR="006D3D6A" w:rsidRPr="00B56F36">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B56F36"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podwykonawcy, </w:t>
      </w:r>
      <w:r w:rsidR="00EB42EE" w:rsidRPr="00B56F36">
        <w:rPr>
          <w:rFonts w:asciiTheme="majorHAnsi" w:hAnsiTheme="majorHAnsi" w:cstheme="majorHAnsi"/>
          <w:sz w:val="20"/>
          <w:szCs w:val="20"/>
        </w:rPr>
        <w:t xml:space="preserve">w przypadkach wskazanych w art. 462 ust. 2 i ust. 3 oraz 4 pkt. 1 </w:t>
      </w:r>
      <w:proofErr w:type="spellStart"/>
      <w:r w:rsidR="00EB42EE" w:rsidRPr="00B56F36">
        <w:rPr>
          <w:rFonts w:asciiTheme="majorHAnsi" w:hAnsiTheme="majorHAnsi" w:cstheme="majorHAnsi"/>
          <w:sz w:val="20"/>
          <w:szCs w:val="20"/>
        </w:rPr>
        <w:t>Pzp</w:t>
      </w:r>
      <w:proofErr w:type="spellEnd"/>
      <w:r w:rsidR="00EB42EE" w:rsidRPr="00B56F36">
        <w:rPr>
          <w:rFonts w:asciiTheme="majorHAnsi" w:hAnsiTheme="majorHAnsi" w:cstheme="majorHAnsi"/>
          <w:sz w:val="20"/>
          <w:szCs w:val="20"/>
        </w:rPr>
        <w:t>, jeżeli są znani Wykonawcy.</w:t>
      </w:r>
    </w:p>
    <w:p w14:paraId="0D1A6D5B" w14:textId="77777777" w:rsidR="001C3F70" w:rsidRPr="00B56F36" w:rsidRDefault="001C3F70" w:rsidP="00CC124D">
      <w:pPr>
        <w:spacing w:after="0" w:line="240" w:lineRule="auto"/>
        <w:jc w:val="both"/>
        <w:rPr>
          <w:rFonts w:asciiTheme="majorHAnsi" w:hAnsiTheme="majorHAnsi" w:cstheme="majorHAnsi"/>
          <w:sz w:val="20"/>
          <w:szCs w:val="20"/>
        </w:rPr>
      </w:pPr>
    </w:p>
    <w:p w14:paraId="37ECAF68" w14:textId="64C18A64" w:rsidR="006D3D6A" w:rsidRPr="00B56F36" w:rsidRDefault="007F67F5" w:rsidP="004100E3">
      <w:pPr>
        <w:shd w:val="clear" w:color="auto" w:fill="FFFFFF" w:themeFill="background1"/>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3)</w:t>
      </w:r>
      <w:r w:rsidR="006D3D6A" w:rsidRPr="00B56F36">
        <w:rPr>
          <w:rFonts w:asciiTheme="majorHAnsi" w:hAnsiTheme="majorHAnsi" w:cstheme="majorHAnsi"/>
          <w:b/>
          <w:bCs/>
          <w:sz w:val="20"/>
          <w:szCs w:val="20"/>
        </w:rPr>
        <w:t xml:space="preserve"> Samooczyszczenie</w:t>
      </w:r>
      <w:r w:rsidR="006D3D6A" w:rsidRPr="00B56F36">
        <w:rPr>
          <w:rFonts w:asciiTheme="majorHAnsi" w:hAnsiTheme="majorHAnsi" w:cstheme="majorHAnsi"/>
          <w:sz w:val="20"/>
          <w:szCs w:val="20"/>
        </w:rPr>
        <w:t xml:space="preserve"> – w okolicznościach określonych w </w:t>
      </w:r>
      <w:r w:rsidR="006D3D6A" w:rsidRPr="00B56F36">
        <w:rPr>
          <w:rFonts w:asciiTheme="majorHAnsi" w:hAnsiTheme="majorHAnsi" w:cstheme="majorHAnsi"/>
          <w:b/>
          <w:bCs/>
          <w:sz w:val="20"/>
          <w:szCs w:val="20"/>
        </w:rPr>
        <w:t xml:space="preserve">art. 108 ust. 1 pkt 1, 2, 5 lub art. 109 ust. 1 pkt </w:t>
      </w:r>
      <w:r w:rsidR="004100E3" w:rsidRPr="00B56F36">
        <w:rPr>
          <w:rFonts w:asciiTheme="majorHAnsi" w:hAnsiTheme="majorHAnsi" w:cstheme="majorHAnsi"/>
          <w:b/>
          <w:bCs/>
          <w:sz w:val="20"/>
          <w:szCs w:val="20"/>
        </w:rPr>
        <w:t xml:space="preserve">2 - 5 i 7 -10 </w:t>
      </w:r>
      <w:r w:rsidR="006101D0" w:rsidRPr="00B56F36">
        <w:rPr>
          <w:rFonts w:asciiTheme="majorHAnsi" w:hAnsiTheme="majorHAnsi" w:cstheme="majorHAnsi"/>
          <w:b/>
          <w:bCs/>
          <w:sz w:val="20"/>
          <w:szCs w:val="20"/>
        </w:rPr>
        <w:t xml:space="preserve"> </w:t>
      </w:r>
      <w:r w:rsidR="006D3D6A" w:rsidRPr="00B56F36">
        <w:rPr>
          <w:rFonts w:asciiTheme="majorHAnsi" w:hAnsiTheme="majorHAnsi" w:cstheme="majorHAnsi"/>
          <w:sz w:val="20"/>
          <w:szCs w:val="20"/>
        </w:rPr>
        <w:t xml:space="preserve">ustawy </w:t>
      </w:r>
      <w:proofErr w:type="spellStart"/>
      <w:r w:rsidR="006D3D6A" w:rsidRPr="00B56F36">
        <w:rPr>
          <w:rFonts w:asciiTheme="majorHAnsi" w:hAnsiTheme="majorHAnsi" w:cstheme="majorHAnsi"/>
          <w:sz w:val="20"/>
          <w:szCs w:val="20"/>
        </w:rPr>
        <w:t>Pzp</w:t>
      </w:r>
      <w:proofErr w:type="spellEnd"/>
      <w:r w:rsidR="006D3D6A" w:rsidRPr="00B56F36">
        <w:rPr>
          <w:rFonts w:asciiTheme="majorHAnsi" w:hAnsiTheme="majorHAnsi" w:cstheme="majorHAnsi"/>
          <w:sz w:val="20"/>
          <w:szCs w:val="20"/>
        </w:rPr>
        <w:t xml:space="preserve">, wykonawca nie podlega wykluczeniu jeżeli udowodni zamawiającemu, że spełnił </w:t>
      </w:r>
      <w:r w:rsidR="006D3D6A" w:rsidRPr="00B56F36">
        <w:rPr>
          <w:rFonts w:asciiTheme="majorHAnsi" w:hAnsiTheme="majorHAnsi" w:cstheme="majorHAnsi"/>
          <w:b/>
          <w:bCs/>
          <w:sz w:val="20"/>
          <w:szCs w:val="20"/>
        </w:rPr>
        <w:t>łącznie</w:t>
      </w:r>
      <w:r w:rsidR="006D3D6A" w:rsidRPr="00B56F36">
        <w:rPr>
          <w:rFonts w:asciiTheme="majorHAnsi" w:hAnsiTheme="majorHAnsi" w:cstheme="majorHAnsi"/>
          <w:sz w:val="20"/>
          <w:szCs w:val="20"/>
        </w:rPr>
        <w:t xml:space="preserve"> następujące przesłanki:</w:t>
      </w:r>
    </w:p>
    <w:p w14:paraId="0E11FB48"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zreorganizował personel,</w:t>
      </w:r>
    </w:p>
    <w:p w14:paraId="0DE18960" w14:textId="0B08D66C"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wdrożył system sprawozdawczości i kontroli,</w:t>
      </w:r>
    </w:p>
    <w:p w14:paraId="205FEAA3" w14:textId="1787DEA5"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B56F36" w:rsidRDefault="006755A4" w:rsidP="00CC124D">
      <w:pPr>
        <w:spacing w:after="0" w:line="240" w:lineRule="auto"/>
        <w:rPr>
          <w:rFonts w:asciiTheme="majorHAnsi" w:hAnsiTheme="majorHAnsi" w:cstheme="majorHAnsi"/>
          <w:sz w:val="20"/>
          <w:szCs w:val="20"/>
        </w:rPr>
      </w:pPr>
    </w:p>
    <w:p w14:paraId="5DD97050"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4)</w:t>
      </w:r>
      <w:r w:rsidR="006D3D6A" w:rsidRPr="00B56F36">
        <w:rPr>
          <w:rFonts w:asciiTheme="majorHAnsi" w:hAnsiTheme="majorHAnsi" w:cstheme="majorHAnsi"/>
          <w:b/>
          <w:bCs/>
          <w:sz w:val="20"/>
          <w:szCs w:val="20"/>
        </w:rPr>
        <w:t xml:space="preserve"> Do oferty wykonawca załącza również:</w:t>
      </w:r>
    </w:p>
    <w:p w14:paraId="79B6937C"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pełnomocnictwo:  </w:t>
      </w:r>
    </w:p>
    <w:p w14:paraId="6C4507DC"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B56F36">
        <w:rPr>
          <w:rFonts w:asciiTheme="majorHAnsi" w:hAnsiTheme="majorHAnsi" w:cstheme="majorHAnsi"/>
          <w:sz w:val="20"/>
          <w:szCs w:val="20"/>
        </w:rPr>
        <w:t xml:space="preserve">Z treści </w:t>
      </w:r>
      <w:r w:rsidR="006D3D6A" w:rsidRPr="00B56F36">
        <w:rPr>
          <w:rFonts w:asciiTheme="majorHAnsi" w:hAnsiTheme="majorHAnsi" w:cstheme="majorHAnsi"/>
          <w:sz w:val="20"/>
          <w:szCs w:val="20"/>
        </w:rPr>
        <w:t>pełnomocnictwa</w:t>
      </w:r>
      <w:r w:rsidR="001C3F70" w:rsidRPr="00B56F36">
        <w:rPr>
          <w:rFonts w:asciiTheme="majorHAnsi" w:hAnsiTheme="majorHAnsi" w:cstheme="majorHAnsi"/>
          <w:sz w:val="20"/>
          <w:szCs w:val="20"/>
        </w:rPr>
        <w:t xml:space="preserve"> powinno wynikać </w:t>
      </w:r>
      <w:r w:rsidR="006D3D6A" w:rsidRPr="00B56F36">
        <w:rPr>
          <w:rFonts w:asciiTheme="majorHAnsi" w:hAnsiTheme="majorHAnsi" w:cstheme="majorHAnsi"/>
          <w:sz w:val="20"/>
          <w:szCs w:val="20"/>
        </w:rPr>
        <w:t>umocowanie do reprezentowania w postępowaniu o udzielenie zamówienia tych wykonawców</w:t>
      </w:r>
      <w:r w:rsidR="001C3F70"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t>
      </w:r>
    </w:p>
    <w:p w14:paraId="7EA1B7FD"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Pełnomocnictwo powinno być załączone do oferty i powinno zawierać w szczególności wskazanie:</w:t>
      </w:r>
    </w:p>
    <w:p w14:paraId="1D1C6BE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postępowania o zamówienie publiczne, którego dotyczy,</w:t>
      </w:r>
    </w:p>
    <w:p w14:paraId="66656F96"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ustanowionego pełnomocnika oraz zakresu jego umocowania.</w:t>
      </w:r>
    </w:p>
    <w:p w14:paraId="524E3366" w14:textId="77777777" w:rsidR="006755A4" w:rsidRPr="00B56F36" w:rsidRDefault="006755A4" w:rsidP="00CC124D">
      <w:pPr>
        <w:spacing w:after="0" w:line="240" w:lineRule="auto"/>
        <w:rPr>
          <w:rFonts w:asciiTheme="majorHAnsi" w:hAnsiTheme="majorHAnsi" w:cstheme="majorHAnsi"/>
          <w:sz w:val="20"/>
          <w:szCs w:val="20"/>
        </w:rPr>
      </w:pPr>
    </w:p>
    <w:p w14:paraId="1D16B55C" w14:textId="77777777" w:rsidR="006D3D6A" w:rsidRPr="00B56F36" w:rsidRDefault="006D3D6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0B385414"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B56F36" w:rsidRDefault="006755A4" w:rsidP="00CC124D">
      <w:pPr>
        <w:spacing w:after="0" w:line="240" w:lineRule="auto"/>
        <w:jc w:val="both"/>
        <w:rPr>
          <w:rFonts w:asciiTheme="majorHAnsi" w:hAnsiTheme="majorHAnsi" w:cstheme="majorHAnsi"/>
          <w:sz w:val="20"/>
          <w:szCs w:val="20"/>
        </w:rPr>
      </w:pPr>
    </w:p>
    <w:p w14:paraId="53DF66B1"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B56F36">
        <w:rPr>
          <w:rFonts w:asciiTheme="majorHAnsi" w:hAnsiTheme="majorHAnsi" w:cstheme="majorHAnsi"/>
          <w:b/>
          <w:bCs/>
          <w:sz w:val="20"/>
          <w:szCs w:val="20"/>
        </w:rPr>
        <w:t xml:space="preserve">ust. </w:t>
      </w:r>
      <w:r w:rsidR="006D3D6A" w:rsidRPr="00B56F36">
        <w:rPr>
          <w:rFonts w:asciiTheme="majorHAnsi" w:hAnsiTheme="majorHAnsi" w:cstheme="majorHAnsi"/>
          <w:b/>
          <w:bCs/>
          <w:sz w:val="20"/>
          <w:szCs w:val="20"/>
        </w:rPr>
        <w:t xml:space="preserve"> 7 </w:t>
      </w:r>
      <w:r w:rsidR="00CD7FF8" w:rsidRPr="00B56F36">
        <w:rPr>
          <w:rFonts w:asciiTheme="majorHAnsi" w:hAnsiTheme="majorHAnsi" w:cstheme="majorHAnsi"/>
          <w:b/>
          <w:bCs/>
          <w:sz w:val="20"/>
          <w:szCs w:val="20"/>
        </w:rPr>
        <w:t xml:space="preserve">pkt. 7.1/ </w:t>
      </w:r>
      <w:proofErr w:type="spellStart"/>
      <w:r w:rsidR="006D3D6A" w:rsidRPr="00B56F36">
        <w:rPr>
          <w:rFonts w:asciiTheme="majorHAnsi" w:hAnsiTheme="majorHAnsi" w:cstheme="majorHAnsi"/>
          <w:b/>
          <w:bCs/>
          <w:sz w:val="20"/>
          <w:szCs w:val="20"/>
        </w:rPr>
        <w:t>ppkt</w:t>
      </w:r>
      <w:proofErr w:type="spellEnd"/>
      <w:r w:rsidR="006D3D6A" w:rsidRPr="00B56F36">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B56F36" w:rsidRDefault="009B09A5" w:rsidP="00CC124D">
      <w:pPr>
        <w:spacing w:after="0" w:line="240" w:lineRule="auto"/>
        <w:rPr>
          <w:rFonts w:asciiTheme="majorHAnsi" w:hAnsiTheme="majorHAnsi" w:cstheme="majorHAnsi"/>
          <w:sz w:val="20"/>
          <w:szCs w:val="20"/>
        </w:rPr>
      </w:pPr>
    </w:p>
    <w:p w14:paraId="3718216D" w14:textId="610F2B60"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Wykonawca, który polega na zdolnościach lub sytuacji podmiotów udostępniających zasoby, </w:t>
      </w:r>
      <w:r w:rsidRPr="00B56F36">
        <w:rPr>
          <w:rFonts w:asciiTheme="majorHAnsi" w:hAnsiTheme="majorHAnsi" w:cstheme="majorHAnsi"/>
          <w:b/>
          <w:bCs/>
          <w:sz w:val="20"/>
          <w:szCs w:val="20"/>
        </w:rPr>
        <w:t>składa wraz z ofertą</w:t>
      </w:r>
      <w:r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zobowiązanie podmiotu (wzór - załącznik nr </w:t>
      </w:r>
      <w:r w:rsidR="004D5F48" w:rsidRPr="00B56F36">
        <w:rPr>
          <w:rFonts w:asciiTheme="majorHAnsi" w:hAnsiTheme="majorHAnsi" w:cstheme="majorHAnsi"/>
          <w:b/>
          <w:bCs/>
          <w:sz w:val="20"/>
          <w:szCs w:val="20"/>
        </w:rPr>
        <w:t>3</w:t>
      </w:r>
      <w:r w:rsidRPr="00B56F36">
        <w:rPr>
          <w:rFonts w:asciiTheme="majorHAnsi" w:hAnsiTheme="majorHAnsi" w:cstheme="majorHAnsi"/>
          <w:b/>
          <w:bCs/>
          <w:sz w:val="20"/>
          <w:szCs w:val="20"/>
        </w:rPr>
        <w:t xml:space="preserve"> SWZ)</w:t>
      </w:r>
      <w:r w:rsidRPr="00B56F36">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zakres dostępnych Wykonawcy zasobów podmiotu udostępniającego zasoby; </w:t>
      </w:r>
    </w:p>
    <w:p w14:paraId="7B03763A"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B56F36" w:rsidRDefault="009B09A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4601B7" w14:textId="77777777" w:rsidR="009A278B" w:rsidRPr="00B56F36" w:rsidRDefault="009A278B" w:rsidP="00CC124D">
      <w:pPr>
        <w:spacing w:after="0" w:line="240" w:lineRule="auto"/>
        <w:rPr>
          <w:rFonts w:asciiTheme="majorHAnsi" w:hAnsiTheme="majorHAnsi" w:cstheme="majorHAnsi"/>
          <w:sz w:val="20"/>
          <w:szCs w:val="20"/>
        </w:rPr>
      </w:pPr>
    </w:p>
    <w:p w14:paraId="55773D3F"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A756F61" w14:textId="77777777"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3552B3F" w14:textId="77777777" w:rsidR="00616C73" w:rsidRDefault="00616C73" w:rsidP="00187782">
      <w:pPr>
        <w:spacing w:after="0" w:line="240" w:lineRule="auto"/>
        <w:jc w:val="both"/>
        <w:rPr>
          <w:rFonts w:asciiTheme="majorHAnsi" w:hAnsiTheme="majorHAnsi" w:cstheme="majorHAnsi"/>
          <w:b/>
          <w:bCs/>
          <w:sz w:val="20"/>
          <w:szCs w:val="20"/>
        </w:rPr>
      </w:pPr>
    </w:p>
    <w:p w14:paraId="104EBE42" w14:textId="4C3B0173" w:rsidR="006D3D6A" w:rsidRPr="00B56F36" w:rsidRDefault="00616C73" w:rsidP="00187782">
      <w:pPr>
        <w:spacing w:after="0" w:line="240" w:lineRule="auto"/>
        <w:jc w:val="both"/>
        <w:rPr>
          <w:rFonts w:asciiTheme="majorHAnsi" w:hAnsiTheme="majorHAnsi" w:cstheme="majorHAnsi"/>
          <w:sz w:val="20"/>
          <w:szCs w:val="20"/>
        </w:rPr>
      </w:pPr>
      <w:r w:rsidRPr="00EB6CCD">
        <w:rPr>
          <w:rFonts w:asciiTheme="majorHAnsi" w:hAnsiTheme="majorHAnsi" w:cstheme="majorHAnsi"/>
          <w:b/>
          <w:bCs/>
          <w:sz w:val="20"/>
          <w:szCs w:val="20"/>
        </w:rPr>
        <w:t>c</w:t>
      </w:r>
      <w:r w:rsidR="006755A4" w:rsidRPr="00EB6CCD">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zastrzeżenie tajemnicy przedsiębiorstwa –</w:t>
      </w:r>
      <w:r w:rsidR="006D3D6A" w:rsidRPr="00B56F36">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B963FE" w:rsidRPr="00B56F36">
        <w:rPr>
          <w:rFonts w:asciiTheme="majorHAnsi" w:hAnsiTheme="majorHAnsi" w:cstheme="majorHAnsi"/>
          <w:sz w:val="20"/>
          <w:szCs w:val="20"/>
        </w:rPr>
        <w:t>(</w:t>
      </w:r>
      <w:proofErr w:type="spellStart"/>
      <w:r w:rsidR="00B963FE" w:rsidRPr="00B56F36">
        <w:rPr>
          <w:rFonts w:asciiTheme="majorHAnsi" w:hAnsiTheme="majorHAnsi" w:cstheme="majorHAnsi"/>
          <w:sz w:val="20"/>
          <w:szCs w:val="20"/>
        </w:rPr>
        <w:t>t.j</w:t>
      </w:r>
      <w:proofErr w:type="spellEnd"/>
      <w:r w:rsidR="00B963FE" w:rsidRPr="00B56F36">
        <w:rPr>
          <w:rFonts w:asciiTheme="majorHAnsi" w:hAnsiTheme="majorHAnsi" w:cstheme="majorHAnsi"/>
          <w:sz w:val="20"/>
          <w:szCs w:val="20"/>
        </w:rPr>
        <w:t>. Dz. U. z 2020 r. poz. 1913).</w:t>
      </w:r>
    </w:p>
    <w:p w14:paraId="37E5A279" w14:textId="18FDCB81" w:rsidR="006D3D6A" w:rsidRPr="00B56F36" w:rsidRDefault="006D3D6A" w:rsidP="00187782">
      <w:pPr>
        <w:spacing w:after="0" w:line="240" w:lineRule="auto"/>
        <w:jc w:val="both"/>
        <w:rPr>
          <w:rFonts w:asciiTheme="majorHAnsi" w:hAnsiTheme="majorHAnsi" w:cstheme="majorHAnsi"/>
          <w:sz w:val="20"/>
          <w:szCs w:val="20"/>
        </w:rPr>
      </w:pPr>
    </w:p>
    <w:p w14:paraId="7F96D425"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85587A0" w14:textId="680A5B11"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EB6CCD" w:rsidRDefault="00323F73" w:rsidP="00187782">
      <w:pPr>
        <w:spacing w:after="0" w:line="240" w:lineRule="auto"/>
        <w:jc w:val="both"/>
        <w:rPr>
          <w:rFonts w:asciiTheme="majorHAnsi" w:hAnsiTheme="majorHAnsi" w:cstheme="majorHAnsi"/>
          <w:sz w:val="20"/>
          <w:szCs w:val="20"/>
        </w:rPr>
      </w:pPr>
    </w:p>
    <w:p w14:paraId="29BBE420" w14:textId="1543C8F2" w:rsidR="006D3D6A" w:rsidRPr="00B56F36" w:rsidRDefault="00616C73" w:rsidP="00187782">
      <w:pPr>
        <w:spacing w:after="0" w:line="240" w:lineRule="auto"/>
        <w:jc w:val="both"/>
        <w:rPr>
          <w:rFonts w:asciiTheme="majorHAnsi" w:hAnsiTheme="majorHAnsi" w:cstheme="majorHAnsi"/>
          <w:b/>
          <w:bCs/>
          <w:sz w:val="20"/>
          <w:szCs w:val="20"/>
        </w:rPr>
      </w:pPr>
      <w:r w:rsidRPr="00EB6CCD">
        <w:rPr>
          <w:rFonts w:asciiTheme="majorHAnsi" w:hAnsiTheme="majorHAnsi" w:cstheme="majorHAnsi"/>
          <w:b/>
          <w:bCs/>
          <w:sz w:val="20"/>
          <w:szCs w:val="20"/>
        </w:rPr>
        <w:t>d</w:t>
      </w:r>
      <w:r w:rsidR="006755A4" w:rsidRPr="00EB6CCD">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oświadczenie wykonawców wspólnie ubiegających się o udzielenie zamówienia</w:t>
      </w:r>
      <w:r w:rsidR="00323F73" w:rsidRPr="00B56F36">
        <w:rPr>
          <w:rFonts w:asciiTheme="majorHAnsi" w:hAnsiTheme="majorHAnsi" w:cstheme="majorHAnsi"/>
          <w:b/>
          <w:bCs/>
          <w:sz w:val="20"/>
          <w:szCs w:val="20"/>
        </w:rPr>
        <w:t xml:space="preserve"> (wzór – załącznik nr 10)</w:t>
      </w:r>
      <w:r w:rsidR="00187782" w:rsidRPr="00B56F36">
        <w:rPr>
          <w:rFonts w:asciiTheme="majorHAnsi" w:hAnsiTheme="majorHAnsi" w:cstheme="majorHAnsi"/>
          <w:b/>
          <w:bCs/>
          <w:sz w:val="20"/>
          <w:szCs w:val="20"/>
        </w:rPr>
        <w:t xml:space="preserve"> </w:t>
      </w:r>
    </w:p>
    <w:p w14:paraId="282B6C21" w14:textId="77777777" w:rsidR="006D3D6A" w:rsidRPr="00B56F36"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B56F36"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B56F36" w:rsidRDefault="006D3D6A" w:rsidP="00187782">
      <w:pPr>
        <w:spacing w:after="0" w:line="240" w:lineRule="auto"/>
        <w:jc w:val="both"/>
        <w:rPr>
          <w:rFonts w:asciiTheme="majorHAnsi" w:hAnsiTheme="majorHAnsi" w:cstheme="majorHAnsi"/>
          <w:sz w:val="20"/>
          <w:szCs w:val="20"/>
        </w:rPr>
      </w:pPr>
    </w:p>
    <w:p w14:paraId="7BF0CED4" w14:textId="2C95123B"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603B9A2B" w14:textId="0D99F41B"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B56F36" w:rsidRDefault="006755A4" w:rsidP="00CC124D">
      <w:pPr>
        <w:spacing w:after="0" w:line="240" w:lineRule="auto"/>
        <w:rPr>
          <w:rFonts w:asciiTheme="majorHAnsi" w:hAnsiTheme="majorHAnsi" w:cstheme="majorHAnsi"/>
          <w:sz w:val="20"/>
          <w:szCs w:val="20"/>
        </w:rPr>
      </w:pPr>
    </w:p>
    <w:p w14:paraId="452AD93E"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B56F36" w:rsidRDefault="006755A4"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9.2/ </w:t>
      </w:r>
      <w:r w:rsidR="006D3D6A" w:rsidRPr="00B56F36">
        <w:rPr>
          <w:rFonts w:asciiTheme="majorHAnsi" w:hAnsiTheme="majorHAnsi" w:cstheme="majorHAnsi"/>
          <w:b/>
          <w:bCs/>
          <w:sz w:val="20"/>
          <w:szCs w:val="20"/>
        </w:rPr>
        <w:t>DOKUMENTY SKŁADANE NA WEZWANIE - PODMIOTOWE ŚRODKI DOWODOWE</w:t>
      </w:r>
    </w:p>
    <w:p w14:paraId="15F21875"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B56F36" w:rsidRDefault="006D3D6A" w:rsidP="00AD2DB9">
      <w:pPr>
        <w:spacing w:after="0" w:line="240" w:lineRule="auto"/>
        <w:jc w:val="both"/>
        <w:rPr>
          <w:rFonts w:asciiTheme="majorHAnsi" w:hAnsiTheme="majorHAnsi" w:cstheme="majorHAnsi"/>
          <w:sz w:val="20"/>
          <w:szCs w:val="20"/>
        </w:rPr>
      </w:pPr>
    </w:p>
    <w:p w14:paraId="511E7175" w14:textId="77777777" w:rsidR="006D3D6A" w:rsidRPr="00B56F36" w:rsidRDefault="006D3D6A" w:rsidP="00AD2DB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Zgodnie z art. 274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B56F36">
        <w:rPr>
          <w:rFonts w:asciiTheme="majorHAnsi" w:hAnsiTheme="majorHAnsi" w:cstheme="majorHAnsi"/>
          <w:b/>
          <w:bCs/>
          <w:sz w:val="20"/>
          <w:szCs w:val="20"/>
          <w:u w:val="single"/>
        </w:rPr>
        <w:t>nie krótszym niż 5 dni</w:t>
      </w:r>
      <w:r w:rsidRPr="00B56F36">
        <w:rPr>
          <w:rFonts w:asciiTheme="majorHAnsi" w:hAnsiTheme="majorHAnsi" w:cstheme="majorHAnsi"/>
          <w:sz w:val="20"/>
          <w:szCs w:val="20"/>
          <w:u w:val="single"/>
        </w:rPr>
        <w:t>,</w:t>
      </w:r>
      <w:r w:rsidRPr="00B56F36">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B56F36" w:rsidRDefault="00417878" w:rsidP="00CC124D">
      <w:pPr>
        <w:spacing w:after="0" w:line="240" w:lineRule="auto"/>
        <w:rPr>
          <w:rFonts w:asciiTheme="majorHAnsi" w:hAnsiTheme="majorHAnsi" w:cstheme="majorHAnsi"/>
          <w:sz w:val="20"/>
          <w:szCs w:val="20"/>
        </w:rPr>
      </w:pPr>
    </w:p>
    <w:p w14:paraId="3F221629" w14:textId="77777777" w:rsidR="006D3D6A" w:rsidRPr="00B56F36" w:rsidRDefault="00915255" w:rsidP="00CC124D">
      <w:pPr>
        <w:spacing w:after="0" w:line="240" w:lineRule="auto"/>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9.2.1/</w:t>
      </w:r>
      <w:r w:rsidR="006D3D6A" w:rsidRPr="00B56F36">
        <w:rPr>
          <w:rFonts w:asciiTheme="majorHAnsi" w:hAnsiTheme="majorHAnsi" w:cstheme="majorHAnsi"/>
          <w:b/>
          <w:bCs/>
          <w:sz w:val="20"/>
          <w:szCs w:val="20"/>
          <w:u w:val="single"/>
        </w:rPr>
        <w:t xml:space="preserve"> potwierdzających brak podstaw wykluczenia:</w:t>
      </w:r>
    </w:p>
    <w:p w14:paraId="19B90B46" w14:textId="77777777" w:rsidR="006755A4" w:rsidRPr="00B56F36" w:rsidRDefault="006755A4" w:rsidP="00CC124D">
      <w:pPr>
        <w:spacing w:after="0" w:line="240" w:lineRule="auto"/>
        <w:rPr>
          <w:rFonts w:asciiTheme="majorHAnsi" w:hAnsiTheme="majorHAnsi" w:cstheme="majorHAnsi"/>
          <w:sz w:val="20"/>
          <w:szCs w:val="20"/>
        </w:rPr>
      </w:pPr>
    </w:p>
    <w:p w14:paraId="6AF230E1"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a) odpisu lub informacji </w:t>
      </w:r>
      <w:r w:rsidRPr="00B56F36">
        <w:rPr>
          <w:rFonts w:asciiTheme="majorHAnsi" w:hAnsiTheme="majorHAnsi" w:cstheme="majorHAnsi"/>
          <w:sz w:val="20"/>
          <w:szCs w:val="20"/>
        </w:rPr>
        <w:t xml:space="preserve">z Krajowego Rejestru Sądowego lub z Centralnej Ewidencji i Informacji o Działalności Gospodarczej, w zakresie art. 109 ust. 1 pkt 4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684A074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B56F36" w:rsidRDefault="00417878" w:rsidP="00CC124D">
      <w:pPr>
        <w:spacing w:after="0" w:line="240" w:lineRule="auto"/>
        <w:jc w:val="both"/>
        <w:rPr>
          <w:rFonts w:asciiTheme="majorHAnsi" w:hAnsiTheme="majorHAnsi" w:cstheme="majorHAnsi"/>
          <w:sz w:val="20"/>
          <w:szCs w:val="20"/>
        </w:rPr>
      </w:pPr>
    </w:p>
    <w:p w14:paraId="56C51CF1" w14:textId="0CB98675" w:rsidR="00417878" w:rsidRPr="0037008F" w:rsidRDefault="00417878" w:rsidP="0037008F">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94E44D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3AB37818" w14:textId="630F0244" w:rsidR="00417878" w:rsidRPr="00B56F36" w:rsidRDefault="0037008F" w:rsidP="00CC124D">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00417878" w:rsidRPr="00B56F36">
        <w:rPr>
          <w:rFonts w:asciiTheme="majorHAnsi" w:hAnsiTheme="majorHAnsi" w:cstheme="majorHAnsi"/>
          <w:b/>
          <w:bCs/>
          <w:sz w:val="20"/>
          <w:szCs w:val="20"/>
        </w:rPr>
        <w:t xml:space="preserve">) oświadczenia Wykonawcy </w:t>
      </w:r>
      <w:r w:rsidR="00417878" w:rsidRPr="00B56F36">
        <w:rPr>
          <w:rFonts w:asciiTheme="majorHAnsi" w:hAnsiTheme="majorHAnsi" w:cstheme="majorHAnsi"/>
          <w:sz w:val="20"/>
          <w:szCs w:val="20"/>
        </w:rPr>
        <w:t xml:space="preserve">w zakresie art. 108 ust. 1 pkt. 5 ustawy </w:t>
      </w:r>
      <w:proofErr w:type="spellStart"/>
      <w:r w:rsidR="00417878" w:rsidRPr="00B56F36">
        <w:rPr>
          <w:rFonts w:asciiTheme="majorHAnsi" w:hAnsiTheme="majorHAnsi" w:cstheme="majorHAnsi"/>
          <w:sz w:val="20"/>
          <w:szCs w:val="20"/>
        </w:rPr>
        <w:t>Pzp</w:t>
      </w:r>
      <w:proofErr w:type="spellEnd"/>
      <w:r w:rsidR="00417878" w:rsidRPr="00B56F36">
        <w:rPr>
          <w:rFonts w:asciiTheme="majorHAnsi" w:hAnsiTheme="majorHAnsi" w:cstheme="majorHAnsi"/>
          <w:sz w:val="20"/>
          <w:szCs w:val="20"/>
        </w:rPr>
        <w:t xml:space="preserve">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B56F36">
        <w:rPr>
          <w:rFonts w:asciiTheme="majorHAnsi" w:hAnsiTheme="majorHAnsi" w:cstheme="majorHAnsi"/>
          <w:b/>
          <w:bCs/>
          <w:sz w:val="20"/>
          <w:szCs w:val="20"/>
        </w:rPr>
        <w:t xml:space="preserve">załącznik nr </w:t>
      </w:r>
      <w:r w:rsidR="00DA0D2A" w:rsidRPr="00B56F36">
        <w:rPr>
          <w:rFonts w:asciiTheme="majorHAnsi" w:hAnsiTheme="majorHAnsi" w:cstheme="majorHAnsi"/>
          <w:b/>
          <w:bCs/>
          <w:sz w:val="20"/>
          <w:szCs w:val="20"/>
        </w:rPr>
        <w:t>7</w:t>
      </w:r>
      <w:r w:rsidR="004D5F48" w:rsidRPr="00B56F36">
        <w:rPr>
          <w:rFonts w:asciiTheme="majorHAnsi" w:hAnsiTheme="majorHAnsi" w:cstheme="majorHAnsi"/>
          <w:b/>
          <w:bCs/>
          <w:sz w:val="20"/>
          <w:szCs w:val="20"/>
        </w:rPr>
        <w:t xml:space="preserve"> </w:t>
      </w:r>
      <w:r w:rsidR="00417878" w:rsidRPr="00B56F36">
        <w:rPr>
          <w:rFonts w:asciiTheme="majorHAnsi" w:hAnsiTheme="majorHAnsi" w:cstheme="majorHAnsi"/>
          <w:b/>
          <w:bCs/>
          <w:sz w:val="20"/>
          <w:szCs w:val="20"/>
        </w:rPr>
        <w:t xml:space="preserve">do SWZ </w:t>
      </w:r>
    </w:p>
    <w:p w14:paraId="1E8423F4" w14:textId="77777777" w:rsidR="00866A7D" w:rsidRPr="00B56F36" w:rsidRDefault="00866A7D" w:rsidP="00CC124D">
      <w:pPr>
        <w:autoSpaceDE w:val="0"/>
        <w:autoSpaceDN w:val="0"/>
        <w:adjustRightInd w:val="0"/>
        <w:spacing w:after="0" w:line="240" w:lineRule="auto"/>
        <w:rPr>
          <w:rFonts w:asciiTheme="majorHAnsi" w:hAnsiTheme="majorHAnsi" w:cstheme="majorHAnsi"/>
          <w:sz w:val="20"/>
          <w:szCs w:val="20"/>
        </w:rPr>
      </w:pPr>
    </w:p>
    <w:p w14:paraId="62332EF4" w14:textId="77777777" w:rsidR="00417878" w:rsidRPr="00B56F36"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(dotyczy wszystkich dokumentów na potwierdzenie braku podstaw wykluczenia): </w:t>
      </w:r>
    </w:p>
    <w:p w14:paraId="609D421F" w14:textId="6BB60FA1" w:rsidR="006D3D6A" w:rsidRPr="00B56F36" w:rsidRDefault="00417878"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W przypadku Wykonawców wspólnie składających ofertę dokumenty, o których mowa w </w:t>
      </w:r>
      <w:r w:rsidR="00AD2DB9" w:rsidRPr="00B56F36">
        <w:rPr>
          <w:rFonts w:asciiTheme="majorHAnsi" w:hAnsiTheme="majorHAnsi" w:cstheme="majorHAnsi"/>
          <w:sz w:val="20"/>
          <w:szCs w:val="20"/>
        </w:rPr>
        <w:t xml:space="preserve">ust. 9.2.1/ </w:t>
      </w:r>
      <w:r w:rsidRPr="00B56F36">
        <w:rPr>
          <w:rFonts w:asciiTheme="majorHAnsi" w:hAnsiTheme="majorHAnsi" w:cstheme="majorHAnsi"/>
          <w:sz w:val="20"/>
          <w:szCs w:val="20"/>
        </w:rPr>
        <w:t>pkt a) – e), zobowiązany jest złożyć każdy z Wykonawców wspólnie składających ofertę.</w:t>
      </w:r>
    </w:p>
    <w:p w14:paraId="3E72955B"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4CD8A10B" w14:textId="77777777" w:rsidR="004C3DC8" w:rsidRPr="00B56F36" w:rsidRDefault="004C3DC8" w:rsidP="004C3DC8">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B56F36"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B56F36" w:rsidRDefault="004C3DC8" w:rsidP="00323F73">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b/>
          <w:bCs/>
          <w:color w:val="auto"/>
          <w:sz w:val="20"/>
          <w:szCs w:val="20"/>
        </w:rPr>
        <w:t>a) informacji banku lub spółdzielczej kasy oszczędnościowo - kredytowej</w:t>
      </w:r>
      <w:r w:rsidRPr="00B56F36">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B56F36" w:rsidRDefault="00323F73" w:rsidP="0037008F">
      <w:pPr>
        <w:spacing w:after="0" w:line="240" w:lineRule="auto"/>
        <w:jc w:val="both"/>
        <w:rPr>
          <w:rFonts w:asciiTheme="majorHAnsi" w:hAnsiTheme="majorHAnsi" w:cstheme="majorHAnsi"/>
          <w:sz w:val="20"/>
          <w:szCs w:val="20"/>
        </w:rPr>
      </w:pPr>
    </w:p>
    <w:p w14:paraId="209A1A73" w14:textId="77777777" w:rsidR="006D3D6A" w:rsidRPr="00B56F36" w:rsidRDefault="00915255" w:rsidP="004C3DC8">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w:t>
      </w:r>
      <w:r w:rsidR="004C3DC8" w:rsidRPr="00B56F36">
        <w:rPr>
          <w:rFonts w:asciiTheme="majorHAnsi" w:hAnsiTheme="majorHAnsi" w:cstheme="majorHAnsi"/>
          <w:b/>
          <w:bCs/>
          <w:sz w:val="20"/>
          <w:szCs w:val="20"/>
          <w:u w:val="single"/>
        </w:rPr>
        <w:t>3</w:t>
      </w:r>
      <w:r w:rsidRPr="00B56F36">
        <w:rPr>
          <w:rFonts w:asciiTheme="majorHAnsi" w:hAnsiTheme="majorHAnsi" w:cstheme="majorHAnsi"/>
          <w:b/>
          <w:bCs/>
          <w:sz w:val="20"/>
          <w:szCs w:val="20"/>
          <w:u w:val="single"/>
        </w:rPr>
        <w:t>/</w:t>
      </w:r>
      <w:r w:rsidR="006D3D6A" w:rsidRPr="00B56F36">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B56F36" w:rsidRDefault="006755A4" w:rsidP="00CC124D">
      <w:pPr>
        <w:spacing w:after="0" w:line="240" w:lineRule="auto"/>
        <w:jc w:val="both"/>
        <w:rPr>
          <w:rFonts w:asciiTheme="majorHAnsi" w:hAnsiTheme="majorHAnsi" w:cstheme="majorHAnsi"/>
          <w:sz w:val="20"/>
          <w:szCs w:val="20"/>
        </w:rPr>
      </w:pPr>
    </w:p>
    <w:p w14:paraId="2FE20FC3" w14:textId="77777777" w:rsidR="006D3D6A" w:rsidRPr="00B56F36" w:rsidRDefault="006755A4" w:rsidP="00323F73">
      <w:pPr>
        <w:spacing w:after="0" w:line="240" w:lineRule="auto"/>
        <w:jc w:val="both"/>
        <w:rPr>
          <w:rFonts w:asciiTheme="majorHAnsi" w:hAnsiTheme="majorHAnsi" w:cstheme="majorHAnsi"/>
          <w:i/>
          <w:i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wykazu robót budowlanych </w:t>
      </w:r>
      <w:r w:rsidR="006D3D6A" w:rsidRPr="00B56F36">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B56F36">
        <w:rPr>
          <w:rFonts w:asciiTheme="majorHAnsi" w:hAnsiTheme="majorHAnsi" w:cstheme="majorHAnsi"/>
          <w:i/>
          <w:iCs/>
          <w:sz w:val="20"/>
          <w:szCs w:val="20"/>
        </w:rPr>
        <w:t xml:space="preserve">oraz </w:t>
      </w:r>
      <w:r w:rsidR="006D3D6A" w:rsidRPr="00616C73">
        <w:rPr>
          <w:rFonts w:asciiTheme="majorHAnsi" w:hAnsiTheme="majorHAnsi" w:cstheme="majorHAnsi"/>
          <w:b/>
          <w:bCs/>
          <w:i/>
          <w:iCs/>
          <w:sz w:val="20"/>
          <w:szCs w:val="20"/>
          <w:u w:val="single"/>
        </w:rPr>
        <w:t>załączeniem dowodów określających, czy te roboty budowlane zostały wykonane należycie,</w:t>
      </w:r>
      <w:r w:rsidR="006D3D6A" w:rsidRPr="00B56F36">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B56F36" w:rsidRDefault="00845B40" w:rsidP="00323F73">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robót stanowi załącznik nr </w:t>
      </w:r>
      <w:r w:rsidR="004D5F48"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do SWZ.</w:t>
      </w:r>
    </w:p>
    <w:p w14:paraId="650888C3" w14:textId="77777777" w:rsidR="00845B40" w:rsidRPr="00B56F36" w:rsidRDefault="00845B40" w:rsidP="004C3DC8">
      <w:pPr>
        <w:spacing w:after="0" w:line="240" w:lineRule="auto"/>
        <w:ind w:left="567"/>
        <w:jc w:val="both"/>
        <w:rPr>
          <w:rFonts w:asciiTheme="majorHAnsi" w:hAnsiTheme="majorHAnsi" w:cstheme="majorHAnsi"/>
          <w:sz w:val="20"/>
          <w:szCs w:val="20"/>
        </w:rPr>
      </w:pPr>
    </w:p>
    <w:p w14:paraId="13739475" w14:textId="77777777" w:rsidR="006D3D6A" w:rsidRPr="00B56F36" w:rsidRDefault="006755A4"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wykazu osób</w:t>
      </w:r>
      <w:r w:rsidR="006D3D6A" w:rsidRPr="00B56F36">
        <w:rPr>
          <w:rFonts w:asciiTheme="majorHAnsi" w:hAnsiTheme="majorHAnsi" w:cstheme="majorHAnsi"/>
          <w:sz w:val="20"/>
          <w:szCs w:val="20"/>
        </w:rPr>
        <w:t xml:space="preserve">, skierowanych przez wykonawcę do realizacji zamówienia publicznego, w szczególności odpowiedzialnych za </w:t>
      </w:r>
      <w:r w:rsidR="006D3D6A" w:rsidRPr="00B56F36">
        <w:rPr>
          <w:rFonts w:asciiTheme="majorHAnsi" w:hAnsiTheme="majorHAnsi" w:cstheme="majorHAnsi"/>
          <w:b/>
          <w:bCs/>
          <w:sz w:val="20"/>
          <w:szCs w:val="20"/>
        </w:rPr>
        <w:t>kierowanie robotami budowlanymi</w:t>
      </w:r>
      <w:r w:rsidR="006D3D6A" w:rsidRPr="00B56F36">
        <w:rPr>
          <w:rFonts w:asciiTheme="majorHAnsi" w:hAnsiTheme="majorHAnsi" w:cstheme="majorHAnsi"/>
          <w:sz w:val="20"/>
          <w:szCs w:val="20"/>
        </w:rPr>
        <w:t xml:space="preserve">, wraz z informacjami na temat ich kwalifikacji zawodowych, uprawnień, doświadczenia i </w:t>
      </w:r>
      <w:r w:rsidR="006D3D6A" w:rsidRPr="00B56F36">
        <w:rPr>
          <w:rFonts w:asciiTheme="majorHAnsi" w:hAnsiTheme="majorHAnsi" w:cstheme="majorHAnsi"/>
          <w:sz w:val="20"/>
          <w:szCs w:val="20"/>
        </w:rPr>
        <w:lastRenderedPageBreak/>
        <w:t>wykształcenia niezbędnych do wykonania zamówienia publicznego, a także zakresu wykonywanych przez nie czynności oraz informacją o podstawie do dysponowania tymi osobami;</w:t>
      </w:r>
      <w:r w:rsidR="00845B40" w:rsidRPr="00B56F36">
        <w:rPr>
          <w:rFonts w:asciiTheme="majorHAnsi" w:hAnsiTheme="majorHAnsi" w:cstheme="majorHAnsi"/>
          <w:sz w:val="20"/>
          <w:szCs w:val="20"/>
        </w:rPr>
        <w:t xml:space="preserve"> </w:t>
      </w:r>
    </w:p>
    <w:p w14:paraId="54130A65" w14:textId="06C15024" w:rsidR="00845B40" w:rsidRPr="00B56F36" w:rsidRDefault="00845B40" w:rsidP="00323F73">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osób stanowi załącznik nr </w:t>
      </w:r>
      <w:r w:rsidR="004D5F48" w:rsidRPr="00B56F36">
        <w:rPr>
          <w:rFonts w:asciiTheme="majorHAnsi" w:hAnsiTheme="majorHAnsi" w:cstheme="majorHAnsi"/>
          <w:b/>
          <w:bCs/>
          <w:sz w:val="20"/>
          <w:szCs w:val="20"/>
        </w:rPr>
        <w:t>6</w:t>
      </w:r>
      <w:r w:rsidRPr="00B56F36">
        <w:rPr>
          <w:rFonts w:asciiTheme="majorHAnsi" w:hAnsiTheme="majorHAnsi" w:cstheme="majorHAnsi"/>
          <w:b/>
          <w:bCs/>
          <w:sz w:val="20"/>
          <w:szCs w:val="20"/>
        </w:rPr>
        <w:t xml:space="preserve"> do SWZ.</w:t>
      </w:r>
    </w:p>
    <w:p w14:paraId="2ABC3D27" w14:textId="1282C40B" w:rsidR="00A64DA7" w:rsidRPr="00B56F36" w:rsidRDefault="00A64DA7" w:rsidP="00CC124D">
      <w:pPr>
        <w:spacing w:after="0" w:line="240" w:lineRule="auto"/>
        <w:rPr>
          <w:rFonts w:asciiTheme="majorHAnsi" w:hAnsiTheme="majorHAnsi" w:cstheme="majorHAnsi"/>
          <w:sz w:val="20"/>
          <w:szCs w:val="20"/>
        </w:rPr>
      </w:pPr>
    </w:p>
    <w:p w14:paraId="233C56C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(dotycząca wszystkich oświadczeń i podmiotowych środków dowodowych): </w:t>
      </w:r>
    </w:p>
    <w:p w14:paraId="5CD8DFB0" w14:textId="77777777" w:rsidR="00845B40" w:rsidRPr="00B56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AB6BC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Zamawiający nie wzywa do złożenia podmiotowych środków dowodowych, jeżeli: </w:t>
      </w:r>
    </w:p>
    <w:p w14:paraId="27554D3B" w14:textId="7A27922E" w:rsidR="00915255" w:rsidRPr="00B56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1) </w:t>
      </w:r>
      <w:r w:rsidRPr="00B56F36">
        <w:rPr>
          <w:rFonts w:asciiTheme="majorHAnsi" w:hAnsiTheme="majorHAnsi" w:cstheme="majorHAnsi"/>
          <w:b/>
          <w:bCs/>
          <w:sz w:val="20"/>
          <w:szCs w:val="20"/>
        </w:rPr>
        <w:t>może je uzyskać za pomocą bezpłatnych i ogólnodostępnych baz danych, w szczególności rejestrów publicznych</w:t>
      </w:r>
      <w:r w:rsidRPr="00B56F36">
        <w:rPr>
          <w:rFonts w:asciiTheme="majorHAnsi" w:hAnsiTheme="majorHAnsi" w:cstheme="majorHAnsi"/>
          <w:sz w:val="20"/>
          <w:szCs w:val="20"/>
        </w:rPr>
        <w:t xml:space="preserve"> w rozumieniu ustawy z dnia 17 lutego 2005r. </w:t>
      </w:r>
      <w:r w:rsidR="00493EE1" w:rsidRPr="00B56F36">
        <w:rPr>
          <w:rFonts w:asciiTheme="majorHAnsi" w:hAnsiTheme="majorHAnsi" w:cstheme="majorHAnsi"/>
          <w:sz w:val="20"/>
          <w:szCs w:val="20"/>
        </w:rPr>
        <w:t>o</w:t>
      </w:r>
      <w:r w:rsidRPr="00B56F36">
        <w:rPr>
          <w:rFonts w:asciiTheme="majorHAnsi" w:hAnsiTheme="majorHAnsi" w:cstheme="majorHAnsi"/>
          <w:sz w:val="20"/>
          <w:szCs w:val="20"/>
        </w:rPr>
        <w:t xml:space="preserve"> informatyzacji działalności podmiotów realizujących zadania publiczne, </w:t>
      </w:r>
      <w:r w:rsidRPr="00B56F36">
        <w:rPr>
          <w:rFonts w:asciiTheme="majorHAnsi" w:hAnsiTheme="majorHAnsi" w:cstheme="majorHAnsi"/>
          <w:b/>
          <w:bCs/>
          <w:sz w:val="20"/>
          <w:szCs w:val="20"/>
          <w:u w:val="single"/>
        </w:rPr>
        <w:t xml:space="preserve">o ile Wykonawca wskazał w </w:t>
      </w:r>
      <w:r w:rsidR="00845B40" w:rsidRPr="00B56F36">
        <w:rPr>
          <w:rFonts w:asciiTheme="majorHAnsi" w:hAnsiTheme="majorHAnsi" w:cstheme="majorHAnsi"/>
          <w:b/>
          <w:bCs/>
          <w:sz w:val="20"/>
          <w:szCs w:val="20"/>
          <w:u w:val="single"/>
        </w:rPr>
        <w:t>oświadczeniu</w:t>
      </w:r>
      <w:r w:rsidRPr="00B56F36">
        <w:rPr>
          <w:rFonts w:asciiTheme="majorHAnsi" w:hAnsiTheme="majorHAnsi" w:cstheme="majorHAnsi"/>
          <w:b/>
          <w:bCs/>
          <w:sz w:val="20"/>
          <w:szCs w:val="20"/>
          <w:u w:val="single"/>
        </w:rPr>
        <w:t xml:space="preserve"> dane umożliwiające dostęp do tych środków; </w:t>
      </w:r>
    </w:p>
    <w:p w14:paraId="0E80864F"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w:t>
      </w:r>
    </w:p>
    <w:p w14:paraId="5AC3605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B56F36"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3) </w:t>
      </w:r>
      <w:r w:rsidR="00915255" w:rsidRPr="00B56F36">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B56F36">
        <w:rPr>
          <w:rFonts w:asciiTheme="majorHAnsi" w:hAnsiTheme="majorHAnsi" w:cstheme="majorHAnsi"/>
          <w:sz w:val="20"/>
          <w:szCs w:val="20"/>
        </w:rPr>
        <w:t xml:space="preserve"> </w:t>
      </w:r>
      <w:r w:rsidR="00841289"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załącznik </w:t>
      </w:r>
      <w:r w:rsidR="00841289" w:rsidRPr="00B56F36">
        <w:rPr>
          <w:rFonts w:asciiTheme="majorHAnsi" w:hAnsiTheme="majorHAnsi" w:cstheme="majorHAnsi"/>
          <w:b/>
          <w:bCs/>
          <w:sz w:val="20"/>
          <w:szCs w:val="20"/>
        </w:rPr>
        <w:t>wykonawcy</w:t>
      </w:r>
      <w:r w:rsidRPr="00B56F36">
        <w:rPr>
          <w:rFonts w:asciiTheme="majorHAnsi" w:hAnsiTheme="majorHAnsi" w:cstheme="majorHAnsi"/>
          <w:b/>
          <w:bCs/>
          <w:sz w:val="20"/>
          <w:szCs w:val="20"/>
        </w:rPr>
        <w:t xml:space="preserve"> .</w:t>
      </w:r>
    </w:p>
    <w:p w14:paraId="4A108A99"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77A1F69B" w14:textId="77777777" w:rsidR="00845B40" w:rsidRPr="00B56F36" w:rsidRDefault="00BC2D78" w:rsidP="00323F73">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4) </w:t>
      </w:r>
      <w:r w:rsidR="00845B40" w:rsidRPr="00B56F36">
        <w:rPr>
          <w:rFonts w:asciiTheme="majorHAnsi" w:hAnsiTheme="majorHAnsi" w:cstheme="majorHAnsi"/>
          <w:sz w:val="20"/>
          <w:szCs w:val="20"/>
        </w:rPr>
        <w:t>Wykonawca składa podmiotowe środki dowodowe aktualne na dzień ich złożenia.</w:t>
      </w:r>
    </w:p>
    <w:p w14:paraId="61465B93"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63340E23" w14:textId="77777777" w:rsidR="00915255" w:rsidRPr="00B56F36"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9.2.</w:t>
      </w:r>
      <w:r w:rsidR="004C3DC8" w:rsidRPr="00B56F36">
        <w:rPr>
          <w:rFonts w:asciiTheme="majorHAnsi" w:hAnsiTheme="majorHAnsi" w:cstheme="majorHAnsi"/>
          <w:b/>
          <w:bCs/>
          <w:sz w:val="20"/>
          <w:szCs w:val="20"/>
        </w:rPr>
        <w:t>4</w:t>
      </w:r>
      <w:r w:rsidRPr="00B56F36">
        <w:rPr>
          <w:rFonts w:asciiTheme="majorHAnsi" w:hAnsiTheme="majorHAnsi" w:cstheme="majorHAnsi"/>
          <w:b/>
          <w:bCs/>
          <w:sz w:val="20"/>
          <w:szCs w:val="20"/>
        </w:rPr>
        <w:t>/</w:t>
      </w:r>
      <w:r w:rsidR="00915255" w:rsidRPr="00B56F36">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0BAC7119" w14:textId="77777777" w:rsidR="00633DAE" w:rsidRPr="00B56F36" w:rsidRDefault="00633DAE" w:rsidP="00633DA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Jeżeli Wykonawca ma siedzibę lub miejsce zamieszkania poza granicami Rzeczypospolitej Polskiej, zamiast: </w:t>
      </w:r>
    </w:p>
    <w:p w14:paraId="717B7E82" w14:textId="77777777" w:rsidR="00633DAE" w:rsidRPr="00B56F36" w:rsidRDefault="00633DAE" w:rsidP="00633DAE">
      <w:pPr>
        <w:spacing w:after="0" w:line="240" w:lineRule="auto"/>
        <w:rPr>
          <w:rFonts w:asciiTheme="majorHAnsi" w:hAnsiTheme="majorHAnsi" w:cstheme="majorHAnsi"/>
          <w:sz w:val="20"/>
          <w:szCs w:val="20"/>
        </w:rPr>
      </w:pPr>
    </w:p>
    <w:p w14:paraId="29B1246F"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odpisu albo informacji z Krajowego Rejestru Sądowego lub z Centralnej Ewidencji i Informacji o Działalności Gospodarczej, o których mowa w pkt 9.2.1/ </w:t>
      </w:r>
      <w:proofErr w:type="spellStart"/>
      <w:r w:rsidRPr="00B56F36">
        <w:rPr>
          <w:rFonts w:asciiTheme="majorHAnsi" w:hAnsiTheme="majorHAnsi" w:cstheme="majorHAnsi"/>
          <w:sz w:val="20"/>
          <w:szCs w:val="20"/>
        </w:rPr>
        <w:t>ppkt</w:t>
      </w:r>
      <w:proofErr w:type="spellEnd"/>
      <w:r w:rsidRPr="00B56F36">
        <w:rPr>
          <w:rFonts w:asciiTheme="majorHAnsi" w:hAnsiTheme="majorHAnsi" w:cstheme="majorHAnsi"/>
          <w:sz w:val="20"/>
          <w:szCs w:val="20"/>
        </w:rPr>
        <w:t xml:space="preserve">. a) - składa dokument lub dokumenty wystawione w kraju, w którym Wykonawca ma siedzibę lub miejsce zamieszkania, potwierdzające odpowiednio, że: </w:t>
      </w:r>
    </w:p>
    <w:p w14:paraId="0BCF7CAF" w14:textId="77777777" w:rsidR="00633DAE" w:rsidRPr="00B56F36" w:rsidRDefault="00633DAE" w:rsidP="008A1403">
      <w:pPr>
        <w:spacing w:after="0" w:line="240" w:lineRule="auto"/>
        <w:jc w:val="both"/>
        <w:rPr>
          <w:rFonts w:asciiTheme="majorHAnsi" w:hAnsiTheme="majorHAnsi" w:cstheme="majorHAnsi"/>
          <w:sz w:val="20"/>
          <w:szCs w:val="20"/>
        </w:rPr>
      </w:pPr>
    </w:p>
    <w:p w14:paraId="31EF0E8E"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B0E3447" w14:textId="77777777" w:rsidR="00633DAE" w:rsidRPr="00B56F36" w:rsidRDefault="00633DAE" w:rsidP="008A1403">
      <w:pPr>
        <w:spacing w:after="0" w:line="240" w:lineRule="auto"/>
        <w:jc w:val="both"/>
        <w:rPr>
          <w:rFonts w:asciiTheme="majorHAnsi" w:hAnsiTheme="majorHAnsi" w:cstheme="majorHAnsi"/>
          <w:sz w:val="20"/>
          <w:szCs w:val="20"/>
        </w:rPr>
      </w:pPr>
    </w:p>
    <w:p w14:paraId="2AF867B4"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Dokumenty o których mowa w pkt. 1 powinny być wystawione nie wcześniej niż 3 miesiące przed ich złożeniem. </w:t>
      </w:r>
    </w:p>
    <w:p w14:paraId="16AF2B0D" w14:textId="77777777" w:rsidR="00633DAE" w:rsidRPr="00B56F36" w:rsidRDefault="00633DAE" w:rsidP="008A1403">
      <w:pPr>
        <w:spacing w:after="0" w:line="240" w:lineRule="auto"/>
        <w:jc w:val="both"/>
        <w:rPr>
          <w:rFonts w:asciiTheme="majorHAnsi" w:hAnsiTheme="majorHAnsi" w:cstheme="majorHAnsi"/>
          <w:sz w:val="20"/>
          <w:szCs w:val="20"/>
        </w:rPr>
      </w:pPr>
    </w:p>
    <w:p w14:paraId="685BE54A" w14:textId="59135036" w:rsidR="00915255"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4F91430" w14:textId="77777777" w:rsidR="00633DAE" w:rsidRPr="00B56F36" w:rsidRDefault="00633DAE" w:rsidP="00633DAE">
      <w:pPr>
        <w:spacing w:after="0" w:line="240" w:lineRule="auto"/>
        <w:rPr>
          <w:rFonts w:asciiTheme="majorHAnsi" w:hAnsiTheme="majorHAnsi" w:cstheme="majorHAnsi"/>
          <w:sz w:val="20"/>
          <w:szCs w:val="20"/>
        </w:rPr>
      </w:pPr>
    </w:p>
    <w:p w14:paraId="267B67CF" w14:textId="77777777" w:rsidR="006D3D6A" w:rsidRPr="00B56F36"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10. </w:t>
      </w:r>
      <w:r w:rsidR="006D3D6A" w:rsidRPr="00B56F36">
        <w:rPr>
          <w:rFonts w:asciiTheme="majorHAnsi" w:hAnsiTheme="majorHAnsi" w:cstheme="majorHAnsi"/>
          <w:b/>
          <w:bCs/>
          <w:sz w:val="20"/>
          <w:szCs w:val="20"/>
        </w:rPr>
        <w:t>WYMAGANIA DOTYCZĄCE WADIUM.</w:t>
      </w:r>
    </w:p>
    <w:p w14:paraId="02237256" w14:textId="77777777" w:rsidR="00D26D9D" w:rsidRDefault="00D26D9D" w:rsidP="0037008F">
      <w:pPr>
        <w:autoSpaceDE w:val="0"/>
        <w:autoSpaceDN w:val="0"/>
        <w:spacing w:after="0" w:line="240" w:lineRule="auto"/>
        <w:jc w:val="both"/>
        <w:rPr>
          <w:rFonts w:ascii="Calibri Light" w:hAnsi="Calibri Light" w:cs="Calibri Light"/>
          <w:sz w:val="20"/>
          <w:szCs w:val="20"/>
        </w:rPr>
      </w:pPr>
      <w:bookmarkStart w:id="5" w:name="_Toc42045495"/>
    </w:p>
    <w:p w14:paraId="097C28CE" w14:textId="7E7A1CEF" w:rsidR="006D3D6A" w:rsidRDefault="00973898" w:rsidP="0037008F">
      <w:pPr>
        <w:autoSpaceDE w:val="0"/>
        <w:autoSpaceDN w:val="0"/>
        <w:spacing w:after="0" w:line="240" w:lineRule="auto"/>
        <w:jc w:val="both"/>
        <w:rPr>
          <w:rFonts w:ascii="Calibri Light" w:hAnsi="Calibri Light" w:cs="Calibri Light"/>
          <w:sz w:val="20"/>
          <w:szCs w:val="20"/>
        </w:rPr>
      </w:pPr>
      <w:r w:rsidRPr="00B56F36">
        <w:rPr>
          <w:rFonts w:ascii="Calibri Light" w:hAnsi="Calibri Light" w:cs="Calibri Light"/>
          <w:sz w:val="20"/>
          <w:szCs w:val="20"/>
        </w:rPr>
        <w:t>Zamawiający  wymaga wpłaty wadium</w:t>
      </w:r>
      <w:r w:rsidR="00C82384">
        <w:rPr>
          <w:rFonts w:ascii="Calibri Light" w:hAnsi="Calibri Light" w:cs="Calibri Light"/>
          <w:sz w:val="20"/>
          <w:szCs w:val="20"/>
        </w:rPr>
        <w:t xml:space="preserve"> w wysokości 30 000,00 zł</w:t>
      </w:r>
      <w:r w:rsidRPr="00B56F36">
        <w:rPr>
          <w:rFonts w:ascii="Calibri Light" w:hAnsi="Calibri Light" w:cs="Calibri Light"/>
          <w:sz w:val="20"/>
          <w:szCs w:val="20"/>
        </w:rPr>
        <w:t>.</w:t>
      </w:r>
      <w:bookmarkEnd w:id="5"/>
    </w:p>
    <w:p w14:paraId="6FDF6BB4" w14:textId="77777777" w:rsidR="00D26D9D" w:rsidRPr="0037008F" w:rsidRDefault="00D26D9D" w:rsidP="0037008F">
      <w:pPr>
        <w:autoSpaceDE w:val="0"/>
        <w:autoSpaceDN w:val="0"/>
        <w:spacing w:after="0" w:line="240" w:lineRule="auto"/>
        <w:jc w:val="both"/>
        <w:rPr>
          <w:rFonts w:ascii="Calibri Light" w:hAnsi="Calibri Light" w:cs="Calibri Light"/>
          <w:bCs/>
          <w:sz w:val="20"/>
          <w:szCs w:val="20"/>
        </w:rPr>
      </w:pPr>
    </w:p>
    <w:p w14:paraId="7B362E9D" w14:textId="77777777" w:rsidR="006D3D6A" w:rsidRPr="00B56F36"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C17EF8"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SPOSÓB PRZYGOTOWANIA OFERTY.</w:t>
      </w:r>
    </w:p>
    <w:p w14:paraId="68A73DAF" w14:textId="77777777" w:rsidR="00007964" w:rsidRPr="00B56F36" w:rsidRDefault="00007964" w:rsidP="00CC124D">
      <w:pPr>
        <w:spacing w:after="0" w:line="240" w:lineRule="auto"/>
        <w:ind w:left="851"/>
        <w:rPr>
          <w:rFonts w:asciiTheme="majorHAnsi" w:hAnsiTheme="majorHAnsi" w:cstheme="majorHAnsi"/>
          <w:sz w:val="20"/>
          <w:szCs w:val="20"/>
        </w:rPr>
      </w:pPr>
    </w:p>
    <w:p w14:paraId="72F65E2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11.1/ Ofertę należy sporządzić w języku polskim w postaci opatrzonej podpisem zaufanym lub podpisem osobistym lub kwalifikowanym podpisem elektronicznym.</w:t>
      </w:r>
    </w:p>
    <w:p w14:paraId="708605FB" w14:textId="77777777" w:rsidR="00A476DA" w:rsidRPr="00B56F36" w:rsidRDefault="00A476DA" w:rsidP="00CC124D">
      <w:pPr>
        <w:spacing w:after="0" w:line="240" w:lineRule="auto"/>
        <w:jc w:val="both"/>
        <w:rPr>
          <w:rFonts w:asciiTheme="majorHAnsi" w:hAnsiTheme="majorHAnsi" w:cstheme="majorHAnsi"/>
          <w:sz w:val="20"/>
          <w:szCs w:val="20"/>
        </w:rPr>
      </w:pPr>
    </w:p>
    <w:p w14:paraId="60A060E6" w14:textId="77777777" w:rsidR="00A476DA" w:rsidRPr="00B56F36" w:rsidRDefault="001A750B"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11.2/ </w:t>
      </w:r>
      <w:r w:rsidR="00A476DA" w:rsidRPr="00B56F36">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B56F36">
        <w:rPr>
          <w:rFonts w:asciiTheme="majorHAnsi" w:hAnsiTheme="majorHAnsi" w:cstheme="majorHAnsi"/>
          <w:sz w:val="20"/>
          <w:szCs w:val="20"/>
        </w:rPr>
        <w:t xml:space="preserve">Rozdziale II pkt 9.1) </w:t>
      </w:r>
      <w:r w:rsidR="00A476DA" w:rsidRPr="00B56F36">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B56F36" w:rsidRDefault="00A476DA" w:rsidP="00CC124D">
      <w:pPr>
        <w:spacing w:after="0" w:line="240" w:lineRule="auto"/>
        <w:jc w:val="both"/>
        <w:rPr>
          <w:rFonts w:asciiTheme="majorHAnsi" w:hAnsiTheme="majorHAnsi" w:cstheme="majorHAnsi"/>
          <w:sz w:val="20"/>
          <w:szCs w:val="20"/>
        </w:rPr>
      </w:pPr>
    </w:p>
    <w:p w14:paraId="66A7BB27"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11.3/ Wykonawca składa ofertę za pośrednictwem </w:t>
      </w:r>
      <w:r w:rsidRPr="00B56F36">
        <w:rPr>
          <w:rFonts w:asciiTheme="majorHAnsi" w:hAnsiTheme="majorHAnsi" w:cstheme="majorHAnsi"/>
          <w:b/>
          <w:bCs/>
          <w:color w:val="auto"/>
          <w:sz w:val="20"/>
          <w:szCs w:val="20"/>
        </w:rPr>
        <w:t>„Formularza do złożenia, zmiany, wycofania oferty lub wniosku”</w:t>
      </w:r>
      <w:r w:rsidRPr="00B56F36">
        <w:rPr>
          <w:rFonts w:asciiTheme="majorHAnsi" w:hAnsiTheme="majorHAnsi" w:cstheme="majorHAnsi"/>
          <w:color w:val="auto"/>
          <w:sz w:val="20"/>
          <w:szCs w:val="20"/>
        </w:rPr>
        <w:t xml:space="preserve"> dostępnego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B56F36">
        <w:rPr>
          <w:rFonts w:asciiTheme="majorHAnsi" w:hAnsiTheme="majorHAnsi" w:cstheme="majorHAnsi"/>
          <w:color w:val="auto"/>
          <w:sz w:val="20"/>
          <w:szCs w:val="20"/>
        </w:rPr>
        <w:t>ePUAP</w:t>
      </w:r>
      <w:proofErr w:type="spellEnd"/>
      <w:r w:rsidRPr="00B56F36">
        <w:rPr>
          <w:rFonts w:asciiTheme="majorHAnsi" w:hAnsiTheme="majorHAnsi" w:cstheme="majorHAnsi"/>
          <w:color w:val="auto"/>
          <w:sz w:val="20"/>
          <w:szCs w:val="20"/>
        </w:rPr>
        <w:t>, na którym prowadzona będzie korespondencja związana z postępowaniem.</w:t>
      </w:r>
    </w:p>
    <w:p w14:paraId="4BC3C0ED"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11.4/ Sposób złożenia oferty został opisany w Instrukcji użytkownika systemu </w:t>
      </w:r>
      <w:proofErr w:type="spellStart"/>
      <w:r w:rsidRPr="00B56F36">
        <w:rPr>
          <w:rFonts w:asciiTheme="majorHAnsi" w:hAnsiTheme="majorHAnsi" w:cstheme="majorHAnsi"/>
          <w:color w:val="auto"/>
          <w:sz w:val="20"/>
          <w:szCs w:val="20"/>
        </w:rPr>
        <w:t>miniPortal-ePUAP</w:t>
      </w:r>
      <w:proofErr w:type="spellEnd"/>
      <w:r w:rsidRPr="00B56F36">
        <w:rPr>
          <w:rFonts w:asciiTheme="majorHAnsi" w:hAnsiTheme="majorHAnsi" w:cstheme="majorHAnsi"/>
          <w:color w:val="auto"/>
          <w:sz w:val="20"/>
          <w:szCs w:val="20"/>
        </w:rPr>
        <w:t xml:space="preserve"> – dostępnego pod adresem https://miniportal.uzp.gov.pl/Instrukcja_uzytkownika_miniPortal-ePUAP.pdf</w:t>
      </w:r>
      <w:r w:rsidRPr="00B56F36">
        <w:rPr>
          <w:rFonts w:asciiTheme="majorHAnsi" w:hAnsiTheme="majorHAnsi" w:cstheme="majorHAnsi"/>
          <w:i/>
          <w:iCs/>
          <w:color w:val="auto"/>
          <w:sz w:val="20"/>
          <w:szCs w:val="20"/>
        </w:rPr>
        <w:t xml:space="preserve">. </w:t>
      </w:r>
    </w:p>
    <w:p w14:paraId="6BF6A6DD" w14:textId="77777777" w:rsidR="00A476DA" w:rsidRPr="00B56F36" w:rsidRDefault="00A476DA" w:rsidP="00CC124D">
      <w:pPr>
        <w:spacing w:after="0" w:line="240" w:lineRule="auto"/>
        <w:jc w:val="both"/>
        <w:rPr>
          <w:rFonts w:asciiTheme="majorHAnsi" w:hAnsiTheme="majorHAnsi" w:cstheme="majorHAnsi"/>
          <w:sz w:val="20"/>
          <w:szCs w:val="20"/>
        </w:rPr>
      </w:pPr>
    </w:p>
    <w:p w14:paraId="706C6704"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11.5/  Wykonawca może złożyć tylko jedną ofertę.</w:t>
      </w:r>
    </w:p>
    <w:p w14:paraId="09B8F2AD" w14:textId="77777777" w:rsidR="00A476DA" w:rsidRPr="00B56F36" w:rsidRDefault="00A476DA" w:rsidP="00CC124D">
      <w:pPr>
        <w:spacing w:after="0" w:line="240" w:lineRule="auto"/>
        <w:jc w:val="both"/>
        <w:rPr>
          <w:rFonts w:asciiTheme="majorHAnsi" w:hAnsiTheme="majorHAnsi" w:cstheme="majorHAnsi"/>
          <w:sz w:val="20"/>
          <w:szCs w:val="20"/>
        </w:rPr>
      </w:pPr>
    </w:p>
    <w:p w14:paraId="174291D2"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B56F36" w:rsidRDefault="00A476DA" w:rsidP="00CC124D">
      <w:pPr>
        <w:spacing w:after="0" w:line="240" w:lineRule="auto"/>
        <w:jc w:val="both"/>
        <w:rPr>
          <w:rFonts w:asciiTheme="majorHAnsi" w:hAnsiTheme="majorHAnsi" w:cstheme="majorHAnsi"/>
          <w:sz w:val="20"/>
          <w:szCs w:val="20"/>
        </w:rPr>
      </w:pPr>
    </w:p>
    <w:p w14:paraId="1FA0CC1C"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B56F36" w:rsidRDefault="00A476DA" w:rsidP="00CC124D">
      <w:pPr>
        <w:spacing w:after="0" w:line="240" w:lineRule="auto"/>
        <w:jc w:val="both"/>
        <w:rPr>
          <w:rFonts w:asciiTheme="majorHAnsi" w:hAnsiTheme="majorHAnsi" w:cstheme="majorHAnsi"/>
          <w:sz w:val="20"/>
          <w:szCs w:val="20"/>
        </w:rPr>
      </w:pPr>
    </w:p>
    <w:p w14:paraId="3605A23B"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B56F36" w:rsidRDefault="00A476DA" w:rsidP="00CC124D">
      <w:pPr>
        <w:spacing w:after="0" w:line="240" w:lineRule="auto"/>
        <w:jc w:val="both"/>
        <w:rPr>
          <w:rFonts w:asciiTheme="majorHAnsi" w:hAnsiTheme="majorHAnsi" w:cstheme="majorHAnsi"/>
          <w:sz w:val="20"/>
          <w:szCs w:val="20"/>
        </w:rPr>
      </w:pPr>
    </w:p>
    <w:p w14:paraId="1A3C5A0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B56F36" w:rsidRDefault="00A476DA" w:rsidP="00CC124D">
      <w:pPr>
        <w:spacing w:after="0" w:line="240" w:lineRule="auto"/>
        <w:jc w:val="both"/>
        <w:rPr>
          <w:rFonts w:asciiTheme="majorHAnsi" w:hAnsiTheme="majorHAnsi" w:cstheme="majorHAnsi"/>
          <w:sz w:val="20"/>
          <w:szCs w:val="20"/>
        </w:rPr>
      </w:pPr>
    </w:p>
    <w:p w14:paraId="2424D151"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11.11/ Wykonawca może przed upływem terminu do składania ofert wycofać ofertę za pośrednictwem</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„Formularza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do</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złożenia,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zmiany,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wycofania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oferty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lub</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wniosku” dostępnego na </w:t>
      </w:r>
      <w:proofErr w:type="spellStart"/>
      <w:r w:rsidRPr="00B56F36">
        <w:rPr>
          <w:rFonts w:asciiTheme="majorHAnsi" w:hAnsiTheme="majorHAnsi" w:cstheme="majorHAnsi"/>
          <w:color w:val="auto"/>
          <w:sz w:val="20"/>
          <w:szCs w:val="20"/>
        </w:rPr>
        <w:t>ePUAP</w:t>
      </w:r>
      <w:proofErr w:type="spellEnd"/>
      <w:r w:rsidRPr="00B56F36">
        <w:rPr>
          <w:rFonts w:asciiTheme="majorHAnsi" w:hAnsiTheme="majorHAnsi" w:cstheme="majorHAnsi"/>
          <w:color w:val="auto"/>
          <w:sz w:val="20"/>
          <w:szCs w:val="20"/>
        </w:rPr>
        <w:t xml:space="preserve"> i udostępnionego również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Sposób wycofania oferty został opisany w „Instrukcji użytkownika” dostępnej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w:t>
      </w:r>
    </w:p>
    <w:p w14:paraId="425773DF" w14:textId="77777777" w:rsidR="00A476DA" w:rsidRPr="00B56F36" w:rsidRDefault="00A476DA" w:rsidP="00CC124D">
      <w:pPr>
        <w:spacing w:after="0" w:line="240" w:lineRule="auto"/>
        <w:jc w:val="both"/>
        <w:rPr>
          <w:rFonts w:asciiTheme="majorHAnsi" w:hAnsiTheme="majorHAnsi" w:cstheme="majorHAnsi"/>
          <w:sz w:val="20"/>
          <w:szCs w:val="20"/>
        </w:rPr>
      </w:pPr>
    </w:p>
    <w:p w14:paraId="30050F39" w14:textId="77777777" w:rsidR="00A476DA" w:rsidRPr="00B56F36" w:rsidRDefault="00A476DA"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B56F36" w:rsidRDefault="006D3D6A" w:rsidP="00CC124D">
      <w:pPr>
        <w:spacing w:after="0" w:line="240" w:lineRule="auto"/>
        <w:rPr>
          <w:rFonts w:asciiTheme="majorHAnsi" w:hAnsiTheme="majorHAnsi" w:cstheme="majorHAnsi"/>
          <w:sz w:val="20"/>
          <w:szCs w:val="20"/>
        </w:rPr>
      </w:pPr>
    </w:p>
    <w:p w14:paraId="3F916A1E" w14:textId="77777777" w:rsidR="006D3D6A" w:rsidRPr="00B56F3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OPIS SPOSOBU OBLICZENIA CENY.</w:t>
      </w:r>
    </w:p>
    <w:p w14:paraId="48A0DFFB" w14:textId="77777777" w:rsidR="00B15106" w:rsidRPr="00B56F36" w:rsidRDefault="00B15106" w:rsidP="00CC124D">
      <w:pPr>
        <w:spacing w:after="0" w:line="240" w:lineRule="auto"/>
        <w:rPr>
          <w:rFonts w:asciiTheme="majorHAnsi" w:hAnsiTheme="majorHAnsi" w:cstheme="majorHAnsi"/>
          <w:sz w:val="20"/>
          <w:szCs w:val="20"/>
        </w:rPr>
      </w:pPr>
    </w:p>
    <w:p w14:paraId="5EBD8D47" w14:textId="4C775D8E" w:rsidR="00474FE0"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12.1/ </w:t>
      </w:r>
      <w:r w:rsidR="006D3D6A" w:rsidRPr="00B56F36">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B56F36" w:rsidRDefault="00F9742E" w:rsidP="00CC124D">
      <w:pPr>
        <w:spacing w:after="0" w:line="240" w:lineRule="auto"/>
        <w:jc w:val="both"/>
        <w:rPr>
          <w:rFonts w:asciiTheme="majorHAnsi" w:hAnsiTheme="majorHAnsi" w:cstheme="majorHAnsi"/>
          <w:sz w:val="20"/>
          <w:szCs w:val="20"/>
        </w:rPr>
      </w:pPr>
    </w:p>
    <w:p w14:paraId="61C3D1D4"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12.2/ </w:t>
      </w:r>
      <w:r w:rsidR="006D3D6A" w:rsidRPr="00B56F36">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B56F36" w:rsidRDefault="00474FE0" w:rsidP="00CC124D">
      <w:pPr>
        <w:spacing w:after="0" w:line="240" w:lineRule="auto"/>
        <w:rPr>
          <w:rFonts w:asciiTheme="majorHAnsi" w:hAnsiTheme="majorHAnsi" w:cstheme="majorHAnsi"/>
          <w:sz w:val="20"/>
          <w:szCs w:val="20"/>
        </w:rPr>
      </w:pPr>
    </w:p>
    <w:p w14:paraId="5D225F62"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12.3/ </w:t>
      </w:r>
      <w:r w:rsidR="006D3D6A" w:rsidRPr="00B56F36">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B56F36" w:rsidRDefault="00474FE0" w:rsidP="00CC124D">
      <w:pPr>
        <w:spacing w:after="0" w:line="240" w:lineRule="auto"/>
        <w:jc w:val="both"/>
        <w:rPr>
          <w:rFonts w:asciiTheme="majorHAnsi" w:hAnsiTheme="majorHAnsi" w:cstheme="majorHAnsi"/>
          <w:sz w:val="20"/>
          <w:szCs w:val="20"/>
        </w:rPr>
      </w:pPr>
    </w:p>
    <w:p w14:paraId="04231B9D" w14:textId="4E0F013E" w:rsidR="00474FE0" w:rsidRPr="00B56F36" w:rsidRDefault="0000796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12.4/ </w:t>
      </w:r>
      <w:r w:rsidR="006D3D6A" w:rsidRPr="00B56F36">
        <w:rPr>
          <w:rFonts w:asciiTheme="majorHAnsi" w:hAnsiTheme="majorHAnsi" w:cstheme="majorHAnsi"/>
          <w:sz w:val="20"/>
          <w:szCs w:val="20"/>
        </w:rPr>
        <w:t>Cena oferty jest ceną ryczałtową.</w:t>
      </w:r>
    </w:p>
    <w:p w14:paraId="51E702C4" w14:textId="77777777" w:rsidR="006D3D6A" w:rsidRPr="00B56F36" w:rsidRDefault="00FD3323"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12.5/ </w:t>
      </w:r>
      <w:r w:rsidR="006D3D6A" w:rsidRPr="00B56F36">
        <w:rPr>
          <w:rFonts w:asciiTheme="majorHAnsi" w:hAnsiTheme="majorHAnsi" w:cstheme="majorHAnsi"/>
          <w:sz w:val="20"/>
          <w:szCs w:val="20"/>
        </w:rPr>
        <w:t>Zamawiający poprawi w ofercie Wykonawcy:</w:t>
      </w:r>
    </w:p>
    <w:p w14:paraId="266203E7"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pisarskie;</w:t>
      </w:r>
    </w:p>
    <w:p w14:paraId="193C8193"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rachunkowe z uwzględnieniem konsekwencji rachunkowych dokonanych poprawek;</w:t>
      </w:r>
    </w:p>
    <w:p w14:paraId="414390E9"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niezwłocznie zawiadamiając o tym wykonawcę, którego oferta została poprawiona.</w:t>
      </w:r>
    </w:p>
    <w:p w14:paraId="7F6647F9" w14:textId="77777777" w:rsidR="00A64DA7" w:rsidRPr="00B56F36" w:rsidRDefault="00A64DA7" w:rsidP="00CC124D">
      <w:pPr>
        <w:spacing w:after="0" w:line="240" w:lineRule="auto"/>
        <w:rPr>
          <w:rFonts w:asciiTheme="majorHAnsi" w:hAnsiTheme="majorHAnsi" w:cstheme="majorHAnsi"/>
          <w:sz w:val="20"/>
          <w:szCs w:val="20"/>
        </w:rPr>
      </w:pPr>
    </w:p>
    <w:p w14:paraId="7B407E27"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III. </w:t>
      </w:r>
    </w:p>
    <w:p w14:paraId="74349E98"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INFORMACJE O PRZEBIEGU POSTĘPOWANIA</w:t>
      </w:r>
    </w:p>
    <w:p w14:paraId="21B513F3" w14:textId="77777777" w:rsidR="005445DE" w:rsidRPr="00B56F36" w:rsidRDefault="005445DE" w:rsidP="00CC124D">
      <w:pPr>
        <w:spacing w:after="0" w:line="240" w:lineRule="auto"/>
        <w:rPr>
          <w:rFonts w:asciiTheme="majorHAnsi" w:hAnsiTheme="majorHAnsi" w:cstheme="majorHAnsi"/>
          <w:sz w:val="20"/>
          <w:szCs w:val="20"/>
        </w:rPr>
      </w:pPr>
    </w:p>
    <w:p w14:paraId="3ACB05F4" w14:textId="77777777" w:rsidR="005445DE" w:rsidRPr="00B56F3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 SPOSÓB POROZUMIEWANIA SIĘ ZAMAWIAJĄCEGO Z WYKONAWCAMI.</w:t>
      </w:r>
    </w:p>
    <w:p w14:paraId="19B02FB8" w14:textId="77777777" w:rsidR="005445DE" w:rsidRPr="00B56F36" w:rsidRDefault="005445DE" w:rsidP="00CC124D">
      <w:pPr>
        <w:spacing w:after="0" w:line="240" w:lineRule="auto"/>
        <w:rPr>
          <w:rFonts w:asciiTheme="majorHAnsi" w:hAnsiTheme="majorHAnsi" w:cstheme="majorHAnsi"/>
          <w:sz w:val="20"/>
          <w:szCs w:val="20"/>
        </w:rPr>
      </w:pPr>
    </w:p>
    <w:p w14:paraId="172363AA" w14:textId="77777777" w:rsidR="005445DE" w:rsidRPr="00B56F36"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6" w:name="_Hlk64302069"/>
      <w:r w:rsidRPr="00B56F36">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1.2/ W niniejszym postępowaniu o udzielenie zamówienia komunikacja między Zamawiającym a Wykonawcami odbywa się przy użyciu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https://miniportal.uzp.gov.pl/, </w:t>
      </w:r>
      <w:proofErr w:type="spellStart"/>
      <w:r w:rsidRPr="00B56F36">
        <w:rPr>
          <w:rFonts w:asciiTheme="majorHAnsi" w:hAnsiTheme="majorHAnsi" w:cstheme="majorHAnsi"/>
          <w:color w:val="auto"/>
          <w:sz w:val="20"/>
          <w:szCs w:val="20"/>
        </w:rPr>
        <w:t>ePUAPu</w:t>
      </w:r>
      <w:proofErr w:type="spellEnd"/>
      <w:r w:rsidRPr="00B56F36">
        <w:rPr>
          <w:rFonts w:asciiTheme="majorHAnsi" w:hAnsiTheme="majorHAnsi" w:cstheme="majorHAnsi"/>
          <w:color w:val="auto"/>
          <w:sz w:val="20"/>
          <w:szCs w:val="20"/>
        </w:rPr>
        <w:t xml:space="preserve"> https://epuap.gov.pl/wps/portal oraz poczty elektronicznej - </w:t>
      </w:r>
      <w:hyperlink r:id="rId15" w:history="1">
        <w:r w:rsidR="00B81F7E" w:rsidRPr="00B56F36">
          <w:rPr>
            <w:rStyle w:val="Hipercze"/>
            <w:rFonts w:asciiTheme="majorHAnsi" w:hAnsiTheme="majorHAnsi" w:cstheme="majorHAnsi"/>
            <w:color w:val="auto"/>
            <w:sz w:val="20"/>
            <w:szCs w:val="20"/>
          </w:rPr>
          <w:t>bzp@miasto.pruszkow.pl</w:t>
        </w:r>
      </w:hyperlink>
      <w:r w:rsidR="00B81F7E"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Regulaminu korzystania z systemu </w:t>
      </w:r>
      <w:proofErr w:type="spellStart"/>
      <w:r w:rsidRPr="00B56F36">
        <w:rPr>
          <w:rFonts w:asciiTheme="majorHAnsi" w:hAnsiTheme="majorHAnsi" w:cstheme="majorHAnsi"/>
          <w:color w:val="auto"/>
          <w:sz w:val="20"/>
          <w:szCs w:val="20"/>
        </w:rPr>
        <w:t>miniPortal</w:t>
      </w:r>
      <w:proofErr w:type="spellEnd"/>
      <w:r w:rsidRPr="00B56F36">
        <w:rPr>
          <w:rFonts w:asciiTheme="majorHAnsi" w:hAnsiTheme="majorHAnsi" w:cstheme="majorHAnsi"/>
          <w:color w:val="auto"/>
          <w:sz w:val="20"/>
          <w:szCs w:val="20"/>
        </w:rPr>
        <w:t xml:space="preserve"> – dostępnego pod adresem: https://miniportal.uzp.gov.pl/WarunkiUslugi </w:t>
      </w:r>
    </w:p>
    <w:p w14:paraId="460367EB" w14:textId="77777777" w:rsidR="00323F73" w:rsidRPr="00B56F36"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Instrukcji użytkownika systemu </w:t>
      </w:r>
      <w:proofErr w:type="spellStart"/>
      <w:r w:rsidRPr="00B56F36">
        <w:rPr>
          <w:rFonts w:asciiTheme="majorHAnsi" w:hAnsiTheme="majorHAnsi" w:cstheme="majorHAnsi"/>
          <w:color w:val="auto"/>
          <w:sz w:val="20"/>
          <w:szCs w:val="20"/>
        </w:rPr>
        <w:t>miniPortal-ePUAP</w:t>
      </w:r>
      <w:proofErr w:type="spellEnd"/>
      <w:r w:rsidRPr="00B56F36">
        <w:rPr>
          <w:rFonts w:asciiTheme="majorHAnsi" w:hAnsiTheme="majorHAnsi" w:cstheme="majorHAnsi"/>
          <w:color w:val="auto"/>
          <w:sz w:val="20"/>
          <w:szCs w:val="20"/>
        </w:rPr>
        <w:t xml:space="preserve"> – dostępnego pod adresem https://miniportal.uzp.gov.pl/Instrukcja_uzytkownika_miniPortal-ePUAP.pdf </w:t>
      </w:r>
    </w:p>
    <w:p w14:paraId="69DA0685"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bookmarkEnd w:id="6"/>
    <w:p w14:paraId="6C390118" w14:textId="1FDA1431"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oraz Warunkach korzystania z elektronicznej platformy usług administracji publicznej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w:t>
      </w:r>
    </w:p>
    <w:p w14:paraId="61EBDB52" w14:textId="77777777" w:rsidR="00F12FDE" w:rsidRPr="00B56F36" w:rsidRDefault="00F12FDE" w:rsidP="00CC124D">
      <w:pPr>
        <w:spacing w:after="0" w:line="240" w:lineRule="auto"/>
        <w:jc w:val="both"/>
        <w:rPr>
          <w:rFonts w:asciiTheme="majorHAnsi" w:hAnsiTheme="majorHAnsi" w:cstheme="majorHAnsi"/>
          <w:sz w:val="20"/>
          <w:szCs w:val="20"/>
        </w:rPr>
      </w:pPr>
    </w:p>
    <w:p w14:paraId="3049BE51" w14:textId="5B77B786" w:rsidR="00B729A7" w:rsidRPr="00B56F36" w:rsidRDefault="00B729A7" w:rsidP="00B729A7">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B56F36" w:rsidRDefault="00B729A7" w:rsidP="00CC124D">
      <w:pPr>
        <w:spacing w:after="0" w:line="240" w:lineRule="auto"/>
        <w:jc w:val="both"/>
        <w:rPr>
          <w:rFonts w:asciiTheme="majorHAnsi" w:hAnsiTheme="majorHAnsi" w:cstheme="majorHAnsi"/>
          <w:sz w:val="20"/>
          <w:szCs w:val="20"/>
        </w:rPr>
      </w:pPr>
    </w:p>
    <w:p w14:paraId="245F6061" w14:textId="3E81E6C4"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xml:space="preserve">/ W celu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7A0128B3"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specyfikacja połączenia formularze udostępnione  są  za  pomocą  protokołu  TLS 1.2,</w:t>
      </w:r>
    </w:p>
    <w:p w14:paraId="19835576"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 format danych oraz kodowanie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Formularze dostępne są w formacie HTML z kodowaniem</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UTF-8,</w:t>
      </w:r>
    </w:p>
    <w:p w14:paraId="652EA35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oznaczenia czasu odbioru danych –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wszelkie operacje opierają się   o czas serwera i dane zapisywane są z dokładnością co do setnej części sekundy, </w:t>
      </w:r>
    </w:p>
    <w:p w14:paraId="635E5FD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integracja z systemem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 xml:space="preserve"> jest wykonana w wykorzystaniem standardowego mechanizmu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 xml:space="preserve">. </w:t>
      </w:r>
    </w:p>
    <w:p w14:paraId="58FC9AED" w14:textId="77777777" w:rsidR="001A750B" w:rsidRPr="00B56F36"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6</w:t>
      </w:r>
      <w:r w:rsidRPr="00B56F36">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B56F36" w:rsidRDefault="00B729A7" w:rsidP="00CC124D">
      <w:pPr>
        <w:pStyle w:val="Default"/>
        <w:spacing w:after="0" w:line="240" w:lineRule="auto"/>
        <w:jc w:val="both"/>
        <w:rPr>
          <w:rFonts w:asciiTheme="majorHAnsi" w:hAnsiTheme="majorHAnsi" w:cstheme="majorHAnsi"/>
          <w:color w:val="auto"/>
          <w:sz w:val="20"/>
          <w:szCs w:val="20"/>
        </w:rPr>
      </w:pPr>
    </w:p>
    <w:p w14:paraId="42D4DFAD" w14:textId="2A9C1429"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7</w:t>
      </w:r>
      <w:r w:rsidRPr="00B56F36">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B56F36" w:rsidRDefault="00F12FDE" w:rsidP="00CC124D">
      <w:pPr>
        <w:pStyle w:val="Default"/>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8</w:t>
      </w:r>
      <w:r w:rsidRPr="00B56F36">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C111A9" w:rsidRPr="00B56F36">
          <w:rPr>
            <w:rStyle w:val="Hipercze"/>
            <w:rFonts w:asciiTheme="majorHAnsi" w:hAnsiTheme="majorHAnsi" w:cstheme="majorHAnsi"/>
            <w:b/>
            <w:bCs/>
            <w:color w:val="auto"/>
            <w:sz w:val="20"/>
            <w:szCs w:val="20"/>
          </w:rPr>
          <w:t>http://bip.um.pruszkow.pl/</w:t>
        </w:r>
      </w:hyperlink>
    </w:p>
    <w:p w14:paraId="0C380A36"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1.</w:t>
      </w:r>
      <w:r w:rsidR="007B0350" w:rsidRPr="00B56F36">
        <w:rPr>
          <w:rFonts w:asciiTheme="majorHAnsi" w:hAnsiTheme="majorHAnsi" w:cstheme="majorHAnsi"/>
          <w:b/>
          <w:bCs/>
          <w:color w:val="auto"/>
          <w:sz w:val="20"/>
          <w:szCs w:val="20"/>
        </w:rPr>
        <w:t>9</w:t>
      </w:r>
      <w:r w:rsidRPr="00B56F36">
        <w:rPr>
          <w:rFonts w:asciiTheme="majorHAnsi" w:hAnsiTheme="majorHAnsi" w:cstheme="majorHAnsi"/>
          <w:b/>
          <w:bCs/>
          <w:color w:val="auto"/>
          <w:sz w:val="20"/>
          <w:szCs w:val="20"/>
        </w:rPr>
        <w:t xml:space="preserve">/ Wykonawca może zwrócić się do zamawiającego na adres e-mail: </w:t>
      </w:r>
      <w:hyperlink r:id="rId17" w:history="1">
        <w:r w:rsidRPr="00B56F36">
          <w:rPr>
            <w:rStyle w:val="Hipercze"/>
            <w:rFonts w:asciiTheme="majorHAnsi" w:hAnsiTheme="majorHAnsi" w:cstheme="majorHAnsi"/>
            <w:b/>
            <w:bCs/>
            <w:color w:val="auto"/>
            <w:sz w:val="20"/>
            <w:szCs w:val="20"/>
          </w:rPr>
          <w:t>bzp@miasto.pruszkow.pl</w:t>
        </w:r>
      </w:hyperlink>
      <w:r w:rsidRPr="00B56F36">
        <w:rPr>
          <w:rFonts w:asciiTheme="majorHAnsi" w:hAnsiTheme="majorHAnsi" w:cstheme="majorHAnsi"/>
          <w:color w:val="auto"/>
          <w:sz w:val="20"/>
          <w:szCs w:val="20"/>
        </w:rPr>
        <w:t xml:space="preserve"> z wnioskiem o wyjaśnienie treści SWZ. Zamawiający udzieli wyjaśnień niezwłocznie, jednak nie później niż na </w:t>
      </w:r>
      <w:r w:rsidRPr="00B56F36">
        <w:rPr>
          <w:rFonts w:asciiTheme="majorHAnsi" w:hAnsiTheme="majorHAnsi" w:cstheme="majorHAnsi"/>
          <w:b/>
          <w:bCs/>
          <w:color w:val="auto"/>
          <w:sz w:val="20"/>
          <w:szCs w:val="20"/>
        </w:rPr>
        <w:t>2 dni przed upływem terminu składania ofert</w:t>
      </w:r>
      <w:r w:rsidRPr="00B56F36">
        <w:rPr>
          <w:rFonts w:asciiTheme="majorHAnsi" w:hAnsiTheme="majorHAnsi" w:cstheme="majorHAnsi"/>
          <w:color w:val="auto"/>
          <w:sz w:val="20"/>
          <w:szCs w:val="20"/>
        </w:rPr>
        <w:t xml:space="preserve"> (udostępniając je na stronie internetowej prowadzonego postępowania </w:t>
      </w:r>
      <w:r w:rsidR="00C111A9" w:rsidRPr="00B56F36">
        <w:rPr>
          <w:rStyle w:val="Hipercze"/>
          <w:rFonts w:asciiTheme="majorHAnsi" w:hAnsiTheme="majorHAnsi" w:cstheme="majorHAnsi"/>
          <w:color w:val="auto"/>
          <w:sz w:val="20"/>
          <w:szCs w:val="20"/>
        </w:rPr>
        <w:t>http://bip.um.pruszkow.pl/</w:t>
      </w:r>
      <w:r w:rsidRPr="00B56F36">
        <w:rPr>
          <w:rFonts w:asciiTheme="majorHAnsi" w:hAnsiTheme="majorHAnsi" w:cstheme="majorHAnsi"/>
          <w:color w:val="auto"/>
          <w:sz w:val="20"/>
          <w:szCs w:val="20"/>
        </w:rPr>
        <w:t xml:space="preserve">), pod warunkiem że </w:t>
      </w:r>
      <w:r w:rsidRPr="00B56F36">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B56F36">
        <w:rPr>
          <w:rFonts w:asciiTheme="majorHAnsi" w:hAnsiTheme="majorHAnsi" w:cstheme="majorHAnsi"/>
          <w:color w:val="auto"/>
          <w:sz w:val="20"/>
          <w:szCs w:val="20"/>
        </w:rPr>
        <w:t xml:space="preserve"> </w:t>
      </w:r>
    </w:p>
    <w:p w14:paraId="77AE8608" w14:textId="77777777"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B56F36">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B56F36">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B56F36"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B56F36" w:rsidRDefault="003A6E45" w:rsidP="003A6E45">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B56F36"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1</w:t>
      </w:r>
      <w:r w:rsidRPr="00B56F36">
        <w:rPr>
          <w:rFonts w:asciiTheme="majorHAnsi" w:hAnsiTheme="majorHAnsi" w:cstheme="majorHAnsi"/>
          <w:sz w:val="20"/>
          <w:szCs w:val="20"/>
        </w:rPr>
        <w:t xml:space="preserve">/ Zamawiający wyznacza  następujące  osoby  do  kontaktu  z  Wykonawcami: </w:t>
      </w:r>
    </w:p>
    <w:p w14:paraId="36B1FCB1" w14:textId="77777777" w:rsidR="00C226CE" w:rsidRPr="00B56F36" w:rsidRDefault="00C226CE" w:rsidP="00323F73">
      <w:pPr>
        <w:spacing w:after="0" w:line="240" w:lineRule="auto"/>
        <w:jc w:val="both"/>
        <w:rPr>
          <w:rFonts w:asciiTheme="majorHAnsi" w:hAnsiTheme="majorHAnsi" w:cstheme="majorHAnsi"/>
          <w:sz w:val="20"/>
          <w:szCs w:val="20"/>
        </w:rPr>
      </w:pPr>
      <w:bookmarkStart w:id="7" w:name="_Hlk64372931"/>
      <w:r w:rsidRPr="00B56F36">
        <w:rPr>
          <w:rFonts w:asciiTheme="majorHAnsi" w:hAnsiTheme="majorHAnsi" w:cstheme="majorHAnsi"/>
          <w:sz w:val="20"/>
          <w:szCs w:val="20"/>
        </w:rPr>
        <w:t>- Referat ds. zamówień publicznych – tel. 22 735 87 10; w sprawach proceduralnych,</w:t>
      </w:r>
    </w:p>
    <w:p w14:paraId="6537EDF0" w14:textId="58BBC087" w:rsidR="00C226CE" w:rsidRPr="00616C73" w:rsidRDefault="00C226CE" w:rsidP="00323F73">
      <w:pPr>
        <w:spacing w:after="0" w:line="240" w:lineRule="auto"/>
        <w:jc w:val="both"/>
        <w:rPr>
          <w:rFonts w:asciiTheme="majorHAnsi" w:hAnsiTheme="majorHAnsi" w:cstheme="majorHAnsi"/>
          <w:color w:val="C00000"/>
          <w:sz w:val="20"/>
          <w:szCs w:val="20"/>
        </w:rPr>
      </w:pPr>
      <w:r w:rsidRPr="00B56F36">
        <w:rPr>
          <w:rFonts w:asciiTheme="majorHAnsi" w:hAnsiTheme="majorHAnsi" w:cstheme="majorHAnsi"/>
          <w:sz w:val="20"/>
          <w:szCs w:val="20"/>
        </w:rPr>
        <w:t xml:space="preserve">- </w:t>
      </w:r>
      <w:r w:rsidR="00C111A9" w:rsidRPr="00B56F36">
        <w:rPr>
          <w:rFonts w:asciiTheme="majorHAnsi" w:hAnsiTheme="majorHAnsi" w:cstheme="majorHAnsi"/>
          <w:sz w:val="20"/>
          <w:szCs w:val="20"/>
        </w:rPr>
        <w:t>Dorota Woźny</w:t>
      </w:r>
      <w:r w:rsidRPr="00B56F36">
        <w:rPr>
          <w:rFonts w:asciiTheme="majorHAnsi" w:hAnsiTheme="majorHAnsi" w:cstheme="majorHAnsi"/>
          <w:sz w:val="20"/>
          <w:szCs w:val="20"/>
        </w:rPr>
        <w:t xml:space="preserve"> – tel. 22 735 87 </w:t>
      </w:r>
      <w:r w:rsidR="00C111A9" w:rsidRPr="00B56F36">
        <w:rPr>
          <w:rFonts w:asciiTheme="majorHAnsi" w:hAnsiTheme="majorHAnsi" w:cstheme="majorHAnsi"/>
          <w:sz w:val="20"/>
          <w:szCs w:val="20"/>
        </w:rPr>
        <w:t>75</w:t>
      </w:r>
      <w:r w:rsidRPr="00B56F36">
        <w:rPr>
          <w:rFonts w:asciiTheme="majorHAnsi" w:hAnsiTheme="majorHAnsi" w:cstheme="majorHAnsi"/>
          <w:sz w:val="20"/>
          <w:szCs w:val="20"/>
        </w:rPr>
        <w:t xml:space="preserve">;  w sprawach </w:t>
      </w:r>
      <w:r w:rsidR="00616C73" w:rsidRPr="00EB6CCD">
        <w:rPr>
          <w:rFonts w:asciiTheme="majorHAnsi" w:hAnsiTheme="majorHAnsi" w:cstheme="majorHAnsi"/>
          <w:sz w:val="20"/>
          <w:szCs w:val="20"/>
        </w:rPr>
        <w:t>merytorycznych</w:t>
      </w:r>
      <w:r w:rsidRPr="00EB6CCD">
        <w:rPr>
          <w:rFonts w:asciiTheme="majorHAnsi" w:hAnsiTheme="majorHAnsi" w:cstheme="majorHAnsi"/>
          <w:sz w:val="20"/>
          <w:szCs w:val="20"/>
        </w:rPr>
        <w:t>.</w:t>
      </w:r>
    </w:p>
    <w:bookmarkEnd w:id="7"/>
    <w:p w14:paraId="2DAFEFA6" w14:textId="77777777" w:rsidR="00F12FDE" w:rsidRPr="00616C73" w:rsidRDefault="00F12FDE" w:rsidP="00323F73">
      <w:pPr>
        <w:spacing w:after="0" w:line="240" w:lineRule="auto"/>
        <w:jc w:val="both"/>
        <w:rPr>
          <w:rFonts w:asciiTheme="majorHAnsi" w:hAnsiTheme="majorHAnsi" w:cstheme="majorHAnsi"/>
          <w:b/>
          <w:bCs/>
          <w:color w:val="C00000"/>
          <w:sz w:val="20"/>
          <w:szCs w:val="20"/>
        </w:rPr>
      </w:pPr>
    </w:p>
    <w:p w14:paraId="51897684" w14:textId="77777777"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Jednocześnie Zamawiający informuje, że przepisy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56F36" w:rsidRDefault="00B729A7" w:rsidP="00323F73">
      <w:pPr>
        <w:spacing w:after="0" w:line="240" w:lineRule="auto"/>
        <w:jc w:val="both"/>
        <w:rPr>
          <w:rFonts w:asciiTheme="majorHAnsi" w:hAnsiTheme="majorHAnsi" w:cstheme="majorHAnsi"/>
          <w:sz w:val="20"/>
          <w:szCs w:val="20"/>
        </w:rPr>
      </w:pPr>
    </w:p>
    <w:p w14:paraId="5892C4F1" w14:textId="5314FAEE"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2</w:t>
      </w:r>
      <w:r w:rsidRPr="00B56F36">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B56F36"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w:t>
      </w:r>
      <w:r w:rsidRPr="00B56F36">
        <w:rPr>
          <w:rFonts w:asciiTheme="majorHAnsi" w:hAnsiTheme="majorHAnsi" w:cstheme="majorHAnsi"/>
          <w:b/>
          <w:bCs/>
          <w:sz w:val="20"/>
          <w:szCs w:val="20"/>
        </w:rPr>
        <w:t xml:space="preserve"> </w:t>
      </w:r>
      <w:r w:rsidRPr="00B56F36">
        <w:rPr>
          <w:rFonts w:asciiTheme="majorHAnsi" w:hAnsiTheme="majorHAnsi" w:cstheme="majorHAnsi"/>
          <w:sz w:val="20"/>
          <w:szCs w:val="20"/>
        </w:rPr>
        <w:t xml:space="preserve">Dane postępowanie można wyszukać na Liście wszystkich postępowań w </w:t>
      </w:r>
      <w:proofErr w:type="spellStart"/>
      <w:r w:rsidRPr="00B56F36">
        <w:rPr>
          <w:rFonts w:asciiTheme="majorHAnsi" w:hAnsiTheme="majorHAnsi" w:cstheme="majorHAnsi"/>
          <w:sz w:val="20"/>
          <w:szCs w:val="20"/>
        </w:rPr>
        <w:t>miniPortalu</w:t>
      </w:r>
      <w:proofErr w:type="spellEnd"/>
      <w:r w:rsidRPr="00B56F36">
        <w:rPr>
          <w:rFonts w:asciiTheme="majorHAnsi" w:hAnsiTheme="majorHAnsi" w:cstheme="majorHAnsi"/>
          <w:sz w:val="20"/>
          <w:szCs w:val="20"/>
        </w:rPr>
        <w:t>, klikając wcześniej opcję „Dla Wykonawców” lub ze strony głównej z zakładki Postępowania.</w:t>
      </w:r>
    </w:p>
    <w:p w14:paraId="02AE3238" w14:textId="77777777" w:rsidR="00140D2A" w:rsidRPr="00B56F36" w:rsidRDefault="00140D2A" w:rsidP="00323F73">
      <w:pPr>
        <w:spacing w:after="0" w:line="240" w:lineRule="auto"/>
        <w:jc w:val="both"/>
        <w:rPr>
          <w:rFonts w:asciiTheme="majorHAnsi" w:hAnsiTheme="majorHAnsi" w:cstheme="majorHAnsi"/>
          <w:sz w:val="20"/>
          <w:szCs w:val="20"/>
        </w:rPr>
      </w:pPr>
    </w:p>
    <w:p w14:paraId="6FC92DA9" w14:textId="064F237B"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B56F36" w:rsidRDefault="005445DE" w:rsidP="00323F73">
      <w:pPr>
        <w:spacing w:after="0" w:line="240" w:lineRule="auto"/>
        <w:jc w:val="both"/>
        <w:rPr>
          <w:rFonts w:asciiTheme="majorHAnsi" w:hAnsiTheme="majorHAnsi" w:cstheme="majorHAnsi"/>
          <w:sz w:val="20"/>
          <w:szCs w:val="20"/>
        </w:rPr>
      </w:pPr>
    </w:p>
    <w:p w14:paraId="0622172D" w14:textId="0FA4AB62"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xml:space="preserve">/ Wyjaśnienia SWZ udzielane będą z zachowaniem zasad określonych w art. 284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64DFC674" w14:textId="77777777" w:rsidR="005445DE" w:rsidRPr="00B56F36" w:rsidRDefault="005445DE" w:rsidP="00323F73">
      <w:pPr>
        <w:spacing w:after="0" w:line="240" w:lineRule="auto"/>
        <w:jc w:val="both"/>
        <w:rPr>
          <w:rFonts w:asciiTheme="majorHAnsi" w:hAnsiTheme="majorHAnsi" w:cstheme="majorHAnsi"/>
          <w:sz w:val="20"/>
          <w:szCs w:val="20"/>
        </w:rPr>
      </w:pPr>
    </w:p>
    <w:p w14:paraId="77CD3750" w14:textId="769F6F84"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6</w:t>
      </w:r>
      <w:r w:rsidRPr="00B56F36">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4423727C" w14:textId="77777777" w:rsidR="006D3D6A" w:rsidRPr="00B56F36" w:rsidRDefault="006D3D6A" w:rsidP="00CC124D">
      <w:pPr>
        <w:spacing w:after="0" w:line="240" w:lineRule="auto"/>
        <w:rPr>
          <w:rFonts w:asciiTheme="majorHAnsi" w:hAnsiTheme="majorHAnsi" w:cstheme="majorHAnsi"/>
          <w:sz w:val="20"/>
          <w:szCs w:val="20"/>
        </w:rPr>
      </w:pPr>
    </w:p>
    <w:p w14:paraId="1EEBE99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5445DE" w:rsidRPr="00B56F36">
        <w:rPr>
          <w:rFonts w:asciiTheme="majorHAnsi" w:hAnsiTheme="majorHAnsi" w:cstheme="majorHAnsi"/>
          <w:b/>
          <w:bCs/>
          <w:sz w:val="20"/>
          <w:szCs w:val="20"/>
        </w:rPr>
        <w:t>SPOSÓB ORAZ TERMIN SKŁADANIA OFERT</w:t>
      </w:r>
    </w:p>
    <w:p w14:paraId="5B6D514C" w14:textId="77777777" w:rsidR="00E47AFB" w:rsidRPr="00B56F36" w:rsidRDefault="00E47AFB" w:rsidP="00CC124D">
      <w:pPr>
        <w:spacing w:after="0" w:line="240" w:lineRule="auto"/>
        <w:rPr>
          <w:rFonts w:asciiTheme="majorHAnsi" w:hAnsiTheme="majorHAnsi" w:cstheme="majorHAnsi"/>
          <w:sz w:val="20"/>
          <w:szCs w:val="20"/>
        </w:rPr>
      </w:pPr>
    </w:p>
    <w:p w14:paraId="0BD4ABBA" w14:textId="5C98E3D7" w:rsidR="005445DE" w:rsidRPr="00B56F36"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sz w:val="20"/>
          <w:szCs w:val="20"/>
        </w:rPr>
        <w:t xml:space="preserve">2.1/ </w:t>
      </w:r>
      <w:r w:rsidR="005445DE" w:rsidRPr="00B56F36">
        <w:rPr>
          <w:rFonts w:asciiTheme="majorHAnsi" w:hAnsiTheme="majorHAnsi" w:cstheme="majorHAnsi"/>
          <w:sz w:val="20"/>
          <w:szCs w:val="20"/>
        </w:rPr>
        <w:t xml:space="preserve">Ofertę należy złożyć w terminie do dnia </w:t>
      </w:r>
      <w:r w:rsidR="00AB6BC3" w:rsidRPr="00AB6BC3">
        <w:rPr>
          <w:rFonts w:asciiTheme="majorHAnsi" w:hAnsiTheme="majorHAnsi" w:cstheme="majorHAnsi"/>
          <w:b/>
          <w:bCs/>
          <w:sz w:val="20"/>
          <w:szCs w:val="20"/>
        </w:rPr>
        <w:t>15.</w:t>
      </w:r>
      <w:r w:rsidR="00D26D9D" w:rsidRPr="00AB6BC3">
        <w:rPr>
          <w:rFonts w:asciiTheme="majorHAnsi" w:hAnsiTheme="majorHAnsi" w:cstheme="majorHAnsi"/>
          <w:b/>
          <w:bCs/>
          <w:sz w:val="20"/>
          <w:szCs w:val="20"/>
        </w:rPr>
        <w:t>10.</w:t>
      </w:r>
      <w:r w:rsidR="00771879" w:rsidRPr="00AB6BC3">
        <w:rPr>
          <w:rFonts w:asciiTheme="majorHAnsi" w:hAnsiTheme="majorHAnsi" w:cstheme="majorHAnsi"/>
          <w:b/>
          <w:bCs/>
          <w:sz w:val="20"/>
          <w:szCs w:val="20"/>
        </w:rPr>
        <w:t>2021</w:t>
      </w:r>
      <w:r w:rsidR="00771879" w:rsidRPr="00B56F36">
        <w:rPr>
          <w:rFonts w:asciiTheme="majorHAnsi" w:hAnsiTheme="majorHAnsi" w:cstheme="majorHAnsi"/>
          <w:b/>
          <w:bCs/>
          <w:sz w:val="20"/>
          <w:szCs w:val="20"/>
        </w:rPr>
        <w:t xml:space="preserve"> </w:t>
      </w:r>
      <w:r w:rsidR="005445DE" w:rsidRPr="00B56F36">
        <w:rPr>
          <w:rFonts w:asciiTheme="majorHAnsi" w:hAnsiTheme="majorHAnsi" w:cstheme="majorHAnsi"/>
          <w:b/>
          <w:bCs/>
          <w:sz w:val="20"/>
          <w:szCs w:val="20"/>
        </w:rPr>
        <w:t xml:space="preserve">r. do godz. </w:t>
      </w:r>
      <w:r w:rsidR="00050405" w:rsidRPr="00B56F36">
        <w:rPr>
          <w:rFonts w:asciiTheme="majorHAnsi" w:hAnsiTheme="majorHAnsi" w:cstheme="majorHAnsi"/>
          <w:b/>
          <w:bCs/>
          <w:sz w:val="20"/>
          <w:szCs w:val="20"/>
        </w:rPr>
        <w:t>09:00</w:t>
      </w:r>
    </w:p>
    <w:p w14:paraId="78CCAD3F" w14:textId="77777777" w:rsidR="00E47AFB" w:rsidRPr="00B56F36" w:rsidRDefault="00E47AFB" w:rsidP="00CC124D">
      <w:pPr>
        <w:spacing w:after="0" w:line="240" w:lineRule="auto"/>
        <w:rPr>
          <w:rFonts w:asciiTheme="majorHAnsi" w:hAnsiTheme="majorHAnsi" w:cstheme="majorHAnsi"/>
          <w:b/>
          <w:bCs/>
          <w:sz w:val="20"/>
          <w:szCs w:val="20"/>
        </w:rPr>
      </w:pPr>
    </w:p>
    <w:p w14:paraId="5F1F504E" w14:textId="77777777" w:rsidR="005445DE" w:rsidRPr="00B56F36" w:rsidRDefault="007D6CD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w:t>
      </w:r>
      <w:r w:rsidR="00E47AFB" w:rsidRPr="00B56F36">
        <w:rPr>
          <w:rFonts w:asciiTheme="majorHAnsi" w:hAnsiTheme="majorHAnsi" w:cstheme="majorHAnsi"/>
          <w:sz w:val="20"/>
          <w:szCs w:val="20"/>
        </w:rPr>
        <w:t>2</w:t>
      </w: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Sposób składania ofert wskazano w Rozdziale II pkt 11 niniejszej SWZ.</w:t>
      </w:r>
    </w:p>
    <w:p w14:paraId="1A1BC89A" w14:textId="77777777" w:rsidR="00E47AFB" w:rsidRPr="00B56F36" w:rsidRDefault="00E47AFB" w:rsidP="00CC124D">
      <w:pPr>
        <w:spacing w:after="0" w:line="240" w:lineRule="auto"/>
        <w:rPr>
          <w:rFonts w:asciiTheme="majorHAnsi" w:hAnsiTheme="majorHAnsi" w:cstheme="majorHAnsi"/>
          <w:sz w:val="20"/>
          <w:szCs w:val="20"/>
        </w:rPr>
      </w:pPr>
    </w:p>
    <w:p w14:paraId="36EB7AA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5445DE" w:rsidRPr="00B56F36">
        <w:rPr>
          <w:rFonts w:asciiTheme="majorHAnsi" w:hAnsiTheme="majorHAnsi" w:cstheme="majorHAnsi"/>
          <w:b/>
          <w:bCs/>
          <w:sz w:val="20"/>
          <w:szCs w:val="20"/>
        </w:rPr>
        <w:t>TERMIN OTWARCIA OFERT</w:t>
      </w:r>
    </w:p>
    <w:p w14:paraId="02CD8083" w14:textId="77777777" w:rsidR="00E47AFB" w:rsidRPr="00B56F36" w:rsidRDefault="00E47AFB" w:rsidP="00CC124D">
      <w:pPr>
        <w:spacing w:after="0" w:line="240" w:lineRule="auto"/>
        <w:rPr>
          <w:rFonts w:asciiTheme="majorHAnsi" w:hAnsiTheme="majorHAnsi" w:cstheme="majorHAnsi"/>
          <w:sz w:val="20"/>
          <w:szCs w:val="20"/>
        </w:rPr>
      </w:pPr>
    </w:p>
    <w:p w14:paraId="20C7D046" w14:textId="6C70E8F4" w:rsidR="005445DE" w:rsidRPr="00B56F36"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5445DE" w:rsidRPr="00B56F36">
        <w:rPr>
          <w:rFonts w:asciiTheme="majorHAnsi" w:hAnsiTheme="majorHAnsi" w:cstheme="majorHAnsi"/>
          <w:sz w:val="20"/>
          <w:szCs w:val="20"/>
        </w:rPr>
        <w:t xml:space="preserve">Otwarcie ofert nastąpi w dniu </w:t>
      </w:r>
      <w:r w:rsidR="00AB6BC3" w:rsidRPr="00AB6BC3">
        <w:rPr>
          <w:rFonts w:asciiTheme="majorHAnsi" w:hAnsiTheme="majorHAnsi" w:cstheme="majorHAnsi"/>
          <w:b/>
          <w:bCs/>
          <w:sz w:val="20"/>
          <w:szCs w:val="20"/>
        </w:rPr>
        <w:t>15.</w:t>
      </w:r>
      <w:r w:rsidR="00D26D9D" w:rsidRPr="00AB6BC3">
        <w:rPr>
          <w:rFonts w:asciiTheme="majorHAnsi" w:hAnsiTheme="majorHAnsi" w:cstheme="majorHAnsi"/>
          <w:b/>
          <w:bCs/>
          <w:sz w:val="20"/>
          <w:szCs w:val="20"/>
        </w:rPr>
        <w:t>10.</w:t>
      </w:r>
      <w:r w:rsidR="00771879" w:rsidRPr="00B56F36">
        <w:rPr>
          <w:rFonts w:asciiTheme="majorHAnsi" w:hAnsiTheme="majorHAnsi" w:cstheme="majorHAnsi"/>
          <w:b/>
          <w:bCs/>
          <w:sz w:val="20"/>
          <w:szCs w:val="20"/>
        </w:rPr>
        <w:t xml:space="preserve">2021 </w:t>
      </w:r>
      <w:r w:rsidR="005445DE" w:rsidRPr="00B56F36">
        <w:rPr>
          <w:rFonts w:asciiTheme="majorHAnsi" w:hAnsiTheme="majorHAnsi" w:cstheme="majorHAnsi"/>
          <w:b/>
          <w:bCs/>
          <w:sz w:val="20"/>
          <w:szCs w:val="20"/>
        </w:rPr>
        <w:t>r. o godz. 1</w:t>
      </w:r>
      <w:r w:rsidR="00AB6BC3">
        <w:rPr>
          <w:rFonts w:asciiTheme="majorHAnsi" w:hAnsiTheme="majorHAnsi" w:cstheme="majorHAnsi"/>
          <w:b/>
          <w:bCs/>
          <w:sz w:val="20"/>
          <w:szCs w:val="20"/>
        </w:rPr>
        <w:t>1</w:t>
      </w:r>
      <w:r w:rsidR="005445DE" w:rsidRPr="00B56F36">
        <w:rPr>
          <w:rFonts w:asciiTheme="majorHAnsi" w:hAnsiTheme="majorHAnsi" w:cstheme="majorHAnsi"/>
          <w:b/>
          <w:bCs/>
          <w:sz w:val="20"/>
          <w:szCs w:val="20"/>
        </w:rPr>
        <w:t>:</w:t>
      </w:r>
      <w:r w:rsidR="00050405" w:rsidRPr="00B56F36">
        <w:rPr>
          <w:rFonts w:asciiTheme="majorHAnsi" w:hAnsiTheme="majorHAnsi" w:cstheme="majorHAnsi"/>
          <w:b/>
          <w:bCs/>
          <w:sz w:val="20"/>
          <w:szCs w:val="20"/>
        </w:rPr>
        <w:t>0</w:t>
      </w:r>
      <w:r w:rsidR="005445DE" w:rsidRPr="00B56F36">
        <w:rPr>
          <w:rFonts w:asciiTheme="majorHAnsi" w:hAnsiTheme="majorHAnsi" w:cstheme="majorHAnsi"/>
          <w:b/>
          <w:bCs/>
          <w:sz w:val="20"/>
          <w:szCs w:val="20"/>
        </w:rPr>
        <w:t>0</w:t>
      </w:r>
      <w:r w:rsidR="005445DE" w:rsidRPr="00B56F36">
        <w:rPr>
          <w:rFonts w:asciiTheme="majorHAnsi" w:hAnsiTheme="majorHAnsi" w:cstheme="majorHAnsi"/>
          <w:sz w:val="20"/>
          <w:szCs w:val="20"/>
        </w:rPr>
        <w:t xml:space="preserve"> </w:t>
      </w:r>
      <w:r w:rsidR="00771879"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poprzez odszyfrowanie ofert.</w:t>
      </w:r>
    </w:p>
    <w:p w14:paraId="2C8DC721" w14:textId="77777777" w:rsidR="00E47AFB" w:rsidRPr="00B56F36" w:rsidRDefault="00E47AFB" w:rsidP="00E47AFB">
      <w:pPr>
        <w:spacing w:after="0" w:line="240" w:lineRule="auto"/>
        <w:jc w:val="both"/>
        <w:rPr>
          <w:rFonts w:asciiTheme="majorHAnsi" w:hAnsiTheme="majorHAnsi" w:cstheme="majorHAnsi"/>
          <w:sz w:val="20"/>
          <w:szCs w:val="20"/>
        </w:rPr>
      </w:pPr>
    </w:p>
    <w:p w14:paraId="561D0239"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5445DE" w:rsidRPr="00B56F36">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B56F36" w:rsidRDefault="00E47AFB" w:rsidP="00E47AFB">
      <w:pPr>
        <w:spacing w:after="0" w:line="240" w:lineRule="auto"/>
        <w:jc w:val="both"/>
        <w:rPr>
          <w:rFonts w:asciiTheme="majorHAnsi" w:hAnsiTheme="majorHAnsi" w:cstheme="majorHAnsi"/>
          <w:sz w:val="20"/>
          <w:szCs w:val="20"/>
        </w:rPr>
      </w:pPr>
    </w:p>
    <w:p w14:paraId="230E3D66"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5445DE" w:rsidRPr="00B56F36">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cenach lub kosztach zawartych w ofertach.</w:t>
      </w:r>
    </w:p>
    <w:p w14:paraId="054BE801" w14:textId="77777777" w:rsidR="00E47AFB" w:rsidRPr="00B56F36" w:rsidRDefault="00E47AFB" w:rsidP="00E47AFB">
      <w:pPr>
        <w:spacing w:after="0" w:line="240" w:lineRule="auto"/>
        <w:jc w:val="both"/>
        <w:rPr>
          <w:rFonts w:asciiTheme="majorHAnsi" w:hAnsiTheme="majorHAnsi" w:cstheme="majorHAnsi"/>
          <w:sz w:val="20"/>
          <w:szCs w:val="20"/>
        </w:rPr>
      </w:pPr>
    </w:p>
    <w:p w14:paraId="4C101879" w14:textId="66F91F8F"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3.4/ </w:t>
      </w:r>
      <w:r w:rsidR="005445DE" w:rsidRPr="00B56F36">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B56F36" w:rsidRDefault="00B17B63" w:rsidP="00CC124D">
      <w:pPr>
        <w:spacing w:after="0" w:line="240" w:lineRule="auto"/>
        <w:rPr>
          <w:rFonts w:asciiTheme="majorHAnsi" w:hAnsiTheme="majorHAnsi" w:cstheme="majorHAnsi"/>
          <w:sz w:val="20"/>
          <w:szCs w:val="20"/>
        </w:rPr>
      </w:pPr>
    </w:p>
    <w:p w14:paraId="1182255A" w14:textId="77777777" w:rsidR="005445DE" w:rsidRPr="00B56F36"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5445DE" w:rsidRPr="00B56F36">
        <w:rPr>
          <w:rFonts w:asciiTheme="majorHAnsi" w:hAnsiTheme="majorHAnsi" w:cstheme="majorHAnsi"/>
          <w:b/>
          <w:bCs/>
          <w:sz w:val="20"/>
          <w:szCs w:val="20"/>
        </w:rPr>
        <w:t>TERMIN ZWIĄZANIA OFERTĄ.</w:t>
      </w:r>
    </w:p>
    <w:p w14:paraId="48DFB374" w14:textId="77777777" w:rsidR="00830E8E" w:rsidRPr="00B56F36" w:rsidRDefault="00830E8E" w:rsidP="00CC124D">
      <w:pPr>
        <w:spacing w:after="0" w:line="240" w:lineRule="auto"/>
        <w:rPr>
          <w:rFonts w:asciiTheme="majorHAnsi" w:hAnsiTheme="majorHAnsi" w:cstheme="majorHAnsi"/>
          <w:sz w:val="20"/>
          <w:szCs w:val="20"/>
        </w:rPr>
      </w:pPr>
    </w:p>
    <w:p w14:paraId="5E5881BE" w14:textId="515C34E4" w:rsidR="005445DE" w:rsidRPr="00B56F36" w:rsidRDefault="00A83695" w:rsidP="00D17631">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4.1/ </w:t>
      </w:r>
      <w:r w:rsidR="005445DE" w:rsidRPr="00B56F36">
        <w:rPr>
          <w:rFonts w:asciiTheme="majorHAnsi" w:hAnsiTheme="majorHAnsi" w:cstheme="majorHAnsi"/>
          <w:sz w:val="20"/>
          <w:szCs w:val="20"/>
        </w:rPr>
        <w:t xml:space="preserve">Wykonawca pozostaje związany ofertą przez okres </w:t>
      </w:r>
      <w:r w:rsidR="005445DE" w:rsidRPr="00B56F36">
        <w:rPr>
          <w:rFonts w:asciiTheme="majorHAnsi" w:hAnsiTheme="majorHAnsi" w:cstheme="majorHAnsi"/>
          <w:b/>
          <w:bCs/>
          <w:sz w:val="20"/>
          <w:szCs w:val="20"/>
        </w:rPr>
        <w:t>30 dni</w:t>
      </w:r>
      <w:r w:rsidR="005445DE" w:rsidRPr="00B56F36">
        <w:rPr>
          <w:rFonts w:asciiTheme="majorHAnsi" w:hAnsiTheme="majorHAnsi" w:cstheme="majorHAnsi"/>
          <w:sz w:val="20"/>
          <w:szCs w:val="20"/>
        </w:rPr>
        <w:t xml:space="preserve"> od dnia upływu terminu składania ofert tj. </w:t>
      </w:r>
      <w:r w:rsidR="005445DE" w:rsidRPr="00B56F36">
        <w:rPr>
          <w:rFonts w:asciiTheme="majorHAnsi" w:hAnsiTheme="majorHAnsi" w:cstheme="majorHAnsi"/>
          <w:b/>
          <w:bCs/>
          <w:sz w:val="20"/>
          <w:szCs w:val="20"/>
        </w:rPr>
        <w:t xml:space="preserve">do </w:t>
      </w:r>
      <w:r w:rsidR="005445DE" w:rsidRPr="00D26D9D">
        <w:rPr>
          <w:rFonts w:asciiTheme="majorHAnsi" w:hAnsiTheme="majorHAnsi" w:cstheme="majorHAnsi"/>
          <w:b/>
          <w:bCs/>
          <w:sz w:val="20"/>
          <w:szCs w:val="20"/>
        </w:rPr>
        <w:t xml:space="preserve">dnia </w:t>
      </w:r>
      <w:r w:rsidR="00AB6BC3" w:rsidRPr="00AB6BC3">
        <w:rPr>
          <w:rFonts w:asciiTheme="majorHAnsi" w:hAnsiTheme="majorHAnsi" w:cstheme="majorHAnsi"/>
          <w:b/>
          <w:bCs/>
          <w:sz w:val="20"/>
          <w:szCs w:val="20"/>
        </w:rPr>
        <w:t>13.</w:t>
      </w:r>
      <w:r w:rsidR="00D26D9D" w:rsidRPr="00AB6BC3">
        <w:rPr>
          <w:rFonts w:asciiTheme="majorHAnsi" w:hAnsiTheme="majorHAnsi" w:cstheme="majorHAnsi"/>
          <w:b/>
          <w:bCs/>
          <w:sz w:val="20"/>
          <w:szCs w:val="20"/>
        </w:rPr>
        <w:t>11.</w:t>
      </w:r>
      <w:r w:rsidR="005445DE" w:rsidRPr="00AB6BC3">
        <w:rPr>
          <w:rFonts w:asciiTheme="majorHAnsi" w:hAnsiTheme="majorHAnsi" w:cstheme="majorHAnsi"/>
          <w:b/>
          <w:bCs/>
          <w:sz w:val="20"/>
          <w:szCs w:val="20"/>
        </w:rPr>
        <w:t>2021r.</w:t>
      </w:r>
    </w:p>
    <w:p w14:paraId="047632F0" w14:textId="77777777" w:rsidR="00830E8E" w:rsidRPr="00B56F36" w:rsidRDefault="00830E8E" w:rsidP="00E47AFB">
      <w:pPr>
        <w:spacing w:after="0" w:line="240" w:lineRule="auto"/>
        <w:jc w:val="both"/>
        <w:rPr>
          <w:rFonts w:asciiTheme="majorHAnsi" w:hAnsiTheme="majorHAnsi" w:cstheme="majorHAnsi"/>
          <w:sz w:val="20"/>
          <w:szCs w:val="20"/>
        </w:rPr>
      </w:pPr>
    </w:p>
    <w:p w14:paraId="458CDDA8" w14:textId="77777777" w:rsidR="005445DE" w:rsidRPr="00B56F36" w:rsidRDefault="00830E8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4.2/ </w:t>
      </w:r>
      <w:r w:rsidR="005445DE" w:rsidRPr="00B56F36">
        <w:rPr>
          <w:rFonts w:asciiTheme="majorHAnsi" w:hAnsiTheme="majorHAnsi" w:cstheme="majorHAnsi"/>
          <w:sz w:val="20"/>
          <w:szCs w:val="20"/>
        </w:rPr>
        <w:t>Bieg terminu związania ofertą rozpoczyna się wraz z upływem terminu składania ofert.</w:t>
      </w:r>
    </w:p>
    <w:p w14:paraId="48203FE9" w14:textId="77777777" w:rsidR="00830E8E" w:rsidRPr="00B56F36" w:rsidRDefault="00830E8E" w:rsidP="00CC124D">
      <w:pPr>
        <w:spacing w:after="0" w:line="240" w:lineRule="auto"/>
        <w:rPr>
          <w:rFonts w:asciiTheme="majorHAnsi" w:hAnsiTheme="majorHAnsi" w:cstheme="majorHAnsi"/>
          <w:sz w:val="20"/>
          <w:szCs w:val="20"/>
        </w:rPr>
      </w:pPr>
    </w:p>
    <w:p w14:paraId="1840AB3C" w14:textId="6F8AD22B" w:rsidR="00CE1ECD" w:rsidRPr="00B56F36" w:rsidRDefault="00830E8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4.3/ </w:t>
      </w:r>
      <w:r w:rsidR="005445DE" w:rsidRPr="00B56F36">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B56F36">
        <w:rPr>
          <w:rFonts w:asciiTheme="majorHAnsi" w:hAnsiTheme="majorHAnsi" w:cstheme="majorHAnsi"/>
          <w:sz w:val="20"/>
          <w:szCs w:val="20"/>
        </w:rPr>
        <w:t>4.</w:t>
      </w:r>
      <w:r w:rsidR="00C111A9" w:rsidRPr="00B56F36">
        <w:rPr>
          <w:rFonts w:asciiTheme="majorHAnsi" w:hAnsiTheme="majorHAnsi" w:cstheme="majorHAnsi"/>
          <w:sz w:val="20"/>
          <w:szCs w:val="20"/>
        </w:rPr>
        <w:t>4</w:t>
      </w:r>
      <w:r w:rsidR="00CE1ECD" w:rsidRPr="00B56F36">
        <w:rPr>
          <w:rFonts w:asciiTheme="majorHAnsi" w:hAnsiTheme="majorHAnsi" w:cstheme="majorHAnsi"/>
          <w:sz w:val="20"/>
          <w:szCs w:val="20"/>
        </w:rPr>
        <w:t>/</w:t>
      </w:r>
      <w:r w:rsidR="005445DE" w:rsidRPr="00B56F36">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B56F36">
        <w:rPr>
          <w:rFonts w:asciiTheme="majorHAnsi" w:hAnsiTheme="majorHAnsi" w:cstheme="majorHAnsi"/>
          <w:b/>
          <w:bCs/>
          <w:sz w:val="20"/>
          <w:szCs w:val="20"/>
        </w:rPr>
        <w:t xml:space="preserve">. </w:t>
      </w:r>
    </w:p>
    <w:p w14:paraId="50706FA8" w14:textId="77777777" w:rsidR="00493EE1" w:rsidRPr="00B56F36" w:rsidRDefault="00493EE1" w:rsidP="00CC124D">
      <w:pPr>
        <w:spacing w:after="0" w:line="240" w:lineRule="auto"/>
        <w:jc w:val="both"/>
        <w:rPr>
          <w:rFonts w:asciiTheme="majorHAnsi" w:hAnsiTheme="majorHAnsi" w:cstheme="majorHAnsi"/>
          <w:b/>
          <w:bCs/>
          <w:sz w:val="20"/>
          <w:szCs w:val="20"/>
        </w:rPr>
      </w:pPr>
    </w:p>
    <w:p w14:paraId="02F50C54" w14:textId="77777777" w:rsidR="00616C73"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w:t>
      </w:r>
      <w:r w:rsidR="0041413B" w:rsidRPr="00B56F36">
        <w:rPr>
          <w:rFonts w:asciiTheme="majorHAnsi" w:hAnsiTheme="majorHAnsi" w:cstheme="majorHAnsi"/>
          <w:sz w:val="20"/>
          <w:szCs w:val="20"/>
        </w:rPr>
        <w:t>. W przypadku gdy zamawiający żąda wniesienia wadium, przedłużenie terminu</w:t>
      </w:r>
    </w:p>
    <w:p w14:paraId="7377265A" w14:textId="77777777" w:rsidR="00616C73" w:rsidRDefault="0041413B"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B56F36" w:rsidRDefault="0041413B"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nowego wadium na prze</w:t>
      </w:r>
      <w:r w:rsidR="00F22021" w:rsidRPr="00B56F36">
        <w:rPr>
          <w:rFonts w:asciiTheme="majorHAnsi" w:hAnsiTheme="majorHAnsi" w:cstheme="majorHAnsi"/>
          <w:sz w:val="20"/>
          <w:szCs w:val="20"/>
        </w:rPr>
        <w:t xml:space="preserve">dłużonym okres związania ofertą </w:t>
      </w:r>
      <w:r w:rsidR="00F22021" w:rsidRPr="00B56F36">
        <w:rPr>
          <w:rFonts w:asciiTheme="majorHAnsi" w:hAnsiTheme="majorHAnsi" w:cstheme="majorHAnsi"/>
          <w:sz w:val="20"/>
          <w:szCs w:val="20"/>
          <w:u w:val="single"/>
        </w:rPr>
        <w:t>(jeżeli dotyczy).</w:t>
      </w:r>
    </w:p>
    <w:p w14:paraId="52650B29" w14:textId="77777777" w:rsidR="00FB14CA" w:rsidRPr="00B56F36" w:rsidRDefault="00FB14CA" w:rsidP="00CC124D">
      <w:pPr>
        <w:spacing w:after="0" w:line="240" w:lineRule="auto"/>
        <w:rPr>
          <w:rFonts w:asciiTheme="majorHAnsi" w:hAnsiTheme="majorHAnsi" w:cstheme="majorHAnsi"/>
          <w:sz w:val="20"/>
          <w:szCs w:val="20"/>
        </w:rPr>
      </w:pPr>
    </w:p>
    <w:p w14:paraId="0969FF63" w14:textId="77777777" w:rsidR="00830E8E" w:rsidRPr="00B56F36"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 OPIS KRYTERIÓW OCENY OFERT WRAZ Z PODANIEM WAG TYCH KRYTERIÓW I SPOSOBU OCENY OFERT.</w:t>
      </w:r>
    </w:p>
    <w:p w14:paraId="40A26C97" w14:textId="77777777" w:rsidR="008C7426"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B56F36" w:rsidRDefault="00A904C4" w:rsidP="00CC124D">
      <w:pPr>
        <w:spacing w:after="0" w:line="240" w:lineRule="auto"/>
        <w:ind w:right="-108"/>
        <w:jc w:val="both"/>
        <w:rPr>
          <w:rFonts w:asciiTheme="majorHAnsi" w:hAnsiTheme="majorHAnsi" w:cstheme="majorHAnsi"/>
          <w:sz w:val="20"/>
          <w:szCs w:val="20"/>
        </w:rPr>
      </w:pPr>
      <w:r w:rsidRPr="00B56F36">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B56F36"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lastRenderedPageBreak/>
        <w:t xml:space="preserve">cena </w:t>
      </w:r>
      <w:r w:rsidRPr="00B56F36">
        <w:rPr>
          <w:rFonts w:asciiTheme="majorHAnsi" w:eastAsia="Verdana" w:hAnsiTheme="majorHAnsi" w:cstheme="majorHAnsi"/>
          <w:sz w:val="20"/>
          <w:szCs w:val="20"/>
        </w:rPr>
        <w:t xml:space="preserve">  </w:t>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t xml:space="preserve">– waga kryterium </w:t>
      </w:r>
      <w:r w:rsidRPr="00B56F36">
        <w:rPr>
          <w:rFonts w:asciiTheme="majorHAnsi" w:eastAsia="Verdana" w:hAnsiTheme="majorHAnsi" w:cstheme="majorHAnsi"/>
          <w:b/>
          <w:sz w:val="20"/>
          <w:szCs w:val="20"/>
        </w:rPr>
        <w:t>60%</w:t>
      </w:r>
    </w:p>
    <w:p w14:paraId="55696BBC"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t xml:space="preserve">okres gwarancji </w:t>
      </w:r>
      <w:r w:rsidRPr="00B56F36">
        <w:rPr>
          <w:rFonts w:asciiTheme="majorHAnsi" w:eastAsia="Verdana" w:hAnsiTheme="majorHAnsi" w:cstheme="majorHAnsi"/>
          <w:b/>
          <w:sz w:val="20"/>
          <w:szCs w:val="20"/>
        </w:rPr>
        <w:tab/>
      </w:r>
      <w:r w:rsidRPr="00B56F36">
        <w:rPr>
          <w:rFonts w:asciiTheme="majorHAnsi" w:eastAsia="Verdana" w:hAnsiTheme="majorHAnsi" w:cstheme="majorHAnsi"/>
          <w:b/>
          <w:sz w:val="20"/>
          <w:szCs w:val="20"/>
        </w:rPr>
        <w:tab/>
      </w:r>
      <w:r w:rsidRPr="00B56F36">
        <w:rPr>
          <w:rFonts w:asciiTheme="majorHAnsi" w:eastAsia="Verdana" w:hAnsiTheme="majorHAnsi" w:cstheme="majorHAnsi"/>
          <w:sz w:val="20"/>
          <w:szCs w:val="20"/>
        </w:rPr>
        <w:t xml:space="preserve">– waga kryterium </w:t>
      </w:r>
      <w:r w:rsidRPr="00B56F36">
        <w:rPr>
          <w:rFonts w:asciiTheme="majorHAnsi" w:eastAsia="Verdana" w:hAnsiTheme="majorHAnsi" w:cstheme="majorHAnsi"/>
          <w:b/>
          <w:sz w:val="20"/>
          <w:szCs w:val="20"/>
        </w:rPr>
        <w:t>40%</w:t>
      </w:r>
    </w:p>
    <w:p w14:paraId="4856E6C9"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B56F36" w:rsidRDefault="003D75BE" w:rsidP="00CC124D">
      <w:pPr>
        <w:autoSpaceDE w:val="0"/>
        <w:spacing w:after="0" w:line="240" w:lineRule="auto"/>
        <w:jc w:val="both"/>
        <w:rPr>
          <w:rFonts w:asciiTheme="majorHAnsi" w:hAnsiTheme="majorHAnsi" w:cstheme="majorHAnsi"/>
          <w:sz w:val="20"/>
          <w:szCs w:val="20"/>
        </w:rPr>
      </w:pPr>
      <w:r w:rsidRPr="00B56F36">
        <w:rPr>
          <w:rFonts w:asciiTheme="majorHAnsi" w:eastAsia="Verdana" w:hAnsiTheme="majorHAnsi" w:cstheme="majorHAnsi"/>
          <w:b/>
          <w:sz w:val="20"/>
          <w:szCs w:val="20"/>
        </w:rPr>
        <w:t>Zamawiający przyjmuje 1% = 1 punkt</w:t>
      </w:r>
    </w:p>
    <w:p w14:paraId="676365F2" w14:textId="77777777" w:rsidR="00A904C4" w:rsidRPr="00B56F36"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Łączna ocena punktowa (</w:t>
      </w:r>
      <w:r w:rsidR="003D75BE" w:rsidRPr="00B56F36">
        <w:rPr>
          <w:rFonts w:asciiTheme="majorHAnsi" w:hAnsiTheme="majorHAnsi" w:cstheme="majorHAnsi"/>
          <w:sz w:val="20"/>
          <w:szCs w:val="20"/>
        </w:rPr>
        <w:t>P</w:t>
      </w:r>
      <w:r w:rsidRPr="00B56F36">
        <w:rPr>
          <w:rFonts w:asciiTheme="majorHAnsi" w:hAnsiTheme="majorHAnsi" w:cstheme="majorHAnsi"/>
          <w:sz w:val="20"/>
          <w:szCs w:val="20"/>
        </w:rPr>
        <w:t>) obliczona zostanie wg wzoru:</w:t>
      </w:r>
    </w:p>
    <w:p w14:paraId="3528F764" w14:textId="77777777" w:rsidR="003D75BE" w:rsidRPr="00B56F36" w:rsidRDefault="003D75BE" w:rsidP="00CC124D">
      <w:pPr>
        <w:tabs>
          <w:tab w:val="left" w:pos="360"/>
        </w:tabs>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P = PC + PG</w:t>
      </w:r>
    </w:p>
    <w:p w14:paraId="7FA78A6C"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gdzie:</w:t>
      </w:r>
      <w:r w:rsidRPr="00B56F36">
        <w:rPr>
          <w:rFonts w:asciiTheme="majorHAnsi" w:hAnsiTheme="majorHAnsi" w:cstheme="majorHAnsi"/>
          <w:bCs/>
          <w:sz w:val="20"/>
          <w:szCs w:val="20"/>
        </w:rPr>
        <w:tab/>
      </w:r>
      <w:r w:rsidRPr="00B56F36">
        <w:rPr>
          <w:rFonts w:asciiTheme="majorHAnsi" w:hAnsiTheme="majorHAnsi" w:cstheme="majorHAnsi"/>
          <w:bCs/>
          <w:sz w:val="20"/>
          <w:szCs w:val="20"/>
        </w:rPr>
        <w:tab/>
      </w:r>
    </w:p>
    <w:p w14:paraId="27E60C7A"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w:t>
      </w:r>
      <w:r w:rsidRPr="00B56F36">
        <w:rPr>
          <w:rFonts w:asciiTheme="majorHAnsi" w:hAnsiTheme="majorHAnsi" w:cstheme="majorHAnsi"/>
          <w:b/>
          <w:bCs/>
          <w:sz w:val="20"/>
          <w:szCs w:val="20"/>
        </w:rPr>
        <w:tab/>
      </w:r>
      <w:r w:rsidRPr="00B56F36">
        <w:rPr>
          <w:rFonts w:asciiTheme="majorHAnsi" w:hAnsiTheme="majorHAnsi" w:cstheme="majorHAnsi"/>
          <w:bCs/>
          <w:sz w:val="20"/>
          <w:szCs w:val="20"/>
        </w:rPr>
        <w:t>- ilość punktów oferty badanej</w:t>
      </w:r>
    </w:p>
    <w:p w14:paraId="3F797731"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PC</w:t>
      </w:r>
      <w:r w:rsidRPr="00B56F36">
        <w:rPr>
          <w:rFonts w:asciiTheme="majorHAnsi" w:hAnsiTheme="majorHAnsi" w:cstheme="majorHAnsi"/>
          <w:b/>
          <w:bCs/>
          <w:sz w:val="20"/>
          <w:szCs w:val="20"/>
          <w:vertAlign w:val="subscript"/>
        </w:rPr>
        <w:tab/>
      </w:r>
      <w:r w:rsidRPr="00B56F36">
        <w:rPr>
          <w:rFonts w:asciiTheme="majorHAnsi" w:hAnsiTheme="majorHAnsi" w:cstheme="majorHAnsi"/>
          <w:bCs/>
          <w:sz w:val="20"/>
          <w:szCs w:val="20"/>
        </w:rPr>
        <w:t>- ilość punktów oferty badanej w kryterium ceny</w:t>
      </w:r>
    </w:p>
    <w:p w14:paraId="31DE6898" w14:textId="77777777" w:rsidR="003D75BE" w:rsidRPr="00B56F36" w:rsidRDefault="003D75BE" w:rsidP="00CC124D">
      <w:pPr>
        <w:tabs>
          <w:tab w:val="left" w:pos="360"/>
        </w:tabs>
        <w:spacing w:after="0" w:line="240" w:lineRule="auto"/>
        <w:rPr>
          <w:rFonts w:asciiTheme="majorHAnsi" w:hAnsiTheme="majorHAnsi" w:cstheme="majorHAnsi"/>
          <w:bCs/>
          <w:sz w:val="20"/>
          <w:szCs w:val="20"/>
        </w:rPr>
      </w:pPr>
      <w:r w:rsidRPr="00B56F36">
        <w:rPr>
          <w:rFonts w:asciiTheme="majorHAnsi" w:hAnsiTheme="majorHAnsi" w:cstheme="majorHAnsi"/>
          <w:b/>
          <w:bCs/>
          <w:sz w:val="20"/>
          <w:szCs w:val="20"/>
        </w:rPr>
        <w:tab/>
        <w:t>PG</w:t>
      </w:r>
      <w:r w:rsidRPr="00B56F36">
        <w:rPr>
          <w:rFonts w:asciiTheme="majorHAnsi" w:hAnsiTheme="majorHAnsi" w:cstheme="majorHAnsi"/>
          <w:bCs/>
          <w:sz w:val="20"/>
          <w:szCs w:val="20"/>
        </w:rPr>
        <w:tab/>
        <w:t xml:space="preserve">- ilość punktów oferty badanej w kryterium okresu gwarancji </w:t>
      </w:r>
    </w:p>
    <w:p w14:paraId="3C5F683C" w14:textId="77777777" w:rsidR="003D75BE" w:rsidRPr="00B56F36" w:rsidRDefault="003D75BE" w:rsidP="00CC124D">
      <w:pPr>
        <w:spacing w:after="0" w:line="240" w:lineRule="auto"/>
        <w:rPr>
          <w:rFonts w:asciiTheme="majorHAnsi" w:hAnsiTheme="majorHAnsi" w:cstheme="majorHAnsi"/>
          <w:sz w:val="20"/>
          <w:szCs w:val="20"/>
        </w:rPr>
      </w:pPr>
    </w:p>
    <w:p w14:paraId="332E978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B56F36" w:rsidRDefault="003D75BE" w:rsidP="00CC124D">
      <w:pPr>
        <w:spacing w:after="0" w:line="240" w:lineRule="auto"/>
        <w:rPr>
          <w:rFonts w:asciiTheme="majorHAnsi" w:hAnsiTheme="majorHAnsi" w:cstheme="majorHAnsi"/>
          <w:sz w:val="20"/>
          <w:szCs w:val="20"/>
        </w:rPr>
      </w:pPr>
    </w:p>
    <w:p w14:paraId="35338EAA"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5.3/  Oferty oceniane będą punktowo.</w:t>
      </w:r>
    </w:p>
    <w:p w14:paraId="15F4DBE3" w14:textId="77777777" w:rsidR="003D75BE" w:rsidRPr="00B56F36" w:rsidRDefault="003D75BE" w:rsidP="00CC124D">
      <w:pPr>
        <w:spacing w:after="0" w:line="240" w:lineRule="auto"/>
        <w:rPr>
          <w:rFonts w:asciiTheme="majorHAnsi" w:hAnsiTheme="majorHAnsi" w:cstheme="majorHAnsi"/>
          <w:sz w:val="20"/>
          <w:szCs w:val="20"/>
        </w:rPr>
      </w:pPr>
    </w:p>
    <w:p w14:paraId="6DA45BE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B56F36" w:rsidRDefault="003D75BE" w:rsidP="00CC124D">
      <w:pPr>
        <w:spacing w:after="0" w:line="240" w:lineRule="auto"/>
        <w:rPr>
          <w:rFonts w:asciiTheme="majorHAnsi" w:hAnsiTheme="majorHAnsi" w:cstheme="majorHAnsi"/>
          <w:sz w:val="20"/>
          <w:szCs w:val="20"/>
        </w:rPr>
      </w:pPr>
    </w:p>
    <w:p w14:paraId="7402FEA1" w14:textId="77777777" w:rsidR="00A904C4" w:rsidRPr="00B56F36" w:rsidRDefault="003D75B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5.5/ </w:t>
      </w:r>
      <w:r w:rsidR="00A904C4" w:rsidRPr="00B56F36">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B56F36"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B56F36" w:rsidRDefault="003D75BE" w:rsidP="00CC124D">
      <w:pPr>
        <w:spacing w:after="0" w:line="240" w:lineRule="auto"/>
        <w:jc w:val="both"/>
        <w:rPr>
          <w:rFonts w:asciiTheme="majorHAnsi" w:hAnsiTheme="majorHAnsi" w:cstheme="majorHAnsi"/>
          <w:b/>
          <w:sz w:val="20"/>
          <w:szCs w:val="20"/>
          <w:u w:val="single"/>
        </w:rPr>
      </w:pPr>
      <w:r w:rsidRPr="00B56F36">
        <w:rPr>
          <w:rFonts w:asciiTheme="majorHAnsi" w:hAnsiTheme="majorHAnsi" w:cstheme="majorHAnsi"/>
          <w:b/>
          <w:sz w:val="20"/>
          <w:szCs w:val="20"/>
          <w:u w:val="single"/>
        </w:rPr>
        <w:t>1) K</w:t>
      </w:r>
      <w:r w:rsidR="00A904C4" w:rsidRPr="00B56F36">
        <w:rPr>
          <w:rFonts w:asciiTheme="majorHAnsi" w:hAnsiTheme="majorHAnsi" w:cstheme="majorHAnsi"/>
          <w:b/>
          <w:sz w:val="20"/>
          <w:szCs w:val="20"/>
          <w:u w:val="single"/>
        </w:rPr>
        <w:t xml:space="preserve">ryterium </w:t>
      </w:r>
      <w:r w:rsidRPr="00B56F36">
        <w:rPr>
          <w:rFonts w:asciiTheme="majorHAnsi" w:hAnsiTheme="majorHAnsi" w:cstheme="majorHAnsi"/>
          <w:b/>
          <w:sz w:val="20"/>
          <w:szCs w:val="20"/>
          <w:u w:val="single"/>
        </w:rPr>
        <w:t xml:space="preserve">- </w:t>
      </w:r>
      <w:r w:rsidR="00A904C4" w:rsidRPr="00B56F36">
        <w:rPr>
          <w:rFonts w:asciiTheme="majorHAnsi" w:hAnsiTheme="majorHAnsi" w:cstheme="majorHAnsi"/>
          <w:b/>
          <w:sz w:val="20"/>
          <w:szCs w:val="20"/>
          <w:u w:val="single"/>
        </w:rPr>
        <w:t xml:space="preserve">cena </w:t>
      </w:r>
    </w:p>
    <w:p w14:paraId="21D02C12" w14:textId="77777777" w:rsidR="00A904C4" w:rsidRPr="00B56F36" w:rsidRDefault="00A904C4" w:rsidP="00CC124D">
      <w:pPr>
        <w:autoSpaceDE w:val="0"/>
        <w:spacing w:after="0" w:line="240" w:lineRule="auto"/>
        <w:jc w:val="both"/>
        <w:rPr>
          <w:rFonts w:asciiTheme="majorHAnsi" w:eastAsia="Verdana" w:hAnsiTheme="majorHAnsi" w:cstheme="majorHAnsi"/>
          <w:bCs/>
          <w:sz w:val="20"/>
          <w:szCs w:val="20"/>
        </w:rPr>
      </w:pPr>
      <w:r w:rsidRPr="00B56F36">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B56F36"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B56F36" w:rsidRDefault="00A904C4" w:rsidP="00CC124D">
      <w:pPr>
        <w:autoSpaceDE w:val="0"/>
        <w:spacing w:after="0" w:line="240" w:lineRule="auto"/>
        <w:jc w:val="both"/>
        <w:rPr>
          <w:rFonts w:asciiTheme="majorHAnsi" w:eastAsia="Verdana" w:hAnsiTheme="majorHAnsi" w:cstheme="majorHAnsi"/>
          <w:b/>
          <w:bCs/>
          <w:sz w:val="20"/>
          <w:szCs w:val="20"/>
        </w:rPr>
      </w:pPr>
      <w:r w:rsidRPr="00B56F36">
        <w:rPr>
          <w:rFonts w:asciiTheme="majorHAnsi" w:eastAsia="Verdana" w:hAnsiTheme="majorHAnsi" w:cstheme="majorHAnsi"/>
          <w:b/>
          <w:bCs/>
          <w:sz w:val="20"/>
          <w:szCs w:val="20"/>
        </w:rPr>
        <w:t>PC = CN/CR x 60pkt.</w:t>
      </w:r>
    </w:p>
    <w:p w14:paraId="0006406F"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PC</w:t>
      </w:r>
      <w:r w:rsidRPr="00B56F36">
        <w:rPr>
          <w:rFonts w:asciiTheme="majorHAnsi" w:eastAsia="Verdana" w:hAnsiTheme="majorHAnsi" w:cstheme="majorHAnsi"/>
          <w:sz w:val="20"/>
          <w:szCs w:val="20"/>
        </w:rPr>
        <w:tab/>
        <w:t>– liczba punktów badanej oferty dla kryterium ceny brutto zamówienia</w:t>
      </w:r>
    </w:p>
    <w:p w14:paraId="317FCC50"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CN</w:t>
      </w:r>
      <w:r w:rsidRPr="00B56F36">
        <w:rPr>
          <w:rFonts w:asciiTheme="majorHAnsi" w:eastAsia="Verdana" w:hAnsiTheme="majorHAnsi" w:cstheme="majorHAnsi"/>
          <w:sz w:val="20"/>
          <w:szCs w:val="20"/>
        </w:rPr>
        <w:tab/>
        <w:t>– najniższa oferowana cena brutto zamówienia</w:t>
      </w:r>
    </w:p>
    <w:p w14:paraId="09F65F32" w14:textId="57153C9C" w:rsidR="00A904C4" w:rsidRPr="00B56F36" w:rsidRDefault="00A904C4" w:rsidP="00064B1A">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 xml:space="preserve">CR </w:t>
      </w:r>
      <w:r w:rsidRPr="00B56F36">
        <w:rPr>
          <w:rFonts w:asciiTheme="majorHAnsi" w:eastAsia="Verdana" w:hAnsiTheme="majorHAnsi" w:cstheme="majorHAnsi"/>
          <w:sz w:val="20"/>
          <w:szCs w:val="20"/>
        </w:rPr>
        <w:tab/>
        <w:t>– cena brutto zamówienia oferty rozpatrywanej</w:t>
      </w:r>
    </w:p>
    <w:p w14:paraId="344027EF" w14:textId="77777777" w:rsidR="008C7426" w:rsidRDefault="008C7426" w:rsidP="00CC124D">
      <w:pPr>
        <w:autoSpaceDE w:val="0"/>
        <w:spacing w:after="0" w:line="240" w:lineRule="auto"/>
        <w:rPr>
          <w:rFonts w:asciiTheme="majorHAnsi" w:hAnsiTheme="majorHAnsi" w:cstheme="majorHAnsi"/>
          <w:b/>
          <w:sz w:val="20"/>
          <w:szCs w:val="20"/>
          <w:u w:val="single"/>
        </w:rPr>
      </w:pPr>
    </w:p>
    <w:p w14:paraId="4BD891C5" w14:textId="77777777" w:rsidR="003D75BE" w:rsidRPr="00B56F36" w:rsidRDefault="003D75BE" w:rsidP="00CC124D">
      <w:pPr>
        <w:autoSpaceDE w:val="0"/>
        <w:spacing w:after="0" w:line="240" w:lineRule="auto"/>
        <w:rPr>
          <w:rFonts w:asciiTheme="majorHAnsi" w:eastAsia="Verdana" w:hAnsiTheme="majorHAnsi" w:cstheme="majorHAnsi"/>
          <w:b/>
          <w:sz w:val="20"/>
          <w:szCs w:val="20"/>
          <w:u w:val="single"/>
        </w:rPr>
      </w:pPr>
      <w:r w:rsidRPr="00B56F36">
        <w:rPr>
          <w:rFonts w:asciiTheme="majorHAnsi" w:hAnsiTheme="majorHAnsi" w:cstheme="majorHAnsi"/>
          <w:b/>
          <w:sz w:val="20"/>
          <w:szCs w:val="20"/>
          <w:u w:val="single"/>
        </w:rPr>
        <w:t xml:space="preserve">2) kryterium - </w:t>
      </w:r>
      <w:r w:rsidRPr="00B56F36">
        <w:rPr>
          <w:rFonts w:asciiTheme="majorHAnsi" w:eastAsia="Verdana" w:hAnsiTheme="majorHAnsi" w:cstheme="majorHAnsi"/>
          <w:b/>
          <w:sz w:val="20"/>
          <w:szCs w:val="20"/>
          <w:u w:val="single"/>
        </w:rPr>
        <w:t xml:space="preserve">okres gwarancji </w:t>
      </w:r>
    </w:p>
    <w:p w14:paraId="1C48BF30" w14:textId="77777777" w:rsidR="008C7426" w:rsidRPr="00B56F36" w:rsidRDefault="008C7426" w:rsidP="00CC124D">
      <w:pPr>
        <w:spacing w:after="0" w:line="240" w:lineRule="auto"/>
        <w:jc w:val="both"/>
        <w:rPr>
          <w:rFonts w:asciiTheme="majorHAnsi" w:hAnsiTheme="majorHAnsi" w:cstheme="majorHAnsi"/>
          <w:bCs/>
          <w:sz w:val="20"/>
          <w:szCs w:val="20"/>
        </w:rPr>
      </w:pPr>
    </w:p>
    <w:p w14:paraId="64ABACB1" w14:textId="290A2B79" w:rsidR="00A904C4" w:rsidRPr="00D17631" w:rsidRDefault="00A904C4" w:rsidP="00CC124D">
      <w:pPr>
        <w:widowControl w:val="0"/>
        <w:spacing w:after="0" w:line="240" w:lineRule="auto"/>
        <w:rPr>
          <w:rFonts w:asciiTheme="majorHAnsi" w:hAnsiTheme="majorHAnsi" w:cstheme="majorHAnsi"/>
          <w:b/>
          <w:bCs/>
          <w:spacing w:val="-1"/>
          <w:sz w:val="20"/>
          <w:szCs w:val="20"/>
        </w:rPr>
      </w:pPr>
      <w:r w:rsidRPr="00D17631">
        <w:rPr>
          <w:rFonts w:asciiTheme="majorHAnsi" w:hAnsiTheme="majorHAnsi" w:cstheme="majorHAnsi"/>
          <w:b/>
          <w:bCs/>
          <w:spacing w:val="-1"/>
          <w:sz w:val="20"/>
          <w:szCs w:val="20"/>
        </w:rPr>
        <w:t xml:space="preserve">Okres udzielonej przez Wykonawcę gwarancji na cały zakres zamówienia nie może być krótszy niż </w:t>
      </w:r>
      <w:r w:rsidR="004B2A9E" w:rsidRPr="00D17631">
        <w:rPr>
          <w:rFonts w:asciiTheme="majorHAnsi" w:hAnsiTheme="majorHAnsi" w:cstheme="majorHAnsi"/>
          <w:b/>
          <w:bCs/>
          <w:spacing w:val="-1"/>
          <w:sz w:val="20"/>
          <w:szCs w:val="20"/>
        </w:rPr>
        <w:t>36</w:t>
      </w:r>
      <w:r w:rsidRPr="00D17631">
        <w:rPr>
          <w:rFonts w:asciiTheme="majorHAnsi" w:hAnsiTheme="majorHAnsi" w:cstheme="majorHAnsi"/>
          <w:b/>
          <w:bCs/>
          <w:spacing w:val="-1"/>
          <w:sz w:val="20"/>
          <w:szCs w:val="20"/>
        </w:rPr>
        <w:t xml:space="preserve"> miesięcy oraz dłuższy niż </w:t>
      </w:r>
      <w:r w:rsidR="004B2A9E" w:rsidRPr="00D17631">
        <w:rPr>
          <w:rFonts w:asciiTheme="majorHAnsi" w:hAnsiTheme="majorHAnsi" w:cstheme="majorHAnsi"/>
          <w:b/>
          <w:bCs/>
          <w:spacing w:val="-1"/>
          <w:sz w:val="20"/>
          <w:szCs w:val="20"/>
        </w:rPr>
        <w:t>72</w:t>
      </w:r>
      <w:r w:rsidRPr="00D17631">
        <w:rPr>
          <w:rFonts w:asciiTheme="majorHAnsi" w:hAnsiTheme="majorHAnsi" w:cstheme="majorHAnsi"/>
          <w:b/>
          <w:bCs/>
          <w:spacing w:val="-1"/>
          <w:sz w:val="20"/>
          <w:szCs w:val="20"/>
        </w:rPr>
        <w:t xml:space="preserve"> miesiące.</w:t>
      </w:r>
    </w:p>
    <w:p w14:paraId="06329960" w14:textId="77777777" w:rsidR="00B3373B" w:rsidRPr="00F90A01" w:rsidRDefault="00B3373B" w:rsidP="00CC124D">
      <w:pPr>
        <w:widowControl w:val="0"/>
        <w:spacing w:after="0" w:line="240" w:lineRule="auto"/>
        <w:rPr>
          <w:rFonts w:asciiTheme="majorHAnsi" w:hAnsiTheme="majorHAnsi" w:cstheme="majorHAnsi"/>
          <w:b/>
          <w:bCs/>
          <w:color w:val="FF0000"/>
          <w:spacing w:val="-1"/>
          <w:sz w:val="20"/>
          <w:szCs w:val="20"/>
        </w:rPr>
      </w:pPr>
    </w:p>
    <w:p w14:paraId="290CDF4A" w14:textId="77777777" w:rsidR="00A904C4" w:rsidRPr="00B56F36" w:rsidRDefault="00A904C4"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Zamawiający w tym kryterium przydzieli punktację według poniższego wzoru:</w:t>
      </w:r>
    </w:p>
    <w:p w14:paraId="6DDEDD51" w14:textId="77777777" w:rsidR="008C5D15" w:rsidRPr="00B56F36"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B56F36" w:rsidRDefault="003D75BE" w:rsidP="00CC124D">
      <w:pPr>
        <w:widowControl w:val="0"/>
        <w:spacing w:after="0" w:line="240" w:lineRule="auto"/>
        <w:ind w:left="284" w:firstLine="424"/>
        <w:rPr>
          <w:rFonts w:asciiTheme="majorHAnsi" w:hAnsiTheme="majorHAnsi" w:cstheme="majorHAnsi"/>
          <w:bCs/>
          <w:spacing w:val="-1"/>
          <w:sz w:val="20"/>
          <w:szCs w:val="20"/>
        </w:rPr>
      </w:pPr>
      <w:r w:rsidRPr="00B56F36">
        <w:rPr>
          <w:rFonts w:asciiTheme="majorHAnsi" w:hAnsiTheme="majorHAnsi" w:cstheme="majorHAnsi"/>
          <w:bCs/>
          <w:spacing w:val="-1"/>
          <w:sz w:val="20"/>
          <w:szCs w:val="20"/>
        </w:rPr>
        <w:t xml:space="preserve">Okres gwarancji </w:t>
      </w:r>
    </w:p>
    <w:p w14:paraId="5B9AD0E5" w14:textId="77777777" w:rsidR="003D75BE" w:rsidRPr="00B56F36" w:rsidRDefault="003D75BE" w:rsidP="00CC124D">
      <w:pPr>
        <w:widowControl w:val="0"/>
        <w:spacing w:after="0" w:line="240" w:lineRule="auto"/>
        <w:ind w:left="284" w:firstLine="424"/>
        <w:rPr>
          <w:rFonts w:asciiTheme="majorHAnsi" w:hAnsiTheme="majorHAnsi" w:cstheme="majorHAnsi"/>
          <w:bCs/>
          <w:spacing w:val="-1"/>
          <w:sz w:val="20"/>
          <w:szCs w:val="20"/>
          <w:u w:val="single"/>
        </w:rPr>
      </w:pPr>
      <w:r w:rsidRPr="00B56F36">
        <w:rPr>
          <w:rFonts w:asciiTheme="majorHAnsi" w:hAnsiTheme="majorHAnsi" w:cstheme="majorHAnsi"/>
          <w:bCs/>
          <w:spacing w:val="-1"/>
          <w:sz w:val="20"/>
          <w:szCs w:val="20"/>
          <w:u w:val="single"/>
        </w:rPr>
        <w:t>na cały zakres zamówienia                       Ilość punktów</w:t>
      </w:r>
    </w:p>
    <w:p w14:paraId="64599E73" w14:textId="5BAD212F"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t xml:space="preserve">60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BF3B86">
        <w:rPr>
          <w:rFonts w:asciiTheme="majorHAnsi" w:hAnsiTheme="majorHAnsi" w:cstheme="majorHAnsi"/>
          <w:bCs/>
          <w:spacing w:val="-1"/>
          <w:sz w:val="20"/>
          <w:szCs w:val="20"/>
        </w:rPr>
        <w:t>2</w:t>
      </w:r>
      <w:r w:rsidRPr="00B56F36">
        <w:rPr>
          <w:rFonts w:asciiTheme="majorHAnsi" w:hAnsiTheme="majorHAnsi" w:cstheme="majorHAnsi"/>
          <w:bCs/>
          <w:spacing w:val="-1"/>
          <w:sz w:val="20"/>
          <w:szCs w:val="20"/>
        </w:rPr>
        <w:t>0</w:t>
      </w:r>
    </w:p>
    <w:p w14:paraId="7A1E8358" w14:textId="1A268F1F" w:rsidR="00DA0D2A" w:rsidRPr="00D26D9D" w:rsidRDefault="003D75BE" w:rsidP="00D26D9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t xml:space="preserve">72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4</w:t>
      </w:r>
      <w:r w:rsidRPr="00B56F36">
        <w:rPr>
          <w:rFonts w:asciiTheme="majorHAnsi" w:hAnsiTheme="majorHAnsi" w:cstheme="majorHAnsi"/>
          <w:bCs/>
          <w:spacing w:val="-1"/>
          <w:sz w:val="20"/>
          <w:szCs w:val="20"/>
        </w:rPr>
        <w:t>0</w:t>
      </w:r>
    </w:p>
    <w:p w14:paraId="12BC08C9" w14:textId="77777777" w:rsidR="00A904C4" w:rsidRPr="00B56F36" w:rsidRDefault="00A904C4" w:rsidP="00CC124D">
      <w:pPr>
        <w:widowControl w:val="0"/>
        <w:spacing w:after="0" w:line="240" w:lineRule="auto"/>
        <w:jc w:val="both"/>
        <w:rPr>
          <w:rFonts w:asciiTheme="majorHAnsi" w:hAnsiTheme="majorHAnsi" w:cstheme="majorHAnsi"/>
          <w:b/>
          <w:bCs/>
          <w:spacing w:val="-1"/>
          <w:sz w:val="20"/>
          <w:szCs w:val="20"/>
        </w:rPr>
      </w:pPr>
      <w:r w:rsidRPr="00B56F36">
        <w:rPr>
          <w:rFonts w:asciiTheme="majorHAnsi" w:hAnsiTheme="majorHAnsi" w:cstheme="majorHAnsi"/>
          <w:b/>
          <w:bCs/>
          <w:spacing w:val="-1"/>
          <w:sz w:val="20"/>
          <w:szCs w:val="20"/>
        </w:rPr>
        <w:t>UWAGA!</w:t>
      </w:r>
    </w:p>
    <w:p w14:paraId="52A9CDAD" w14:textId="3CF30C97" w:rsidR="008C5D15" w:rsidRPr="00B56F36" w:rsidRDefault="00A904C4" w:rsidP="00CC124D">
      <w:pPr>
        <w:widowControl w:val="0"/>
        <w:spacing w:after="0" w:line="240" w:lineRule="auto"/>
        <w:jc w:val="both"/>
        <w:rPr>
          <w:rFonts w:asciiTheme="majorHAnsi" w:hAnsiTheme="majorHAnsi" w:cstheme="majorHAnsi"/>
          <w:bCs/>
          <w:spacing w:val="-1"/>
          <w:sz w:val="20"/>
          <w:szCs w:val="20"/>
        </w:rPr>
      </w:pPr>
      <w:r w:rsidRPr="00B56F36">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w:t>
      </w:r>
      <w:r w:rsidRPr="009508CF">
        <w:rPr>
          <w:rFonts w:asciiTheme="majorHAnsi" w:hAnsiTheme="majorHAnsi" w:cstheme="majorHAnsi"/>
          <w:bCs/>
          <w:spacing w:val="-1"/>
          <w:sz w:val="20"/>
          <w:szCs w:val="20"/>
        </w:rPr>
        <w:t xml:space="preserve">jako niezgodnej z </w:t>
      </w:r>
      <w:r w:rsidR="00007D02" w:rsidRPr="009508CF">
        <w:rPr>
          <w:rFonts w:asciiTheme="majorHAnsi" w:hAnsiTheme="majorHAnsi" w:cstheme="majorHAnsi"/>
          <w:bCs/>
          <w:spacing w:val="-1"/>
          <w:sz w:val="20"/>
          <w:szCs w:val="20"/>
        </w:rPr>
        <w:t xml:space="preserve">warunkami zamówienia </w:t>
      </w:r>
      <w:r w:rsidRPr="009508CF">
        <w:rPr>
          <w:rFonts w:asciiTheme="majorHAnsi" w:hAnsiTheme="majorHAnsi" w:cstheme="majorHAnsi"/>
          <w:bCs/>
          <w:spacing w:val="-1"/>
          <w:sz w:val="20"/>
          <w:szCs w:val="20"/>
        </w:rPr>
        <w:t xml:space="preserve">na podstawie art. 226 ust. 1 pkt 5 ustawy </w:t>
      </w:r>
      <w:proofErr w:type="spellStart"/>
      <w:r w:rsidRPr="009508CF">
        <w:rPr>
          <w:rFonts w:asciiTheme="majorHAnsi" w:hAnsiTheme="majorHAnsi" w:cstheme="majorHAnsi"/>
          <w:bCs/>
          <w:spacing w:val="-1"/>
          <w:sz w:val="20"/>
          <w:szCs w:val="20"/>
        </w:rPr>
        <w:t>Pzp</w:t>
      </w:r>
      <w:proofErr w:type="spellEnd"/>
      <w:r w:rsidRPr="009508CF">
        <w:rPr>
          <w:rFonts w:asciiTheme="majorHAnsi" w:hAnsiTheme="majorHAnsi" w:cstheme="majorHAnsi"/>
          <w:bCs/>
          <w:spacing w:val="-1"/>
          <w:sz w:val="20"/>
          <w:szCs w:val="20"/>
        </w:rPr>
        <w:t>.</w:t>
      </w:r>
      <w:r w:rsidRPr="00B56F36">
        <w:rPr>
          <w:rFonts w:asciiTheme="majorHAnsi" w:hAnsiTheme="majorHAnsi" w:cstheme="majorHAnsi"/>
          <w:bCs/>
          <w:spacing w:val="-1"/>
          <w:sz w:val="20"/>
          <w:szCs w:val="20"/>
        </w:rPr>
        <w:t xml:space="preserve"> </w:t>
      </w:r>
    </w:p>
    <w:p w14:paraId="36BDEC0E" w14:textId="53F1D776" w:rsidR="00DA0D2A" w:rsidRPr="00B56F36" w:rsidRDefault="00A904C4" w:rsidP="00DE30AC">
      <w:pPr>
        <w:widowControl w:val="0"/>
        <w:spacing w:after="0" w:line="240" w:lineRule="auto"/>
        <w:jc w:val="both"/>
        <w:rPr>
          <w:rFonts w:asciiTheme="majorHAnsi" w:hAnsiTheme="majorHAnsi" w:cstheme="majorHAnsi"/>
          <w:b/>
          <w:bCs/>
          <w:spacing w:val="-1"/>
          <w:sz w:val="20"/>
          <w:szCs w:val="20"/>
        </w:rPr>
      </w:pPr>
      <w:r w:rsidRPr="00B56F36">
        <w:rPr>
          <w:rFonts w:asciiTheme="majorHAnsi" w:hAnsiTheme="majorHAnsi" w:cstheme="majorHAnsi"/>
          <w:bCs/>
          <w:spacing w:val="-1"/>
          <w:sz w:val="20"/>
          <w:szCs w:val="20"/>
        </w:rPr>
        <w:t xml:space="preserve">W przypadku gdy Wykonawca nie zaoferuje żadnego terminu gwarancji Zamawiający przyjmie, iż zaoferował minimalny tj. </w:t>
      </w:r>
      <w:r w:rsidR="00BF3B86">
        <w:rPr>
          <w:rFonts w:asciiTheme="majorHAnsi" w:hAnsiTheme="majorHAnsi" w:cstheme="majorHAnsi"/>
          <w:b/>
          <w:bCs/>
          <w:spacing w:val="-1"/>
          <w:sz w:val="20"/>
          <w:szCs w:val="20"/>
        </w:rPr>
        <w:t>60</w:t>
      </w:r>
    </w:p>
    <w:p w14:paraId="57444AB3" w14:textId="2F15B033" w:rsidR="00A904C4" w:rsidRPr="00B56F36" w:rsidRDefault="00A904C4" w:rsidP="00DE30AC">
      <w:pPr>
        <w:widowControl w:val="0"/>
        <w:spacing w:after="0" w:line="240" w:lineRule="auto"/>
        <w:jc w:val="both"/>
        <w:rPr>
          <w:rFonts w:asciiTheme="majorHAnsi" w:hAnsiTheme="majorHAnsi" w:cstheme="majorHAnsi"/>
          <w:bCs/>
          <w:spacing w:val="-1"/>
          <w:sz w:val="20"/>
          <w:szCs w:val="20"/>
        </w:rPr>
      </w:pPr>
      <w:r w:rsidRPr="00B56F36">
        <w:rPr>
          <w:rFonts w:asciiTheme="majorHAnsi" w:hAnsiTheme="majorHAnsi" w:cstheme="majorHAnsi"/>
          <w:b/>
          <w:bCs/>
          <w:spacing w:val="-1"/>
          <w:sz w:val="20"/>
          <w:szCs w:val="20"/>
        </w:rPr>
        <w:lastRenderedPageBreak/>
        <w:t>m-</w:t>
      </w:r>
      <w:proofErr w:type="spellStart"/>
      <w:r w:rsidRPr="00B56F36">
        <w:rPr>
          <w:rFonts w:asciiTheme="majorHAnsi" w:hAnsiTheme="majorHAnsi" w:cstheme="majorHAnsi"/>
          <w:b/>
          <w:bCs/>
          <w:spacing w:val="-1"/>
          <w:sz w:val="20"/>
          <w:szCs w:val="20"/>
        </w:rPr>
        <w:t>cy</w:t>
      </w:r>
      <w:proofErr w:type="spellEnd"/>
      <w:r w:rsidRPr="00B56F36">
        <w:rPr>
          <w:rFonts w:asciiTheme="majorHAnsi" w:hAnsiTheme="majorHAnsi" w:cstheme="majorHAnsi"/>
          <w:bCs/>
          <w:spacing w:val="-1"/>
          <w:sz w:val="20"/>
          <w:szCs w:val="20"/>
        </w:rPr>
        <w:t xml:space="preserve"> od dnia podpisania umowy.</w:t>
      </w:r>
    </w:p>
    <w:p w14:paraId="71F2A199" w14:textId="77777777" w:rsidR="008C5D15" w:rsidRPr="00B56F36" w:rsidRDefault="008C5D15" w:rsidP="00CC124D">
      <w:pPr>
        <w:widowControl w:val="0"/>
        <w:spacing w:after="0" w:line="240" w:lineRule="auto"/>
        <w:jc w:val="both"/>
        <w:rPr>
          <w:rFonts w:asciiTheme="majorHAnsi" w:hAnsiTheme="majorHAnsi" w:cstheme="majorHAnsi"/>
          <w:bCs/>
          <w:spacing w:val="-1"/>
          <w:sz w:val="20"/>
          <w:szCs w:val="20"/>
        </w:rPr>
      </w:pPr>
    </w:p>
    <w:p w14:paraId="042E4BFE" w14:textId="780220FD" w:rsidR="00A904C4" w:rsidRPr="00B56F36" w:rsidRDefault="003D75B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5.6/ </w:t>
      </w:r>
      <w:r w:rsidR="00A904C4" w:rsidRPr="00B56F36">
        <w:rPr>
          <w:rFonts w:asciiTheme="majorHAnsi" w:hAnsiTheme="majorHAnsi" w:cstheme="majorHAnsi"/>
          <w:sz w:val="20"/>
          <w:szCs w:val="20"/>
        </w:rPr>
        <w:t xml:space="preserve">Uzyskana z wyliczenia ilość punktów zostanie ostatecznie ustalona z dokładnością do </w:t>
      </w:r>
      <w:r w:rsidR="008C7426">
        <w:rPr>
          <w:rFonts w:asciiTheme="majorHAnsi" w:hAnsiTheme="majorHAnsi" w:cstheme="majorHAnsi"/>
          <w:sz w:val="20"/>
          <w:szCs w:val="20"/>
        </w:rPr>
        <w:t>drugiego miejsca po przecinku z </w:t>
      </w:r>
      <w:r w:rsidR="00A904C4" w:rsidRPr="00B56F36">
        <w:rPr>
          <w:rFonts w:asciiTheme="majorHAnsi" w:hAnsiTheme="majorHAnsi" w:cstheme="majorHAnsi"/>
          <w:sz w:val="20"/>
          <w:szCs w:val="20"/>
        </w:rPr>
        <w:t>zachowaniem zasady zaokrągleń matematycznych.</w:t>
      </w:r>
    </w:p>
    <w:p w14:paraId="7F2607D7" w14:textId="77777777" w:rsidR="00697944" w:rsidRPr="00B56F36" w:rsidRDefault="00697944" w:rsidP="00CC124D">
      <w:pPr>
        <w:spacing w:after="0" w:line="240" w:lineRule="auto"/>
        <w:jc w:val="both"/>
        <w:rPr>
          <w:rFonts w:asciiTheme="majorHAnsi" w:hAnsiTheme="majorHAnsi" w:cstheme="majorHAnsi"/>
          <w:sz w:val="20"/>
          <w:szCs w:val="20"/>
        </w:rPr>
      </w:pPr>
    </w:p>
    <w:p w14:paraId="52A89657" w14:textId="5EE4849B" w:rsidR="0069794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5.7/ </w:t>
      </w:r>
      <w:r w:rsidR="00A904C4" w:rsidRPr="00B56F36">
        <w:rPr>
          <w:rFonts w:asciiTheme="majorHAnsi" w:hAnsiTheme="majorHAnsi" w:cstheme="majorHAnsi"/>
          <w:sz w:val="20"/>
          <w:szCs w:val="20"/>
        </w:rPr>
        <w:t xml:space="preserve">Wybór oferty najkorzystniejszej nastąpi zgodnie z art. 239 ustawy </w:t>
      </w:r>
      <w:proofErr w:type="spellStart"/>
      <w:r w:rsidR="00A904C4" w:rsidRPr="00B56F36">
        <w:rPr>
          <w:rFonts w:asciiTheme="majorHAnsi" w:hAnsiTheme="majorHAnsi" w:cstheme="majorHAnsi"/>
          <w:sz w:val="20"/>
          <w:szCs w:val="20"/>
        </w:rPr>
        <w:t>Pzp</w:t>
      </w:r>
      <w:proofErr w:type="spellEnd"/>
      <w:r w:rsidR="00A904C4" w:rsidRPr="00B56F36">
        <w:rPr>
          <w:rFonts w:asciiTheme="majorHAnsi" w:hAnsiTheme="majorHAnsi" w:cstheme="majorHAnsi"/>
          <w:sz w:val="20"/>
          <w:szCs w:val="20"/>
        </w:rPr>
        <w:t>.</w:t>
      </w:r>
    </w:p>
    <w:p w14:paraId="289C56F5"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5.8/ </w:t>
      </w:r>
      <w:r w:rsidR="00A904C4" w:rsidRPr="00B56F36">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A904C4" w:rsidRPr="00B56F36">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A904C4" w:rsidRPr="00B56F36">
        <w:rPr>
          <w:rFonts w:asciiTheme="majorHAnsi" w:hAnsiTheme="majorHAnsi" w:cstheme="majorHAnsi"/>
          <w:sz w:val="20"/>
          <w:szCs w:val="20"/>
        </w:rPr>
        <w:t>wykonawcach, których oferty zostały odrzucone – podając uzasadnienie faktyczne i prawne,</w:t>
      </w:r>
    </w:p>
    <w:p w14:paraId="28965671" w14:textId="77777777" w:rsidR="00697944" w:rsidRPr="00B56F36" w:rsidRDefault="00697944" w:rsidP="00CC124D">
      <w:pPr>
        <w:spacing w:after="0" w:line="240" w:lineRule="auto"/>
        <w:jc w:val="both"/>
        <w:rPr>
          <w:rFonts w:asciiTheme="majorHAnsi" w:hAnsiTheme="majorHAnsi" w:cstheme="majorHAnsi"/>
          <w:sz w:val="20"/>
          <w:szCs w:val="20"/>
        </w:rPr>
      </w:pPr>
    </w:p>
    <w:p w14:paraId="2A7EF31C" w14:textId="09B97733"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 xml:space="preserve">Zawiadomienie o wyborze najkorzystniejszej oferty zostanie zamieszczone na </w:t>
      </w:r>
      <w:r w:rsidR="00CE1ECD" w:rsidRPr="00B56F36">
        <w:rPr>
          <w:rFonts w:asciiTheme="majorHAnsi" w:hAnsiTheme="majorHAnsi" w:cstheme="majorHAnsi"/>
          <w:sz w:val="20"/>
          <w:szCs w:val="20"/>
        </w:rPr>
        <w:t xml:space="preserve">stronie internetowej prowadzonego postępowania </w:t>
      </w:r>
      <w:hyperlink r:id="rId18" w:history="1">
        <w:r w:rsidR="004B2A9E" w:rsidRPr="00B56F36">
          <w:rPr>
            <w:rStyle w:val="Hipercze"/>
            <w:rFonts w:asciiTheme="majorHAnsi" w:hAnsiTheme="majorHAnsi" w:cstheme="majorHAnsi"/>
            <w:color w:val="auto"/>
            <w:sz w:val="20"/>
            <w:szCs w:val="20"/>
          </w:rPr>
          <w:t>http://bip.um.pruszkow.pl/</w:t>
        </w:r>
      </w:hyperlink>
      <w:r w:rsidR="00CE1ECD" w:rsidRPr="00B56F36">
        <w:rPr>
          <w:rFonts w:asciiTheme="majorHAnsi" w:hAnsiTheme="majorHAnsi" w:cstheme="majorHAnsi"/>
          <w:sz w:val="20"/>
          <w:szCs w:val="20"/>
        </w:rPr>
        <w:t xml:space="preserve"> .</w:t>
      </w:r>
    </w:p>
    <w:p w14:paraId="63414CA4" w14:textId="77777777" w:rsidR="00697944" w:rsidRPr="00B56F36" w:rsidRDefault="00697944" w:rsidP="00CC124D">
      <w:pPr>
        <w:spacing w:after="0" w:line="240" w:lineRule="auto"/>
        <w:jc w:val="both"/>
        <w:rPr>
          <w:rFonts w:asciiTheme="majorHAnsi" w:hAnsiTheme="majorHAnsi" w:cstheme="majorHAnsi"/>
          <w:sz w:val="20"/>
          <w:szCs w:val="20"/>
        </w:rPr>
      </w:pPr>
    </w:p>
    <w:p w14:paraId="5B2616C1"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B56F36" w:rsidRDefault="00697944" w:rsidP="00CC124D">
      <w:pPr>
        <w:spacing w:after="0" w:line="240" w:lineRule="auto"/>
        <w:jc w:val="both"/>
        <w:rPr>
          <w:rFonts w:asciiTheme="majorHAnsi" w:hAnsiTheme="majorHAnsi" w:cstheme="majorHAnsi"/>
          <w:sz w:val="20"/>
          <w:szCs w:val="20"/>
        </w:rPr>
      </w:pPr>
    </w:p>
    <w:p w14:paraId="4670916C" w14:textId="1EF9DC66"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5.10/</w:t>
      </w:r>
      <w:r w:rsidR="00A904C4" w:rsidRPr="00B56F36">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B56F36">
        <w:rPr>
          <w:rFonts w:asciiTheme="majorHAnsi" w:hAnsiTheme="majorHAnsi" w:cstheme="majorHAnsi"/>
          <w:sz w:val="20"/>
          <w:szCs w:val="20"/>
        </w:rPr>
        <w:t xml:space="preserve"> albo unieważnić postępowanie</w:t>
      </w:r>
      <w:r w:rsidR="00A904C4" w:rsidRPr="00B56F36">
        <w:rPr>
          <w:rFonts w:asciiTheme="majorHAnsi" w:hAnsiTheme="majorHAnsi" w:cstheme="majorHAnsi"/>
          <w:sz w:val="20"/>
          <w:szCs w:val="20"/>
        </w:rPr>
        <w:t xml:space="preserve">. </w:t>
      </w:r>
    </w:p>
    <w:p w14:paraId="1A5D3480" w14:textId="77777777" w:rsidR="00A904C4" w:rsidRPr="00B56F36" w:rsidRDefault="00A904C4" w:rsidP="00CC124D">
      <w:pPr>
        <w:spacing w:after="0" w:line="240" w:lineRule="auto"/>
        <w:rPr>
          <w:rFonts w:asciiTheme="majorHAnsi" w:hAnsiTheme="majorHAnsi" w:cstheme="majorHAnsi"/>
          <w:sz w:val="20"/>
          <w:szCs w:val="20"/>
        </w:rPr>
      </w:pPr>
    </w:p>
    <w:p w14:paraId="04B3C0BC" w14:textId="77777777" w:rsidR="00697944" w:rsidRPr="00B56F36"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B56F36" w:rsidRDefault="00E47AFB" w:rsidP="00CC124D">
      <w:pPr>
        <w:spacing w:after="0" w:line="240" w:lineRule="auto"/>
        <w:rPr>
          <w:rFonts w:asciiTheme="majorHAnsi" w:hAnsiTheme="majorHAnsi" w:cstheme="majorHAnsi"/>
          <w:sz w:val="20"/>
          <w:szCs w:val="20"/>
        </w:rPr>
      </w:pPr>
    </w:p>
    <w:p w14:paraId="30699BD1" w14:textId="439F8C63"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6.1/ Projektowane postanowienia umowy stanowią załącznik nr </w:t>
      </w:r>
      <w:r w:rsidR="00DA0D2A" w:rsidRPr="00B56F36">
        <w:rPr>
          <w:rFonts w:asciiTheme="majorHAnsi" w:hAnsiTheme="majorHAnsi" w:cstheme="majorHAnsi"/>
          <w:sz w:val="20"/>
          <w:szCs w:val="20"/>
        </w:rPr>
        <w:t>4</w:t>
      </w:r>
      <w:r w:rsidRPr="00B56F36">
        <w:rPr>
          <w:rFonts w:asciiTheme="majorHAnsi" w:hAnsiTheme="majorHAnsi" w:cstheme="majorHAnsi"/>
          <w:sz w:val="20"/>
          <w:szCs w:val="20"/>
        </w:rPr>
        <w:t xml:space="preserve"> do SWZ. </w:t>
      </w:r>
    </w:p>
    <w:p w14:paraId="5E8B7B5D" w14:textId="77777777" w:rsidR="00E47AFB" w:rsidRPr="00B56F36" w:rsidRDefault="00E47AFB" w:rsidP="00CC124D">
      <w:pPr>
        <w:spacing w:after="0" w:line="240" w:lineRule="auto"/>
        <w:rPr>
          <w:rFonts w:asciiTheme="majorHAnsi" w:hAnsiTheme="majorHAnsi" w:cstheme="majorHAnsi"/>
          <w:sz w:val="20"/>
          <w:szCs w:val="20"/>
        </w:rPr>
      </w:pPr>
    </w:p>
    <w:p w14:paraId="280881D8" w14:textId="77777777"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6.2/ Złożenie oferty jest jednoznaczne z akceptacją przez wykonawcę projektowanych postanowień umowy.</w:t>
      </w:r>
    </w:p>
    <w:p w14:paraId="20BE430D" w14:textId="77777777" w:rsidR="00E47AFB" w:rsidRPr="00B56F36" w:rsidRDefault="00E47AFB" w:rsidP="00CC124D">
      <w:pPr>
        <w:spacing w:after="0" w:line="240" w:lineRule="auto"/>
        <w:rPr>
          <w:rFonts w:asciiTheme="majorHAnsi" w:hAnsiTheme="majorHAnsi" w:cstheme="majorHAnsi"/>
          <w:sz w:val="20"/>
          <w:szCs w:val="20"/>
        </w:rPr>
      </w:pPr>
    </w:p>
    <w:p w14:paraId="3E1F1FAA" w14:textId="77777777" w:rsidR="00697944" w:rsidRPr="00B56F36"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 ZABEZPIECZENIE NALEŻYTEGO WYKONANIA UMOWY.</w:t>
      </w:r>
    </w:p>
    <w:p w14:paraId="4B0EA3B5" w14:textId="77777777" w:rsidR="00E47AFB" w:rsidRPr="00B56F36"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B56F36" w:rsidRDefault="005D1DDF" w:rsidP="00CC124D">
      <w:pPr>
        <w:autoSpaceDE w:val="0"/>
        <w:spacing w:after="0" w:line="240" w:lineRule="auto"/>
        <w:ind w:left="164" w:hanging="164"/>
        <w:jc w:val="both"/>
        <w:rPr>
          <w:rFonts w:asciiTheme="majorHAnsi" w:hAnsiTheme="majorHAnsi" w:cstheme="majorHAnsi"/>
          <w:sz w:val="20"/>
          <w:szCs w:val="20"/>
        </w:rPr>
      </w:pPr>
      <w:r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.1/ </w:t>
      </w:r>
      <w:r w:rsidR="007C65DB" w:rsidRPr="00B56F36">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B56F36" w:rsidRDefault="007C65DB" w:rsidP="00CC124D">
      <w:pPr>
        <w:autoSpaceDE w:val="0"/>
        <w:spacing w:after="0" w:line="240" w:lineRule="auto"/>
        <w:ind w:left="164" w:hanging="164"/>
        <w:jc w:val="both"/>
        <w:rPr>
          <w:rFonts w:asciiTheme="majorHAnsi" w:hAnsiTheme="majorHAnsi" w:cstheme="majorHAnsi"/>
          <w:sz w:val="20"/>
          <w:szCs w:val="20"/>
        </w:rPr>
      </w:pPr>
      <w:r w:rsidRPr="00B56F36">
        <w:rPr>
          <w:rFonts w:asciiTheme="majorHAnsi" w:hAnsiTheme="majorHAnsi" w:cstheme="majorHAnsi"/>
          <w:sz w:val="20"/>
          <w:szCs w:val="20"/>
        </w:rPr>
        <w:t xml:space="preserve">na sumę stanowiącą </w:t>
      </w:r>
      <w:r w:rsidRPr="00B56F36">
        <w:rPr>
          <w:rFonts w:asciiTheme="majorHAnsi" w:hAnsiTheme="majorHAnsi" w:cstheme="majorHAnsi"/>
          <w:b/>
          <w:sz w:val="20"/>
          <w:szCs w:val="20"/>
        </w:rPr>
        <w:t xml:space="preserve">5% </w:t>
      </w:r>
      <w:r w:rsidRPr="00B56F36">
        <w:rPr>
          <w:rFonts w:asciiTheme="majorHAnsi" w:hAnsiTheme="majorHAnsi" w:cstheme="majorHAnsi"/>
          <w:sz w:val="20"/>
          <w:szCs w:val="20"/>
        </w:rPr>
        <w:t>ceny ofertowej brutto</w:t>
      </w:r>
      <w:r w:rsidR="00697944" w:rsidRPr="00B56F36">
        <w:rPr>
          <w:rFonts w:asciiTheme="majorHAnsi" w:hAnsiTheme="majorHAnsi" w:cstheme="majorHAnsi"/>
          <w:sz w:val="20"/>
          <w:szCs w:val="20"/>
        </w:rPr>
        <w:t xml:space="preserve"> podanej w ofercie za wykonanie całości przedmiotu zamówienia. </w:t>
      </w:r>
    </w:p>
    <w:p w14:paraId="40638813" w14:textId="77777777" w:rsidR="005D1DDF" w:rsidRPr="00B56F36" w:rsidRDefault="005D1DDF" w:rsidP="00CC124D">
      <w:pPr>
        <w:spacing w:after="0" w:line="240" w:lineRule="auto"/>
        <w:rPr>
          <w:rFonts w:asciiTheme="majorHAnsi" w:hAnsiTheme="majorHAnsi" w:cstheme="majorHAnsi"/>
          <w:sz w:val="20"/>
          <w:szCs w:val="20"/>
        </w:rPr>
      </w:pPr>
    </w:p>
    <w:p w14:paraId="45680A2F"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7</w:t>
      </w:r>
      <w:r w:rsidR="00697944" w:rsidRPr="00B56F36">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B56F36" w:rsidRDefault="005D1DDF" w:rsidP="00CC124D">
      <w:pPr>
        <w:spacing w:after="0" w:line="240" w:lineRule="auto"/>
        <w:jc w:val="both"/>
        <w:rPr>
          <w:rFonts w:asciiTheme="majorHAnsi" w:hAnsiTheme="majorHAnsi" w:cstheme="majorHAnsi"/>
          <w:sz w:val="20"/>
          <w:szCs w:val="20"/>
        </w:rPr>
      </w:pPr>
    </w:p>
    <w:p w14:paraId="27486838"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7.3/ </w:t>
      </w:r>
      <w:r w:rsidR="00697944" w:rsidRPr="00B56F36">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pieniądzu;</w:t>
      </w:r>
    </w:p>
    <w:p w14:paraId="7AFAA94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gwarancjach bankowych;</w:t>
      </w:r>
    </w:p>
    <w:p w14:paraId="148422BE"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gwarancjach ubezpieczeniowych;</w:t>
      </w:r>
    </w:p>
    <w:p w14:paraId="2C3598EF"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poręczeniach udzielanych przez podmioty, o których mowa w art. 6b ust. 5 pkt 2 ustawy z dnia 9 listopada 2000 r. o utworzeniu Polskiej Agencji Rozwoju Przedsiębiorczości.</w:t>
      </w:r>
    </w:p>
    <w:p w14:paraId="1F38CE5C" w14:textId="77777777" w:rsidR="005D1DDF" w:rsidRPr="00B56F36" w:rsidRDefault="005D1DDF" w:rsidP="00CC124D">
      <w:pPr>
        <w:spacing w:after="0" w:line="240" w:lineRule="auto"/>
        <w:jc w:val="both"/>
        <w:rPr>
          <w:rFonts w:asciiTheme="majorHAnsi" w:hAnsiTheme="majorHAnsi" w:cstheme="majorHAnsi"/>
          <w:sz w:val="20"/>
          <w:szCs w:val="20"/>
        </w:rPr>
      </w:pPr>
    </w:p>
    <w:p w14:paraId="6151687A"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7.4/ </w:t>
      </w:r>
      <w:r w:rsidR="00697944" w:rsidRPr="00B56F36">
        <w:rPr>
          <w:rFonts w:asciiTheme="majorHAnsi" w:hAnsiTheme="majorHAnsi" w:cstheme="majorHAnsi"/>
          <w:sz w:val="20"/>
          <w:szCs w:val="20"/>
        </w:rPr>
        <w:t xml:space="preserve">Zamawiający nie wyraża zgody na wniesienie zabezpieczenia w formie określonej w art. 450 ust. 2 ustawy </w:t>
      </w:r>
      <w:proofErr w:type="spellStart"/>
      <w:r w:rsidR="00697944" w:rsidRPr="00B56F36">
        <w:rPr>
          <w:rFonts w:asciiTheme="majorHAnsi" w:hAnsiTheme="majorHAnsi" w:cstheme="majorHAnsi"/>
          <w:sz w:val="20"/>
          <w:szCs w:val="20"/>
        </w:rPr>
        <w:t>Pzp</w:t>
      </w:r>
      <w:proofErr w:type="spellEnd"/>
      <w:r w:rsidR="00697944" w:rsidRPr="00B56F36">
        <w:rPr>
          <w:rFonts w:asciiTheme="majorHAnsi" w:hAnsiTheme="majorHAnsi" w:cstheme="majorHAnsi"/>
          <w:sz w:val="20"/>
          <w:szCs w:val="20"/>
        </w:rPr>
        <w:t>.</w:t>
      </w:r>
    </w:p>
    <w:p w14:paraId="0B21EDFC" w14:textId="77777777" w:rsidR="005D1DDF" w:rsidRPr="00B56F36" w:rsidRDefault="005D1DDF" w:rsidP="00CC124D">
      <w:pPr>
        <w:spacing w:after="0" w:line="240" w:lineRule="auto"/>
        <w:jc w:val="both"/>
        <w:rPr>
          <w:rFonts w:asciiTheme="majorHAnsi" w:hAnsiTheme="majorHAnsi" w:cstheme="majorHAnsi"/>
          <w:sz w:val="20"/>
          <w:szCs w:val="20"/>
        </w:rPr>
      </w:pPr>
    </w:p>
    <w:p w14:paraId="2FB391F9"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7.5/ </w:t>
      </w:r>
      <w:r w:rsidR="00697944" w:rsidRPr="00B56F36">
        <w:rPr>
          <w:rFonts w:asciiTheme="majorHAnsi" w:hAnsiTheme="majorHAnsi" w:cstheme="majorHAnsi"/>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B56F36" w:rsidRDefault="005D1DDF" w:rsidP="00CC124D">
      <w:pPr>
        <w:spacing w:after="0" w:line="240" w:lineRule="auto"/>
        <w:jc w:val="both"/>
        <w:rPr>
          <w:rFonts w:asciiTheme="majorHAnsi" w:hAnsiTheme="majorHAnsi" w:cstheme="majorHAnsi"/>
          <w:sz w:val="20"/>
          <w:szCs w:val="20"/>
        </w:rPr>
      </w:pPr>
    </w:p>
    <w:p w14:paraId="5FE5E0FD" w14:textId="7FC01089" w:rsidR="005D1DDF"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7.6/ </w:t>
      </w:r>
      <w:r w:rsidR="00697944" w:rsidRPr="00B56F36">
        <w:rPr>
          <w:rFonts w:asciiTheme="majorHAnsi" w:hAnsiTheme="majorHAnsi" w:cstheme="majorHAnsi"/>
          <w:sz w:val="20"/>
          <w:szCs w:val="20"/>
        </w:rPr>
        <w:t>Jeżeli zabezpieczenie wniesiono w pieniądzu, Zamawiający przechowuje je na oprocentowanym rachunku bankowym.</w:t>
      </w:r>
    </w:p>
    <w:p w14:paraId="10F52D31" w14:textId="1F4CBF66"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7.7/ </w:t>
      </w:r>
      <w:r w:rsidR="00697944" w:rsidRPr="00B56F36">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B56F36">
        <w:rPr>
          <w:rFonts w:asciiTheme="majorHAnsi" w:hAnsiTheme="majorHAnsi" w:cstheme="majorHAnsi"/>
          <w:sz w:val="20"/>
          <w:szCs w:val="20"/>
        </w:rPr>
        <w:t xml:space="preserve">ono </w:t>
      </w:r>
      <w:r w:rsidR="00697944" w:rsidRPr="00B56F36">
        <w:rPr>
          <w:rFonts w:asciiTheme="majorHAnsi" w:hAnsiTheme="majorHAnsi" w:cstheme="majorHAnsi"/>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nazwę i adres Zamawiającego;</w:t>
      </w:r>
    </w:p>
    <w:p w14:paraId="549A7CD9"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nazwę i adres Wykonawcy;</w:t>
      </w:r>
    </w:p>
    <w:p w14:paraId="45B467E6"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oznaczenie (numer referencyjny postępowania);</w:t>
      </w:r>
    </w:p>
    <w:p w14:paraId="3502BEF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określenie przedmiotu zamówienia;</w:t>
      </w:r>
    </w:p>
    <w:p w14:paraId="4563FBF7"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określenie wierzytelności, która ma być zabezpieczona gwarancją/ poręczeniem;</w:t>
      </w:r>
    </w:p>
    <w:p w14:paraId="27C61975"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f) </w:t>
      </w:r>
      <w:r w:rsidR="00697944" w:rsidRPr="00B56F36">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B56F36" w:rsidRDefault="005D1DDF" w:rsidP="00CC124D">
      <w:pPr>
        <w:spacing w:after="0" w:line="240" w:lineRule="auto"/>
        <w:jc w:val="both"/>
        <w:rPr>
          <w:rFonts w:asciiTheme="majorHAnsi" w:hAnsiTheme="majorHAnsi" w:cstheme="majorHAnsi"/>
          <w:sz w:val="20"/>
          <w:szCs w:val="20"/>
        </w:rPr>
      </w:pPr>
    </w:p>
    <w:p w14:paraId="19D95AB4"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7.8/ </w:t>
      </w:r>
      <w:r w:rsidR="00697944" w:rsidRPr="00B56F36">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 </w:t>
      </w:r>
    </w:p>
    <w:p w14:paraId="42796D67" w14:textId="77777777" w:rsidR="005D1DDF" w:rsidRPr="00B56F36" w:rsidRDefault="005D1DDF" w:rsidP="00CC124D">
      <w:pPr>
        <w:spacing w:after="0" w:line="240" w:lineRule="auto"/>
        <w:jc w:val="both"/>
        <w:rPr>
          <w:rFonts w:asciiTheme="majorHAnsi" w:hAnsiTheme="majorHAnsi" w:cstheme="majorHAnsi"/>
          <w:sz w:val="20"/>
          <w:szCs w:val="20"/>
        </w:rPr>
      </w:pPr>
    </w:p>
    <w:p w14:paraId="4766E33B"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7.9/ </w:t>
      </w:r>
      <w:r w:rsidR="00697944" w:rsidRPr="00B56F36">
        <w:rPr>
          <w:rFonts w:asciiTheme="majorHAnsi" w:hAnsiTheme="majorHAnsi" w:cstheme="majorHAnsi"/>
          <w:sz w:val="20"/>
          <w:szCs w:val="20"/>
        </w:rPr>
        <w:t>Zamawiający zwróci zabezpieczenie na zasadach i w terminie określonym we wzorze umowy.</w:t>
      </w:r>
    </w:p>
    <w:p w14:paraId="5B394986" w14:textId="77777777" w:rsidR="00E47AFB" w:rsidRPr="00B56F36" w:rsidRDefault="00E47AFB" w:rsidP="00CC124D">
      <w:pPr>
        <w:spacing w:after="0" w:line="240" w:lineRule="auto"/>
        <w:rPr>
          <w:rFonts w:asciiTheme="majorHAnsi" w:hAnsiTheme="majorHAnsi" w:cstheme="majorHAnsi"/>
          <w:sz w:val="20"/>
          <w:szCs w:val="20"/>
        </w:rPr>
      </w:pPr>
    </w:p>
    <w:p w14:paraId="3FC68461"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97944" w:rsidRPr="00B56F3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B56F36" w:rsidRDefault="00E47AFB" w:rsidP="00CC124D">
      <w:pPr>
        <w:spacing w:after="0" w:line="240" w:lineRule="auto"/>
        <w:jc w:val="both"/>
        <w:rPr>
          <w:rFonts w:asciiTheme="majorHAnsi" w:hAnsiTheme="majorHAnsi" w:cstheme="majorHAnsi"/>
          <w:sz w:val="20"/>
          <w:szCs w:val="20"/>
        </w:rPr>
      </w:pPr>
    </w:p>
    <w:p w14:paraId="210C82B3"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8.1/ </w:t>
      </w:r>
      <w:r w:rsidR="00697944" w:rsidRPr="00B56F36">
        <w:rPr>
          <w:rFonts w:asciiTheme="majorHAnsi" w:hAnsiTheme="majorHAnsi" w:cstheme="majorHAnsi"/>
          <w:sz w:val="20"/>
          <w:szCs w:val="20"/>
        </w:rPr>
        <w:t>Umowa zostanie zawarta w wyznaczonym przez Zamawiającego terminie i miejscu.</w:t>
      </w:r>
    </w:p>
    <w:p w14:paraId="77FEE2D1" w14:textId="77777777" w:rsidR="00A318BA" w:rsidRPr="00B56F36" w:rsidRDefault="00A318BA" w:rsidP="00CC124D">
      <w:pPr>
        <w:spacing w:after="0" w:line="240" w:lineRule="auto"/>
        <w:jc w:val="both"/>
        <w:rPr>
          <w:rFonts w:asciiTheme="majorHAnsi" w:hAnsiTheme="majorHAnsi" w:cstheme="majorHAnsi"/>
          <w:sz w:val="20"/>
          <w:szCs w:val="20"/>
        </w:rPr>
      </w:pPr>
    </w:p>
    <w:p w14:paraId="08506B4F"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8.2/ </w:t>
      </w:r>
      <w:r w:rsidR="00697944" w:rsidRPr="00B56F3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B56F36" w:rsidRDefault="00A318BA" w:rsidP="00CC124D">
      <w:pPr>
        <w:spacing w:after="0" w:line="240" w:lineRule="auto"/>
        <w:jc w:val="both"/>
        <w:rPr>
          <w:rFonts w:asciiTheme="majorHAnsi" w:hAnsiTheme="majorHAnsi" w:cstheme="majorHAnsi"/>
          <w:sz w:val="20"/>
          <w:szCs w:val="20"/>
        </w:rPr>
      </w:pPr>
    </w:p>
    <w:p w14:paraId="516642FC"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8.3/ </w:t>
      </w:r>
      <w:r w:rsidR="00697944" w:rsidRPr="00B56F3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B56F36" w:rsidRDefault="00A318BA" w:rsidP="00CC124D">
      <w:pPr>
        <w:spacing w:after="0" w:line="240" w:lineRule="auto"/>
        <w:jc w:val="both"/>
        <w:rPr>
          <w:rFonts w:asciiTheme="majorHAnsi" w:hAnsiTheme="majorHAnsi" w:cstheme="majorHAnsi"/>
          <w:sz w:val="20"/>
          <w:szCs w:val="20"/>
        </w:rPr>
      </w:pPr>
    </w:p>
    <w:p w14:paraId="29349B95"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8.4/ </w:t>
      </w:r>
      <w:r w:rsidR="00697944" w:rsidRPr="00B56F3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B56F36" w:rsidRDefault="00A318BA" w:rsidP="00CC124D">
      <w:pPr>
        <w:spacing w:after="0" w:line="240" w:lineRule="auto"/>
        <w:jc w:val="both"/>
        <w:rPr>
          <w:rFonts w:asciiTheme="majorHAnsi" w:hAnsiTheme="majorHAnsi" w:cstheme="majorHAnsi"/>
          <w:sz w:val="20"/>
          <w:szCs w:val="20"/>
        </w:rPr>
      </w:pPr>
    </w:p>
    <w:p w14:paraId="02C925C6" w14:textId="2D909820"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8.5/ </w:t>
      </w:r>
      <w:r w:rsidR="00697944" w:rsidRPr="00B56F3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B56F36">
        <w:rPr>
          <w:rFonts w:asciiTheme="majorHAnsi" w:hAnsiTheme="majorHAnsi" w:cstheme="majorHAnsi"/>
          <w:sz w:val="20"/>
          <w:szCs w:val="20"/>
        </w:rPr>
        <w:t>Pzp</w:t>
      </w:r>
      <w:proofErr w:type="spellEnd"/>
      <w:r w:rsidR="00697944" w:rsidRPr="00B56F36">
        <w:rPr>
          <w:rFonts w:asciiTheme="majorHAnsi" w:hAnsiTheme="majorHAnsi" w:cstheme="majorHAnsi"/>
          <w:sz w:val="20"/>
          <w:szCs w:val="20"/>
        </w:rPr>
        <w:t>, będzie skutkowało zatrzymaniem przez zamawi</w:t>
      </w:r>
      <w:r w:rsidR="00F22021" w:rsidRPr="00B56F36">
        <w:rPr>
          <w:rFonts w:asciiTheme="majorHAnsi" w:hAnsiTheme="majorHAnsi" w:cstheme="majorHAnsi"/>
          <w:sz w:val="20"/>
          <w:szCs w:val="20"/>
        </w:rPr>
        <w:t>ającego wadium wraz z odsetkami (jeżeli dotyczy).</w:t>
      </w:r>
    </w:p>
    <w:p w14:paraId="79BACCF5" w14:textId="77777777" w:rsidR="00A318BA" w:rsidRPr="00B56F36" w:rsidRDefault="00A318BA" w:rsidP="00CC124D">
      <w:pPr>
        <w:spacing w:after="0" w:line="240" w:lineRule="auto"/>
        <w:jc w:val="both"/>
        <w:rPr>
          <w:rFonts w:asciiTheme="majorHAnsi" w:hAnsiTheme="majorHAnsi" w:cstheme="majorHAnsi"/>
          <w:sz w:val="20"/>
          <w:szCs w:val="20"/>
        </w:rPr>
      </w:pPr>
    </w:p>
    <w:p w14:paraId="0E55BD68"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8.6/ </w:t>
      </w:r>
      <w:r w:rsidR="00697944" w:rsidRPr="00B56F36">
        <w:rPr>
          <w:rFonts w:asciiTheme="majorHAnsi" w:hAnsiTheme="majorHAnsi" w:cstheme="majorHAnsi"/>
          <w:sz w:val="20"/>
          <w:szCs w:val="20"/>
        </w:rPr>
        <w:t>Wykonawcy wspólnie ubiegający się o udzielenie zamówienia ponoszą solidarną odpowiedzialność za wykonanie umowy.</w:t>
      </w:r>
    </w:p>
    <w:p w14:paraId="3B1B7C79" w14:textId="77777777" w:rsidR="00A318BA" w:rsidRPr="00B56F36" w:rsidRDefault="00A318BA" w:rsidP="00CC124D">
      <w:pPr>
        <w:spacing w:after="0" w:line="240" w:lineRule="auto"/>
        <w:jc w:val="both"/>
        <w:rPr>
          <w:rFonts w:asciiTheme="majorHAnsi" w:hAnsiTheme="majorHAnsi" w:cstheme="majorHAnsi"/>
          <w:sz w:val="20"/>
          <w:szCs w:val="20"/>
        </w:rPr>
      </w:pPr>
    </w:p>
    <w:p w14:paraId="2882FEF5"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97944" w:rsidRPr="00B56F36">
        <w:rPr>
          <w:rFonts w:asciiTheme="majorHAnsi" w:hAnsiTheme="majorHAnsi" w:cstheme="majorHAnsi"/>
          <w:b/>
          <w:bCs/>
          <w:sz w:val="20"/>
          <w:szCs w:val="20"/>
        </w:rPr>
        <w:t>WYKAZ ZAŁĄCZNIKÓW DO SWZ</w:t>
      </w:r>
    </w:p>
    <w:p w14:paraId="5DFCC659" w14:textId="77777777" w:rsidR="00FF7463" w:rsidRPr="00B56F36" w:rsidRDefault="00FF7463" w:rsidP="00CC124D">
      <w:pPr>
        <w:spacing w:after="0" w:line="240" w:lineRule="auto"/>
        <w:rPr>
          <w:rFonts w:asciiTheme="majorHAnsi" w:hAnsiTheme="majorHAnsi" w:cstheme="majorHAnsi"/>
          <w:sz w:val="20"/>
          <w:szCs w:val="20"/>
        </w:rPr>
      </w:pPr>
    </w:p>
    <w:p w14:paraId="447BBE0B" w14:textId="684411C1" w:rsidR="007F67F5" w:rsidRPr="00B56F36" w:rsidRDefault="004B2A9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w:t>
      </w:r>
      <w:r w:rsidR="007F67F5" w:rsidRPr="00B56F36">
        <w:rPr>
          <w:rFonts w:asciiTheme="majorHAnsi" w:hAnsiTheme="majorHAnsi" w:cstheme="majorHAnsi"/>
          <w:sz w:val="20"/>
          <w:szCs w:val="20"/>
        </w:rPr>
        <w:t xml:space="preserve">ałącznik nr 1 </w:t>
      </w:r>
      <w:r w:rsidR="00FF7463" w:rsidRPr="00B56F36">
        <w:rPr>
          <w:rFonts w:asciiTheme="majorHAnsi" w:hAnsiTheme="majorHAnsi" w:cstheme="majorHAnsi"/>
          <w:sz w:val="20"/>
          <w:szCs w:val="20"/>
        </w:rPr>
        <w:t xml:space="preserve">– </w:t>
      </w:r>
      <w:r w:rsidR="007F67F5" w:rsidRPr="00B56F36">
        <w:rPr>
          <w:rFonts w:asciiTheme="majorHAnsi" w:hAnsiTheme="majorHAnsi" w:cstheme="majorHAnsi"/>
          <w:sz w:val="20"/>
          <w:szCs w:val="20"/>
        </w:rPr>
        <w:t xml:space="preserve"> Formularz ofertowy</w:t>
      </w:r>
    </w:p>
    <w:p w14:paraId="5A3678F2" w14:textId="7B28F310" w:rsidR="007F67F5" w:rsidRPr="00B56F36" w:rsidRDefault="007609AA" w:rsidP="004B2A9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w:t>
      </w:r>
      <w:r w:rsidR="004B2A9E" w:rsidRPr="00B56F36">
        <w:rPr>
          <w:rFonts w:asciiTheme="majorHAnsi" w:hAnsiTheme="majorHAnsi" w:cstheme="majorHAnsi"/>
          <w:sz w:val="20"/>
          <w:szCs w:val="20"/>
        </w:rPr>
        <w:t xml:space="preserve">r </w:t>
      </w:r>
      <w:r w:rsidR="00E47AFB" w:rsidRPr="00B56F36">
        <w:rPr>
          <w:rFonts w:asciiTheme="majorHAnsi" w:hAnsiTheme="majorHAnsi" w:cstheme="majorHAnsi"/>
          <w:sz w:val="20"/>
          <w:szCs w:val="20"/>
        </w:rPr>
        <w:t xml:space="preserve">2 </w:t>
      </w:r>
      <w:r w:rsidR="00FF7463" w:rsidRPr="00B56F36">
        <w:rPr>
          <w:rFonts w:asciiTheme="majorHAnsi" w:hAnsiTheme="majorHAnsi" w:cstheme="majorHAnsi"/>
          <w:sz w:val="20"/>
          <w:szCs w:val="20"/>
        </w:rPr>
        <w:t xml:space="preserve">– </w:t>
      </w:r>
      <w:r w:rsidR="00E47AFB" w:rsidRPr="00B56F3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B56F36" w:rsidRDefault="00E47AFB"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lastRenderedPageBreak/>
        <w:t xml:space="preserve">Załącznik nr 3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Zobowiązanie </w:t>
      </w:r>
    </w:p>
    <w:p w14:paraId="676A4AED" w14:textId="2054B59D" w:rsidR="00FF7463"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nr 4 – Wzór umowy</w:t>
      </w:r>
    </w:p>
    <w:p w14:paraId="76CACAA8" w14:textId="0C5473B1" w:rsidR="00E47AFB"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5 – </w:t>
      </w:r>
      <w:r w:rsidR="00E47AFB" w:rsidRPr="00B56F36">
        <w:rPr>
          <w:rFonts w:asciiTheme="majorHAnsi" w:hAnsiTheme="majorHAnsi" w:cstheme="majorHAnsi"/>
          <w:sz w:val="20"/>
          <w:szCs w:val="20"/>
        </w:rPr>
        <w:t>Wykaz wykonanych robót budowlanych</w:t>
      </w:r>
    </w:p>
    <w:p w14:paraId="5CCD7AB4" w14:textId="041A9F0D" w:rsidR="007F67F5"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w:t>
      </w:r>
      <w:r w:rsidR="00FF7463" w:rsidRPr="00B56F36">
        <w:rPr>
          <w:rFonts w:asciiTheme="majorHAnsi" w:hAnsiTheme="majorHAnsi" w:cstheme="majorHAnsi"/>
          <w:sz w:val="20"/>
          <w:szCs w:val="20"/>
        </w:rPr>
        <w:t>n</w:t>
      </w:r>
      <w:r w:rsidRPr="00B56F36">
        <w:rPr>
          <w:rFonts w:asciiTheme="majorHAnsi" w:hAnsiTheme="majorHAnsi" w:cstheme="majorHAnsi"/>
          <w:sz w:val="20"/>
          <w:szCs w:val="20"/>
        </w:rPr>
        <w:t xml:space="preserve">r </w:t>
      </w:r>
      <w:r w:rsidR="00FF7463" w:rsidRPr="00B56F36">
        <w:rPr>
          <w:rFonts w:asciiTheme="majorHAnsi" w:hAnsiTheme="majorHAnsi" w:cstheme="majorHAnsi"/>
          <w:sz w:val="20"/>
          <w:szCs w:val="20"/>
        </w:rPr>
        <w:t>6</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 </w:t>
      </w:r>
      <w:r w:rsidRPr="00B56F36">
        <w:rPr>
          <w:rFonts w:asciiTheme="majorHAnsi" w:hAnsiTheme="majorHAnsi" w:cstheme="majorHAnsi"/>
          <w:sz w:val="20"/>
          <w:szCs w:val="20"/>
        </w:rPr>
        <w:t>Wykaz osób, które będą uczestniczyć w wykonywaniu przedmiotu zamówienia</w:t>
      </w:r>
    </w:p>
    <w:p w14:paraId="7862D8CF" w14:textId="338833B3" w:rsidR="00E47AFB"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7</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Oświadczenie o przynależności  do grupy kapitałowej</w:t>
      </w:r>
    </w:p>
    <w:p w14:paraId="5AE0F050" w14:textId="5AD633D4"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8</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323F73" w:rsidRPr="00B56F36">
        <w:rPr>
          <w:rFonts w:asciiTheme="majorHAnsi" w:hAnsiTheme="majorHAnsi" w:cstheme="majorHAnsi"/>
          <w:sz w:val="20"/>
          <w:szCs w:val="20"/>
        </w:rPr>
        <w:t>D</w:t>
      </w:r>
      <w:r w:rsidR="00FF7463" w:rsidRPr="00B56F36">
        <w:rPr>
          <w:rFonts w:asciiTheme="majorHAnsi" w:hAnsiTheme="majorHAnsi" w:cstheme="majorHAnsi"/>
          <w:sz w:val="20"/>
          <w:szCs w:val="20"/>
        </w:rPr>
        <w:t xml:space="preserve">okumentacja </w:t>
      </w:r>
      <w:r w:rsidR="00323F73" w:rsidRPr="00B56F36">
        <w:rPr>
          <w:rFonts w:asciiTheme="majorHAnsi" w:hAnsiTheme="majorHAnsi" w:cstheme="majorHAnsi"/>
          <w:sz w:val="20"/>
          <w:szCs w:val="20"/>
        </w:rPr>
        <w:t>T</w:t>
      </w:r>
      <w:r w:rsidR="00FF7463" w:rsidRPr="00B56F36">
        <w:rPr>
          <w:rFonts w:asciiTheme="majorHAnsi" w:hAnsiTheme="majorHAnsi" w:cstheme="majorHAnsi"/>
          <w:sz w:val="20"/>
          <w:szCs w:val="20"/>
        </w:rPr>
        <w:t>echniczna</w:t>
      </w:r>
    </w:p>
    <w:p w14:paraId="358AA871" w14:textId="28C6988C"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9</w:t>
      </w:r>
      <w:r w:rsidRPr="00B56F36">
        <w:rPr>
          <w:rFonts w:asciiTheme="majorHAnsi" w:hAnsiTheme="majorHAnsi" w:cstheme="majorHAnsi"/>
          <w:sz w:val="20"/>
          <w:szCs w:val="20"/>
        </w:rPr>
        <w:t xml:space="preserve"> – </w:t>
      </w:r>
      <w:r w:rsidR="00FF7463" w:rsidRPr="00B56F36">
        <w:rPr>
          <w:rFonts w:asciiTheme="majorHAnsi" w:hAnsiTheme="majorHAnsi" w:cstheme="majorHAnsi"/>
          <w:sz w:val="20"/>
          <w:szCs w:val="20"/>
        </w:rPr>
        <w:t>Klauzula Informacyjna</w:t>
      </w:r>
    </w:p>
    <w:p w14:paraId="0F6A655E" w14:textId="729F2967" w:rsidR="00E47AFB" w:rsidRPr="00B56F36" w:rsidRDefault="0018778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10 – Oświadczenie z art. 117 ust. 4 </w:t>
      </w:r>
      <w:proofErr w:type="spellStart"/>
      <w:r w:rsidRPr="00B56F36">
        <w:rPr>
          <w:rFonts w:asciiTheme="majorHAnsi" w:hAnsiTheme="majorHAnsi" w:cstheme="majorHAnsi"/>
          <w:sz w:val="20"/>
          <w:szCs w:val="20"/>
        </w:rPr>
        <w:t>Pzp</w:t>
      </w:r>
      <w:proofErr w:type="spellEnd"/>
    </w:p>
    <w:sectPr w:rsidR="00E47AFB" w:rsidRPr="00B56F36" w:rsidSect="006F424F">
      <w:footerReference w:type="default" r:id="rId19"/>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97AC8" w14:textId="77777777" w:rsidR="007766B1" w:rsidRDefault="007766B1">
      <w:r>
        <w:separator/>
      </w:r>
    </w:p>
  </w:endnote>
  <w:endnote w:type="continuationSeparator" w:id="0">
    <w:p w14:paraId="4683A835" w14:textId="77777777" w:rsidR="007766B1" w:rsidRDefault="00776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3D0E484F" w:rsidR="00D17631" w:rsidRPr="00DB36CB" w:rsidRDefault="00D17631"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832C7E">
      <w:rPr>
        <w:rFonts w:ascii="Calibri Light" w:hAnsi="Calibri Light" w:cs="Calibri"/>
        <w:b/>
        <w:color w:val="808080"/>
        <w:sz w:val="18"/>
        <w:szCs w:val="18"/>
      </w:rPr>
      <w:t>5</w:t>
    </w:r>
    <w:r w:rsidR="00AB6BC3">
      <w:rPr>
        <w:rFonts w:ascii="Calibri Light" w:hAnsi="Calibri Light" w:cs="Calibri"/>
        <w:b/>
        <w:color w:val="808080"/>
        <w:sz w:val="18"/>
        <w:szCs w:val="18"/>
      </w:rPr>
      <w:t>6</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D17631" w:rsidRPr="00DB36CB" w:rsidRDefault="00D17631"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D17631" w:rsidRPr="00DB36CB" w:rsidRDefault="00D17631"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D17631" w:rsidRPr="00796F95" w:rsidRDefault="00D17631">
    <w:pPr>
      <w:pStyle w:val="Stopka"/>
      <w:shd w:val="clear" w:color="auto" w:fill="FFFFFF"/>
      <w:rPr>
        <w:rFonts w:ascii="Calibri Light" w:hAnsi="Calibri Light" w:cs="Tahoma"/>
        <w:b/>
        <w:color w:val="808080"/>
      </w:rPr>
    </w:pPr>
  </w:p>
  <w:p w14:paraId="5BEAA503" w14:textId="77777777" w:rsidR="00D17631" w:rsidRPr="00DB36CB" w:rsidRDefault="00D17631"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D17631" w:rsidRDefault="00D17631">
    <w:pPr>
      <w:pStyle w:val="Stopka"/>
      <w:shd w:val="clear" w:color="auto" w:fill="FFFFFF"/>
      <w:rPr>
        <w:rFonts w:ascii="Bookman Old Style" w:hAnsi="Bookman Old Style" w:cs="Tahoma"/>
        <w:b/>
        <w:color w:val="808080"/>
        <w:sz w:val="16"/>
        <w:szCs w:val="16"/>
      </w:rPr>
    </w:pPr>
  </w:p>
  <w:p w14:paraId="6C78ECB0" w14:textId="77777777" w:rsidR="00D17631" w:rsidRDefault="00D17631"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B301F" w14:textId="77777777" w:rsidR="007766B1" w:rsidRDefault="007766B1">
      <w:r>
        <w:separator/>
      </w:r>
    </w:p>
  </w:footnote>
  <w:footnote w:type="continuationSeparator" w:id="0">
    <w:p w14:paraId="7AE3D7E1" w14:textId="77777777" w:rsidR="007766B1" w:rsidRDefault="007766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11F4065"/>
    <w:multiLevelType w:val="hybridMultilevel"/>
    <w:tmpl w:val="27901880"/>
    <w:lvl w:ilvl="0" w:tplc="6BF8A44A">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7"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8"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2"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7"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8"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1"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2"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8"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5"/>
  </w:num>
  <w:num w:numId="3">
    <w:abstractNumId w:val="21"/>
  </w:num>
  <w:num w:numId="4">
    <w:abstractNumId w:val="35"/>
  </w:num>
  <w:num w:numId="5">
    <w:abstractNumId w:val="28"/>
  </w:num>
  <w:num w:numId="6">
    <w:abstractNumId w:val="24"/>
  </w:num>
  <w:num w:numId="7">
    <w:abstractNumId w:val="47"/>
  </w:num>
  <w:num w:numId="8">
    <w:abstractNumId w:val="41"/>
  </w:num>
  <w:num w:numId="9">
    <w:abstractNumId w:val="17"/>
  </w:num>
  <w:num w:numId="10">
    <w:abstractNumId w:val="11"/>
  </w:num>
  <w:num w:numId="11">
    <w:abstractNumId w:val="14"/>
  </w:num>
  <w:num w:numId="12">
    <w:abstractNumId w:val="34"/>
  </w:num>
  <w:num w:numId="13">
    <w:abstractNumId w:val="32"/>
  </w:num>
  <w:num w:numId="14">
    <w:abstractNumId w:val="18"/>
  </w:num>
  <w:num w:numId="15">
    <w:abstractNumId w:val="31"/>
  </w:num>
  <w:num w:numId="16">
    <w:abstractNumId w:val="45"/>
  </w:num>
  <w:num w:numId="17">
    <w:abstractNumId w:val="20"/>
  </w:num>
  <w:num w:numId="18">
    <w:abstractNumId w:val="29"/>
  </w:num>
  <w:num w:numId="19">
    <w:abstractNumId w:val="26"/>
  </w:num>
  <w:num w:numId="20">
    <w:abstractNumId w:val="42"/>
  </w:num>
  <w:num w:numId="21">
    <w:abstractNumId w:val="48"/>
  </w:num>
  <w:num w:numId="22">
    <w:abstractNumId w:val="33"/>
  </w:num>
  <w:num w:numId="23">
    <w:abstractNumId w:val="46"/>
  </w:num>
  <w:num w:numId="24">
    <w:abstractNumId w:val="22"/>
  </w:num>
  <w:num w:numId="25">
    <w:abstractNumId w:val="10"/>
  </w:num>
  <w:num w:numId="26">
    <w:abstractNumId w:val="37"/>
  </w:num>
  <w:num w:numId="27">
    <w:abstractNumId w:val="30"/>
  </w:num>
  <w:num w:numId="28">
    <w:abstractNumId w:val="49"/>
  </w:num>
  <w:num w:numId="29">
    <w:abstractNumId w:val="0"/>
  </w:num>
  <w:num w:numId="30">
    <w:abstractNumId w:val="38"/>
  </w:num>
  <w:num w:numId="31">
    <w:abstractNumId w:val="39"/>
  </w:num>
  <w:num w:numId="32">
    <w:abstractNumId w:val="40"/>
  </w:num>
  <w:num w:numId="33">
    <w:abstractNumId w:val="12"/>
  </w:num>
  <w:num w:numId="34">
    <w:abstractNumId w:val="43"/>
  </w:num>
  <w:num w:numId="35">
    <w:abstractNumId w:val="50"/>
  </w:num>
  <w:num w:numId="36">
    <w:abstractNumId w:val="36"/>
  </w:num>
  <w:num w:numId="37">
    <w:abstractNumId w:val="13"/>
  </w:num>
  <w:num w:numId="38">
    <w:abstractNumId w:val="19"/>
  </w:num>
  <w:num w:numId="39">
    <w:abstractNumId w:val="51"/>
  </w:num>
  <w:num w:numId="40">
    <w:abstractNumId w:val="27"/>
  </w:num>
  <w:num w:numId="41">
    <w:abstractNumId w:val="23"/>
  </w:num>
  <w:num w:numId="42">
    <w:abstractNumId w:val="44"/>
  </w:num>
  <w:num w:numId="43">
    <w:abstractNumId w:val="25"/>
  </w:num>
  <w:num w:numId="44">
    <w:abstractNumId w:val="5"/>
  </w:num>
  <w:num w:numId="45">
    <w:abstractNumId w:val="8"/>
  </w:num>
  <w:num w:numId="46">
    <w:abstractNumId w:val="6"/>
  </w:num>
  <w:num w:numId="47">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0405"/>
    <w:rsid w:val="00051FCD"/>
    <w:rsid w:val="00055D4E"/>
    <w:rsid w:val="0006022C"/>
    <w:rsid w:val="000611D1"/>
    <w:rsid w:val="000647ED"/>
    <w:rsid w:val="00064B1A"/>
    <w:rsid w:val="00065EC7"/>
    <w:rsid w:val="00067173"/>
    <w:rsid w:val="0007079D"/>
    <w:rsid w:val="00071513"/>
    <w:rsid w:val="00072885"/>
    <w:rsid w:val="00074BCC"/>
    <w:rsid w:val="00076B1B"/>
    <w:rsid w:val="00077662"/>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482C"/>
    <w:rsid w:val="001360CD"/>
    <w:rsid w:val="00140D2A"/>
    <w:rsid w:val="001414D2"/>
    <w:rsid w:val="00142608"/>
    <w:rsid w:val="00142A19"/>
    <w:rsid w:val="00142B95"/>
    <w:rsid w:val="00142D7F"/>
    <w:rsid w:val="001462B1"/>
    <w:rsid w:val="00147322"/>
    <w:rsid w:val="001510FE"/>
    <w:rsid w:val="00153D41"/>
    <w:rsid w:val="00154156"/>
    <w:rsid w:val="00154965"/>
    <w:rsid w:val="00154A66"/>
    <w:rsid w:val="0016017F"/>
    <w:rsid w:val="001603D9"/>
    <w:rsid w:val="001606AD"/>
    <w:rsid w:val="0016166C"/>
    <w:rsid w:val="0017022C"/>
    <w:rsid w:val="001727AC"/>
    <w:rsid w:val="00174940"/>
    <w:rsid w:val="00175322"/>
    <w:rsid w:val="00175878"/>
    <w:rsid w:val="001759B5"/>
    <w:rsid w:val="00176604"/>
    <w:rsid w:val="00176CDC"/>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1300"/>
    <w:rsid w:val="001F428D"/>
    <w:rsid w:val="001F660E"/>
    <w:rsid w:val="0020185E"/>
    <w:rsid w:val="00202383"/>
    <w:rsid w:val="00202A48"/>
    <w:rsid w:val="00202EAE"/>
    <w:rsid w:val="00203509"/>
    <w:rsid w:val="002039ED"/>
    <w:rsid w:val="0020447D"/>
    <w:rsid w:val="0020471F"/>
    <w:rsid w:val="0021021C"/>
    <w:rsid w:val="00210B98"/>
    <w:rsid w:val="002110BF"/>
    <w:rsid w:val="00214A48"/>
    <w:rsid w:val="00225018"/>
    <w:rsid w:val="0022771F"/>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39EA"/>
    <w:rsid w:val="00273F24"/>
    <w:rsid w:val="0028014F"/>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D91"/>
    <w:rsid w:val="002E68F5"/>
    <w:rsid w:val="002F01C0"/>
    <w:rsid w:val="002F05C1"/>
    <w:rsid w:val="002F391D"/>
    <w:rsid w:val="002F56EF"/>
    <w:rsid w:val="002F5C9A"/>
    <w:rsid w:val="002F6FB4"/>
    <w:rsid w:val="002F76B7"/>
    <w:rsid w:val="00300C35"/>
    <w:rsid w:val="003010DF"/>
    <w:rsid w:val="003016D1"/>
    <w:rsid w:val="003016E5"/>
    <w:rsid w:val="00301913"/>
    <w:rsid w:val="0030207A"/>
    <w:rsid w:val="0030474A"/>
    <w:rsid w:val="00304966"/>
    <w:rsid w:val="00307D20"/>
    <w:rsid w:val="00314EB7"/>
    <w:rsid w:val="0031520B"/>
    <w:rsid w:val="00315AF7"/>
    <w:rsid w:val="00315D65"/>
    <w:rsid w:val="00316A92"/>
    <w:rsid w:val="0031726F"/>
    <w:rsid w:val="00317C99"/>
    <w:rsid w:val="00320A61"/>
    <w:rsid w:val="0032348C"/>
    <w:rsid w:val="00323DC6"/>
    <w:rsid w:val="00323F73"/>
    <w:rsid w:val="00325077"/>
    <w:rsid w:val="00330992"/>
    <w:rsid w:val="00330E0A"/>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008F"/>
    <w:rsid w:val="003718D8"/>
    <w:rsid w:val="00371B72"/>
    <w:rsid w:val="00371F3D"/>
    <w:rsid w:val="00372521"/>
    <w:rsid w:val="003726FB"/>
    <w:rsid w:val="00372995"/>
    <w:rsid w:val="00375391"/>
    <w:rsid w:val="00375809"/>
    <w:rsid w:val="00377CCA"/>
    <w:rsid w:val="00384F76"/>
    <w:rsid w:val="00386FDA"/>
    <w:rsid w:val="00387D4D"/>
    <w:rsid w:val="00391460"/>
    <w:rsid w:val="0039406E"/>
    <w:rsid w:val="00395CA3"/>
    <w:rsid w:val="003A0685"/>
    <w:rsid w:val="003A0802"/>
    <w:rsid w:val="003A263F"/>
    <w:rsid w:val="003A3D6F"/>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1005"/>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CA4"/>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4B75"/>
    <w:rsid w:val="00474FE0"/>
    <w:rsid w:val="00475E2F"/>
    <w:rsid w:val="004824DF"/>
    <w:rsid w:val="00482965"/>
    <w:rsid w:val="0048501B"/>
    <w:rsid w:val="004869FC"/>
    <w:rsid w:val="00490F59"/>
    <w:rsid w:val="00491416"/>
    <w:rsid w:val="00493EE1"/>
    <w:rsid w:val="00494F8A"/>
    <w:rsid w:val="00495144"/>
    <w:rsid w:val="0049570E"/>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326"/>
    <w:rsid w:val="004B5393"/>
    <w:rsid w:val="004B5A07"/>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D3C"/>
    <w:rsid w:val="004F59F1"/>
    <w:rsid w:val="004F649F"/>
    <w:rsid w:val="004F6C1B"/>
    <w:rsid w:val="004F7304"/>
    <w:rsid w:val="005006C4"/>
    <w:rsid w:val="00500900"/>
    <w:rsid w:val="00500FAD"/>
    <w:rsid w:val="00501DB2"/>
    <w:rsid w:val="00505311"/>
    <w:rsid w:val="00506686"/>
    <w:rsid w:val="00510897"/>
    <w:rsid w:val="00510906"/>
    <w:rsid w:val="00513BA8"/>
    <w:rsid w:val="00513DF9"/>
    <w:rsid w:val="00514B3E"/>
    <w:rsid w:val="0051500F"/>
    <w:rsid w:val="00515DD0"/>
    <w:rsid w:val="00520CC6"/>
    <w:rsid w:val="00522E94"/>
    <w:rsid w:val="005261AD"/>
    <w:rsid w:val="00532B4B"/>
    <w:rsid w:val="00532ECD"/>
    <w:rsid w:val="00534901"/>
    <w:rsid w:val="005360F9"/>
    <w:rsid w:val="00537735"/>
    <w:rsid w:val="00541342"/>
    <w:rsid w:val="00542F43"/>
    <w:rsid w:val="00543A1B"/>
    <w:rsid w:val="00543DDD"/>
    <w:rsid w:val="005445DE"/>
    <w:rsid w:val="00544C9C"/>
    <w:rsid w:val="00545DFA"/>
    <w:rsid w:val="00547912"/>
    <w:rsid w:val="00552381"/>
    <w:rsid w:val="00555FAE"/>
    <w:rsid w:val="005565EF"/>
    <w:rsid w:val="00560492"/>
    <w:rsid w:val="00565E5E"/>
    <w:rsid w:val="00565E68"/>
    <w:rsid w:val="00566841"/>
    <w:rsid w:val="0056798B"/>
    <w:rsid w:val="00573B93"/>
    <w:rsid w:val="005748F3"/>
    <w:rsid w:val="00577025"/>
    <w:rsid w:val="005847D5"/>
    <w:rsid w:val="005849D8"/>
    <w:rsid w:val="0058640D"/>
    <w:rsid w:val="00592043"/>
    <w:rsid w:val="00592C36"/>
    <w:rsid w:val="00592D6D"/>
    <w:rsid w:val="00593EF7"/>
    <w:rsid w:val="00596611"/>
    <w:rsid w:val="00597F9E"/>
    <w:rsid w:val="005A00C9"/>
    <w:rsid w:val="005A1691"/>
    <w:rsid w:val="005A1AC7"/>
    <w:rsid w:val="005A1B2E"/>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269"/>
    <w:rsid w:val="0060364B"/>
    <w:rsid w:val="006039FA"/>
    <w:rsid w:val="00603D94"/>
    <w:rsid w:val="006056A3"/>
    <w:rsid w:val="006062A3"/>
    <w:rsid w:val="00607769"/>
    <w:rsid w:val="006101D0"/>
    <w:rsid w:val="00610B29"/>
    <w:rsid w:val="0061260A"/>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49A8"/>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4134"/>
    <w:rsid w:val="0070529D"/>
    <w:rsid w:val="00707497"/>
    <w:rsid w:val="00710F6A"/>
    <w:rsid w:val="00714F4C"/>
    <w:rsid w:val="007157C3"/>
    <w:rsid w:val="0071673D"/>
    <w:rsid w:val="007224D9"/>
    <w:rsid w:val="00723012"/>
    <w:rsid w:val="00724CE2"/>
    <w:rsid w:val="00724F7B"/>
    <w:rsid w:val="00725CAE"/>
    <w:rsid w:val="00731C3A"/>
    <w:rsid w:val="00731FF6"/>
    <w:rsid w:val="00733C28"/>
    <w:rsid w:val="00734253"/>
    <w:rsid w:val="00735560"/>
    <w:rsid w:val="00736AC3"/>
    <w:rsid w:val="00737B72"/>
    <w:rsid w:val="0074062A"/>
    <w:rsid w:val="007417A3"/>
    <w:rsid w:val="00744DFC"/>
    <w:rsid w:val="00744EE4"/>
    <w:rsid w:val="0074748E"/>
    <w:rsid w:val="007478D9"/>
    <w:rsid w:val="00747AFA"/>
    <w:rsid w:val="00747F5C"/>
    <w:rsid w:val="00750E82"/>
    <w:rsid w:val="00751A3C"/>
    <w:rsid w:val="00752A8A"/>
    <w:rsid w:val="00755062"/>
    <w:rsid w:val="00757945"/>
    <w:rsid w:val="007609AA"/>
    <w:rsid w:val="0077108B"/>
    <w:rsid w:val="00771879"/>
    <w:rsid w:val="007727AD"/>
    <w:rsid w:val="00773829"/>
    <w:rsid w:val="00773E46"/>
    <w:rsid w:val="007758E1"/>
    <w:rsid w:val="007766B1"/>
    <w:rsid w:val="007768B0"/>
    <w:rsid w:val="007778DF"/>
    <w:rsid w:val="00780EBB"/>
    <w:rsid w:val="00781652"/>
    <w:rsid w:val="00781C56"/>
    <w:rsid w:val="007832DB"/>
    <w:rsid w:val="00783454"/>
    <w:rsid w:val="00783655"/>
    <w:rsid w:val="00790D93"/>
    <w:rsid w:val="0079250A"/>
    <w:rsid w:val="00792A70"/>
    <w:rsid w:val="007934BC"/>
    <w:rsid w:val="00796F95"/>
    <w:rsid w:val="007A0700"/>
    <w:rsid w:val="007A1331"/>
    <w:rsid w:val="007A184C"/>
    <w:rsid w:val="007A387A"/>
    <w:rsid w:val="007A4314"/>
    <w:rsid w:val="007A4859"/>
    <w:rsid w:val="007B0350"/>
    <w:rsid w:val="007B0BBF"/>
    <w:rsid w:val="007B3098"/>
    <w:rsid w:val="007B4007"/>
    <w:rsid w:val="007B4F90"/>
    <w:rsid w:val="007C003F"/>
    <w:rsid w:val="007C0EBA"/>
    <w:rsid w:val="007C16A6"/>
    <w:rsid w:val="007C16AE"/>
    <w:rsid w:val="007C188A"/>
    <w:rsid w:val="007C323B"/>
    <w:rsid w:val="007C4812"/>
    <w:rsid w:val="007C65DB"/>
    <w:rsid w:val="007D1489"/>
    <w:rsid w:val="007D2CCF"/>
    <w:rsid w:val="007D3294"/>
    <w:rsid w:val="007D38B3"/>
    <w:rsid w:val="007D501B"/>
    <w:rsid w:val="007D6CDE"/>
    <w:rsid w:val="007D7475"/>
    <w:rsid w:val="007E21FB"/>
    <w:rsid w:val="007E25B3"/>
    <w:rsid w:val="007E35EA"/>
    <w:rsid w:val="007E39A2"/>
    <w:rsid w:val="007E490C"/>
    <w:rsid w:val="007E4C55"/>
    <w:rsid w:val="007E5E3A"/>
    <w:rsid w:val="007E635F"/>
    <w:rsid w:val="007E6CEB"/>
    <w:rsid w:val="007E6DEF"/>
    <w:rsid w:val="007E6F19"/>
    <w:rsid w:val="007E74D6"/>
    <w:rsid w:val="007F171F"/>
    <w:rsid w:val="007F1A97"/>
    <w:rsid w:val="007F32D4"/>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0E9B"/>
    <w:rsid w:val="008311C1"/>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DA1"/>
    <w:rsid w:val="008502DE"/>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86ABD"/>
    <w:rsid w:val="00891B46"/>
    <w:rsid w:val="0089423C"/>
    <w:rsid w:val="0089482F"/>
    <w:rsid w:val="008A01AA"/>
    <w:rsid w:val="008A1403"/>
    <w:rsid w:val="008A1770"/>
    <w:rsid w:val="008A2A76"/>
    <w:rsid w:val="008A77A9"/>
    <w:rsid w:val="008A7A23"/>
    <w:rsid w:val="008B3590"/>
    <w:rsid w:val="008B3F43"/>
    <w:rsid w:val="008B5008"/>
    <w:rsid w:val="008C4BA0"/>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06F1"/>
    <w:rsid w:val="00901BFC"/>
    <w:rsid w:val="009041E9"/>
    <w:rsid w:val="00904E56"/>
    <w:rsid w:val="00905EB9"/>
    <w:rsid w:val="0090737D"/>
    <w:rsid w:val="00914353"/>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40BF"/>
    <w:rsid w:val="00965D84"/>
    <w:rsid w:val="009660DD"/>
    <w:rsid w:val="00966662"/>
    <w:rsid w:val="009669B4"/>
    <w:rsid w:val="00967EB1"/>
    <w:rsid w:val="00970FA9"/>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278B"/>
    <w:rsid w:val="009A4796"/>
    <w:rsid w:val="009A4FF0"/>
    <w:rsid w:val="009A6048"/>
    <w:rsid w:val="009A6986"/>
    <w:rsid w:val="009A77BC"/>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A16"/>
    <w:rsid w:val="009F6D31"/>
    <w:rsid w:val="00A01A49"/>
    <w:rsid w:val="00A02ECB"/>
    <w:rsid w:val="00A03F32"/>
    <w:rsid w:val="00A04A04"/>
    <w:rsid w:val="00A06AF4"/>
    <w:rsid w:val="00A07649"/>
    <w:rsid w:val="00A10205"/>
    <w:rsid w:val="00A129EC"/>
    <w:rsid w:val="00A14A00"/>
    <w:rsid w:val="00A15AD4"/>
    <w:rsid w:val="00A15E04"/>
    <w:rsid w:val="00A20954"/>
    <w:rsid w:val="00A240C6"/>
    <w:rsid w:val="00A25BC4"/>
    <w:rsid w:val="00A265B1"/>
    <w:rsid w:val="00A318BA"/>
    <w:rsid w:val="00A3289A"/>
    <w:rsid w:val="00A35A3E"/>
    <w:rsid w:val="00A366E2"/>
    <w:rsid w:val="00A37905"/>
    <w:rsid w:val="00A37A33"/>
    <w:rsid w:val="00A4584A"/>
    <w:rsid w:val="00A45EB8"/>
    <w:rsid w:val="00A476DA"/>
    <w:rsid w:val="00A5026E"/>
    <w:rsid w:val="00A50805"/>
    <w:rsid w:val="00A52508"/>
    <w:rsid w:val="00A52C49"/>
    <w:rsid w:val="00A5586D"/>
    <w:rsid w:val="00A60A60"/>
    <w:rsid w:val="00A634D2"/>
    <w:rsid w:val="00A63595"/>
    <w:rsid w:val="00A64DA7"/>
    <w:rsid w:val="00A66D03"/>
    <w:rsid w:val="00A7302F"/>
    <w:rsid w:val="00A733A9"/>
    <w:rsid w:val="00A733BA"/>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A6153"/>
    <w:rsid w:val="00AA67FC"/>
    <w:rsid w:val="00AB13FE"/>
    <w:rsid w:val="00AB265F"/>
    <w:rsid w:val="00AB35C8"/>
    <w:rsid w:val="00AB4106"/>
    <w:rsid w:val="00AB5360"/>
    <w:rsid w:val="00AB6BC3"/>
    <w:rsid w:val="00AC0243"/>
    <w:rsid w:val="00AC107B"/>
    <w:rsid w:val="00AC7DB7"/>
    <w:rsid w:val="00AD2DB9"/>
    <w:rsid w:val="00AD52A4"/>
    <w:rsid w:val="00AE3291"/>
    <w:rsid w:val="00AE503F"/>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29DA"/>
    <w:rsid w:val="00B3373B"/>
    <w:rsid w:val="00B34434"/>
    <w:rsid w:val="00B34E4C"/>
    <w:rsid w:val="00B370F2"/>
    <w:rsid w:val="00B433CA"/>
    <w:rsid w:val="00B43977"/>
    <w:rsid w:val="00B44E53"/>
    <w:rsid w:val="00B46FC7"/>
    <w:rsid w:val="00B4725E"/>
    <w:rsid w:val="00B47F4E"/>
    <w:rsid w:val="00B53C09"/>
    <w:rsid w:val="00B55F90"/>
    <w:rsid w:val="00B56F36"/>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3B86"/>
    <w:rsid w:val="00BF5131"/>
    <w:rsid w:val="00BF5981"/>
    <w:rsid w:val="00BF6C88"/>
    <w:rsid w:val="00BF704A"/>
    <w:rsid w:val="00C0047A"/>
    <w:rsid w:val="00C006DF"/>
    <w:rsid w:val="00C014E4"/>
    <w:rsid w:val="00C03B31"/>
    <w:rsid w:val="00C04813"/>
    <w:rsid w:val="00C05889"/>
    <w:rsid w:val="00C05CD5"/>
    <w:rsid w:val="00C06B9D"/>
    <w:rsid w:val="00C111A9"/>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354"/>
    <w:rsid w:val="00C52C79"/>
    <w:rsid w:val="00C53505"/>
    <w:rsid w:val="00C53F16"/>
    <w:rsid w:val="00C60CEB"/>
    <w:rsid w:val="00C60E13"/>
    <w:rsid w:val="00C6297C"/>
    <w:rsid w:val="00C629AD"/>
    <w:rsid w:val="00C6453C"/>
    <w:rsid w:val="00C647C1"/>
    <w:rsid w:val="00C65A7B"/>
    <w:rsid w:val="00C65FD6"/>
    <w:rsid w:val="00C65FF4"/>
    <w:rsid w:val="00C6641D"/>
    <w:rsid w:val="00C703BE"/>
    <w:rsid w:val="00C717A1"/>
    <w:rsid w:val="00C7447F"/>
    <w:rsid w:val="00C77E07"/>
    <w:rsid w:val="00C81A86"/>
    <w:rsid w:val="00C82384"/>
    <w:rsid w:val="00C848F1"/>
    <w:rsid w:val="00C85452"/>
    <w:rsid w:val="00C86ED7"/>
    <w:rsid w:val="00C907DB"/>
    <w:rsid w:val="00C90825"/>
    <w:rsid w:val="00C917C6"/>
    <w:rsid w:val="00C919AD"/>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7A0A"/>
    <w:rsid w:val="00CD7FF8"/>
    <w:rsid w:val="00CE0682"/>
    <w:rsid w:val="00CE1ECD"/>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631"/>
    <w:rsid w:val="00D17F27"/>
    <w:rsid w:val="00D245E1"/>
    <w:rsid w:val="00D26D3F"/>
    <w:rsid w:val="00D26D9D"/>
    <w:rsid w:val="00D302AE"/>
    <w:rsid w:val="00D30AE5"/>
    <w:rsid w:val="00D317E4"/>
    <w:rsid w:val="00D354E1"/>
    <w:rsid w:val="00D372F7"/>
    <w:rsid w:val="00D403E5"/>
    <w:rsid w:val="00D4054A"/>
    <w:rsid w:val="00D41158"/>
    <w:rsid w:val="00D42165"/>
    <w:rsid w:val="00D43EF7"/>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06CC"/>
    <w:rsid w:val="00D936FD"/>
    <w:rsid w:val="00D95115"/>
    <w:rsid w:val="00D9558A"/>
    <w:rsid w:val="00D9613C"/>
    <w:rsid w:val="00D96E6C"/>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0AC"/>
    <w:rsid w:val="00DE3EA7"/>
    <w:rsid w:val="00DF0734"/>
    <w:rsid w:val="00DF0A13"/>
    <w:rsid w:val="00DF0DA6"/>
    <w:rsid w:val="00DF7625"/>
    <w:rsid w:val="00E01968"/>
    <w:rsid w:val="00E02080"/>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1936"/>
    <w:rsid w:val="00E42038"/>
    <w:rsid w:val="00E44BDF"/>
    <w:rsid w:val="00E458A9"/>
    <w:rsid w:val="00E46A90"/>
    <w:rsid w:val="00E46D86"/>
    <w:rsid w:val="00E47AFB"/>
    <w:rsid w:val="00E50152"/>
    <w:rsid w:val="00E51EC6"/>
    <w:rsid w:val="00E530A0"/>
    <w:rsid w:val="00E53833"/>
    <w:rsid w:val="00E54FFD"/>
    <w:rsid w:val="00E56ADA"/>
    <w:rsid w:val="00E579F8"/>
    <w:rsid w:val="00E60838"/>
    <w:rsid w:val="00E60A6F"/>
    <w:rsid w:val="00E61791"/>
    <w:rsid w:val="00E6319C"/>
    <w:rsid w:val="00E63B23"/>
    <w:rsid w:val="00E705B4"/>
    <w:rsid w:val="00E710D8"/>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3CFF"/>
    <w:rsid w:val="00E96B85"/>
    <w:rsid w:val="00EA00D8"/>
    <w:rsid w:val="00EA0FD9"/>
    <w:rsid w:val="00EA103A"/>
    <w:rsid w:val="00EA2E60"/>
    <w:rsid w:val="00EA346B"/>
    <w:rsid w:val="00EA40C6"/>
    <w:rsid w:val="00EA4EE8"/>
    <w:rsid w:val="00EA5A5B"/>
    <w:rsid w:val="00EA69FE"/>
    <w:rsid w:val="00EB2215"/>
    <w:rsid w:val="00EB42EE"/>
    <w:rsid w:val="00EB5016"/>
    <w:rsid w:val="00EB6CCD"/>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http://bip.um.pruszkow.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bzp@miasto.pruszkow.pl" TargetMode="External"/><Relationship Id="rId2" Type="http://schemas.openxmlformats.org/officeDocument/2006/relationships/numbering" Target="numbering.xml"/><Relationship Id="rId16" Type="http://schemas.openxmlformats.org/officeDocument/2006/relationships/hyperlink" Target="http://bip.um.pruszkow.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9E8A7-577C-42F2-9D88-A60F37558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11944</Words>
  <Characters>71666</Characters>
  <Application>Microsoft Office Word</Application>
  <DocSecurity>0</DocSecurity>
  <Lines>597</Lines>
  <Paragraphs>166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83444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30</cp:revision>
  <cp:lastPrinted>2021-09-30T12:14:00Z</cp:lastPrinted>
  <dcterms:created xsi:type="dcterms:W3CDTF">2021-04-22T06:35:00Z</dcterms:created>
  <dcterms:modified xsi:type="dcterms:W3CDTF">2021-09-30T12:14:00Z</dcterms:modified>
</cp:coreProperties>
</file>