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0F626F31"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w:t>
      </w:r>
    </w:p>
    <w:p w14:paraId="6F58373C"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264BFD32"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Ul. Kraszewskiego 14/16, 05-800 Pruszków</w:t>
      </w:r>
    </w:p>
    <w:p w14:paraId="4C3D3F81" w14:textId="77777777" w:rsidR="00422A62" w:rsidRPr="00B56F36" w:rsidRDefault="00422A62" w:rsidP="00CC124D">
      <w:pPr>
        <w:spacing w:after="0" w:line="240" w:lineRule="auto"/>
        <w:rPr>
          <w:rFonts w:asciiTheme="majorHAnsi" w:hAnsiTheme="majorHAnsi" w:cstheme="majorHAnsi"/>
          <w:sz w:val="20"/>
          <w:szCs w:val="20"/>
          <w:lang w:val="en-US"/>
        </w:rPr>
      </w:pPr>
      <w:r w:rsidRPr="00B56F36">
        <w:rPr>
          <w:rFonts w:asciiTheme="majorHAnsi" w:hAnsiTheme="majorHAnsi" w:cstheme="majorHAnsi"/>
          <w:sz w:val="20"/>
          <w:szCs w:val="20"/>
          <w:lang w:val="en-US"/>
        </w:rPr>
        <w:t xml:space="preserve">tel. 22 735 88 88, fax.: 22 758 66 50 </w:t>
      </w:r>
    </w:p>
    <w:p w14:paraId="64BA179F" w14:textId="77777777" w:rsidR="00422A62" w:rsidRPr="00B56F36" w:rsidRDefault="004E6C5C" w:rsidP="00CC124D">
      <w:pPr>
        <w:spacing w:after="0" w:line="240" w:lineRule="auto"/>
        <w:rPr>
          <w:rFonts w:asciiTheme="majorHAnsi" w:hAnsiTheme="majorHAnsi" w:cstheme="majorHAnsi"/>
          <w:sz w:val="20"/>
          <w:szCs w:val="20"/>
          <w:lang w:val="en-US"/>
        </w:rPr>
      </w:pPr>
      <w:hyperlink r:id="rId8" w:history="1">
        <w:r w:rsidR="00422A62" w:rsidRPr="00B56F36">
          <w:rPr>
            <w:rStyle w:val="Hipercze"/>
            <w:rFonts w:asciiTheme="majorHAnsi" w:hAnsiTheme="majorHAnsi" w:cstheme="majorHAnsi"/>
            <w:color w:val="auto"/>
            <w:sz w:val="20"/>
            <w:szCs w:val="20"/>
            <w:lang w:val="en-US"/>
          </w:rPr>
          <w:t>www.pruszkow.pl</w:t>
        </w:r>
      </w:hyperlink>
      <w:r w:rsidR="00422A62" w:rsidRPr="00B56F36">
        <w:rPr>
          <w:rFonts w:asciiTheme="majorHAnsi" w:hAnsiTheme="majorHAnsi" w:cstheme="majorHAnsi"/>
          <w:sz w:val="20"/>
          <w:szCs w:val="20"/>
          <w:lang w:val="en-US"/>
        </w:rPr>
        <w:t xml:space="preserve">; e-mail: </w:t>
      </w:r>
      <w:hyperlink r:id="rId9" w:history="1">
        <w:r w:rsidR="00422A62" w:rsidRPr="00B56F36">
          <w:rPr>
            <w:rStyle w:val="Hipercze"/>
            <w:rFonts w:asciiTheme="majorHAnsi" w:hAnsiTheme="majorHAnsi" w:cstheme="majorHAnsi"/>
            <w:color w:val="auto"/>
            <w:sz w:val="20"/>
            <w:szCs w:val="20"/>
            <w:lang w:val="en-US"/>
          </w:rPr>
          <w:t>prezydent@miasto.pruszkow.pl</w:t>
        </w:r>
      </w:hyperlink>
    </w:p>
    <w:p w14:paraId="52290DD8" w14:textId="77777777" w:rsidR="00422A62" w:rsidRPr="00B56F36" w:rsidRDefault="00422A62" w:rsidP="00CC124D">
      <w:pPr>
        <w:spacing w:after="0" w:line="240" w:lineRule="auto"/>
        <w:rPr>
          <w:rFonts w:asciiTheme="majorHAnsi" w:hAnsiTheme="majorHAnsi" w:cstheme="majorHAnsi"/>
          <w:sz w:val="20"/>
          <w:szCs w:val="20"/>
          <w:lang w:val="en-US"/>
        </w:rPr>
      </w:pPr>
    </w:p>
    <w:p w14:paraId="0C050491" w14:textId="77777777" w:rsidR="00422A62" w:rsidRPr="00B56F36" w:rsidRDefault="00422A62" w:rsidP="00CC124D">
      <w:pPr>
        <w:spacing w:after="0" w:line="240" w:lineRule="auto"/>
        <w:rPr>
          <w:rFonts w:asciiTheme="majorHAnsi" w:hAnsiTheme="majorHAnsi" w:cstheme="majorHAnsi"/>
          <w:sz w:val="20"/>
          <w:szCs w:val="20"/>
          <w:lang w:val="en-US"/>
        </w:rPr>
      </w:pPr>
    </w:p>
    <w:p w14:paraId="378CF423" w14:textId="77777777" w:rsidR="00422A62" w:rsidRPr="00B56F36" w:rsidRDefault="00422A62" w:rsidP="00CC124D">
      <w:pPr>
        <w:spacing w:after="0" w:line="240" w:lineRule="auto"/>
        <w:rPr>
          <w:rFonts w:asciiTheme="majorHAnsi" w:hAnsiTheme="majorHAnsi" w:cstheme="majorHAnsi"/>
          <w:sz w:val="20"/>
          <w:szCs w:val="20"/>
          <w:lang w:val="en-US"/>
        </w:rPr>
      </w:pPr>
    </w:p>
    <w:p w14:paraId="357EA4CD" w14:textId="77777777" w:rsidR="00422A62" w:rsidRPr="00B56F36" w:rsidRDefault="00422A62" w:rsidP="00CC124D">
      <w:pPr>
        <w:spacing w:after="0" w:line="240" w:lineRule="auto"/>
        <w:rPr>
          <w:rFonts w:asciiTheme="majorHAnsi" w:hAnsiTheme="majorHAnsi" w:cstheme="majorHAnsi"/>
          <w:sz w:val="20"/>
          <w:szCs w:val="20"/>
          <w:lang w:val="en-US"/>
        </w:rPr>
      </w:pPr>
    </w:p>
    <w:p w14:paraId="56852E41" w14:textId="77777777" w:rsidR="00422A62" w:rsidRPr="00B56F36" w:rsidRDefault="00422A62" w:rsidP="00CC124D">
      <w:pPr>
        <w:spacing w:after="0" w:line="240" w:lineRule="auto"/>
        <w:rPr>
          <w:rFonts w:asciiTheme="majorHAnsi" w:hAnsiTheme="majorHAnsi" w:cstheme="majorHAnsi"/>
          <w:sz w:val="20"/>
          <w:szCs w:val="20"/>
          <w:lang w:val="en-US"/>
        </w:rPr>
      </w:pPr>
    </w:p>
    <w:p w14:paraId="4E4C4F0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SPECYFIKACJA</w:t>
      </w:r>
      <w:r w:rsidR="00434D3B" w:rsidRPr="00B56F36">
        <w:rPr>
          <w:rFonts w:asciiTheme="majorHAnsi" w:hAnsiTheme="majorHAnsi" w:cstheme="majorHAnsi"/>
          <w:sz w:val="20"/>
          <w:szCs w:val="20"/>
        </w:rPr>
        <w:t xml:space="preserve"> </w:t>
      </w:r>
      <w:r w:rsidRPr="00B56F36">
        <w:rPr>
          <w:rFonts w:asciiTheme="majorHAnsi" w:hAnsiTheme="majorHAnsi" w:cstheme="majorHAnsi"/>
          <w:sz w:val="20"/>
          <w:szCs w:val="20"/>
        </w:rPr>
        <w:t>WARUNKÓW ZAMÓWIENIA</w:t>
      </w:r>
    </w:p>
    <w:p w14:paraId="60808A18" w14:textId="77777777" w:rsidR="00422A62" w:rsidRPr="00B56F36" w:rsidRDefault="00422A62" w:rsidP="00CC124D">
      <w:pPr>
        <w:spacing w:after="0" w:line="240" w:lineRule="auto"/>
        <w:rPr>
          <w:rFonts w:asciiTheme="majorHAnsi" w:hAnsiTheme="majorHAnsi" w:cstheme="majorHAnsi"/>
          <w:sz w:val="20"/>
          <w:szCs w:val="20"/>
        </w:rPr>
      </w:pPr>
    </w:p>
    <w:p w14:paraId="3E3EB0A8" w14:textId="77777777" w:rsidR="00422A62" w:rsidRPr="00B56F36" w:rsidRDefault="00422A62" w:rsidP="00CC124D">
      <w:pPr>
        <w:spacing w:after="0" w:line="240" w:lineRule="auto"/>
        <w:rPr>
          <w:rFonts w:asciiTheme="majorHAnsi" w:hAnsiTheme="majorHAnsi" w:cstheme="majorHAnsi"/>
          <w:sz w:val="20"/>
          <w:szCs w:val="20"/>
        </w:rPr>
      </w:pPr>
    </w:p>
    <w:p w14:paraId="060BF321" w14:textId="77777777" w:rsidR="003E3D61" w:rsidRPr="00B56F36" w:rsidRDefault="003E3D61" w:rsidP="00CC124D">
      <w:pPr>
        <w:spacing w:after="0" w:line="240" w:lineRule="auto"/>
        <w:rPr>
          <w:rFonts w:asciiTheme="majorHAnsi" w:hAnsiTheme="majorHAnsi" w:cstheme="majorHAnsi"/>
          <w:sz w:val="20"/>
          <w:szCs w:val="20"/>
        </w:rPr>
      </w:pPr>
    </w:p>
    <w:p w14:paraId="137AE127" w14:textId="3CA8FD48" w:rsidR="00D83616" w:rsidRPr="00B56F36" w:rsidRDefault="00A129EC" w:rsidP="00CC124D">
      <w:pPr>
        <w:spacing w:after="0" w:line="240" w:lineRule="auto"/>
        <w:rPr>
          <w:rFonts w:asciiTheme="majorHAnsi" w:hAnsiTheme="majorHAnsi" w:cstheme="majorHAnsi"/>
          <w:b/>
          <w:bCs/>
          <w:sz w:val="20"/>
          <w:szCs w:val="20"/>
        </w:rPr>
      </w:pPr>
      <w:bookmarkStart w:id="0" w:name="_Hlk535325449"/>
      <w:r w:rsidRPr="00B56F36">
        <w:rPr>
          <w:rFonts w:asciiTheme="majorHAnsi" w:hAnsiTheme="majorHAnsi" w:cstheme="majorHAnsi"/>
          <w:b/>
          <w:bCs/>
          <w:sz w:val="20"/>
          <w:szCs w:val="20"/>
        </w:rPr>
        <w:t>WSR</w:t>
      </w:r>
      <w:r w:rsidR="00D70A6B" w:rsidRPr="00B56F36">
        <w:rPr>
          <w:rFonts w:asciiTheme="majorHAnsi" w:hAnsiTheme="majorHAnsi" w:cstheme="majorHAnsi"/>
          <w:b/>
          <w:bCs/>
          <w:sz w:val="20"/>
          <w:szCs w:val="20"/>
        </w:rPr>
        <w:t>.271.</w:t>
      </w:r>
      <w:bookmarkEnd w:id="0"/>
      <w:r w:rsidR="008E5B90">
        <w:rPr>
          <w:rFonts w:asciiTheme="majorHAnsi" w:hAnsiTheme="majorHAnsi" w:cstheme="majorHAnsi"/>
          <w:b/>
          <w:bCs/>
          <w:sz w:val="20"/>
          <w:szCs w:val="20"/>
        </w:rPr>
        <w:t>5</w:t>
      </w:r>
      <w:r w:rsidR="009A2496">
        <w:rPr>
          <w:rFonts w:asciiTheme="majorHAnsi" w:hAnsiTheme="majorHAnsi" w:cstheme="majorHAnsi"/>
          <w:b/>
          <w:bCs/>
          <w:sz w:val="20"/>
          <w:szCs w:val="20"/>
        </w:rPr>
        <w:t>3</w:t>
      </w:r>
      <w:r w:rsidR="00796F95" w:rsidRPr="00B56F36">
        <w:rPr>
          <w:rFonts w:asciiTheme="majorHAnsi" w:hAnsiTheme="majorHAnsi" w:cstheme="majorHAnsi"/>
          <w:b/>
          <w:bCs/>
          <w:sz w:val="20"/>
          <w:szCs w:val="20"/>
        </w:rPr>
        <w:t>.202</w:t>
      </w:r>
      <w:r w:rsidR="00FF60F5" w:rsidRPr="00B56F36">
        <w:rPr>
          <w:rFonts w:asciiTheme="majorHAnsi" w:hAnsiTheme="majorHAnsi" w:cstheme="majorHAnsi"/>
          <w:b/>
          <w:bCs/>
          <w:sz w:val="20"/>
          <w:szCs w:val="20"/>
        </w:rPr>
        <w:t>1</w:t>
      </w:r>
    </w:p>
    <w:p w14:paraId="052ADD4F" w14:textId="465B687D" w:rsidR="00705055" w:rsidRDefault="00705055" w:rsidP="00113EF9">
      <w:pPr>
        <w:shd w:val="clear" w:color="auto" w:fill="F2F2F2" w:themeFill="background1" w:themeFillShade="F2"/>
        <w:spacing w:after="0" w:line="240" w:lineRule="auto"/>
        <w:rPr>
          <w:rFonts w:asciiTheme="majorHAnsi" w:hAnsiTheme="majorHAnsi" w:cstheme="majorHAnsi"/>
          <w:b/>
          <w:bCs/>
          <w:sz w:val="20"/>
          <w:szCs w:val="20"/>
        </w:rPr>
      </w:pPr>
    </w:p>
    <w:p w14:paraId="335120F6" w14:textId="76B092D8" w:rsidR="00CB3275" w:rsidRDefault="009A2496" w:rsidP="00CB3275">
      <w:pPr>
        <w:shd w:val="clear" w:color="auto" w:fill="F2F2F2" w:themeFill="background1" w:themeFillShade="F2"/>
        <w:spacing w:after="0" w:line="240" w:lineRule="auto"/>
        <w:rPr>
          <w:rFonts w:ascii="Times New Roman" w:hAnsi="Times New Roman"/>
          <w:bCs/>
        </w:rPr>
      </w:pPr>
      <w:r>
        <w:rPr>
          <w:rFonts w:ascii="Times New Roman" w:hAnsi="Times New Roman"/>
          <w:b/>
        </w:rPr>
        <w:t>Przebudowa ogrodzenia wraz z robotami towarzyszącymi na terenie PM nr 10 przy ul. Chopina 10</w:t>
      </w:r>
      <w:r>
        <w:rPr>
          <w:rFonts w:ascii="Times New Roman" w:hAnsi="Times New Roman"/>
          <w:b/>
        </w:rPr>
        <w:br/>
        <w:t>w Pruszkowie</w:t>
      </w:r>
      <w:r w:rsidR="00CB3275" w:rsidRPr="00740560">
        <w:rPr>
          <w:rFonts w:ascii="Times New Roman" w:hAnsi="Times New Roman"/>
          <w:bCs/>
        </w:rPr>
        <w:t>.</w:t>
      </w:r>
    </w:p>
    <w:p w14:paraId="67478DAC" w14:textId="77777777" w:rsidR="00CB3275" w:rsidRPr="00CB3275" w:rsidRDefault="00CB3275" w:rsidP="00CB3275">
      <w:pPr>
        <w:shd w:val="clear" w:color="auto" w:fill="F2F2F2" w:themeFill="background1" w:themeFillShade="F2"/>
        <w:spacing w:after="0" w:line="240" w:lineRule="auto"/>
        <w:rPr>
          <w:rFonts w:asciiTheme="majorHAnsi" w:hAnsiTheme="majorHAnsi" w:cstheme="majorHAnsi"/>
          <w:b/>
          <w:bCs/>
          <w:sz w:val="20"/>
          <w:szCs w:val="20"/>
        </w:rPr>
      </w:pPr>
    </w:p>
    <w:p w14:paraId="7380FB84" w14:textId="77777777" w:rsidR="00434D3B" w:rsidRPr="00B56F36" w:rsidRDefault="00434D3B" w:rsidP="00CC124D">
      <w:pPr>
        <w:spacing w:after="0" w:line="240" w:lineRule="auto"/>
        <w:rPr>
          <w:rFonts w:asciiTheme="majorHAnsi" w:hAnsiTheme="majorHAnsi" w:cstheme="majorHAnsi"/>
          <w:sz w:val="20"/>
          <w:szCs w:val="20"/>
        </w:rPr>
      </w:pPr>
    </w:p>
    <w:p w14:paraId="363DDD9B" w14:textId="77777777" w:rsidR="00434D3B" w:rsidRPr="00B56F36" w:rsidRDefault="00434D3B" w:rsidP="00CC124D">
      <w:pPr>
        <w:spacing w:after="0" w:line="240" w:lineRule="auto"/>
        <w:rPr>
          <w:rFonts w:asciiTheme="majorHAnsi" w:hAnsiTheme="majorHAnsi" w:cstheme="majorHAnsi"/>
          <w:sz w:val="20"/>
          <w:szCs w:val="20"/>
        </w:rPr>
      </w:pPr>
    </w:p>
    <w:p w14:paraId="7E6B5773" w14:textId="77777777" w:rsidR="004E5A53" w:rsidRPr="00B56F36" w:rsidRDefault="004E5A53" w:rsidP="00CC124D">
      <w:pPr>
        <w:tabs>
          <w:tab w:val="left" w:pos="142"/>
        </w:tabs>
        <w:autoSpaceDE w:val="0"/>
        <w:spacing w:after="0" w:line="240" w:lineRule="auto"/>
        <w:jc w:val="both"/>
        <w:rPr>
          <w:rFonts w:asciiTheme="majorHAnsi" w:hAnsiTheme="majorHAnsi" w:cstheme="majorHAnsi"/>
          <w:b/>
          <w:sz w:val="20"/>
          <w:szCs w:val="20"/>
        </w:rPr>
      </w:pPr>
      <w:r w:rsidRPr="00B56F36">
        <w:rPr>
          <w:rFonts w:asciiTheme="majorHAnsi" w:hAnsiTheme="majorHAnsi" w:cstheme="majorHAnsi"/>
          <w:b/>
          <w:sz w:val="20"/>
          <w:szCs w:val="20"/>
        </w:rPr>
        <w:t>Uwaga:</w:t>
      </w:r>
    </w:p>
    <w:p w14:paraId="7706D64D"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art. 61. ust. 1 oraz art. 63 ust. 2 ustawy z dnia 11 września 2019 r. Prawo </w:t>
      </w:r>
      <w:r w:rsidR="00C37EF0" w:rsidRPr="00B56F36">
        <w:rPr>
          <w:rFonts w:asciiTheme="majorHAnsi" w:hAnsiTheme="majorHAnsi" w:cstheme="majorHAnsi"/>
          <w:bCs/>
          <w:sz w:val="20"/>
          <w:szCs w:val="20"/>
        </w:rPr>
        <w:t>z</w:t>
      </w:r>
      <w:r w:rsidRPr="00B56F36">
        <w:rPr>
          <w:rFonts w:asciiTheme="majorHAnsi" w:hAnsiTheme="majorHAnsi" w:cstheme="majorHAnsi"/>
          <w:bCs/>
          <w:sz w:val="20"/>
          <w:szCs w:val="20"/>
        </w:rPr>
        <w:t xml:space="preserve">amówień </w:t>
      </w:r>
      <w:r w:rsidR="00C37EF0" w:rsidRPr="00B56F36">
        <w:rPr>
          <w:rFonts w:asciiTheme="majorHAnsi" w:hAnsiTheme="majorHAnsi" w:cstheme="majorHAnsi"/>
          <w:bCs/>
          <w:sz w:val="20"/>
          <w:szCs w:val="20"/>
        </w:rPr>
        <w:t>p</w:t>
      </w:r>
      <w:r w:rsidRPr="00B56F36">
        <w:rPr>
          <w:rFonts w:asciiTheme="majorHAnsi" w:hAnsiTheme="majorHAnsi" w:cstheme="majorHAnsi"/>
          <w:bCs/>
          <w:sz w:val="20"/>
          <w:szCs w:val="20"/>
        </w:rPr>
        <w:t xml:space="preserve">ublicznych komunikacja </w:t>
      </w:r>
    </w:p>
    <w:p w14:paraId="5C584E2B"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w niniejszym postępowaniu odbywa się wyłącznie przy </w:t>
      </w:r>
      <w:bookmarkStart w:id="1" w:name="_Hlk64286913"/>
      <w:r w:rsidRPr="00B56F36">
        <w:rPr>
          <w:rFonts w:asciiTheme="majorHAnsi" w:hAnsiTheme="majorHAnsi" w:cstheme="majorHAnsi"/>
          <w:bCs/>
          <w:sz w:val="20"/>
          <w:szCs w:val="20"/>
        </w:rPr>
        <w:t>użyciu środków komunikacji elektronicznej</w:t>
      </w:r>
      <w:bookmarkEnd w:id="1"/>
      <w:r w:rsidRPr="00B56F36">
        <w:rPr>
          <w:rFonts w:asciiTheme="majorHAnsi" w:hAnsiTheme="majorHAnsi" w:cstheme="majorHAnsi"/>
          <w:bCs/>
          <w:sz w:val="20"/>
          <w:szCs w:val="20"/>
        </w:rPr>
        <w:t>, pliki należy opatrzyć:</w:t>
      </w:r>
    </w:p>
    <w:p w14:paraId="42BBADC0"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kwalifikowanym podpisem elektronicznym,</w:t>
      </w:r>
    </w:p>
    <w:p w14:paraId="35056855"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podpisem zaufanym,</w:t>
      </w:r>
    </w:p>
    <w:p w14:paraId="2B804698"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lub podpisem osobistym.</w:t>
      </w:r>
    </w:p>
    <w:p w14:paraId="7320F428" w14:textId="77777777" w:rsidR="00434D3B" w:rsidRPr="00B56F36" w:rsidRDefault="00434D3B" w:rsidP="00CC124D">
      <w:pPr>
        <w:spacing w:after="0" w:line="240" w:lineRule="auto"/>
        <w:rPr>
          <w:rFonts w:asciiTheme="majorHAnsi" w:hAnsiTheme="majorHAnsi" w:cstheme="majorHAnsi"/>
          <w:i/>
          <w:iCs/>
          <w:sz w:val="20"/>
          <w:szCs w:val="20"/>
        </w:rPr>
      </w:pPr>
    </w:p>
    <w:p w14:paraId="5243928C" w14:textId="77777777" w:rsidR="00FE7EAD" w:rsidRPr="00B56F36" w:rsidRDefault="00FE7EAD" w:rsidP="00CC124D">
      <w:pPr>
        <w:spacing w:after="0" w:line="240" w:lineRule="auto"/>
        <w:rPr>
          <w:rFonts w:asciiTheme="majorHAnsi" w:hAnsiTheme="majorHAnsi" w:cstheme="majorHAnsi"/>
          <w:sz w:val="20"/>
          <w:szCs w:val="20"/>
        </w:rPr>
      </w:pPr>
    </w:p>
    <w:p w14:paraId="32E066CD" w14:textId="77777777" w:rsidR="00113EF9" w:rsidRPr="00B56F36" w:rsidRDefault="00113EF9" w:rsidP="00CC124D">
      <w:pPr>
        <w:spacing w:after="0" w:line="240" w:lineRule="auto"/>
        <w:rPr>
          <w:rFonts w:asciiTheme="majorHAnsi" w:hAnsiTheme="majorHAnsi" w:cstheme="majorHAnsi"/>
          <w:sz w:val="20"/>
          <w:szCs w:val="20"/>
        </w:rPr>
      </w:pPr>
    </w:p>
    <w:p w14:paraId="66F1A5F8" w14:textId="77777777" w:rsidR="007D38B3" w:rsidRPr="00B56F36" w:rsidRDefault="007D38B3" w:rsidP="00CC124D">
      <w:pPr>
        <w:spacing w:after="0" w:line="240" w:lineRule="auto"/>
        <w:rPr>
          <w:rFonts w:asciiTheme="majorHAnsi" w:hAnsiTheme="majorHAnsi" w:cstheme="majorHAnsi"/>
          <w:sz w:val="20"/>
          <w:szCs w:val="20"/>
        </w:rPr>
      </w:pPr>
    </w:p>
    <w:p w14:paraId="5F79075D" w14:textId="77777777" w:rsidR="00F3239A" w:rsidRPr="00B56F36" w:rsidRDefault="00645FA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ab/>
      </w:r>
    </w:p>
    <w:p w14:paraId="799C10A0" w14:textId="44E194F0" w:rsidR="00A77037" w:rsidRPr="00B56F36" w:rsidRDefault="00A77037" w:rsidP="00782A76">
      <w:pPr>
        <w:spacing w:after="0" w:line="240" w:lineRule="auto"/>
        <w:ind w:left="5664" w:firstLine="708"/>
        <w:rPr>
          <w:rFonts w:asciiTheme="majorHAnsi" w:hAnsiTheme="majorHAnsi" w:cstheme="majorHAnsi"/>
          <w:sz w:val="20"/>
          <w:szCs w:val="20"/>
        </w:rPr>
      </w:pPr>
      <w:r w:rsidRPr="00B56F36">
        <w:rPr>
          <w:rFonts w:asciiTheme="majorHAnsi" w:hAnsiTheme="majorHAnsi" w:cstheme="majorHAnsi"/>
          <w:sz w:val="20"/>
          <w:szCs w:val="20"/>
        </w:rPr>
        <w:t>Zatwierdzam:</w:t>
      </w:r>
    </w:p>
    <w:p w14:paraId="46E3D024" w14:textId="77777777" w:rsidR="00476E36" w:rsidRDefault="00476E36" w:rsidP="00FC6909">
      <w:pPr>
        <w:spacing w:after="0" w:line="240" w:lineRule="auto"/>
        <w:rPr>
          <w:rFonts w:asciiTheme="majorHAnsi" w:hAnsiTheme="majorHAnsi" w:cstheme="majorHAnsi"/>
          <w:sz w:val="20"/>
          <w:szCs w:val="20"/>
        </w:rPr>
      </w:pP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p>
    <w:p w14:paraId="642B854C" w14:textId="77EDCC7B" w:rsidR="007A53CE" w:rsidRPr="00E458F1" w:rsidRDefault="00476E36" w:rsidP="007A53CE">
      <w:pPr>
        <w:spacing w:after="0" w:line="240" w:lineRule="auto"/>
        <w:rPr>
          <w:rFonts w:asciiTheme="majorHAnsi" w:hAnsiTheme="majorHAnsi" w:cstheme="majorHAnsi"/>
          <w:b/>
          <w:bCs/>
          <w:sz w:val="20"/>
          <w:szCs w:val="20"/>
        </w:rPr>
      </w:pP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sidR="00E458F1" w:rsidRPr="00E458F1">
        <w:rPr>
          <w:rFonts w:asciiTheme="majorHAnsi" w:hAnsiTheme="majorHAnsi" w:cstheme="majorHAnsi"/>
          <w:b/>
          <w:bCs/>
          <w:sz w:val="20"/>
          <w:szCs w:val="20"/>
        </w:rPr>
        <w:t xml:space="preserve">   Prezydent Miasta Pruszkowa</w:t>
      </w:r>
    </w:p>
    <w:p w14:paraId="36443B10" w14:textId="42C82794" w:rsidR="00E458F1" w:rsidRPr="00E458F1" w:rsidRDefault="00E458F1" w:rsidP="007A53CE">
      <w:pPr>
        <w:spacing w:after="0" w:line="240" w:lineRule="auto"/>
        <w:rPr>
          <w:rFonts w:asciiTheme="majorHAnsi" w:hAnsiTheme="majorHAnsi" w:cstheme="majorHAnsi"/>
          <w:b/>
          <w:bCs/>
          <w:sz w:val="20"/>
          <w:szCs w:val="20"/>
        </w:rPr>
      </w:pPr>
      <w:r w:rsidRPr="00E458F1">
        <w:rPr>
          <w:rFonts w:asciiTheme="majorHAnsi" w:hAnsiTheme="majorHAnsi" w:cstheme="majorHAnsi"/>
          <w:b/>
          <w:bCs/>
          <w:sz w:val="20"/>
          <w:szCs w:val="20"/>
        </w:rPr>
        <w:tab/>
      </w:r>
      <w:r w:rsidRPr="00E458F1">
        <w:rPr>
          <w:rFonts w:asciiTheme="majorHAnsi" w:hAnsiTheme="majorHAnsi" w:cstheme="majorHAnsi"/>
          <w:b/>
          <w:bCs/>
          <w:sz w:val="20"/>
          <w:szCs w:val="20"/>
        </w:rPr>
        <w:tab/>
      </w:r>
      <w:r w:rsidRPr="00E458F1">
        <w:rPr>
          <w:rFonts w:asciiTheme="majorHAnsi" w:hAnsiTheme="majorHAnsi" w:cstheme="majorHAnsi"/>
          <w:b/>
          <w:bCs/>
          <w:sz w:val="20"/>
          <w:szCs w:val="20"/>
        </w:rPr>
        <w:tab/>
      </w:r>
      <w:r w:rsidRPr="00E458F1">
        <w:rPr>
          <w:rFonts w:asciiTheme="majorHAnsi" w:hAnsiTheme="majorHAnsi" w:cstheme="majorHAnsi"/>
          <w:b/>
          <w:bCs/>
          <w:sz w:val="20"/>
          <w:szCs w:val="20"/>
        </w:rPr>
        <w:tab/>
      </w:r>
      <w:r w:rsidRPr="00E458F1">
        <w:rPr>
          <w:rFonts w:asciiTheme="majorHAnsi" w:hAnsiTheme="majorHAnsi" w:cstheme="majorHAnsi"/>
          <w:b/>
          <w:bCs/>
          <w:sz w:val="20"/>
          <w:szCs w:val="20"/>
        </w:rPr>
        <w:tab/>
      </w:r>
      <w:r w:rsidRPr="00E458F1">
        <w:rPr>
          <w:rFonts w:asciiTheme="majorHAnsi" w:hAnsiTheme="majorHAnsi" w:cstheme="majorHAnsi"/>
          <w:b/>
          <w:bCs/>
          <w:sz w:val="20"/>
          <w:szCs w:val="20"/>
        </w:rPr>
        <w:tab/>
      </w:r>
      <w:r w:rsidRPr="00E458F1">
        <w:rPr>
          <w:rFonts w:asciiTheme="majorHAnsi" w:hAnsiTheme="majorHAnsi" w:cstheme="majorHAnsi"/>
          <w:b/>
          <w:bCs/>
          <w:sz w:val="20"/>
          <w:szCs w:val="20"/>
        </w:rPr>
        <w:tab/>
      </w:r>
      <w:r w:rsidRPr="00E458F1">
        <w:rPr>
          <w:rFonts w:asciiTheme="majorHAnsi" w:hAnsiTheme="majorHAnsi" w:cstheme="majorHAnsi"/>
          <w:b/>
          <w:bCs/>
          <w:sz w:val="20"/>
          <w:szCs w:val="20"/>
        </w:rPr>
        <w:tab/>
      </w:r>
      <w:r w:rsidRPr="00E458F1">
        <w:rPr>
          <w:rFonts w:asciiTheme="majorHAnsi" w:hAnsiTheme="majorHAnsi" w:cstheme="majorHAnsi"/>
          <w:b/>
          <w:bCs/>
          <w:sz w:val="20"/>
          <w:szCs w:val="20"/>
        </w:rPr>
        <w:tab/>
        <w:t>Paweł Makuch</w:t>
      </w:r>
    </w:p>
    <w:p w14:paraId="1C507D3D" w14:textId="2C2C3177" w:rsidR="00744EE4" w:rsidRDefault="00FC6909" w:rsidP="00CC124D">
      <w:pPr>
        <w:spacing w:after="0" w:line="240" w:lineRule="auto"/>
        <w:rPr>
          <w:rFonts w:asciiTheme="majorHAnsi" w:hAnsiTheme="majorHAnsi" w:cstheme="majorHAnsi"/>
          <w:sz w:val="20"/>
          <w:szCs w:val="20"/>
        </w:rPr>
      </w:pP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sidR="007A53CE">
        <w:rPr>
          <w:rFonts w:asciiTheme="majorHAnsi" w:hAnsiTheme="majorHAnsi" w:cstheme="majorHAnsi"/>
          <w:b/>
          <w:bCs/>
          <w:sz w:val="20"/>
          <w:szCs w:val="20"/>
        </w:rPr>
        <w:t xml:space="preserve">            </w:t>
      </w:r>
    </w:p>
    <w:p w14:paraId="0E514491" w14:textId="5EC0267F" w:rsidR="00CB3275" w:rsidRDefault="00CB3275" w:rsidP="00CC124D">
      <w:pPr>
        <w:spacing w:after="0" w:line="240" w:lineRule="auto"/>
        <w:rPr>
          <w:rFonts w:asciiTheme="majorHAnsi" w:hAnsiTheme="majorHAnsi" w:cstheme="majorHAnsi"/>
          <w:sz w:val="20"/>
          <w:szCs w:val="20"/>
        </w:rPr>
      </w:pPr>
    </w:p>
    <w:p w14:paraId="0C91BC58" w14:textId="4DF32627" w:rsidR="00CB3275" w:rsidRDefault="00CB3275" w:rsidP="00CC124D">
      <w:pPr>
        <w:spacing w:after="0" w:line="240" w:lineRule="auto"/>
        <w:rPr>
          <w:rFonts w:asciiTheme="majorHAnsi" w:hAnsiTheme="majorHAnsi" w:cstheme="majorHAnsi"/>
          <w:sz w:val="20"/>
          <w:szCs w:val="20"/>
        </w:rPr>
      </w:pPr>
    </w:p>
    <w:p w14:paraId="040B8A20" w14:textId="49BEACF0" w:rsidR="00CB3275" w:rsidRDefault="00CB3275" w:rsidP="00CC124D">
      <w:pPr>
        <w:spacing w:after="0" w:line="240" w:lineRule="auto"/>
        <w:rPr>
          <w:rFonts w:asciiTheme="majorHAnsi" w:hAnsiTheme="majorHAnsi" w:cstheme="majorHAnsi"/>
          <w:sz w:val="20"/>
          <w:szCs w:val="20"/>
        </w:rPr>
      </w:pPr>
    </w:p>
    <w:p w14:paraId="32FD5FAF" w14:textId="3D4C9703" w:rsidR="00CB3275" w:rsidRDefault="00CB3275" w:rsidP="00CC124D">
      <w:pPr>
        <w:spacing w:after="0" w:line="240" w:lineRule="auto"/>
        <w:rPr>
          <w:rFonts w:asciiTheme="majorHAnsi" w:hAnsiTheme="majorHAnsi" w:cstheme="majorHAnsi"/>
          <w:sz w:val="20"/>
          <w:szCs w:val="20"/>
        </w:rPr>
      </w:pPr>
    </w:p>
    <w:p w14:paraId="3E4A3125" w14:textId="77777777" w:rsidR="00CB3275" w:rsidRPr="00B56F36" w:rsidRDefault="00CB3275" w:rsidP="00CC124D">
      <w:pPr>
        <w:spacing w:after="0" w:line="240" w:lineRule="auto"/>
        <w:rPr>
          <w:rFonts w:asciiTheme="majorHAnsi" w:hAnsiTheme="majorHAnsi" w:cstheme="majorHAnsi"/>
          <w:sz w:val="20"/>
          <w:szCs w:val="20"/>
        </w:rPr>
      </w:pPr>
    </w:p>
    <w:p w14:paraId="56E13B64" w14:textId="77777777" w:rsidR="00F752ED" w:rsidRPr="00B56F36" w:rsidRDefault="00F752ED" w:rsidP="00CC124D">
      <w:pPr>
        <w:spacing w:after="0" w:line="240" w:lineRule="auto"/>
        <w:rPr>
          <w:rFonts w:asciiTheme="majorHAnsi" w:hAnsiTheme="majorHAnsi" w:cstheme="majorHAnsi"/>
          <w:sz w:val="20"/>
          <w:szCs w:val="20"/>
        </w:rPr>
      </w:pPr>
    </w:p>
    <w:p w14:paraId="19B047F1" w14:textId="77777777" w:rsidR="00F3239A" w:rsidRPr="00B56F36" w:rsidRDefault="00F3239A" w:rsidP="00CC124D">
      <w:pPr>
        <w:spacing w:after="0" w:line="240" w:lineRule="auto"/>
        <w:rPr>
          <w:rFonts w:asciiTheme="majorHAnsi" w:hAnsiTheme="majorHAnsi" w:cstheme="majorHAnsi"/>
          <w:sz w:val="20"/>
          <w:szCs w:val="20"/>
        </w:rPr>
      </w:pPr>
    </w:p>
    <w:p w14:paraId="1AC4AF83" w14:textId="49054DB8" w:rsidR="00422A62" w:rsidRPr="00B56F36" w:rsidRDefault="00422A62"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Data przetargu: </w:t>
      </w:r>
      <w:r w:rsidR="00531FF8">
        <w:rPr>
          <w:rFonts w:asciiTheme="majorHAnsi" w:hAnsiTheme="majorHAnsi" w:cstheme="majorHAnsi"/>
          <w:b/>
          <w:bCs/>
          <w:sz w:val="20"/>
          <w:szCs w:val="20"/>
        </w:rPr>
        <w:t xml:space="preserve"> </w:t>
      </w:r>
      <w:r w:rsidR="007A53CE">
        <w:rPr>
          <w:rFonts w:asciiTheme="majorHAnsi" w:hAnsiTheme="majorHAnsi" w:cstheme="majorHAnsi"/>
          <w:b/>
          <w:bCs/>
          <w:sz w:val="20"/>
          <w:szCs w:val="20"/>
        </w:rPr>
        <w:t>21.</w:t>
      </w:r>
      <w:r w:rsidR="00C80576">
        <w:rPr>
          <w:rFonts w:asciiTheme="majorHAnsi" w:hAnsiTheme="majorHAnsi" w:cstheme="majorHAnsi"/>
          <w:b/>
          <w:bCs/>
          <w:sz w:val="20"/>
          <w:szCs w:val="20"/>
        </w:rPr>
        <w:t>0</w:t>
      </w:r>
      <w:r w:rsidR="00F06409">
        <w:rPr>
          <w:rFonts w:asciiTheme="majorHAnsi" w:hAnsiTheme="majorHAnsi" w:cstheme="majorHAnsi"/>
          <w:b/>
          <w:bCs/>
          <w:sz w:val="20"/>
          <w:szCs w:val="20"/>
        </w:rPr>
        <w:t>9</w:t>
      </w:r>
      <w:r w:rsidR="00E41936">
        <w:rPr>
          <w:rFonts w:asciiTheme="majorHAnsi" w:hAnsiTheme="majorHAnsi" w:cstheme="majorHAnsi"/>
          <w:b/>
          <w:bCs/>
          <w:sz w:val="20"/>
          <w:szCs w:val="20"/>
        </w:rPr>
        <w:t>.</w:t>
      </w:r>
      <w:r w:rsidRPr="00B56F36">
        <w:rPr>
          <w:rFonts w:asciiTheme="majorHAnsi" w:hAnsiTheme="majorHAnsi" w:cstheme="majorHAnsi"/>
          <w:b/>
          <w:bCs/>
          <w:sz w:val="20"/>
          <w:szCs w:val="20"/>
        </w:rPr>
        <w:t>20</w:t>
      </w:r>
      <w:r w:rsidR="00796F95" w:rsidRPr="00B56F36">
        <w:rPr>
          <w:rFonts w:asciiTheme="majorHAnsi" w:hAnsiTheme="majorHAnsi" w:cstheme="majorHAnsi"/>
          <w:b/>
          <w:bCs/>
          <w:sz w:val="20"/>
          <w:szCs w:val="20"/>
        </w:rPr>
        <w:t>2</w:t>
      </w:r>
      <w:r w:rsidR="00AF3EF9" w:rsidRPr="00B56F36">
        <w:rPr>
          <w:rFonts w:asciiTheme="majorHAnsi" w:hAnsiTheme="majorHAnsi" w:cstheme="majorHAnsi"/>
          <w:b/>
          <w:bCs/>
          <w:sz w:val="20"/>
          <w:szCs w:val="20"/>
        </w:rPr>
        <w:t>1</w:t>
      </w:r>
      <w:r w:rsidRPr="00B56F36">
        <w:rPr>
          <w:rFonts w:asciiTheme="majorHAnsi" w:hAnsiTheme="majorHAnsi" w:cstheme="majorHAnsi"/>
          <w:b/>
          <w:bCs/>
          <w:sz w:val="20"/>
          <w:szCs w:val="20"/>
        </w:rPr>
        <w:t xml:space="preserve"> r</w:t>
      </w:r>
      <w:r w:rsidR="00B94CB0" w:rsidRPr="00B56F36">
        <w:rPr>
          <w:rFonts w:asciiTheme="majorHAnsi" w:hAnsiTheme="majorHAnsi" w:cstheme="majorHAnsi"/>
          <w:b/>
          <w:bCs/>
          <w:sz w:val="20"/>
          <w:szCs w:val="20"/>
        </w:rPr>
        <w:t>.</w:t>
      </w:r>
    </w:p>
    <w:p w14:paraId="0D20C4F2" w14:textId="77777777" w:rsidR="001D1BE7" w:rsidRPr="00B56F36" w:rsidRDefault="001D1BE7" w:rsidP="00CC124D">
      <w:pPr>
        <w:spacing w:after="0" w:line="240" w:lineRule="auto"/>
        <w:rPr>
          <w:rFonts w:asciiTheme="majorHAnsi" w:hAnsiTheme="majorHAnsi" w:cstheme="majorHAnsi"/>
          <w:sz w:val="20"/>
          <w:szCs w:val="20"/>
        </w:rPr>
      </w:pPr>
    </w:p>
    <w:p w14:paraId="4BA23C28" w14:textId="77777777" w:rsidR="009D538D" w:rsidRPr="00B56F36" w:rsidRDefault="009D538D" w:rsidP="00CC124D">
      <w:pPr>
        <w:spacing w:after="0" w:line="240" w:lineRule="auto"/>
        <w:jc w:val="center"/>
        <w:rPr>
          <w:rFonts w:asciiTheme="majorHAnsi" w:hAnsiTheme="majorHAnsi" w:cstheme="majorHAnsi"/>
          <w:sz w:val="20"/>
          <w:szCs w:val="20"/>
        </w:rPr>
      </w:pPr>
    </w:p>
    <w:p w14:paraId="65D49AFD" w14:textId="77777777" w:rsidR="00113EF9" w:rsidRPr="00B56F36" w:rsidRDefault="00113EF9" w:rsidP="00CC124D">
      <w:pPr>
        <w:spacing w:after="0" w:line="240" w:lineRule="auto"/>
        <w:jc w:val="center"/>
        <w:rPr>
          <w:rFonts w:asciiTheme="majorHAnsi" w:hAnsiTheme="majorHAnsi" w:cstheme="majorHAnsi"/>
          <w:sz w:val="20"/>
          <w:szCs w:val="20"/>
        </w:rPr>
      </w:pPr>
    </w:p>
    <w:p w14:paraId="284AD7EB" w14:textId="77777777" w:rsidR="00113EF9" w:rsidRPr="00B56F36" w:rsidRDefault="00113EF9" w:rsidP="00CC124D">
      <w:pPr>
        <w:spacing w:after="0" w:line="240" w:lineRule="auto"/>
        <w:jc w:val="center"/>
        <w:rPr>
          <w:rFonts w:asciiTheme="majorHAnsi" w:hAnsiTheme="majorHAnsi" w:cstheme="majorHAnsi"/>
          <w:sz w:val="20"/>
          <w:szCs w:val="20"/>
        </w:rPr>
      </w:pPr>
    </w:p>
    <w:p w14:paraId="5A4A1D73" w14:textId="77777777" w:rsidR="00113EF9" w:rsidRPr="00B56F36" w:rsidRDefault="00113EF9" w:rsidP="00CC124D">
      <w:pPr>
        <w:spacing w:after="0" w:line="240" w:lineRule="auto"/>
        <w:jc w:val="center"/>
        <w:rPr>
          <w:rFonts w:asciiTheme="majorHAnsi" w:hAnsiTheme="majorHAnsi" w:cstheme="majorHAnsi"/>
          <w:sz w:val="20"/>
          <w:szCs w:val="20"/>
        </w:rPr>
      </w:pPr>
    </w:p>
    <w:p w14:paraId="2799FA3D" w14:textId="77777777" w:rsidR="009D538D" w:rsidRPr="00B56F36" w:rsidRDefault="009D538D" w:rsidP="00CC124D">
      <w:pPr>
        <w:spacing w:after="0" w:line="240" w:lineRule="auto"/>
        <w:jc w:val="center"/>
        <w:rPr>
          <w:rFonts w:asciiTheme="majorHAnsi" w:hAnsiTheme="majorHAnsi" w:cstheme="majorHAnsi"/>
          <w:sz w:val="20"/>
          <w:szCs w:val="20"/>
        </w:rPr>
      </w:pPr>
    </w:p>
    <w:p w14:paraId="010763BF" w14:textId="77777777" w:rsidR="009D538D" w:rsidRPr="00B56F36" w:rsidRDefault="009D538D" w:rsidP="00CC124D">
      <w:pPr>
        <w:spacing w:after="0" w:line="240" w:lineRule="auto"/>
        <w:jc w:val="center"/>
        <w:rPr>
          <w:rFonts w:asciiTheme="majorHAnsi" w:hAnsiTheme="majorHAnsi" w:cstheme="majorHAnsi"/>
          <w:sz w:val="20"/>
          <w:szCs w:val="20"/>
        </w:rPr>
      </w:pPr>
    </w:p>
    <w:p w14:paraId="63937F28" w14:textId="5921CECD" w:rsidR="00617139" w:rsidRPr="00B56F36" w:rsidRDefault="00617139" w:rsidP="00CC124D">
      <w:pPr>
        <w:spacing w:after="0" w:line="240" w:lineRule="auto"/>
        <w:jc w:val="center"/>
        <w:rPr>
          <w:rFonts w:asciiTheme="majorHAnsi" w:hAnsiTheme="majorHAnsi" w:cstheme="majorHAnsi"/>
          <w:sz w:val="20"/>
          <w:szCs w:val="20"/>
        </w:rPr>
      </w:pPr>
      <w:r w:rsidRPr="00B56F36">
        <w:rPr>
          <w:rFonts w:asciiTheme="majorHAnsi" w:hAnsiTheme="majorHAnsi" w:cstheme="majorHAnsi"/>
          <w:sz w:val="20"/>
          <w:szCs w:val="20"/>
        </w:rPr>
        <w:t>SPIS TREŚCI:</w:t>
      </w:r>
    </w:p>
    <w:p w14:paraId="2C821D3D"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 – Informacje ogólne</w:t>
      </w:r>
    </w:p>
    <w:p w14:paraId="16A882B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Dane Zamawiającego</w:t>
      </w:r>
    </w:p>
    <w:p w14:paraId="59AC040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Tryb udzielenia zamówienia</w:t>
      </w:r>
    </w:p>
    <w:p w14:paraId="3723F81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Wykonawcy/podwykonawcy/podmioty trzecie udostępniające wykonawcy swój potencjał</w:t>
      </w:r>
    </w:p>
    <w:p w14:paraId="79F2030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Komunikacja w postępowaniu</w:t>
      </w:r>
    </w:p>
    <w:p w14:paraId="546B91A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Wizja lokalna</w:t>
      </w:r>
    </w:p>
    <w:p w14:paraId="3DC00A7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Podział zamówienia na części</w:t>
      </w:r>
    </w:p>
    <w:p w14:paraId="0B5F2E3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Oferty wariantowe</w:t>
      </w:r>
    </w:p>
    <w:p w14:paraId="5D7B9392"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 xml:space="preserve">Katalogi elektroniczne </w:t>
      </w:r>
    </w:p>
    <w:p w14:paraId="68D9215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Umowa ramowa</w:t>
      </w:r>
    </w:p>
    <w:p w14:paraId="6CE1675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Aukcja elektroniczna</w:t>
      </w:r>
    </w:p>
    <w:p w14:paraId="1E455E4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Zamówienia, o których mowa w art. 214 ust. 1 pkt 7 i 8 ustawy </w:t>
      </w:r>
      <w:proofErr w:type="spellStart"/>
      <w:r w:rsidR="00617139" w:rsidRPr="00B56F36">
        <w:rPr>
          <w:rFonts w:asciiTheme="majorHAnsi" w:hAnsiTheme="majorHAnsi" w:cstheme="majorHAnsi"/>
          <w:sz w:val="20"/>
          <w:szCs w:val="20"/>
        </w:rPr>
        <w:t>Pzp</w:t>
      </w:r>
      <w:proofErr w:type="spellEnd"/>
    </w:p>
    <w:p w14:paraId="663F7BB9"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Rozliczenia w walutach obcych</w:t>
      </w:r>
    </w:p>
    <w:p w14:paraId="2C7A5A8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13. </w:t>
      </w:r>
      <w:r w:rsidR="00617139" w:rsidRPr="00B56F36">
        <w:rPr>
          <w:rFonts w:asciiTheme="majorHAnsi" w:hAnsiTheme="majorHAnsi" w:cstheme="majorHAnsi"/>
          <w:sz w:val="20"/>
          <w:szCs w:val="20"/>
        </w:rPr>
        <w:t>Zwrot kosztów udziału w postępowaniu</w:t>
      </w:r>
    </w:p>
    <w:p w14:paraId="6CF08DB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14. </w:t>
      </w:r>
      <w:r w:rsidR="00617139" w:rsidRPr="00B56F36">
        <w:rPr>
          <w:rFonts w:asciiTheme="majorHAnsi" w:hAnsiTheme="majorHAnsi" w:cstheme="majorHAnsi"/>
          <w:sz w:val="20"/>
          <w:szCs w:val="20"/>
        </w:rPr>
        <w:t>Zaliczki na poczet udzielenia zamówienia</w:t>
      </w:r>
    </w:p>
    <w:p w14:paraId="637A868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15. </w:t>
      </w:r>
      <w:r w:rsidR="00617139" w:rsidRPr="00B56F36">
        <w:rPr>
          <w:rFonts w:asciiTheme="majorHAnsi" w:hAnsiTheme="majorHAnsi" w:cstheme="majorHAnsi"/>
          <w:sz w:val="20"/>
          <w:szCs w:val="20"/>
        </w:rPr>
        <w:t>Unieważnienie postępowania</w:t>
      </w:r>
    </w:p>
    <w:p w14:paraId="6E885823"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16. </w:t>
      </w:r>
      <w:r w:rsidR="00617139" w:rsidRPr="00B56F36">
        <w:rPr>
          <w:rFonts w:asciiTheme="majorHAnsi" w:hAnsiTheme="majorHAnsi" w:cstheme="majorHAnsi"/>
          <w:sz w:val="20"/>
          <w:szCs w:val="20"/>
        </w:rPr>
        <w:t>Pouczenie o środkach ochrony prawnej</w:t>
      </w:r>
    </w:p>
    <w:p w14:paraId="7FAA2827"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17. </w:t>
      </w:r>
      <w:r w:rsidR="00617139" w:rsidRPr="00B56F36">
        <w:rPr>
          <w:rFonts w:asciiTheme="majorHAnsi" w:hAnsiTheme="majorHAnsi" w:cstheme="majorHAnsi"/>
          <w:sz w:val="20"/>
          <w:szCs w:val="20"/>
        </w:rPr>
        <w:t>Ochrona danych osobowych zebranych przez zamawiającego w toku postępowania</w:t>
      </w:r>
      <w:r w:rsidR="00617139" w:rsidRPr="00B56F36">
        <w:rPr>
          <w:rFonts w:asciiTheme="majorHAnsi" w:hAnsiTheme="majorHAnsi" w:cstheme="majorHAnsi"/>
          <w:sz w:val="20"/>
          <w:szCs w:val="20"/>
        </w:rPr>
        <w:br/>
      </w:r>
    </w:p>
    <w:p w14:paraId="3DD360AC"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 Przedmiot zamówienia i wymagania stawiane wykonawcy </w:t>
      </w:r>
    </w:p>
    <w:p w14:paraId="71306DB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Przedmiot zamówienia</w:t>
      </w:r>
    </w:p>
    <w:p w14:paraId="69EEE1E5"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Rozwiązania równoważne</w:t>
      </w:r>
    </w:p>
    <w:p w14:paraId="0C5D005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 xml:space="preserve">Wymagania w zakresie zatrudnienia osób, o których mowa w art. 96 ust. 2 pkt 2 ustawy </w:t>
      </w:r>
      <w:proofErr w:type="spellStart"/>
      <w:r w:rsidR="00617139" w:rsidRPr="00B56F36">
        <w:rPr>
          <w:rFonts w:asciiTheme="majorHAnsi" w:hAnsiTheme="majorHAnsi" w:cstheme="majorHAnsi"/>
          <w:sz w:val="20"/>
          <w:szCs w:val="20"/>
        </w:rPr>
        <w:t>Pzp</w:t>
      </w:r>
      <w:proofErr w:type="spellEnd"/>
    </w:p>
    <w:p w14:paraId="792AA7B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Informacja o przedmiotowych środkach dowodowych</w:t>
      </w:r>
    </w:p>
    <w:p w14:paraId="74718573"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 xml:space="preserve">Termin wykonania zamówienia </w:t>
      </w:r>
    </w:p>
    <w:p w14:paraId="421988C9"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Informacja o warunkach udziału w postępowaniu o udzielenie zamówienia</w:t>
      </w:r>
    </w:p>
    <w:p w14:paraId="68A1522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Podstawy wykluczenia</w:t>
      </w:r>
    </w:p>
    <w:p w14:paraId="0FDA42F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Wykaz podmiotowych środków dowodowych</w:t>
      </w:r>
    </w:p>
    <w:p w14:paraId="4346F30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Wymagania dotyczące wadium</w:t>
      </w:r>
    </w:p>
    <w:p w14:paraId="13E69828"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Sposób przygotowania oferty </w:t>
      </w:r>
    </w:p>
    <w:p w14:paraId="106801F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Opis sposobu obliczenia ceny</w:t>
      </w:r>
    </w:p>
    <w:p w14:paraId="0120F705" w14:textId="77777777" w:rsidR="00617139" w:rsidRPr="00B56F36" w:rsidRDefault="00617139" w:rsidP="00CC124D">
      <w:pPr>
        <w:spacing w:after="0" w:line="240" w:lineRule="auto"/>
        <w:rPr>
          <w:rFonts w:asciiTheme="majorHAnsi" w:hAnsiTheme="majorHAnsi" w:cstheme="majorHAnsi"/>
          <w:sz w:val="20"/>
          <w:szCs w:val="20"/>
        </w:rPr>
      </w:pPr>
    </w:p>
    <w:p w14:paraId="68B11F74"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III – Informacje o przebiegu postępowania</w:t>
      </w:r>
    </w:p>
    <w:p w14:paraId="6E109E86"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Sposób porozumiewania się zamawiającego z wykonawcami</w:t>
      </w:r>
    </w:p>
    <w:p w14:paraId="0E9E69E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Sposób oraz termin składania ofert</w:t>
      </w:r>
    </w:p>
    <w:p w14:paraId="6E507F21"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Termin otwarcia ofert</w:t>
      </w:r>
    </w:p>
    <w:p w14:paraId="2129FD24"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Termin związania ofertą</w:t>
      </w:r>
    </w:p>
    <w:p w14:paraId="62E1142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Opis kryteriów oceny ofert wraz z podaniem wag tych kryteriów i sposobu oceny ofert</w:t>
      </w:r>
    </w:p>
    <w:p w14:paraId="6FCE562F"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 xml:space="preserve">Zabezpieczenie należytego wykonania umowy </w:t>
      </w:r>
    </w:p>
    <w:p w14:paraId="2FC0E5B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77777777" w:rsidR="000231C3" w:rsidRPr="00B56F36" w:rsidRDefault="000231C3" w:rsidP="00CC124D">
      <w:pPr>
        <w:spacing w:after="0" w:line="240" w:lineRule="auto"/>
        <w:rPr>
          <w:rFonts w:asciiTheme="majorHAnsi" w:hAnsiTheme="majorHAnsi" w:cstheme="majorHAnsi"/>
          <w:sz w:val="20"/>
          <w:szCs w:val="20"/>
        </w:rPr>
      </w:pPr>
    </w:p>
    <w:p w14:paraId="52A9E827" w14:textId="34F99D9B" w:rsidR="006D3D6A" w:rsidRPr="00B56F36" w:rsidRDefault="006D3D6A" w:rsidP="00CC124D">
      <w:pPr>
        <w:spacing w:after="0" w:line="240" w:lineRule="auto"/>
        <w:rPr>
          <w:rFonts w:asciiTheme="majorHAnsi" w:hAnsiTheme="majorHAnsi" w:cstheme="majorHAnsi"/>
          <w:sz w:val="20"/>
          <w:szCs w:val="20"/>
        </w:rPr>
      </w:pPr>
    </w:p>
    <w:p w14:paraId="28B07C5B" w14:textId="77777777" w:rsidR="00F31F32" w:rsidRPr="00B56F3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NAZWA I ADRES ZAMAWIAJĄCEGO</w:t>
      </w:r>
    </w:p>
    <w:p w14:paraId="159F6F80" w14:textId="77777777" w:rsidR="00F31F32" w:rsidRPr="00B56F36" w:rsidRDefault="00F31F32" w:rsidP="00CC124D">
      <w:pPr>
        <w:spacing w:after="0" w:line="240" w:lineRule="auto"/>
        <w:rPr>
          <w:rFonts w:asciiTheme="majorHAnsi" w:hAnsiTheme="majorHAnsi" w:cstheme="majorHAnsi"/>
          <w:sz w:val="20"/>
          <w:szCs w:val="20"/>
        </w:rPr>
      </w:pPr>
    </w:p>
    <w:p w14:paraId="20853D1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32849E87" w14:textId="090895B3" w:rsidR="00F31F32" w:rsidRPr="00B56F36" w:rsidRDefault="003B45D1"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u</w:t>
      </w:r>
      <w:r w:rsidR="00F31F32" w:rsidRPr="00B56F36">
        <w:rPr>
          <w:rFonts w:asciiTheme="majorHAnsi" w:hAnsiTheme="majorHAnsi" w:cstheme="majorHAnsi"/>
          <w:sz w:val="20"/>
          <w:szCs w:val="20"/>
        </w:rPr>
        <w:t>l. Kraszewskiego 14/16</w:t>
      </w:r>
    </w:p>
    <w:p w14:paraId="24C2635B"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05-800 Pruszków</w:t>
      </w:r>
    </w:p>
    <w:p w14:paraId="506A6A6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reprezentowana przez Prezydenta Miasta Pruszkowa</w:t>
      </w:r>
    </w:p>
    <w:p w14:paraId="1D8000A7" w14:textId="77777777" w:rsidR="00F31F32" w:rsidRPr="00B56F36" w:rsidRDefault="00F31F32" w:rsidP="00CC124D">
      <w:pPr>
        <w:spacing w:after="0" w:line="240" w:lineRule="auto"/>
        <w:rPr>
          <w:rFonts w:asciiTheme="majorHAnsi" w:hAnsiTheme="majorHAnsi" w:cstheme="majorHAnsi"/>
          <w:sz w:val="20"/>
          <w:szCs w:val="20"/>
        </w:rPr>
      </w:pPr>
    </w:p>
    <w:p w14:paraId="52A5D258"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NIP Gminy Miasta Pruszków: 534–24–06–015 </w:t>
      </w:r>
    </w:p>
    <w:p w14:paraId="3E836557"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Regon Gminy: 015834660</w:t>
      </w:r>
    </w:p>
    <w:p w14:paraId="51D39F9C" w14:textId="77777777" w:rsidR="00F31F32" w:rsidRPr="00B56F36" w:rsidRDefault="00F31F32" w:rsidP="00CC124D">
      <w:pPr>
        <w:spacing w:after="0" w:line="240" w:lineRule="auto"/>
        <w:rPr>
          <w:rFonts w:asciiTheme="majorHAnsi" w:hAnsiTheme="majorHAnsi" w:cstheme="majorHAnsi"/>
          <w:sz w:val="20"/>
          <w:szCs w:val="20"/>
        </w:rPr>
      </w:pPr>
    </w:p>
    <w:p w14:paraId="3E9EF7D1" w14:textId="77777777" w:rsidR="0093536C"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2</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TRYB UDZIELENIA ZAMÓWIENIA</w:t>
      </w:r>
    </w:p>
    <w:p w14:paraId="58A8E00A" w14:textId="77777777" w:rsidR="00F31F32" w:rsidRPr="00B56F36" w:rsidRDefault="00F31F32" w:rsidP="00CC124D">
      <w:pPr>
        <w:spacing w:after="0" w:line="240" w:lineRule="auto"/>
        <w:rPr>
          <w:rFonts w:asciiTheme="majorHAnsi" w:hAnsiTheme="majorHAnsi" w:cstheme="majorHAnsi"/>
          <w:sz w:val="20"/>
          <w:szCs w:val="20"/>
        </w:rPr>
      </w:pPr>
    </w:p>
    <w:p w14:paraId="61A7B7D2" w14:textId="45653FCA" w:rsidR="005F4106" w:rsidRPr="00B56F36" w:rsidRDefault="00FF60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Postępowanie prowadzone jest w trybie podstawowym, bez przeprowadzenia negocjacji</w:t>
      </w:r>
      <w:r w:rsidRPr="00B56F36">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(Dz. U. z 20</w:t>
      </w:r>
      <w:r w:rsidR="008E5B90">
        <w:rPr>
          <w:rFonts w:asciiTheme="majorHAnsi" w:hAnsiTheme="majorHAnsi" w:cstheme="majorHAnsi"/>
          <w:sz w:val="20"/>
          <w:szCs w:val="20"/>
        </w:rPr>
        <w:t>21</w:t>
      </w:r>
      <w:r w:rsidRPr="00B56F36">
        <w:rPr>
          <w:rFonts w:asciiTheme="majorHAnsi" w:hAnsiTheme="majorHAnsi" w:cstheme="majorHAnsi"/>
          <w:sz w:val="20"/>
          <w:szCs w:val="20"/>
        </w:rPr>
        <w:t xml:space="preserve"> r., poz. </w:t>
      </w:r>
      <w:r w:rsidR="008E5B90">
        <w:rPr>
          <w:rFonts w:asciiTheme="majorHAnsi" w:hAnsiTheme="majorHAnsi" w:cstheme="majorHAnsi"/>
          <w:sz w:val="20"/>
          <w:szCs w:val="20"/>
        </w:rPr>
        <w:t>1129</w:t>
      </w:r>
      <w:r w:rsidRPr="00B56F36">
        <w:rPr>
          <w:rFonts w:asciiTheme="majorHAnsi" w:hAnsiTheme="majorHAnsi" w:cstheme="majorHAnsi"/>
          <w:sz w:val="20"/>
          <w:szCs w:val="20"/>
        </w:rPr>
        <w:t xml:space="preserve">). </w:t>
      </w:r>
    </w:p>
    <w:p w14:paraId="7A43EB79" w14:textId="70775C3B" w:rsidR="00FF60F5" w:rsidRPr="00B56F36" w:rsidRDefault="00FF60F5" w:rsidP="00CC124D">
      <w:pPr>
        <w:spacing w:after="0" w:line="240" w:lineRule="auto"/>
        <w:jc w:val="both"/>
        <w:rPr>
          <w:rFonts w:asciiTheme="majorHAnsi" w:hAnsiTheme="majorHAnsi" w:cstheme="majorHAnsi"/>
          <w:sz w:val="20"/>
          <w:szCs w:val="20"/>
          <w:u w:val="single"/>
        </w:rPr>
      </w:pPr>
      <w:r w:rsidRPr="00B56F3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B56F36" w:rsidRDefault="00FF60F5" w:rsidP="00CC124D">
      <w:pPr>
        <w:spacing w:after="0" w:line="240" w:lineRule="auto"/>
        <w:rPr>
          <w:rFonts w:asciiTheme="majorHAnsi" w:hAnsiTheme="majorHAnsi" w:cstheme="majorHAnsi"/>
          <w:sz w:val="20"/>
          <w:szCs w:val="20"/>
        </w:rPr>
      </w:pPr>
    </w:p>
    <w:p w14:paraId="09867E95" w14:textId="1E4C8161"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0" w:history="1">
        <w:r w:rsidR="00113EF9" w:rsidRPr="00B56F36">
          <w:rPr>
            <w:rStyle w:val="Hipercze"/>
            <w:rFonts w:asciiTheme="majorHAnsi" w:hAnsiTheme="majorHAnsi" w:cstheme="majorHAnsi"/>
            <w:color w:val="auto"/>
            <w:sz w:val="20"/>
            <w:szCs w:val="20"/>
          </w:rPr>
          <w:t>http://bip.um.pruszkow.pl/</w:t>
        </w:r>
      </w:hyperlink>
    </w:p>
    <w:p w14:paraId="07B2C73D" w14:textId="77777777"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B56F36" w:rsidRDefault="00FF60F5" w:rsidP="00CC124D">
      <w:pPr>
        <w:spacing w:after="0" w:line="240" w:lineRule="auto"/>
        <w:rPr>
          <w:rFonts w:asciiTheme="majorHAnsi" w:hAnsiTheme="majorHAnsi" w:cstheme="majorHAnsi"/>
          <w:sz w:val="20"/>
          <w:szCs w:val="20"/>
        </w:rPr>
      </w:pPr>
    </w:p>
    <w:p w14:paraId="334741DE" w14:textId="525C4D07" w:rsidR="00617139" w:rsidRPr="00B56F36" w:rsidRDefault="00617139" w:rsidP="00113EF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1" w:history="1">
        <w:r w:rsidR="00113EF9" w:rsidRPr="00B56F36">
          <w:rPr>
            <w:rStyle w:val="Hipercze"/>
            <w:rFonts w:asciiTheme="majorHAnsi" w:hAnsiTheme="majorHAnsi" w:cstheme="majorHAnsi"/>
            <w:color w:val="auto"/>
            <w:sz w:val="20"/>
            <w:szCs w:val="20"/>
          </w:rPr>
          <w:t>http://bip.um.pruszkow.pl/</w:t>
        </w:r>
      </w:hyperlink>
    </w:p>
    <w:p w14:paraId="4FB6B664" w14:textId="77777777" w:rsidR="00617139" w:rsidRPr="00B56F36" w:rsidRDefault="00617139" w:rsidP="00CC124D">
      <w:pPr>
        <w:spacing w:after="0" w:line="240" w:lineRule="auto"/>
        <w:rPr>
          <w:rFonts w:asciiTheme="majorHAnsi" w:hAnsiTheme="majorHAnsi" w:cstheme="majorHAnsi"/>
          <w:sz w:val="20"/>
          <w:szCs w:val="20"/>
        </w:rPr>
      </w:pPr>
    </w:p>
    <w:p w14:paraId="2F8004E1" w14:textId="43646858" w:rsidR="00C37EF0"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Do spraw nieuregulowanych w niniejszej SWZ mają zastosowanie przepisy  </w:t>
      </w:r>
      <w:r w:rsidR="00C37EF0" w:rsidRPr="00B56F36">
        <w:rPr>
          <w:rFonts w:asciiTheme="majorHAnsi" w:hAnsiTheme="majorHAnsi" w:cstheme="majorHAnsi"/>
          <w:sz w:val="20"/>
          <w:szCs w:val="20"/>
        </w:rPr>
        <w:t>ustawy z dnia 11 września 2019 r. Prawo zamówień publicznych (Dz. U. z 20</w:t>
      </w:r>
      <w:r w:rsidR="008E5B90">
        <w:rPr>
          <w:rFonts w:asciiTheme="majorHAnsi" w:hAnsiTheme="majorHAnsi" w:cstheme="majorHAnsi"/>
          <w:sz w:val="20"/>
          <w:szCs w:val="20"/>
        </w:rPr>
        <w:t>21</w:t>
      </w:r>
      <w:r w:rsidR="00C37EF0" w:rsidRPr="00B56F36">
        <w:rPr>
          <w:rFonts w:asciiTheme="majorHAnsi" w:hAnsiTheme="majorHAnsi" w:cstheme="majorHAnsi"/>
          <w:sz w:val="20"/>
          <w:szCs w:val="20"/>
        </w:rPr>
        <w:t xml:space="preserve"> r., poz. </w:t>
      </w:r>
      <w:r w:rsidR="008E5B90">
        <w:rPr>
          <w:rFonts w:asciiTheme="majorHAnsi" w:hAnsiTheme="majorHAnsi" w:cstheme="majorHAnsi"/>
          <w:sz w:val="20"/>
          <w:szCs w:val="20"/>
        </w:rPr>
        <w:t>1129</w:t>
      </w:r>
      <w:r w:rsidR="00C37EF0" w:rsidRPr="00B56F36">
        <w:rPr>
          <w:rFonts w:asciiTheme="majorHAnsi" w:hAnsiTheme="majorHAnsi" w:cstheme="majorHAnsi"/>
          <w:sz w:val="20"/>
          <w:szCs w:val="20"/>
        </w:rPr>
        <w:t xml:space="preserve">). </w:t>
      </w:r>
    </w:p>
    <w:p w14:paraId="2AFA3F41" w14:textId="77777777" w:rsidR="00617139" w:rsidRPr="00B56F36" w:rsidRDefault="00617139" w:rsidP="00CC124D">
      <w:pPr>
        <w:spacing w:after="0" w:line="240" w:lineRule="auto"/>
        <w:rPr>
          <w:rFonts w:asciiTheme="majorHAnsi" w:hAnsiTheme="majorHAnsi" w:cstheme="majorHAnsi"/>
          <w:sz w:val="20"/>
          <w:szCs w:val="20"/>
        </w:rPr>
      </w:pPr>
    </w:p>
    <w:p w14:paraId="5D5975A8" w14:textId="77777777" w:rsidR="00FB14CA" w:rsidRPr="00B56F3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WYKONAWCY/PODWYKONAWCY/PODMIOTY TRZECIE UDOSTĘPNIAJĄCE WYKONAWCY SWÓJ POTENCJAŁ.</w:t>
      </w:r>
    </w:p>
    <w:p w14:paraId="4C038E17" w14:textId="77777777" w:rsidR="00F31F32" w:rsidRPr="00B56F36" w:rsidRDefault="00F31F32" w:rsidP="00CC124D">
      <w:pPr>
        <w:spacing w:after="0" w:line="240" w:lineRule="auto"/>
        <w:rPr>
          <w:rFonts w:asciiTheme="majorHAnsi" w:hAnsiTheme="majorHAnsi" w:cstheme="majorHAnsi"/>
          <w:sz w:val="20"/>
          <w:szCs w:val="20"/>
        </w:rPr>
      </w:pPr>
    </w:p>
    <w:p w14:paraId="3F6EDCF3"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FB14CA" w:rsidRPr="00B56F3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B56F36" w:rsidRDefault="0093536C" w:rsidP="00CC124D">
      <w:pPr>
        <w:spacing w:after="0" w:line="240" w:lineRule="auto"/>
        <w:rPr>
          <w:rFonts w:asciiTheme="majorHAnsi" w:hAnsiTheme="majorHAnsi" w:cstheme="majorHAnsi"/>
          <w:sz w:val="20"/>
          <w:szCs w:val="20"/>
        </w:rPr>
      </w:pPr>
    </w:p>
    <w:p w14:paraId="16F01BCA"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FB14CA" w:rsidRPr="00B56F36">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B56F36" w:rsidRDefault="0093536C" w:rsidP="00CC124D">
      <w:pPr>
        <w:spacing w:after="0" w:line="240" w:lineRule="auto"/>
        <w:rPr>
          <w:rFonts w:asciiTheme="majorHAnsi" w:hAnsiTheme="majorHAnsi" w:cstheme="majorHAnsi"/>
          <w:sz w:val="20"/>
          <w:szCs w:val="20"/>
        </w:rPr>
      </w:pPr>
    </w:p>
    <w:p w14:paraId="462233B0"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FB14CA" w:rsidRPr="00B56F36">
        <w:rPr>
          <w:rFonts w:asciiTheme="majorHAnsi" w:hAnsiTheme="majorHAnsi" w:cstheme="majorHAnsi"/>
          <w:sz w:val="20"/>
          <w:szCs w:val="20"/>
        </w:rPr>
        <w:t>Zamówienie może zostać udzielone wykonawcy, który:</w:t>
      </w:r>
    </w:p>
    <w:p w14:paraId="2925C9D8" w14:textId="77777777"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spełnia warunki udziału w postępowaniu opisane w </w:t>
      </w:r>
      <w:r w:rsidR="00FB14CA" w:rsidRPr="00B56F36">
        <w:rPr>
          <w:rFonts w:asciiTheme="majorHAnsi" w:hAnsiTheme="majorHAnsi" w:cstheme="majorHAnsi"/>
          <w:b/>
          <w:bCs/>
          <w:sz w:val="20"/>
          <w:szCs w:val="20"/>
        </w:rPr>
        <w:t xml:space="preserve">rozdziale II </w:t>
      </w:r>
      <w:r w:rsidR="005F4106" w:rsidRPr="00B56F36">
        <w:rPr>
          <w:rFonts w:asciiTheme="majorHAnsi" w:hAnsiTheme="majorHAnsi" w:cstheme="majorHAnsi"/>
          <w:b/>
          <w:bCs/>
          <w:sz w:val="20"/>
          <w:szCs w:val="20"/>
        </w:rPr>
        <w:t xml:space="preserve">ust. </w:t>
      </w:r>
      <w:r w:rsidR="00FB14CA" w:rsidRPr="00B56F36">
        <w:rPr>
          <w:rFonts w:asciiTheme="majorHAnsi" w:hAnsiTheme="majorHAnsi" w:cstheme="majorHAnsi"/>
          <w:b/>
          <w:bCs/>
          <w:sz w:val="20"/>
          <w:szCs w:val="20"/>
        </w:rPr>
        <w:t xml:space="preserve">7 SWZ, </w:t>
      </w:r>
    </w:p>
    <w:p w14:paraId="29BD3451" w14:textId="07B3FB2E"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n</w:t>
      </w:r>
      <w:r w:rsidR="00FB14CA" w:rsidRPr="00B56F36">
        <w:rPr>
          <w:rFonts w:asciiTheme="majorHAnsi" w:hAnsiTheme="majorHAnsi" w:cstheme="majorHAnsi"/>
          <w:sz w:val="20"/>
          <w:szCs w:val="20"/>
        </w:rPr>
        <w:t xml:space="preserve">ie podlega wykluczeniu na podstawie </w:t>
      </w:r>
      <w:r w:rsidR="00FB14CA" w:rsidRPr="00B56F36">
        <w:rPr>
          <w:rFonts w:asciiTheme="majorHAnsi" w:hAnsiTheme="majorHAnsi" w:cstheme="majorHAnsi"/>
          <w:b/>
          <w:bCs/>
          <w:sz w:val="20"/>
          <w:szCs w:val="20"/>
        </w:rPr>
        <w:t xml:space="preserve">art. 108 </w:t>
      </w:r>
      <w:r w:rsidR="00281EDE" w:rsidRPr="00B56F36">
        <w:rPr>
          <w:rFonts w:asciiTheme="majorHAnsi" w:hAnsiTheme="majorHAnsi" w:cstheme="majorHAnsi"/>
          <w:b/>
          <w:bCs/>
          <w:sz w:val="20"/>
          <w:szCs w:val="20"/>
        </w:rPr>
        <w:t xml:space="preserve">i </w:t>
      </w:r>
      <w:r w:rsidR="00067173" w:rsidRPr="00B56F36">
        <w:rPr>
          <w:rFonts w:asciiTheme="majorHAnsi" w:hAnsiTheme="majorHAnsi" w:cstheme="majorHAnsi"/>
          <w:b/>
          <w:bCs/>
          <w:sz w:val="20"/>
          <w:szCs w:val="20"/>
        </w:rPr>
        <w:t xml:space="preserve">art. 109 </w:t>
      </w:r>
      <w:r w:rsidR="00281EDE" w:rsidRPr="00B56F36">
        <w:rPr>
          <w:rFonts w:asciiTheme="majorHAnsi" w:hAnsiTheme="majorHAnsi" w:cstheme="majorHAnsi"/>
          <w:b/>
          <w:bCs/>
          <w:sz w:val="20"/>
          <w:szCs w:val="20"/>
        </w:rPr>
        <w:t>w zakresie wskazanym a rozdz. II pkt. 8</w:t>
      </w:r>
      <w:r w:rsidR="00642C8D"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r w:rsidR="00FB14CA" w:rsidRPr="00B56F36">
        <w:rPr>
          <w:rFonts w:asciiTheme="majorHAnsi" w:hAnsiTheme="majorHAnsi" w:cstheme="majorHAnsi"/>
          <w:b/>
          <w:bCs/>
          <w:sz w:val="20"/>
          <w:szCs w:val="20"/>
        </w:rPr>
        <w:t xml:space="preserve">, </w:t>
      </w:r>
    </w:p>
    <w:p w14:paraId="5A8CE0E4"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złożył ofertę niepodlegającą odrzuceniu na podstawie art. 226 ust. 1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699C6005" w14:textId="77777777" w:rsidR="0093536C" w:rsidRPr="00B56F36" w:rsidRDefault="0093536C" w:rsidP="00CC124D">
      <w:pPr>
        <w:spacing w:after="0" w:line="240" w:lineRule="auto"/>
        <w:rPr>
          <w:rFonts w:asciiTheme="majorHAnsi" w:hAnsiTheme="majorHAnsi" w:cstheme="majorHAnsi"/>
          <w:sz w:val="20"/>
          <w:szCs w:val="20"/>
        </w:rPr>
      </w:pPr>
    </w:p>
    <w:p w14:paraId="2F1C8DD0" w14:textId="77777777" w:rsidR="00FB14CA" w:rsidRPr="00B56F36" w:rsidRDefault="0093536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3.4/ </w:t>
      </w:r>
      <w:r w:rsidR="00FB14CA" w:rsidRPr="00B56F36">
        <w:rPr>
          <w:rFonts w:asciiTheme="majorHAnsi" w:hAnsiTheme="majorHAnsi" w:cstheme="majorHAnsi"/>
          <w:sz w:val="20"/>
          <w:szCs w:val="20"/>
        </w:rPr>
        <w:t>Wykonawcy mogą wspólnie ubiegać się o udzielenie zamówienia. W takim przypadku:</w:t>
      </w:r>
    </w:p>
    <w:p w14:paraId="757930E9"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Wszelka korespondencja będzie prowadzona przez zamawiającego wyłącznie z pełnomocnikiem.</w:t>
      </w:r>
    </w:p>
    <w:p w14:paraId="1D6F2294" w14:textId="77777777" w:rsidR="005F4106" w:rsidRPr="00B56F36" w:rsidRDefault="005F4106" w:rsidP="00CC124D">
      <w:pPr>
        <w:spacing w:after="0" w:line="240" w:lineRule="auto"/>
        <w:rPr>
          <w:rFonts w:asciiTheme="majorHAnsi" w:hAnsiTheme="majorHAnsi" w:cstheme="majorHAnsi"/>
          <w:sz w:val="20"/>
          <w:szCs w:val="20"/>
        </w:rPr>
      </w:pPr>
    </w:p>
    <w:p w14:paraId="4B8E46DB"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 xml:space="preserve">3.5/ </w:t>
      </w:r>
      <w:r w:rsidR="00FB14CA" w:rsidRPr="00B56F36">
        <w:rPr>
          <w:rFonts w:asciiTheme="majorHAnsi" w:hAnsiTheme="majorHAnsi" w:cstheme="majorHAnsi"/>
          <w:b/>
          <w:bCs/>
          <w:sz w:val="20"/>
          <w:szCs w:val="20"/>
        </w:rPr>
        <w:t xml:space="preserve">Potencjał podmiotu trzeciego. </w:t>
      </w:r>
    </w:p>
    <w:p w14:paraId="2C411727" w14:textId="470A1BC8" w:rsidR="0093536C" w:rsidRPr="00B56F36" w:rsidRDefault="00FB14C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Podmiot trzeci, na potencjał, którego wykonawca powołuje się w celu wykazania spełnienia warunków udziału w postępowaniu, nie może podlegać wykluczeniu na podstawie </w:t>
      </w:r>
      <w:r w:rsidR="00281EDE" w:rsidRPr="00B56F36">
        <w:rPr>
          <w:rFonts w:asciiTheme="majorHAnsi" w:hAnsiTheme="majorHAnsi" w:cstheme="majorHAnsi"/>
          <w:b/>
          <w:bCs/>
          <w:sz w:val="20"/>
          <w:szCs w:val="20"/>
        </w:rPr>
        <w:t xml:space="preserve">art. 108 i art. 109 w zakresie wskazanym </w:t>
      </w:r>
      <w:r w:rsidR="00187782" w:rsidRPr="00B56F36">
        <w:rPr>
          <w:rFonts w:asciiTheme="majorHAnsi" w:hAnsiTheme="majorHAnsi" w:cstheme="majorHAnsi"/>
          <w:b/>
          <w:bCs/>
          <w:sz w:val="20"/>
          <w:szCs w:val="20"/>
        </w:rPr>
        <w:t xml:space="preserve">w </w:t>
      </w:r>
      <w:r w:rsidR="00281EDE" w:rsidRPr="00B56F36">
        <w:rPr>
          <w:rFonts w:asciiTheme="majorHAnsi" w:hAnsiTheme="majorHAnsi" w:cstheme="majorHAnsi"/>
          <w:b/>
          <w:bCs/>
          <w:sz w:val="20"/>
          <w:szCs w:val="20"/>
        </w:rPr>
        <w:t>rozdz. II pkt. 8</w:t>
      </w:r>
      <w:r w:rsidR="00C60CEB"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p>
    <w:p w14:paraId="5821F39B" w14:textId="77777777" w:rsidR="00281EDE" w:rsidRPr="00B56F36"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3.6/ </w:t>
      </w:r>
      <w:r w:rsidR="00FB14CA" w:rsidRPr="00B56F36">
        <w:rPr>
          <w:rFonts w:asciiTheme="majorHAnsi" w:hAnsiTheme="majorHAnsi" w:cstheme="majorHAnsi"/>
          <w:b/>
          <w:bCs/>
          <w:sz w:val="20"/>
          <w:szCs w:val="20"/>
        </w:rPr>
        <w:t>Podwykonawstwo.</w:t>
      </w:r>
    </w:p>
    <w:p w14:paraId="636B048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a) Wykonawca może powierzyć wykonanie części zamówienia podwykonawcy (podwykonawcom).</w:t>
      </w:r>
    </w:p>
    <w:p w14:paraId="1B98D7E7"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c) Zamawiający wymaga, aby w przypadku powierzenia części zamówienia podwykonawcom, Wykonawca wskazał w ofercie </w:t>
      </w:r>
      <w:r w:rsidR="00482965" w:rsidRPr="00B56F36">
        <w:rPr>
          <w:rFonts w:asciiTheme="majorHAnsi" w:hAnsiTheme="majorHAnsi" w:cstheme="majorHAnsi"/>
          <w:sz w:val="20"/>
          <w:szCs w:val="20"/>
        </w:rPr>
        <w:t xml:space="preserve">(załącznik nr 1 do SWZ) </w:t>
      </w:r>
      <w:r w:rsidRPr="00B56F36">
        <w:rPr>
          <w:rFonts w:asciiTheme="majorHAnsi" w:hAnsiTheme="majorHAnsi" w:cstheme="majorHAnsi"/>
          <w:sz w:val="20"/>
          <w:szCs w:val="20"/>
        </w:rPr>
        <w:t>części zamówienia, których wykonanie zamierza powierzyć podwykonawcom oraz podał (o ile są mu wiadome na tym etapie)</w:t>
      </w:r>
      <w:r w:rsidR="00482965" w:rsidRPr="00B56F36">
        <w:rPr>
          <w:rFonts w:asciiTheme="majorHAnsi" w:hAnsiTheme="majorHAnsi" w:cstheme="majorHAnsi"/>
          <w:sz w:val="20"/>
          <w:szCs w:val="20"/>
        </w:rPr>
        <w:t xml:space="preserve"> </w:t>
      </w:r>
      <w:r w:rsidRPr="00B56F36">
        <w:rPr>
          <w:rFonts w:asciiTheme="majorHAnsi" w:hAnsiTheme="majorHAnsi" w:cstheme="majorHAnsi"/>
          <w:sz w:val="20"/>
          <w:szCs w:val="20"/>
        </w:rPr>
        <w:t>nazwy (firmy) tych podwykonawców.</w:t>
      </w:r>
    </w:p>
    <w:p w14:paraId="118AED46" w14:textId="77777777" w:rsidR="00D9613C" w:rsidRPr="00B56F36" w:rsidRDefault="00D9613C" w:rsidP="00CC124D">
      <w:pPr>
        <w:spacing w:after="0" w:line="240" w:lineRule="auto"/>
        <w:rPr>
          <w:rFonts w:asciiTheme="majorHAnsi" w:hAnsiTheme="majorHAnsi" w:cstheme="majorHAnsi"/>
          <w:sz w:val="20"/>
          <w:szCs w:val="20"/>
        </w:rPr>
      </w:pPr>
    </w:p>
    <w:p w14:paraId="19BD49FC" w14:textId="77777777" w:rsidR="00FB14CA"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KOMUNIKACJA W POSTĘPOWANIU.</w:t>
      </w:r>
    </w:p>
    <w:p w14:paraId="0DCBFAD4" w14:textId="77777777" w:rsidR="0093536C" w:rsidRPr="00B56F36" w:rsidRDefault="0093536C" w:rsidP="00CC124D">
      <w:pPr>
        <w:spacing w:after="0" w:line="240" w:lineRule="auto"/>
        <w:rPr>
          <w:rFonts w:asciiTheme="majorHAnsi" w:hAnsiTheme="majorHAnsi" w:cstheme="majorHAnsi"/>
          <w:sz w:val="20"/>
          <w:szCs w:val="20"/>
        </w:rPr>
      </w:pPr>
    </w:p>
    <w:p w14:paraId="656245EB"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xml:space="preserve"> https://miniportal.uzp.gov.pl/, </w:t>
      </w:r>
      <w:proofErr w:type="spellStart"/>
      <w:r w:rsidRPr="00B56F36">
        <w:rPr>
          <w:rFonts w:asciiTheme="majorHAnsi" w:hAnsiTheme="majorHAnsi" w:cstheme="majorHAnsi"/>
          <w:sz w:val="20"/>
          <w:szCs w:val="20"/>
        </w:rPr>
        <w:t>ePUAPu</w:t>
      </w:r>
      <w:proofErr w:type="spellEnd"/>
      <w:r w:rsidRPr="00B56F36">
        <w:rPr>
          <w:rFonts w:asciiTheme="majorHAnsi" w:hAnsiTheme="majorHAnsi" w:cstheme="majorHAnsi"/>
          <w:sz w:val="20"/>
          <w:szCs w:val="20"/>
        </w:rPr>
        <w:t xml:space="preserve"> </w:t>
      </w:r>
      <w:hyperlink r:id="rId12" w:history="1">
        <w:r w:rsidR="00317C99" w:rsidRPr="00B56F36">
          <w:rPr>
            <w:rStyle w:val="Hipercze"/>
            <w:rFonts w:asciiTheme="majorHAnsi" w:hAnsiTheme="majorHAnsi" w:cstheme="majorHAnsi"/>
            <w:color w:val="auto"/>
            <w:sz w:val="20"/>
            <w:szCs w:val="20"/>
          </w:rPr>
          <w:t>https://epuap.gov.pl/wps/portal</w:t>
        </w:r>
      </w:hyperlink>
      <w:r w:rsidR="00317C99"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oraz poczty elektronicznej - </w:t>
      </w:r>
      <w:hyperlink r:id="rId13" w:history="1">
        <w:r w:rsidR="00317C99" w:rsidRPr="00B56F36">
          <w:rPr>
            <w:rStyle w:val="Hipercze"/>
            <w:rFonts w:asciiTheme="majorHAnsi" w:hAnsiTheme="majorHAnsi" w:cstheme="majorHAnsi"/>
            <w:color w:val="auto"/>
            <w:sz w:val="20"/>
            <w:szCs w:val="20"/>
          </w:rPr>
          <w:t>bzp@miasto.pruszkow.pl</w:t>
        </w:r>
      </w:hyperlink>
      <w:r w:rsidRPr="00B56F36">
        <w:rPr>
          <w:rFonts w:asciiTheme="majorHAnsi" w:hAnsiTheme="majorHAnsi" w:cstheme="majorHAnsi"/>
          <w:sz w:val="20"/>
          <w:szCs w:val="20"/>
        </w:rPr>
        <w:t xml:space="preserve">. </w:t>
      </w:r>
    </w:p>
    <w:p w14:paraId="06213D57" w14:textId="77777777" w:rsidR="00317C99" w:rsidRPr="00B56F36"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Uczestnicy postępowania składając ofertę akceptują postanowienia: </w:t>
      </w:r>
    </w:p>
    <w:p w14:paraId="1FF603B2"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1) Regulaminu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dostępnego pod adresem: https://miniportal.uzp.gov.pl/WarunkiUslugi </w:t>
      </w:r>
    </w:p>
    <w:p w14:paraId="3BF8800F"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2) Instrukcji użytkownika systemu </w:t>
      </w:r>
      <w:proofErr w:type="spellStart"/>
      <w:r w:rsidRPr="00B56F36">
        <w:rPr>
          <w:rFonts w:asciiTheme="majorHAnsi" w:hAnsiTheme="majorHAnsi" w:cstheme="majorHAnsi"/>
          <w:sz w:val="20"/>
          <w:szCs w:val="20"/>
        </w:rPr>
        <w:t>miniPortal-ePUAP</w:t>
      </w:r>
      <w:proofErr w:type="spellEnd"/>
      <w:r w:rsidRPr="00B56F36">
        <w:rPr>
          <w:rFonts w:asciiTheme="majorHAnsi" w:hAnsiTheme="majorHAnsi" w:cstheme="majorHAnsi"/>
          <w:sz w:val="20"/>
          <w:szCs w:val="20"/>
        </w:rPr>
        <w:t xml:space="preserve"> – dostępnego pod adresem </w:t>
      </w:r>
      <w:hyperlink r:id="rId14" w:history="1">
        <w:r w:rsidR="00317C99" w:rsidRPr="00B56F36">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B56F36" w:rsidRDefault="0093536C" w:rsidP="00CC124D">
      <w:pPr>
        <w:spacing w:after="0" w:line="240" w:lineRule="auto"/>
        <w:rPr>
          <w:rFonts w:asciiTheme="majorHAnsi" w:hAnsiTheme="majorHAnsi" w:cstheme="majorHAnsi"/>
          <w:sz w:val="20"/>
          <w:szCs w:val="20"/>
        </w:rPr>
      </w:pPr>
    </w:p>
    <w:p w14:paraId="0A40F770"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WIZJA LOKALNA.</w:t>
      </w:r>
    </w:p>
    <w:p w14:paraId="79612BFF" w14:textId="77777777" w:rsidR="00317C99" w:rsidRPr="00B56F36" w:rsidRDefault="00317C99" w:rsidP="00CC124D">
      <w:pPr>
        <w:spacing w:after="0" w:line="240" w:lineRule="auto"/>
        <w:rPr>
          <w:rFonts w:asciiTheme="majorHAnsi" w:hAnsiTheme="majorHAnsi" w:cstheme="majorHAnsi"/>
          <w:sz w:val="20"/>
          <w:szCs w:val="20"/>
        </w:rPr>
      </w:pPr>
    </w:p>
    <w:p w14:paraId="1FE1CB34"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B56F36" w:rsidRDefault="00FB14CA" w:rsidP="00CC124D">
      <w:pPr>
        <w:spacing w:after="0" w:line="240" w:lineRule="auto"/>
        <w:rPr>
          <w:rFonts w:asciiTheme="majorHAnsi" w:hAnsiTheme="majorHAnsi" w:cstheme="majorHAnsi"/>
          <w:sz w:val="20"/>
          <w:szCs w:val="20"/>
        </w:rPr>
      </w:pPr>
    </w:p>
    <w:p w14:paraId="52CD4DE5"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PODZIAŁ ZAMÓWIENIA NA CZĘŚCI.</w:t>
      </w:r>
    </w:p>
    <w:p w14:paraId="29323E08" w14:textId="77777777" w:rsidR="00317C99" w:rsidRPr="00B56F36" w:rsidRDefault="00317C99" w:rsidP="00CC124D">
      <w:pPr>
        <w:spacing w:after="0" w:line="240" w:lineRule="auto"/>
        <w:rPr>
          <w:rFonts w:asciiTheme="majorHAnsi" w:hAnsiTheme="majorHAnsi" w:cstheme="majorHAnsi"/>
          <w:sz w:val="20"/>
          <w:szCs w:val="20"/>
        </w:rPr>
      </w:pPr>
    </w:p>
    <w:p w14:paraId="07828BB5" w14:textId="77777777" w:rsidR="00FB14C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6.1/ </w:t>
      </w:r>
      <w:r w:rsidR="00FB14CA" w:rsidRPr="00B56F36">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36364737" w14:textId="77777777" w:rsidR="00317C99" w:rsidRPr="00B56F36" w:rsidRDefault="00317C99" w:rsidP="00CC124D">
      <w:pPr>
        <w:spacing w:after="0" w:line="240" w:lineRule="auto"/>
        <w:jc w:val="both"/>
        <w:rPr>
          <w:rFonts w:asciiTheme="majorHAnsi" w:hAnsiTheme="majorHAnsi" w:cstheme="majorHAnsi"/>
          <w:sz w:val="20"/>
          <w:szCs w:val="20"/>
        </w:rPr>
      </w:pPr>
    </w:p>
    <w:p w14:paraId="5B56E61D" w14:textId="0E5A1FB7" w:rsidR="00C90825" w:rsidRPr="00B56F36" w:rsidRDefault="00482965" w:rsidP="00EE2AE7">
      <w:pPr>
        <w:spacing w:after="0" w:line="240" w:lineRule="auto"/>
        <w:contextualSpacing/>
        <w:jc w:val="both"/>
        <w:rPr>
          <w:rFonts w:asciiTheme="majorHAnsi" w:hAnsiTheme="majorHAnsi" w:cstheme="majorHAnsi"/>
          <w:b/>
          <w:sz w:val="20"/>
          <w:szCs w:val="20"/>
          <w:lang w:eastAsia="en-US"/>
        </w:rPr>
      </w:pPr>
      <w:r w:rsidRPr="00B56F36">
        <w:rPr>
          <w:rFonts w:asciiTheme="majorHAnsi" w:hAnsiTheme="majorHAnsi" w:cstheme="majorHAnsi"/>
          <w:sz w:val="20"/>
          <w:szCs w:val="20"/>
          <w:lang w:eastAsia="en-US"/>
        </w:rPr>
        <w:t xml:space="preserve">6.2/ </w:t>
      </w:r>
      <w:r w:rsidR="00C90825" w:rsidRPr="00B56F36">
        <w:rPr>
          <w:rFonts w:asciiTheme="majorHAnsi" w:hAnsiTheme="majorHAnsi" w:cstheme="majorHAnsi"/>
          <w:sz w:val="20"/>
          <w:szCs w:val="20"/>
          <w:lang w:eastAsia="en-US"/>
        </w:rPr>
        <w:t xml:space="preserve">Zamawiający nie dokonuje podziału zamówienia na części z uwagi na jednorodny </w:t>
      </w:r>
      <w:r w:rsidR="00C90825" w:rsidRPr="00B56F36">
        <w:rPr>
          <w:rFonts w:asciiTheme="majorHAnsi" w:hAnsiTheme="majorHAnsi" w:cstheme="majorHAnsi"/>
          <w:b/>
          <w:bCs/>
          <w:sz w:val="20"/>
          <w:szCs w:val="20"/>
          <w:lang w:eastAsia="en-US"/>
        </w:rPr>
        <w:t>charakter robót budowlanych</w:t>
      </w:r>
      <w:r w:rsidR="00C90825" w:rsidRPr="00B56F36">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B56F36">
        <w:rPr>
          <w:rFonts w:asciiTheme="majorHAnsi" w:hAnsiTheme="majorHAnsi" w:cstheme="majorHAnsi"/>
          <w:sz w:val="20"/>
          <w:szCs w:val="20"/>
          <w:lang w:eastAsia="en-US"/>
        </w:rPr>
        <w:t>o</w:t>
      </w:r>
      <w:r w:rsidR="00C90825" w:rsidRPr="00B56F36">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B56F36">
        <w:rPr>
          <w:rFonts w:asciiTheme="majorHAnsi" w:hAnsiTheme="majorHAnsi" w:cstheme="majorHAnsi"/>
          <w:b/>
          <w:sz w:val="20"/>
          <w:szCs w:val="20"/>
          <w:lang w:eastAsia="en-US"/>
        </w:rPr>
        <w:t xml:space="preserve"> </w:t>
      </w:r>
    </w:p>
    <w:p w14:paraId="7B49E0F1" w14:textId="77777777" w:rsidR="006D3D6A" w:rsidRPr="00B56F36" w:rsidRDefault="006D3D6A" w:rsidP="00CC124D">
      <w:pPr>
        <w:spacing w:after="0" w:line="240" w:lineRule="auto"/>
        <w:rPr>
          <w:rFonts w:asciiTheme="majorHAnsi" w:hAnsiTheme="majorHAnsi" w:cstheme="majorHAnsi"/>
          <w:sz w:val="20"/>
          <w:szCs w:val="20"/>
        </w:rPr>
      </w:pPr>
    </w:p>
    <w:p w14:paraId="5C47829F"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OFERTY WARIANTOWE.</w:t>
      </w:r>
    </w:p>
    <w:p w14:paraId="3E6AFE61" w14:textId="77777777" w:rsidR="006D3D6A" w:rsidRPr="00B56F36" w:rsidRDefault="006D3D6A" w:rsidP="00CC124D">
      <w:pPr>
        <w:spacing w:after="0" w:line="240" w:lineRule="auto"/>
        <w:rPr>
          <w:rFonts w:asciiTheme="majorHAnsi" w:hAnsiTheme="majorHAnsi" w:cstheme="majorHAnsi"/>
          <w:sz w:val="20"/>
          <w:szCs w:val="20"/>
        </w:rPr>
      </w:pPr>
    </w:p>
    <w:p w14:paraId="0644D58E" w14:textId="3D6E5AE5"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dopuszcza możliwości złożenia oferty wariantowej, o której mowa w art. 92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B56F36" w:rsidRDefault="006D3D6A" w:rsidP="00CC124D">
      <w:pPr>
        <w:spacing w:after="0" w:line="240" w:lineRule="auto"/>
        <w:rPr>
          <w:rFonts w:asciiTheme="majorHAnsi" w:hAnsiTheme="majorHAnsi" w:cstheme="majorHAnsi"/>
          <w:sz w:val="20"/>
          <w:szCs w:val="20"/>
        </w:rPr>
      </w:pPr>
    </w:p>
    <w:p w14:paraId="280A199A"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8</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KATALOGI ELEKTRONICZNE.</w:t>
      </w:r>
    </w:p>
    <w:p w14:paraId="2684EA23" w14:textId="77777777" w:rsidR="006D3D6A" w:rsidRPr="00B56F36" w:rsidRDefault="006D3D6A" w:rsidP="00CC124D">
      <w:pPr>
        <w:spacing w:after="0" w:line="240" w:lineRule="auto"/>
        <w:rPr>
          <w:rFonts w:asciiTheme="majorHAnsi" w:hAnsiTheme="majorHAnsi" w:cstheme="majorHAnsi"/>
          <w:sz w:val="20"/>
          <w:szCs w:val="20"/>
        </w:rPr>
      </w:pPr>
    </w:p>
    <w:p w14:paraId="0FCB0BAA" w14:textId="2E1A2E48"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wymaga złożenia ofert w postaci katalogów elektronicznych.</w:t>
      </w:r>
    </w:p>
    <w:p w14:paraId="7B8B3ED0" w14:textId="77777777" w:rsidR="006D3D6A" w:rsidRPr="00B56F36" w:rsidRDefault="006D3D6A" w:rsidP="00CC124D">
      <w:pPr>
        <w:spacing w:after="0" w:line="240" w:lineRule="auto"/>
        <w:rPr>
          <w:rFonts w:asciiTheme="majorHAnsi" w:hAnsiTheme="majorHAnsi" w:cstheme="majorHAnsi"/>
          <w:sz w:val="20"/>
          <w:szCs w:val="20"/>
        </w:rPr>
      </w:pPr>
    </w:p>
    <w:p w14:paraId="27F5AB6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9</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UMOWA RAMOWA.</w:t>
      </w:r>
    </w:p>
    <w:p w14:paraId="16BD2905" w14:textId="77777777" w:rsidR="006D3D6A" w:rsidRPr="00B56F36" w:rsidRDefault="006D3D6A" w:rsidP="00CC124D">
      <w:pPr>
        <w:spacing w:after="0" w:line="240" w:lineRule="auto"/>
        <w:rPr>
          <w:rFonts w:asciiTheme="majorHAnsi" w:hAnsiTheme="majorHAnsi" w:cstheme="majorHAnsi"/>
          <w:sz w:val="20"/>
          <w:szCs w:val="20"/>
        </w:rPr>
      </w:pPr>
    </w:p>
    <w:p w14:paraId="71DB6ACC" w14:textId="77777777" w:rsidR="00FB14CA"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zawarcia umowy ramowej, o  której mowa w art. 311–315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82169D4" w14:textId="77777777" w:rsidR="006D3D6A" w:rsidRPr="00B56F36" w:rsidRDefault="006D3D6A" w:rsidP="00CC124D">
      <w:pPr>
        <w:spacing w:after="0" w:line="240" w:lineRule="auto"/>
        <w:rPr>
          <w:rFonts w:asciiTheme="majorHAnsi" w:hAnsiTheme="majorHAnsi" w:cstheme="majorHAnsi"/>
          <w:sz w:val="20"/>
          <w:szCs w:val="20"/>
        </w:rPr>
      </w:pPr>
    </w:p>
    <w:p w14:paraId="64E5CF04"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10</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AUKCJA ELEKTRONICZNA.</w:t>
      </w:r>
    </w:p>
    <w:p w14:paraId="5F43C6F6" w14:textId="77777777" w:rsidR="006D3D6A" w:rsidRPr="00B56F36" w:rsidRDefault="006D3D6A" w:rsidP="00CC124D">
      <w:pPr>
        <w:spacing w:after="0" w:line="240" w:lineRule="auto"/>
        <w:rPr>
          <w:rFonts w:asciiTheme="majorHAnsi" w:hAnsiTheme="majorHAnsi" w:cstheme="majorHAnsi"/>
          <w:sz w:val="20"/>
          <w:szCs w:val="20"/>
        </w:rPr>
      </w:pPr>
    </w:p>
    <w:p w14:paraId="6C98D516" w14:textId="4DA1DBC2" w:rsidR="004E5A53"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przeprowadzenia aukcji elektronicznej, o  której mowa w art. 308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3E33AB79" w14:textId="77777777" w:rsidR="00FB14CA" w:rsidRPr="00B56F36" w:rsidRDefault="00FB14CA" w:rsidP="00CC124D">
      <w:pPr>
        <w:spacing w:after="0" w:line="240" w:lineRule="auto"/>
        <w:rPr>
          <w:rFonts w:asciiTheme="majorHAnsi" w:hAnsiTheme="majorHAnsi" w:cstheme="majorHAnsi"/>
          <w:sz w:val="20"/>
          <w:szCs w:val="20"/>
        </w:rPr>
      </w:pPr>
    </w:p>
    <w:p w14:paraId="5F460BCF"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7E6F19"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ZAMÓWIENIA, O KTÓRYCH MOWA W ART. 214 UST. 1 PKT 7 I 8 USTAWY PZP.</w:t>
      </w:r>
    </w:p>
    <w:p w14:paraId="1D3FEFA6" w14:textId="77777777" w:rsidR="006D3D6A" w:rsidRPr="00B56F36" w:rsidRDefault="006D3D6A" w:rsidP="00CC124D">
      <w:pPr>
        <w:spacing w:after="0" w:line="240" w:lineRule="auto"/>
        <w:rPr>
          <w:rFonts w:asciiTheme="majorHAnsi" w:hAnsiTheme="majorHAnsi" w:cstheme="majorHAnsi"/>
          <w:sz w:val="20"/>
          <w:szCs w:val="20"/>
        </w:rPr>
      </w:pPr>
    </w:p>
    <w:p w14:paraId="414C65F1" w14:textId="06A2CEE7" w:rsidR="00D33043" w:rsidRPr="00A756A9" w:rsidRDefault="00B51152" w:rsidP="00D33043">
      <w:pPr>
        <w:spacing w:after="0" w:line="240" w:lineRule="auto"/>
        <w:jc w:val="both"/>
        <w:rPr>
          <w:rFonts w:asciiTheme="minorHAnsi" w:eastAsia="Tahoma" w:hAnsiTheme="minorHAnsi" w:cstheme="minorHAnsi"/>
          <w:color w:val="002060"/>
          <w:sz w:val="20"/>
          <w:szCs w:val="20"/>
          <w:lang w:eastAsia="ar-SA"/>
        </w:rPr>
      </w:pPr>
      <w:r w:rsidRPr="00450969">
        <w:rPr>
          <w:rFonts w:ascii="Calibri Light" w:hAnsi="Calibri Light"/>
          <w:sz w:val="20"/>
          <w:szCs w:val="20"/>
        </w:rPr>
        <w:t>11.1/</w:t>
      </w:r>
      <w:r w:rsidR="00D33043">
        <w:rPr>
          <w:rFonts w:ascii="Calibri Light" w:hAnsi="Calibri Light"/>
          <w:sz w:val="20"/>
          <w:szCs w:val="20"/>
        </w:rPr>
        <w:t xml:space="preserve"> </w:t>
      </w:r>
      <w:r w:rsidR="00D33043" w:rsidRPr="00D33043">
        <w:rPr>
          <w:rFonts w:ascii="Calibri Light" w:eastAsia="Tahoma" w:hAnsi="Calibri Light" w:cs="Calibri Light"/>
          <w:color w:val="002060"/>
          <w:sz w:val="20"/>
          <w:szCs w:val="20"/>
          <w:lang w:eastAsia="ar-SA"/>
        </w:rPr>
        <w:t xml:space="preserve">Zamawiający przewiduje </w:t>
      </w:r>
      <w:r w:rsidR="00D33043" w:rsidRPr="00D33043">
        <w:rPr>
          <w:rFonts w:ascii="Calibri Light" w:eastAsia="Tahoma" w:hAnsi="Calibri Light" w:cs="Calibri Light"/>
          <w:b/>
          <w:bCs/>
          <w:color w:val="002060"/>
          <w:sz w:val="20"/>
          <w:szCs w:val="20"/>
          <w:lang w:eastAsia="ar-SA"/>
        </w:rPr>
        <w:t>możliwość udzielenia zamówień</w:t>
      </w:r>
      <w:r w:rsidR="00D33043" w:rsidRPr="00D33043">
        <w:rPr>
          <w:rFonts w:ascii="Calibri Light" w:eastAsia="Tahoma" w:hAnsi="Calibri Light" w:cs="Calibri Light"/>
          <w:color w:val="002060"/>
          <w:sz w:val="20"/>
          <w:szCs w:val="20"/>
          <w:lang w:eastAsia="ar-SA"/>
        </w:rPr>
        <w:t xml:space="preserve">, o których mowa w art. 214 ust. 1 pkt. 7 lub 8 w okresie 3 lat od udzielenia zamówienia podstawowego dotychczasowemu wykonawcy robót budowlanych, które stanowić będą nie więcej niż </w:t>
      </w:r>
      <w:r w:rsidR="00D33043" w:rsidRPr="00D33043">
        <w:rPr>
          <w:rFonts w:ascii="Calibri Light" w:eastAsia="Tahoma" w:hAnsi="Calibri Light" w:cs="Calibri Light"/>
          <w:b/>
          <w:bCs/>
          <w:color w:val="002060"/>
          <w:sz w:val="20"/>
          <w:szCs w:val="20"/>
          <w:lang w:eastAsia="ar-SA"/>
        </w:rPr>
        <w:t>50%</w:t>
      </w:r>
      <w:r w:rsidR="00D33043" w:rsidRPr="00D33043">
        <w:rPr>
          <w:rFonts w:ascii="Calibri Light" w:eastAsia="Tahoma" w:hAnsi="Calibri Light" w:cs="Calibri Light"/>
          <w:color w:val="002060"/>
          <w:sz w:val="20"/>
          <w:szCs w:val="20"/>
          <w:lang w:eastAsia="ar-SA"/>
        </w:rPr>
        <w:t xml:space="preserve"> </w:t>
      </w:r>
      <w:r w:rsidR="00D33043" w:rsidRPr="00A756A9">
        <w:rPr>
          <w:rFonts w:asciiTheme="minorHAnsi" w:eastAsia="Tahoma" w:hAnsiTheme="minorHAnsi" w:cstheme="minorHAnsi"/>
          <w:color w:val="002060"/>
          <w:sz w:val="20"/>
          <w:szCs w:val="20"/>
          <w:lang w:eastAsia="ar-SA"/>
        </w:rPr>
        <w:t>wartości zamówienia podstawowego i będą polegały na powtórzeniu podobnych robót budowlanych i są zgodne z przedmiotem zamówienia podstawowego</w:t>
      </w:r>
      <w:r w:rsidR="00A756A9" w:rsidRPr="00A756A9">
        <w:rPr>
          <w:rFonts w:asciiTheme="minorHAnsi" w:eastAsia="Tahoma" w:hAnsiTheme="minorHAnsi" w:cstheme="minorHAnsi"/>
          <w:color w:val="002060"/>
          <w:sz w:val="20"/>
          <w:szCs w:val="20"/>
          <w:lang w:eastAsia="ar-SA"/>
        </w:rPr>
        <w:t xml:space="preserve"> </w:t>
      </w:r>
      <w:proofErr w:type="spellStart"/>
      <w:r w:rsidR="00A756A9" w:rsidRPr="00A756A9">
        <w:rPr>
          <w:rFonts w:asciiTheme="minorHAnsi" w:eastAsia="Tahoma" w:hAnsiTheme="minorHAnsi" w:cstheme="minorHAnsi"/>
          <w:color w:val="002060"/>
          <w:sz w:val="20"/>
          <w:szCs w:val="20"/>
          <w:lang w:eastAsia="ar-SA"/>
        </w:rPr>
        <w:t>tj</w:t>
      </w:r>
      <w:proofErr w:type="spellEnd"/>
      <w:r w:rsidR="00A756A9" w:rsidRPr="00A756A9">
        <w:rPr>
          <w:rFonts w:asciiTheme="minorHAnsi" w:eastAsia="Tahoma" w:hAnsiTheme="minorHAnsi" w:cstheme="minorHAnsi"/>
          <w:color w:val="002060"/>
          <w:sz w:val="20"/>
          <w:szCs w:val="20"/>
          <w:lang w:eastAsia="ar-SA"/>
        </w:rPr>
        <w:t>:</w:t>
      </w:r>
    </w:p>
    <w:p w14:paraId="01BC10D4" w14:textId="273E2230" w:rsidR="00A756A9" w:rsidRPr="00A756A9" w:rsidRDefault="00A756A9" w:rsidP="00A756A9">
      <w:pPr>
        <w:pStyle w:val="Akapitzlist"/>
        <w:numPr>
          <w:ilvl w:val="0"/>
          <w:numId w:val="5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inorHAnsi" w:hAnsiTheme="minorHAnsi" w:cstheme="minorHAnsi"/>
          <w:sz w:val="20"/>
          <w:szCs w:val="20"/>
        </w:rPr>
      </w:pPr>
      <w:r w:rsidRPr="00A756A9">
        <w:rPr>
          <w:rFonts w:asciiTheme="minorHAnsi" w:hAnsiTheme="minorHAnsi" w:cstheme="minorHAnsi"/>
          <w:sz w:val="20"/>
          <w:szCs w:val="20"/>
        </w:rPr>
        <w:t>Demontaż istniejąc</w:t>
      </w:r>
      <w:r>
        <w:rPr>
          <w:rFonts w:asciiTheme="minorHAnsi" w:hAnsiTheme="minorHAnsi" w:cstheme="minorHAnsi"/>
          <w:sz w:val="20"/>
          <w:szCs w:val="20"/>
        </w:rPr>
        <w:t>ych</w:t>
      </w:r>
      <w:r w:rsidRPr="00A756A9">
        <w:rPr>
          <w:rFonts w:asciiTheme="minorHAnsi" w:hAnsiTheme="minorHAnsi" w:cstheme="minorHAnsi"/>
          <w:sz w:val="20"/>
          <w:szCs w:val="20"/>
        </w:rPr>
        <w:t xml:space="preserve"> ogrodze</w:t>
      </w:r>
      <w:r>
        <w:rPr>
          <w:rFonts w:asciiTheme="minorHAnsi" w:hAnsiTheme="minorHAnsi" w:cstheme="minorHAnsi"/>
          <w:sz w:val="20"/>
          <w:szCs w:val="20"/>
        </w:rPr>
        <w:t>ń</w:t>
      </w:r>
      <w:r w:rsidRPr="00A756A9">
        <w:rPr>
          <w:rFonts w:asciiTheme="minorHAnsi" w:hAnsiTheme="minorHAnsi" w:cstheme="minorHAnsi"/>
          <w:sz w:val="20"/>
          <w:szCs w:val="20"/>
        </w:rPr>
        <w:t xml:space="preserve"> wraz z bramami i furtkami. Demontaż podmurówki.</w:t>
      </w:r>
    </w:p>
    <w:p w14:paraId="26DE3610" w14:textId="77777777" w:rsidR="00A756A9" w:rsidRPr="00A756A9" w:rsidRDefault="00A756A9" w:rsidP="00A756A9">
      <w:pPr>
        <w:pStyle w:val="Akapitzlist"/>
        <w:numPr>
          <w:ilvl w:val="0"/>
          <w:numId w:val="5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inorHAnsi" w:hAnsiTheme="minorHAnsi" w:cstheme="minorHAnsi"/>
          <w:sz w:val="20"/>
          <w:szCs w:val="20"/>
        </w:rPr>
      </w:pPr>
      <w:r w:rsidRPr="00A756A9">
        <w:rPr>
          <w:rFonts w:asciiTheme="minorHAnsi" w:hAnsiTheme="minorHAnsi" w:cstheme="minorHAnsi"/>
          <w:sz w:val="20"/>
          <w:szCs w:val="20"/>
        </w:rPr>
        <w:t>Montaż nowego ogrodzenia z paneli stalowych wraz z bramami i furtkami. Montaż podmurówki prefabrykowanej.</w:t>
      </w:r>
    </w:p>
    <w:p w14:paraId="35CCBB43" w14:textId="537C095E" w:rsidR="00A756A9" w:rsidRPr="00A756A9" w:rsidRDefault="00A756A9" w:rsidP="00A756A9">
      <w:pPr>
        <w:pStyle w:val="Akapitzlist"/>
        <w:numPr>
          <w:ilvl w:val="0"/>
          <w:numId w:val="5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inorHAnsi" w:hAnsiTheme="minorHAnsi" w:cstheme="minorHAnsi"/>
          <w:sz w:val="20"/>
          <w:szCs w:val="20"/>
        </w:rPr>
      </w:pPr>
      <w:r w:rsidRPr="00A756A9">
        <w:rPr>
          <w:rFonts w:asciiTheme="minorHAnsi" w:hAnsiTheme="minorHAnsi" w:cstheme="minorHAnsi"/>
          <w:sz w:val="20"/>
          <w:szCs w:val="20"/>
        </w:rPr>
        <w:t>Demontaż istniejąc</w:t>
      </w:r>
      <w:r>
        <w:rPr>
          <w:rFonts w:asciiTheme="minorHAnsi" w:hAnsiTheme="minorHAnsi" w:cstheme="minorHAnsi"/>
          <w:sz w:val="20"/>
          <w:szCs w:val="20"/>
        </w:rPr>
        <w:t>ych</w:t>
      </w:r>
      <w:r w:rsidRPr="00A756A9">
        <w:rPr>
          <w:rFonts w:asciiTheme="minorHAnsi" w:hAnsiTheme="minorHAnsi" w:cstheme="minorHAnsi"/>
          <w:sz w:val="20"/>
          <w:szCs w:val="20"/>
        </w:rPr>
        <w:t xml:space="preserve"> opas</w:t>
      </w:r>
      <w:r>
        <w:rPr>
          <w:rFonts w:asciiTheme="minorHAnsi" w:hAnsiTheme="minorHAnsi" w:cstheme="minorHAnsi"/>
          <w:sz w:val="20"/>
          <w:szCs w:val="20"/>
        </w:rPr>
        <w:t>e</w:t>
      </w:r>
      <w:r w:rsidRPr="00A756A9">
        <w:rPr>
          <w:rFonts w:asciiTheme="minorHAnsi" w:hAnsiTheme="minorHAnsi" w:cstheme="minorHAnsi"/>
          <w:sz w:val="20"/>
          <w:szCs w:val="20"/>
        </w:rPr>
        <w:t>k wokół budynk</w:t>
      </w:r>
      <w:r>
        <w:rPr>
          <w:rFonts w:asciiTheme="minorHAnsi" w:hAnsiTheme="minorHAnsi" w:cstheme="minorHAnsi"/>
          <w:sz w:val="20"/>
          <w:szCs w:val="20"/>
        </w:rPr>
        <w:t>ów</w:t>
      </w:r>
      <w:r w:rsidRPr="00A756A9">
        <w:rPr>
          <w:rFonts w:asciiTheme="minorHAnsi" w:hAnsiTheme="minorHAnsi" w:cstheme="minorHAnsi"/>
          <w:sz w:val="20"/>
          <w:szCs w:val="20"/>
        </w:rPr>
        <w:t>.</w:t>
      </w:r>
    </w:p>
    <w:p w14:paraId="0A38D3B5" w14:textId="05B4F1A6" w:rsidR="00A756A9" w:rsidRPr="00A756A9" w:rsidRDefault="00A756A9" w:rsidP="00A756A9">
      <w:pPr>
        <w:pStyle w:val="Akapitzlist"/>
        <w:numPr>
          <w:ilvl w:val="0"/>
          <w:numId w:val="5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inorHAnsi" w:hAnsiTheme="minorHAnsi" w:cstheme="minorHAnsi"/>
          <w:sz w:val="20"/>
          <w:szCs w:val="20"/>
        </w:rPr>
      </w:pPr>
      <w:r w:rsidRPr="00A756A9">
        <w:rPr>
          <w:rFonts w:asciiTheme="minorHAnsi" w:hAnsiTheme="minorHAnsi" w:cstheme="minorHAnsi"/>
          <w:sz w:val="20"/>
          <w:szCs w:val="20"/>
        </w:rPr>
        <w:t>Wykonanie now</w:t>
      </w:r>
      <w:r>
        <w:rPr>
          <w:rFonts w:asciiTheme="minorHAnsi" w:hAnsiTheme="minorHAnsi" w:cstheme="minorHAnsi"/>
          <w:sz w:val="20"/>
          <w:szCs w:val="20"/>
        </w:rPr>
        <w:t>ych</w:t>
      </w:r>
      <w:r w:rsidRPr="00A756A9">
        <w:rPr>
          <w:rFonts w:asciiTheme="minorHAnsi" w:hAnsiTheme="minorHAnsi" w:cstheme="minorHAnsi"/>
          <w:sz w:val="20"/>
          <w:szCs w:val="20"/>
        </w:rPr>
        <w:t xml:space="preserve"> opas</w:t>
      </w:r>
      <w:r>
        <w:rPr>
          <w:rFonts w:asciiTheme="minorHAnsi" w:hAnsiTheme="minorHAnsi" w:cstheme="minorHAnsi"/>
          <w:sz w:val="20"/>
          <w:szCs w:val="20"/>
        </w:rPr>
        <w:t>e</w:t>
      </w:r>
      <w:r w:rsidRPr="00A756A9">
        <w:rPr>
          <w:rFonts w:asciiTheme="minorHAnsi" w:hAnsiTheme="minorHAnsi" w:cstheme="minorHAnsi"/>
          <w:sz w:val="20"/>
          <w:szCs w:val="20"/>
        </w:rPr>
        <w:t>k z kostki betonowej ze spadkiem od budynku.</w:t>
      </w:r>
    </w:p>
    <w:p w14:paraId="411E7C7A" w14:textId="4135A2EE" w:rsidR="00A756A9" w:rsidRPr="00A756A9" w:rsidRDefault="00A756A9" w:rsidP="00A756A9">
      <w:pPr>
        <w:pStyle w:val="Akapitzlist"/>
        <w:numPr>
          <w:ilvl w:val="0"/>
          <w:numId w:val="5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inorHAnsi" w:hAnsiTheme="minorHAnsi" w:cstheme="minorHAnsi"/>
          <w:sz w:val="20"/>
          <w:szCs w:val="20"/>
        </w:rPr>
      </w:pPr>
      <w:r w:rsidRPr="00A756A9">
        <w:rPr>
          <w:rFonts w:asciiTheme="minorHAnsi" w:hAnsiTheme="minorHAnsi" w:cstheme="minorHAnsi"/>
          <w:sz w:val="20"/>
          <w:szCs w:val="20"/>
        </w:rPr>
        <w:t>Odtworzenie i uporządkowanie zieleni.</w:t>
      </w:r>
    </w:p>
    <w:p w14:paraId="4441B6D9" w14:textId="77777777" w:rsidR="00D33043" w:rsidRPr="00D33043" w:rsidRDefault="00D33043" w:rsidP="00D33043">
      <w:pPr>
        <w:suppressAutoHyphens/>
        <w:autoSpaceDE w:val="0"/>
        <w:spacing w:after="0" w:line="240" w:lineRule="auto"/>
        <w:jc w:val="both"/>
        <w:rPr>
          <w:rFonts w:ascii="Calibri Light" w:eastAsia="Times New Roman" w:hAnsi="Calibri Light" w:cs="Calibri Light"/>
          <w:color w:val="002060"/>
          <w:sz w:val="20"/>
          <w:szCs w:val="20"/>
          <w:lang w:eastAsia="ar-SA"/>
        </w:rPr>
      </w:pPr>
    </w:p>
    <w:p w14:paraId="2810872A" w14:textId="77777777" w:rsidR="00D33043" w:rsidRPr="00D33043" w:rsidRDefault="00D33043" w:rsidP="00D33043">
      <w:pPr>
        <w:suppressAutoHyphens/>
        <w:autoSpaceDE w:val="0"/>
        <w:spacing w:after="0" w:line="240" w:lineRule="auto"/>
        <w:jc w:val="both"/>
        <w:rPr>
          <w:rFonts w:ascii="Calibri Light" w:eastAsia="Times New Roman" w:hAnsi="Calibri Light" w:cs="Calibri Light"/>
          <w:color w:val="002060"/>
          <w:sz w:val="20"/>
          <w:szCs w:val="20"/>
          <w:lang w:eastAsia="ar-SA"/>
        </w:rPr>
      </w:pPr>
      <w:r w:rsidRPr="00D33043">
        <w:rPr>
          <w:rFonts w:ascii="Calibri Light" w:eastAsia="Times New Roman" w:hAnsi="Calibri Light" w:cs="Calibri Light"/>
          <w:color w:val="002060"/>
          <w:sz w:val="20"/>
          <w:szCs w:val="20"/>
          <w:lang w:eastAsia="ar-SA"/>
        </w:rPr>
        <w:t>Warunki na jakich zostaną one udzielone</w:t>
      </w:r>
    </w:p>
    <w:p w14:paraId="1D1E120E" w14:textId="77777777" w:rsidR="00D33043" w:rsidRPr="00D33043" w:rsidRDefault="00D33043" w:rsidP="00D33043">
      <w:pPr>
        <w:suppressAutoHyphens/>
        <w:autoSpaceDE w:val="0"/>
        <w:spacing w:after="0" w:line="240" w:lineRule="auto"/>
        <w:jc w:val="both"/>
        <w:rPr>
          <w:rFonts w:ascii="Calibri Light" w:eastAsia="Times New Roman" w:hAnsi="Calibri Light" w:cs="Calibri Light"/>
          <w:color w:val="002060"/>
          <w:sz w:val="20"/>
          <w:szCs w:val="20"/>
          <w:lang w:eastAsia="ar-SA"/>
        </w:rPr>
      </w:pPr>
    </w:p>
    <w:p w14:paraId="364208AF" w14:textId="193C66BB" w:rsidR="00B51152" w:rsidRPr="00D33043" w:rsidRDefault="00D33043" w:rsidP="00D33043">
      <w:pPr>
        <w:suppressAutoHyphens/>
        <w:autoSpaceDE w:val="0"/>
        <w:spacing w:after="0" w:line="240" w:lineRule="auto"/>
        <w:jc w:val="both"/>
        <w:rPr>
          <w:rFonts w:ascii="Calibri Light" w:eastAsia="Times New Roman" w:hAnsi="Calibri Light" w:cs="Calibri Light"/>
          <w:color w:val="002060"/>
          <w:sz w:val="20"/>
          <w:szCs w:val="20"/>
          <w:lang w:eastAsia="ar-SA"/>
        </w:rPr>
      </w:pPr>
      <w:r w:rsidRPr="00D33043">
        <w:rPr>
          <w:rFonts w:ascii="Calibri Light" w:eastAsia="Tahoma" w:hAnsi="Calibri Light" w:cs="Calibri Light"/>
          <w:color w:val="002060"/>
          <w:sz w:val="20"/>
          <w:szCs w:val="20"/>
          <w:lang w:eastAsia="ar-SA"/>
        </w:rPr>
        <w:t>W/w roboty zostaną udzielone w przypadku zaistnienia uzasadnionej potrzeby rozszerzenia zamówienia podstawowego i zostaną zapewnione środki finansowe na ten cel, na podstawie odrębnej umowy na podstawie opracowanego przez Wykonawcę i przyjętego przez Zamawiającego kosztorysu ofertowego sporządzonego w oparciu o ceny jednostkowe przyjęte w kosztorysie ofertowym zamówienia podstawowego, a jeżeli roboty nie występowały w kosztorysie ofertowym, podstawą kalkulacji będzie opracowanie oparte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5610E168" w14:textId="77777777" w:rsidR="00B51152" w:rsidRPr="00450969" w:rsidRDefault="00B51152" w:rsidP="00B51152">
      <w:pPr>
        <w:spacing w:after="0" w:line="240" w:lineRule="auto"/>
        <w:jc w:val="both"/>
        <w:rPr>
          <w:rFonts w:ascii="Calibri Light" w:hAnsi="Calibri Light"/>
          <w:sz w:val="20"/>
          <w:szCs w:val="20"/>
        </w:rPr>
      </w:pPr>
    </w:p>
    <w:p w14:paraId="60A43EE7" w14:textId="77777777" w:rsidR="00B51152" w:rsidRPr="00450969" w:rsidRDefault="00B51152" w:rsidP="00B51152">
      <w:pPr>
        <w:spacing w:after="0" w:line="240" w:lineRule="auto"/>
        <w:jc w:val="both"/>
        <w:rPr>
          <w:rFonts w:ascii="Calibri Light" w:hAnsi="Calibri Light"/>
          <w:sz w:val="20"/>
          <w:szCs w:val="20"/>
        </w:rPr>
      </w:pPr>
      <w:r w:rsidRPr="00450969">
        <w:rPr>
          <w:rFonts w:ascii="Calibri Light" w:hAnsi="Calibri Light"/>
          <w:sz w:val="20"/>
          <w:szCs w:val="20"/>
        </w:rPr>
        <w:t>Zamawiający uwzględnił całkowitą wartość tego zamówienia przy obliczaniu wartości niniejszego zamówienia publicznego.</w:t>
      </w:r>
    </w:p>
    <w:p w14:paraId="180E01E1" w14:textId="77777777" w:rsidR="00B51152" w:rsidRPr="00450969" w:rsidRDefault="00B51152" w:rsidP="00B51152">
      <w:pPr>
        <w:spacing w:after="0" w:line="240" w:lineRule="auto"/>
        <w:ind w:left="11" w:hanging="11"/>
        <w:jc w:val="both"/>
        <w:rPr>
          <w:rFonts w:ascii="Calibri Light" w:hAnsi="Calibri Light"/>
          <w:b/>
          <w:bCs/>
        </w:rPr>
      </w:pPr>
    </w:p>
    <w:p w14:paraId="6C6AE608" w14:textId="77777777" w:rsidR="00B51152" w:rsidRDefault="00B51152" w:rsidP="00B51152">
      <w:pPr>
        <w:spacing w:after="0" w:line="240" w:lineRule="auto"/>
        <w:ind w:left="11" w:hanging="11"/>
        <w:contextualSpacing/>
        <w:jc w:val="both"/>
        <w:rPr>
          <w:rFonts w:asciiTheme="majorHAnsi" w:hAnsiTheme="majorHAnsi" w:cstheme="majorHAnsi"/>
          <w:sz w:val="20"/>
          <w:szCs w:val="20"/>
        </w:rPr>
      </w:pPr>
      <w:r w:rsidRPr="00450969">
        <w:rPr>
          <w:rFonts w:asciiTheme="majorHAnsi" w:hAnsiTheme="majorHAnsi" w:cstheme="majorHAnsi"/>
          <w:sz w:val="20"/>
          <w:szCs w:val="20"/>
        </w:rPr>
        <w:t>11.2/  W/w usługi zostaną udzielone w przypadku zaistnienia uzasadnionej potrzeby rozszerzenia zamówienia podstawowego i zostaną zapewnione środki finansowe na ten cel</w:t>
      </w:r>
      <w:r>
        <w:rPr>
          <w:rFonts w:asciiTheme="majorHAnsi" w:hAnsiTheme="majorHAnsi" w:cstheme="majorHAnsi"/>
          <w:sz w:val="20"/>
          <w:szCs w:val="20"/>
        </w:rPr>
        <w:t xml:space="preserve">, na podstawie odrębnej umowy. </w:t>
      </w:r>
    </w:p>
    <w:p w14:paraId="5C07C42E" w14:textId="77777777" w:rsidR="00B51152" w:rsidRPr="00450969" w:rsidRDefault="00B51152" w:rsidP="00B51152">
      <w:pPr>
        <w:spacing w:after="0" w:line="240" w:lineRule="auto"/>
        <w:contextualSpacing/>
        <w:jc w:val="both"/>
        <w:rPr>
          <w:rFonts w:asciiTheme="majorHAnsi" w:hAnsiTheme="majorHAnsi" w:cstheme="majorHAnsi"/>
          <w:sz w:val="20"/>
          <w:szCs w:val="20"/>
        </w:rPr>
      </w:pPr>
    </w:p>
    <w:p w14:paraId="30FDFB8B" w14:textId="77777777" w:rsidR="00B51152" w:rsidRDefault="00B51152" w:rsidP="00B51152">
      <w:pPr>
        <w:spacing w:after="0" w:line="240" w:lineRule="auto"/>
        <w:contextualSpacing/>
        <w:jc w:val="both"/>
        <w:rPr>
          <w:rFonts w:asciiTheme="majorHAnsi" w:hAnsiTheme="majorHAnsi" w:cstheme="majorHAnsi"/>
          <w:sz w:val="20"/>
          <w:szCs w:val="20"/>
        </w:rPr>
      </w:pPr>
      <w:r w:rsidRPr="00450969">
        <w:rPr>
          <w:rFonts w:asciiTheme="majorHAnsi" w:hAnsiTheme="majorHAnsi" w:cstheme="majorHAnsi"/>
          <w:sz w:val="20"/>
          <w:szCs w:val="20"/>
        </w:rPr>
        <w:t>W/w usługi zostaną udzielone w przypadku zaistnienia uzasadnionej potrzeby rozszerzenia zamówienia podstawowego i zostaną zapewnione środki finansowe na ten cel</w:t>
      </w:r>
      <w:r>
        <w:rPr>
          <w:rFonts w:asciiTheme="majorHAnsi" w:hAnsiTheme="majorHAnsi" w:cstheme="majorHAnsi"/>
          <w:sz w:val="20"/>
          <w:szCs w:val="20"/>
        </w:rPr>
        <w:t>.</w:t>
      </w:r>
    </w:p>
    <w:p w14:paraId="1AA7CD61" w14:textId="77777777" w:rsidR="00B51152" w:rsidRPr="00450969" w:rsidRDefault="00B51152" w:rsidP="00B51152">
      <w:pPr>
        <w:spacing w:after="0" w:line="240" w:lineRule="auto"/>
        <w:contextualSpacing/>
        <w:jc w:val="both"/>
        <w:rPr>
          <w:rFonts w:asciiTheme="majorHAnsi" w:hAnsiTheme="majorHAnsi" w:cstheme="majorHAnsi"/>
          <w:sz w:val="20"/>
          <w:szCs w:val="20"/>
        </w:rPr>
      </w:pPr>
    </w:p>
    <w:p w14:paraId="327EB976" w14:textId="77777777" w:rsidR="00B51152" w:rsidRPr="00450969" w:rsidRDefault="00B51152" w:rsidP="00B51152">
      <w:pPr>
        <w:autoSpaceDE w:val="0"/>
        <w:spacing w:after="0" w:line="240" w:lineRule="auto"/>
        <w:contextualSpacing/>
        <w:jc w:val="both"/>
        <w:rPr>
          <w:rFonts w:asciiTheme="majorHAnsi" w:hAnsiTheme="majorHAnsi" w:cstheme="majorHAnsi"/>
          <w:sz w:val="20"/>
          <w:szCs w:val="20"/>
        </w:rPr>
      </w:pPr>
      <w:r w:rsidRPr="00450969">
        <w:rPr>
          <w:rFonts w:asciiTheme="majorHAnsi" w:hAnsiTheme="majorHAnsi" w:cstheme="majorHAnsi"/>
          <w:sz w:val="20"/>
          <w:szCs w:val="20"/>
        </w:rPr>
        <w:t>Ww. wycena zostanie wykonana każdorazowo przez Wykonawcę i przedłożona Zamawiającemu do akceptacji</w:t>
      </w:r>
      <w:r w:rsidRPr="00450969">
        <w:rPr>
          <w:rFonts w:asciiTheme="majorHAnsi" w:hAnsiTheme="majorHAnsi" w:cstheme="majorHAnsi"/>
          <w:sz w:val="20"/>
          <w:szCs w:val="20"/>
        </w:rPr>
        <w:br/>
        <w:t xml:space="preserve">i ewentualnej korekty. Strony umowy mogą również określić inny sposób dokonania wyceny ww. usług. </w:t>
      </w:r>
    </w:p>
    <w:p w14:paraId="429DB8B0" w14:textId="77777777" w:rsidR="00B51152" w:rsidRDefault="00B51152" w:rsidP="00B51152">
      <w:pPr>
        <w:autoSpaceDE w:val="0"/>
        <w:spacing w:after="0" w:line="240" w:lineRule="auto"/>
        <w:contextualSpacing/>
        <w:jc w:val="both"/>
        <w:rPr>
          <w:rFonts w:asciiTheme="majorHAnsi" w:hAnsiTheme="majorHAnsi" w:cstheme="majorHAnsi"/>
          <w:sz w:val="20"/>
          <w:szCs w:val="20"/>
        </w:rPr>
      </w:pPr>
      <w:r w:rsidRPr="00450969">
        <w:rPr>
          <w:rFonts w:asciiTheme="majorHAnsi" w:hAnsiTheme="majorHAnsi" w:cstheme="majorHAnsi"/>
          <w:sz w:val="20"/>
          <w:szCs w:val="20"/>
        </w:rPr>
        <w:t xml:space="preserve">W przypadku udzielenia przez Zamawiającego ww. zamówień podpisana zostanie odrębna umowa określająca warunki udzielania zamówień, w tym także czas realizacji zamówienia. </w:t>
      </w:r>
    </w:p>
    <w:p w14:paraId="5DB21169" w14:textId="77777777" w:rsidR="00B729A7" w:rsidRPr="00B56F36" w:rsidRDefault="00B729A7" w:rsidP="00CC124D">
      <w:pPr>
        <w:spacing w:after="0" w:line="240" w:lineRule="auto"/>
        <w:jc w:val="both"/>
        <w:rPr>
          <w:rFonts w:asciiTheme="majorHAnsi" w:hAnsiTheme="majorHAnsi" w:cstheme="majorHAnsi"/>
          <w:sz w:val="20"/>
          <w:szCs w:val="20"/>
        </w:rPr>
      </w:pPr>
    </w:p>
    <w:p w14:paraId="6D7B9C43" w14:textId="281F5300"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B56F36">
        <w:rPr>
          <w:rFonts w:asciiTheme="majorHAnsi" w:hAnsiTheme="majorHAnsi" w:cstheme="majorHAnsi"/>
          <w:b/>
          <w:bCs/>
          <w:sz w:val="20"/>
          <w:szCs w:val="20"/>
        </w:rPr>
        <w:lastRenderedPageBreak/>
        <w:t>12</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ROZLICZENIA W WALUTACH OBCYCH.</w:t>
      </w:r>
    </w:p>
    <w:p w14:paraId="3A26A9A8" w14:textId="77777777" w:rsidR="006D3D6A" w:rsidRPr="00B56F36" w:rsidRDefault="006D3D6A" w:rsidP="00CC124D">
      <w:pPr>
        <w:spacing w:after="0" w:line="240" w:lineRule="auto"/>
        <w:rPr>
          <w:rFonts w:asciiTheme="majorHAnsi" w:hAnsiTheme="majorHAnsi" w:cstheme="majorHAnsi"/>
          <w:sz w:val="20"/>
          <w:szCs w:val="20"/>
        </w:rPr>
      </w:pPr>
    </w:p>
    <w:p w14:paraId="671CEB7A" w14:textId="4EE1082C" w:rsidR="006D3D6A" w:rsidRDefault="00FB14CA" w:rsidP="00D3304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rozliczenia w walutach obcych. Rozliczenia między Wykonawcą i Zamawiającym będą prowadzone w PLN.  Podstawą do wypłacenia wynagrodzenia Wykonawcy będzie faktura VAT sporządzona każdorazowo w oparciu</w:t>
      </w:r>
      <w:r w:rsidR="00066C8D">
        <w:rPr>
          <w:rFonts w:asciiTheme="majorHAnsi" w:hAnsiTheme="majorHAnsi" w:cstheme="majorHAnsi"/>
          <w:sz w:val="20"/>
          <w:szCs w:val="20"/>
        </w:rPr>
        <w:br/>
      </w:r>
      <w:r w:rsidRPr="00B56F36">
        <w:rPr>
          <w:rFonts w:asciiTheme="majorHAnsi" w:hAnsiTheme="majorHAnsi" w:cstheme="majorHAnsi"/>
          <w:sz w:val="20"/>
          <w:szCs w:val="20"/>
        </w:rPr>
        <w:t xml:space="preserve">o protokół odbioru podpisany przez obie strony.  </w:t>
      </w:r>
    </w:p>
    <w:p w14:paraId="2A036A76" w14:textId="77777777" w:rsidR="009A2496" w:rsidRPr="00B56F36" w:rsidRDefault="009A2496" w:rsidP="00D33043">
      <w:pPr>
        <w:spacing w:after="0" w:line="240" w:lineRule="auto"/>
        <w:jc w:val="both"/>
        <w:rPr>
          <w:rFonts w:asciiTheme="majorHAnsi" w:hAnsiTheme="majorHAnsi" w:cstheme="majorHAnsi"/>
          <w:sz w:val="20"/>
          <w:szCs w:val="20"/>
        </w:rPr>
      </w:pPr>
    </w:p>
    <w:p w14:paraId="5B829FA7"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13</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ZWROT KOSZTÓW UDZIAŁU W POSTĘPOWANIU.</w:t>
      </w:r>
    </w:p>
    <w:p w14:paraId="3D33BEEE" w14:textId="77777777" w:rsidR="006D3D6A" w:rsidRPr="00B56F36" w:rsidRDefault="006D3D6A" w:rsidP="00CC124D">
      <w:pPr>
        <w:spacing w:after="0" w:line="240" w:lineRule="auto"/>
        <w:rPr>
          <w:rFonts w:asciiTheme="majorHAnsi" w:hAnsiTheme="majorHAnsi" w:cstheme="majorHAnsi"/>
          <w:sz w:val="20"/>
          <w:szCs w:val="20"/>
        </w:rPr>
      </w:pPr>
    </w:p>
    <w:p w14:paraId="05309492" w14:textId="7499B596"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zwrotu kosztów udziału w postępowaniu, za wyjątkiem przypadku unieważnienia postępowania</w:t>
      </w:r>
      <w:r w:rsidR="00066C8D">
        <w:rPr>
          <w:rFonts w:asciiTheme="majorHAnsi" w:hAnsiTheme="majorHAnsi" w:cstheme="majorHAnsi"/>
          <w:sz w:val="20"/>
          <w:szCs w:val="20"/>
        </w:rPr>
        <w:br/>
      </w:r>
      <w:r w:rsidRPr="00B56F36">
        <w:rPr>
          <w:rFonts w:asciiTheme="majorHAnsi" w:hAnsiTheme="majorHAnsi" w:cstheme="majorHAnsi"/>
          <w:sz w:val="20"/>
          <w:szCs w:val="20"/>
        </w:rPr>
        <w:t>o udzielenie zamówienia z przyczyn leżących po stronie Zamawiającego, wówczas wykonawcom, którzy złożyli oferty niepodlegające odrzuceniu, przysługuje roszczenie o zwrot uzasadnionych kosztów uczestnictwa w tym postępowaniu,</w:t>
      </w:r>
      <w:r w:rsidR="00066C8D">
        <w:rPr>
          <w:rFonts w:asciiTheme="majorHAnsi" w:hAnsiTheme="majorHAnsi" w:cstheme="majorHAnsi"/>
          <w:sz w:val="20"/>
          <w:szCs w:val="20"/>
        </w:rPr>
        <w:br/>
      </w:r>
      <w:r w:rsidRPr="00B56F36">
        <w:rPr>
          <w:rFonts w:asciiTheme="majorHAnsi" w:hAnsiTheme="majorHAnsi" w:cstheme="majorHAnsi"/>
          <w:sz w:val="20"/>
          <w:szCs w:val="20"/>
        </w:rPr>
        <w:t xml:space="preserve">w szczególności kosztów przygotowania oferty (art. 261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4EA29E8" w14:textId="77777777" w:rsidR="001F1300" w:rsidRPr="00B56F36" w:rsidRDefault="001F1300" w:rsidP="00CC124D">
      <w:pPr>
        <w:spacing w:after="0" w:line="240" w:lineRule="auto"/>
        <w:rPr>
          <w:rFonts w:asciiTheme="majorHAnsi" w:hAnsiTheme="majorHAnsi" w:cstheme="majorHAnsi"/>
          <w:sz w:val="20"/>
          <w:szCs w:val="20"/>
        </w:rPr>
      </w:pPr>
    </w:p>
    <w:p w14:paraId="732DA75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ZALICZKI NA POCZET UDZIELENIA ZAMÓWIENIA.</w:t>
      </w:r>
    </w:p>
    <w:p w14:paraId="397A02E2" w14:textId="77777777" w:rsidR="006D3D6A" w:rsidRPr="00B56F36" w:rsidRDefault="006D3D6A" w:rsidP="00CC124D">
      <w:pPr>
        <w:spacing w:after="0" w:line="240" w:lineRule="auto"/>
        <w:rPr>
          <w:rFonts w:asciiTheme="majorHAnsi" w:hAnsiTheme="majorHAnsi" w:cstheme="majorHAnsi"/>
          <w:sz w:val="20"/>
          <w:szCs w:val="20"/>
        </w:rPr>
      </w:pPr>
    </w:p>
    <w:p w14:paraId="18CD7431"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udzielenia zaliczek na poczet wykonania zamówienia.</w:t>
      </w:r>
    </w:p>
    <w:p w14:paraId="1CEF3858" w14:textId="77777777" w:rsidR="006D3D6A" w:rsidRPr="00B56F36" w:rsidRDefault="006D3D6A" w:rsidP="00CC124D">
      <w:pPr>
        <w:spacing w:after="0" w:line="240" w:lineRule="auto"/>
        <w:rPr>
          <w:rFonts w:asciiTheme="majorHAnsi" w:hAnsiTheme="majorHAnsi" w:cstheme="majorHAnsi"/>
          <w:sz w:val="20"/>
          <w:szCs w:val="20"/>
        </w:rPr>
      </w:pPr>
    </w:p>
    <w:p w14:paraId="205158D2"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UNIEWAŻNIENIE POSTĘPOWANIA.</w:t>
      </w:r>
    </w:p>
    <w:p w14:paraId="6BC92363" w14:textId="77777777" w:rsidR="006D3D6A" w:rsidRPr="00B56F36" w:rsidRDefault="006D3D6A" w:rsidP="00CC124D">
      <w:pPr>
        <w:spacing w:after="0" w:line="240" w:lineRule="auto"/>
        <w:rPr>
          <w:rFonts w:asciiTheme="majorHAnsi" w:hAnsiTheme="majorHAnsi" w:cstheme="majorHAnsi"/>
          <w:sz w:val="20"/>
          <w:szCs w:val="20"/>
        </w:rPr>
      </w:pPr>
    </w:p>
    <w:p w14:paraId="1E5F8886"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489C4DDC" w14:textId="77777777" w:rsidR="00066C8D" w:rsidRPr="00B56F36" w:rsidRDefault="00066C8D" w:rsidP="00CC124D">
      <w:pPr>
        <w:spacing w:after="0" w:line="240" w:lineRule="auto"/>
        <w:rPr>
          <w:rFonts w:asciiTheme="majorHAnsi" w:hAnsiTheme="majorHAnsi" w:cstheme="majorHAnsi"/>
          <w:sz w:val="20"/>
          <w:szCs w:val="20"/>
        </w:rPr>
      </w:pPr>
    </w:p>
    <w:p w14:paraId="2F1D5D4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POUCZENIE O ŚRODKACH OCHRONY PRAWNEJ.</w:t>
      </w:r>
    </w:p>
    <w:p w14:paraId="149092C3" w14:textId="77777777" w:rsidR="006D3D6A" w:rsidRPr="00B56F36" w:rsidRDefault="006D3D6A" w:rsidP="00CC124D">
      <w:pPr>
        <w:spacing w:after="0" w:line="240" w:lineRule="auto"/>
        <w:rPr>
          <w:rFonts w:asciiTheme="majorHAnsi" w:hAnsiTheme="majorHAnsi" w:cstheme="majorHAnsi"/>
          <w:sz w:val="20"/>
          <w:szCs w:val="20"/>
        </w:rPr>
      </w:pPr>
    </w:p>
    <w:p w14:paraId="0393DCFD" w14:textId="0A172AC8" w:rsidR="004E5A53" w:rsidRPr="00D33043" w:rsidRDefault="00C52C79" w:rsidP="00D33043">
      <w:pPr>
        <w:jc w:val="both"/>
        <w:rPr>
          <w:rFonts w:ascii="Calibri Light" w:hAnsi="Calibri Light" w:cs="Calibri Light"/>
          <w:sz w:val="20"/>
          <w:szCs w:val="20"/>
        </w:rPr>
      </w:pPr>
      <w:r w:rsidRPr="00B56F36">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przysługują środki ochrony prawnej na zasadach przewidzianych w dziale IX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(art. 505–590).</w:t>
      </w:r>
    </w:p>
    <w:p w14:paraId="5A917AC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7E6F19" w:rsidRPr="00B56F36">
        <w:rPr>
          <w:rFonts w:asciiTheme="majorHAnsi" w:hAnsiTheme="majorHAnsi" w:cstheme="majorHAnsi"/>
          <w:b/>
          <w:bCs/>
          <w:sz w:val="20"/>
          <w:szCs w:val="20"/>
        </w:rPr>
        <w:t>.</w:t>
      </w:r>
      <w:r w:rsidR="002C26D4"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OCHRONA DANYCH OSOBOWYCH ZEBRANYCH PRZEZ ZAMAWIAJĄCEGO W TOKU POSTĘPOWANIA.</w:t>
      </w:r>
    </w:p>
    <w:p w14:paraId="1A1FE5DC" w14:textId="77777777" w:rsidR="006501E9" w:rsidRPr="00B56F36" w:rsidRDefault="006501E9" w:rsidP="00CC124D">
      <w:pPr>
        <w:spacing w:after="0" w:line="240" w:lineRule="auto"/>
        <w:rPr>
          <w:rFonts w:asciiTheme="majorHAnsi" w:hAnsiTheme="majorHAnsi" w:cstheme="majorHAnsi"/>
          <w:sz w:val="20"/>
          <w:szCs w:val="20"/>
        </w:rPr>
      </w:pPr>
    </w:p>
    <w:p w14:paraId="54C1D9ED" w14:textId="77777777" w:rsidR="00FB14CA" w:rsidRPr="00B56F36" w:rsidRDefault="004E5A53" w:rsidP="00CC124D">
      <w:pPr>
        <w:spacing w:after="0" w:line="240" w:lineRule="auto"/>
        <w:jc w:val="both"/>
        <w:rPr>
          <w:rFonts w:asciiTheme="majorHAnsi" w:hAnsiTheme="majorHAnsi" w:cstheme="majorHAnsi"/>
          <w:sz w:val="20"/>
          <w:szCs w:val="20"/>
        </w:rPr>
      </w:pPr>
      <w:bookmarkStart w:id="2" w:name="_Hlk64893669"/>
      <w:r w:rsidRPr="00B56F36">
        <w:rPr>
          <w:rFonts w:asciiTheme="majorHAnsi" w:hAnsiTheme="majorHAnsi" w:cstheme="majorHAnsi"/>
          <w:sz w:val="20"/>
          <w:szCs w:val="20"/>
        </w:rPr>
        <w:t xml:space="preserve">17.1/ </w:t>
      </w:r>
      <w:r w:rsidR="00FB14CA" w:rsidRPr="00B56F36">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B56F36" w:rsidRDefault="006501E9" w:rsidP="00CC124D">
      <w:pPr>
        <w:spacing w:after="0" w:line="240" w:lineRule="auto"/>
        <w:jc w:val="both"/>
        <w:rPr>
          <w:rFonts w:asciiTheme="majorHAnsi" w:hAnsiTheme="majorHAnsi" w:cstheme="majorHAnsi"/>
          <w:sz w:val="20"/>
          <w:szCs w:val="20"/>
        </w:rPr>
      </w:pPr>
    </w:p>
    <w:p w14:paraId="2C1A8809" w14:textId="7C8A7673" w:rsidR="00D317E4" w:rsidRPr="00B56F36" w:rsidRDefault="00E458A9" w:rsidP="00D317E4">
      <w:pP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17.2/ </w:t>
      </w:r>
      <w:r w:rsidR="00FB14CA" w:rsidRPr="00B56F36">
        <w:rPr>
          <w:rFonts w:asciiTheme="majorHAnsi" w:hAnsiTheme="majorHAnsi" w:cstheme="majorHAnsi"/>
          <w:sz w:val="20"/>
          <w:szCs w:val="20"/>
        </w:rPr>
        <w:t xml:space="preserve">Dane osobowe wykonawcy będą przetwarzane na podstawie art. 6 ust. 1 lit. c RODO </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w celu związanym z przedmiotowym postępowaniem o udzielenie zamówienia publicznego pn. </w:t>
      </w:r>
      <w:r w:rsidR="00D33043">
        <w:rPr>
          <w:rFonts w:asciiTheme="majorHAnsi" w:hAnsiTheme="majorHAnsi" w:cstheme="majorHAnsi"/>
          <w:b/>
          <w:bCs/>
          <w:sz w:val="20"/>
          <w:szCs w:val="20"/>
        </w:rPr>
        <w:t>P</w:t>
      </w:r>
      <w:r w:rsidR="009A2496">
        <w:rPr>
          <w:rFonts w:asciiTheme="majorHAnsi" w:hAnsiTheme="majorHAnsi" w:cstheme="majorHAnsi"/>
          <w:b/>
          <w:bCs/>
          <w:sz w:val="20"/>
          <w:szCs w:val="20"/>
        </w:rPr>
        <w:t>rzebudowa ogrodzenia wraz z robotami towarzyszącymi na terenie PM nr 10 przy ul. Chopina w Pruszkowie</w:t>
      </w:r>
      <w:r w:rsidR="00245756">
        <w:rPr>
          <w:rFonts w:asciiTheme="majorHAnsi" w:hAnsiTheme="majorHAnsi" w:cstheme="majorHAnsi"/>
          <w:b/>
          <w:bCs/>
          <w:sz w:val="20"/>
          <w:szCs w:val="20"/>
        </w:rPr>
        <w:t>”</w:t>
      </w:r>
    </w:p>
    <w:p w14:paraId="7561E2E6" w14:textId="051FB2C9" w:rsidR="00CC124D" w:rsidRPr="00B56F36" w:rsidRDefault="00CC124D" w:rsidP="00CC124D">
      <w:pPr>
        <w:spacing w:after="0" w:line="240" w:lineRule="auto"/>
        <w:jc w:val="both"/>
        <w:rPr>
          <w:rFonts w:asciiTheme="majorHAnsi" w:hAnsiTheme="majorHAnsi" w:cstheme="majorHAnsi"/>
          <w:sz w:val="20"/>
          <w:szCs w:val="20"/>
        </w:rPr>
      </w:pPr>
    </w:p>
    <w:p w14:paraId="474A84CB"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17.3/ </w:t>
      </w:r>
      <w:r w:rsidR="00FB14CA" w:rsidRPr="00B56F36">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a także art. 6 ustawy z 6 września 2001 r. o dostępie do informacji publicznej.</w:t>
      </w:r>
    </w:p>
    <w:p w14:paraId="10D547AD" w14:textId="77777777" w:rsidR="006501E9" w:rsidRPr="00B56F36" w:rsidRDefault="006501E9" w:rsidP="00CC124D">
      <w:pPr>
        <w:spacing w:after="0" w:line="240" w:lineRule="auto"/>
        <w:jc w:val="both"/>
        <w:rPr>
          <w:rFonts w:asciiTheme="majorHAnsi" w:hAnsiTheme="majorHAnsi" w:cstheme="majorHAnsi"/>
          <w:sz w:val="20"/>
          <w:szCs w:val="20"/>
        </w:rPr>
      </w:pPr>
    </w:p>
    <w:p w14:paraId="612B68D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17.4/ </w:t>
      </w:r>
      <w:r w:rsidR="00FB14CA" w:rsidRPr="00B56F36">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B56F36" w:rsidRDefault="00E458A9" w:rsidP="00CC124D">
      <w:pPr>
        <w:spacing w:after="0" w:line="240" w:lineRule="auto"/>
        <w:jc w:val="both"/>
        <w:rPr>
          <w:rFonts w:asciiTheme="majorHAnsi" w:hAnsiTheme="majorHAnsi" w:cstheme="majorHAnsi"/>
          <w:sz w:val="20"/>
          <w:szCs w:val="20"/>
        </w:rPr>
      </w:pPr>
    </w:p>
    <w:p w14:paraId="2A0171A7" w14:textId="29C5CDD6"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17.5/ </w:t>
      </w:r>
      <w:r w:rsidR="00FB14CA" w:rsidRPr="00B56F36">
        <w:rPr>
          <w:rFonts w:asciiTheme="majorHAnsi" w:hAnsiTheme="majorHAnsi" w:cstheme="majorHAnsi"/>
          <w:sz w:val="20"/>
          <w:szCs w:val="20"/>
        </w:rPr>
        <w:t xml:space="preserve">Klauzula informacyjna, o której mowa w art. 13 ust. 1 i 2 RODO znajduje się </w:t>
      </w:r>
      <w:r w:rsidR="00FB14CA" w:rsidRPr="00B56F36">
        <w:rPr>
          <w:rFonts w:asciiTheme="majorHAnsi" w:hAnsiTheme="majorHAnsi" w:cstheme="majorHAnsi"/>
          <w:b/>
          <w:bCs/>
          <w:sz w:val="20"/>
          <w:szCs w:val="20"/>
        </w:rPr>
        <w:t xml:space="preserve">w załączniku nr </w:t>
      </w:r>
      <w:r w:rsidR="00262275" w:rsidRPr="00B56F36">
        <w:rPr>
          <w:rFonts w:asciiTheme="majorHAnsi" w:hAnsiTheme="majorHAnsi" w:cstheme="majorHAnsi"/>
          <w:b/>
          <w:bCs/>
          <w:sz w:val="20"/>
          <w:szCs w:val="20"/>
        </w:rPr>
        <w:t>9</w:t>
      </w:r>
      <w:r w:rsidR="00FB14CA" w:rsidRPr="00B56F36">
        <w:rPr>
          <w:rFonts w:asciiTheme="majorHAnsi" w:hAnsiTheme="majorHAnsi" w:cstheme="majorHAnsi"/>
          <w:b/>
          <w:bCs/>
          <w:sz w:val="20"/>
          <w:szCs w:val="20"/>
        </w:rPr>
        <w:t xml:space="preserve"> do SWZ.</w:t>
      </w:r>
    </w:p>
    <w:p w14:paraId="1471D588" w14:textId="77777777" w:rsidR="006501E9" w:rsidRPr="00B56F36" w:rsidRDefault="006501E9" w:rsidP="00CC124D">
      <w:pPr>
        <w:spacing w:after="0" w:line="240" w:lineRule="auto"/>
        <w:jc w:val="both"/>
        <w:rPr>
          <w:rFonts w:asciiTheme="majorHAnsi" w:hAnsiTheme="majorHAnsi" w:cstheme="majorHAnsi"/>
          <w:sz w:val="20"/>
          <w:szCs w:val="20"/>
        </w:rPr>
      </w:pPr>
    </w:p>
    <w:p w14:paraId="6E198F48"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17.6/ </w:t>
      </w:r>
      <w:r w:rsidR="00FB14CA" w:rsidRPr="00B56F36">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B56F36" w:rsidRDefault="006501E9" w:rsidP="00CC124D">
      <w:pPr>
        <w:spacing w:after="0" w:line="240" w:lineRule="auto"/>
        <w:jc w:val="both"/>
        <w:rPr>
          <w:rFonts w:asciiTheme="majorHAnsi" w:hAnsiTheme="majorHAnsi" w:cstheme="majorHAnsi"/>
          <w:sz w:val="20"/>
          <w:szCs w:val="20"/>
        </w:rPr>
      </w:pPr>
    </w:p>
    <w:p w14:paraId="78B62E5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17.7/ </w:t>
      </w:r>
      <w:r w:rsidR="00FB14CA" w:rsidRPr="00B56F36">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Do obowiązków tych należą:</w:t>
      </w:r>
    </w:p>
    <w:p w14:paraId="001C2DA0"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B56F36" w:rsidRDefault="00E458A9" w:rsidP="00CC124D">
      <w:pPr>
        <w:spacing w:after="0" w:line="240" w:lineRule="auto"/>
        <w:jc w:val="both"/>
        <w:rPr>
          <w:rFonts w:asciiTheme="majorHAnsi" w:hAnsiTheme="majorHAnsi" w:cstheme="majorHAnsi"/>
          <w:sz w:val="20"/>
          <w:szCs w:val="20"/>
        </w:rPr>
      </w:pPr>
    </w:p>
    <w:p w14:paraId="759C856E" w14:textId="41119528"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17.8/ </w:t>
      </w:r>
      <w:r w:rsidR="00FB14CA" w:rsidRPr="00B56F36">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B56F36">
        <w:rPr>
          <w:rFonts w:asciiTheme="majorHAnsi" w:hAnsiTheme="majorHAnsi" w:cstheme="majorHAnsi"/>
          <w:b/>
          <w:bCs/>
          <w:sz w:val="20"/>
          <w:szCs w:val="20"/>
        </w:rPr>
        <w:t xml:space="preserve">załącznik nr </w:t>
      </w:r>
      <w:r w:rsidR="00B87A4C" w:rsidRPr="00B56F36">
        <w:rPr>
          <w:rFonts w:asciiTheme="majorHAnsi" w:hAnsiTheme="majorHAnsi" w:cstheme="majorHAnsi"/>
          <w:b/>
          <w:bCs/>
          <w:sz w:val="20"/>
          <w:szCs w:val="20"/>
        </w:rPr>
        <w:t>6</w:t>
      </w:r>
      <w:r w:rsidR="00FB14CA" w:rsidRPr="00B56F36">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B56F36" w:rsidRDefault="00E458A9" w:rsidP="00CC124D">
      <w:pPr>
        <w:spacing w:after="0" w:line="240" w:lineRule="auto"/>
        <w:jc w:val="both"/>
        <w:rPr>
          <w:rFonts w:asciiTheme="majorHAnsi" w:hAnsiTheme="majorHAnsi" w:cstheme="majorHAnsi"/>
          <w:sz w:val="20"/>
          <w:szCs w:val="20"/>
        </w:rPr>
      </w:pPr>
    </w:p>
    <w:p w14:paraId="73FF102E"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17.9/ </w:t>
      </w:r>
      <w:r w:rsidR="00FB14CA" w:rsidRPr="00B56F36">
        <w:rPr>
          <w:rFonts w:asciiTheme="majorHAnsi" w:hAnsiTheme="majorHAnsi" w:cstheme="majorHAnsi"/>
          <w:sz w:val="20"/>
          <w:szCs w:val="20"/>
        </w:rPr>
        <w:t>Zamawiający informuje, że:</w:t>
      </w:r>
    </w:p>
    <w:p w14:paraId="1B1CAD0C"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do upływu terminu na ich wniesienie.</w:t>
      </w:r>
    </w:p>
    <w:p w14:paraId="36277469"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0ADACDFD" w14:textId="1B779B59" w:rsidR="00FB14CA" w:rsidRDefault="00FB14CA" w:rsidP="00CC124D">
      <w:pPr>
        <w:spacing w:after="0" w:line="240" w:lineRule="auto"/>
        <w:rPr>
          <w:rFonts w:asciiTheme="majorHAnsi" w:hAnsiTheme="majorHAnsi" w:cstheme="majorHAnsi"/>
          <w:sz w:val="20"/>
          <w:szCs w:val="20"/>
        </w:rPr>
      </w:pPr>
    </w:p>
    <w:p w14:paraId="568F64DF" w14:textId="77777777" w:rsidR="009A2496" w:rsidRPr="00B56F36" w:rsidRDefault="009A2496" w:rsidP="00CC124D">
      <w:pPr>
        <w:spacing w:after="0" w:line="240" w:lineRule="auto"/>
        <w:rPr>
          <w:rFonts w:asciiTheme="majorHAnsi" w:hAnsiTheme="majorHAnsi" w:cstheme="majorHAnsi"/>
          <w:sz w:val="20"/>
          <w:szCs w:val="20"/>
        </w:rPr>
      </w:pPr>
    </w:p>
    <w:p w14:paraId="071D14AB"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w:t>
      </w:r>
    </w:p>
    <w:p w14:paraId="01AE889E"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PRZEDMIOT ZAMÓWIENIA I WYMAGANIA STAWIANIE WYKONAWCOM</w:t>
      </w:r>
    </w:p>
    <w:p w14:paraId="1FBBB41F" w14:textId="77777777" w:rsidR="006D3D6A" w:rsidRPr="00B56F36" w:rsidRDefault="006D3D6A" w:rsidP="00CC124D">
      <w:pPr>
        <w:spacing w:after="0" w:line="240" w:lineRule="auto"/>
        <w:rPr>
          <w:rFonts w:asciiTheme="majorHAnsi" w:hAnsiTheme="majorHAnsi" w:cstheme="majorHAnsi"/>
          <w:sz w:val="20"/>
          <w:szCs w:val="20"/>
        </w:rPr>
      </w:pPr>
    </w:p>
    <w:p w14:paraId="5082280A" w14:textId="6314441D" w:rsidR="00203509" w:rsidRPr="00B56F36" w:rsidRDefault="00E458A9" w:rsidP="009A2496">
      <w:pPr>
        <w:pBdr>
          <w:top w:val="single" w:sz="4" w:space="1" w:color="auto"/>
          <w:left w:val="single" w:sz="4" w:space="0"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 </w:t>
      </w:r>
      <w:r w:rsidR="006D3D6A" w:rsidRPr="00B56F36">
        <w:rPr>
          <w:rFonts w:asciiTheme="majorHAnsi" w:hAnsiTheme="majorHAnsi" w:cstheme="majorHAnsi"/>
          <w:b/>
          <w:bCs/>
          <w:sz w:val="20"/>
          <w:szCs w:val="20"/>
        </w:rPr>
        <w:t>PRZEDMIOT ZAMÓWIENIA.</w:t>
      </w:r>
    </w:p>
    <w:p w14:paraId="19C6E564" w14:textId="77777777" w:rsidR="009A2496" w:rsidRDefault="009A2496" w:rsidP="003361A8">
      <w:pPr>
        <w:spacing w:after="0" w:line="240" w:lineRule="auto"/>
        <w:rPr>
          <w:rFonts w:asciiTheme="majorHAnsi" w:hAnsiTheme="majorHAnsi" w:cstheme="majorHAnsi"/>
          <w:b/>
          <w:bCs/>
          <w:sz w:val="20"/>
          <w:szCs w:val="20"/>
        </w:rPr>
      </w:pPr>
    </w:p>
    <w:p w14:paraId="2C46D82F" w14:textId="534F06DB" w:rsidR="006D3D6A" w:rsidRPr="00B56F36" w:rsidRDefault="00E458A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1.1/ </w:t>
      </w:r>
      <w:r w:rsidR="006D3D6A" w:rsidRPr="00B56F36">
        <w:rPr>
          <w:rFonts w:asciiTheme="majorHAnsi" w:hAnsiTheme="majorHAnsi" w:cstheme="majorHAnsi"/>
          <w:b/>
          <w:bCs/>
          <w:sz w:val="20"/>
          <w:szCs w:val="20"/>
        </w:rPr>
        <w:t>Przedmiotem zamówienia jest:</w:t>
      </w:r>
    </w:p>
    <w:p w14:paraId="34E040AB" w14:textId="77777777" w:rsidR="0085768D" w:rsidRPr="00B56F36" w:rsidRDefault="0085768D" w:rsidP="003361A8">
      <w:pPr>
        <w:spacing w:after="0" w:line="240" w:lineRule="auto"/>
        <w:rPr>
          <w:rFonts w:asciiTheme="majorHAnsi" w:hAnsiTheme="majorHAnsi" w:cstheme="majorHAnsi"/>
          <w:sz w:val="20"/>
          <w:szCs w:val="20"/>
        </w:rPr>
      </w:pPr>
    </w:p>
    <w:p w14:paraId="4E6D36A1" w14:textId="77777777" w:rsidR="006C48D4" w:rsidRDefault="006C48D4" w:rsidP="00D317E4">
      <w:pPr>
        <w:shd w:val="clear" w:color="auto" w:fill="F2F2F2"/>
        <w:spacing w:after="0" w:line="240" w:lineRule="auto"/>
        <w:jc w:val="both"/>
        <w:rPr>
          <w:rFonts w:asciiTheme="majorHAnsi" w:hAnsiTheme="majorHAnsi" w:cstheme="majorHAnsi"/>
          <w:b/>
          <w:bCs/>
          <w:sz w:val="20"/>
          <w:szCs w:val="20"/>
        </w:rPr>
      </w:pPr>
    </w:p>
    <w:p w14:paraId="7E2C9A34" w14:textId="178FFA7A" w:rsidR="00D317E4" w:rsidRDefault="00D33043" w:rsidP="00D317E4">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Prz</w:t>
      </w:r>
      <w:r w:rsidR="009A2496">
        <w:rPr>
          <w:rFonts w:asciiTheme="majorHAnsi" w:hAnsiTheme="majorHAnsi" w:cstheme="majorHAnsi"/>
          <w:b/>
          <w:bCs/>
          <w:sz w:val="20"/>
          <w:szCs w:val="20"/>
        </w:rPr>
        <w:t>ebudowa ogrodzenia wraz z robotami towarzyszącymi na terenie PM nr 10 przy ul. Chopina w Pruszkowie</w:t>
      </w:r>
    </w:p>
    <w:p w14:paraId="7289A876" w14:textId="77777777" w:rsidR="006C48D4" w:rsidRPr="00B56F36" w:rsidRDefault="006C48D4" w:rsidP="00D317E4">
      <w:pPr>
        <w:shd w:val="clear" w:color="auto" w:fill="F2F2F2"/>
        <w:spacing w:after="0" w:line="240" w:lineRule="auto"/>
        <w:jc w:val="both"/>
        <w:rPr>
          <w:rFonts w:asciiTheme="majorHAnsi" w:hAnsiTheme="majorHAnsi" w:cstheme="majorHAnsi"/>
          <w:b/>
          <w:bCs/>
          <w:sz w:val="20"/>
          <w:szCs w:val="20"/>
        </w:rPr>
      </w:pPr>
    </w:p>
    <w:p w14:paraId="29319D29" w14:textId="77777777" w:rsidR="004869CF" w:rsidRPr="00B56F36" w:rsidRDefault="004869CF" w:rsidP="003361A8">
      <w:pPr>
        <w:spacing w:after="0" w:line="240" w:lineRule="auto"/>
        <w:rPr>
          <w:rFonts w:asciiTheme="majorHAnsi" w:hAnsiTheme="majorHAnsi" w:cstheme="majorHAnsi"/>
          <w:sz w:val="20"/>
          <w:szCs w:val="20"/>
        </w:rPr>
      </w:pPr>
    </w:p>
    <w:p w14:paraId="58A1BFBA" w14:textId="3BB9C6A5" w:rsidR="006D3D6A"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 xml:space="preserve">Szczegółowo przedmiot zamówienia obejmuje: </w:t>
      </w:r>
    </w:p>
    <w:p w14:paraId="61067677" w14:textId="5D6048D0" w:rsidR="004869CF" w:rsidRDefault="004869CF" w:rsidP="003361A8">
      <w:pPr>
        <w:spacing w:after="0" w:line="240" w:lineRule="auto"/>
        <w:rPr>
          <w:rFonts w:asciiTheme="majorHAnsi" w:hAnsiTheme="majorHAnsi" w:cstheme="majorHAnsi"/>
          <w:b/>
          <w:bCs/>
          <w:sz w:val="20"/>
          <w:szCs w:val="20"/>
        </w:rPr>
      </w:pPr>
    </w:p>
    <w:p w14:paraId="51D64621" w14:textId="5DEE9AED" w:rsidR="00746D49" w:rsidRPr="00746D49" w:rsidRDefault="00746D49" w:rsidP="003361A8">
      <w:pPr>
        <w:spacing w:after="0" w:line="240" w:lineRule="auto"/>
        <w:rPr>
          <w:rFonts w:asciiTheme="majorHAnsi" w:hAnsiTheme="majorHAnsi" w:cstheme="majorHAnsi"/>
          <w:sz w:val="20"/>
          <w:szCs w:val="20"/>
        </w:rPr>
      </w:pPr>
      <w:r w:rsidRPr="00746D49">
        <w:rPr>
          <w:rFonts w:asciiTheme="majorHAnsi" w:hAnsiTheme="majorHAnsi" w:cstheme="majorHAnsi"/>
          <w:sz w:val="20"/>
          <w:szCs w:val="20"/>
        </w:rPr>
        <w:t>Przebudowa ogrodzenia wraz  robotami towarzyszącymi na terenie PM nr 10 przy ul. Chopina w Pruszkowie. W wyniku przebudowy powstanie nowe estetyczne ogrodzenie na terenie placówki. Zostanie także wykonana nowa opaska budynku.</w:t>
      </w:r>
    </w:p>
    <w:p w14:paraId="4A9AEE0F" w14:textId="2A906A1A" w:rsidR="00746D49" w:rsidRPr="00746D49" w:rsidRDefault="00746D49" w:rsidP="00746D49">
      <w:pPr>
        <w:autoSpaceDE w:val="0"/>
        <w:autoSpaceDN w:val="0"/>
        <w:adjustRightInd w:val="0"/>
        <w:spacing w:after="0" w:line="276" w:lineRule="auto"/>
        <w:jc w:val="both"/>
        <w:rPr>
          <w:rFonts w:asciiTheme="majorHAnsi" w:hAnsiTheme="majorHAnsi" w:cstheme="majorHAnsi"/>
          <w:sz w:val="20"/>
          <w:szCs w:val="20"/>
        </w:rPr>
      </w:pPr>
      <w:r w:rsidRPr="00746D49">
        <w:rPr>
          <w:rFonts w:asciiTheme="majorHAnsi" w:hAnsiTheme="majorHAnsi" w:cstheme="majorHAnsi"/>
          <w:sz w:val="20"/>
          <w:szCs w:val="20"/>
        </w:rPr>
        <w:t>Na roboty budowlane złożą się:</w:t>
      </w:r>
    </w:p>
    <w:p w14:paraId="34ABA073" w14:textId="77777777" w:rsidR="00746D49" w:rsidRPr="00746D49" w:rsidRDefault="00746D49" w:rsidP="00746D49">
      <w:pPr>
        <w:pStyle w:val="Akapitzlist"/>
        <w:numPr>
          <w:ilvl w:val="0"/>
          <w:numId w:val="50"/>
        </w:numPr>
        <w:autoSpaceDE w:val="0"/>
        <w:autoSpaceDN w:val="0"/>
        <w:adjustRightInd w:val="0"/>
        <w:spacing w:after="0" w:line="276" w:lineRule="auto"/>
        <w:jc w:val="both"/>
        <w:rPr>
          <w:rFonts w:asciiTheme="majorHAnsi" w:hAnsiTheme="majorHAnsi" w:cstheme="majorHAnsi"/>
          <w:sz w:val="20"/>
          <w:szCs w:val="20"/>
        </w:rPr>
      </w:pPr>
      <w:r w:rsidRPr="00746D49">
        <w:rPr>
          <w:rFonts w:asciiTheme="majorHAnsi" w:hAnsiTheme="majorHAnsi" w:cstheme="majorHAnsi"/>
          <w:sz w:val="20"/>
          <w:szCs w:val="20"/>
        </w:rPr>
        <w:t>Zabezpieczenie terenu robót przed dostępem osób postronnych w tym dzieci i młodzieży.</w:t>
      </w:r>
    </w:p>
    <w:p w14:paraId="37371DF1" w14:textId="77777777" w:rsidR="00746D49" w:rsidRPr="00746D49" w:rsidRDefault="00746D49" w:rsidP="00746D49">
      <w:pPr>
        <w:pStyle w:val="Akapitzlist"/>
        <w:numPr>
          <w:ilvl w:val="0"/>
          <w:numId w:val="5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sz w:val="20"/>
          <w:szCs w:val="20"/>
        </w:rPr>
      </w:pPr>
      <w:r w:rsidRPr="00746D49">
        <w:rPr>
          <w:rFonts w:asciiTheme="majorHAnsi" w:hAnsiTheme="majorHAnsi" w:cstheme="majorHAnsi"/>
          <w:sz w:val="20"/>
          <w:szCs w:val="20"/>
        </w:rPr>
        <w:t>Demontaż istniejącego zniszczonego ogrodzenia wraz z bramami i furtkami. Demontaż podmurówki.</w:t>
      </w:r>
    </w:p>
    <w:p w14:paraId="588468F0" w14:textId="77777777" w:rsidR="00746D49" w:rsidRPr="00746D49" w:rsidRDefault="00746D49" w:rsidP="00746D49">
      <w:pPr>
        <w:pStyle w:val="Akapitzlist"/>
        <w:numPr>
          <w:ilvl w:val="0"/>
          <w:numId w:val="5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sz w:val="20"/>
          <w:szCs w:val="20"/>
        </w:rPr>
      </w:pPr>
      <w:r w:rsidRPr="00746D49">
        <w:rPr>
          <w:rFonts w:asciiTheme="majorHAnsi" w:hAnsiTheme="majorHAnsi" w:cstheme="majorHAnsi"/>
          <w:sz w:val="20"/>
          <w:szCs w:val="20"/>
        </w:rPr>
        <w:t>Montaż nowego ogrodzenia z paneli stalowych wraz z bramami i furtkami. Montaż podmurówki prefabrykowanej.</w:t>
      </w:r>
    </w:p>
    <w:p w14:paraId="6ABA967A" w14:textId="77777777" w:rsidR="00746D49" w:rsidRPr="00746D49" w:rsidRDefault="00746D49" w:rsidP="00746D49">
      <w:pPr>
        <w:pStyle w:val="Akapitzlist"/>
        <w:numPr>
          <w:ilvl w:val="0"/>
          <w:numId w:val="5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sz w:val="20"/>
          <w:szCs w:val="20"/>
        </w:rPr>
      </w:pPr>
      <w:r w:rsidRPr="00746D49">
        <w:rPr>
          <w:rFonts w:asciiTheme="majorHAnsi" w:hAnsiTheme="majorHAnsi" w:cstheme="majorHAnsi"/>
          <w:sz w:val="20"/>
          <w:szCs w:val="20"/>
        </w:rPr>
        <w:t>Demontaż istniejącej opaski wokół budynku (ok 54mb).</w:t>
      </w:r>
    </w:p>
    <w:p w14:paraId="132BB79D" w14:textId="77777777" w:rsidR="00746D49" w:rsidRPr="00746D49" w:rsidRDefault="00746D49" w:rsidP="00746D49">
      <w:pPr>
        <w:pStyle w:val="Akapitzlist"/>
        <w:numPr>
          <w:ilvl w:val="0"/>
          <w:numId w:val="5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sz w:val="20"/>
          <w:szCs w:val="20"/>
        </w:rPr>
      </w:pPr>
      <w:r w:rsidRPr="00746D49">
        <w:rPr>
          <w:rFonts w:asciiTheme="majorHAnsi" w:hAnsiTheme="majorHAnsi" w:cstheme="majorHAnsi"/>
          <w:sz w:val="20"/>
          <w:szCs w:val="20"/>
        </w:rPr>
        <w:t>Wykonanie nowej opaski z kostki betonowej ze spadkiem od budynku.</w:t>
      </w:r>
    </w:p>
    <w:p w14:paraId="0F2FCE17" w14:textId="77777777" w:rsidR="00746D49" w:rsidRPr="00746D49" w:rsidRDefault="00746D49" w:rsidP="00746D49">
      <w:pPr>
        <w:pStyle w:val="Akapitzlist"/>
        <w:numPr>
          <w:ilvl w:val="0"/>
          <w:numId w:val="5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sz w:val="20"/>
          <w:szCs w:val="20"/>
        </w:rPr>
      </w:pPr>
      <w:r w:rsidRPr="00746D49">
        <w:rPr>
          <w:rFonts w:asciiTheme="majorHAnsi" w:hAnsiTheme="majorHAnsi" w:cstheme="majorHAnsi"/>
          <w:sz w:val="20"/>
          <w:szCs w:val="20"/>
        </w:rPr>
        <w:t>Odtworzenie i uporządkowanie zniszczonej w czasie prac zieleni.</w:t>
      </w:r>
    </w:p>
    <w:p w14:paraId="380209D8" w14:textId="77777777" w:rsidR="00746D49" w:rsidRPr="00746D49" w:rsidRDefault="00746D49" w:rsidP="00746D49">
      <w:pPr>
        <w:pStyle w:val="Akapitzlist"/>
        <w:numPr>
          <w:ilvl w:val="0"/>
          <w:numId w:val="5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color w:val="262626"/>
          <w:sz w:val="20"/>
          <w:szCs w:val="20"/>
        </w:rPr>
      </w:pPr>
      <w:r w:rsidRPr="00746D49">
        <w:rPr>
          <w:rFonts w:asciiTheme="majorHAnsi" w:hAnsiTheme="majorHAnsi" w:cstheme="majorHAnsi"/>
          <w:sz w:val="20"/>
          <w:szCs w:val="20"/>
        </w:rPr>
        <w:t>Prace porządkowe.</w:t>
      </w:r>
    </w:p>
    <w:p w14:paraId="7E8359CC" w14:textId="77777777" w:rsidR="00C8012A" w:rsidRPr="00B56F36" w:rsidRDefault="00C8012A" w:rsidP="00CC124D">
      <w:pPr>
        <w:spacing w:after="0" w:line="240" w:lineRule="auto"/>
        <w:rPr>
          <w:rFonts w:asciiTheme="majorHAnsi" w:hAnsiTheme="majorHAnsi" w:cstheme="majorHAnsi"/>
          <w:sz w:val="20"/>
          <w:szCs w:val="20"/>
        </w:rPr>
      </w:pPr>
    </w:p>
    <w:p w14:paraId="2477AB90" w14:textId="73251F26" w:rsidR="006D3D6A" w:rsidRDefault="007E6F1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1.3/ </w:t>
      </w:r>
      <w:r w:rsidR="006D3D6A" w:rsidRPr="00B56F36">
        <w:rPr>
          <w:rFonts w:asciiTheme="majorHAnsi" w:hAnsiTheme="majorHAnsi" w:cstheme="majorHAnsi"/>
          <w:b/>
          <w:bCs/>
          <w:sz w:val="20"/>
          <w:szCs w:val="20"/>
        </w:rPr>
        <w:t xml:space="preserve">Wspólny Słownik Zamówień - CPV: </w:t>
      </w:r>
    </w:p>
    <w:p w14:paraId="0A174086" w14:textId="00CD6B70" w:rsidR="004869CF" w:rsidRDefault="004869CF" w:rsidP="004869CF">
      <w:pPr>
        <w:suppressAutoHyphens/>
        <w:spacing w:after="0" w:line="240" w:lineRule="auto"/>
        <w:rPr>
          <w:rFonts w:asciiTheme="majorHAnsi" w:hAnsiTheme="majorHAnsi" w:cstheme="majorHAnsi"/>
          <w:b/>
          <w:bCs/>
          <w:sz w:val="20"/>
          <w:szCs w:val="20"/>
        </w:rPr>
      </w:pPr>
    </w:p>
    <w:p w14:paraId="639F66ED" w14:textId="437EA1EA" w:rsidR="00BE4FF9" w:rsidRPr="00BE4FF9" w:rsidRDefault="00BE4FF9" w:rsidP="004869CF">
      <w:pPr>
        <w:suppressAutoHyphens/>
        <w:spacing w:after="0" w:line="240" w:lineRule="auto"/>
        <w:rPr>
          <w:rFonts w:ascii="Calibri Light" w:eastAsia="Times New Roman" w:hAnsi="Calibri Light"/>
          <w:sz w:val="20"/>
          <w:szCs w:val="20"/>
          <w:lang w:eastAsia="ar-SA"/>
        </w:rPr>
      </w:pPr>
      <w:r w:rsidRPr="00BE4FF9">
        <w:rPr>
          <w:rFonts w:asciiTheme="majorHAnsi" w:hAnsiTheme="majorHAnsi" w:cstheme="majorHAnsi"/>
          <w:sz w:val="20"/>
          <w:szCs w:val="20"/>
        </w:rPr>
        <w:t>45</w:t>
      </w:r>
      <w:r w:rsidR="00746D49">
        <w:rPr>
          <w:rFonts w:asciiTheme="majorHAnsi" w:hAnsiTheme="majorHAnsi" w:cstheme="majorHAnsi"/>
          <w:sz w:val="20"/>
          <w:szCs w:val="20"/>
        </w:rPr>
        <w:t xml:space="preserve">111200-0 </w:t>
      </w:r>
      <w:r w:rsidRPr="00BE4FF9">
        <w:rPr>
          <w:rFonts w:asciiTheme="majorHAnsi" w:hAnsiTheme="majorHAnsi" w:cstheme="majorHAnsi"/>
          <w:sz w:val="20"/>
          <w:szCs w:val="20"/>
        </w:rPr>
        <w:t xml:space="preserve"> Roboty </w:t>
      </w:r>
      <w:r w:rsidR="00746D49">
        <w:rPr>
          <w:rFonts w:asciiTheme="majorHAnsi" w:hAnsiTheme="majorHAnsi" w:cstheme="majorHAnsi"/>
          <w:sz w:val="20"/>
          <w:szCs w:val="20"/>
        </w:rPr>
        <w:t>w zakresie przygotowania terenu pod budowę i roboty ziemne</w:t>
      </w:r>
    </w:p>
    <w:p w14:paraId="3913175E" w14:textId="5A015063" w:rsidR="004869CF" w:rsidRPr="004869CF" w:rsidRDefault="00BE4FF9" w:rsidP="004869CF">
      <w:pPr>
        <w:suppressAutoHyphens/>
        <w:spacing w:after="0" w:line="240" w:lineRule="auto"/>
        <w:rPr>
          <w:rFonts w:ascii="Calibri Light" w:eastAsia="Times New Roman" w:hAnsi="Calibri Light"/>
          <w:sz w:val="20"/>
          <w:szCs w:val="20"/>
          <w:lang w:eastAsia="ar-SA"/>
        </w:rPr>
      </w:pPr>
      <w:r>
        <w:rPr>
          <w:rFonts w:ascii="Calibri Light" w:eastAsia="Times New Roman" w:hAnsi="Calibri Light"/>
          <w:sz w:val="20"/>
          <w:szCs w:val="20"/>
          <w:lang w:eastAsia="ar-SA"/>
        </w:rPr>
        <w:t>45</w:t>
      </w:r>
      <w:r w:rsidR="00746D49">
        <w:rPr>
          <w:rFonts w:ascii="Calibri Light" w:eastAsia="Times New Roman" w:hAnsi="Calibri Light"/>
          <w:sz w:val="20"/>
          <w:szCs w:val="20"/>
          <w:lang w:eastAsia="ar-SA"/>
        </w:rPr>
        <w:t xml:space="preserve">223500-1 </w:t>
      </w:r>
      <w:r>
        <w:rPr>
          <w:rFonts w:ascii="Calibri Light" w:eastAsia="Times New Roman" w:hAnsi="Calibri Light"/>
          <w:sz w:val="20"/>
          <w:szCs w:val="20"/>
          <w:lang w:eastAsia="ar-SA"/>
        </w:rPr>
        <w:t xml:space="preserve"> </w:t>
      </w:r>
      <w:r w:rsidR="00746D49">
        <w:rPr>
          <w:rFonts w:ascii="Calibri Light" w:eastAsia="Times New Roman" w:hAnsi="Calibri Light"/>
          <w:sz w:val="20"/>
          <w:szCs w:val="20"/>
          <w:lang w:eastAsia="ar-SA"/>
        </w:rPr>
        <w:t>Konstrukcje z betonu zbrojonego</w:t>
      </w:r>
    </w:p>
    <w:p w14:paraId="2C743DF4" w14:textId="5D7D1EF5" w:rsidR="004869CF" w:rsidRDefault="00746D49" w:rsidP="004869CF">
      <w:pPr>
        <w:suppressAutoHyphens/>
        <w:spacing w:after="0" w:line="240" w:lineRule="auto"/>
        <w:rPr>
          <w:rFonts w:ascii="Calibri Light" w:eastAsia="Times New Roman" w:hAnsi="Calibri Light"/>
          <w:sz w:val="20"/>
          <w:szCs w:val="20"/>
          <w:lang w:eastAsia="ar-SA"/>
        </w:rPr>
      </w:pPr>
      <w:r>
        <w:rPr>
          <w:rFonts w:ascii="Calibri Light" w:eastAsia="Times New Roman" w:hAnsi="Calibri Light"/>
          <w:sz w:val="20"/>
          <w:szCs w:val="20"/>
          <w:lang w:eastAsia="ar-SA"/>
        </w:rPr>
        <w:t>45342000-6 Wznoszenie ogrodzeń</w:t>
      </w:r>
    </w:p>
    <w:p w14:paraId="24198E5F" w14:textId="6E7F99A9" w:rsidR="00746D49" w:rsidRPr="00A756A9" w:rsidRDefault="0072388A" w:rsidP="004869CF">
      <w:pPr>
        <w:suppressAutoHyphens/>
        <w:spacing w:after="0" w:line="240" w:lineRule="auto"/>
        <w:rPr>
          <w:rFonts w:ascii="Calibri Light" w:eastAsia="Times New Roman" w:hAnsi="Calibri Light"/>
          <w:sz w:val="20"/>
          <w:szCs w:val="20"/>
          <w:lang w:eastAsia="ar-SA"/>
        </w:rPr>
      </w:pPr>
      <w:r w:rsidRPr="00A756A9">
        <w:rPr>
          <w:rFonts w:ascii="Calibri Light" w:eastAsia="Times New Roman" w:hAnsi="Calibri Light"/>
          <w:sz w:val="20"/>
          <w:szCs w:val="20"/>
          <w:lang w:eastAsia="ar-SA"/>
        </w:rPr>
        <w:t>45111100-9 Roboty z zakresie burzenia</w:t>
      </w:r>
    </w:p>
    <w:p w14:paraId="3036E873" w14:textId="65E9E1DD" w:rsidR="0072388A" w:rsidRPr="00A756A9" w:rsidRDefault="0072388A" w:rsidP="004869CF">
      <w:pPr>
        <w:suppressAutoHyphens/>
        <w:spacing w:after="0" w:line="240" w:lineRule="auto"/>
        <w:rPr>
          <w:rFonts w:ascii="Calibri Light" w:eastAsia="Times New Roman" w:hAnsi="Calibri Light"/>
          <w:sz w:val="20"/>
          <w:szCs w:val="20"/>
          <w:lang w:eastAsia="ar-SA"/>
        </w:rPr>
      </w:pPr>
      <w:r w:rsidRPr="00A756A9">
        <w:rPr>
          <w:rFonts w:ascii="Calibri Light" w:eastAsia="Times New Roman" w:hAnsi="Calibri Light"/>
          <w:sz w:val="20"/>
          <w:szCs w:val="20"/>
          <w:lang w:eastAsia="ar-SA"/>
        </w:rPr>
        <w:t>45233123-7 Roboty budowlane z zakresie dróg podrzędnych</w:t>
      </w:r>
    </w:p>
    <w:p w14:paraId="588AD1AC" w14:textId="2DE32E31" w:rsidR="0072388A" w:rsidRPr="004869CF" w:rsidRDefault="0072388A" w:rsidP="004869CF">
      <w:pPr>
        <w:suppressAutoHyphens/>
        <w:spacing w:after="0" w:line="240" w:lineRule="auto"/>
        <w:rPr>
          <w:rFonts w:ascii="Calibri Light" w:eastAsia="Times New Roman" w:hAnsi="Calibri Light"/>
          <w:sz w:val="20"/>
          <w:szCs w:val="20"/>
          <w:lang w:eastAsia="ar-SA"/>
        </w:rPr>
      </w:pPr>
      <w:r w:rsidRPr="00A756A9">
        <w:rPr>
          <w:rFonts w:ascii="Calibri Light" w:eastAsia="Times New Roman" w:hAnsi="Calibri Light"/>
          <w:sz w:val="20"/>
          <w:szCs w:val="20"/>
          <w:lang w:eastAsia="ar-SA"/>
        </w:rPr>
        <w:t>45233260-9 Roboty budowlane w zakresie dróg pieszych</w:t>
      </w:r>
    </w:p>
    <w:p w14:paraId="54DB606B" w14:textId="77777777" w:rsidR="0085768D" w:rsidRPr="00B56F36" w:rsidRDefault="0085768D" w:rsidP="003361A8">
      <w:pPr>
        <w:spacing w:after="0" w:line="240" w:lineRule="auto"/>
        <w:rPr>
          <w:rFonts w:asciiTheme="majorHAnsi" w:hAnsiTheme="majorHAnsi" w:cstheme="majorHAnsi"/>
          <w:sz w:val="20"/>
          <w:szCs w:val="20"/>
        </w:rPr>
      </w:pPr>
    </w:p>
    <w:p w14:paraId="7F0EC81A" w14:textId="2FE96CBD"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1.4/ </w:t>
      </w:r>
      <w:r w:rsidR="006D3D6A" w:rsidRPr="00B56F36">
        <w:rPr>
          <w:rFonts w:asciiTheme="majorHAnsi" w:hAnsiTheme="majorHAnsi" w:cstheme="majorHAnsi"/>
          <w:b/>
          <w:bCs/>
          <w:sz w:val="20"/>
          <w:szCs w:val="20"/>
        </w:rPr>
        <w:t xml:space="preserve">Warunki gwarancji i rękojmi za wady.  </w:t>
      </w:r>
    </w:p>
    <w:p w14:paraId="751F887A" w14:textId="77777777" w:rsidR="001B7084" w:rsidRPr="00B56F36" w:rsidRDefault="001B7084" w:rsidP="00CC124D">
      <w:pPr>
        <w:spacing w:after="0" w:line="240" w:lineRule="auto"/>
        <w:rPr>
          <w:rFonts w:asciiTheme="majorHAnsi" w:hAnsiTheme="majorHAnsi" w:cstheme="majorHAnsi"/>
          <w:b/>
          <w:bCs/>
          <w:sz w:val="20"/>
          <w:szCs w:val="20"/>
        </w:rPr>
      </w:pPr>
    </w:p>
    <w:p w14:paraId="55C3940D" w14:textId="56C6B721"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Wykonawca zobowiązuje się do udzielenia gwarancji </w:t>
      </w:r>
      <w:r w:rsidR="00C370CD" w:rsidRPr="00B56F36">
        <w:rPr>
          <w:rFonts w:ascii="Calibri Light" w:hAnsi="Calibri Light" w:cs="Calibri Light"/>
          <w:sz w:val="20"/>
          <w:szCs w:val="20"/>
        </w:rPr>
        <w:t xml:space="preserve">w rozumieniu art. 577 kodeksu cywilnego </w:t>
      </w:r>
      <w:r w:rsidR="006D3D6A" w:rsidRPr="00B56F36">
        <w:rPr>
          <w:rFonts w:asciiTheme="majorHAnsi" w:hAnsiTheme="majorHAnsi" w:cstheme="majorHAnsi"/>
          <w:sz w:val="20"/>
          <w:szCs w:val="20"/>
        </w:rPr>
        <w:t>na cały zakres zamówienia.</w:t>
      </w:r>
    </w:p>
    <w:p w14:paraId="4B138792" w14:textId="77777777" w:rsidR="0085768D" w:rsidRPr="00B56F36" w:rsidRDefault="0085768D" w:rsidP="00CC124D">
      <w:pPr>
        <w:spacing w:after="0" w:line="240" w:lineRule="auto"/>
        <w:jc w:val="both"/>
        <w:rPr>
          <w:rFonts w:asciiTheme="majorHAnsi" w:hAnsiTheme="majorHAnsi" w:cstheme="majorHAnsi"/>
          <w:sz w:val="20"/>
          <w:szCs w:val="20"/>
        </w:rPr>
      </w:pPr>
    </w:p>
    <w:p w14:paraId="4744C581" w14:textId="24EA3DC7" w:rsidR="0085768D"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B56F36">
        <w:rPr>
          <w:rFonts w:asciiTheme="majorHAnsi" w:hAnsiTheme="majorHAnsi" w:cstheme="majorHAnsi"/>
          <w:b/>
          <w:bCs/>
          <w:sz w:val="20"/>
          <w:szCs w:val="20"/>
        </w:rPr>
        <w:t xml:space="preserve"> stanowiący kryterium oceny ofert</w:t>
      </w:r>
      <w:r w:rsidR="006D3D6A" w:rsidRPr="00B56F36">
        <w:rPr>
          <w:rFonts w:asciiTheme="majorHAnsi" w:hAnsiTheme="majorHAnsi" w:cstheme="majorHAnsi"/>
          <w:sz w:val="20"/>
          <w:szCs w:val="20"/>
        </w:rPr>
        <w:t xml:space="preserve">. Okres gwarancji liczony będzie od dnia dokonania </w:t>
      </w:r>
      <w:r w:rsidR="00EB69B7">
        <w:rPr>
          <w:rFonts w:asciiTheme="majorHAnsi" w:hAnsiTheme="majorHAnsi" w:cstheme="majorHAnsi"/>
          <w:sz w:val="20"/>
          <w:szCs w:val="20"/>
        </w:rPr>
        <w:t xml:space="preserve">bezusterkowego </w:t>
      </w:r>
      <w:r w:rsidR="006D3D6A" w:rsidRPr="00B56F36">
        <w:rPr>
          <w:rFonts w:asciiTheme="majorHAnsi" w:hAnsiTheme="majorHAnsi" w:cstheme="majorHAnsi"/>
          <w:sz w:val="20"/>
          <w:szCs w:val="20"/>
        </w:rPr>
        <w:t>odbioru końcowego.</w:t>
      </w:r>
    </w:p>
    <w:p w14:paraId="3459BB0F" w14:textId="77777777" w:rsidR="0085768D" w:rsidRPr="00B56F36" w:rsidRDefault="0085768D" w:rsidP="00CC124D">
      <w:pPr>
        <w:spacing w:after="0" w:line="240" w:lineRule="auto"/>
        <w:jc w:val="both"/>
        <w:rPr>
          <w:rFonts w:asciiTheme="majorHAnsi" w:hAnsiTheme="majorHAnsi" w:cstheme="majorHAnsi"/>
          <w:sz w:val="20"/>
          <w:szCs w:val="20"/>
        </w:rPr>
      </w:pPr>
    </w:p>
    <w:p w14:paraId="7169F614" w14:textId="166FC61B"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B56F36">
        <w:rPr>
          <w:rFonts w:asciiTheme="majorHAnsi" w:hAnsiTheme="majorHAnsi" w:cstheme="majorHAnsi"/>
          <w:sz w:val="20"/>
          <w:szCs w:val="20"/>
        </w:rPr>
        <w:t xml:space="preserve"> </w:t>
      </w:r>
      <w:r w:rsidR="00C370CD" w:rsidRPr="00531FF8">
        <w:rPr>
          <w:rFonts w:asciiTheme="majorHAnsi" w:hAnsiTheme="majorHAnsi" w:cstheme="majorHAnsi"/>
          <w:sz w:val="20"/>
          <w:szCs w:val="20"/>
        </w:rPr>
        <w:t>z z</w:t>
      </w:r>
      <w:r w:rsidR="00476E36">
        <w:rPr>
          <w:rFonts w:asciiTheme="majorHAnsi" w:hAnsiTheme="majorHAnsi" w:cstheme="majorHAnsi"/>
          <w:sz w:val="20"/>
          <w:szCs w:val="20"/>
        </w:rPr>
        <w:t>astrzeżeniem</w:t>
      </w:r>
      <w:r w:rsidR="00C370CD" w:rsidRPr="00531FF8">
        <w:rPr>
          <w:rFonts w:asciiTheme="majorHAnsi" w:hAnsiTheme="majorHAnsi" w:cstheme="majorHAnsi"/>
          <w:sz w:val="20"/>
          <w:szCs w:val="20"/>
        </w:rPr>
        <w:t>, że okres rękojmi nie może być krótszy niż 5 lat.</w:t>
      </w:r>
    </w:p>
    <w:p w14:paraId="09124FFC" w14:textId="77777777" w:rsidR="0085768D" w:rsidRPr="00B56F36" w:rsidRDefault="0085768D" w:rsidP="00CC124D">
      <w:pPr>
        <w:spacing w:after="0" w:line="240" w:lineRule="auto"/>
        <w:jc w:val="both"/>
        <w:rPr>
          <w:rFonts w:asciiTheme="majorHAnsi" w:hAnsiTheme="majorHAnsi" w:cstheme="majorHAnsi"/>
          <w:sz w:val="20"/>
          <w:szCs w:val="20"/>
        </w:rPr>
      </w:pPr>
    </w:p>
    <w:p w14:paraId="1E932D9F" w14:textId="77777777"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D3D6A" w:rsidRPr="00B56F36">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B56F36" w:rsidRDefault="0085768D" w:rsidP="00CC124D">
      <w:pPr>
        <w:spacing w:after="0" w:line="240" w:lineRule="auto"/>
        <w:jc w:val="both"/>
        <w:rPr>
          <w:rFonts w:asciiTheme="majorHAnsi" w:hAnsiTheme="majorHAnsi" w:cstheme="majorHAnsi"/>
          <w:sz w:val="20"/>
          <w:szCs w:val="20"/>
        </w:rPr>
      </w:pPr>
    </w:p>
    <w:p w14:paraId="2314D457" w14:textId="44ABA4AA" w:rsidR="006D3D6A" w:rsidRPr="00B56F36" w:rsidRDefault="00A9717D"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e</w:t>
      </w:r>
      <w:r w:rsidR="007E6F19"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Wykonawca zobowiązany będzie, </w:t>
      </w:r>
      <w:r w:rsidRPr="00B56F36">
        <w:rPr>
          <w:rFonts w:asciiTheme="majorHAnsi" w:hAnsiTheme="majorHAnsi" w:cstheme="majorHAnsi"/>
          <w:sz w:val="20"/>
          <w:szCs w:val="20"/>
        </w:rPr>
        <w:t>na własny koszt</w:t>
      </w:r>
      <w:r w:rsidR="006D3D6A" w:rsidRPr="00B56F36">
        <w:rPr>
          <w:rFonts w:asciiTheme="majorHAnsi" w:hAnsiTheme="majorHAnsi" w:cstheme="majorHAnsi"/>
          <w:sz w:val="20"/>
          <w:szCs w:val="20"/>
        </w:rPr>
        <w:t xml:space="preserve"> w okresie gwarancyjnym, do realizacji </w:t>
      </w:r>
      <w:r w:rsidR="00C370CD" w:rsidRPr="00B56F36">
        <w:rPr>
          <w:rFonts w:asciiTheme="majorHAnsi" w:hAnsiTheme="majorHAnsi" w:cstheme="majorHAnsi"/>
          <w:sz w:val="20"/>
          <w:szCs w:val="20"/>
        </w:rPr>
        <w:t>niezbędnych</w:t>
      </w:r>
      <w:r w:rsidR="006D3D6A" w:rsidRPr="00B56F36">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B56F36"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7E6F19"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 xml:space="preserve">Wykonanie przedmiotu zamówienia. </w:t>
      </w:r>
    </w:p>
    <w:p w14:paraId="6B5BEA1D" w14:textId="77777777" w:rsidR="00E46A90" w:rsidRPr="00B56F36"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0D020FA9"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 </w:t>
      </w:r>
      <w:r w:rsidR="008004F0" w:rsidRPr="00B56F36">
        <w:rPr>
          <w:rFonts w:asciiTheme="majorHAnsi" w:hAnsiTheme="majorHAnsi" w:cstheme="majorHAnsi"/>
          <w:sz w:val="20"/>
          <w:szCs w:val="20"/>
          <w:u w:val="single"/>
        </w:rPr>
        <w:t>przepisami i wytycznymi odnoszącymi się do zapobiegania epidemii COVID – 19</w:t>
      </w:r>
      <w:r w:rsidR="008004F0" w:rsidRPr="00B56F36">
        <w:rPr>
          <w:rFonts w:asciiTheme="majorHAnsi" w:hAnsiTheme="majorHAnsi" w:cstheme="majorHAnsi"/>
          <w:sz w:val="20"/>
          <w:szCs w:val="20"/>
        </w:rPr>
        <w:t xml:space="preserve"> oraz zgodnie z zaleceniami </w:t>
      </w:r>
      <w:r w:rsidR="00EB69B7">
        <w:rPr>
          <w:rFonts w:asciiTheme="majorHAnsi" w:hAnsiTheme="majorHAnsi" w:cstheme="majorHAnsi"/>
          <w:sz w:val="20"/>
          <w:szCs w:val="20"/>
        </w:rPr>
        <w:t>Zamawiającego.</w:t>
      </w:r>
    </w:p>
    <w:p w14:paraId="3EDAA8C6" w14:textId="77777777" w:rsidR="004F0564" w:rsidRPr="00B56F36" w:rsidRDefault="004F0564" w:rsidP="00CC124D">
      <w:pPr>
        <w:spacing w:after="0" w:line="240" w:lineRule="auto"/>
        <w:jc w:val="both"/>
        <w:rPr>
          <w:rFonts w:asciiTheme="majorHAnsi" w:hAnsiTheme="majorHAnsi" w:cstheme="majorHAnsi"/>
          <w:sz w:val="20"/>
          <w:szCs w:val="20"/>
        </w:rPr>
      </w:pPr>
    </w:p>
    <w:p w14:paraId="658977AA"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B56F36" w:rsidRDefault="004F0564" w:rsidP="00CC124D">
      <w:pPr>
        <w:spacing w:after="0" w:line="240" w:lineRule="auto"/>
        <w:jc w:val="both"/>
        <w:rPr>
          <w:rFonts w:asciiTheme="majorHAnsi" w:hAnsiTheme="majorHAnsi" w:cstheme="majorHAnsi"/>
          <w:sz w:val="20"/>
          <w:szCs w:val="20"/>
        </w:rPr>
      </w:pPr>
    </w:p>
    <w:p w14:paraId="285647CE"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4DFC6FC" w14:textId="77777777" w:rsidR="004F0564" w:rsidRPr="00B56F36" w:rsidRDefault="004F0564" w:rsidP="00CC124D">
      <w:pPr>
        <w:spacing w:after="0" w:line="240" w:lineRule="auto"/>
        <w:jc w:val="both"/>
        <w:rPr>
          <w:rFonts w:asciiTheme="majorHAnsi" w:hAnsiTheme="majorHAnsi" w:cstheme="majorHAnsi"/>
          <w:sz w:val="20"/>
          <w:szCs w:val="20"/>
        </w:rPr>
      </w:pPr>
    </w:p>
    <w:p w14:paraId="27E182EC" w14:textId="6B581EB3" w:rsidR="007157C3" w:rsidRPr="00B56F36" w:rsidRDefault="00581E0D"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d</w:t>
      </w:r>
      <w:r w:rsidR="007157C3" w:rsidRPr="00B56F36">
        <w:rPr>
          <w:rFonts w:asciiTheme="majorHAnsi" w:hAnsiTheme="majorHAnsi" w:cstheme="majorHAnsi"/>
          <w:sz w:val="20"/>
          <w:szCs w:val="20"/>
        </w:rPr>
        <w:t xml:space="preserve">) Należy opracować szczegółowy plan bezpieczeństwa i ochrony zdrowia na podstawie Rozporządzenia Ministra Infrastruktury z dnia 23 czerwca 2003 r. </w:t>
      </w:r>
      <w:r w:rsidR="00AF3EF9" w:rsidRPr="00B56F36">
        <w:rPr>
          <w:rFonts w:asciiTheme="majorHAnsi" w:hAnsiTheme="majorHAnsi" w:cstheme="majorHAnsi"/>
          <w:sz w:val="20"/>
          <w:szCs w:val="20"/>
        </w:rPr>
        <w:t xml:space="preserve">w sprawie informacji dotyczącej bezpieczeństwa i ochrony zdrowia oraz planu bezpieczeństwa i ochrony zdrowia </w:t>
      </w:r>
      <w:r w:rsidR="007157C3" w:rsidRPr="00B56F36">
        <w:rPr>
          <w:rFonts w:asciiTheme="majorHAnsi" w:hAnsiTheme="majorHAnsi" w:cstheme="majorHAnsi"/>
          <w:sz w:val="20"/>
          <w:szCs w:val="20"/>
        </w:rPr>
        <w:t>(Dz. U. Nr. 120 poz. 1126).</w:t>
      </w:r>
    </w:p>
    <w:p w14:paraId="11685541" w14:textId="77777777" w:rsidR="004F0564" w:rsidRPr="00B56F36" w:rsidRDefault="004F0564" w:rsidP="00CC124D">
      <w:pPr>
        <w:spacing w:after="0" w:line="240" w:lineRule="auto"/>
        <w:jc w:val="both"/>
        <w:rPr>
          <w:rFonts w:asciiTheme="majorHAnsi" w:hAnsiTheme="majorHAnsi" w:cstheme="majorHAnsi"/>
          <w:sz w:val="20"/>
          <w:szCs w:val="20"/>
        </w:rPr>
      </w:pPr>
    </w:p>
    <w:p w14:paraId="6A9B56F5" w14:textId="1A267EE8" w:rsidR="007157C3" w:rsidRPr="00B56F36" w:rsidRDefault="00581E0D"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e</w:t>
      </w:r>
      <w:r w:rsidR="007157C3" w:rsidRPr="00B56F36">
        <w:rPr>
          <w:rFonts w:asciiTheme="majorHAnsi" w:hAnsiTheme="majorHAnsi" w:cstheme="majorHAnsi"/>
          <w:sz w:val="20"/>
          <w:szCs w:val="20"/>
        </w:rPr>
        <w:t>)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B56F36" w:rsidRDefault="004F0564" w:rsidP="00CC124D">
      <w:pPr>
        <w:spacing w:after="0" w:line="240" w:lineRule="auto"/>
        <w:jc w:val="both"/>
        <w:rPr>
          <w:rFonts w:asciiTheme="majorHAnsi" w:hAnsiTheme="majorHAnsi" w:cstheme="majorHAnsi"/>
          <w:sz w:val="20"/>
          <w:szCs w:val="20"/>
        </w:rPr>
      </w:pPr>
    </w:p>
    <w:p w14:paraId="676CDED3" w14:textId="7BAD3484" w:rsidR="007157C3" w:rsidRPr="00B56F36" w:rsidRDefault="00581E0D"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f</w:t>
      </w:r>
      <w:r w:rsidR="007157C3" w:rsidRPr="00B56F36">
        <w:rPr>
          <w:rFonts w:asciiTheme="majorHAnsi" w:hAnsiTheme="majorHAnsi" w:cstheme="majorHAnsi"/>
          <w:sz w:val="20"/>
          <w:szCs w:val="20"/>
        </w:rPr>
        <w:t>)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B56F36" w:rsidRDefault="004F0564" w:rsidP="00CC124D">
      <w:pPr>
        <w:spacing w:after="0" w:line="240" w:lineRule="auto"/>
        <w:jc w:val="both"/>
        <w:rPr>
          <w:rFonts w:asciiTheme="majorHAnsi" w:hAnsiTheme="majorHAnsi" w:cstheme="majorHAnsi"/>
          <w:sz w:val="20"/>
          <w:szCs w:val="20"/>
        </w:rPr>
      </w:pPr>
    </w:p>
    <w:p w14:paraId="4C604376" w14:textId="1AB124D6" w:rsidR="007157C3" w:rsidRPr="00B56F36" w:rsidRDefault="00581E0D"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g</w:t>
      </w:r>
      <w:r w:rsidR="007157C3" w:rsidRPr="00B56F36">
        <w:rPr>
          <w:rFonts w:asciiTheme="majorHAnsi" w:hAnsiTheme="majorHAnsi" w:cstheme="majorHAnsi"/>
          <w:sz w:val="20"/>
          <w:szCs w:val="20"/>
        </w:rPr>
        <w:t xml:space="preserve">)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B56F36" w:rsidRDefault="004F0564" w:rsidP="00CC124D">
      <w:pPr>
        <w:spacing w:after="0" w:line="240" w:lineRule="auto"/>
        <w:jc w:val="both"/>
        <w:rPr>
          <w:rFonts w:asciiTheme="majorHAnsi" w:hAnsiTheme="majorHAnsi" w:cstheme="majorHAnsi"/>
          <w:sz w:val="20"/>
          <w:szCs w:val="20"/>
        </w:rPr>
      </w:pPr>
    </w:p>
    <w:p w14:paraId="01E88689" w14:textId="3779B3F1" w:rsidR="007157C3" w:rsidRPr="00B56F36" w:rsidRDefault="00581E0D"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h</w:t>
      </w:r>
      <w:r w:rsidR="007157C3" w:rsidRPr="00B56F36">
        <w:rPr>
          <w:rFonts w:asciiTheme="majorHAnsi" w:hAnsiTheme="majorHAnsi" w:cstheme="majorHAnsi"/>
          <w:sz w:val="20"/>
          <w:szCs w:val="20"/>
        </w:rPr>
        <w:t xml:space="preserve">) Zabrania się stosowania materiałów nieodpowiadających wymaganiom obowiązujących norm oraz o </w:t>
      </w:r>
      <w:r w:rsidR="00EB69B7">
        <w:rPr>
          <w:rFonts w:asciiTheme="majorHAnsi" w:hAnsiTheme="majorHAnsi" w:cstheme="majorHAnsi"/>
          <w:sz w:val="20"/>
          <w:szCs w:val="20"/>
        </w:rPr>
        <w:t>niższych</w:t>
      </w:r>
      <w:r w:rsidR="007157C3" w:rsidRPr="00B56F36">
        <w:rPr>
          <w:rFonts w:asciiTheme="majorHAnsi" w:hAnsiTheme="majorHAnsi" w:cstheme="majorHAnsi"/>
          <w:sz w:val="20"/>
          <w:szCs w:val="20"/>
        </w:rPr>
        <w:t xml:space="preserve"> parametrach niż określone w projekcie.</w:t>
      </w:r>
    </w:p>
    <w:p w14:paraId="507DEA4B" w14:textId="77777777" w:rsidR="004F0564" w:rsidRPr="00B56F36" w:rsidRDefault="004F0564" w:rsidP="00CC124D">
      <w:pPr>
        <w:spacing w:after="0" w:line="240" w:lineRule="auto"/>
        <w:jc w:val="both"/>
        <w:rPr>
          <w:rFonts w:asciiTheme="majorHAnsi" w:hAnsiTheme="majorHAnsi" w:cstheme="majorHAnsi"/>
          <w:sz w:val="20"/>
          <w:szCs w:val="20"/>
        </w:rPr>
      </w:pPr>
    </w:p>
    <w:p w14:paraId="099225C1" w14:textId="31D19BB4" w:rsidR="007157C3" w:rsidRPr="00B56F36" w:rsidRDefault="00581E0D"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i</w:t>
      </w:r>
      <w:r w:rsidR="007157C3" w:rsidRPr="00B56F36">
        <w:rPr>
          <w:rFonts w:asciiTheme="majorHAnsi" w:hAnsiTheme="majorHAnsi" w:cstheme="majorHAnsi"/>
          <w:sz w:val="20"/>
          <w:szCs w:val="20"/>
        </w:rPr>
        <w:t>)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B56F36" w:rsidRDefault="004F0564" w:rsidP="00CC124D">
      <w:pPr>
        <w:spacing w:after="0" w:line="240" w:lineRule="auto"/>
        <w:jc w:val="both"/>
        <w:rPr>
          <w:rFonts w:asciiTheme="majorHAnsi" w:hAnsiTheme="majorHAnsi" w:cstheme="majorHAnsi"/>
          <w:sz w:val="20"/>
          <w:szCs w:val="20"/>
        </w:rPr>
      </w:pPr>
    </w:p>
    <w:p w14:paraId="2B67DCF8" w14:textId="63B0254D" w:rsidR="007157C3" w:rsidRPr="00B56F36" w:rsidRDefault="00581E0D" w:rsidP="00A9717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j</w:t>
      </w:r>
      <w:r w:rsidR="007157C3" w:rsidRPr="00B56F36">
        <w:rPr>
          <w:rFonts w:asciiTheme="majorHAnsi" w:hAnsiTheme="majorHAnsi" w:cstheme="majorHAnsi"/>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B56F36" w:rsidRDefault="004F0564" w:rsidP="00A9717D">
      <w:pPr>
        <w:spacing w:after="0" w:line="240" w:lineRule="auto"/>
        <w:jc w:val="both"/>
        <w:rPr>
          <w:rFonts w:asciiTheme="majorHAnsi" w:hAnsiTheme="majorHAnsi" w:cstheme="majorHAnsi"/>
          <w:sz w:val="20"/>
          <w:szCs w:val="20"/>
        </w:rPr>
      </w:pPr>
    </w:p>
    <w:p w14:paraId="4B24FF45" w14:textId="0206AB4F" w:rsidR="007157C3" w:rsidRPr="00B56F36" w:rsidRDefault="00581E0D" w:rsidP="00A9717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k</w:t>
      </w:r>
      <w:r w:rsidR="007157C3" w:rsidRPr="00B56F36">
        <w:rPr>
          <w:rFonts w:asciiTheme="majorHAnsi" w:hAnsiTheme="majorHAnsi" w:cstheme="majorHAnsi"/>
          <w:sz w:val="20"/>
          <w:szCs w:val="20"/>
        </w:rPr>
        <w:t>) Wykonawca może powierzyć wykonywanie części robót budowlanych podwykonawcom, z uwzględnieniem postanowień zawartych we wzorze umowy o roboty budowlane.</w:t>
      </w:r>
    </w:p>
    <w:p w14:paraId="6561C7D7" w14:textId="77777777" w:rsidR="004F0564" w:rsidRPr="00B56F36" w:rsidRDefault="004F0564" w:rsidP="00A9717D">
      <w:pPr>
        <w:spacing w:after="0" w:line="240" w:lineRule="auto"/>
        <w:jc w:val="both"/>
        <w:rPr>
          <w:rFonts w:asciiTheme="majorHAnsi" w:hAnsiTheme="majorHAnsi" w:cstheme="majorHAnsi"/>
          <w:sz w:val="20"/>
          <w:szCs w:val="20"/>
        </w:rPr>
      </w:pPr>
    </w:p>
    <w:p w14:paraId="33DD2E7D" w14:textId="31146817" w:rsidR="00755062" w:rsidRPr="00B56F36" w:rsidRDefault="00581E0D" w:rsidP="00A9717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l</w:t>
      </w:r>
      <w:r w:rsidR="00755062" w:rsidRPr="00B56F36">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5CBB718" w14:textId="77777777" w:rsidR="00755062" w:rsidRPr="00B56F36" w:rsidRDefault="00755062" w:rsidP="00581E0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w:t>
      </w:r>
    </w:p>
    <w:p w14:paraId="333BFB1F" w14:textId="0C327E0E" w:rsidR="00755062" w:rsidRPr="00B56F36" w:rsidRDefault="00581E0D" w:rsidP="00A9717D">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ł</w:t>
      </w:r>
      <w:r w:rsidR="00755062" w:rsidRPr="00B56F36">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Środowiska Urzędu Miasta Pruszkowa.</w:t>
      </w:r>
    </w:p>
    <w:p w14:paraId="7DC24C1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W przypadku nowych </w:t>
      </w:r>
      <w:proofErr w:type="spellStart"/>
      <w:r w:rsidRPr="00B56F36">
        <w:rPr>
          <w:rFonts w:asciiTheme="majorHAnsi" w:hAnsiTheme="majorHAnsi" w:cstheme="majorHAnsi"/>
          <w:sz w:val="20"/>
          <w:szCs w:val="20"/>
        </w:rPr>
        <w:t>nasadzeń</w:t>
      </w:r>
      <w:proofErr w:type="spellEnd"/>
      <w:r w:rsidRPr="00B56F36">
        <w:rPr>
          <w:rFonts w:asciiTheme="majorHAnsi" w:hAnsiTheme="majorHAnsi" w:cstheme="majorHAnsi"/>
          <w:sz w:val="20"/>
          <w:szCs w:val="20"/>
        </w:rPr>
        <w:t>:</w:t>
      </w:r>
    </w:p>
    <w:p w14:paraId="21EE0F3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Wykonawca udziela rocznej gwarancji na wykonane nasadzenia i zobowiązany jest do rocznej pielęgnacji  </w:t>
      </w:r>
      <w:proofErr w:type="spellStart"/>
      <w:r w:rsidRPr="00B56F36">
        <w:rPr>
          <w:rFonts w:asciiTheme="majorHAnsi" w:hAnsiTheme="majorHAnsi" w:cstheme="majorHAnsi"/>
          <w:sz w:val="20"/>
          <w:szCs w:val="20"/>
        </w:rPr>
        <w:t>nasadzeń</w:t>
      </w:r>
      <w:proofErr w:type="spellEnd"/>
      <w:r w:rsidRPr="00B56F36">
        <w:rPr>
          <w:rFonts w:asciiTheme="majorHAnsi" w:hAnsiTheme="majorHAnsi" w:cstheme="majorHAnsi"/>
          <w:sz w:val="20"/>
          <w:szCs w:val="20"/>
        </w:rPr>
        <w:t xml:space="preserve">.    </w:t>
      </w:r>
    </w:p>
    <w:p w14:paraId="4CBF0E3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58914CC4" w14:textId="0132D06F" w:rsidR="00755062" w:rsidRPr="00B56F36" w:rsidRDefault="00581E0D" w:rsidP="00A9717D">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m</w:t>
      </w:r>
      <w:r w:rsidR="00755062" w:rsidRPr="00B56F36">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uprawnienia w zakresie pielęgnacji drzew. Zapłatę za nadzór  pokrywa Wykonawca.     </w:t>
      </w:r>
    </w:p>
    <w:p w14:paraId="3FEC659A" w14:textId="77777777" w:rsidR="00755062" w:rsidRPr="00B56F36" w:rsidRDefault="00755062" w:rsidP="00CC124D">
      <w:pPr>
        <w:spacing w:after="0" w:line="240" w:lineRule="auto"/>
        <w:rPr>
          <w:rFonts w:asciiTheme="majorHAnsi" w:hAnsiTheme="majorHAnsi" w:cstheme="majorHAnsi"/>
          <w:b/>
          <w:bCs/>
          <w:sz w:val="20"/>
          <w:szCs w:val="20"/>
        </w:rPr>
      </w:pPr>
    </w:p>
    <w:p w14:paraId="6B029471" w14:textId="77777777" w:rsidR="007157C3"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Dodatkowe obowiązki Wykonawcy:</w:t>
      </w:r>
    </w:p>
    <w:p w14:paraId="5D05A889" w14:textId="77777777" w:rsidR="00203509" w:rsidRPr="00B56F36" w:rsidRDefault="00203509" w:rsidP="00CC124D">
      <w:pPr>
        <w:spacing w:after="0" w:line="240" w:lineRule="auto"/>
        <w:rPr>
          <w:rFonts w:asciiTheme="majorHAnsi" w:hAnsiTheme="majorHAnsi" w:cstheme="majorHAnsi"/>
          <w:b/>
          <w:bCs/>
          <w:sz w:val="20"/>
          <w:szCs w:val="20"/>
        </w:rPr>
      </w:pPr>
    </w:p>
    <w:p w14:paraId="3D1F88C7"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a) </w:t>
      </w:r>
      <w:r w:rsidRPr="00B56F36">
        <w:rPr>
          <w:rFonts w:asciiTheme="majorHAnsi" w:hAnsiTheme="majorHAnsi" w:cstheme="majorHAnsi"/>
          <w:sz w:val="20"/>
          <w:szCs w:val="20"/>
        </w:rPr>
        <w:t xml:space="preserve">Po stronie wykonawcy leży wykonanie i poniesienie kosztów: </w:t>
      </w:r>
    </w:p>
    <w:p w14:paraId="7DCF218A" w14:textId="77777777" w:rsidR="004F0564" w:rsidRPr="00B56F36"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 </w:t>
      </w:r>
      <w:r w:rsidRPr="00B56F36">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B56F36">
        <w:rPr>
          <w:rFonts w:asciiTheme="majorHAnsi" w:hAnsiTheme="majorHAnsi" w:cstheme="majorHAnsi"/>
          <w:sz w:val="20"/>
          <w:szCs w:val="20"/>
        </w:rPr>
        <w:t xml:space="preserve">należy </w:t>
      </w:r>
      <w:r w:rsidRPr="00B56F36">
        <w:rPr>
          <w:rFonts w:asciiTheme="majorHAnsi" w:hAnsiTheme="majorHAnsi" w:cstheme="majorHAnsi"/>
          <w:sz w:val="20"/>
          <w:szCs w:val="20"/>
        </w:rPr>
        <w:t>uzyskać protokół odbioru prac prowadzonych w rejonie tych urządzeń.</w:t>
      </w:r>
    </w:p>
    <w:p w14:paraId="5934D2BB" w14:textId="729F09E3" w:rsidR="004F0564" w:rsidRDefault="007157C3" w:rsidP="00581E0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czasowego zajęcia gruntów nienależących do Zamawiającego i kosztów, opłat i odszkodowań z tym związanych, poniesienia kosztów odszkodowań za szkody wyrządzone podczas prowadzenia robót budowlanych,</w:t>
      </w:r>
    </w:p>
    <w:p w14:paraId="5A4B37CC" w14:textId="77777777" w:rsidR="00581E0D" w:rsidRPr="00B56F36" w:rsidRDefault="00581E0D" w:rsidP="00581E0D">
      <w:pPr>
        <w:spacing w:after="0" w:line="240" w:lineRule="auto"/>
        <w:ind w:left="567"/>
        <w:jc w:val="both"/>
        <w:rPr>
          <w:rFonts w:asciiTheme="majorHAnsi" w:hAnsiTheme="majorHAnsi" w:cstheme="majorHAnsi"/>
          <w:sz w:val="20"/>
          <w:szCs w:val="20"/>
        </w:rPr>
      </w:pPr>
    </w:p>
    <w:p w14:paraId="5A853E14" w14:textId="292DE089"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 zasilania </w:t>
      </w:r>
      <w:r w:rsidR="007F110A">
        <w:rPr>
          <w:rFonts w:asciiTheme="majorHAnsi" w:hAnsiTheme="majorHAnsi" w:cstheme="majorHAnsi"/>
          <w:sz w:val="20"/>
          <w:szCs w:val="20"/>
        </w:rPr>
        <w:t xml:space="preserve">w energię elektryczną i wodę </w:t>
      </w:r>
      <w:r w:rsidRPr="00B56F36">
        <w:rPr>
          <w:rFonts w:asciiTheme="majorHAnsi" w:hAnsiTheme="majorHAnsi" w:cstheme="majorHAnsi"/>
          <w:sz w:val="20"/>
          <w:szCs w:val="20"/>
        </w:rPr>
        <w:t xml:space="preserve"> na placu budowy oraz wszelkich innych kosztów związanych  z wykonaniem przedmiotu umowy,</w:t>
      </w:r>
    </w:p>
    <w:p w14:paraId="44AB5F8E"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 zorganizowania zaplecza sanitarno-higienicznego na placu budowy. </w:t>
      </w:r>
    </w:p>
    <w:p w14:paraId="4428BCD3" w14:textId="77777777" w:rsidR="004F0564" w:rsidRPr="00B56F36" w:rsidRDefault="004F0564" w:rsidP="00CC124D">
      <w:pPr>
        <w:spacing w:after="0" w:line="240" w:lineRule="auto"/>
        <w:jc w:val="both"/>
        <w:rPr>
          <w:rFonts w:asciiTheme="majorHAnsi" w:hAnsiTheme="majorHAnsi" w:cstheme="majorHAnsi"/>
          <w:sz w:val="20"/>
          <w:szCs w:val="20"/>
        </w:rPr>
      </w:pPr>
    </w:p>
    <w:p w14:paraId="69E0D054" w14:textId="4A669405" w:rsidR="007157C3" w:rsidRPr="00B56F36" w:rsidRDefault="00EB69B7"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b</w:t>
      </w:r>
      <w:r w:rsidR="007157C3" w:rsidRPr="00B56F36">
        <w:rPr>
          <w:rFonts w:asciiTheme="majorHAnsi" w:hAnsiTheme="majorHAnsi" w:cstheme="majorHAnsi"/>
          <w:sz w:val="20"/>
          <w:szCs w:val="20"/>
        </w:rPr>
        <w:t>) Zaplecze wykonawcy: urządzenie i utrzymanie zaplecza wykonawcy, likwidacja zaplecza wykonawcy.</w:t>
      </w:r>
    </w:p>
    <w:p w14:paraId="0AC0B477" w14:textId="77777777" w:rsidR="00642C8D" w:rsidRPr="00B56F36" w:rsidRDefault="00642C8D" w:rsidP="00436F5E">
      <w:pPr>
        <w:tabs>
          <w:tab w:val="left" w:pos="426"/>
        </w:tabs>
        <w:spacing w:after="0" w:line="240" w:lineRule="auto"/>
        <w:jc w:val="both"/>
        <w:rPr>
          <w:rFonts w:asciiTheme="majorHAnsi" w:hAnsiTheme="majorHAnsi" w:cstheme="majorHAnsi"/>
          <w:bCs/>
          <w:sz w:val="20"/>
          <w:szCs w:val="20"/>
        </w:rPr>
      </w:pPr>
    </w:p>
    <w:p w14:paraId="17AA535A" w14:textId="06A61BAE" w:rsidR="00436F5E" w:rsidRPr="00B56F36" w:rsidRDefault="00EB69B7" w:rsidP="00436F5E">
      <w:pPr>
        <w:tabs>
          <w:tab w:val="left" w:pos="426"/>
        </w:tabs>
        <w:spacing w:after="0" w:line="240" w:lineRule="auto"/>
        <w:jc w:val="both"/>
        <w:rPr>
          <w:rFonts w:asciiTheme="majorHAnsi" w:hAnsiTheme="majorHAnsi" w:cstheme="majorHAnsi"/>
          <w:bCs/>
          <w:sz w:val="20"/>
          <w:szCs w:val="20"/>
        </w:rPr>
      </w:pPr>
      <w:r>
        <w:rPr>
          <w:rFonts w:asciiTheme="majorHAnsi" w:hAnsiTheme="majorHAnsi" w:cstheme="majorHAnsi"/>
          <w:bCs/>
          <w:sz w:val="20"/>
          <w:szCs w:val="20"/>
        </w:rPr>
        <w:t>c</w:t>
      </w:r>
      <w:r w:rsidR="00436F5E" w:rsidRPr="00B56F36">
        <w:rPr>
          <w:rFonts w:asciiTheme="majorHAnsi" w:hAnsiTheme="majorHAnsi" w:cstheme="majorHAnsi"/>
          <w:bCs/>
          <w:sz w:val="20"/>
          <w:szCs w:val="20"/>
        </w:rPr>
        <w:t>) Ubezpieczenie Wykonawcy</w:t>
      </w:r>
    </w:p>
    <w:p w14:paraId="7DF4EA77" w14:textId="06778297"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zapisami zawartymi </w:t>
      </w:r>
      <w:r w:rsidRPr="00B3191F">
        <w:rPr>
          <w:rFonts w:asciiTheme="majorHAnsi" w:hAnsiTheme="majorHAnsi" w:cstheme="majorHAnsi"/>
          <w:b/>
          <w:bCs/>
          <w:sz w:val="20"/>
          <w:szCs w:val="20"/>
        </w:rPr>
        <w:t xml:space="preserve">w § </w:t>
      </w:r>
      <w:r w:rsidR="00B3191F" w:rsidRPr="00B3191F">
        <w:rPr>
          <w:rFonts w:asciiTheme="majorHAnsi" w:hAnsiTheme="majorHAnsi" w:cstheme="majorHAnsi"/>
          <w:b/>
          <w:bCs/>
          <w:sz w:val="20"/>
          <w:szCs w:val="20"/>
        </w:rPr>
        <w:t xml:space="preserve">4 </w:t>
      </w:r>
      <w:r w:rsidR="00592043" w:rsidRPr="00B3191F">
        <w:rPr>
          <w:rFonts w:asciiTheme="majorHAnsi" w:hAnsiTheme="majorHAnsi" w:cstheme="majorHAnsi"/>
          <w:b/>
          <w:bCs/>
          <w:sz w:val="20"/>
          <w:szCs w:val="20"/>
        </w:rPr>
        <w:t xml:space="preserve">pkt </w:t>
      </w:r>
      <w:r w:rsidR="00B3191F" w:rsidRPr="00B3191F">
        <w:rPr>
          <w:rFonts w:asciiTheme="majorHAnsi" w:hAnsiTheme="majorHAnsi" w:cstheme="majorHAnsi"/>
          <w:b/>
          <w:bCs/>
          <w:sz w:val="20"/>
          <w:szCs w:val="20"/>
        </w:rPr>
        <w:t>g</w:t>
      </w:r>
      <w:r w:rsidR="00B3191F">
        <w:rPr>
          <w:rFonts w:asciiTheme="majorHAnsi" w:hAnsiTheme="majorHAnsi" w:cstheme="majorHAnsi"/>
          <w:b/>
          <w:bCs/>
          <w:sz w:val="20"/>
          <w:szCs w:val="20"/>
        </w:rPr>
        <w:t xml:space="preserve"> </w:t>
      </w:r>
      <w:r w:rsidRPr="00B56F36">
        <w:rPr>
          <w:rFonts w:asciiTheme="majorHAnsi" w:hAnsiTheme="majorHAnsi" w:cstheme="majorHAnsi"/>
          <w:bCs/>
          <w:sz w:val="20"/>
          <w:szCs w:val="20"/>
        </w:rPr>
        <w:t>wzoru umowy załączonym do SWZ Zamawiający wymaga od Wykonawcy,</w:t>
      </w:r>
      <w:r w:rsidR="00263F1E">
        <w:rPr>
          <w:rFonts w:asciiTheme="majorHAnsi" w:hAnsiTheme="majorHAnsi" w:cstheme="majorHAnsi"/>
          <w:bCs/>
          <w:sz w:val="20"/>
          <w:szCs w:val="20"/>
        </w:rPr>
        <w:br/>
      </w:r>
      <w:r w:rsidRPr="00B56F36">
        <w:rPr>
          <w:rFonts w:asciiTheme="majorHAnsi" w:hAnsiTheme="majorHAnsi" w:cstheme="majorHAnsi"/>
          <w:bCs/>
          <w:sz w:val="20"/>
          <w:szCs w:val="20"/>
        </w:rPr>
        <w:t xml:space="preserve">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07D73488" w14:textId="77777777" w:rsidR="00755062" w:rsidRPr="00B56F36" w:rsidRDefault="00755062" w:rsidP="00CC124D">
      <w:pPr>
        <w:spacing w:after="0" w:line="240" w:lineRule="auto"/>
        <w:rPr>
          <w:rFonts w:asciiTheme="majorHAnsi" w:hAnsiTheme="majorHAnsi" w:cstheme="majorHAnsi"/>
          <w:b/>
          <w:bCs/>
          <w:sz w:val="20"/>
          <w:szCs w:val="20"/>
        </w:rPr>
      </w:pPr>
    </w:p>
    <w:p w14:paraId="6607022C" w14:textId="77777777" w:rsidR="006D3D6A"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Warunki rozliczenia wykonania przedmiotu zamówienia.</w:t>
      </w:r>
    </w:p>
    <w:p w14:paraId="35EB37BD" w14:textId="77777777" w:rsidR="00203509" w:rsidRPr="00B56F36" w:rsidRDefault="00203509" w:rsidP="00CC124D">
      <w:pPr>
        <w:spacing w:after="0" w:line="240" w:lineRule="auto"/>
        <w:rPr>
          <w:rFonts w:asciiTheme="majorHAnsi" w:hAnsiTheme="majorHAnsi" w:cstheme="majorHAnsi"/>
          <w:sz w:val="20"/>
          <w:szCs w:val="20"/>
        </w:rPr>
      </w:pPr>
    </w:p>
    <w:p w14:paraId="1BC61AC4" w14:textId="67B3CDBD"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Wynagrodzenie wykonawcy jest </w:t>
      </w:r>
      <w:r w:rsidR="006D3D6A" w:rsidRPr="00B56F36">
        <w:rPr>
          <w:rFonts w:asciiTheme="majorHAnsi" w:hAnsiTheme="majorHAnsi" w:cstheme="majorHAnsi"/>
          <w:b/>
          <w:bCs/>
          <w:sz w:val="20"/>
          <w:szCs w:val="20"/>
        </w:rPr>
        <w:t>ceną ryczałtową</w:t>
      </w:r>
      <w:r w:rsidR="006D3D6A" w:rsidRPr="00B56F36">
        <w:rPr>
          <w:rFonts w:asciiTheme="majorHAnsi" w:hAnsiTheme="majorHAnsi" w:cstheme="majorHAnsi"/>
          <w:sz w:val="20"/>
          <w:szCs w:val="20"/>
        </w:rPr>
        <w:t xml:space="preserve"> za wykonanie przedmiotu zamówienia, wynikającą swoim zakresem</w:t>
      </w:r>
      <w:r w:rsidR="00263F1E">
        <w:rPr>
          <w:rFonts w:asciiTheme="majorHAnsi" w:hAnsiTheme="majorHAnsi" w:cstheme="majorHAnsi"/>
          <w:sz w:val="20"/>
          <w:szCs w:val="20"/>
        </w:rPr>
        <w:br/>
      </w:r>
      <w:r w:rsidR="006D3D6A" w:rsidRPr="00B56F36">
        <w:rPr>
          <w:rFonts w:asciiTheme="majorHAnsi" w:hAnsiTheme="majorHAnsi" w:cstheme="majorHAnsi"/>
          <w:sz w:val="20"/>
          <w:szCs w:val="20"/>
        </w:rPr>
        <w:t xml:space="preserve">z niniejszej </w:t>
      </w:r>
      <w:r w:rsidR="00102D1F" w:rsidRPr="00B56F36">
        <w:rPr>
          <w:rFonts w:asciiTheme="majorHAnsi" w:hAnsiTheme="majorHAnsi" w:cstheme="majorHAnsi"/>
          <w:sz w:val="20"/>
          <w:szCs w:val="20"/>
        </w:rPr>
        <w:t>specyfikacji</w:t>
      </w:r>
      <w:r w:rsidR="006D3D6A" w:rsidRPr="00B56F36">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B56F36">
        <w:rPr>
          <w:rFonts w:asciiTheme="majorHAnsi" w:hAnsiTheme="majorHAnsi" w:cstheme="majorHAnsi"/>
          <w:sz w:val="20"/>
          <w:szCs w:val="20"/>
        </w:rPr>
        <w:t>STWiOR</w:t>
      </w:r>
      <w:proofErr w:type="spellEnd"/>
      <w:r w:rsidR="006D3D6A" w:rsidRPr="00B56F36">
        <w:rPr>
          <w:rFonts w:asciiTheme="majorHAnsi" w:hAnsiTheme="majorHAnsi" w:cstheme="majorHAnsi"/>
          <w:sz w:val="20"/>
          <w:szCs w:val="20"/>
        </w:rPr>
        <w:t xml:space="preserve">). </w:t>
      </w:r>
    </w:p>
    <w:p w14:paraId="19FD8129" w14:textId="77777777" w:rsidR="00203509" w:rsidRPr="00B56F36" w:rsidRDefault="00203509" w:rsidP="00CC124D">
      <w:pPr>
        <w:spacing w:after="0" w:line="240" w:lineRule="auto"/>
        <w:jc w:val="both"/>
        <w:rPr>
          <w:rFonts w:asciiTheme="majorHAnsi" w:hAnsiTheme="majorHAnsi" w:cstheme="majorHAnsi"/>
          <w:sz w:val="20"/>
          <w:szCs w:val="20"/>
        </w:rPr>
      </w:pPr>
    </w:p>
    <w:p w14:paraId="2D50BEF6" w14:textId="77777777"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B56F36" w:rsidRDefault="00203509" w:rsidP="00CC124D">
      <w:pPr>
        <w:spacing w:after="0" w:line="240" w:lineRule="auto"/>
        <w:jc w:val="both"/>
        <w:rPr>
          <w:rFonts w:asciiTheme="majorHAnsi" w:hAnsiTheme="majorHAnsi" w:cstheme="majorHAnsi"/>
          <w:sz w:val="20"/>
          <w:szCs w:val="20"/>
        </w:rPr>
      </w:pPr>
    </w:p>
    <w:p w14:paraId="50300978" w14:textId="77777777" w:rsidR="006D3D6A" w:rsidRPr="00B56F36" w:rsidRDefault="007157C3" w:rsidP="00CC124D">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 xml:space="preserve">Ceną oferty jest kwota wynagrodzenia ryczałtowego zaoferowana przez Wykonawcę w formularzu oferty. </w:t>
      </w:r>
      <w:r w:rsidR="006D3D6A" w:rsidRPr="00B56F36">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B56F36" w:rsidRDefault="00203509" w:rsidP="00CC124D">
      <w:pPr>
        <w:spacing w:after="0" w:line="240" w:lineRule="auto"/>
        <w:jc w:val="both"/>
        <w:rPr>
          <w:rFonts w:asciiTheme="majorHAnsi" w:hAnsiTheme="majorHAnsi" w:cstheme="majorHAnsi"/>
          <w:sz w:val="20"/>
          <w:szCs w:val="20"/>
        </w:rPr>
      </w:pPr>
    </w:p>
    <w:p w14:paraId="24CD024C" w14:textId="237BFAA0" w:rsidR="006D3D6A" w:rsidRPr="00B56F36" w:rsidRDefault="00A9717D" w:rsidP="004A196F">
      <w:pPr>
        <w:spacing w:after="0" w:line="240" w:lineRule="auto"/>
        <w:jc w:val="both"/>
        <w:rPr>
          <w:rFonts w:asciiTheme="minorHAnsi" w:eastAsia="Times New Roman" w:hAnsiTheme="minorHAnsi" w:cstheme="minorHAnsi"/>
          <w:sz w:val="20"/>
          <w:szCs w:val="20"/>
        </w:rPr>
      </w:pPr>
      <w:r w:rsidRPr="00B56F36">
        <w:rPr>
          <w:rFonts w:asciiTheme="majorHAnsi" w:hAnsiTheme="majorHAnsi" w:cstheme="majorHAnsi"/>
          <w:sz w:val="20"/>
          <w:szCs w:val="20"/>
        </w:rPr>
        <w:t>d</w:t>
      </w:r>
      <w:r w:rsidR="007157C3" w:rsidRPr="00B56F36">
        <w:rPr>
          <w:rFonts w:asciiTheme="majorHAnsi" w:hAnsiTheme="majorHAnsi" w:cstheme="majorHAnsi"/>
          <w:sz w:val="20"/>
          <w:szCs w:val="20"/>
        </w:rPr>
        <w:t xml:space="preserve">) </w:t>
      </w:r>
      <w:r w:rsidR="006D3D6A" w:rsidRPr="00B56F36">
        <w:rPr>
          <w:rFonts w:asciiTheme="minorHAnsi" w:hAnsiTheme="minorHAnsi" w:cstheme="minorHAnsi"/>
          <w:sz w:val="20"/>
          <w:szCs w:val="20"/>
          <w:u w:val="single"/>
        </w:rPr>
        <w:t xml:space="preserve">Warunkiem zapłaty należności dla Wykonawcy za wykonane roboty będzie otrzymanie przez Zamawiającego </w:t>
      </w:r>
      <w:r w:rsidR="00A64DA7" w:rsidRPr="00B56F36">
        <w:rPr>
          <w:rFonts w:asciiTheme="minorHAnsi" w:hAnsiTheme="minorHAnsi" w:cstheme="minorHAnsi"/>
          <w:sz w:val="20"/>
          <w:szCs w:val="20"/>
          <w:u w:val="single"/>
        </w:rPr>
        <w:t>podpisanych</w:t>
      </w:r>
      <w:r w:rsidR="006D3D6A" w:rsidRPr="00B56F36">
        <w:rPr>
          <w:rFonts w:asciiTheme="minorHAnsi" w:hAnsiTheme="minorHAnsi" w:cstheme="minorHAnsi"/>
          <w:sz w:val="20"/>
          <w:szCs w:val="20"/>
          <w:u w:val="single"/>
        </w:rPr>
        <w:t xml:space="preserve"> przez podwykonawców potwierdzeń otrzymania zapłaty zgodnie z zawartymi z nimi umowami.</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W przypadku uchylenia się </w:t>
      </w:r>
      <w:r w:rsidR="00AA67FC" w:rsidRPr="00B56F36">
        <w:rPr>
          <w:rFonts w:asciiTheme="minorHAnsi" w:eastAsia="Times New Roman" w:hAnsiTheme="minorHAnsi" w:cstheme="minorHAnsi"/>
          <w:sz w:val="20"/>
          <w:szCs w:val="20"/>
        </w:rPr>
        <w:t>od obowiązku zapłaty  przez wykonawcę</w:t>
      </w:r>
      <w:r w:rsidR="007F110A">
        <w:rPr>
          <w:rFonts w:asciiTheme="minorHAnsi" w:eastAsia="Times New Roman" w:hAnsiTheme="minorHAnsi" w:cstheme="minorHAnsi"/>
          <w:sz w:val="20"/>
          <w:szCs w:val="20"/>
        </w:rPr>
        <w:t xml:space="preserve"> </w:t>
      </w:r>
      <w:r w:rsidR="006D3D6A" w:rsidRPr="00B56F36">
        <w:rPr>
          <w:rFonts w:asciiTheme="minorHAnsi" w:hAnsiTheme="minorHAnsi" w:cstheme="minorHAnsi"/>
          <w:sz w:val="20"/>
          <w:szCs w:val="20"/>
        </w:rPr>
        <w:t xml:space="preserve">Zamawiający dokona </w:t>
      </w:r>
      <w:r w:rsidR="00AA67FC" w:rsidRPr="00B56F36">
        <w:rPr>
          <w:rFonts w:asciiTheme="minorHAnsi" w:hAnsiTheme="minorHAnsi" w:cstheme="minorHAnsi"/>
          <w:sz w:val="20"/>
          <w:szCs w:val="20"/>
        </w:rPr>
        <w:t xml:space="preserve">bezpośredniej </w:t>
      </w:r>
      <w:r w:rsidR="006D3D6A" w:rsidRPr="00B56F36">
        <w:rPr>
          <w:rFonts w:asciiTheme="minorHAnsi" w:hAnsiTheme="minorHAnsi" w:cstheme="minorHAnsi"/>
          <w:sz w:val="20"/>
          <w:szCs w:val="20"/>
        </w:rPr>
        <w:t>zapłaty dla po</w:t>
      </w:r>
      <w:r w:rsidR="007F110A">
        <w:rPr>
          <w:rFonts w:asciiTheme="minorHAnsi" w:hAnsiTheme="minorHAnsi" w:cstheme="minorHAnsi"/>
          <w:sz w:val="20"/>
          <w:szCs w:val="20"/>
        </w:rPr>
        <w:t xml:space="preserve">dwykonawcy , z </w:t>
      </w:r>
      <w:r w:rsidR="00AA67FC" w:rsidRPr="00B56F36">
        <w:rPr>
          <w:rFonts w:asciiTheme="minorHAnsi" w:hAnsiTheme="minorHAnsi" w:cstheme="minorHAnsi"/>
          <w:sz w:val="20"/>
          <w:szCs w:val="20"/>
        </w:rPr>
        <w:t xml:space="preserve">zastrzeżeniem art. </w:t>
      </w:r>
      <w:r w:rsidR="00AA67FC" w:rsidRPr="00B56F36">
        <w:rPr>
          <w:rFonts w:asciiTheme="minorHAnsi" w:hAnsiTheme="minorHAnsi" w:cstheme="minorHAnsi"/>
          <w:sz w:val="20"/>
          <w:szCs w:val="20"/>
        </w:rPr>
        <w:lastRenderedPageBreak/>
        <w:t>465</w:t>
      </w:r>
      <w:r w:rsidR="007F110A">
        <w:rPr>
          <w:rFonts w:asciiTheme="minorHAnsi" w:hAnsiTheme="minorHAnsi" w:cstheme="minorHAnsi"/>
          <w:sz w:val="20"/>
          <w:szCs w:val="20"/>
        </w:rPr>
        <w:t xml:space="preserve"> u </w:t>
      </w:r>
      <w:r w:rsidR="00AA67FC" w:rsidRPr="00B56F36">
        <w:rPr>
          <w:rFonts w:asciiTheme="minorHAnsi" w:hAnsiTheme="minorHAnsi" w:cstheme="minorHAnsi"/>
          <w:sz w:val="20"/>
          <w:szCs w:val="20"/>
        </w:rPr>
        <w:t>st. 2 – 8</w:t>
      </w:r>
      <w:r w:rsidR="00E9134B" w:rsidRPr="00B56F36">
        <w:rPr>
          <w:rFonts w:asciiTheme="minorHAnsi" w:hAnsiTheme="minorHAnsi" w:cstheme="minorHAnsi"/>
          <w:sz w:val="20"/>
          <w:szCs w:val="20"/>
        </w:rPr>
        <w:t xml:space="preserve"> ustawy </w:t>
      </w:r>
      <w:proofErr w:type="spellStart"/>
      <w:r w:rsidR="00E9134B" w:rsidRPr="00B56F36">
        <w:rPr>
          <w:rFonts w:asciiTheme="minorHAnsi" w:hAnsiTheme="minorHAnsi" w:cstheme="minorHAnsi"/>
          <w:sz w:val="20"/>
          <w:szCs w:val="20"/>
        </w:rPr>
        <w:t>Pzp</w:t>
      </w:r>
      <w:proofErr w:type="spellEnd"/>
      <w:r w:rsidR="00AA67FC" w:rsidRPr="00B56F36">
        <w:rPr>
          <w:rFonts w:asciiTheme="minorHAnsi" w:hAnsiTheme="minorHAnsi" w:cstheme="minorHAnsi"/>
          <w:sz w:val="20"/>
          <w:szCs w:val="20"/>
        </w:rPr>
        <w:t>.</w:t>
      </w:r>
      <w:r w:rsidR="006D3D6A" w:rsidRPr="00B56F36">
        <w:rPr>
          <w:rFonts w:asciiTheme="minorHAnsi" w:hAnsiTheme="minorHAnsi" w:cstheme="minorHAnsi"/>
          <w:sz w:val="20"/>
          <w:szCs w:val="20"/>
        </w:rPr>
        <w:t xml:space="preserve"> Szczegółowe postanowienia dotyczące regulacji obejmujących podwykonawstwo zawarte są we wzorze umowy.</w:t>
      </w:r>
    </w:p>
    <w:p w14:paraId="302FA87D" w14:textId="77777777" w:rsidR="00490F59" w:rsidRPr="00B56F36" w:rsidRDefault="00490F59" w:rsidP="00CC124D">
      <w:pPr>
        <w:spacing w:after="0" w:line="240" w:lineRule="auto"/>
        <w:rPr>
          <w:rFonts w:asciiTheme="majorHAnsi" w:hAnsiTheme="majorHAnsi" w:cstheme="majorHAnsi"/>
          <w:sz w:val="20"/>
          <w:szCs w:val="20"/>
        </w:rPr>
      </w:pPr>
    </w:p>
    <w:p w14:paraId="217288EB" w14:textId="77777777" w:rsidR="006D3D6A" w:rsidRPr="00B56F36"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6D3D6A" w:rsidRPr="00B56F36">
        <w:rPr>
          <w:rFonts w:asciiTheme="majorHAnsi" w:hAnsiTheme="majorHAnsi" w:cstheme="majorHAnsi"/>
          <w:b/>
          <w:bCs/>
          <w:sz w:val="20"/>
          <w:szCs w:val="20"/>
        </w:rPr>
        <w:t>ROZWIĄZANIA RÓWNOWAŻNE.</w:t>
      </w:r>
    </w:p>
    <w:p w14:paraId="41FB5C96" w14:textId="77777777" w:rsidR="00203509" w:rsidRPr="00B56F36" w:rsidRDefault="00203509" w:rsidP="00CC124D">
      <w:pPr>
        <w:spacing w:after="0" w:line="240" w:lineRule="auto"/>
        <w:rPr>
          <w:rFonts w:asciiTheme="majorHAnsi" w:hAnsiTheme="majorHAnsi" w:cstheme="majorHAnsi"/>
          <w:sz w:val="20"/>
          <w:szCs w:val="20"/>
        </w:rPr>
      </w:pPr>
    </w:p>
    <w:p w14:paraId="6ABB1A01" w14:textId="04506016"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2.1/ Zastosowane w dokumentacji projektowej i </w:t>
      </w:r>
      <w:proofErr w:type="spellStart"/>
      <w:r w:rsidR="007F110A">
        <w:rPr>
          <w:rFonts w:asciiTheme="majorHAnsi" w:hAnsiTheme="majorHAnsi" w:cstheme="majorHAnsi"/>
          <w:sz w:val="20"/>
          <w:szCs w:val="20"/>
        </w:rPr>
        <w:t>STWiOR</w:t>
      </w:r>
      <w:proofErr w:type="spellEnd"/>
      <w:r w:rsidR="007F110A">
        <w:rPr>
          <w:rFonts w:asciiTheme="majorHAnsi" w:hAnsiTheme="majorHAnsi" w:cstheme="majorHAnsi"/>
          <w:sz w:val="20"/>
          <w:szCs w:val="20"/>
        </w:rPr>
        <w:t xml:space="preserve"> </w:t>
      </w:r>
      <w:r w:rsidRPr="00B56F36">
        <w:rPr>
          <w:rFonts w:asciiTheme="majorHAnsi" w:hAnsiTheme="majorHAnsi" w:cstheme="majorHAnsi"/>
          <w:sz w:val="20"/>
          <w:szCs w:val="20"/>
        </w:rPr>
        <w:t xml:space="preserve">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w:t>
      </w:r>
      <w:r w:rsidR="007F110A">
        <w:rPr>
          <w:rFonts w:asciiTheme="majorHAnsi" w:hAnsiTheme="majorHAnsi" w:cstheme="majorHAnsi"/>
          <w:sz w:val="20"/>
          <w:szCs w:val="20"/>
        </w:rPr>
        <w:t xml:space="preserve">wyboru </w:t>
      </w:r>
      <w:r w:rsidRPr="00B56F36">
        <w:rPr>
          <w:rFonts w:asciiTheme="majorHAnsi" w:hAnsiTheme="majorHAnsi" w:cstheme="majorHAnsi"/>
          <w:sz w:val="20"/>
          <w:szCs w:val="20"/>
        </w:rPr>
        <w:t xml:space="preserve">oraz posiadające właściwości użytkowe spełniające wymogi określone dla przedmiotu opisanego w dokumentacji. </w:t>
      </w:r>
    </w:p>
    <w:p w14:paraId="34B8861A" w14:textId="77777777" w:rsidR="00436F5E" w:rsidRPr="00B56F36"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B56F36" w:rsidRDefault="00B729A7" w:rsidP="00CC124D">
      <w:pPr>
        <w:spacing w:after="0" w:line="240" w:lineRule="auto"/>
        <w:rPr>
          <w:rFonts w:asciiTheme="majorHAnsi" w:hAnsiTheme="majorHAnsi" w:cstheme="majorHAnsi"/>
          <w:sz w:val="20"/>
          <w:szCs w:val="20"/>
        </w:rPr>
      </w:pPr>
    </w:p>
    <w:p w14:paraId="3D70967F" w14:textId="77777777" w:rsidR="00935D28"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6D3D6A" w:rsidRPr="00B56F36">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B56F36"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NA PODSTAWIE STOSUNKU PRACY.</w:t>
      </w:r>
    </w:p>
    <w:p w14:paraId="279F5A27" w14:textId="77777777" w:rsidR="00CB2B99" w:rsidRPr="00B56F36" w:rsidRDefault="00CB2B99" w:rsidP="00CC124D">
      <w:pPr>
        <w:spacing w:after="0" w:line="240" w:lineRule="auto"/>
        <w:rPr>
          <w:rFonts w:asciiTheme="majorHAnsi" w:hAnsiTheme="majorHAnsi" w:cstheme="majorHAnsi"/>
          <w:sz w:val="20"/>
          <w:szCs w:val="20"/>
        </w:rPr>
      </w:pPr>
    </w:p>
    <w:p w14:paraId="1EA057F0" w14:textId="649CDDE7" w:rsidR="00CE2573" w:rsidRPr="00B56F36" w:rsidRDefault="00CE2573" w:rsidP="00CE2573">
      <w:pPr>
        <w:spacing w:after="0" w:line="240" w:lineRule="auto"/>
        <w:jc w:val="both"/>
        <w:rPr>
          <w:rFonts w:ascii="Calibri Light" w:hAnsi="Calibri Light"/>
          <w:sz w:val="20"/>
          <w:szCs w:val="20"/>
          <w:lang w:eastAsia="en-US"/>
        </w:rPr>
      </w:pPr>
      <w:r w:rsidRPr="00B56F36">
        <w:rPr>
          <w:rFonts w:ascii="Calibri Light" w:hAnsi="Calibri Light"/>
          <w:sz w:val="20"/>
          <w:szCs w:val="20"/>
          <w:lang w:eastAsia="en-US"/>
        </w:rPr>
        <w:t xml:space="preserve">3.1/ Zamawiający działając na podstawie art. 95 ust. 1 ustawy </w:t>
      </w:r>
      <w:proofErr w:type="spellStart"/>
      <w:r w:rsidRPr="00B56F36">
        <w:rPr>
          <w:rFonts w:ascii="Calibri Light" w:hAnsi="Calibri Light"/>
          <w:sz w:val="20"/>
          <w:szCs w:val="20"/>
          <w:lang w:eastAsia="en-US"/>
        </w:rPr>
        <w:t>Pzp</w:t>
      </w:r>
      <w:proofErr w:type="spellEnd"/>
      <w:r w:rsidRPr="00B56F36">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w:t>
      </w:r>
      <w:r w:rsidR="000F745D">
        <w:rPr>
          <w:rFonts w:ascii="Calibri Light" w:hAnsi="Calibri Light"/>
          <w:sz w:val="20"/>
          <w:szCs w:val="20"/>
          <w:lang w:eastAsia="en-US"/>
        </w:rPr>
        <w:br/>
      </w:r>
      <w:r w:rsidRPr="00B56F36">
        <w:rPr>
          <w:rFonts w:ascii="Calibri Light" w:hAnsi="Calibri Light"/>
          <w:sz w:val="20"/>
          <w:szCs w:val="20"/>
          <w:lang w:eastAsia="en-US"/>
        </w:rPr>
        <w:t>z 2020 r., poz. 1320 ze zm.) z wyłączeniem osób samodzielnie wykonujących daną czynność w ramach jednoosobowej działalności gospodarczej tzw. „samo zatrudnienie”</w:t>
      </w:r>
      <w:r w:rsidR="00937CCB" w:rsidRPr="00B56F36">
        <w:rPr>
          <w:rFonts w:asciiTheme="majorHAnsi" w:hAnsiTheme="majorHAnsi" w:cstheme="majorHAnsi"/>
          <w:sz w:val="20"/>
          <w:szCs w:val="20"/>
        </w:rPr>
        <w:t xml:space="preserve"> lub na podstawie umowy </w:t>
      </w:r>
      <w:proofErr w:type="spellStart"/>
      <w:r w:rsidR="00937CCB" w:rsidRPr="00B56F36">
        <w:rPr>
          <w:rFonts w:asciiTheme="majorHAnsi" w:hAnsiTheme="majorHAnsi" w:cstheme="majorHAnsi"/>
          <w:sz w:val="20"/>
          <w:szCs w:val="20"/>
        </w:rPr>
        <w:t>cywilno</w:t>
      </w:r>
      <w:proofErr w:type="spellEnd"/>
      <w:r w:rsidR="00937CCB" w:rsidRPr="00B56F36">
        <w:rPr>
          <w:rFonts w:asciiTheme="majorHAnsi" w:hAnsiTheme="majorHAnsi" w:cstheme="majorHAnsi"/>
          <w:sz w:val="20"/>
          <w:szCs w:val="20"/>
        </w:rPr>
        <w:t xml:space="preserve"> – prawnej. </w:t>
      </w:r>
      <w:r w:rsidRPr="00B56F36">
        <w:rPr>
          <w:rFonts w:ascii="Calibri Light" w:hAnsi="Calibri Light"/>
          <w:sz w:val="20"/>
          <w:szCs w:val="20"/>
          <w:lang w:eastAsia="en-US"/>
        </w:rPr>
        <w:t xml:space="preserve"> </w:t>
      </w:r>
    </w:p>
    <w:p w14:paraId="085A5E5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B56F36" w:rsidRDefault="00CE2573" w:rsidP="00CE2573">
      <w:pPr>
        <w:autoSpaceDE w:val="0"/>
        <w:autoSpaceDN w:val="0"/>
        <w:spacing w:after="0" w:line="240" w:lineRule="auto"/>
        <w:jc w:val="both"/>
        <w:rPr>
          <w:rFonts w:ascii="Calibri Light" w:hAnsi="Calibri Light"/>
          <w:b/>
          <w:bCs/>
          <w:sz w:val="20"/>
          <w:szCs w:val="20"/>
          <w:lang w:eastAsia="en-US"/>
        </w:rPr>
      </w:pPr>
      <w:r w:rsidRPr="00B56F36">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B56F36">
        <w:rPr>
          <w:rFonts w:ascii="Calibri Light" w:hAnsi="Calibri Light"/>
          <w:b/>
          <w:bCs/>
          <w:sz w:val="20"/>
          <w:szCs w:val="20"/>
          <w:lang w:eastAsia="en-US"/>
        </w:rPr>
        <w:t>projekcie umowy stanowiącej</w:t>
      </w:r>
      <w:r w:rsidRPr="00B56F36">
        <w:rPr>
          <w:rFonts w:ascii="Calibri Light" w:hAnsi="Calibri Light"/>
          <w:sz w:val="20"/>
          <w:szCs w:val="20"/>
          <w:lang w:eastAsia="en-US"/>
        </w:rPr>
        <w:t xml:space="preserve"> </w:t>
      </w:r>
      <w:r w:rsidRPr="00B56F36">
        <w:rPr>
          <w:rFonts w:ascii="Calibri Light" w:hAnsi="Calibri Light"/>
          <w:b/>
          <w:bCs/>
          <w:sz w:val="20"/>
          <w:szCs w:val="20"/>
          <w:lang w:eastAsia="en-US"/>
        </w:rPr>
        <w:t xml:space="preserve">załącznik Nr 4 do SWZ. </w:t>
      </w:r>
    </w:p>
    <w:p w14:paraId="0E77D76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r w:rsidRPr="00B56F36">
        <w:rPr>
          <w:rFonts w:ascii="Calibri Light" w:hAnsi="Calibri Light"/>
          <w:sz w:val="20"/>
          <w:szCs w:val="20"/>
          <w:lang w:eastAsia="en-US"/>
        </w:rPr>
        <w:t xml:space="preserve">Powyższe wymagania mogą określać w szczególności: </w:t>
      </w:r>
    </w:p>
    <w:p w14:paraId="43035CE3"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a) sposób dokumentowania zatrudnienia osób, o których mowa w art. 95 ust. 1 ustawy </w:t>
      </w:r>
      <w:proofErr w:type="spellStart"/>
      <w:r w:rsidRPr="00B56F36">
        <w:rPr>
          <w:rFonts w:ascii="Calibri Light" w:hAnsi="Calibri Light"/>
          <w:sz w:val="20"/>
          <w:szCs w:val="20"/>
          <w:lang w:eastAsia="en-US"/>
        </w:rPr>
        <w:t>Pzp</w:t>
      </w:r>
      <w:proofErr w:type="spellEnd"/>
      <w:r w:rsidRPr="00B56F36">
        <w:rPr>
          <w:rFonts w:ascii="Calibri Light" w:hAnsi="Calibri Light"/>
          <w:sz w:val="20"/>
          <w:szCs w:val="20"/>
          <w:lang w:eastAsia="en-US"/>
        </w:rPr>
        <w:t xml:space="preserve">, </w:t>
      </w:r>
    </w:p>
    <w:p w14:paraId="730F479B" w14:textId="01225566" w:rsidR="00CE2573" w:rsidRPr="00B56F36" w:rsidRDefault="00CE2573" w:rsidP="007F110A">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b) uprawnienia Zamawiającego w zakresie kontroli spełniania przez Wykonawcę wymagań,</w:t>
      </w:r>
      <w:r w:rsidR="007F110A">
        <w:rPr>
          <w:rFonts w:ascii="Calibri Light" w:hAnsi="Calibri Light"/>
          <w:sz w:val="20"/>
          <w:szCs w:val="20"/>
          <w:lang w:eastAsia="en-US"/>
        </w:rPr>
        <w:t xml:space="preserve"> </w:t>
      </w:r>
      <w:r w:rsidRPr="00B56F36">
        <w:rPr>
          <w:rFonts w:ascii="Calibri Light" w:hAnsi="Calibri Light"/>
          <w:sz w:val="20"/>
          <w:szCs w:val="20"/>
          <w:lang w:eastAsia="en-US"/>
        </w:rPr>
        <w:t xml:space="preserve">związanych z zatrudnieniem tych osób oraz sankcje z tytułu niespełnienia tych wymagań, </w:t>
      </w:r>
    </w:p>
    <w:p w14:paraId="38252A3A" w14:textId="4C809A82" w:rsidR="004836D0" w:rsidRPr="000F745D" w:rsidRDefault="00CE2573" w:rsidP="003A7FB6">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4E508C48" w14:textId="77777777" w:rsidR="00CE2573" w:rsidRPr="00B56F36" w:rsidRDefault="00CE2573" w:rsidP="00CC124D">
      <w:pPr>
        <w:spacing w:after="0" w:line="240" w:lineRule="auto"/>
        <w:rPr>
          <w:rFonts w:asciiTheme="majorHAnsi" w:hAnsiTheme="majorHAnsi" w:cstheme="majorHAnsi"/>
          <w:sz w:val="20"/>
          <w:szCs w:val="20"/>
        </w:rPr>
      </w:pPr>
    </w:p>
    <w:p w14:paraId="26EFF2A5"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6D3D6A" w:rsidRPr="00B56F36">
        <w:rPr>
          <w:rFonts w:asciiTheme="majorHAnsi" w:hAnsiTheme="majorHAnsi" w:cstheme="majorHAnsi"/>
          <w:b/>
          <w:bCs/>
          <w:sz w:val="20"/>
          <w:szCs w:val="20"/>
        </w:rPr>
        <w:t>WYMAGANIA W ZAKRESIE ZATRUDNIENIA OSÓB, O KTÓRYCH MOWA W ART. 96 UST. 2 PKT 2 USTAWY PZP.</w:t>
      </w:r>
    </w:p>
    <w:p w14:paraId="5E3C7490" w14:textId="77777777" w:rsidR="00203509" w:rsidRPr="00B56F36" w:rsidRDefault="00203509" w:rsidP="00CC124D">
      <w:pPr>
        <w:spacing w:after="0" w:line="240" w:lineRule="auto"/>
        <w:rPr>
          <w:rFonts w:asciiTheme="majorHAnsi" w:hAnsiTheme="majorHAnsi" w:cstheme="majorHAnsi"/>
          <w:sz w:val="20"/>
          <w:szCs w:val="20"/>
        </w:rPr>
      </w:pPr>
    </w:p>
    <w:p w14:paraId="5F975A97" w14:textId="0A19F191" w:rsidR="00AD2DB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Zamawiający nie wskazuje wymagań związanych z realizacją zamówienia, o których mowa w art. 96 ust</w:t>
      </w:r>
      <w:r w:rsidR="007F110A">
        <w:rPr>
          <w:rFonts w:asciiTheme="majorHAnsi" w:hAnsiTheme="majorHAnsi" w:cstheme="majorHAnsi"/>
          <w:sz w:val="20"/>
          <w:szCs w:val="20"/>
        </w:rPr>
        <w:t>.</w:t>
      </w:r>
      <w:r w:rsidRPr="00B56F36">
        <w:rPr>
          <w:rFonts w:asciiTheme="majorHAnsi" w:hAnsiTheme="majorHAnsi" w:cstheme="majorHAnsi"/>
          <w:sz w:val="20"/>
          <w:szCs w:val="20"/>
        </w:rPr>
        <w:t xml:space="preserve"> 1</w:t>
      </w:r>
      <w:r w:rsidR="007F110A">
        <w:rPr>
          <w:rFonts w:asciiTheme="majorHAnsi" w:hAnsiTheme="majorHAnsi" w:cstheme="majorHAnsi"/>
          <w:sz w:val="20"/>
          <w:szCs w:val="20"/>
        </w:rPr>
        <w:t xml:space="preserve"> </w:t>
      </w:r>
      <w:r w:rsidRPr="00B56F36">
        <w:rPr>
          <w:rFonts w:asciiTheme="majorHAnsi" w:hAnsiTheme="majorHAnsi" w:cstheme="majorHAnsi"/>
          <w:sz w:val="20"/>
          <w:szCs w:val="20"/>
        </w:rPr>
        <w:t xml:space="preserve">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t>
      </w:r>
    </w:p>
    <w:p w14:paraId="31E6487E" w14:textId="77777777" w:rsidR="00AD7CF2" w:rsidRPr="00B56F36" w:rsidRDefault="00AD7CF2" w:rsidP="00CC124D">
      <w:pPr>
        <w:spacing w:after="0" w:line="240" w:lineRule="auto"/>
        <w:rPr>
          <w:rFonts w:asciiTheme="majorHAnsi" w:hAnsiTheme="majorHAnsi" w:cstheme="majorHAnsi"/>
          <w:sz w:val="20"/>
          <w:szCs w:val="20"/>
        </w:rPr>
      </w:pPr>
    </w:p>
    <w:p w14:paraId="140AFC98"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5. </w:t>
      </w:r>
      <w:r w:rsidR="006D3D6A" w:rsidRPr="00B56F36">
        <w:rPr>
          <w:rFonts w:asciiTheme="majorHAnsi" w:hAnsiTheme="majorHAnsi" w:cstheme="majorHAnsi"/>
          <w:b/>
          <w:bCs/>
          <w:sz w:val="20"/>
          <w:szCs w:val="20"/>
        </w:rPr>
        <w:t>INFORMACJA O PRZEDMIOTOWYCH ŚRODKACH DOWODOWYCH.</w:t>
      </w:r>
    </w:p>
    <w:p w14:paraId="048921AC" w14:textId="77777777" w:rsidR="00203509" w:rsidRPr="00B56F36" w:rsidRDefault="00203509" w:rsidP="00CC124D">
      <w:pPr>
        <w:spacing w:after="0" w:line="240" w:lineRule="auto"/>
        <w:rPr>
          <w:rFonts w:asciiTheme="majorHAnsi" w:hAnsiTheme="majorHAnsi" w:cstheme="majorHAnsi"/>
          <w:sz w:val="20"/>
          <w:szCs w:val="20"/>
        </w:rPr>
      </w:pPr>
    </w:p>
    <w:p w14:paraId="1B2F2146" w14:textId="236F01D8" w:rsidR="006D3D6A" w:rsidRPr="00B56F36" w:rsidRDefault="00D628F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t>
      </w:r>
      <w:r w:rsidR="00203509" w:rsidRPr="00B56F36">
        <w:rPr>
          <w:rFonts w:asciiTheme="majorHAnsi" w:hAnsiTheme="majorHAnsi" w:cstheme="majorHAnsi"/>
          <w:sz w:val="20"/>
          <w:szCs w:val="20"/>
        </w:rPr>
        <w:t xml:space="preserve">wymaga </w:t>
      </w:r>
      <w:r w:rsidR="0028014F" w:rsidRPr="00B56F36">
        <w:rPr>
          <w:rFonts w:asciiTheme="majorHAnsi" w:hAnsiTheme="majorHAnsi" w:cstheme="majorHAnsi"/>
          <w:sz w:val="20"/>
          <w:szCs w:val="20"/>
        </w:rPr>
        <w:t xml:space="preserve">złożenia wraz z ofertą </w:t>
      </w:r>
      <w:r w:rsidR="00FB1441" w:rsidRPr="00B56F36">
        <w:rPr>
          <w:rFonts w:asciiTheme="majorHAnsi" w:hAnsiTheme="majorHAnsi" w:cstheme="majorHAnsi"/>
          <w:sz w:val="20"/>
          <w:szCs w:val="20"/>
        </w:rPr>
        <w:t>przedmiotowych</w:t>
      </w:r>
      <w:r w:rsidRPr="00B56F36">
        <w:rPr>
          <w:rFonts w:asciiTheme="majorHAnsi" w:hAnsiTheme="majorHAnsi" w:cstheme="majorHAnsi"/>
          <w:sz w:val="20"/>
          <w:szCs w:val="20"/>
        </w:rPr>
        <w:t xml:space="preserve"> środków dowodowych.</w:t>
      </w:r>
    </w:p>
    <w:p w14:paraId="40B38026" w14:textId="4EE869E6" w:rsidR="00102D1F" w:rsidRDefault="00102D1F" w:rsidP="00CC124D">
      <w:pPr>
        <w:spacing w:after="0" w:line="240" w:lineRule="auto"/>
        <w:rPr>
          <w:rFonts w:asciiTheme="majorHAnsi" w:hAnsiTheme="majorHAnsi" w:cstheme="majorHAnsi"/>
          <w:sz w:val="20"/>
          <w:szCs w:val="20"/>
        </w:rPr>
      </w:pPr>
    </w:p>
    <w:p w14:paraId="15563D6C" w14:textId="77777777" w:rsidR="007A53CE" w:rsidRPr="00B56F36" w:rsidRDefault="007A53CE" w:rsidP="00CC124D">
      <w:pPr>
        <w:spacing w:after="0" w:line="240" w:lineRule="auto"/>
        <w:rPr>
          <w:rFonts w:asciiTheme="majorHAnsi" w:hAnsiTheme="majorHAnsi" w:cstheme="majorHAnsi"/>
          <w:sz w:val="20"/>
          <w:szCs w:val="20"/>
        </w:rPr>
      </w:pPr>
    </w:p>
    <w:p w14:paraId="7A1C361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6. </w:t>
      </w:r>
      <w:r w:rsidR="006D3D6A" w:rsidRPr="00B56F36">
        <w:rPr>
          <w:rFonts w:asciiTheme="majorHAnsi" w:hAnsiTheme="majorHAnsi" w:cstheme="majorHAnsi"/>
          <w:b/>
          <w:bCs/>
          <w:sz w:val="20"/>
          <w:szCs w:val="20"/>
        </w:rPr>
        <w:t>TERMIN WYKONANIA ZAMÓWIENIA.</w:t>
      </w:r>
    </w:p>
    <w:p w14:paraId="275340DC" w14:textId="77777777" w:rsidR="00203509" w:rsidRPr="00B56F36" w:rsidRDefault="00203509" w:rsidP="00CC124D">
      <w:pPr>
        <w:spacing w:after="0" w:line="240" w:lineRule="auto"/>
        <w:rPr>
          <w:rFonts w:asciiTheme="majorHAnsi" w:hAnsiTheme="majorHAnsi" w:cstheme="majorHAnsi"/>
          <w:sz w:val="20"/>
          <w:szCs w:val="20"/>
        </w:rPr>
      </w:pPr>
    </w:p>
    <w:p w14:paraId="3FEBF630" w14:textId="77777777" w:rsidR="0028014F" w:rsidRPr="00B56F36" w:rsidRDefault="006D3D6A"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Termin realizacji zamówienia </w:t>
      </w:r>
      <w:r w:rsidR="0028014F" w:rsidRPr="00B56F36">
        <w:rPr>
          <w:rFonts w:asciiTheme="majorHAnsi" w:hAnsiTheme="majorHAnsi" w:cstheme="majorHAnsi"/>
          <w:b/>
          <w:bCs/>
          <w:sz w:val="20"/>
          <w:szCs w:val="20"/>
        </w:rPr>
        <w:t>:</w:t>
      </w:r>
    </w:p>
    <w:p w14:paraId="27DCCD2C" w14:textId="77777777" w:rsidR="00F06409" w:rsidRPr="00ED14C8" w:rsidRDefault="00F06409" w:rsidP="00F06409">
      <w:pPr>
        <w:numPr>
          <w:ilvl w:val="0"/>
          <w:numId w:val="49"/>
        </w:numPr>
        <w:autoSpaceDE w:val="0"/>
        <w:autoSpaceDN w:val="0"/>
        <w:adjustRightInd w:val="0"/>
        <w:spacing w:after="0" w:line="276" w:lineRule="auto"/>
        <w:jc w:val="both"/>
        <w:rPr>
          <w:rFonts w:asciiTheme="majorHAnsi" w:hAnsiTheme="majorHAnsi" w:cstheme="majorHAnsi"/>
          <w:sz w:val="20"/>
          <w:szCs w:val="20"/>
        </w:rPr>
      </w:pPr>
      <w:bookmarkStart w:id="3" w:name="_Hlk65509195"/>
      <w:r w:rsidRPr="00ED14C8">
        <w:rPr>
          <w:rFonts w:asciiTheme="majorHAnsi" w:hAnsiTheme="majorHAnsi" w:cstheme="majorHAnsi"/>
          <w:sz w:val="20"/>
          <w:szCs w:val="20"/>
        </w:rPr>
        <w:t xml:space="preserve">rozpoczęcie: z dniem podpisania umowy, </w:t>
      </w:r>
    </w:p>
    <w:p w14:paraId="163809A0" w14:textId="4A95C2B2" w:rsidR="0051573F" w:rsidRPr="007A53CE" w:rsidRDefault="00F06409" w:rsidP="007A53CE">
      <w:pPr>
        <w:numPr>
          <w:ilvl w:val="0"/>
          <w:numId w:val="49"/>
        </w:numPr>
        <w:autoSpaceDE w:val="0"/>
        <w:autoSpaceDN w:val="0"/>
        <w:adjustRightInd w:val="0"/>
        <w:spacing w:after="0" w:line="276" w:lineRule="auto"/>
        <w:jc w:val="both"/>
        <w:rPr>
          <w:rFonts w:asciiTheme="majorHAnsi" w:hAnsiTheme="majorHAnsi" w:cstheme="majorHAnsi"/>
          <w:sz w:val="20"/>
          <w:szCs w:val="20"/>
        </w:rPr>
      </w:pPr>
      <w:r w:rsidRPr="00ED14C8">
        <w:rPr>
          <w:rFonts w:asciiTheme="majorHAnsi" w:hAnsiTheme="majorHAnsi" w:cstheme="majorHAnsi"/>
          <w:sz w:val="20"/>
          <w:szCs w:val="20"/>
        </w:rPr>
        <w:t xml:space="preserve">zakończenie: </w:t>
      </w:r>
      <w:bookmarkStart w:id="4" w:name="_Hlk79059559"/>
      <w:r w:rsidRPr="00ED14C8">
        <w:rPr>
          <w:rFonts w:asciiTheme="majorHAnsi" w:hAnsiTheme="majorHAnsi" w:cstheme="majorHAnsi"/>
          <w:sz w:val="20"/>
          <w:szCs w:val="20"/>
        </w:rPr>
        <w:t>45 dni od</w:t>
      </w:r>
      <w:r w:rsidR="00F379B4" w:rsidRPr="00ED14C8">
        <w:rPr>
          <w:rFonts w:asciiTheme="majorHAnsi" w:hAnsiTheme="majorHAnsi" w:cstheme="majorHAnsi"/>
          <w:sz w:val="20"/>
          <w:szCs w:val="20"/>
        </w:rPr>
        <w:t xml:space="preserve"> momentu</w:t>
      </w:r>
      <w:r w:rsidRPr="00ED14C8">
        <w:rPr>
          <w:rFonts w:asciiTheme="majorHAnsi" w:hAnsiTheme="majorHAnsi" w:cstheme="majorHAnsi"/>
          <w:sz w:val="20"/>
          <w:szCs w:val="20"/>
        </w:rPr>
        <w:t xml:space="preserve"> podpisania umowy</w:t>
      </w:r>
      <w:bookmarkEnd w:id="4"/>
      <w:r w:rsidRPr="00ED14C8">
        <w:rPr>
          <w:rFonts w:asciiTheme="majorHAnsi" w:hAnsiTheme="majorHAnsi" w:cstheme="majorHAnsi"/>
          <w:sz w:val="20"/>
          <w:szCs w:val="20"/>
        </w:rPr>
        <w:t xml:space="preserve"> </w:t>
      </w:r>
      <w:bookmarkEnd w:id="3"/>
    </w:p>
    <w:p w14:paraId="68C9FB7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 xml:space="preserve">7. </w:t>
      </w:r>
      <w:r w:rsidR="006D3D6A" w:rsidRPr="00B56F36">
        <w:rPr>
          <w:rFonts w:asciiTheme="majorHAnsi" w:hAnsiTheme="majorHAnsi" w:cstheme="majorHAnsi"/>
          <w:b/>
          <w:bCs/>
          <w:sz w:val="20"/>
          <w:szCs w:val="20"/>
        </w:rPr>
        <w:t>INFORMACJA O WARUNKACH UDZIAŁU W POSTĘPOWANIU O UDZIELENIE ZAMÓWIENIA.</w:t>
      </w:r>
    </w:p>
    <w:p w14:paraId="27C03BB4" w14:textId="77777777" w:rsidR="000E47C6" w:rsidRPr="00B56F36" w:rsidRDefault="000E47C6" w:rsidP="00CC124D">
      <w:pPr>
        <w:spacing w:after="0" w:line="240" w:lineRule="auto"/>
        <w:rPr>
          <w:rFonts w:asciiTheme="majorHAnsi" w:hAnsiTheme="majorHAnsi" w:cstheme="majorHAnsi"/>
          <w:sz w:val="20"/>
          <w:szCs w:val="20"/>
        </w:rPr>
      </w:pPr>
    </w:p>
    <w:p w14:paraId="14BF2277" w14:textId="77777777" w:rsidR="008579C0" w:rsidRPr="00B56F36" w:rsidRDefault="008579C0"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7.1/ Na podstawie art. 112 ust. 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określa warunki udziału w postępowaniu dotyczące:</w:t>
      </w:r>
    </w:p>
    <w:p w14:paraId="0399D9F2" w14:textId="77777777" w:rsidR="008579C0" w:rsidRPr="00B56F36" w:rsidRDefault="008579C0" w:rsidP="0028014F">
      <w:pPr>
        <w:spacing w:after="0" w:line="240" w:lineRule="auto"/>
        <w:rPr>
          <w:rFonts w:asciiTheme="majorHAnsi" w:hAnsiTheme="majorHAnsi" w:cstheme="majorHAnsi"/>
          <w:sz w:val="20"/>
          <w:szCs w:val="20"/>
        </w:rPr>
      </w:pPr>
    </w:p>
    <w:p w14:paraId="404ABA8F" w14:textId="520321C6"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1) Zdolnoś</w:t>
      </w:r>
      <w:r w:rsidR="006411CB" w:rsidRPr="00B56F36">
        <w:rPr>
          <w:rFonts w:asciiTheme="majorHAnsi" w:hAnsiTheme="majorHAnsi" w:cstheme="majorHAnsi"/>
          <w:sz w:val="20"/>
          <w:szCs w:val="20"/>
        </w:rPr>
        <w:t>ci</w:t>
      </w:r>
      <w:r w:rsidRPr="00B56F36">
        <w:rPr>
          <w:rFonts w:asciiTheme="majorHAnsi" w:hAnsiTheme="majorHAnsi" w:cstheme="majorHAnsi"/>
          <w:sz w:val="20"/>
          <w:szCs w:val="20"/>
        </w:rPr>
        <w:t xml:space="preserve"> do występowania w obrocie w gospodarczym.</w:t>
      </w:r>
    </w:p>
    <w:p w14:paraId="0DE3C8C8"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769A6969" w14:textId="77777777" w:rsidR="008579C0" w:rsidRPr="00B56F36" w:rsidRDefault="008579C0" w:rsidP="0028014F">
      <w:pPr>
        <w:spacing w:after="0" w:line="240" w:lineRule="auto"/>
        <w:rPr>
          <w:rFonts w:asciiTheme="majorHAnsi" w:hAnsiTheme="majorHAnsi" w:cstheme="majorHAnsi"/>
          <w:sz w:val="20"/>
          <w:szCs w:val="20"/>
        </w:rPr>
      </w:pPr>
    </w:p>
    <w:p w14:paraId="1CCAC94C" w14:textId="77777777"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51A02997" w14:textId="77777777" w:rsidR="008579C0" w:rsidRPr="00B56F36" w:rsidRDefault="008579C0" w:rsidP="0028014F">
      <w:pPr>
        <w:spacing w:after="0" w:line="240" w:lineRule="auto"/>
        <w:rPr>
          <w:rFonts w:asciiTheme="majorHAnsi" w:hAnsiTheme="majorHAnsi" w:cstheme="majorHAnsi"/>
          <w:sz w:val="20"/>
          <w:szCs w:val="20"/>
        </w:rPr>
      </w:pPr>
    </w:p>
    <w:p w14:paraId="08686D09"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 Sytuacji ekonomicznej lub finansowej:</w:t>
      </w:r>
    </w:p>
    <w:p w14:paraId="292BAA51" w14:textId="7493BEDB" w:rsidR="0028014F"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630DD057" w14:textId="77777777" w:rsidR="008262D3" w:rsidRPr="00B56F36" w:rsidRDefault="008262D3"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0B31BA2C" w14:textId="3ED37516" w:rsidR="0028014F"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B56F36">
        <w:rPr>
          <w:rFonts w:asciiTheme="majorHAnsi" w:eastAsia="TimesNewRoman" w:hAnsiTheme="majorHAnsi" w:cstheme="majorHAnsi"/>
          <w:b/>
          <w:sz w:val="20"/>
          <w:szCs w:val="20"/>
        </w:rPr>
        <w:t xml:space="preserve">- posiada środki finansowe lub zdolność kredytową w wysokości </w:t>
      </w:r>
      <w:r w:rsidR="005A4CA4">
        <w:rPr>
          <w:rFonts w:asciiTheme="majorHAnsi" w:eastAsia="TimesNewRoman" w:hAnsiTheme="majorHAnsi" w:cstheme="majorHAnsi"/>
          <w:b/>
          <w:sz w:val="20"/>
          <w:szCs w:val="20"/>
        </w:rPr>
        <w:t>174</w:t>
      </w:r>
      <w:r w:rsidRPr="00B56F36">
        <w:rPr>
          <w:rFonts w:asciiTheme="majorHAnsi" w:eastAsia="TimesNewRoman" w:hAnsiTheme="majorHAnsi" w:cstheme="majorHAnsi"/>
          <w:b/>
          <w:sz w:val="20"/>
          <w:szCs w:val="20"/>
        </w:rPr>
        <w:t> 000,00 zł.</w:t>
      </w:r>
    </w:p>
    <w:p w14:paraId="69D6E81E" w14:textId="77777777" w:rsidR="008262D3" w:rsidRDefault="008262D3"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p>
    <w:p w14:paraId="06278A28" w14:textId="5195D815" w:rsidR="004836D0" w:rsidRPr="00B56F36" w:rsidRDefault="004836D0"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Pr>
          <w:rFonts w:asciiTheme="majorHAnsi" w:eastAsia="TimesNewRoman" w:hAnsiTheme="majorHAnsi" w:cstheme="majorHAnsi"/>
          <w:b/>
          <w:sz w:val="20"/>
          <w:szCs w:val="20"/>
        </w:rPr>
        <w:t xml:space="preserve">- posiada ubezpieczenie </w:t>
      </w:r>
      <w:r w:rsidR="008262D3">
        <w:rPr>
          <w:rFonts w:asciiTheme="majorHAnsi" w:eastAsia="TimesNewRoman" w:hAnsiTheme="majorHAnsi" w:cstheme="majorHAnsi"/>
          <w:b/>
          <w:sz w:val="20"/>
          <w:szCs w:val="20"/>
        </w:rPr>
        <w:t>od odpowiedzialności cywilnej w zakresie prowadzonej działalności związanej z przedmiotem zamówienia na kwotę min</w:t>
      </w:r>
      <w:r w:rsidR="00A756A9">
        <w:rPr>
          <w:rFonts w:asciiTheme="majorHAnsi" w:eastAsia="TimesNewRoman" w:hAnsiTheme="majorHAnsi" w:cstheme="majorHAnsi"/>
          <w:b/>
          <w:sz w:val="20"/>
          <w:szCs w:val="20"/>
        </w:rPr>
        <w:t>.</w:t>
      </w:r>
      <w:r w:rsidR="008262D3">
        <w:rPr>
          <w:rFonts w:asciiTheme="majorHAnsi" w:eastAsia="TimesNewRoman" w:hAnsiTheme="majorHAnsi" w:cstheme="majorHAnsi"/>
          <w:b/>
          <w:sz w:val="20"/>
          <w:szCs w:val="20"/>
        </w:rPr>
        <w:t xml:space="preserve"> o wartości umowy, przy jej podpisaniu.</w:t>
      </w:r>
    </w:p>
    <w:p w14:paraId="79D8EE2F" w14:textId="54D67A43" w:rsidR="009A6048" w:rsidRPr="00B56F36" w:rsidRDefault="009A6048"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ab/>
      </w:r>
    </w:p>
    <w:p w14:paraId="6FAC9C1F"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 Zdolności technicznej lub zawodowej:</w:t>
      </w:r>
    </w:p>
    <w:p w14:paraId="4BEE3152"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0BE6EB89"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2C34F6DF" w:rsidR="00967EB1" w:rsidRPr="00B56F36"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B56F36">
        <w:rPr>
          <w:rFonts w:ascii="Calibri Light" w:eastAsia="TimesNewRoman" w:hAnsi="Calibri Light" w:cs="TimesNewRoman"/>
          <w:sz w:val="20"/>
          <w:szCs w:val="20"/>
        </w:rPr>
        <w:t>4.1/ wykonał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A4FF20B" w14:textId="77777777" w:rsidR="00967EB1" w:rsidRPr="00B56F36" w:rsidRDefault="00967EB1" w:rsidP="007E635F">
      <w:pPr>
        <w:autoSpaceDE w:val="0"/>
        <w:autoSpaceDN w:val="0"/>
        <w:adjustRightInd w:val="0"/>
        <w:spacing w:after="0" w:line="240" w:lineRule="auto"/>
        <w:jc w:val="both"/>
        <w:rPr>
          <w:rFonts w:ascii="Calibri Light" w:eastAsia="Times New Roman" w:hAnsi="Calibri Light" w:cs="Calibri Light"/>
          <w:sz w:val="20"/>
          <w:szCs w:val="20"/>
          <w:lang w:eastAsia="ar-SA"/>
        </w:rPr>
      </w:pPr>
    </w:p>
    <w:p w14:paraId="270E69AB" w14:textId="39D685DB" w:rsidR="008262D3" w:rsidRDefault="00967EB1" w:rsidP="00154145">
      <w:pPr>
        <w:pStyle w:val="Default"/>
        <w:jc w:val="both"/>
        <w:rPr>
          <w:rFonts w:ascii="Calibri Light" w:hAnsi="Calibri Light" w:cs="Calibri Light"/>
          <w:bCs/>
          <w:sz w:val="20"/>
          <w:szCs w:val="20"/>
        </w:rPr>
      </w:pPr>
      <w:r w:rsidRPr="00B56F36">
        <w:rPr>
          <w:rFonts w:ascii="Calibri Light" w:hAnsi="Calibri Light" w:cs="Calibri Light"/>
          <w:sz w:val="20"/>
          <w:szCs w:val="20"/>
        </w:rPr>
        <w:t xml:space="preserve">- </w:t>
      </w:r>
      <w:r w:rsidRPr="00B56F36">
        <w:rPr>
          <w:rFonts w:ascii="Calibri Light" w:hAnsi="Calibri Light" w:cs="Calibri Light"/>
          <w:b/>
          <w:sz w:val="20"/>
          <w:szCs w:val="20"/>
        </w:rPr>
        <w:t xml:space="preserve">co najmniej </w:t>
      </w:r>
      <w:r w:rsidR="008262D3">
        <w:rPr>
          <w:rFonts w:ascii="Calibri Light" w:hAnsi="Calibri Light" w:cs="Calibri Light"/>
          <w:b/>
          <w:sz w:val="20"/>
          <w:szCs w:val="20"/>
        </w:rPr>
        <w:t xml:space="preserve">2 </w:t>
      </w:r>
      <w:r w:rsidRPr="00B56F36">
        <w:rPr>
          <w:rFonts w:ascii="Calibri Light" w:hAnsi="Calibri Light" w:cs="Calibri Light"/>
          <w:b/>
          <w:sz w:val="20"/>
          <w:szCs w:val="20"/>
        </w:rPr>
        <w:t xml:space="preserve"> roboty budowlane</w:t>
      </w:r>
      <w:r w:rsidRPr="00B56F36">
        <w:rPr>
          <w:rFonts w:ascii="Calibri Light" w:hAnsi="Calibri Light" w:cs="Calibri Light"/>
          <w:sz w:val="20"/>
          <w:szCs w:val="20"/>
        </w:rPr>
        <w:t xml:space="preserve"> odpowiadające swoim rodzajem robotom  </w:t>
      </w:r>
      <w:r w:rsidRPr="00B56F36">
        <w:rPr>
          <w:rFonts w:ascii="Calibri Light" w:hAnsi="Calibri Light" w:cs="Calibri Light"/>
          <w:bCs/>
          <w:sz w:val="20"/>
          <w:szCs w:val="20"/>
        </w:rPr>
        <w:t>stanowiącym przedmiot zamówienia tj.</w:t>
      </w:r>
      <w:r w:rsidR="008262D3">
        <w:rPr>
          <w:rFonts w:ascii="Calibri Light" w:hAnsi="Calibri Light" w:cs="Calibri Light"/>
          <w:bCs/>
          <w:sz w:val="20"/>
          <w:szCs w:val="20"/>
        </w:rPr>
        <w:t xml:space="preserve"> polegające na: </w:t>
      </w:r>
    </w:p>
    <w:p w14:paraId="5ADBF1FD" w14:textId="67132E12" w:rsidR="00967EB1" w:rsidRPr="003A7FB6" w:rsidRDefault="00967EB1" w:rsidP="003A7FB6">
      <w:pPr>
        <w:pStyle w:val="Default"/>
        <w:jc w:val="both"/>
        <w:rPr>
          <w:rFonts w:ascii="Calibri Light" w:hAnsi="Calibri Light" w:cs="Calibri Light"/>
          <w:b/>
          <w:color w:val="auto"/>
          <w:sz w:val="20"/>
          <w:szCs w:val="20"/>
        </w:rPr>
      </w:pPr>
      <w:r w:rsidRPr="008262D3">
        <w:rPr>
          <w:rFonts w:ascii="Calibri Light" w:hAnsi="Calibri Light" w:cs="Calibri Light"/>
          <w:bCs/>
          <w:color w:val="auto"/>
          <w:sz w:val="20"/>
          <w:szCs w:val="20"/>
        </w:rPr>
        <w:t xml:space="preserve"> </w:t>
      </w:r>
      <w:r w:rsidR="008262D3" w:rsidRPr="008262D3">
        <w:rPr>
          <w:rFonts w:ascii="Calibri Light" w:eastAsia="Calibri" w:hAnsi="Calibri Light" w:cs="Calibri Light"/>
          <w:color w:val="auto"/>
          <w:sz w:val="20"/>
          <w:szCs w:val="20"/>
        </w:rPr>
        <w:t xml:space="preserve">- </w:t>
      </w:r>
      <w:r w:rsidR="003154DF">
        <w:rPr>
          <w:rFonts w:ascii="Calibri Light" w:eastAsia="Calibri" w:hAnsi="Calibri Light" w:cs="Calibri Light"/>
          <w:b/>
          <w:bCs/>
          <w:color w:val="auto"/>
          <w:sz w:val="20"/>
          <w:szCs w:val="20"/>
        </w:rPr>
        <w:t xml:space="preserve">wybudowaniu ogrodzenia terenu pod obiektami użyteczności publicznej </w:t>
      </w:r>
      <w:r w:rsidR="008262D3" w:rsidRPr="003154DF">
        <w:rPr>
          <w:rFonts w:ascii="Calibri Light" w:eastAsia="Calibri" w:hAnsi="Calibri Light" w:cs="Calibri Light"/>
          <w:b/>
          <w:bCs/>
          <w:color w:val="auto"/>
          <w:sz w:val="20"/>
          <w:szCs w:val="20"/>
        </w:rPr>
        <w:t xml:space="preserve"> o wartości nie mniejszej niż </w:t>
      </w:r>
      <w:r w:rsidR="003154DF">
        <w:rPr>
          <w:rFonts w:ascii="Calibri Light" w:eastAsia="Calibri" w:hAnsi="Calibri Light" w:cs="Calibri Light"/>
          <w:b/>
          <w:bCs/>
          <w:color w:val="auto"/>
          <w:sz w:val="20"/>
          <w:szCs w:val="20"/>
        </w:rPr>
        <w:t>2</w:t>
      </w:r>
      <w:r w:rsidR="008262D3" w:rsidRPr="003154DF">
        <w:rPr>
          <w:rFonts w:ascii="Calibri Light" w:eastAsia="Calibri" w:hAnsi="Calibri Light" w:cs="Calibri Light"/>
          <w:b/>
          <w:bCs/>
          <w:color w:val="auto"/>
          <w:sz w:val="20"/>
          <w:szCs w:val="20"/>
        </w:rPr>
        <w:t>00 000,00 zł brutto każda.</w:t>
      </w:r>
    </w:p>
    <w:p w14:paraId="252D9881" w14:textId="77777777" w:rsidR="003A7FB6" w:rsidRDefault="003A7FB6"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
          <w:color w:val="C00000"/>
          <w:sz w:val="20"/>
          <w:szCs w:val="20"/>
          <w:lang w:eastAsia="ar-SA"/>
        </w:rPr>
      </w:pPr>
    </w:p>
    <w:p w14:paraId="42DF68F3" w14:textId="29969D81" w:rsidR="00967EB1" w:rsidRDefault="00616C73"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8262D3">
        <w:rPr>
          <w:rFonts w:ascii="Calibri Light" w:hAnsi="Calibri Light" w:cs="Calibri Light"/>
          <w:b/>
          <w:color w:val="C00000"/>
          <w:sz w:val="20"/>
          <w:szCs w:val="20"/>
          <w:lang w:eastAsia="ar-SA"/>
        </w:rPr>
        <w:t>K</w:t>
      </w:r>
      <w:r w:rsidR="00967EB1" w:rsidRPr="008262D3">
        <w:rPr>
          <w:rFonts w:ascii="Calibri Light" w:hAnsi="Calibri Light" w:cs="Calibri Light"/>
          <w:b/>
          <w:color w:val="C00000"/>
          <w:sz w:val="20"/>
          <w:szCs w:val="20"/>
          <w:lang w:eastAsia="ar-SA"/>
        </w:rPr>
        <w:t>ażda</w:t>
      </w:r>
      <w:r w:rsidR="00967EB1" w:rsidRPr="00B56F36">
        <w:rPr>
          <w:rFonts w:ascii="Calibri Light" w:hAnsi="Calibri Light" w:cs="Calibri Light"/>
          <w:bCs/>
          <w:sz w:val="20"/>
          <w:szCs w:val="20"/>
          <w:lang w:eastAsia="ar-SA"/>
        </w:rPr>
        <w:t xml:space="preserve"> z przedstawionych prac musi mieć </w:t>
      </w:r>
      <w:r w:rsidR="00967EB1" w:rsidRPr="00B56F36">
        <w:rPr>
          <w:rFonts w:ascii="Calibri Light" w:hAnsi="Calibri Light" w:cs="Calibri Light"/>
          <w:b/>
          <w:bCs/>
          <w:sz w:val="20"/>
          <w:szCs w:val="20"/>
          <w:lang w:eastAsia="ar-SA"/>
        </w:rPr>
        <w:t xml:space="preserve">wartość </w:t>
      </w:r>
      <w:r w:rsidRPr="00EB6CCD">
        <w:rPr>
          <w:rFonts w:ascii="Calibri Light" w:hAnsi="Calibri Light" w:cs="Calibri Light"/>
          <w:b/>
          <w:bCs/>
          <w:sz w:val="20"/>
          <w:szCs w:val="20"/>
          <w:lang w:eastAsia="ar-SA"/>
        </w:rPr>
        <w:t xml:space="preserve">brutto </w:t>
      </w:r>
      <w:r w:rsidR="00967EB1" w:rsidRPr="00B56F36">
        <w:rPr>
          <w:rFonts w:ascii="Calibri Light" w:hAnsi="Calibri Light" w:cs="Calibri Light"/>
          <w:b/>
          <w:bCs/>
          <w:sz w:val="20"/>
          <w:szCs w:val="20"/>
          <w:lang w:eastAsia="ar-SA"/>
        </w:rPr>
        <w:t xml:space="preserve">min.  </w:t>
      </w:r>
      <w:r w:rsidR="003154DF">
        <w:rPr>
          <w:rFonts w:ascii="Calibri Light" w:hAnsi="Calibri Light" w:cs="Calibri Light"/>
          <w:b/>
          <w:bCs/>
          <w:sz w:val="20"/>
          <w:szCs w:val="20"/>
          <w:lang w:eastAsia="ar-SA"/>
        </w:rPr>
        <w:t>2</w:t>
      </w:r>
      <w:r w:rsidR="008262D3">
        <w:rPr>
          <w:rFonts w:ascii="Calibri Light" w:hAnsi="Calibri Light" w:cs="Calibri Light"/>
          <w:b/>
          <w:bCs/>
          <w:sz w:val="20"/>
          <w:szCs w:val="20"/>
          <w:lang w:eastAsia="ar-SA"/>
        </w:rPr>
        <w:t>0</w:t>
      </w:r>
      <w:r w:rsidR="00967EB1" w:rsidRPr="00B56F36">
        <w:rPr>
          <w:rFonts w:ascii="Calibri Light" w:hAnsi="Calibri Light" w:cs="Calibri Light"/>
          <w:b/>
          <w:bCs/>
          <w:sz w:val="20"/>
          <w:szCs w:val="20"/>
          <w:lang w:eastAsia="ar-SA"/>
        </w:rPr>
        <w:t>0</w:t>
      </w:r>
      <w:r w:rsidR="008A1403">
        <w:rPr>
          <w:rFonts w:ascii="Calibri Light" w:hAnsi="Calibri Light" w:cs="Calibri Light"/>
          <w:b/>
          <w:bCs/>
          <w:sz w:val="20"/>
          <w:szCs w:val="20"/>
          <w:lang w:eastAsia="ar-SA"/>
        </w:rPr>
        <w:t> </w:t>
      </w:r>
      <w:r w:rsidR="00967EB1" w:rsidRPr="00B56F36">
        <w:rPr>
          <w:rFonts w:ascii="Calibri Light" w:hAnsi="Calibri Light" w:cs="Calibri Light"/>
          <w:b/>
          <w:bCs/>
          <w:sz w:val="20"/>
          <w:szCs w:val="20"/>
          <w:lang w:eastAsia="ar-SA"/>
        </w:rPr>
        <w:t>000</w:t>
      </w:r>
      <w:r w:rsidR="008A1403">
        <w:rPr>
          <w:rFonts w:ascii="Calibri Light" w:hAnsi="Calibri Light" w:cs="Calibri Light"/>
          <w:b/>
          <w:bCs/>
          <w:sz w:val="20"/>
          <w:szCs w:val="20"/>
          <w:lang w:eastAsia="ar-SA"/>
        </w:rPr>
        <w:t>,00</w:t>
      </w:r>
      <w:r w:rsidR="00967EB1" w:rsidRPr="00B56F36">
        <w:rPr>
          <w:rFonts w:ascii="Calibri Light" w:hAnsi="Calibri Light" w:cs="Calibri Light"/>
          <w:b/>
          <w:bCs/>
          <w:sz w:val="20"/>
          <w:szCs w:val="20"/>
          <w:lang w:eastAsia="ar-SA"/>
        </w:rPr>
        <w:t xml:space="preserve"> zł</w:t>
      </w:r>
      <w:r w:rsidR="008262D3">
        <w:rPr>
          <w:rFonts w:ascii="Calibri Light" w:hAnsi="Calibri Light" w:cs="Calibri Light"/>
          <w:b/>
          <w:bCs/>
          <w:sz w:val="20"/>
          <w:szCs w:val="20"/>
          <w:lang w:eastAsia="ar-SA"/>
        </w:rPr>
        <w:t>.</w:t>
      </w:r>
      <w:r w:rsidR="00967EB1" w:rsidRPr="00B56F36">
        <w:rPr>
          <w:rFonts w:ascii="Calibri Light" w:hAnsi="Calibri Light" w:cs="Calibri Light"/>
          <w:bCs/>
          <w:sz w:val="20"/>
          <w:szCs w:val="20"/>
          <w:lang w:eastAsia="ar-SA"/>
        </w:rPr>
        <w:t xml:space="preserve">  </w:t>
      </w:r>
    </w:p>
    <w:p w14:paraId="4EB720F2" w14:textId="77777777" w:rsidR="003A7FB6" w:rsidRPr="00B56F36" w:rsidRDefault="003A7FB6"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p>
    <w:p w14:paraId="56C0AA56" w14:textId="77777777" w:rsidR="00967EB1" w:rsidRPr="00B56F36" w:rsidRDefault="00967EB1"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652EA1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4DA1DC7D"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w Rozporządzeniu Ministra Rozwoju Pracy i Technologii z dnia 23 grudnia 2020</w:t>
      </w:r>
      <w:r w:rsidR="002C4580">
        <w:rPr>
          <w:rFonts w:asciiTheme="majorHAnsi" w:hAnsiTheme="majorHAnsi" w:cstheme="majorHAnsi"/>
          <w:sz w:val="20"/>
          <w:szCs w:val="20"/>
        </w:rPr>
        <w:t xml:space="preserve"> </w:t>
      </w:r>
      <w:r w:rsidRPr="00B56F36">
        <w:rPr>
          <w:rFonts w:asciiTheme="majorHAnsi" w:hAnsiTheme="majorHAnsi" w:cstheme="majorHAnsi"/>
          <w:sz w:val="20"/>
          <w:szCs w:val="20"/>
        </w:rPr>
        <w:t xml:space="preserve">r. w sprawie podmiotowych środków dowodowych oraz innych dokumentów lub oświadczeń, jakich może żądać zamawiający od wykonawcy (Dz.U. z 2020 r. poz. 2415) oraz Ogłoszeniu o zamówieniu i w SWZ. </w:t>
      </w:r>
    </w:p>
    <w:p w14:paraId="73997CDB" w14:textId="77777777" w:rsidR="00154145" w:rsidRPr="00EB6CCD" w:rsidRDefault="00154145" w:rsidP="007E635F">
      <w:pPr>
        <w:autoSpaceDE w:val="0"/>
        <w:autoSpaceDN w:val="0"/>
        <w:adjustRightInd w:val="0"/>
        <w:spacing w:after="0" w:line="240" w:lineRule="auto"/>
        <w:jc w:val="both"/>
        <w:rPr>
          <w:rFonts w:asciiTheme="majorHAnsi" w:hAnsiTheme="majorHAnsi" w:cstheme="majorHAnsi"/>
          <w:sz w:val="20"/>
          <w:szCs w:val="20"/>
        </w:rPr>
      </w:pPr>
    </w:p>
    <w:p w14:paraId="67A1F5DB" w14:textId="496C4260" w:rsidR="00616C73"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 xml:space="preserve">4.2/ dysponuje lub będzie dysponował osobami niezbędnymi do wykonania niniejszego zamówienia, tj. co najmniej: </w:t>
      </w:r>
    </w:p>
    <w:p w14:paraId="593B3B6F" w14:textId="77777777" w:rsidR="008262D3" w:rsidRPr="00EB6CCD" w:rsidRDefault="008262D3" w:rsidP="00616C73">
      <w:pPr>
        <w:autoSpaceDE w:val="0"/>
        <w:autoSpaceDN w:val="0"/>
        <w:adjustRightInd w:val="0"/>
        <w:spacing w:after="0" w:line="240" w:lineRule="auto"/>
        <w:jc w:val="both"/>
        <w:rPr>
          <w:rFonts w:asciiTheme="majorHAnsi" w:hAnsiTheme="majorHAnsi" w:cstheme="majorHAnsi"/>
          <w:b/>
          <w:bCs/>
          <w:sz w:val="20"/>
          <w:szCs w:val="20"/>
        </w:rPr>
      </w:pPr>
    </w:p>
    <w:p w14:paraId="32A1279C" w14:textId="20603922" w:rsidR="008262D3" w:rsidRDefault="008262D3" w:rsidP="008262D3">
      <w:pPr>
        <w:shd w:val="clear" w:color="auto" w:fill="F2F2F2" w:themeFill="background1" w:themeFillShade="F2"/>
        <w:suppressAutoHyphens/>
        <w:spacing w:after="0" w:line="240" w:lineRule="auto"/>
        <w:ind w:right="21"/>
        <w:jc w:val="both"/>
        <w:rPr>
          <w:rFonts w:ascii="Calibri Light" w:eastAsia="Times New Roman" w:hAnsi="Calibri Light" w:cs="Calibri Light"/>
          <w:iCs/>
          <w:sz w:val="20"/>
          <w:szCs w:val="20"/>
          <w:lang w:eastAsia="ar-SA"/>
        </w:rPr>
      </w:pPr>
      <w:r w:rsidRPr="008262D3">
        <w:rPr>
          <w:rFonts w:ascii="Calibri Light" w:eastAsia="TimesNewRoman" w:hAnsi="Calibri Light" w:cs="TimesNewRoman"/>
          <w:color w:val="000000" w:themeColor="text1"/>
          <w:sz w:val="20"/>
          <w:szCs w:val="20"/>
        </w:rPr>
        <w:t xml:space="preserve">- skieruje osoby do realizacji zamówienia publicznego, w szczególności odpowiedzialnych za  kierowanie robotami </w:t>
      </w:r>
      <w:r w:rsidR="00F06409" w:rsidRPr="008262D3">
        <w:rPr>
          <w:rFonts w:ascii="Calibri Light" w:eastAsia="TimesNewRoman" w:hAnsi="Calibri Light" w:cs="TimesNewRoman"/>
          <w:color w:val="000000" w:themeColor="text1"/>
          <w:sz w:val="20"/>
          <w:szCs w:val="20"/>
        </w:rPr>
        <w:t>budowlanymi</w:t>
      </w:r>
      <w:r w:rsidRPr="008262D3">
        <w:rPr>
          <w:rFonts w:ascii="Calibri Light" w:eastAsia="TimesNewRoman" w:hAnsi="Calibri Light" w:cs="TimesNewRoman"/>
          <w:color w:val="000000" w:themeColor="text1"/>
          <w:sz w:val="20"/>
          <w:szCs w:val="20"/>
        </w:rPr>
        <w:t>, wraz z informacjami na temat ich kwalifikacji zawodowych, uprawnień, doświadczenia i wykształcenia niezbędnych do wykonania zamówienia publicznego, a także zakresu wykonywanych przez nie czynności,</w:t>
      </w:r>
      <w:r w:rsidRPr="008262D3">
        <w:rPr>
          <w:rFonts w:ascii="Calibri Light" w:hAnsi="Calibri Light" w:cs="Calibri Light"/>
          <w:bCs/>
          <w:color w:val="000000" w:themeColor="text1"/>
          <w:sz w:val="20"/>
          <w:szCs w:val="20"/>
          <w:lang w:eastAsia="ar-SA"/>
        </w:rPr>
        <w:t xml:space="preserve"> w tym minimum:</w:t>
      </w:r>
      <w:r>
        <w:rPr>
          <w:rFonts w:ascii="Calibri Light" w:eastAsia="Times New Roman" w:hAnsi="Calibri Light" w:cs="Calibri Light"/>
          <w:iCs/>
          <w:sz w:val="20"/>
          <w:szCs w:val="20"/>
          <w:lang w:eastAsia="ar-SA"/>
        </w:rPr>
        <w:t xml:space="preserve"> </w:t>
      </w:r>
    </w:p>
    <w:p w14:paraId="2A2430AE" w14:textId="77777777" w:rsidR="008262D3" w:rsidRDefault="008262D3" w:rsidP="008262D3">
      <w:pPr>
        <w:shd w:val="clear" w:color="auto" w:fill="F2F2F2" w:themeFill="background1" w:themeFillShade="F2"/>
        <w:suppressAutoHyphens/>
        <w:spacing w:after="0" w:line="240" w:lineRule="auto"/>
        <w:ind w:right="21"/>
        <w:jc w:val="both"/>
        <w:rPr>
          <w:rFonts w:ascii="Calibri Light" w:eastAsia="Times New Roman" w:hAnsi="Calibri Light" w:cs="Calibri Light"/>
          <w:iCs/>
          <w:sz w:val="20"/>
          <w:szCs w:val="20"/>
          <w:lang w:eastAsia="ar-SA"/>
        </w:rPr>
      </w:pPr>
    </w:p>
    <w:p w14:paraId="315930F4" w14:textId="1FC7EF34" w:rsidR="008262D3" w:rsidRPr="00241D09" w:rsidRDefault="008262D3" w:rsidP="008262D3">
      <w:pPr>
        <w:shd w:val="clear" w:color="auto" w:fill="F2F2F2" w:themeFill="background1" w:themeFillShade="F2"/>
        <w:suppressAutoHyphens/>
        <w:spacing w:after="0" w:line="240" w:lineRule="auto"/>
        <w:ind w:right="21"/>
        <w:jc w:val="both"/>
        <w:rPr>
          <w:rFonts w:ascii="Calibri Light" w:eastAsia="Times New Roman" w:hAnsi="Calibri Light" w:cs="Calibri Light"/>
          <w:iCs/>
          <w:sz w:val="20"/>
          <w:szCs w:val="20"/>
          <w:lang w:eastAsia="ar-SA"/>
        </w:rPr>
      </w:pPr>
      <w:r w:rsidRPr="008262D3">
        <w:rPr>
          <w:rFonts w:ascii="Calibri Light" w:eastAsia="Tahoma" w:hAnsi="Calibri Light" w:cs="Tahoma"/>
          <w:b/>
          <w:bCs/>
          <w:color w:val="000000" w:themeColor="text1"/>
          <w:sz w:val="20"/>
          <w:szCs w:val="20"/>
          <w:lang w:eastAsia="ar-SA"/>
        </w:rPr>
        <w:t xml:space="preserve">- 1 osobę (kierownik </w:t>
      </w:r>
      <w:r w:rsidR="003154DF">
        <w:rPr>
          <w:rFonts w:ascii="Calibri Light" w:eastAsia="Tahoma" w:hAnsi="Calibri Light" w:cs="Tahoma"/>
          <w:b/>
          <w:bCs/>
          <w:color w:val="000000" w:themeColor="text1"/>
          <w:sz w:val="20"/>
          <w:szCs w:val="20"/>
          <w:lang w:eastAsia="ar-SA"/>
        </w:rPr>
        <w:t>budowy</w:t>
      </w:r>
      <w:r w:rsidRPr="008262D3">
        <w:rPr>
          <w:rFonts w:ascii="Calibri Light" w:eastAsia="Tahoma" w:hAnsi="Calibri Light" w:cs="Tahoma"/>
          <w:b/>
          <w:bCs/>
          <w:color w:val="000000" w:themeColor="text1"/>
          <w:sz w:val="20"/>
          <w:szCs w:val="20"/>
          <w:lang w:eastAsia="ar-SA"/>
        </w:rPr>
        <w:t>)</w:t>
      </w:r>
      <w:r w:rsidRPr="008262D3">
        <w:rPr>
          <w:rFonts w:ascii="Calibri Light" w:eastAsia="Tahoma" w:hAnsi="Calibri Light" w:cs="Tahoma"/>
          <w:color w:val="000000" w:themeColor="text1"/>
          <w:sz w:val="20"/>
          <w:szCs w:val="20"/>
          <w:lang w:eastAsia="ar-SA"/>
        </w:rPr>
        <w:t xml:space="preserve"> posiadającą uprawnienia do kierowania robotami budowlanymi w specjalności</w:t>
      </w:r>
      <w:r w:rsidR="00F06409">
        <w:rPr>
          <w:rFonts w:ascii="Calibri Light" w:eastAsia="Tahoma" w:hAnsi="Calibri Light" w:cs="Tahoma"/>
          <w:color w:val="000000" w:themeColor="text1"/>
          <w:sz w:val="20"/>
          <w:szCs w:val="20"/>
          <w:lang w:eastAsia="ar-SA"/>
        </w:rPr>
        <w:t xml:space="preserve"> </w:t>
      </w:r>
      <w:r w:rsidR="003154DF">
        <w:rPr>
          <w:rFonts w:ascii="Calibri Light" w:eastAsia="Tahoma" w:hAnsi="Calibri Light" w:cs="Tahoma"/>
          <w:color w:val="000000" w:themeColor="text1"/>
          <w:sz w:val="20"/>
          <w:szCs w:val="20"/>
          <w:lang w:eastAsia="ar-SA"/>
        </w:rPr>
        <w:t>konstrukcyjno-budowlanej</w:t>
      </w:r>
      <w:r w:rsidRPr="008262D3">
        <w:rPr>
          <w:rFonts w:ascii="Calibri Light" w:eastAsia="Tahoma" w:hAnsi="Calibri Light" w:cs="Tahoma"/>
          <w:color w:val="000000" w:themeColor="text1"/>
          <w:sz w:val="20"/>
          <w:szCs w:val="20"/>
          <w:lang w:eastAsia="ar-SA"/>
        </w:rPr>
        <w:t>, wpisaną na listę członków Regionalnej Izby Samorządu Zawodowego. Zamawiający wymaga od wykonawców wskazania w ofercie lub we wniosku o dopuszczenie do udziału w postępowaniu imion i nazwisk osób wykonujących czynności przy realizacji zamówienia wraz z informacją o kwalifikacjach zawodowych lub doświadczeniu tych osób</w:t>
      </w:r>
      <w:r w:rsidRPr="008262D3">
        <w:rPr>
          <w:rFonts w:ascii="Calibri Light" w:hAnsi="Calibri Light" w:cs="Calibri Light"/>
          <w:bCs/>
          <w:color w:val="000000" w:themeColor="text1"/>
          <w:sz w:val="20"/>
          <w:szCs w:val="20"/>
          <w:lang w:eastAsia="ar-SA"/>
        </w:rPr>
        <w:t xml:space="preserve"> </w:t>
      </w:r>
    </w:p>
    <w:p w14:paraId="6B08BF0C"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72E499AF" w14:textId="6D968A0B"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Każda z ww. osób winna posiadać uprawnienia budowlane zgodne z art. 12-1</w:t>
      </w:r>
      <w:r w:rsidR="00102D1F" w:rsidRPr="00B56F36">
        <w:rPr>
          <w:rFonts w:asciiTheme="majorHAnsi" w:hAnsiTheme="majorHAnsi" w:cstheme="majorHAnsi"/>
          <w:sz w:val="20"/>
          <w:szCs w:val="20"/>
        </w:rPr>
        <w:t>6</w:t>
      </w:r>
      <w:r w:rsidRPr="00B56F36">
        <w:rPr>
          <w:rFonts w:asciiTheme="majorHAnsi" w:hAnsiTheme="majorHAnsi" w:cstheme="majorHAnsi"/>
          <w:sz w:val="20"/>
          <w:szCs w:val="20"/>
        </w:rPr>
        <w:t xml:space="preserve"> ustawy z dnia 7 lipca 1994 r. Prawo budowlane </w:t>
      </w:r>
      <w:r w:rsidR="00616C73" w:rsidRPr="00EB6CCD">
        <w:rPr>
          <w:rFonts w:asciiTheme="majorHAnsi" w:hAnsiTheme="majorHAnsi" w:cstheme="majorHAnsi"/>
          <w:sz w:val="20"/>
          <w:szCs w:val="20"/>
        </w:rPr>
        <w:t xml:space="preserve">(tj. Dz. U. 2020 r poz. 1333 z </w:t>
      </w:r>
      <w:proofErr w:type="spellStart"/>
      <w:r w:rsidR="00616C73" w:rsidRPr="00EB6CCD">
        <w:rPr>
          <w:rFonts w:asciiTheme="majorHAnsi" w:hAnsiTheme="majorHAnsi" w:cstheme="majorHAnsi"/>
          <w:sz w:val="20"/>
          <w:szCs w:val="20"/>
        </w:rPr>
        <w:t>późn</w:t>
      </w:r>
      <w:proofErr w:type="spellEnd"/>
      <w:r w:rsidR="00616C73" w:rsidRPr="00EB6CCD">
        <w:rPr>
          <w:rFonts w:asciiTheme="majorHAnsi" w:hAnsiTheme="majorHAnsi" w:cstheme="majorHAnsi"/>
          <w:sz w:val="20"/>
          <w:szCs w:val="20"/>
        </w:rPr>
        <w:t>. zm</w:t>
      </w:r>
      <w:r w:rsidR="00616C73" w:rsidRPr="00616C73">
        <w:rPr>
          <w:rFonts w:asciiTheme="majorHAnsi" w:hAnsiTheme="majorHAnsi" w:cstheme="majorHAnsi"/>
          <w:color w:val="C00000"/>
          <w:sz w:val="20"/>
          <w:szCs w:val="20"/>
        </w:rPr>
        <w:t>.</w:t>
      </w:r>
      <w:r w:rsidR="00616C73" w:rsidRPr="00EB6CCD">
        <w:rPr>
          <w:rFonts w:asciiTheme="majorHAnsi" w:hAnsiTheme="majorHAnsi" w:cstheme="majorHAnsi"/>
          <w:sz w:val="20"/>
          <w:szCs w:val="20"/>
        </w:rPr>
        <w:t>)</w:t>
      </w:r>
      <w:r w:rsidR="00616C73" w:rsidRPr="00616C73">
        <w:rPr>
          <w:rFonts w:asciiTheme="majorHAnsi" w:hAnsiTheme="majorHAnsi" w:cstheme="majorHAnsi"/>
          <w:color w:val="C00000"/>
          <w:sz w:val="20"/>
          <w:szCs w:val="20"/>
        </w:rPr>
        <w:t xml:space="preserve"> </w:t>
      </w:r>
      <w:r w:rsidRPr="00B56F36">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B56F36">
        <w:rPr>
          <w:rFonts w:asciiTheme="majorHAnsi" w:hAnsiTheme="majorHAnsi" w:cstheme="majorHAnsi"/>
          <w:sz w:val="20"/>
          <w:szCs w:val="20"/>
        </w:rPr>
        <w:t xml:space="preserve">z dnia 15  grudnia 2000 r. </w:t>
      </w:r>
      <w:r w:rsidRPr="00B56F36">
        <w:rPr>
          <w:rFonts w:asciiTheme="majorHAnsi" w:hAnsiTheme="majorHAnsi" w:cstheme="majorHAnsi"/>
          <w:sz w:val="20"/>
          <w:szCs w:val="20"/>
        </w:rPr>
        <w:t xml:space="preserve">o samorządach zawodowych architektów oraz inżynierów budownictwa. </w:t>
      </w:r>
    </w:p>
    <w:p w14:paraId="46E8CFC0"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583402C5" w:rsidR="008579C0" w:rsidRPr="00B56F36" w:rsidRDefault="008579C0"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B56F36">
        <w:rPr>
          <w:rFonts w:asciiTheme="majorHAnsi" w:hAnsiTheme="majorHAnsi" w:cstheme="majorHAnsi"/>
          <w:color w:val="auto"/>
          <w:sz w:val="20"/>
          <w:szCs w:val="20"/>
        </w:rPr>
        <w:t xml:space="preserve">tj. Dz. U. 2020 r poz. 1333 z </w:t>
      </w:r>
      <w:proofErr w:type="spellStart"/>
      <w:r w:rsidR="00102D1F" w:rsidRPr="00B56F36">
        <w:rPr>
          <w:rFonts w:asciiTheme="majorHAnsi" w:hAnsiTheme="majorHAnsi" w:cstheme="majorHAnsi"/>
          <w:color w:val="auto"/>
          <w:sz w:val="20"/>
          <w:szCs w:val="20"/>
        </w:rPr>
        <w:t>późn</w:t>
      </w:r>
      <w:proofErr w:type="spellEnd"/>
      <w:r w:rsidR="00102D1F" w:rsidRPr="00B56F36">
        <w:rPr>
          <w:rFonts w:asciiTheme="majorHAnsi" w:hAnsiTheme="majorHAnsi" w:cstheme="majorHAnsi"/>
          <w:color w:val="auto"/>
          <w:sz w:val="20"/>
          <w:szCs w:val="20"/>
        </w:rPr>
        <w:t>. zm.</w:t>
      </w:r>
      <w:r w:rsidRPr="00B56F36">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B56F36">
        <w:rPr>
          <w:rFonts w:asciiTheme="majorHAnsi" w:hAnsiTheme="majorHAnsi" w:cstheme="majorHAnsi"/>
          <w:color w:val="auto"/>
          <w:sz w:val="20"/>
          <w:szCs w:val="20"/>
        </w:rPr>
        <w:t xml:space="preserve">tj. </w:t>
      </w:r>
      <w:r w:rsidRPr="00B56F36">
        <w:rPr>
          <w:rFonts w:asciiTheme="majorHAnsi" w:hAnsiTheme="majorHAnsi" w:cstheme="majorHAnsi"/>
          <w:color w:val="auto"/>
          <w:sz w:val="20"/>
          <w:szCs w:val="20"/>
        </w:rPr>
        <w:t>Dz.</w:t>
      </w:r>
      <w:r w:rsidR="00102D1F"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U. </w:t>
      </w:r>
      <w:r w:rsidR="00102D1F" w:rsidRPr="00B56F36">
        <w:rPr>
          <w:rFonts w:asciiTheme="majorHAnsi" w:hAnsiTheme="majorHAnsi" w:cstheme="majorHAnsi"/>
          <w:color w:val="auto"/>
          <w:sz w:val="20"/>
          <w:szCs w:val="20"/>
        </w:rPr>
        <w:t xml:space="preserve">2020 r poz. 1333 </w:t>
      </w:r>
      <w:r w:rsidRPr="00B56F36">
        <w:rPr>
          <w:rFonts w:asciiTheme="majorHAnsi" w:hAnsiTheme="majorHAnsi" w:cstheme="majorHAnsi"/>
          <w:color w:val="auto"/>
          <w:sz w:val="20"/>
          <w:szCs w:val="20"/>
        </w:rPr>
        <w:t xml:space="preserve">z </w:t>
      </w:r>
      <w:proofErr w:type="spellStart"/>
      <w:r w:rsidRPr="00B56F36">
        <w:rPr>
          <w:rFonts w:asciiTheme="majorHAnsi" w:hAnsiTheme="majorHAnsi" w:cstheme="majorHAnsi"/>
          <w:color w:val="auto"/>
          <w:sz w:val="20"/>
          <w:szCs w:val="20"/>
        </w:rPr>
        <w:t>późn</w:t>
      </w:r>
      <w:proofErr w:type="spellEnd"/>
      <w:r w:rsidRPr="00B56F36">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B56F36">
        <w:rPr>
          <w:rFonts w:asciiTheme="majorHAnsi" w:hAnsiTheme="majorHAnsi" w:cstheme="majorHAnsi"/>
          <w:color w:val="auto"/>
          <w:sz w:val="20"/>
          <w:szCs w:val="20"/>
        </w:rPr>
        <w:t xml:space="preserve">tj. Dz. U. 2020 r poz. 1333 z </w:t>
      </w:r>
      <w:proofErr w:type="spellStart"/>
      <w:r w:rsidR="00102D1F" w:rsidRPr="00B56F36">
        <w:rPr>
          <w:rFonts w:asciiTheme="majorHAnsi" w:hAnsiTheme="majorHAnsi" w:cstheme="majorHAnsi"/>
          <w:color w:val="auto"/>
          <w:sz w:val="20"/>
          <w:szCs w:val="20"/>
        </w:rPr>
        <w:t>późn</w:t>
      </w:r>
      <w:proofErr w:type="spellEnd"/>
      <w:r w:rsidR="00102D1F" w:rsidRPr="00B56F36">
        <w:rPr>
          <w:rFonts w:asciiTheme="majorHAnsi" w:hAnsiTheme="majorHAnsi" w:cstheme="majorHAnsi"/>
          <w:color w:val="auto"/>
          <w:sz w:val="20"/>
          <w:szCs w:val="20"/>
        </w:rPr>
        <w:t>. zm.</w:t>
      </w:r>
      <w:r w:rsidRPr="00B56F36">
        <w:rPr>
          <w:rFonts w:asciiTheme="majorHAnsi" w:hAnsiTheme="majorHAnsi" w:cstheme="majorHAnsi"/>
          <w:color w:val="auto"/>
          <w:sz w:val="20"/>
          <w:szCs w:val="20"/>
        </w:rPr>
        <w:t xml:space="preserve">) oraz przepisów ustawy </w:t>
      </w:r>
      <w:r w:rsidR="00102D1F" w:rsidRPr="00B56F36">
        <w:rPr>
          <w:rFonts w:asciiTheme="majorHAnsi" w:hAnsiTheme="majorHAnsi" w:cstheme="majorHAnsi"/>
          <w:color w:val="auto"/>
          <w:sz w:val="20"/>
          <w:szCs w:val="20"/>
        </w:rPr>
        <w:t>z</w:t>
      </w:r>
      <w:r w:rsidR="002C4580">
        <w:rPr>
          <w:rFonts w:asciiTheme="majorHAnsi" w:hAnsiTheme="majorHAnsi" w:cstheme="majorHAnsi"/>
          <w:color w:val="auto"/>
          <w:sz w:val="20"/>
          <w:szCs w:val="20"/>
        </w:rPr>
        <w:t xml:space="preserve"> dnia </w:t>
      </w:r>
      <w:r w:rsidR="00102D1F" w:rsidRPr="00B56F36">
        <w:rPr>
          <w:rFonts w:asciiTheme="majorHAnsi" w:hAnsiTheme="majorHAnsi" w:cstheme="majorHAnsi"/>
          <w:color w:val="auto"/>
          <w:sz w:val="20"/>
          <w:szCs w:val="20"/>
        </w:rPr>
        <w:t xml:space="preserve"> 22 grudnia 2015 r, </w:t>
      </w:r>
      <w:r w:rsidRPr="00B56F36">
        <w:rPr>
          <w:rFonts w:asciiTheme="majorHAnsi" w:hAnsiTheme="majorHAnsi" w:cstheme="majorHAnsi"/>
          <w:color w:val="auto"/>
          <w:sz w:val="20"/>
          <w:szCs w:val="20"/>
        </w:rPr>
        <w:t>o zasadach uznawania kwalifikacji zawodowych nabytych w państwach członkowskich Unii Europejskiej (Dz. U. z  20</w:t>
      </w:r>
      <w:r w:rsidR="00102D1F" w:rsidRPr="00B56F36">
        <w:rPr>
          <w:rFonts w:asciiTheme="majorHAnsi" w:hAnsiTheme="majorHAnsi" w:cstheme="majorHAnsi"/>
          <w:color w:val="auto"/>
          <w:sz w:val="20"/>
          <w:szCs w:val="20"/>
        </w:rPr>
        <w:t>20</w:t>
      </w:r>
      <w:r w:rsidRPr="00B56F36">
        <w:rPr>
          <w:rFonts w:asciiTheme="majorHAnsi" w:hAnsiTheme="majorHAnsi" w:cstheme="majorHAnsi"/>
          <w:color w:val="auto"/>
          <w:sz w:val="20"/>
          <w:szCs w:val="20"/>
        </w:rPr>
        <w:t xml:space="preserve"> r., poz. </w:t>
      </w:r>
      <w:r w:rsidR="00102D1F" w:rsidRPr="00B56F36">
        <w:rPr>
          <w:rFonts w:asciiTheme="majorHAnsi" w:hAnsiTheme="majorHAnsi" w:cstheme="majorHAnsi"/>
          <w:color w:val="auto"/>
          <w:sz w:val="20"/>
          <w:szCs w:val="20"/>
        </w:rPr>
        <w:t>220</w:t>
      </w:r>
      <w:r w:rsidRPr="00B56F36">
        <w:rPr>
          <w:rFonts w:asciiTheme="majorHAnsi" w:hAnsiTheme="majorHAnsi" w:cstheme="majorHAnsi"/>
          <w:color w:val="auto"/>
          <w:sz w:val="20"/>
          <w:szCs w:val="20"/>
        </w:rPr>
        <w:t xml:space="preserve">). </w:t>
      </w:r>
    </w:p>
    <w:p w14:paraId="265432B3" w14:textId="77777777" w:rsidR="00505311" w:rsidRPr="00B56F36"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w:t>
      </w:r>
      <w:r w:rsidRPr="00B56F36">
        <w:rPr>
          <w:rFonts w:asciiTheme="majorHAnsi" w:hAnsiTheme="majorHAnsi" w:cstheme="majorHAnsi"/>
          <w:sz w:val="20"/>
          <w:szCs w:val="20"/>
        </w:rPr>
        <w:lastRenderedPageBreak/>
        <w:t xml:space="preserve">(podwykonawcę)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E3FD3AF" w14:textId="77777777" w:rsidR="00241D09" w:rsidRDefault="00241D09" w:rsidP="00CC124D">
      <w:pPr>
        <w:autoSpaceDE w:val="0"/>
        <w:autoSpaceDN w:val="0"/>
        <w:adjustRightInd w:val="0"/>
        <w:spacing w:after="0" w:line="240" w:lineRule="auto"/>
        <w:jc w:val="both"/>
        <w:rPr>
          <w:rFonts w:asciiTheme="majorHAnsi" w:hAnsiTheme="majorHAnsi" w:cstheme="majorHAnsi"/>
          <w:sz w:val="20"/>
          <w:szCs w:val="20"/>
        </w:rPr>
      </w:pPr>
    </w:p>
    <w:p w14:paraId="22660378" w14:textId="4B86D255"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3E9FE8C3"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2CC96C0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E42E34F" w:rsidR="008579C0" w:rsidRPr="00B56F36"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B56F36">
        <w:rPr>
          <w:rFonts w:asciiTheme="majorHAnsi" w:hAnsiTheme="majorHAnsi" w:cstheme="majorHAnsi"/>
          <w:color w:val="auto"/>
          <w:sz w:val="20"/>
          <w:szCs w:val="20"/>
        </w:rPr>
        <w:t xml:space="preserve">7.3/ W przypadku wspólnego ubiegania się o zamówienie przez Wykonawców, </w:t>
      </w:r>
      <w:r w:rsidR="00494F8A" w:rsidRPr="00B56F36">
        <w:rPr>
          <w:rFonts w:asciiTheme="majorHAnsi" w:hAnsiTheme="majorHAnsi" w:cstheme="majorHAnsi"/>
          <w:b/>
          <w:bCs/>
          <w:color w:val="auto"/>
          <w:sz w:val="20"/>
          <w:szCs w:val="20"/>
        </w:rPr>
        <w:t>oświadczenie</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o którym mowa w art. 125 ust. 1 Ustawy, którego wzór stanowi</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załącznik nr </w:t>
      </w:r>
      <w:r w:rsidR="004D5F48" w:rsidRPr="00B56F36">
        <w:rPr>
          <w:rFonts w:asciiTheme="majorHAnsi" w:hAnsiTheme="majorHAnsi" w:cstheme="majorHAnsi"/>
          <w:b/>
          <w:bCs/>
          <w:color w:val="auto"/>
          <w:sz w:val="20"/>
          <w:szCs w:val="20"/>
        </w:rPr>
        <w:t>2</w:t>
      </w:r>
      <w:r w:rsidR="00494F8A" w:rsidRPr="00B56F36">
        <w:rPr>
          <w:rFonts w:asciiTheme="majorHAnsi" w:hAnsiTheme="majorHAnsi" w:cstheme="majorHAnsi"/>
          <w:b/>
          <w:bCs/>
          <w:color w:val="auto"/>
          <w:sz w:val="20"/>
          <w:szCs w:val="20"/>
        </w:rPr>
        <w:t xml:space="preserve"> do</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SWZ </w:t>
      </w:r>
      <w:r w:rsidRPr="00B56F36">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B56F36" w:rsidRDefault="008579C0" w:rsidP="00B963FE">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B963FE" w:rsidRPr="00B56F36">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B56F36">
        <w:t xml:space="preserve">. </w:t>
      </w:r>
    </w:p>
    <w:p w14:paraId="3F072D15" w14:textId="77777777" w:rsidR="00865612" w:rsidRPr="00B56F36" w:rsidRDefault="00865612" w:rsidP="00CC124D">
      <w:pPr>
        <w:spacing w:after="0" w:line="240" w:lineRule="auto"/>
        <w:rPr>
          <w:rFonts w:asciiTheme="majorHAnsi" w:hAnsiTheme="majorHAnsi" w:cstheme="majorHAnsi"/>
          <w:sz w:val="20"/>
          <w:szCs w:val="20"/>
        </w:rPr>
      </w:pPr>
    </w:p>
    <w:p w14:paraId="115941FE" w14:textId="77777777" w:rsidR="006D3D6A" w:rsidRPr="00B56F36"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D3D6A" w:rsidRPr="00B56F36">
        <w:rPr>
          <w:rFonts w:asciiTheme="majorHAnsi" w:hAnsiTheme="majorHAnsi" w:cstheme="majorHAnsi"/>
          <w:b/>
          <w:bCs/>
          <w:sz w:val="20"/>
          <w:szCs w:val="20"/>
        </w:rPr>
        <w:t>PODSTAWY WYKLUCZENIA.</w:t>
      </w:r>
    </w:p>
    <w:p w14:paraId="28456C11" w14:textId="77777777" w:rsidR="00505311" w:rsidRPr="00B56F36" w:rsidRDefault="00505311" w:rsidP="00CC124D">
      <w:pPr>
        <w:spacing w:after="0" w:line="240" w:lineRule="auto"/>
        <w:jc w:val="both"/>
        <w:rPr>
          <w:rFonts w:asciiTheme="majorHAnsi" w:hAnsiTheme="majorHAnsi" w:cstheme="majorHAnsi"/>
          <w:b/>
          <w:bCs/>
          <w:sz w:val="20"/>
          <w:szCs w:val="20"/>
        </w:rPr>
      </w:pPr>
      <w:bookmarkStart w:id="5" w:name="_Hlk63942872"/>
    </w:p>
    <w:p w14:paraId="0A4F83E6" w14:textId="77777777" w:rsidR="006D3D6A" w:rsidRPr="00B56F36" w:rsidRDefault="004E5A6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8.1/ </w:t>
      </w:r>
      <w:r w:rsidR="006D3D6A" w:rsidRPr="00B56F36">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B56F36">
        <w:rPr>
          <w:rFonts w:asciiTheme="majorHAnsi" w:hAnsiTheme="majorHAnsi" w:cstheme="majorHAnsi"/>
          <w:b/>
          <w:bCs/>
          <w:sz w:val="20"/>
          <w:szCs w:val="20"/>
        </w:rPr>
        <w:t>Pzp</w:t>
      </w:r>
      <w:proofErr w:type="spellEnd"/>
      <w:r w:rsidR="006D3D6A" w:rsidRPr="00B56F36">
        <w:rPr>
          <w:rFonts w:asciiTheme="majorHAnsi" w:hAnsiTheme="majorHAnsi" w:cstheme="majorHAnsi"/>
          <w:b/>
          <w:bCs/>
          <w:sz w:val="20"/>
          <w:szCs w:val="20"/>
        </w:rPr>
        <w:t>.</w:t>
      </w:r>
    </w:p>
    <w:bookmarkEnd w:id="5"/>
    <w:p w14:paraId="2783B91E" w14:textId="77777777" w:rsidR="00505311" w:rsidRPr="00B56F36"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B56F36" w:rsidRDefault="00982525" w:rsidP="00CC124D">
      <w:pPr>
        <w:pStyle w:val="Default"/>
        <w:spacing w:after="0" w:line="240" w:lineRule="auto"/>
        <w:rPr>
          <w:rFonts w:asciiTheme="majorHAnsi" w:hAnsiTheme="majorHAnsi" w:cstheme="majorHAnsi"/>
          <w:b/>
          <w:bCs/>
          <w:color w:val="auto"/>
          <w:sz w:val="20"/>
          <w:szCs w:val="20"/>
          <w:u w:val="single"/>
        </w:rPr>
      </w:pPr>
      <w:r w:rsidRPr="00B56F36">
        <w:rPr>
          <w:rFonts w:asciiTheme="majorHAnsi" w:hAnsiTheme="majorHAnsi" w:cstheme="majorHAnsi"/>
          <w:b/>
          <w:bCs/>
          <w:color w:val="auto"/>
          <w:sz w:val="20"/>
          <w:szCs w:val="20"/>
          <w:u w:val="single"/>
        </w:rPr>
        <w:t xml:space="preserve">8.2/ Podstawy wykluczenia: </w:t>
      </w:r>
    </w:p>
    <w:p w14:paraId="4BC4942A"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B56F36">
        <w:rPr>
          <w:rFonts w:asciiTheme="majorHAnsi" w:hAnsiTheme="majorHAnsi" w:cstheme="majorHAnsi"/>
          <w:color w:val="auto"/>
          <w:sz w:val="20"/>
          <w:szCs w:val="20"/>
        </w:rPr>
        <w:t>Pzp</w:t>
      </w:r>
      <w:proofErr w:type="spellEnd"/>
      <w:r w:rsidRPr="00B56F36">
        <w:rPr>
          <w:rFonts w:asciiTheme="majorHAnsi" w:hAnsiTheme="majorHAnsi" w:cstheme="majorHAnsi"/>
          <w:color w:val="auto"/>
          <w:sz w:val="20"/>
          <w:szCs w:val="20"/>
        </w:rPr>
        <w:t>, Wykonawcę:</w:t>
      </w:r>
    </w:p>
    <w:p w14:paraId="5632D251"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color w:val="auto"/>
          <w:sz w:val="20"/>
          <w:szCs w:val="20"/>
        </w:rPr>
        <w:t xml:space="preserve">b) Z postępowania o udzielenie zamówienia Zamawiający </w:t>
      </w:r>
      <w:r w:rsidRPr="00B56F36">
        <w:rPr>
          <w:rFonts w:asciiTheme="majorHAnsi" w:hAnsiTheme="majorHAnsi" w:cstheme="majorHAnsi"/>
          <w:b/>
          <w:bCs/>
          <w:color w:val="auto"/>
          <w:sz w:val="20"/>
          <w:szCs w:val="20"/>
        </w:rPr>
        <w:t xml:space="preserve">wykluczy </w:t>
      </w:r>
      <w:r w:rsidRPr="00B56F36">
        <w:rPr>
          <w:rFonts w:asciiTheme="majorHAnsi" w:hAnsiTheme="majorHAnsi" w:cstheme="majorHAnsi"/>
          <w:color w:val="auto"/>
          <w:sz w:val="20"/>
          <w:szCs w:val="20"/>
        </w:rPr>
        <w:t xml:space="preserve">Wykonawców w przypadkach, o których mowa w </w:t>
      </w:r>
      <w:r w:rsidRPr="00B56F36">
        <w:rPr>
          <w:rFonts w:asciiTheme="majorHAnsi" w:hAnsiTheme="majorHAnsi" w:cstheme="majorHAnsi"/>
          <w:b/>
          <w:bCs/>
          <w:color w:val="auto"/>
          <w:sz w:val="20"/>
          <w:szCs w:val="20"/>
        </w:rPr>
        <w:t xml:space="preserve">art. 108 ust. 1 pkt 1 - 6 ustawy (przesłanki obligatoryjne). </w:t>
      </w:r>
    </w:p>
    <w:p w14:paraId="0CDA28A6" w14:textId="2DFE3BC2"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lastRenderedPageBreak/>
        <w:t xml:space="preserve">a) udziału w zorganizowanej grupie przestępczej albo związku mającym na celu popełnienie przestępstwa lub przestępstwa skarbowego, o którym mowa w art. 258 Kodeksu karnego, </w:t>
      </w:r>
    </w:p>
    <w:p w14:paraId="0D3D7942"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handlu ludźmi, o którym mowa w art. 189a Kodeksu karnego, </w:t>
      </w:r>
    </w:p>
    <w:p w14:paraId="0A6199CB"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c) o którym mowa w art. 228–230a, art. 250a Kodeksu karnego lub w art. 46 lub art. 48 ustawy z dnia 25 czerwca 2010 r. o sporcie, </w:t>
      </w:r>
    </w:p>
    <w:p w14:paraId="5D55B8CA"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w:t>
      </w:r>
      <w:r w:rsidRPr="00EB6CCD">
        <w:rPr>
          <w:rFonts w:asciiTheme="majorHAnsi" w:hAnsiTheme="majorHAnsi" w:cstheme="majorHAnsi"/>
          <w:color w:val="auto"/>
          <w:sz w:val="20"/>
          <w:szCs w:val="20"/>
        </w:rPr>
        <w:t>(Dz. U.</w:t>
      </w:r>
      <w:r w:rsidR="00616C73" w:rsidRPr="00EB6CCD">
        <w:rPr>
          <w:rFonts w:asciiTheme="majorHAnsi" w:hAnsiTheme="majorHAnsi" w:cstheme="majorHAnsi"/>
          <w:color w:val="auto"/>
          <w:sz w:val="20"/>
          <w:szCs w:val="20"/>
        </w:rPr>
        <w:t xml:space="preserve"> z 2012 </w:t>
      </w:r>
      <w:r w:rsidRPr="00EB6CCD">
        <w:rPr>
          <w:rFonts w:asciiTheme="majorHAnsi" w:hAnsiTheme="majorHAnsi" w:cstheme="majorHAnsi"/>
          <w:color w:val="auto"/>
          <w:sz w:val="20"/>
          <w:szCs w:val="20"/>
        </w:rPr>
        <w:t xml:space="preserve"> poz. 769</w:t>
      </w:r>
      <w:r w:rsidR="00616C73" w:rsidRPr="00EB6CCD">
        <w:rPr>
          <w:rFonts w:asciiTheme="majorHAnsi" w:hAnsiTheme="majorHAnsi" w:cstheme="majorHAnsi"/>
          <w:color w:val="auto"/>
          <w:sz w:val="20"/>
          <w:szCs w:val="20"/>
        </w:rPr>
        <w:t xml:space="preserve"> z </w:t>
      </w:r>
      <w:proofErr w:type="spellStart"/>
      <w:r w:rsidR="00616C73" w:rsidRPr="00EB6CCD">
        <w:rPr>
          <w:rFonts w:asciiTheme="majorHAnsi" w:hAnsiTheme="majorHAnsi" w:cstheme="majorHAnsi"/>
          <w:color w:val="auto"/>
          <w:sz w:val="20"/>
          <w:szCs w:val="20"/>
        </w:rPr>
        <w:t>póź</w:t>
      </w:r>
      <w:proofErr w:type="spellEnd"/>
      <w:r w:rsidR="00616C73" w:rsidRPr="00EB6CCD">
        <w:rPr>
          <w:rFonts w:asciiTheme="majorHAnsi" w:hAnsiTheme="majorHAnsi" w:cstheme="majorHAnsi"/>
          <w:color w:val="auto"/>
          <w:sz w:val="20"/>
          <w:szCs w:val="20"/>
        </w:rPr>
        <w:t>. zm.</w:t>
      </w:r>
      <w:r w:rsidRPr="00EB6CCD">
        <w:rPr>
          <w:rFonts w:asciiTheme="majorHAnsi" w:hAnsiTheme="majorHAnsi" w:cstheme="majorHAnsi"/>
          <w:color w:val="auto"/>
          <w:sz w:val="20"/>
          <w:szCs w:val="20"/>
        </w:rPr>
        <w:t xml:space="preserve">), </w:t>
      </w:r>
    </w:p>
    <w:p w14:paraId="1DD06516"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B56F36"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lub za odpowiedni czyn zabroniony określony w przepisach prawa obcego;</w:t>
      </w:r>
    </w:p>
    <w:p w14:paraId="14D1C18B"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B56F36"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B56F36" w:rsidRDefault="00982525" w:rsidP="00CC124D">
      <w:pPr>
        <w:spacing w:after="0" w:line="240" w:lineRule="auto"/>
        <w:ind w:left="426"/>
        <w:jc w:val="both"/>
        <w:rPr>
          <w:rFonts w:asciiTheme="majorHAnsi" w:hAnsiTheme="majorHAnsi" w:cstheme="majorHAnsi"/>
          <w:sz w:val="20"/>
          <w:szCs w:val="20"/>
        </w:rPr>
      </w:pPr>
    </w:p>
    <w:p w14:paraId="125ED847" w14:textId="278DC5FC" w:rsidR="00982525" w:rsidRPr="00B56F36" w:rsidRDefault="00982525" w:rsidP="00F06409">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B56F36" w:rsidRDefault="00BB1A6B" w:rsidP="00CC124D">
      <w:pPr>
        <w:pStyle w:val="Default"/>
        <w:spacing w:after="0" w:line="240" w:lineRule="auto"/>
        <w:rPr>
          <w:rFonts w:asciiTheme="majorHAnsi" w:hAnsiTheme="majorHAnsi" w:cstheme="majorHAnsi"/>
          <w:color w:val="auto"/>
          <w:sz w:val="20"/>
          <w:szCs w:val="20"/>
        </w:rPr>
      </w:pPr>
    </w:p>
    <w:p w14:paraId="5B9BD855" w14:textId="13A52C84"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8.3/  Z postępowania o udzielenie zamówienia Zamawiający wykluczy także Wykonawców w następujących przypadkach – wybrane przez Zamawiającego przesłanki fakultatywne, przew</w:t>
      </w:r>
      <w:r w:rsidR="009006F1" w:rsidRPr="00B56F36">
        <w:rPr>
          <w:rFonts w:asciiTheme="majorHAnsi" w:hAnsiTheme="majorHAnsi" w:cstheme="majorHAnsi"/>
          <w:b/>
          <w:bCs/>
          <w:color w:val="auto"/>
          <w:sz w:val="20"/>
          <w:szCs w:val="20"/>
        </w:rPr>
        <w:t>idziane w art. 109 ust. 1 pkt</w:t>
      </w:r>
      <w:r w:rsidRPr="00B56F36">
        <w:rPr>
          <w:rFonts w:asciiTheme="majorHAnsi" w:hAnsiTheme="majorHAnsi" w:cstheme="majorHAnsi"/>
          <w:b/>
          <w:bCs/>
          <w:color w:val="auto"/>
          <w:sz w:val="20"/>
          <w:szCs w:val="20"/>
        </w:rPr>
        <w:t xml:space="preserve"> 4 Ustawy </w:t>
      </w:r>
      <w:proofErr w:type="spellStart"/>
      <w:r w:rsidRPr="00B56F36">
        <w:rPr>
          <w:rFonts w:asciiTheme="majorHAnsi" w:hAnsiTheme="majorHAnsi" w:cstheme="majorHAnsi"/>
          <w:b/>
          <w:bCs/>
          <w:color w:val="auto"/>
          <w:sz w:val="20"/>
          <w:szCs w:val="20"/>
        </w:rPr>
        <w:t>Pzp</w:t>
      </w:r>
      <w:proofErr w:type="spellEnd"/>
      <w:r w:rsidRPr="00B56F36">
        <w:rPr>
          <w:rFonts w:asciiTheme="majorHAnsi" w:hAnsiTheme="majorHAnsi" w:cstheme="majorHAnsi"/>
          <w:b/>
          <w:bCs/>
          <w:color w:val="auto"/>
          <w:sz w:val="20"/>
          <w:szCs w:val="20"/>
        </w:rPr>
        <w:t xml:space="preserve">: </w:t>
      </w:r>
    </w:p>
    <w:p w14:paraId="6A8AB661" w14:textId="77777777" w:rsidR="00BB1A6B" w:rsidRPr="00B56F36" w:rsidRDefault="00BB1A6B" w:rsidP="00BB1A6B">
      <w:pPr>
        <w:pStyle w:val="Default"/>
        <w:spacing w:after="0" w:line="240" w:lineRule="auto"/>
        <w:rPr>
          <w:rFonts w:asciiTheme="majorHAnsi" w:hAnsiTheme="majorHAnsi" w:cstheme="majorHAnsi"/>
          <w:color w:val="auto"/>
          <w:sz w:val="20"/>
          <w:szCs w:val="20"/>
        </w:rPr>
      </w:pPr>
    </w:p>
    <w:p w14:paraId="401314AE"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 stosunku do którego otwarto likwidację, ogłoszono upadłość, którego aktywami zarządza likwidator lub sąd, zawarł </w:t>
      </w:r>
      <w:r w:rsidRPr="00B56F36">
        <w:rPr>
          <w:rFonts w:asciiTheme="majorHAnsi" w:hAnsiTheme="majorHAnsi" w:cstheme="majorHAnsi"/>
          <w:color w:val="auto"/>
          <w:sz w:val="20"/>
          <w:szCs w:val="20"/>
        </w:rPr>
        <w:lastRenderedPageBreak/>
        <w:t xml:space="preserve">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1C9734C4" w14:textId="77777777" w:rsidR="006D3D6A" w:rsidRPr="00B56F36" w:rsidRDefault="006D3D6A" w:rsidP="00CC124D">
      <w:pPr>
        <w:spacing w:after="0" w:line="240" w:lineRule="auto"/>
        <w:jc w:val="both"/>
        <w:rPr>
          <w:rFonts w:asciiTheme="majorHAnsi" w:hAnsiTheme="majorHAnsi" w:cstheme="majorHAnsi"/>
          <w:sz w:val="20"/>
          <w:szCs w:val="20"/>
        </w:rPr>
      </w:pPr>
    </w:p>
    <w:p w14:paraId="6FCFF45A" w14:textId="77777777" w:rsidR="006D3D6A" w:rsidRPr="00B56F36"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D3D6A" w:rsidRPr="00B56F36">
        <w:rPr>
          <w:rFonts w:asciiTheme="majorHAnsi" w:hAnsiTheme="majorHAnsi" w:cstheme="majorHAnsi"/>
          <w:b/>
          <w:bCs/>
          <w:sz w:val="20"/>
          <w:szCs w:val="20"/>
        </w:rPr>
        <w:t>WYKAZ PODMIOTOWYCH ŚRODKÓW DOWODOWYCH.</w:t>
      </w:r>
    </w:p>
    <w:p w14:paraId="1C779C25"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B56F36" w:rsidRDefault="004E5A6E"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9.1/ </w:t>
      </w:r>
      <w:r w:rsidR="006D3D6A" w:rsidRPr="00B56F36">
        <w:rPr>
          <w:rFonts w:asciiTheme="majorHAnsi" w:hAnsiTheme="majorHAnsi" w:cstheme="majorHAnsi"/>
          <w:b/>
          <w:bCs/>
          <w:sz w:val="20"/>
          <w:szCs w:val="20"/>
        </w:rPr>
        <w:t>DOKUMENTY SKŁADANE RAZEM Z OFERTĄ</w:t>
      </w:r>
    </w:p>
    <w:p w14:paraId="31395232"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B56F36"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6D3D6A"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Oferta przygotowana na formularzu ofertowym</w:t>
      </w:r>
      <w:r w:rsidR="006D3D6A" w:rsidRPr="00B56F36">
        <w:rPr>
          <w:rFonts w:asciiTheme="majorHAnsi" w:hAnsiTheme="majorHAnsi" w:cstheme="majorHAnsi"/>
          <w:sz w:val="20"/>
          <w:szCs w:val="20"/>
        </w:rPr>
        <w:t xml:space="preserve"> stanowiącym </w:t>
      </w:r>
      <w:r w:rsidR="006D3D6A" w:rsidRPr="00B56F36">
        <w:rPr>
          <w:rFonts w:asciiTheme="majorHAnsi" w:hAnsiTheme="majorHAnsi" w:cstheme="majorHAnsi"/>
          <w:b/>
          <w:bCs/>
          <w:sz w:val="20"/>
          <w:szCs w:val="20"/>
        </w:rPr>
        <w:t>załącznik nr 1 do SWZ</w:t>
      </w:r>
      <w:r w:rsidR="006D3D6A" w:rsidRPr="00B56F36">
        <w:rPr>
          <w:rFonts w:asciiTheme="majorHAnsi" w:hAnsiTheme="majorHAnsi" w:cstheme="majorHAnsi"/>
          <w:sz w:val="20"/>
          <w:szCs w:val="20"/>
        </w:rPr>
        <w:t xml:space="preserve">, zgodnie z art. 63 ust. 2 ustawy </w:t>
      </w:r>
      <w:proofErr w:type="spellStart"/>
      <w:r w:rsidR="006D3D6A" w:rsidRPr="00B56F36">
        <w:rPr>
          <w:rFonts w:asciiTheme="majorHAnsi" w:hAnsiTheme="majorHAnsi" w:cstheme="majorHAnsi"/>
          <w:sz w:val="20"/>
          <w:szCs w:val="20"/>
        </w:rPr>
        <w:t>Pzp</w:t>
      </w:r>
      <w:proofErr w:type="spellEnd"/>
      <w:r w:rsidR="006D3D6A" w:rsidRPr="00B56F36">
        <w:rPr>
          <w:rFonts w:asciiTheme="majorHAnsi" w:hAnsiTheme="majorHAnsi" w:cstheme="majorHAnsi"/>
          <w:sz w:val="20"/>
          <w:szCs w:val="20"/>
        </w:rPr>
        <w:t xml:space="preserve">, składana jest pod rygorem nieważności </w:t>
      </w:r>
      <w:r w:rsidR="00D7621C" w:rsidRPr="00B56F36">
        <w:rPr>
          <w:rFonts w:asciiTheme="majorHAnsi" w:hAnsiTheme="majorHAnsi" w:cstheme="majorHAnsi"/>
          <w:b/>
          <w:bCs/>
          <w:sz w:val="20"/>
          <w:szCs w:val="20"/>
        </w:rPr>
        <w:t>formie elektronicznej lub</w:t>
      </w:r>
      <w:r w:rsidR="00D7621C"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w postaci elektronicznej opatrzonej podpisem zaufanym lub podpisem osobistym.</w:t>
      </w:r>
    </w:p>
    <w:p w14:paraId="144AA46E" w14:textId="77777777" w:rsidR="004E5A6E" w:rsidRPr="00B56F36" w:rsidRDefault="004E5A6E" w:rsidP="00CC124D">
      <w:pPr>
        <w:spacing w:after="0" w:line="240" w:lineRule="auto"/>
        <w:jc w:val="both"/>
        <w:rPr>
          <w:rFonts w:asciiTheme="majorHAnsi" w:hAnsiTheme="majorHAnsi" w:cstheme="majorHAnsi"/>
          <w:sz w:val="20"/>
          <w:szCs w:val="20"/>
        </w:rPr>
      </w:pPr>
    </w:p>
    <w:p w14:paraId="0E92C191" w14:textId="77777777" w:rsidR="004E5A6E"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B56F36">
        <w:rPr>
          <w:rFonts w:asciiTheme="majorHAnsi" w:hAnsiTheme="majorHAnsi" w:cstheme="majorHAnsi"/>
          <w:sz w:val="20"/>
          <w:szCs w:val="20"/>
        </w:rPr>
        <w:t xml:space="preserve"> oraz </w:t>
      </w:r>
      <w:r w:rsidRPr="00B56F36">
        <w:rPr>
          <w:rFonts w:asciiTheme="majorHAnsi" w:hAnsiTheme="majorHAnsi" w:cstheme="majorHAnsi"/>
          <w:i/>
          <w:iCs/>
          <w:sz w:val="20"/>
          <w:szCs w:val="20"/>
        </w:rPr>
        <w:t>uchylającego dyrektywę 1999/93/WE, weryfikowany za pomocą certyfikatu podpisu osobistego.</w:t>
      </w:r>
    </w:p>
    <w:p w14:paraId="10F819AD" w14:textId="77777777" w:rsidR="00323F73" w:rsidRPr="00B56F36"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2)</w:t>
      </w:r>
      <w:r w:rsidR="006D3D6A" w:rsidRPr="00B56F36">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B56F36">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B56F36">
        <w:rPr>
          <w:rFonts w:asciiTheme="majorHAnsi" w:hAnsiTheme="majorHAnsi" w:cstheme="majorHAnsi"/>
          <w:sz w:val="20"/>
          <w:szCs w:val="20"/>
        </w:rPr>
        <w:t>.2/</w:t>
      </w:r>
      <w:r w:rsidR="006D3D6A" w:rsidRPr="00B56F36">
        <w:rPr>
          <w:rFonts w:asciiTheme="majorHAnsi" w:hAnsiTheme="majorHAnsi" w:cstheme="majorHAnsi"/>
          <w:sz w:val="20"/>
          <w:szCs w:val="20"/>
        </w:rPr>
        <w:t xml:space="preserve"> SWZ.</w:t>
      </w:r>
    </w:p>
    <w:p w14:paraId="1312E4EA" w14:textId="77777777" w:rsidR="004E5A6E" w:rsidRPr="00B56F36" w:rsidRDefault="004E5A6E" w:rsidP="00CC124D">
      <w:pPr>
        <w:spacing w:after="0" w:line="240" w:lineRule="auto"/>
        <w:jc w:val="both"/>
        <w:rPr>
          <w:rFonts w:asciiTheme="majorHAnsi" w:hAnsiTheme="majorHAnsi" w:cstheme="majorHAnsi"/>
          <w:sz w:val="20"/>
          <w:szCs w:val="20"/>
        </w:rPr>
      </w:pPr>
    </w:p>
    <w:p w14:paraId="56E49B08"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B56F36">
        <w:rPr>
          <w:rFonts w:asciiTheme="majorHAnsi" w:hAnsiTheme="majorHAnsi" w:cstheme="majorHAnsi"/>
          <w:b/>
          <w:bCs/>
          <w:sz w:val="20"/>
          <w:szCs w:val="20"/>
        </w:rPr>
        <w:t>Oświadczenia składają odrębnie:</w:t>
      </w:r>
    </w:p>
    <w:p w14:paraId="1B1C5A53" w14:textId="77777777" w:rsidR="004E5A6E" w:rsidRPr="00B56F36" w:rsidRDefault="004E5A6E" w:rsidP="00CC124D">
      <w:pPr>
        <w:spacing w:after="0" w:line="240" w:lineRule="auto"/>
        <w:jc w:val="both"/>
        <w:rPr>
          <w:rFonts w:asciiTheme="majorHAnsi" w:hAnsiTheme="majorHAnsi" w:cstheme="majorHAnsi"/>
          <w:sz w:val="20"/>
          <w:szCs w:val="20"/>
        </w:rPr>
      </w:pPr>
    </w:p>
    <w:p w14:paraId="29C1E284"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B56F36"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B56F36"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podwykonawcy, </w:t>
      </w:r>
      <w:r w:rsidR="00EB42EE" w:rsidRPr="00B56F36">
        <w:rPr>
          <w:rFonts w:asciiTheme="majorHAnsi" w:hAnsiTheme="majorHAnsi" w:cstheme="majorHAnsi"/>
          <w:sz w:val="20"/>
          <w:szCs w:val="20"/>
        </w:rPr>
        <w:t xml:space="preserve">w przypadkach wskazanych w art. 462 ust. 2 i ust. 3 oraz 4 pkt. 1 </w:t>
      </w:r>
      <w:proofErr w:type="spellStart"/>
      <w:r w:rsidR="00EB42EE" w:rsidRPr="00B56F36">
        <w:rPr>
          <w:rFonts w:asciiTheme="majorHAnsi" w:hAnsiTheme="majorHAnsi" w:cstheme="majorHAnsi"/>
          <w:sz w:val="20"/>
          <w:szCs w:val="20"/>
        </w:rPr>
        <w:t>Pzp</w:t>
      </w:r>
      <w:proofErr w:type="spellEnd"/>
      <w:r w:rsidR="00EB42EE" w:rsidRPr="00B56F36">
        <w:rPr>
          <w:rFonts w:asciiTheme="majorHAnsi" w:hAnsiTheme="majorHAnsi" w:cstheme="majorHAnsi"/>
          <w:sz w:val="20"/>
          <w:szCs w:val="20"/>
        </w:rPr>
        <w:t>, jeżeli są znani Wykonawcy.</w:t>
      </w:r>
    </w:p>
    <w:p w14:paraId="0D1A6D5B" w14:textId="77777777" w:rsidR="001C3F70" w:rsidRPr="00B56F36" w:rsidRDefault="001C3F70" w:rsidP="00CC124D">
      <w:pPr>
        <w:spacing w:after="0" w:line="240" w:lineRule="auto"/>
        <w:jc w:val="both"/>
        <w:rPr>
          <w:rFonts w:asciiTheme="majorHAnsi" w:hAnsiTheme="majorHAnsi" w:cstheme="majorHAnsi"/>
          <w:sz w:val="20"/>
          <w:szCs w:val="20"/>
        </w:rPr>
      </w:pPr>
    </w:p>
    <w:p w14:paraId="37ECAF68" w14:textId="64C18A64" w:rsidR="006D3D6A" w:rsidRPr="00B56F36" w:rsidRDefault="007F67F5" w:rsidP="004100E3">
      <w:pPr>
        <w:shd w:val="clear" w:color="auto" w:fill="FFFFFF" w:themeFill="background1"/>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3)</w:t>
      </w:r>
      <w:r w:rsidR="006D3D6A" w:rsidRPr="00B56F36">
        <w:rPr>
          <w:rFonts w:asciiTheme="majorHAnsi" w:hAnsiTheme="majorHAnsi" w:cstheme="majorHAnsi"/>
          <w:b/>
          <w:bCs/>
          <w:sz w:val="20"/>
          <w:szCs w:val="20"/>
        </w:rPr>
        <w:t xml:space="preserve"> Samooczyszczenie</w:t>
      </w:r>
      <w:r w:rsidR="006D3D6A" w:rsidRPr="00B56F36">
        <w:rPr>
          <w:rFonts w:asciiTheme="majorHAnsi" w:hAnsiTheme="majorHAnsi" w:cstheme="majorHAnsi"/>
          <w:sz w:val="20"/>
          <w:szCs w:val="20"/>
        </w:rPr>
        <w:t xml:space="preserve"> – w okolicznościach określonych w </w:t>
      </w:r>
      <w:r w:rsidR="006D3D6A" w:rsidRPr="00B56F36">
        <w:rPr>
          <w:rFonts w:asciiTheme="majorHAnsi" w:hAnsiTheme="majorHAnsi" w:cstheme="majorHAnsi"/>
          <w:b/>
          <w:bCs/>
          <w:sz w:val="20"/>
          <w:szCs w:val="20"/>
        </w:rPr>
        <w:t xml:space="preserve">art. 108 ust. 1 pkt 1, 2, 5 lub art. 109 ust. 1 pkt </w:t>
      </w:r>
      <w:r w:rsidR="004100E3" w:rsidRPr="00B56F36">
        <w:rPr>
          <w:rFonts w:asciiTheme="majorHAnsi" w:hAnsiTheme="majorHAnsi" w:cstheme="majorHAnsi"/>
          <w:b/>
          <w:bCs/>
          <w:sz w:val="20"/>
          <w:szCs w:val="20"/>
        </w:rPr>
        <w:t xml:space="preserve">2 - 5 i 7 -10 </w:t>
      </w:r>
      <w:r w:rsidR="006101D0" w:rsidRPr="00B56F36">
        <w:rPr>
          <w:rFonts w:asciiTheme="majorHAnsi" w:hAnsiTheme="majorHAnsi" w:cstheme="majorHAnsi"/>
          <w:b/>
          <w:bCs/>
          <w:sz w:val="20"/>
          <w:szCs w:val="20"/>
        </w:rPr>
        <w:t xml:space="preserve"> </w:t>
      </w:r>
      <w:r w:rsidR="006D3D6A" w:rsidRPr="00B56F36">
        <w:rPr>
          <w:rFonts w:asciiTheme="majorHAnsi" w:hAnsiTheme="majorHAnsi" w:cstheme="majorHAnsi"/>
          <w:sz w:val="20"/>
          <w:szCs w:val="20"/>
        </w:rPr>
        <w:t xml:space="preserve">ustawy </w:t>
      </w:r>
      <w:proofErr w:type="spellStart"/>
      <w:r w:rsidR="006D3D6A" w:rsidRPr="00B56F36">
        <w:rPr>
          <w:rFonts w:asciiTheme="majorHAnsi" w:hAnsiTheme="majorHAnsi" w:cstheme="majorHAnsi"/>
          <w:sz w:val="20"/>
          <w:szCs w:val="20"/>
        </w:rPr>
        <w:t>Pzp</w:t>
      </w:r>
      <w:proofErr w:type="spellEnd"/>
      <w:r w:rsidR="006D3D6A" w:rsidRPr="00B56F36">
        <w:rPr>
          <w:rFonts w:asciiTheme="majorHAnsi" w:hAnsiTheme="majorHAnsi" w:cstheme="majorHAnsi"/>
          <w:sz w:val="20"/>
          <w:szCs w:val="20"/>
        </w:rPr>
        <w:t xml:space="preserve">, wykonawca nie podlega wykluczeniu jeżeli udowodni zamawiającemu, że spełnił </w:t>
      </w:r>
      <w:r w:rsidR="006D3D6A" w:rsidRPr="00B56F36">
        <w:rPr>
          <w:rFonts w:asciiTheme="majorHAnsi" w:hAnsiTheme="majorHAnsi" w:cstheme="majorHAnsi"/>
          <w:b/>
          <w:bCs/>
          <w:sz w:val="20"/>
          <w:szCs w:val="20"/>
        </w:rPr>
        <w:t>łącznie</w:t>
      </w:r>
      <w:r w:rsidR="006D3D6A" w:rsidRPr="00B56F36">
        <w:rPr>
          <w:rFonts w:asciiTheme="majorHAnsi" w:hAnsiTheme="majorHAnsi" w:cstheme="majorHAnsi"/>
          <w:sz w:val="20"/>
          <w:szCs w:val="20"/>
        </w:rPr>
        <w:t xml:space="preserve"> następujące przesłanki:</w:t>
      </w:r>
    </w:p>
    <w:p w14:paraId="0E11FB48"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lastRenderedPageBreak/>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zreorganizował personel,</w:t>
      </w:r>
    </w:p>
    <w:p w14:paraId="0DE18960" w14:textId="0B08D66C"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wdrożył system sprawozdawczości i kontroli,</w:t>
      </w:r>
    </w:p>
    <w:p w14:paraId="205FEAA3" w14:textId="1787DEA5"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B56F36" w:rsidRDefault="006755A4" w:rsidP="00CC124D">
      <w:pPr>
        <w:spacing w:after="0" w:line="240" w:lineRule="auto"/>
        <w:rPr>
          <w:rFonts w:asciiTheme="majorHAnsi" w:hAnsiTheme="majorHAnsi" w:cstheme="majorHAnsi"/>
          <w:sz w:val="20"/>
          <w:szCs w:val="20"/>
        </w:rPr>
      </w:pPr>
    </w:p>
    <w:p w14:paraId="5DD97050"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4)</w:t>
      </w:r>
      <w:r w:rsidR="006D3D6A" w:rsidRPr="00B56F36">
        <w:rPr>
          <w:rFonts w:asciiTheme="majorHAnsi" w:hAnsiTheme="majorHAnsi" w:cstheme="majorHAnsi"/>
          <w:b/>
          <w:bCs/>
          <w:sz w:val="20"/>
          <w:szCs w:val="20"/>
        </w:rPr>
        <w:t xml:space="preserve"> Do oferty wykonawca załącza również:</w:t>
      </w:r>
    </w:p>
    <w:p w14:paraId="79B6937C"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pełnomocnictwo:  </w:t>
      </w:r>
    </w:p>
    <w:p w14:paraId="6C4507DC"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B56F36">
        <w:rPr>
          <w:rFonts w:asciiTheme="majorHAnsi" w:hAnsiTheme="majorHAnsi" w:cstheme="majorHAnsi"/>
          <w:sz w:val="20"/>
          <w:szCs w:val="20"/>
        </w:rPr>
        <w:t xml:space="preserve">Z treści </w:t>
      </w:r>
      <w:r w:rsidR="006D3D6A" w:rsidRPr="00B56F36">
        <w:rPr>
          <w:rFonts w:asciiTheme="majorHAnsi" w:hAnsiTheme="majorHAnsi" w:cstheme="majorHAnsi"/>
          <w:sz w:val="20"/>
          <w:szCs w:val="20"/>
        </w:rPr>
        <w:t>pełnomocnictwa</w:t>
      </w:r>
      <w:r w:rsidR="001C3F70" w:rsidRPr="00B56F36">
        <w:rPr>
          <w:rFonts w:asciiTheme="majorHAnsi" w:hAnsiTheme="majorHAnsi" w:cstheme="majorHAnsi"/>
          <w:sz w:val="20"/>
          <w:szCs w:val="20"/>
        </w:rPr>
        <w:t xml:space="preserve"> powinno wynikać </w:t>
      </w:r>
      <w:r w:rsidR="006D3D6A" w:rsidRPr="00B56F36">
        <w:rPr>
          <w:rFonts w:asciiTheme="majorHAnsi" w:hAnsiTheme="majorHAnsi" w:cstheme="majorHAnsi"/>
          <w:sz w:val="20"/>
          <w:szCs w:val="20"/>
        </w:rPr>
        <w:t>umocowanie do reprezentowania w postępowaniu o udzielenie zamówienia tych wykonawców</w:t>
      </w:r>
      <w:r w:rsidR="001C3F70"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t>
      </w:r>
    </w:p>
    <w:p w14:paraId="7EA1B7FD"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Pełnomocnictwo powinno być załączone do oferty i powinno zawierać w szczególności wskazanie:</w:t>
      </w:r>
    </w:p>
    <w:p w14:paraId="1D1C6BE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postępowania o zamówienie publiczne, którego dotyczy,</w:t>
      </w:r>
    </w:p>
    <w:p w14:paraId="66656F96"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ustanowionego pełnomocnika oraz zakresu jego umocowania.</w:t>
      </w:r>
    </w:p>
    <w:p w14:paraId="524E3366" w14:textId="77777777" w:rsidR="006755A4" w:rsidRPr="00B56F36" w:rsidRDefault="006755A4" w:rsidP="00CC124D">
      <w:pPr>
        <w:spacing w:after="0" w:line="240" w:lineRule="auto"/>
        <w:rPr>
          <w:rFonts w:asciiTheme="majorHAnsi" w:hAnsiTheme="majorHAnsi" w:cstheme="majorHAnsi"/>
          <w:sz w:val="20"/>
          <w:szCs w:val="20"/>
        </w:rPr>
      </w:pPr>
    </w:p>
    <w:p w14:paraId="1D16B55C" w14:textId="77777777" w:rsidR="006D3D6A" w:rsidRPr="00B56F36" w:rsidRDefault="006D3D6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0B385414"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B56F36" w:rsidRDefault="006755A4" w:rsidP="00CC124D">
      <w:pPr>
        <w:spacing w:after="0" w:line="240" w:lineRule="auto"/>
        <w:jc w:val="both"/>
        <w:rPr>
          <w:rFonts w:asciiTheme="majorHAnsi" w:hAnsiTheme="majorHAnsi" w:cstheme="majorHAnsi"/>
          <w:sz w:val="20"/>
          <w:szCs w:val="20"/>
        </w:rPr>
      </w:pPr>
    </w:p>
    <w:p w14:paraId="53DF66B1"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B56F36">
        <w:rPr>
          <w:rFonts w:asciiTheme="majorHAnsi" w:hAnsiTheme="majorHAnsi" w:cstheme="majorHAnsi"/>
          <w:b/>
          <w:bCs/>
          <w:sz w:val="20"/>
          <w:szCs w:val="20"/>
        </w:rPr>
        <w:t xml:space="preserve">ust. </w:t>
      </w:r>
      <w:r w:rsidR="006D3D6A" w:rsidRPr="00B56F36">
        <w:rPr>
          <w:rFonts w:asciiTheme="majorHAnsi" w:hAnsiTheme="majorHAnsi" w:cstheme="majorHAnsi"/>
          <w:b/>
          <w:bCs/>
          <w:sz w:val="20"/>
          <w:szCs w:val="20"/>
        </w:rPr>
        <w:t xml:space="preserve"> 7 </w:t>
      </w:r>
      <w:r w:rsidR="00CD7FF8" w:rsidRPr="00B56F36">
        <w:rPr>
          <w:rFonts w:asciiTheme="majorHAnsi" w:hAnsiTheme="majorHAnsi" w:cstheme="majorHAnsi"/>
          <w:b/>
          <w:bCs/>
          <w:sz w:val="20"/>
          <w:szCs w:val="20"/>
        </w:rPr>
        <w:t xml:space="preserve">pkt. 7.1/ </w:t>
      </w:r>
      <w:proofErr w:type="spellStart"/>
      <w:r w:rsidR="006D3D6A" w:rsidRPr="00B56F36">
        <w:rPr>
          <w:rFonts w:asciiTheme="majorHAnsi" w:hAnsiTheme="majorHAnsi" w:cstheme="majorHAnsi"/>
          <w:b/>
          <w:bCs/>
          <w:sz w:val="20"/>
          <w:szCs w:val="20"/>
        </w:rPr>
        <w:t>ppkt</w:t>
      </w:r>
      <w:proofErr w:type="spellEnd"/>
      <w:r w:rsidR="006D3D6A" w:rsidRPr="00B56F36">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B56F36" w:rsidRDefault="009B09A5" w:rsidP="00CC124D">
      <w:pPr>
        <w:spacing w:after="0" w:line="240" w:lineRule="auto"/>
        <w:rPr>
          <w:rFonts w:asciiTheme="majorHAnsi" w:hAnsiTheme="majorHAnsi" w:cstheme="majorHAnsi"/>
          <w:sz w:val="20"/>
          <w:szCs w:val="20"/>
        </w:rPr>
      </w:pPr>
    </w:p>
    <w:p w14:paraId="3718216D" w14:textId="610F2B60"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Wykonawca, który polega na zdolnościach lub sytuacji podmiotów udostępniających zasoby, </w:t>
      </w:r>
      <w:r w:rsidRPr="00B56F36">
        <w:rPr>
          <w:rFonts w:asciiTheme="majorHAnsi" w:hAnsiTheme="majorHAnsi" w:cstheme="majorHAnsi"/>
          <w:b/>
          <w:bCs/>
          <w:sz w:val="20"/>
          <w:szCs w:val="20"/>
        </w:rPr>
        <w:t>składa wraz z ofertą</w:t>
      </w:r>
      <w:r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zobowiązanie podmiotu (wzór - załącznik nr </w:t>
      </w:r>
      <w:r w:rsidR="004D5F48" w:rsidRPr="00B56F36">
        <w:rPr>
          <w:rFonts w:asciiTheme="majorHAnsi" w:hAnsiTheme="majorHAnsi" w:cstheme="majorHAnsi"/>
          <w:b/>
          <w:bCs/>
          <w:sz w:val="20"/>
          <w:szCs w:val="20"/>
        </w:rPr>
        <w:t>3</w:t>
      </w:r>
      <w:r w:rsidRPr="00B56F36">
        <w:rPr>
          <w:rFonts w:asciiTheme="majorHAnsi" w:hAnsiTheme="majorHAnsi" w:cstheme="majorHAnsi"/>
          <w:b/>
          <w:bCs/>
          <w:sz w:val="20"/>
          <w:szCs w:val="20"/>
        </w:rPr>
        <w:t xml:space="preserve"> SWZ)</w:t>
      </w:r>
      <w:r w:rsidRPr="00B56F36">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zakres dostępnych Wykonawcy zasobów podmiotu udostępniającego zasoby; </w:t>
      </w:r>
    </w:p>
    <w:p w14:paraId="7B03763A"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B56F36" w:rsidRDefault="009B09A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B56F36" w:rsidRDefault="009D538D" w:rsidP="00CC124D">
      <w:pPr>
        <w:spacing w:after="0" w:line="240" w:lineRule="auto"/>
        <w:rPr>
          <w:rFonts w:asciiTheme="majorHAnsi" w:hAnsiTheme="majorHAnsi" w:cstheme="majorHAnsi"/>
          <w:sz w:val="20"/>
          <w:szCs w:val="20"/>
        </w:rPr>
      </w:pPr>
    </w:p>
    <w:p w14:paraId="55773D3F"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A756F61" w14:textId="77777777"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3552B3F" w14:textId="77777777" w:rsidR="00616C73" w:rsidRDefault="00616C73" w:rsidP="00187782">
      <w:pPr>
        <w:spacing w:after="0" w:line="240" w:lineRule="auto"/>
        <w:jc w:val="both"/>
        <w:rPr>
          <w:rFonts w:asciiTheme="majorHAnsi" w:hAnsiTheme="majorHAnsi" w:cstheme="majorHAnsi"/>
          <w:b/>
          <w:bCs/>
          <w:sz w:val="20"/>
          <w:szCs w:val="20"/>
        </w:rPr>
      </w:pPr>
    </w:p>
    <w:p w14:paraId="0FBF1887" w14:textId="20A3A4F9" w:rsidR="00F83D0C" w:rsidRDefault="00616C73" w:rsidP="00187782">
      <w:pPr>
        <w:spacing w:after="0" w:line="240" w:lineRule="auto"/>
        <w:jc w:val="both"/>
        <w:rPr>
          <w:rFonts w:asciiTheme="majorHAnsi" w:hAnsiTheme="majorHAnsi" w:cstheme="majorHAnsi"/>
          <w:sz w:val="20"/>
          <w:szCs w:val="20"/>
        </w:rPr>
      </w:pPr>
      <w:r w:rsidRPr="00EB6CCD">
        <w:rPr>
          <w:rFonts w:asciiTheme="majorHAnsi" w:hAnsiTheme="majorHAnsi" w:cstheme="majorHAnsi"/>
          <w:b/>
          <w:bCs/>
          <w:sz w:val="20"/>
          <w:szCs w:val="20"/>
        </w:rPr>
        <w:t>c</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zastrzeżenie tajemnicy przedsiębiorstwa –</w:t>
      </w:r>
      <w:r w:rsidR="006D3D6A" w:rsidRPr="00B56F36">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B56F36">
        <w:rPr>
          <w:rFonts w:asciiTheme="majorHAnsi" w:hAnsiTheme="majorHAnsi" w:cstheme="majorHAnsi"/>
          <w:sz w:val="20"/>
          <w:szCs w:val="20"/>
        </w:rPr>
        <w:t>(</w:t>
      </w:r>
      <w:proofErr w:type="spellStart"/>
      <w:r w:rsidR="00B963FE" w:rsidRPr="00B56F36">
        <w:rPr>
          <w:rFonts w:asciiTheme="majorHAnsi" w:hAnsiTheme="majorHAnsi" w:cstheme="majorHAnsi"/>
          <w:sz w:val="20"/>
          <w:szCs w:val="20"/>
        </w:rPr>
        <w:t>t.j</w:t>
      </w:r>
      <w:proofErr w:type="spellEnd"/>
      <w:r w:rsidR="00B963FE" w:rsidRPr="00B56F36">
        <w:rPr>
          <w:rFonts w:asciiTheme="majorHAnsi" w:hAnsiTheme="majorHAnsi" w:cstheme="majorHAnsi"/>
          <w:sz w:val="20"/>
          <w:szCs w:val="20"/>
        </w:rPr>
        <w:t>. Dz. U. z 2020 r. poz. 1913).</w:t>
      </w:r>
    </w:p>
    <w:p w14:paraId="324A0F36" w14:textId="77777777" w:rsidR="00F83D0C" w:rsidRPr="00B56F36" w:rsidRDefault="00F83D0C" w:rsidP="00187782">
      <w:pPr>
        <w:spacing w:after="0" w:line="240" w:lineRule="auto"/>
        <w:jc w:val="both"/>
        <w:rPr>
          <w:rFonts w:asciiTheme="majorHAnsi" w:hAnsiTheme="majorHAnsi" w:cstheme="majorHAnsi"/>
          <w:sz w:val="20"/>
          <w:szCs w:val="20"/>
        </w:rPr>
      </w:pPr>
    </w:p>
    <w:p w14:paraId="7F96D425"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85587A0" w14:textId="680A5B11"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EB6CCD" w:rsidRDefault="00323F73" w:rsidP="00187782">
      <w:pPr>
        <w:spacing w:after="0" w:line="240" w:lineRule="auto"/>
        <w:jc w:val="both"/>
        <w:rPr>
          <w:rFonts w:asciiTheme="majorHAnsi" w:hAnsiTheme="majorHAnsi" w:cstheme="majorHAnsi"/>
          <w:sz w:val="20"/>
          <w:szCs w:val="20"/>
        </w:rPr>
      </w:pPr>
    </w:p>
    <w:p w14:paraId="29BBE420" w14:textId="1543C8F2" w:rsidR="006D3D6A" w:rsidRPr="00B56F36" w:rsidRDefault="00616C73" w:rsidP="00187782">
      <w:pPr>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d</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oświadczenie wykonawców wspólnie ubiegających się o udzielenie zamówienia</w:t>
      </w:r>
      <w:r w:rsidR="00323F73" w:rsidRPr="00B56F36">
        <w:rPr>
          <w:rFonts w:asciiTheme="majorHAnsi" w:hAnsiTheme="majorHAnsi" w:cstheme="majorHAnsi"/>
          <w:b/>
          <w:bCs/>
          <w:sz w:val="20"/>
          <w:szCs w:val="20"/>
        </w:rPr>
        <w:t xml:space="preserve"> (wzór – załącznik nr 10)</w:t>
      </w:r>
      <w:r w:rsidR="00187782" w:rsidRPr="00B56F36">
        <w:rPr>
          <w:rFonts w:asciiTheme="majorHAnsi" w:hAnsiTheme="majorHAnsi" w:cstheme="majorHAnsi"/>
          <w:b/>
          <w:bCs/>
          <w:sz w:val="20"/>
          <w:szCs w:val="20"/>
        </w:rPr>
        <w:t xml:space="preserve"> </w:t>
      </w:r>
    </w:p>
    <w:p w14:paraId="282B6C21"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B56F36" w:rsidRDefault="006D3D6A" w:rsidP="00187782">
      <w:pPr>
        <w:spacing w:after="0" w:line="240" w:lineRule="auto"/>
        <w:jc w:val="both"/>
        <w:rPr>
          <w:rFonts w:asciiTheme="majorHAnsi" w:hAnsiTheme="majorHAnsi" w:cstheme="majorHAnsi"/>
          <w:sz w:val="20"/>
          <w:szCs w:val="20"/>
        </w:rPr>
      </w:pPr>
    </w:p>
    <w:p w14:paraId="7BF0CED4" w14:textId="2C95123B"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603B9A2B" w14:textId="0D99F41B"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B56F36" w:rsidRDefault="006755A4" w:rsidP="00CC124D">
      <w:pPr>
        <w:spacing w:after="0" w:line="240" w:lineRule="auto"/>
        <w:rPr>
          <w:rFonts w:asciiTheme="majorHAnsi" w:hAnsiTheme="majorHAnsi" w:cstheme="majorHAnsi"/>
          <w:sz w:val="20"/>
          <w:szCs w:val="20"/>
        </w:rPr>
      </w:pPr>
    </w:p>
    <w:p w14:paraId="452AD93E"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B56F36" w:rsidRDefault="006755A4"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9.2/ </w:t>
      </w:r>
      <w:r w:rsidR="006D3D6A" w:rsidRPr="00B56F36">
        <w:rPr>
          <w:rFonts w:asciiTheme="majorHAnsi" w:hAnsiTheme="majorHAnsi" w:cstheme="majorHAnsi"/>
          <w:b/>
          <w:bCs/>
          <w:sz w:val="20"/>
          <w:szCs w:val="20"/>
        </w:rPr>
        <w:t>DOKUMENTY SKŁADANE NA WEZWANIE - PODMIOTOWE ŚRODKI DOWODOWE</w:t>
      </w:r>
    </w:p>
    <w:p w14:paraId="15F21875"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B56F36" w:rsidRDefault="006D3D6A" w:rsidP="00AD2DB9">
      <w:pPr>
        <w:spacing w:after="0" w:line="240" w:lineRule="auto"/>
        <w:jc w:val="both"/>
        <w:rPr>
          <w:rFonts w:asciiTheme="majorHAnsi" w:hAnsiTheme="majorHAnsi" w:cstheme="majorHAnsi"/>
          <w:sz w:val="20"/>
          <w:szCs w:val="20"/>
        </w:rPr>
      </w:pPr>
    </w:p>
    <w:p w14:paraId="30E678C0" w14:textId="5E36473C" w:rsidR="00531FF8" w:rsidRDefault="006D3D6A" w:rsidP="00F83D0C">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Zgodnie z art. 274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B56F36">
        <w:rPr>
          <w:rFonts w:asciiTheme="majorHAnsi" w:hAnsiTheme="majorHAnsi" w:cstheme="majorHAnsi"/>
          <w:b/>
          <w:bCs/>
          <w:sz w:val="20"/>
          <w:szCs w:val="20"/>
          <w:u w:val="single"/>
        </w:rPr>
        <w:t>nie krótszym niż 5 dni</w:t>
      </w:r>
      <w:r w:rsidRPr="00B56F36">
        <w:rPr>
          <w:rFonts w:asciiTheme="majorHAnsi" w:hAnsiTheme="majorHAnsi" w:cstheme="majorHAnsi"/>
          <w:sz w:val="20"/>
          <w:szCs w:val="20"/>
          <w:u w:val="single"/>
        </w:rPr>
        <w:t>,</w:t>
      </w:r>
      <w:r w:rsidRPr="00B56F36">
        <w:rPr>
          <w:rFonts w:asciiTheme="majorHAnsi" w:hAnsiTheme="majorHAnsi" w:cstheme="majorHAnsi"/>
          <w:sz w:val="20"/>
          <w:szCs w:val="20"/>
        </w:rPr>
        <w:t xml:space="preserve"> aktualnych na dzień złożenia, następujących podmiotowych środków dowodowych:</w:t>
      </w:r>
    </w:p>
    <w:p w14:paraId="369FB91C" w14:textId="77777777" w:rsidR="00531FF8" w:rsidRPr="00B56F36" w:rsidRDefault="00531FF8" w:rsidP="00CC124D">
      <w:pPr>
        <w:spacing w:after="0" w:line="240" w:lineRule="auto"/>
        <w:rPr>
          <w:rFonts w:asciiTheme="majorHAnsi" w:hAnsiTheme="majorHAnsi" w:cstheme="majorHAnsi"/>
          <w:sz w:val="20"/>
          <w:szCs w:val="20"/>
        </w:rPr>
      </w:pPr>
    </w:p>
    <w:p w14:paraId="3F221629" w14:textId="77777777" w:rsidR="006D3D6A" w:rsidRPr="00B56F36" w:rsidRDefault="00915255" w:rsidP="00CC124D">
      <w:pPr>
        <w:spacing w:after="0" w:line="240" w:lineRule="auto"/>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9.2.1/</w:t>
      </w:r>
      <w:r w:rsidR="006D3D6A" w:rsidRPr="00B56F36">
        <w:rPr>
          <w:rFonts w:asciiTheme="majorHAnsi" w:hAnsiTheme="majorHAnsi" w:cstheme="majorHAnsi"/>
          <w:b/>
          <w:bCs/>
          <w:sz w:val="20"/>
          <w:szCs w:val="20"/>
          <w:u w:val="single"/>
        </w:rPr>
        <w:t xml:space="preserve"> potwierdzających brak podstaw wykluczenia:</w:t>
      </w:r>
    </w:p>
    <w:p w14:paraId="19B90B46" w14:textId="77777777" w:rsidR="006755A4" w:rsidRPr="00B56F36" w:rsidRDefault="006755A4" w:rsidP="00CC124D">
      <w:pPr>
        <w:spacing w:after="0" w:line="240" w:lineRule="auto"/>
        <w:rPr>
          <w:rFonts w:asciiTheme="majorHAnsi" w:hAnsiTheme="majorHAnsi" w:cstheme="majorHAnsi"/>
          <w:sz w:val="20"/>
          <w:szCs w:val="20"/>
        </w:rPr>
      </w:pPr>
    </w:p>
    <w:p w14:paraId="6AF230E1"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a) odpisu lub informacji </w:t>
      </w:r>
      <w:r w:rsidRPr="00B56F36">
        <w:rPr>
          <w:rFonts w:asciiTheme="majorHAnsi" w:hAnsiTheme="majorHAnsi" w:cstheme="majorHAnsi"/>
          <w:sz w:val="20"/>
          <w:szCs w:val="20"/>
        </w:rPr>
        <w:t xml:space="preserve">z Krajowego Rejestru Sądowego lub z Centralnej Ewidencji i Informacji o Działalności Gospodarczej, w zakresie art. 109 ust. 1 pkt 4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684A074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B56F36" w:rsidRDefault="00417878" w:rsidP="00CC124D">
      <w:pPr>
        <w:spacing w:after="0" w:line="240" w:lineRule="auto"/>
        <w:jc w:val="both"/>
        <w:rPr>
          <w:rFonts w:asciiTheme="majorHAnsi" w:hAnsiTheme="majorHAnsi" w:cstheme="majorHAnsi"/>
          <w:sz w:val="20"/>
          <w:szCs w:val="20"/>
        </w:rPr>
      </w:pPr>
    </w:p>
    <w:p w14:paraId="56C51CF1" w14:textId="04F11789" w:rsidR="00417878" w:rsidRPr="00F06409" w:rsidRDefault="00417878" w:rsidP="00F06409">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94E44D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701170AC" w:rsidR="00417878" w:rsidRPr="00B56F36" w:rsidRDefault="00074BCC" w:rsidP="00CC124D">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c</w:t>
      </w:r>
      <w:r w:rsidR="00417878" w:rsidRPr="00B56F36">
        <w:rPr>
          <w:rFonts w:asciiTheme="majorHAnsi" w:hAnsiTheme="majorHAnsi" w:cstheme="majorHAnsi"/>
          <w:b/>
          <w:bCs/>
          <w:sz w:val="20"/>
          <w:szCs w:val="20"/>
        </w:rPr>
        <w:t xml:space="preserve">) oświadczenia Wykonawcy </w:t>
      </w:r>
      <w:r w:rsidR="00417878" w:rsidRPr="00B56F36">
        <w:rPr>
          <w:rFonts w:asciiTheme="majorHAnsi" w:hAnsiTheme="majorHAnsi" w:cstheme="majorHAnsi"/>
          <w:sz w:val="20"/>
          <w:szCs w:val="20"/>
        </w:rPr>
        <w:t xml:space="preserve">w zakresie art. 108 ust. 1 pkt. 5 ustawy </w:t>
      </w:r>
      <w:proofErr w:type="spellStart"/>
      <w:r w:rsidR="00417878" w:rsidRPr="00B56F36">
        <w:rPr>
          <w:rFonts w:asciiTheme="majorHAnsi" w:hAnsiTheme="majorHAnsi" w:cstheme="majorHAnsi"/>
          <w:sz w:val="20"/>
          <w:szCs w:val="20"/>
        </w:rPr>
        <w:t>Pzp</w:t>
      </w:r>
      <w:proofErr w:type="spellEnd"/>
      <w:r w:rsidR="00417878" w:rsidRPr="00B56F36">
        <w:rPr>
          <w:rFonts w:asciiTheme="majorHAnsi" w:hAnsiTheme="majorHAnsi" w:cstheme="majorHAnsi"/>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B56F36">
        <w:rPr>
          <w:rFonts w:asciiTheme="majorHAnsi" w:hAnsiTheme="majorHAnsi" w:cstheme="majorHAnsi"/>
          <w:b/>
          <w:bCs/>
          <w:sz w:val="20"/>
          <w:szCs w:val="20"/>
        </w:rPr>
        <w:t xml:space="preserve">załącznik nr </w:t>
      </w:r>
      <w:r w:rsidR="00DA0D2A" w:rsidRPr="00B56F36">
        <w:rPr>
          <w:rFonts w:asciiTheme="majorHAnsi" w:hAnsiTheme="majorHAnsi" w:cstheme="majorHAnsi"/>
          <w:b/>
          <w:bCs/>
          <w:sz w:val="20"/>
          <w:szCs w:val="20"/>
        </w:rPr>
        <w:t>7</w:t>
      </w:r>
      <w:r w:rsidR="004D5F48" w:rsidRPr="00B56F36">
        <w:rPr>
          <w:rFonts w:asciiTheme="majorHAnsi" w:hAnsiTheme="majorHAnsi" w:cstheme="majorHAnsi"/>
          <w:b/>
          <w:bCs/>
          <w:sz w:val="20"/>
          <w:szCs w:val="20"/>
        </w:rPr>
        <w:t xml:space="preserve"> </w:t>
      </w:r>
      <w:r w:rsidR="00417878" w:rsidRPr="00B56F36">
        <w:rPr>
          <w:rFonts w:asciiTheme="majorHAnsi" w:hAnsiTheme="majorHAnsi" w:cstheme="majorHAnsi"/>
          <w:b/>
          <w:bCs/>
          <w:sz w:val="20"/>
          <w:szCs w:val="20"/>
        </w:rPr>
        <w:t xml:space="preserve">do SWZ </w:t>
      </w:r>
    </w:p>
    <w:p w14:paraId="1E8423F4" w14:textId="77777777" w:rsidR="00866A7D" w:rsidRPr="00B56F36"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B56F36"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(dotyczy wszystkich dokumentów na potwierdzenie braku podstaw wykluczenia): </w:t>
      </w:r>
    </w:p>
    <w:p w14:paraId="609D421F" w14:textId="6BB60FA1" w:rsidR="006D3D6A" w:rsidRPr="00B56F36" w:rsidRDefault="00417878"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Wykonawców wspólnie składających ofertę dokumenty, o których mowa w </w:t>
      </w:r>
      <w:r w:rsidR="00AD2DB9" w:rsidRPr="00B56F36">
        <w:rPr>
          <w:rFonts w:asciiTheme="majorHAnsi" w:hAnsiTheme="majorHAnsi" w:cstheme="majorHAnsi"/>
          <w:sz w:val="20"/>
          <w:szCs w:val="20"/>
        </w:rPr>
        <w:t xml:space="preserve">ust. 9.2.1/ </w:t>
      </w:r>
      <w:r w:rsidRPr="00B56F36">
        <w:rPr>
          <w:rFonts w:asciiTheme="majorHAnsi" w:hAnsiTheme="majorHAnsi" w:cstheme="majorHAnsi"/>
          <w:sz w:val="20"/>
          <w:szCs w:val="20"/>
        </w:rPr>
        <w:t>pkt a) – e), zobowiązany jest złożyć każdy z Wykonawców wspólnie składających ofertę.</w:t>
      </w:r>
    </w:p>
    <w:p w14:paraId="3E72955B"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4CD8A10B" w14:textId="77777777" w:rsidR="004C3DC8" w:rsidRPr="00B56F36" w:rsidRDefault="004C3DC8"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B56F36" w:rsidRDefault="004C3DC8" w:rsidP="004C3DC8">
      <w:pPr>
        <w:spacing w:after="0" w:line="240" w:lineRule="auto"/>
        <w:jc w:val="both"/>
        <w:rPr>
          <w:rFonts w:asciiTheme="majorHAnsi" w:hAnsiTheme="majorHAnsi" w:cstheme="majorHAnsi"/>
          <w:b/>
          <w:bCs/>
          <w:sz w:val="20"/>
          <w:szCs w:val="20"/>
          <w:u w:val="single"/>
        </w:rPr>
      </w:pPr>
    </w:p>
    <w:p w14:paraId="08DB299D" w14:textId="6357A09C" w:rsidR="004C3DC8" w:rsidRPr="00F83D0C" w:rsidRDefault="004C3DC8" w:rsidP="00F83D0C">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b/>
          <w:bCs/>
          <w:color w:val="auto"/>
          <w:sz w:val="20"/>
          <w:szCs w:val="20"/>
        </w:rPr>
        <w:t>a) informacji banku lub spółdzielczej kasy oszczędnościowo - kredytowej</w:t>
      </w:r>
      <w:r w:rsidRPr="00B56F36">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B56F36" w:rsidRDefault="00323F73" w:rsidP="004C3DC8">
      <w:pPr>
        <w:spacing w:after="0" w:line="240" w:lineRule="auto"/>
        <w:ind w:left="567"/>
        <w:jc w:val="both"/>
        <w:rPr>
          <w:rFonts w:asciiTheme="majorHAnsi" w:hAnsiTheme="majorHAnsi" w:cstheme="majorHAnsi"/>
          <w:sz w:val="20"/>
          <w:szCs w:val="20"/>
        </w:rPr>
      </w:pPr>
    </w:p>
    <w:p w14:paraId="209A1A73" w14:textId="77777777" w:rsidR="006D3D6A" w:rsidRPr="00B56F36" w:rsidRDefault="00915255"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w:t>
      </w:r>
      <w:r w:rsidR="004C3DC8" w:rsidRPr="00B56F36">
        <w:rPr>
          <w:rFonts w:asciiTheme="majorHAnsi" w:hAnsiTheme="majorHAnsi" w:cstheme="majorHAnsi"/>
          <w:b/>
          <w:bCs/>
          <w:sz w:val="20"/>
          <w:szCs w:val="20"/>
          <w:u w:val="single"/>
        </w:rPr>
        <w:t>3</w:t>
      </w:r>
      <w:r w:rsidRPr="00B56F36">
        <w:rPr>
          <w:rFonts w:asciiTheme="majorHAnsi" w:hAnsiTheme="majorHAnsi" w:cstheme="majorHAnsi"/>
          <w:b/>
          <w:bCs/>
          <w:sz w:val="20"/>
          <w:szCs w:val="20"/>
          <w:u w:val="single"/>
        </w:rPr>
        <w:t>/</w:t>
      </w:r>
      <w:r w:rsidR="006D3D6A" w:rsidRPr="00B56F36">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B56F36" w:rsidRDefault="006755A4" w:rsidP="00CC124D">
      <w:pPr>
        <w:spacing w:after="0" w:line="240" w:lineRule="auto"/>
        <w:jc w:val="both"/>
        <w:rPr>
          <w:rFonts w:asciiTheme="majorHAnsi" w:hAnsiTheme="majorHAnsi" w:cstheme="majorHAnsi"/>
          <w:sz w:val="20"/>
          <w:szCs w:val="20"/>
        </w:rPr>
      </w:pPr>
    </w:p>
    <w:p w14:paraId="2FE20FC3" w14:textId="77777777" w:rsidR="006D3D6A" w:rsidRPr="00B56F36" w:rsidRDefault="006755A4" w:rsidP="00323F73">
      <w:pPr>
        <w:spacing w:after="0" w:line="240" w:lineRule="auto"/>
        <w:jc w:val="both"/>
        <w:rPr>
          <w:rFonts w:asciiTheme="majorHAnsi" w:hAnsiTheme="majorHAnsi" w:cstheme="majorHAnsi"/>
          <w:i/>
          <w:i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wykazu robót budowlanych </w:t>
      </w:r>
      <w:r w:rsidR="006D3D6A" w:rsidRPr="00B56F36">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B56F36">
        <w:rPr>
          <w:rFonts w:asciiTheme="majorHAnsi" w:hAnsiTheme="majorHAnsi" w:cstheme="majorHAnsi"/>
          <w:i/>
          <w:iCs/>
          <w:sz w:val="20"/>
          <w:szCs w:val="20"/>
        </w:rPr>
        <w:t xml:space="preserve">oraz </w:t>
      </w:r>
      <w:r w:rsidR="006D3D6A" w:rsidRPr="00616C73">
        <w:rPr>
          <w:rFonts w:asciiTheme="majorHAnsi" w:hAnsiTheme="majorHAnsi" w:cstheme="majorHAnsi"/>
          <w:b/>
          <w:bCs/>
          <w:i/>
          <w:iCs/>
          <w:sz w:val="20"/>
          <w:szCs w:val="20"/>
          <w:u w:val="single"/>
        </w:rPr>
        <w:t>załączeniem dowodów określających, czy te roboty budowlane zostały wykonane należycie,</w:t>
      </w:r>
      <w:r w:rsidR="006D3D6A" w:rsidRPr="00B56F36">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robót stanowi załącznik nr </w:t>
      </w:r>
      <w:r w:rsidR="004D5F48"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do SWZ.</w:t>
      </w:r>
    </w:p>
    <w:p w14:paraId="650888C3" w14:textId="77777777" w:rsidR="00845B40" w:rsidRPr="00B56F36" w:rsidRDefault="00845B40" w:rsidP="004C3DC8">
      <w:pPr>
        <w:spacing w:after="0" w:line="240" w:lineRule="auto"/>
        <w:ind w:left="567"/>
        <w:jc w:val="both"/>
        <w:rPr>
          <w:rFonts w:asciiTheme="majorHAnsi" w:hAnsiTheme="majorHAnsi" w:cstheme="majorHAnsi"/>
          <w:sz w:val="20"/>
          <w:szCs w:val="20"/>
        </w:rPr>
      </w:pPr>
    </w:p>
    <w:p w14:paraId="13739475" w14:textId="77777777" w:rsidR="006D3D6A" w:rsidRPr="00B56F36" w:rsidRDefault="006755A4"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wykazu osób</w:t>
      </w:r>
      <w:r w:rsidR="006D3D6A" w:rsidRPr="00B56F36">
        <w:rPr>
          <w:rFonts w:asciiTheme="majorHAnsi" w:hAnsiTheme="majorHAnsi" w:cstheme="majorHAnsi"/>
          <w:sz w:val="20"/>
          <w:szCs w:val="20"/>
        </w:rPr>
        <w:t xml:space="preserve">, skierowanych przez wykonawcę do realizacji zamówienia publicznego, w szczególności odpowiedzialnych za </w:t>
      </w:r>
      <w:r w:rsidR="006D3D6A" w:rsidRPr="00B56F36">
        <w:rPr>
          <w:rFonts w:asciiTheme="majorHAnsi" w:hAnsiTheme="majorHAnsi" w:cstheme="majorHAnsi"/>
          <w:b/>
          <w:bCs/>
          <w:sz w:val="20"/>
          <w:szCs w:val="20"/>
        </w:rPr>
        <w:t>kierowanie robotami budowlanymi</w:t>
      </w:r>
      <w:r w:rsidR="006D3D6A" w:rsidRPr="00B56F36">
        <w:rPr>
          <w:rFonts w:asciiTheme="majorHAnsi" w:hAnsiTheme="majorHAnsi" w:cstheme="majorHAnsi"/>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B56F36">
        <w:rPr>
          <w:rFonts w:asciiTheme="majorHAnsi" w:hAnsiTheme="majorHAnsi" w:cstheme="majorHAnsi"/>
          <w:sz w:val="20"/>
          <w:szCs w:val="20"/>
        </w:rPr>
        <w:t xml:space="preserve"> </w:t>
      </w:r>
    </w:p>
    <w:p w14:paraId="27926ADD" w14:textId="02D8D635" w:rsidR="00241D09" w:rsidRDefault="00845B40" w:rsidP="000B1DA7">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osób stanowi załącznik nr </w:t>
      </w:r>
      <w:r w:rsidR="004D5F48" w:rsidRPr="00B56F36">
        <w:rPr>
          <w:rFonts w:asciiTheme="majorHAnsi" w:hAnsiTheme="majorHAnsi" w:cstheme="majorHAnsi"/>
          <w:b/>
          <w:bCs/>
          <w:sz w:val="20"/>
          <w:szCs w:val="20"/>
        </w:rPr>
        <w:t>6</w:t>
      </w:r>
      <w:r w:rsidRPr="00B56F36">
        <w:rPr>
          <w:rFonts w:asciiTheme="majorHAnsi" w:hAnsiTheme="majorHAnsi" w:cstheme="majorHAnsi"/>
          <w:b/>
          <w:bCs/>
          <w:sz w:val="20"/>
          <w:szCs w:val="20"/>
        </w:rPr>
        <w:t xml:space="preserve"> do SWZ.</w:t>
      </w:r>
    </w:p>
    <w:p w14:paraId="2ABC3D27" w14:textId="1282C40B" w:rsidR="00A64DA7" w:rsidRPr="00B56F36" w:rsidRDefault="00A64DA7" w:rsidP="00CC124D">
      <w:pPr>
        <w:spacing w:after="0" w:line="240" w:lineRule="auto"/>
        <w:rPr>
          <w:rFonts w:asciiTheme="majorHAnsi" w:hAnsiTheme="majorHAnsi" w:cstheme="majorHAnsi"/>
          <w:sz w:val="20"/>
          <w:szCs w:val="20"/>
        </w:rPr>
      </w:pPr>
    </w:p>
    <w:p w14:paraId="233C56C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(dotycząca wszystkich oświadczeń i podmiotowych środków dowodowych): </w:t>
      </w:r>
    </w:p>
    <w:p w14:paraId="5CD8DFB0"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070A37E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Zamawiający nie wzywa do złożenia podmiotowych środków dowodowych, jeżeli: </w:t>
      </w:r>
    </w:p>
    <w:p w14:paraId="2E0F985F"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7554D3B" w14:textId="7A27922E"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1) </w:t>
      </w:r>
      <w:r w:rsidRPr="00B56F36">
        <w:rPr>
          <w:rFonts w:asciiTheme="majorHAnsi" w:hAnsiTheme="majorHAnsi" w:cstheme="majorHAnsi"/>
          <w:b/>
          <w:bCs/>
          <w:sz w:val="20"/>
          <w:szCs w:val="20"/>
        </w:rPr>
        <w:t>może je uzyskać za pomocą bezpłatnych i ogólnodostępnych baz danych, w szczególności rejestrów publicznych</w:t>
      </w:r>
      <w:r w:rsidRPr="00B56F36">
        <w:rPr>
          <w:rFonts w:asciiTheme="majorHAnsi" w:hAnsiTheme="majorHAnsi" w:cstheme="majorHAnsi"/>
          <w:sz w:val="20"/>
          <w:szCs w:val="20"/>
        </w:rPr>
        <w:t xml:space="preserve"> w rozumieniu ustawy z dnia 17 lutego 2005r. </w:t>
      </w:r>
      <w:r w:rsidR="00493EE1" w:rsidRPr="00B56F36">
        <w:rPr>
          <w:rFonts w:asciiTheme="majorHAnsi" w:hAnsiTheme="majorHAnsi" w:cstheme="majorHAnsi"/>
          <w:sz w:val="20"/>
          <w:szCs w:val="20"/>
        </w:rPr>
        <w:t>o</w:t>
      </w:r>
      <w:r w:rsidRPr="00B56F36">
        <w:rPr>
          <w:rFonts w:asciiTheme="majorHAnsi" w:hAnsiTheme="majorHAnsi" w:cstheme="majorHAnsi"/>
          <w:sz w:val="20"/>
          <w:szCs w:val="20"/>
        </w:rPr>
        <w:t xml:space="preserve"> informatyzacji działalności podmiotów realizujących zadania publiczne, </w:t>
      </w:r>
      <w:r w:rsidRPr="00B56F36">
        <w:rPr>
          <w:rFonts w:asciiTheme="majorHAnsi" w:hAnsiTheme="majorHAnsi" w:cstheme="majorHAnsi"/>
          <w:b/>
          <w:bCs/>
          <w:sz w:val="20"/>
          <w:szCs w:val="20"/>
          <w:u w:val="single"/>
        </w:rPr>
        <w:t xml:space="preserve">o ile Wykonawca wskazał w </w:t>
      </w:r>
      <w:r w:rsidR="00845B40" w:rsidRPr="00B56F36">
        <w:rPr>
          <w:rFonts w:asciiTheme="majorHAnsi" w:hAnsiTheme="majorHAnsi" w:cstheme="majorHAnsi"/>
          <w:b/>
          <w:bCs/>
          <w:sz w:val="20"/>
          <w:szCs w:val="20"/>
          <w:u w:val="single"/>
        </w:rPr>
        <w:t>oświadczeniu</w:t>
      </w:r>
      <w:r w:rsidRPr="00B56F36">
        <w:rPr>
          <w:rFonts w:asciiTheme="majorHAnsi" w:hAnsiTheme="majorHAnsi" w:cstheme="majorHAnsi"/>
          <w:b/>
          <w:bCs/>
          <w:sz w:val="20"/>
          <w:szCs w:val="20"/>
          <w:u w:val="single"/>
        </w:rPr>
        <w:t xml:space="preserve"> dane umożliwiające dostęp do tych środków; </w:t>
      </w:r>
    </w:p>
    <w:p w14:paraId="0E80864F"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2) podmiotowym środkiem dowodowym jest oświadczenie, którego treść odpowiada zakresowi oświadczenia, o którym mowa w art. 125 ust.1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t>
      </w:r>
    </w:p>
    <w:p w14:paraId="5AC3605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B56F36"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3) </w:t>
      </w:r>
      <w:r w:rsidR="00915255" w:rsidRPr="00B56F36">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B56F36">
        <w:rPr>
          <w:rFonts w:asciiTheme="majorHAnsi" w:hAnsiTheme="majorHAnsi" w:cstheme="majorHAnsi"/>
          <w:sz w:val="20"/>
          <w:szCs w:val="20"/>
        </w:rPr>
        <w:t xml:space="preserve"> </w:t>
      </w:r>
      <w:r w:rsidR="00841289"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załącznik </w:t>
      </w:r>
      <w:r w:rsidR="00841289" w:rsidRPr="00B56F36">
        <w:rPr>
          <w:rFonts w:asciiTheme="majorHAnsi" w:hAnsiTheme="majorHAnsi" w:cstheme="majorHAnsi"/>
          <w:b/>
          <w:bCs/>
          <w:sz w:val="20"/>
          <w:szCs w:val="20"/>
        </w:rPr>
        <w:t>wykonawcy</w:t>
      </w:r>
      <w:r w:rsidRPr="00B56F36">
        <w:rPr>
          <w:rFonts w:asciiTheme="majorHAnsi" w:hAnsiTheme="majorHAnsi" w:cstheme="majorHAnsi"/>
          <w:b/>
          <w:bCs/>
          <w:sz w:val="20"/>
          <w:szCs w:val="20"/>
        </w:rPr>
        <w:t xml:space="preserve"> .</w:t>
      </w:r>
    </w:p>
    <w:p w14:paraId="4A108A9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1B7E8F26" w14:textId="3020A515" w:rsidR="00845B40" w:rsidRPr="00B56F36" w:rsidRDefault="00BC2D78" w:rsidP="00F06409">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4) </w:t>
      </w:r>
      <w:r w:rsidR="00845B40" w:rsidRPr="00B56F36">
        <w:rPr>
          <w:rFonts w:asciiTheme="majorHAnsi" w:hAnsiTheme="majorHAnsi" w:cstheme="majorHAnsi"/>
          <w:sz w:val="20"/>
          <w:szCs w:val="20"/>
        </w:rPr>
        <w:t>Wykonawca składa podmiotowe środki dowodowe aktualne na dzień ich złożenia.</w:t>
      </w:r>
    </w:p>
    <w:p w14:paraId="61465B93"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3340E23" w14:textId="77777777" w:rsidR="00915255" w:rsidRPr="00B56F36"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9.2.</w:t>
      </w:r>
      <w:r w:rsidR="004C3DC8" w:rsidRPr="00B56F36">
        <w:rPr>
          <w:rFonts w:asciiTheme="majorHAnsi" w:hAnsiTheme="majorHAnsi" w:cstheme="majorHAnsi"/>
          <w:b/>
          <w:bCs/>
          <w:sz w:val="20"/>
          <w:szCs w:val="20"/>
        </w:rPr>
        <w:t>4</w:t>
      </w:r>
      <w:r w:rsidRPr="00B56F36">
        <w:rPr>
          <w:rFonts w:asciiTheme="majorHAnsi" w:hAnsiTheme="majorHAnsi" w:cstheme="majorHAnsi"/>
          <w:b/>
          <w:bCs/>
          <w:sz w:val="20"/>
          <w:szCs w:val="20"/>
        </w:rPr>
        <w:t>/</w:t>
      </w:r>
      <w:r w:rsidR="00915255" w:rsidRPr="00B56F36">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BAC7119" w14:textId="77777777" w:rsidR="00633DAE" w:rsidRPr="00B56F36" w:rsidRDefault="00633DAE" w:rsidP="00633DA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w:t>
      </w:r>
    </w:p>
    <w:p w14:paraId="717B7E82" w14:textId="77777777" w:rsidR="00633DAE" w:rsidRPr="00B56F36" w:rsidRDefault="00633DAE" w:rsidP="00633DAE">
      <w:pPr>
        <w:spacing w:after="0" w:line="240" w:lineRule="auto"/>
        <w:rPr>
          <w:rFonts w:asciiTheme="majorHAnsi" w:hAnsiTheme="majorHAnsi" w:cstheme="majorHAnsi"/>
          <w:sz w:val="20"/>
          <w:szCs w:val="20"/>
        </w:rPr>
      </w:pPr>
    </w:p>
    <w:p w14:paraId="29B1246F"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odpisu albo informacji z Krajowego Rejestru Sądowego lub z Centralnej Ewidencji i Informacji o Działalności Gospodarczej, o których mowa w pkt 9.2.1/ </w:t>
      </w:r>
      <w:proofErr w:type="spellStart"/>
      <w:r w:rsidRPr="00B56F36">
        <w:rPr>
          <w:rFonts w:asciiTheme="majorHAnsi" w:hAnsiTheme="majorHAnsi" w:cstheme="majorHAnsi"/>
          <w:sz w:val="20"/>
          <w:szCs w:val="20"/>
        </w:rPr>
        <w:t>ppkt</w:t>
      </w:r>
      <w:proofErr w:type="spellEnd"/>
      <w:r w:rsidRPr="00B56F36">
        <w:rPr>
          <w:rFonts w:asciiTheme="majorHAnsi" w:hAnsiTheme="majorHAnsi" w:cstheme="majorHAnsi"/>
          <w:sz w:val="20"/>
          <w:szCs w:val="20"/>
        </w:rPr>
        <w:t xml:space="preserve">. a) - składa dokument lub dokumenty wystawione w kraju, w którym Wykonawca ma siedzibę lub miejsce zamieszkania, potwierdzające odpowiednio, że: </w:t>
      </w:r>
    </w:p>
    <w:p w14:paraId="0BCF7CAF" w14:textId="77777777" w:rsidR="00633DAE" w:rsidRPr="00B56F36" w:rsidRDefault="00633DAE" w:rsidP="008A1403">
      <w:pPr>
        <w:spacing w:after="0" w:line="240" w:lineRule="auto"/>
        <w:jc w:val="both"/>
        <w:rPr>
          <w:rFonts w:asciiTheme="majorHAnsi" w:hAnsiTheme="majorHAnsi" w:cstheme="majorHAnsi"/>
          <w:sz w:val="20"/>
          <w:szCs w:val="20"/>
        </w:rPr>
      </w:pPr>
    </w:p>
    <w:p w14:paraId="31EF0E8E"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E3447" w14:textId="77777777" w:rsidR="00633DAE" w:rsidRPr="00B56F36" w:rsidRDefault="00633DAE" w:rsidP="008A1403">
      <w:pPr>
        <w:spacing w:after="0" w:line="240" w:lineRule="auto"/>
        <w:jc w:val="both"/>
        <w:rPr>
          <w:rFonts w:asciiTheme="majorHAnsi" w:hAnsiTheme="majorHAnsi" w:cstheme="majorHAnsi"/>
          <w:sz w:val="20"/>
          <w:szCs w:val="20"/>
        </w:rPr>
      </w:pPr>
    </w:p>
    <w:p w14:paraId="2AF867B4"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Dokumenty o których mowa w pkt. 1 powinny być wystawione nie wcześniej niż 3 miesiące przed ich złożeniem. </w:t>
      </w:r>
    </w:p>
    <w:p w14:paraId="16AF2B0D" w14:textId="77777777" w:rsidR="00633DAE" w:rsidRPr="00B56F36" w:rsidRDefault="00633DAE" w:rsidP="008A1403">
      <w:pPr>
        <w:spacing w:after="0" w:line="240" w:lineRule="auto"/>
        <w:jc w:val="both"/>
        <w:rPr>
          <w:rFonts w:asciiTheme="majorHAnsi" w:hAnsiTheme="majorHAnsi" w:cstheme="majorHAnsi"/>
          <w:sz w:val="20"/>
          <w:szCs w:val="20"/>
        </w:rPr>
      </w:pPr>
    </w:p>
    <w:p w14:paraId="685BE54A" w14:textId="59135036" w:rsidR="00915255"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4F91430" w14:textId="77777777" w:rsidR="00633DAE" w:rsidRPr="00B56F36" w:rsidRDefault="00633DAE" w:rsidP="00633DAE">
      <w:pPr>
        <w:spacing w:after="0" w:line="240" w:lineRule="auto"/>
        <w:rPr>
          <w:rFonts w:asciiTheme="majorHAnsi" w:hAnsiTheme="majorHAnsi" w:cstheme="majorHAnsi"/>
          <w:sz w:val="20"/>
          <w:szCs w:val="20"/>
        </w:rPr>
      </w:pPr>
    </w:p>
    <w:p w14:paraId="267B67CF" w14:textId="77777777" w:rsidR="006D3D6A" w:rsidRPr="00B56F36"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10. </w:t>
      </w:r>
      <w:r w:rsidR="006D3D6A" w:rsidRPr="00B56F36">
        <w:rPr>
          <w:rFonts w:asciiTheme="majorHAnsi" w:hAnsiTheme="majorHAnsi" w:cstheme="majorHAnsi"/>
          <w:b/>
          <w:bCs/>
          <w:sz w:val="20"/>
          <w:szCs w:val="20"/>
        </w:rPr>
        <w:t>WYMAGANIA DOTYCZĄCE WADIUM.</w:t>
      </w:r>
    </w:p>
    <w:p w14:paraId="674A3103" w14:textId="77777777" w:rsidR="006755A4" w:rsidRPr="00B56F36" w:rsidRDefault="006755A4" w:rsidP="00CC124D">
      <w:pPr>
        <w:autoSpaceDE w:val="0"/>
        <w:autoSpaceDN w:val="0"/>
        <w:adjustRightInd w:val="0"/>
        <w:spacing w:after="0" w:line="240" w:lineRule="auto"/>
        <w:rPr>
          <w:rFonts w:asciiTheme="majorHAnsi" w:hAnsiTheme="majorHAnsi" w:cstheme="majorHAnsi"/>
          <w:sz w:val="20"/>
          <w:szCs w:val="20"/>
        </w:rPr>
      </w:pPr>
    </w:p>
    <w:p w14:paraId="4ABDEE36" w14:textId="64FCF993" w:rsidR="00D67BD6" w:rsidRPr="00B56F36" w:rsidRDefault="00973898" w:rsidP="00973898">
      <w:pPr>
        <w:autoSpaceDE w:val="0"/>
        <w:autoSpaceDN w:val="0"/>
        <w:spacing w:after="0" w:line="240" w:lineRule="auto"/>
        <w:jc w:val="both"/>
        <w:rPr>
          <w:rFonts w:ascii="Calibri Light" w:hAnsi="Calibri Light" w:cs="Calibri Light"/>
          <w:bCs/>
          <w:sz w:val="20"/>
          <w:szCs w:val="20"/>
        </w:rPr>
      </w:pPr>
      <w:bookmarkStart w:id="6" w:name="_Toc42045495"/>
      <w:r w:rsidRPr="00B56F36">
        <w:rPr>
          <w:rFonts w:ascii="Calibri Light" w:hAnsi="Calibri Light" w:cs="Calibri Light"/>
          <w:sz w:val="20"/>
          <w:szCs w:val="20"/>
        </w:rPr>
        <w:t>Zamawiający nie wymaga wpłaty wadium.</w:t>
      </w:r>
    </w:p>
    <w:bookmarkEnd w:id="6"/>
    <w:p w14:paraId="097C28CE" w14:textId="77777777" w:rsidR="006D3D6A" w:rsidRPr="00B56F36" w:rsidRDefault="006D3D6A" w:rsidP="00CC124D">
      <w:pPr>
        <w:spacing w:after="0" w:line="240" w:lineRule="auto"/>
        <w:rPr>
          <w:rFonts w:asciiTheme="majorHAnsi" w:hAnsiTheme="majorHAnsi" w:cstheme="majorHAnsi"/>
          <w:sz w:val="20"/>
          <w:szCs w:val="20"/>
        </w:rPr>
      </w:pPr>
    </w:p>
    <w:p w14:paraId="7B362E9D" w14:textId="77777777" w:rsidR="006D3D6A" w:rsidRPr="00B56F36"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C17EF8"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SPOSÓB PRZYGOTOWANIA OFERTY.</w:t>
      </w:r>
    </w:p>
    <w:p w14:paraId="68A73DAF" w14:textId="77777777" w:rsidR="00007964" w:rsidRPr="00B56F36" w:rsidRDefault="00007964" w:rsidP="00CC124D">
      <w:pPr>
        <w:spacing w:after="0" w:line="240" w:lineRule="auto"/>
        <w:ind w:left="851"/>
        <w:rPr>
          <w:rFonts w:asciiTheme="majorHAnsi" w:hAnsiTheme="majorHAnsi" w:cstheme="majorHAnsi"/>
          <w:sz w:val="20"/>
          <w:szCs w:val="20"/>
        </w:rPr>
      </w:pPr>
    </w:p>
    <w:p w14:paraId="72F65E2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B56F36" w:rsidRDefault="00A476DA" w:rsidP="00CC124D">
      <w:pPr>
        <w:spacing w:after="0" w:line="240" w:lineRule="auto"/>
        <w:jc w:val="both"/>
        <w:rPr>
          <w:rFonts w:asciiTheme="majorHAnsi" w:hAnsiTheme="majorHAnsi" w:cstheme="majorHAnsi"/>
          <w:sz w:val="20"/>
          <w:szCs w:val="20"/>
        </w:rPr>
      </w:pPr>
    </w:p>
    <w:p w14:paraId="60A060E6" w14:textId="77777777" w:rsidR="00A476DA" w:rsidRPr="00B56F36" w:rsidRDefault="001A750B"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11.2/ </w:t>
      </w:r>
      <w:r w:rsidR="00A476DA" w:rsidRPr="00B56F36">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B56F36">
        <w:rPr>
          <w:rFonts w:asciiTheme="majorHAnsi" w:hAnsiTheme="majorHAnsi" w:cstheme="majorHAnsi"/>
          <w:sz w:val="20"/>
          <w:szCs w:val="20"/>
        </w:rPr>
        <w:t xml:space="preserve">Rozdziale II pkt 9.1) </w:t>
      </w:r>
      <w:r w:rsidR="00A476DA" w:rsidRPr="00B56F36">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B56F36" w:rsidRDefault="00A476DA" w:rsidP="00CC124D">
      <w:pPr>
        <w:spacing w:after="0" w:line="240" w:lineRule="auto"/>
        <w:jc w:val="both"/>
        <w:rPr>
          <w:rFonts w:asciiTheme="majorHAnsi" w:hAnsiTheme="majorHAnsi" w:cstheme="majorHAnsi"/>
          <w:sz w:val="20"/>
          <w:szCs w:val="20"/>
        </w:rPr>
      </w:pPr>
    </w:p>
    <w:p w14:paraId="66A7BB27"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11.3/ Wykonawca składa ofertę za pośrednictwem </w:t>
      </w:r>
      <w:r w:rsidRPr="00B56F36">
        <w:rPr>
          <w:rFonts w:asciiTheme="majorHAnsi" w:hAnsiTheme="majorHAnsi" w:cstheme="majorHAnsi"/>
          <w:b/>
          <w:bCs/>
          <w:color w:val="auto"/>
          <w:sz w:val="20"/>
          <w:szCs w:val="20"/>
        </w:rPr>
        <w:t>„Formularza do złożenia, zmiany, wycofania oferty lub wniosku”</w:t>
      </w:r>
      <w:r w:rsidRPr="00B56F36">
        <w:rPr>
          <w:rFonts w:asciiTheme="majorHAnsi" w:hAnsiTheme="majorHAnsi" w:cstheme="majorHAnsi"/>
          <w:color w:val="auto"/>
          <w:sz w:val="20"/>
          <w:szCs w:val="20"/>
        </w:rPr>
        <w:t xml:space="preserve"> dostępnego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B56F36">
        <w:rPr>
          <w:rFonts w:asciiTheme="majorHAnsi" w:hAnsiTheme="majorHAnsi" w:cstheme="majorHAnsi"/>
          <w:color w:val="auto"/>
          <w:sz w:val="20"/>
          <w:szCs w:val="20"/>
        </w:rPr>
        <w:t>ePUAP</w:t>
      </w:r>
      <w:proofErr w:type="spellEnd"/>
      <w:r w:rsidRPr="00B56F36">
        <w:rPr>
          <w:rFonts w:asciiTheme="majorHAnsi" w:hAnsiTheme="majorHAnsi" w:cstheme="majorHAnsi"/>
          <w:color w:val="auto"/>
          <w:sz w:val="20"/>
          <w:szCs w:val="20"/>
        </w:rPr>
        <w:t>, na którym prowadzona będzie korespondencja związana z postępowaniem.</w:t>
      </w:r>
    </w:p>
    <w:p w14:paraId="4BC3C0ED"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lastRenderedPageBreak/>
        <w:t xml:space="preserve">11.4/ Sposób złożenia oferty został opisany w Instrukcji użytkownika systemu </w:t>
      </w:r>
      <w:proofErr w:type="spellStart"/>
      <w:r w:rsidRPr="00B56F36">
        <w:rPr>
          <w:rFonts w:asciiTheme="majorHAnsi" w:hAnsiTheme="majorHAnsi" w:cstheme="majorHAnsi"/>
          <w:color w:val="auto"/>
          <w:sz w:val="20"/>
          <w:szCs w:val="20"/>
        </w:rPr>
        <w:t>miniPortal-ePUAP</w:t>
      </w:r>
      <w:proofErr w:type="spellEnd"/>
      <w:r w:rsidRPr="00B56F36">
        <w:rPr>
          <w:rFonts w:asciiTheme="majorHAnsi" w:hAnsiTheme="majorHAnsi" w:cstheme="majorHAnsi"/>
          <w:color w:val="auto"/>
          <w:sz w:val="20"/>
          <w:szCs w:val="20"/>
        </w:rPr>
        <w:t xml:space="preserve"> – dostępnego pod adresem https://miniportal.uzp.gov.pl/Instrukcja_uzytkownika_miniPortal-ePUAP.pdf</w:t>
      </w:r>
      <w:r w:rsidRPr="00B56F36">
        <w:rPr>
          <w:rFonts w:asciiTheme="majorHAnsi" w:hAnsiTheme="majorHAnsi" w:cstheme="majorHAnsi"/>
          <w:i/>
          <w:iCs/>
          <w:color w:val="auto"/>
          <w:sz w:val="20"/>
          <w:szCs w:val="20"/>
        </w:rPr>
        <w:t xml:space="preserve">. </w:t>
      </w:r>
    </w:p>
    <w:p w14:paraId="6BF6A6DD" w14:textId="77777777" w:rsidR="00A476DA" w:rsidRPr="00B56F36" w:rsidRDefault="00A476DA" w:rsidP="00CC124D">
      <w:pPr>
        <w:spacing w:after="0" w:line="240" w:lineRule="auto"/>
        <w:jc w:val="both"/>
        <w:rPr>
          <w:rFonts w:asciiTheme="majorHAnsi" w:hAnsiTheme="majorHAnsi" w:cstheme="majorHAnsi"/>
          <w:sz w:val="20"/>
          <w:szCs w:val="20"/>
        </w:rPr>
      </w:pPr>
    </w:p>
    <w:p w14:paraId="706C6704"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11.5/  Wykonawca może złożyć tylko jedną ofertę.</w:t>
      </w:r>
    </w:p>
    <w:p w14:paraId="09B8F2AD" w14:textId="77777777" w:rsidR="00A476DA" w:rsidRPr="00B56F36" w:rsidRDefault="00A476DA" w:rsidP="00CC124D">
      <w:pPr>
        <w:spacing w:after="0" w:line="240" w:lineRule="auto"/>
        <w:jc w:val="both"/>
        <w:rPr>
          <w:rFonts w:asciiTheme="majorHAnsi" w:hAnsiTheme="majorHAnsi" w:cstheme="majorHAnsi"/>
          <w:sz w:val="20"/>
          <w:szCs w:val="20"/>
        </w:rPr>
      </w:pPr>
    </w:p>
    <w:p w14:paraId="174291D2"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B56F36" w:rsidRDefault="00A476DA" w:rsidP="00CC124D">
      <w:pPr>
        <w:spacing w:after="0" w:line="240" w:lineRule="auto"/>
        <w:jc w:val="both"/>
        <w:rPr>
          <w:rFonts w:asciiTheme="majorHAnsi" w:hAnsiTheme="majorHAnsi" w:cstheme="majorHAnsi"/>
          <w:sz w:val="20"/>
          <w:szCs w:val="20"/>
        </w:rPr>
      </w:pPr>
    </w:p>
    <w:p w14:paraId="1FA0CC1C"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B56F36" w:rsidRDefault="00A476DA" w:rsidP="00CC124D">
      <w:pPr>
        <w:spacing w:after="0" w:line="240" w:lineRule="auto"/>
        <w:jc w:val="both"/>
        <w:rPr>
          <w:rFonts w:asciiTheme="majorHAnsi" w:hAnsiTheme="majorHAnsi" w:cstheme="majorHAnsi"/>
          <w:sz w:val="20"/>
          <w:szCs w:val="20"/>
        </w:rPr>
      </w:pPr>
    </w:p>
    <w:p w14:paraId="3605A23B"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B56F36" w:rsidRDefault="00A476DA" w:rsidP="00CC124D">
      <w:pPr>
        <w:spacing w:after="0" w:line="240" w:lineRule="auto"/>
        <w:jc w:val="both"/>
        <w:rPr>
          <w:rFonts w:asciiTheme="majorHAnsi" w:hAnsiTheme="majorHAnsi" w:cstheme="majorHAnsi"/>
          <w:sz w:val="20"/>
          <w:szCs w:val="20"/>
        </w:rPr>
      </w:pPr>
    </w:p>
    <w:p w14:paraId="1A3C5A0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B56F36" w:rsidRDefault="00A476DA" w:rsidP="00CC124D">
      <w:pPr>
        <w:spacing w:after="0" w:line="240" w:lineRule="auto"/>
        <w:jc w:val="both"/>
        <w:rPr>
          <w:rFonts w:asciiTheme="majorHAnsi" w:hAnsiTheme="majorHAnsi" w:cstheme="majorHAnsi"/>
          <w:sz w:val="20"/>
          <w:szCs w:val="20"/>
        </w:rPr>
      </w:pPr>
    </w:p>
    <w:p w14:paraId="2424D151"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11.11/ Wykonawca może przed upływem terminu do składania ofert wycofać ofertę za pośrednictwem</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„Formularza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do</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złożenia,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zmiany,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wycofania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oferty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lub</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wniosku” dostępnego na </w:t>
      </w:r>
      <w:proofErr w:type="spellStart"/>
      <w:r w:rsidRPr="00B56F36">
        <w:rPr>
          <w:rFonts w:asciiTheme="majorHAnsi" w:hAnsiTheme="majorHAnsi" w:cstheme="majorHAnsi"/>
          <w:color w:val="auto"/>
          <w:sz w:val="20"/>
          <w:szCs w:val="20"/>
        </w:rPr>
        <w:t>ePUAP</w:t>
      </w:r>
      <w:proofErr w:type="spellEnd"/>
      <w:r w:rsidRPr="00B56F36">
        <w:rPr>
          <w:rFonts w:asciiTheme="majorHAnsi" w:hAnsiTheme="majorHAnsi" w:cstheme="majorHAnsi"/>
          <w:color w:val="auto"/>
          <w:sz w:val="20"/>
          <w:szCs w:val="20"/>
        </w:rPr>
        <w:t xml:space="preserve"> i udostępnionego również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Sposób wycofania oferty został opisany w „Instrukcji użytkownika” dostępnej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w:t>
      </w:r>
    </w:p>
    <w:p w14:paraId="425773DF" w14:textId="77777777" w:rsidR="00A476DA" w:rsidRPr="00B56F36" w:rsidRDefault="00A476DA" w:rsidP="00CC124D">
      <w:pPr>
        <w:spacing w:after="0" w:line="240" w:lineRule="auto"/>
        <w:jc w:val="both"/>
        <w:rPr>
          <w:rFonts w:asciiTheme="majorHAnsi" w:hAnsiTheme="majorHAnsi" w:cstheme="majorHAnsi"/>
          <w:sz w:val="20"/>
          <w:szCs w:val="20"/>
        </w:rPr>
      </w:pPr>
    </w:p>
    <w:p w14:paraId="30050F39" w14:textId="77777777" w:rsidR="00A476DA" w:rsidRPr="00B56F36" w:rsidRDefault="00A476DA"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B56F36" w:rsidRDefault="006D3D6A" w:rsidP="00CC124D">
      <w:pPr>
        <w:spacing w:after="0" w:line="240" w:lineRule="auto"/>
        <w:rPr>
          <w:rFonts w:asciiTheme="majorHAnsi" w:hAnsiTheme="majorHAnsi" w:cstheme="majorHAnsi"/>
          <w:sz w:val="20"/>
          <w:szCs w:val="20"/>
        </w:rPr>
      </w:pPr>
    </w:p>
    <w:p w14:paraId="3F916A1E" w14:textId="77777777" w:rsidR="006D3D6A" w:rsidRPr="00B56F3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OPIS SPOSOBU OBLICZENIA CENY.</w:t>
      </w:r>
    </w:p>
    <w:p w14:paraId="48A0DFFB" w14:textId="77777777" w:rsidR="00B15106" w:rsidRPr="00B56F36" w:rsidRDefault="00B15106" w:rsidP="00CC124D">
      <w:pPr>
        <w:spacing w:after="0" w:line="240" w:lineRule="auto"/>
        <w:rPr>
          <w:rFonts w:asciiTheme="majorHAnsi" w:hAnsiTheme="majorHAnsi" w:cstheme="majorHAnsi"/>
          <w:sz w:val="20"/>
          <w:szCs w:val="20"/>
        </w:rPr>
      </w:pPr>
    </w:p>
    <w:p w14:paraId="5EBD8D47" w14:textId="4C775D8E" w:rsidR="00474FE0"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12.1/ </w:t>
      </w:r>
      <w:r w:rsidR="006D3D6A" w:rsidRPr="00B56F36">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B56F36" w:rsidRDefault="00F9742E" w:rsidP="00CC124D">
      <w:pPr>
        <w:spacing w:after="0" w:line="240" w:lineRule="auto"/>
        <w:jc w:val="both"/>
        <w:rPr>
          <w:rFonts w:asciiTheme="majorHAnsi" w:hAnsiTheme="majorHAnsi" w:cstheme="majorHAnsi"/>
          <w:sz w:val="20"/>
          <w:szCs w:val="20"/>
        </w:rPr>
      </w:pPr>
    </w:p>
    <w:p w14:paraId="61C3D1D4"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12.2/ </w:t>
      </w:r>
      <w:r w:rsidR="006D3D6A" w:rsidRPr="00B56F36">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B56F36" w:rsidRDefault="00474FE0" w:rsidP="00CC124D">
      <w:pPr>
        <w:spacing w:after="0" w:line="240" w:lineRule="auto"/>
        <w:rPr>
          <w:rFonts w:asciiTheme="majorHAnsi" w:hAnsiTheme="majorHAnsi" w:cstheme="majorHAnsi"/>
          <w:sz w:val="20"/>
          <w:szCs w:val="20"/>
        </w:rPr>
      </w:pPr>
    </w:p>
    <w:p w14:paraId="0AB2246C" w14:textId="6F69E6F3" w:rsidR="00474FE0"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12.3/ </w:t>
      </w:r>
      <w:r w:rsidR="006D3D6A" w:rsidRPr="00B56F36">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6F2BF356" w14:textId="77777777" w:rsidR="006D3D6A" w:rsidRPr="00B56F36" w:rsidRDefault="0000796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12.4/ </w:t>
      </w:r>
      <w:r w:rsidR="006D3D6A" w:rsidRPr="00B56F36">
        <w:rPr>
          <w:rFonts w:asciiTheme="majorHAnsi" w:hAnsiTheme="majorHAnsi" w:cstheme="majorHAnsi"/>
          <w:sz w:val="20"/>
          <w:szCs w:val="20"/>
        </w:rPr>
        <w:t>Cena oferty jest ceną ryczałtową.</w:t>
      </w:r>
    </w:p>
    <w:p w14:paraId="04231B9D" w14:textId="77777777" w:rsidR="00474FE0" w:rsidRPr="00B56F36" w:rsidRDefault="00474FE0" w:rsidP="00CC124D">
      <w:pPr>
        <w:spacing w:after="0" w:line="240" w:lineRule="auto"/>
        <w:rPr>
          <w:rFonts w:asciiTheme="majorHAnsi" w:hAnsiTheme="majorHAnsi" w:cstheme="majorHAnsi"/>
          <w:sz w:val="20"/>
          <w:szCs w:val="20"/>
        </w:rPr>
      </w:pPr>
    </w:p>
    <w:p w14:paraId="51E702C4" w14:textId="77777777" w:rsidR="006D3D6A" w:rsidRPr="00B56F36" w:rsidRDefault="00FD3323"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12.5/ </w:t>
      </w:r>
      <w:r w:rsidR="006D3D6A" w:rsidRPr="00B56F36">
        <w:rPr>
          <w:rFonts w:asciiTheme="majorHAnsi" w:hAnsiTheme="majorHAnsi" w:cstheme="majorHAnsi"/>
          <w:sz w:val="20"/>
          <w:szCs w:val="20"/>
        </w:rPr>
        <w:t>Zamawiający poprawi w ofercie Wykonawcy:</w:t>
      </w:r>
    </w:p>
    <w:p w14:paraId="266203E7"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pisarskie;</w:t>
      </w:r>
    </w:p>
    <w:p w14:paraId="193C8193"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rachunkowe z uwzględnieniem konsekwencji rachunkowych dokonanych poprawek;</w:t>
      </w:r>
    </w:p>
    <w:p w14:paraId="414390E9"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lastRenderedPageBreak/>
        <w:t xml:space="preserve">- </w:t>
      </w:r>
      <w:r w:rsidR="006D3D6A" w:rsidRPr="00B56F36">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niezwłocznie zawiadamiając o tym wykonawcę, którego oferta została poprawiona.</w:t>
      </w:r>
    </w:p>
    <w:p w14:paraId="694B7FE2" w14:textId="77777777" w:rsidR="00F83D0C" w:rsidRPr="00B56F36" w:rsidRDefault="00F83D0C" w:rsidP="00CC124D">
      <w:pPr>
        <w:spacing w:after="0" w:line="240" w:lineRule="auto"/>
        <w:rPr>
          <w:rFonts w:asciiTheme="majorHAnsi" w:hAnsiTheme="majorHAnsi" w:cstheme="majorHAnsi"/>
          <w:sz w:val="20"/>
          <w:szCs w:val="20"/>
        </w:rPr>
      </w:pPr>
    </w:p>
    <w:p w14:paraId="7B407E27"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III. </w:t>
      </w:r>
    </w:p>
    <w:p w14:paraId="74349E98"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INFORMACJE O PRZEBIEGU POSTĘPOWANIA</w:t>
      </w:r>
    </w:p>
    <w:p w14:paraId="21B513F3" w14:textId="77777777" w:rsidR="005445DE" w:rsidRPr="00B56F36" w:rsidRDefault="005445DE" w:rsidP="00CC124D">
      <w:pPr>
        <w:spacing w:after="0" w:line="240" w:lineRule="auto"/>
        <w:rPr>
          <w:rFonts w:asciiTheme="majorHAnsi" w:hAnsiTheme="majorHAnsi" w:cstheme="majorHAnsi"/>
          <w:sz w:val="20"/>
          <w:szCs w:val="20"/>
        </w:rPr>
      </w:pPr>
    </w:p>
    <w:p w14:paraId="3ACB05F4" w14:textId="77777777" w:rsidR="005445DE" w:rsidRPr="00B56F3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 SPOSÓB POROZUMIEWANIA SIĘ ZAMAWIAJĄCEGO Z WYKONAWCAMI.</w:t>
      </w:r>
    </w:p>
    <w:p w14:paraId="19B02FB8" w14:textId="77777777" w:rsidR="005445DE" w:rsidRPr="00B56F36" w:rsidRDefault="005445DE" w:rsidP="00CC124D">
      <w:pPr>
        <w:spacing w:after="0" w:line="240" w:lineRule="auto"/>
        <w:rPr>
          <w:rFonts w:asciiTheme="majorHAnsi" w:hAnsiTheme="majorHAnsi" w:cstheme="majorHAnsi"/>
          <w:sz w:val="20"/>
          <w:szCs w:val="20"/>
        </w:rPr>
      </w:pPr>
    </w:p>
    <w:p w14:paraId="172363AA" w14:textId="77777777" w:rsidR="005445DE" w:rsidRPr="00B56F36"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7" w:name="_Hlk64302069"/>
      <w:r w:rsidRPr="00B56F36">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https://miniportal.uzp.gov.pl/, </w:t>
      </w:r>
      <w:proofErr w:type="spellStart"/>
      <w:r w:rsidRPr="00B56F36">
        <w:rPr>
          <w:rFonts w:asciiTheme="majorHAnsi" w:hAnsiTheme="majorHAnsi" w:cstheme="majorHAnsi"/>
          <w:color w:val="auto"/>
          <w:sz w:val="20"/>
          <w:szCs w:val="20"/>
        </w:rPr>
        <w:t>ePUAPu</w:t>
      </w:r>
      <w:proofErr w:type="spellEnd"/>
      <w:r w:rsidRPr="00B56F36">
        <w:rPr>
          <w:rFonts w:asciiTheme="majorHAnsi" w:hAnsiTheme="majorHAnsi" w:cstheme="majorHAnsi"/>
          <w:color w:val="auto"/>
          <w:sz w:val="20"/>
          <w:szCs w:val="20"/>
        </w:rPr>
        <w:t xml:space="preserve"> https://epuap.gov.pl/wps/portal oraz poczty elektronicznej - </w:t>
      </w:r>
      <w:hyperlink r:id="rId15" w:history="1">
        <w:r w:rsidR="00B81F7E" w:rsidRPr="00B56F36">
          <w:rPr>
            <w:rStyle w:val="Hipercze"/>
            <w:rFonts w:asciiTheme="majorHAnsi" w:hAnsiTheme="majorHAnsi" w:cstheme="majorHAnsi"/>
            <w:color w:val="auto"/>
            <w:sz w:val="20"/>
            <w:szCs w:val="20"/>
          </w:rPr>
          <w:t>bzp@miasto.pruszkow.pl</w:t>
        </w:r>
      </w:hyperlink>
      <w:r w:rsidR="00B81F7E"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Regulaminu korzystania z systemu </w:t>
      </w:r>
      <w:proofErr w:type="spellStart"/>
      <w:r w:rsidRPr="00B56F36">
        <w:rPr>
          <w:rFonts w:asciiTheme="majorHAnsi" w:hAnsiTheme="majorHAnsi" w:cstheme="majorHAnsi"/>
          <w:color w:val="auto"/>
          <w:sz w:val="20"/>
          <w:szCs w:val="20"/>
        </w:rPr>
        <w:t>miniPortal</w:t>
      </w:r>
      <w:proofErr w:type="spellEnd"/>
      <w:r w:rsidRPr="00B56F36">
        <w:rPr>
          <w:rFonts w:asciiTheme="majorHAnsi" w:hAnsiTheme="majorHAnsi" w:cstheme="majorHAnsi"/>
          <w:color w:val="auto"/>
          <w:sz w:val="20"/>
          <w:szCs w:val="20"/>
        </w:rPr>
        <w:t xml:space="preserve"> – dostępnego pod adresem: https://miniportal.uzp.gov.pl/WarunkiUslugi </w:t>
      </w:r>
    </w:p>
    <w:p w14:paraId="460367EB" w14:textId="77777777" w:rsidR="00323F73" w:rsidRPr="00B56F36"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Instrukcji użytkownika systemu </w:t>
      </w:r>
      <w:proofErr w:type="spellStart"/>
      <w:r w:rsidRPr="00B56F36">
        <w:rPr>
          <w:rFonts w:asciiTheme="majorHAnsi" w:hAnsiTheme="majorHAnsi" w:cstheme="majorHAnsi"/>
          <w:color w:val="auto"/>
          <w:sz w:val="20"/>
          <w:szCs w:val="20"/>
        </w:rPr>
        <w:t>miniPortal-ePUAP</w:t>
      </w:r>
      <w:proofErr w:type="spellEnd"/>
      <w:r w:rsidRPr="00B56F36">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bookmarkEnd w:id="7"/>
    <w:p w14:paraId="6C390118" w14:textId="1FDA1431"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oraz Warunkach korzystania z elektronicznej platformy usług administracji publicznej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w:t>
      </w:r>
    </w:p>
    <w:p w14:paraId="61EBDB52" w14:textId="77777777" w:rsidR="00F12FDE" w:rsidRPr="00B56F36" w:rsidRDefault="00F12FDE" w:rsidP="00CC124D">
      <w:pPr>
        <w:spacing w:after="0" w:line="240" w:lineRule="auto"/>
        <w:jc w:val="both"/>
        <w:rPr>
          <w:rFonts w:asciiTheme="majorHAnsi" w:hAnsiTheme="majorHAnsi" w:cstheme="majorHAnsi"/>
          <w:sz w:val="20"/>
          <w:szCs w:val="20"/>
        </w:rPr>
      </w:pPr>
    </w:p>
    <w:p w14:paraId="3049BE51" w14:textId="5B77B786" w:rsidR="00B729A7" w:rsidRPr="00B56F36" w:rsidRDefault="00B729A7" w:rsidP="00B729A7">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B56F36" w:rsidRDefault="00B729A7" w:rsidP="00CC124D">
      <w:pPr>
        <w:spacing w:after="0" w:line="240" w:lineRule="auto"/>
        <w:jc w:val="both"/>
        <w:rPr>
          <w:rFonts w:asciiTheme="majorHAnsi" w:hAnsiTheme="majorHAnsi" w:cstheme="majorHAnsi"/>
          <w:sz w:val="20"/>
          <w:szCs w:val="20"/>
        </w:rPr>
      </w:pPr>
    </w:p>
    <w:p w14:paraId="469A313A" w14:textId="15094A8D"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xml:space="preserve">/ W celu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B56F36" w:rsidRDefault="00F12FDE" w:rsidP="00CC124D">
      <w:pPr>
        <w:spacing w:after="0" w:line="240" w:lineRule="auto"/>
        <w:jc w:val="both"/>
        <w:rPr>
          <w:rFonts w:asciiTheme="majorHAnsi" w:hAnsiTheme="majorHAnsi" w:cstheme="majorHAnsi"/>
          <w:sz w:val="20"/>
          <w:szCs w:val="20"/>
        </w:rPr>
      </w:pPr>
    </w:p>
    <w:p w14:paraId="7A0128B3"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specyfikacja połączenia formularze udostępnione  są  za  pomocą  protokołu  TLS 1.2,</w:t>
      </w:r>
    </w:p>
    <w:p w14:paraId="19835576"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format danych oraz kodowanie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Formularze dostępne są w formacie HTML z kodowaniem</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UTF-8,</w:t>
      </w:r>
    </w:p>
    <w:p w14:paraId="652EA35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oznaczenia czasu odbioru danych –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integracja z systemem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 xml:space="preserve"> jest wykonana w wykorzystaniem standardowego mechanizmu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 xml:space="preserve">. </w:t>
      </w:r>
    </w:p>
    <w:p w14:paraId="58FC9AED" w14:textId="77777777" w:rsidR="001A750B" w:rsidRPr="00B56F36"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lastRenderedPageBreak/>
        <w:t>1.</w:t>
      </w:r>
      <w:r w:rsidR="007B0350" w:rsidRPr="00B56F36">
        <w:rPr>
          <w:rFonts w:asciiTheme="majorHAnsi" w:hAnsiTheme="majorHAnsi" w:cstheme="majorHAnsi"/>
          <w:color w:val="auto"/>
          <w:sz w:val="20"/>
          <w:szCs w:val="20"/>
        </w:rPr>
        <w:t>6</w:t>
      </w:r>
      <w:r w:rsidRPr="00B56F36">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B56F36"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7</w:t>
      </w:r>
      <w:r w:rsidRPr="00B56F36">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B56F36" w:rsidRDefault="00F12FDE" w:rsidP="00CC124D">
      <w:pPr>
        <w:pStyle w:val="Default"/>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8</w:t>
      </w:r>
      <w:r w:rsidRPr="00B56F36">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C111A9" w:rsidRPr="00B56F36">
          <w:rPr>
            <w:rStyle w:val="Hipercze"/>
            <w:rFonts w:asciiTheme="majorHAnsi" w:hAnsiTheme="majorHAnsi" w:cstheme="majorHAnsi"/>
            <w:b/>
            <w:bCs/>
            <w:color w:val="auto"/>
            <w:sz w:val="20"/>
            <w:szCs w:val="20"/>
          </w:rPr>
          <w:t>http://bip.um.pruszkow.pl/</w:t>
        </w:r>
      </w:hyperlink>
    </w:p>
    <w:p w14:paraId="0C380A36"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1.</w:t>
      </w:r>
      <w:r w:rsidR="007B0350" w:rsidRPr="00B56F36">
        <w:rPr>
          <w:rFonts w:asciiTheme="majorHAnsi" w:hAnsiTheme="majorHAnsi" w:cstheme="majorHAnsi"/>
          <w:b/>
          <w:bCs/>
          <w:color w:val="auto"/>
          <w:sz w:val="20"/>
          <w:szCs w:val="20"/>
        </w:rPr>
        <w:t>9</w:t>
      </w:r>
      <w:r w:rsidRPr="00B56F36">
        <w:rPr>
          <w:rFonts w:asciiTheme="majorHAnsi" w:hAnsiTheme="majorHAnsi" w:cstheme="majorHAnsi"/>
          <w:b/>
          <w:bCs/>
          <w:color w:val="auto"/>
          <w:sz w:val="20"/>
          <w:szCs w:val="20"/>
        </w:rPr>
        <w:t xml:space="preserve">/ Wykonawca może zwrócić się do zamawiającego na adres e-mail: </w:t>
      </w:r>
      <w:hyperlink r:id="rId17" w:history="1">
        <w:r w:rsidRPr="00B56F36">
          <w:rPr>
            <w:rStyle w:val="Hipercze"/>
            <w:rFonts w:asciiTheme="majorHAnsi" w:hAnsiTheme="majorHAnsi" w:cstheme="majorHAnsi"/>
            <w:b/>
            <w:bCs/>
            <w:color w:val="auto"/>
            <w:sz w:val="20"/>
            <w:szCs w:val="20"/>
          </w:rPr>
          <w:t>bzp@miasto.pruszkow.pl</w:t>
        </w:r>
      </w:hyperlink>
      <w:r w:rsidRPr="00B56F36">
        <w:rPr>
          <w:rFonts w:asciiTheme="majorHAnsi" w:hAnsiTheme="majorHAnsi" w:cstheme="majorHAnsi"/>
          <w:color w:val="auto"/>
          <w:sz w:val="20"/>
          <w:szCs w:val="20"/>
        </w:rPr>
        <w:t xml:space="preserve"> z wnioskiem o wyjaśnienie treści SWZ. Zamawiający udzieli wyjaśnień niezwłocznie, jednak nie później niż na </w:t>
      </w:r>
      <w:r w:rsidRPr="00B56F36">
        <w:rPr>
          <w:rFonts w:asciiTheme="majorHAnsi" w:hAnsiTheme="majorHAnsi" w:cstheme="majorHAnsi"/>
          <w:b/>
          <w:bCs/>
          <w:color w:val="auto"/>
          <w:sz w:val="20"/>
          <w:szCs w:val="20"/>
        </w:rPr>
        <w:t>2 dni przed upływem terminu składania ofert</w:t>
      </w:r>
      <w:r w:rsidRPr="00B56F36">
        <w:rPr>
          <w:rFonts w:asciiTheme="majorHAnsi" w:hAnsiTheme="majorHAnsi" w:cstheme="majorHAnsi"/>
          <w:color w:val="auto"/>
          <w:sz w:val="20"/>
          <w:szCs w:val="20"/>
        </w:rPr>
        <w:t xml:space="preserve"> (udostępniając je na stronie internetowej prowadzonego postępowania </w:t>
      </w:r>
      <w:r w:rsidR="00C111A9" w:rsidRPr="00B56F36">
        <w:rPr>
          <w:rStyle w:val="Hipercze"/>
          <w:rFonts w:asciiTheme="majorHAnsi" w:hAnsiTheme="majorHAnsi" w:cstheme="majorHAnsi"/>
          <w:color w:val="auto"/>
          <w:sz w:val="20"/>
          <w:szCs w:val="20"/>
        </w:rPr>
        <w:t>http://bip.um.pruszkow.pl/</w:t>
      </w:r>
      <w:r w:rsidRPr="00B56F36">
        <w:rPr>
          <w:rFonts w:asciiTheme="majorHAnsi" w:hAnsiTheme="majorHAnsi" w:cstheme="majorHAnsi"/>
          <w:color w:val="auto"/>
          <w:sz w:val="20"/>
          <w:szCs w:val="20"/>
        </w:rPr>
        <w:t xml:space="preserve">), pod warunkiem że </w:t>
      </w:r>
      <w:r w:rsidRPr="00B56F36">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B56F36">
        <w:rPr>
          <w:rFonts w:asciiTheme="majorHAnsi" w:hAnsiTheme="majorHAnsi" w:cstheme="majorHAnsi"/>
          <w:color w:val="auto"/>
          <w:sz w:val="20"/>
          <w:szCs w:val="20"/>
        </w:rPr>
        <w:t xml:space="preserve"> </w:t>
      </w:r>
    </w:p>
    <w:p w14:paraId="77AE8608" w14:textId="77777777"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B56F36">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B56F36">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B56F36"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B56F36" w:rsidRDefault="003A6E45" w:rsidP="003A6E45">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B56F36"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1</w:t>
      </w:r>
      <w:r w:rsidRPr="00B56F36">
        <w:rPr>
          <w:rFonts w:asciiTheme="majorHAnsi" w:hAnsiTheme="majorHAnsi" w:cstheme="majorHAnsi"/>
          <w:sz w:val="20"/>
          <w:szCs w:val="20"/>
        </w:rPr>
        <w:t xml:space="preserve">/ Zamawiający wyznacza  następujące  osoby  do  kontaktu  z  Wykonawcami: </w:t>
      </w:r>
    </w:p>
    <w:p w14:paraId="36B1FCB1" w14:textId="77777777" w:rsidR="00C226CE" w:rsidRPr="00B56F36" w:rsidRDefault="00C226CE" w:rsidP="00323F73">
      <w:pPr>
        <w:spacing w:after="0" w:line="240" w:lineRule="auto"/>
        <w:jc w:val="both"/>
        <w:rPr>
          <w:rFonts w:asciiTheme="majorHAnsi" w:hAnsiTheme="majorHAnsi" w:cstheme="majorHAnsi"/>
          <w:sz w:val="20"/>
          <w:szCs w:val="20"/>
        </w:rPr>
      </w:pPr>
      <w:bookmarkStart w:id="8" w:name="_Hlk64372931"/>
      <w:r w:rsidRPr="00B56F36">
        <w:rPr>
          <w:rFonts w:asciiTheme="majorHAnsi" w:hAnsiTheme="majorHAnsi" w:cstheme="majorHAnsi"/>
          <w:sz w:val="20"/>
          <w:szCs w:val="20"/>
        </w:rPr>
        <w:t>- Referat ds. zamówień publicznych – tel. 22 735 87 10; w sprawach proceduralnych,</w:t>
      </w:r>
    </w:p>
    <w:p w14:paraId="6537EDF0" w14:textId="6DDCFFFA" w:rsidR="00C226CE" w:rsidRPr="00616C73" w:rsidRDefault="00C226CE" w:rsidP="00323F73">
      <w:pPr>
        <w:spacing w:after="0" w:line="240" w:lineRule="auto"/>
        <w:jc w:val="both"/>
        <w:rPr>
          <w:rFonts w:asciiTheme="majorHAnsi" w:hAnsiTheme="majorHAnsi" w:cstheme="majorHAnsi"/>
          <w:color w:val="C00000"/>
          <w:sz w:val="20"/>
          <w:szCs w:val="20"/>
        </w:rPr>
      </w:pPr>
      <w:r w:rsidRPr="00B56F36">
        <w:rPr>
          <w:rFonts w:asciiTheme="majorHAnsi" w:hAnsiTheme="majorHAnsi" w:cstheme="majorHAnsi"/>
          <w:sz w:val="20"/>
          <w:szCs w:val="20"/>
        </w:rPr>
        <w:t xml:space="preserve">- </w:t>
      </w:r>
      <w:r w:rsidR="00F83D0C">
        <w:rPr>
          <w:rFonts w:asciiTheme="majorHAnsi" w:hAnsiTheme="majorHAnsi" w:cstheme="majorHAnsi"/>
          <w:sz w:val="20"/>
          <w:szCs w:val="20"/>
        </w:rPr>
        <w:t xml:space="preserve">Piotr Klukowski </w:t>
      </w:r>
      <w:r w:rsidRPr="00B56F36">
        <w:rPr>
          <w:rFonts w:asciiTheme="majorHAnsi" w:hAnsiTheme="majorHAnsi" w:cstheme="majorHAnsi"/>
          <w:sz w:val="20"/>
          <w:szCs w:val="20"/>
        </w:rPr>
        <w:t>– tel. 22 735 8</w:t>
      </w:r>
      <w:r w:rsidR="00F83D0C">
        <w:rPr>
          <w:rFonts w:asciiTheme="majorHAnsi" w:hAnsiTheme="majorHAnsi" w:cstheme="majorHAnsi"/>
          <w:sz w:val="20"/>
          <w:szCs w:val="20"/>
        </w:rPr>
        <w:t>8 37</w:t>
      </w:r>
      <w:r w:rsidRPr="00B56F36">
        <w:rPr>
          <w:rFonts w:asciiTheme="majorHAnsi" w:hAnsiTheme="majorHAnsi" w:cstheme="majorHAnsi"/>
          <w:sz w:val="20"/>
          <w:szCs w:val="20"/>
        </w:rPr>
        <w:t xml:space="preserve">;  w sprawach </w:t>
      </w:r>
      <w:r w:rsidR="00616C73" w:rsidRPr="00EB6CCD">
        <w:rPr>
          <w:rFonts w:asciiTheme="majorHAnsi" w:hAnsiTheme="majorHAnsi" w:cstheme="majorHAnsi"/>
          <w:sz w:val="20"/>
          <w:szCs w:val="20"/>
        </w:rPr>
        <w:t>merytorycznych</w:t>
      </w:r>
      <w:r w:rsidRPr="00EB6CCD">
        <w:rPr>
          <w:rFonts w:asciiTheme="majorHAnsi" w:hAnsiTheme="majorHAnsi" w:cstheme="majorHAnsi"/>
          <w:sz w:val="20"/>
          <w:szCs w:val="20"/>
        </w:rPr>
        <w:t>.</w:t>
      </w:r>
    </w:p>
    <w:bookmarkEnd w:id="8"/>
    <w:p w14:paraId="2DAFEFA6" w14:textId="77777777" w:rsidR="00F12FDE" w:rsidRPr="00616C73" w:rsidRDefault="00F12FDE" w:rsidP="00323F73">
      <w:pPr>
        <w:spacing w:after="0" w:line="240" w:lineRule="auto"/>
        <w:jc w:val="both"/>
        <w:rPr>
          <w:rFonts w:asciiTheme="majorHAnsi" w:hAnsiTheme="majorHAnsi" w:cstheme="majorHAnsi"/>
          <w:b/>
          <w:bCs/>
          <w:color w:val="C00000"/>
          <w:sz w:val="20"/>
          <w:szCs w:val="20"/>
        </w:rPr>
      </w:pPr>
    </w:p>
    <w:p w14:paraId="51897684" w14:textId="77777777"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Jednocześnie Zamawiający informuje, że przepisy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56F36" w:rsidRDefault="00B729A7" w:rsidP="00323F73">
      <w:pPr>
        <w:spacing w:after="0" w:line="240" w:lineRule="auto"/>
        <w:jc w:val="both"/>
        <w:rPr>
          <w:rFonts w:asciiTheme="majorHAnsi" w:hAnsiTheme="majorHAnsi" w:cstheme="majorHAnsi"/>
          <w:sz w:val="20"/>
          <w:szCs w:val="20"/>
        </w:rPr>
      </w:pPr>
    </w:p>
    <w:p w14:paraId="5892C4F1" w14:textId="5314FAEE"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2</w:t>
      </w:r>
      <w:r w:rsidRPr="00B56F36">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56F36"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w:t>
      </w:r>
      <w:r w:rsidRPr="00B56F36">
        <w:rPr>
          <w:rFonts w:asciiTheme="majorHAnsi" w:hAnsiTheme="majorHAnsi" w:cstheme="majorHAnsi"/>
          <w:b/>
          <w:bCs/>
          <w:sz w:val="20"/>
          <w:szCs w:val="20"/>
        </w:rPr>
        <w:t xml:space="preserve"> </w:t>
      </w:r>
      <w:r w:rsidRPr="00B56F36">
        <w:rPr>
          <w:rFonts w:asciiTheme="majorHAnsi" w:hAnsiTheme="majorHAnsi" w:cstheme="majorHAnsi"/>
          <w:sz w:val="20"/>
          <w:szCs w:val="20"/>
        </w:rPr>
        <w:t xml:space="preserve">Dane postępowanie można wyszukać na Liście wszystkich postępowań w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klikając wcześniej opcję „Dla Wykonawców” lub ze strony głównej z zakładki Postępowania.</w:t>
      </w:r>
    </w:p>
    <w:p w14:paraId="02AE3238" w14:textId="77777777" w:rsidR="00140D2A" w:rsidRPr="00B56F36" w:rsidRDefault="00140D2A" w:rsidP="00323F73">
      <w:pPr>
        <w:spacing w:after="0" w:line="240" w:lineRule="auto"/>
        <w:jc w:val="both"/>
        <w:rPr>
          <w:rFonts w:asciiTheme="majorHAnsi" w:hAnsiTheme="majorHAnsi" w:cstheme="majorHAnsi"/>
          <w:sz w:val="20"/>
          <w:szCs w:val="20"/>
        </w:rPr>
      </w:pPr>
    </w:p>
    <w:p w14:paraId="6FC92DA9" w14:textId="064F237B"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56F36" w:rsidRDefault="005445DE" w:rsidP="00323F73">
      <w:pPr>
        <w:spacing w:after="0" w:line="240" w:lineRule="auto"/>
        <w:jc w:val="both"/>
        <w:rPr>
          <w:rFonts w:asciiTheme="majorHAnsi" w:hAnsiTheme="majorHAnsi" w:cstheme="majorHAnsi"/>
          <w:sz w:val="20"/>
          <w:szCs w:val="20"/>
        </w:rPr>
      </w:pPr>
    </w:p>
    <w:p w14:paraId="0622172D" w14:textId="0FA4AB62"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xml:space="preserve">/ Wyjaśnienia SWZ udzielane będą z zachowaniem zasad określonych w art. 284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4DFC674" w14:textId="77777777" w:rsidR="005445DE" w:rsidRPr="00B56F36" w:rsidRDefault="005445DE" w:rsidP="00323F73">
      <w:pPr>
        <w:spacing w:after="0" w:line="240" w:lineRule="auto"/>
        <w:jc w:val="both"/>
        <w:rPr>
          <w:rFonts w:asciiTheme="majorHAnsi" w:hAnsiTheme="majorHAnsi" w:cstheme="majorHAnsi"/>
          <w:sz w:val="20"/>
          <w:szCs w:val="20"/>
        </w:rPr>
      </w:pPr>
    </w:p>
    <w:p w14:paraId="77CD3750" w14:textId="769F6F84"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6</w:t>
      </w:r>
      <w:r w:rsidRPr="00B56F36">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4423727C" w14:textId="77777777" w:rsidR="006D3D6A" w:rsidRPr="00B56F36" w:rsidRDefault="006D3D6A" w:rsidP="00CC124D">
      <w:pPr>
        <w:spacing w:after="0" w:line="240" w:lineRule="auto"/>
        <w:rPr>
          <w:rFonts w:asciiTheme="majorHAnsi" w:hAnsiTheme="majorHAnsi" w:cstheme="majorHAnsi"/>
          <w:sz w:val="20"/>
          <w:szCs w:val="20"/>
        </w:rPr>
      </w:pPr>
    </w:p>
    <w:p w14:paraId="03A8E35F" w14:textId="01275DB3" w:rsidR="007A53CE" w:rsidRPr="00F379B4" w:rsidRDefault="007D6CDE" w:rsidP="00F379B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5445DE" w:rsidRPr="00B56F36">
        <w:rPr>
          <w:rFonts w:asciiTheme="majorHAnsi" w:hAnsiTheme="majorHAnsi" w:cstheme="majorHAnsi"/>
          <w:b/>
          <w:bCs/>
          <w:sz w:val="20"/>
          <w:szCs w:val="20"/>
        </w:rPr>
        <w:t>SPOSÓB ORAZ TERMIN SKŁADANIA OFERT</w:t>
      </w:r>
    </w:p>
    <w:p w14:paraId="3274E814" w14:textId="77777777" w:rsidR="007A53CE" w:rsidRDefault="007A53CE" w:rsidP="007A4314">
      <w:pPr>
        <w:shd w:val="clear" w:color="auto" w:fill="F2F2F2" w:themeFill="background1" w:themeFillShade="F2"/>
        <w:spacing w:after="0" w:line="240" w:lineRule="auto"/>
        <w:rPr>
          <w:rFonts w:asciiTheme="majorHAnsi" w:hAnsiTheme="majorHAnsi" w:cstheme="majorHAnsi"/>
          <w:sz w:val="20"/>
          <w:szCs w:val="20"/>
        </w:rPr>
      </w:pPr>
    </w:p>
    <w:p w14:paraId="0BD4ABBA" w14:textId="5E42599E" w:rsidR="005445DE" w:rsidRPr="00B56F36"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sz w:val="20"/>
          <w:szCs w:val="20"/>
        </w:rPr>
        <w:t xml:space="preserve">2.1/ </w:t>
      </w:r>
      <w:r w:rsidR="005445DE" w:rsidRPr="00B56F36">
        <w:rPr>
          <w:rFonts w:asciiTheme="majorHAnsi" w:hAnsiTheme="majorHAnsi" w:cstheme="majorHAnsi"/>
          <w:sz w:val="20"/>
          <w:szCs w:val="20"/>
        </w:rPr>
        <w:t>Ofertę należy złożyć w terminie do </w:t>
      </w:r>
      <w:r w:rsidR="005445DE" w:rsidRPr="00A17F33">
        <w:rPr>
          <w:rFonts w:asciiTheme="majorHAnsi" w:hAnsiTheme="majorHAnsi" w:cstheme="majorHAnsi"/>
          <w:sz w:val="20"/>
          <w:szCs w:val="20"/>
        </w:rPr>
        <w:t xml:space="preserve">dnia </w:t>
      </w:r>
      <w:r w:rsidR="00531FF8" w:rsidRPr="00A17F33">
        <w:rPr>
          <w:rFonts w:asciiTheme="majorHAnsi" w:hAnsiTheme="majorHAnsi" w:cstheme="majorHAnsi"/>
          <w:b/>
          <w:bCs/>
          <w:sz w:val="20"/>
          <w:szCs w:val="20"/>
        </w:rPr>
        <w:t xml:space="preserve"> </w:t>
      </w:r>
      <w:r w:rsidR="007A53CE">
        <w:rPr>
          <w:rFonts w:asciiTheme="majorHAnsi" w:hAnsiTheme="majorHAnsi" w:cstheme="majorHAnsi"/>
          <w:b/>
          <w:bCs/>
          <w:sz w:val="20"/>
          <w:szCs w:val="20"/>
        </w:rPr>
        <w:t>21.</w:t>
      </w:r>
      <w:r w:rsidR="00F13AA3" w:rsidRPr="00F13AA3">
        <w:rPr>
          <w:rFonts w:asciiTheme="majorHAnsi" w:hAnsiTheme="majorHAnsi" w:cstheme="majorHAnsi"/>
          <w:b/>
          <w:bCs/>
          <w:sz w:val="20"/>
          <w:szCs w:val="20"/>
        </w:rPr>
        <w:t>0</w:t>
      </w:r>
      <w:r w:rsidR="00ED14C8">
        <w:rPr>
          <w:rFonts w:asciiTheme="majorHAnsi" w:hAnsiTheme="majorHAnsi" w:cstheme="majorHAnsi"/>
          <w:b/>
          <w:bCs/>
          <w:sz w:val="20"/>
          <w:szCs w:val="20"/>
        </w:rPr>
        <w:t>9</w:t>
      </w:r>
      <w:r w:rsidR="00F13AA3" w:rsidRPr="00F13AA3">
        <w:rPr>
          <w:rFonts w:asciiTheme="majorHAnsi" w:hAnsiTheme="majorHAnsi" w:cstheme="majorHAnsi"/>
          <w:b/>
          <w:bCs/>
          <w:sz w:val="20"/>
          <w:szCs w:val="20"/>
        </w:rPr>
        <w:t xml:space="preserve">.2021 </w:t>
      </w:r>
      <w:r w:rsidR="005445DE" w:rsidRPr="00A17F33">
        <w:rPr>
          <w:rFonts w:asciiTheme="majorHAnsi" w:hAnsiTheme="majorHAnsi" w:cstheme="majorHAnsi"/>
          <w:b/>
          <w:bCs/>
          <w:sz w:val="20"/>
          <w:szCs w:val="20"/>
        </w:rPr>
        <w:t>r.</w:t>
      </w:r>
      <w:r w:rsidR="005445DE" w:rsidRPr="00B56F36">
        <w:rPr>
          <w:rFonts w:asciiTheme="majorHAnsi" w:hAnsiTheme="majorHAnsi" w:cstheme="majorHAnsi"/>
          <w:b/>
          <w:bCs/>
          <w:sz w:val="20"/>
          <w:szCs w:val="20"/>
        </w:rPr>
        <w:t xml:space="preserve"> do godz. </w:t>
      </w:r>
      <w:r w:rsidR="00050405" w:rsidRPr="00B56F36">
        <w:rPr>
          <w:rFonts w:asciiTheme="majorHAnsi" w:hAnsiTheme="majorHAnsi" w:cstheme="majorHAnsi"/>
          <w:b/>
          <w:bCs/>
          <w:sz w:val="20"/>
          <w:szCs w:val="20"/>
        </w:rPr>
        <w:t>09:00</w:t>
      </w:r>
    </w:p>
    <w:p w14:paraId="78CCAD3F" w14:textId="77777777" w:rsidR="00E47AFB" w:rsidRPr="00B56F36" w:rsidRDefault="00E47AFB" w:rsidP="00CC124D">
      <w:pPr>
        <w:spacing w:after="0" w:line="240" w:lineRule="auto"/>
        <w:rPr>
          <w:rFonts w:asciiTheme="majorHAnsi" w:hAnsiTheme="majorHAnsi" w:cstheme="majorHAnsi"/>
          <w:b/>
          <w:bCs/>
          <w:sz w:val="20"/>
          <w:szCs w:val="20"/>
        </w:rPr>
      </w:pPr>
    </w:p>
    <w:p w14:paraId="5F1F504E" w14:textId="77777777" w:rsidR="005445DE" w:rsidRPr="00B56F36" w:rsidRDefault="007D6CD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w:t>
      </w:r>
      <w:r w:rsidR="00E47AFB" w:rsidRPr="00B56F36">
        <w:rPr>
          <w:rFonts w:asciiTheme="majorHAnsi" w:hAnsiTheme="majorHAnsi" w:cstheme="majorHAnsi"/>
          <w:sz w:val="20"/>
          <w:szCs w:val="20"/>
        </w:rPr>
        <w:t>2</w:t>
      </w: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Sposób składania ofert wskazano w Rozdziale II pkt 11 niniejszej SWZ.</w:t>
      </w:r>
    </w:p>
    <w:p w14:paraId="26E6D6A7" w14:textId="77777777" w:rsidR="00F83D0C" w:rsidRPr="00B56F36" w:rsidRDefault="00F83D0C" w:rsidP="00CC124D">
      <w:pPr>
        <w:spacing w:after="0" w:line="240" w:lineRule="auto"/>
        <w:rPr>
          <w:rFonts w:asciiTheme="majorHAnsi" w:hAnsiTheme="majorHAnsi" w:cstheme="majorHAnsi"/>
          <w:sz w:val="20"/>
          <w:szCs w:val="20"/>
        </w:rPr>
      </w:pPr>
    </w:p>
    <w:p w14:paraId="36EB7AA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5445DE" w:rsidRPr="00B56F36">
        <w:rPr>
          <w:rFonts w:asciiTheme="majorHAnsi" w:hAnsiTheme="majorHAnsi" w:cstheme="majorHAnsi"/>
          <w:b/>
          <w:bCs/>
          <w:sz w:val="20"/>
          <w:szCs w:val="20"/>
        </w:rPr>
        <w:t>TERMIN OTWARCIA OFERT</w:t>
      </w:r>
    </w:p>
    <w:p w14:paraId="02CD8083" w14:textId="77777777" w:rsidR="00E47AFB" w:rsidRPr="00B56F36" w:rsidRDefault="00E47AFB" w:rsidP="00CC124D">
      <w:pPr>
        <w:spacing w:after="0" w:line="240" w:lineRule="auto"/>
        <w:rPr>
          <w:rFonts w:asciiTheme="majorHAnsi" w:hAnsiTheme="majorHAnsi" w:cstheme="majorHAnsi"/>
          <w:sz w:val="20"/>
          <w:szCs w:val="20"/>
        </w:rPr>
      </w:pPr>
    </w:p>
    <w:p w14:paraId="20C7D046" w14:textId="3CC52C0F" w:rsidR="005445DE" w:rsidRPr="00B56F36"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5445DE" w:rsidRPr="00B56F36">
        <w:rPr>
          <w:rFonts w:asciiTheme="majorHAnsi" w:hAnsiTheme="majorHAnsi" w:cstheme="majorHAnsi"/>
          <w:sz w:val="20"/>
          <w:szCs w:val="20"/>
        </w:rPr>
        <w:t>Otwarcie ofert nastąpi w dniu</w:t>
      </w:r>
      <w:r w:rsidR="00531FF8">
        <w:rPr>
          <w:rFonts w:asciiTheme="majorHAnsi" w:hAnsiTheme="majorHAnsi" w:cstheme="majorHAnsi"/>
          <w:sz w:val="20"/>
          <w:szCs w:val="20"/>
        </w:rPr>
        <w:t xml:space="preserve"> </w:t>
      </w:r>
      <w:r w:rsidR="007A53CE">
        <w:rPr>
          <w:rFonts w:asciiTheme="majorHAnsi" w:hAnsiTheme="majorHAnsi" w:cstheme="majorHAnsi"/>
          <w:b/>
          <w:bCs/>
          <w:sz w:val="20"/>
          <w:szCs w:val="20"/>
        </w:rPr>
        <w:t>21.</w:t>
      </w:r>
      <w:r w:rsidR="00F13AA3" w:rsidRPr="00F13AA3">
        <w:rPr>
          <w:rFonts w:asciiTheme="majorHAnsi" w:hAnsiTheme="majorHAnsi" w:cstheme="majorHAnsi"/>
          <w:b/>
          <w:bCs/>
          <w:sz w:val="20"/>
          <w:szCs w:val="20"/>
        </w:rPr>
        <w:t>0</w:t>
      </w:r>
      <w:r w:rsidR="00ED14C8">
        <w:rPr>
          <w:rFonts w:asciiTheme="majorHAnsi" w:hAnsiTheme="majorHAnsi" w:cstheme="majorHAnsi"/>
          <w:b/>
          <w:bCs/>
          <w:sz w:val="20"/>
          <w:szCs w:val="20"/>
        </w:rPr>
        <w:t>9</w:t>
      </w:r>
      <w:r w:rsidR="00F13AA3" w:rsidRPr="00F13AA3">
        <w:rPr>
          <w:rFonts w:asciiTheme="majorHAnsi" w:hAnsiTheme="majorHAnsi" w:cstheme="majorHAnsi"/>
          <w:b/>
          <w:bCs/>
          <w:sz w:val="20"/>
          <w:szCs w:val="20"/>
        </w:rPr>
        <w:t>.</w:t>
      </w:r>
      <w:r w:rsidR="00771879" w:rsidRPr="00F13AA3">
        <w:rPr>
          <w:rFonts w:asciiTheme="majorHAnsi" w:hAnsiTheme="majorHAnsi" w:cstheme="majorHAnsi"/>
          <w:b/>
          <w:bCs/>
          <w:sz w:val="20"/>
          <w:szCs w:val="20"/>
        </w:rPr>
        <w:t xml:space="preserve">2021 </w:t>
      </w:r>
      <w:r w:rsidR="005445DE" w:rsidRPr="00F13AA3">
        <w:rPr>
          <w:rFonts w:asciiTheme="majorHAnsi" w:hAnsiTheme="majorHAnsi" w:cstheme="majorHAnsi"/>
          <w:b/>
          <w:bCs/>
          <w:sz w:val="20"/>
          <w:szCs w:val="20"/>
        </w:rPr>
        <w:t xml:space="preserve">r. </w:t>
      </w:r>
      <w:r w:rsidR="005445DE" w:rsidRPr="00B56F36">
        <w:rPr>
          <w:rFonts w:asciiTheme="majorHAnsi" w:hAnsiTheme="majorHAnsi" w:cstheme="majorHAnsi"/>
          <w:b/>
          <w:bCs/>
          <w:sz w:val="20"/>
          <w:szCs w:val="20"/>
        </w:rPr>
        <w:t>o godz. 1</w:t>
      </w:r>
      <w:r w:rsidR="00F06409">
        <w:rPr>
          <w:rFonts w:asciiTheme="majorHAnsi" w:hAnsiTheme="majorHAnsi" w:cstheme="majorHAnsi"/>
          <w:b/>
          <w:bCs/>
          <w:sz w:val="20"/>
          <w:szCs w:val="20"/>
        </w:rPr>
        <w:t>1</w:t>
      </w:r>
      <w:r w:rsidR="005445DE" w:rsidRPr="00B56F36">
        <w:rPr>
          <w:rFonts w:asciiTheme="majorHAnsi" w:hAnsiTheme="majorHAnsi" w:cstheme="majorHAnsi"/>
          <w:b/>
          <w:bCs/>
          <w:sz w:val="20"/>
          <w:szCs w:val="20"/>
        </w:rPr>
        <w:t>:</w:t>
      </w:r>
      <w:r w:rsidR="00050405" w:rsidRPr="00B56F36">
        <w:rPr>
          <w:rFonts w:asciiTheme="majorHAnsi" w:hAnsiTheme="majorHAnsi" w:cstheme="majorHAnsi"/>
          <w:b/>
          <w:bCs/>
          <w:sz w:val="20"/>
          <w:szCs w:val="20"/>
        </w:rPr>
        <w:t>0</w:t>
      </w:r>
      <w:r w:rsidR="005445DE" w:rsidRPr="00B56F36">
        <w:rPr>
          <w:rFonts w:asciiTheme="majorHAnsi" w:hAnsiTheme="majorHAnsi" w:cstheme="majorHAnsi"/>
          <w:b/>
          <w:bCs/>
          <w:sz w:val="20"/>
          <w:szCs w:val="20"/>
        </w:rPr>
        <w:t>0</w:t>
      </w:r>
      <w:r w:rsidR="005445DE" w:rsidRPr="00B56F36">
        <w:rPr>
          <w:rFonts w:asciiTheme="majorHAnsi" w:hAnsiTheme="majorHAnsi" w:cstheme="majorHAnsi"/>
          <w:sz w:val="20"/>
          <w:szCs w:val="20"/>
        </w:rPr>
        <w:t xml:space="preserve"> </w:t>
      </w:r>
      <w:r w:rsidR="00771879"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poprzez odszyfrowanie ofert.</w:t>
      </w:r>
    </w:p>
    <w:p w14:paraId="2C8DC721" w14:textId="77777777" w:rsidR="00E47AFB" w:rsidRPr="00B56F36" w:rsidRDefault="00E47AFB" w:rsidP="00E47AFB">
      <w:pPr>
        <w:spacing w:after="0" w:line="240" w:lineRule="auto"/>
        <w:jc w:val="both"/>
        <w:rPr>
          <w:rFonts w:asciiTheme="majorHAnsi" w:hAnsiTheme="majorHAnsi" w:cstheme="majorHAnsi"/>
          <w:sz w:val="20"/>
          <w:szCs w:val="20"/>
        </w:rPr>
      </w:pPr>
    </w:p>
    <w:p w14:paraId="561D0239"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5445DE" w:rsidRPr="00B56F36">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56F36" w:rsidRDefault="00E47AFB" w:rsidP="00E47AFB">
      <w:pPr>
        <w:spacing w:after="0" w:line="240" w:lineRule="auto"/>
        <w:jc w:val="both"/>
        <w:rPr>
          <w:rFonts w:asciiTheme="majorHAnsi" w:hAnsiTheme="majorHAnsi" w:cstheme="majorHAnsi"/>
          <w:sz w:val="20"/>
          <w:szCs w:val="20"/>
        </w:rPr>
      </w:pPr>
    </w:p>
    <w:p w14:paraId="230E3D66"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5445DE" w:rsidRPr="00B56F36">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cenach lub kosztach zawartych w ofertach.</w:t>
      </w:r>
    </w:p>
    <w:p w14:paraId="054BE801" w14:textId="77777777" w:rsidR="00E47AFB" w:rsidRPr="00B56F36" w:rsidRDefault="00E47AFB" w:rsidP="00E47AFB">
      <w:pPr>
        <w:spacing w:after="0" w:line="240" w:lineRule="auto"/>
        <w:jc w:val="both"/>
        <w:rPr>
          <w:rFonts w:asciiTheme="majorHAnsi" w:hAnsiTheme="majorHAnsi" w:cstheme="majorHAnsi"/>
          <w:sz w:val="20"/>
          <w:szCs w:val="20"/>
        </w:rPr>
      </w:pPr>
    </w:p>
    <w:p w14:paraId="6974F6DE" w14:textId="4583CAB6" w:rsidR="00B17B63" w:rsidRPr="00B56F36" w:rsidRDefault="007D6CDE" w:rsidP="00F0640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3.4/ </w:t>
      </w:r>
      <w:r w:rsidR="005445DE" w:rsidRPr="00B56F36">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B56F36" w:rsidRDefault="00B17B63" w:rsidP="00CC124D">
      <w:pPr>
        <w:spacing w:after="0" w:line="240" w:lineRule="auto"/>
        <w:rPr>
          <w:rFonts w:asciiTheme="majorHAnsi" w:hAnsiTheme="majorHAnsi" w:cstheme="majorHAnsi"/>
          <w:sz w:val="20"/>
          <w:szCs w:val="20"/>
        </w:rPr>
      </w:pPr>
    </w:p>
    <w:p w14:paraId="1182255A" w14:textId="77777777" w:rsidR="005445DE" w:rsidRPr="00B56F36"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5445DE" w:rsidRPr="00B56F36">
        <w:rPr>
          <w:rFonts w:asciiTheme="majorHAnsi" w:hAnsiTheme="majorHAnsi" w:cstheme="majorHAnsi"/>
          <w:b/>
          <w:bCs/>
          <w:sz w:val="20"/>
          <w:szCs w:val="20"/>
        </w:rPr>
        <w:t>TERMIN ZWIĄZANIA OFERTĄ.</w:t>
      </w:r>
    </w:p>
    <w:p w14:paraId="48DFB374" w14:textId="77777777" w:rsidR="00830E8E" w:rsidRPr="00B56F36" w:rsidRDefault="00830E8E" w:rsidP="00CC124D">
      <w:pPr>
        <w:spacing w:after="0" w:line="240" w:lineRule="auto"/>
        <w:rPr>
          <w:rFonts w:asciiTheme="majorHAnsi" w:hAnsiTheme="majorHAnsi" w:cstheme="majorHAnsi"/>
          <w:sz w:val="20"/>
          <w:szCs w:val="20"/>
        </w:rPr>
      </w:pPr>
    </w:p>
    <w:p w14:paraId="5E5881BE" w14:textId="27C6C15E" w:rsidR="005445DE" w:rsidRPr="00B56F36" w:rsidRDefault="00A83695" w:rsidP="00D17631">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4.1/ </w:t>
      </w:r>
      <w:r w:rsidR="005445DE" w:rsidRPr="00B56F36">
        <w:rPr>
          <w:rFonts w:asciiTheme="majorHAnsi" w:hAnsiTheme="majorHAnsi" w:cstheme="majorHAnsi"/>
          <w:sz w:val="20"/>
          <w:szCs w:val="20"/>
        </w:rPr>
        <w:t xml:space="preserve">Wykonawca pozostaje związany ofertą przez okres </w:t>
      </w:r>
      <w:r w:rsidR="005445DE" w:rsidRPr="00B56F36">
        <w:rPr>
          <w:rFonts w:asciiTheme="majorHAnsi" w:hAnsiTheme="majorHAnsi" w:cstheme="majorHAnsi"/>
          <w:b/>
          <w:bCs/>
          <w:sz w:val="20"/>
          <w:szCs w:val="20"/>
        </w:rPr>
        <w:t>30 dni</w:t>
      </w:r>
      <w:r w:rsidR="005445DE" w:rsidRPr="00B56F36">
        <w:rPr>
          <w:rFonts w:asciiTheme="majorHAnsi" w:hAnsiTheme="majorHAnsi" w:cstheme="majorHAnsi"/>
          <w:sz w:val="20"/>
          <w:szCs w:val="20"/>
        </w:rPr>
        <w:t xml:space="preserve"> od dnia upływu terminu składania ofert tj. </w:t>
      </w:r>
      <w:r w:rsidR="005445DE" w:rsidRPr="00B56F36">
        <w:rPr>
          <w:rFonts w:asciiTheme="majorHAnsi" w:hAnsiTheme="majorHAnsi" w:cstheme="majorHAnsi"/>
          <w:b/>
          <w:bCs/>
          <w:sz w:val="20"/>
          <w:szCs w:val="20"/>
        </w:rPr>
        <w:t xml:space="preserve">do </w:t>
      </w:r>
      <w:r w:rsidR="005445DE" w:rsidRPr="00F13AA3">
        <w:rPr>
          <w:rFonts w:asciiTheme="majorHAnsi" w:hAnsiTheme="majorHAnsi" w:cstheme="majorHAnsi"/>
          <w:b/>
          <w:bCs/>
          <w:sz w:val="20"/>
          <w:szCs w:val="20"/>
        </w:rPr>
        <w:t xml:space="preserve">dnia </w:t>
      </w:r>
      <w:r w:rsidR="00531FF8" w:rsidRPr="00F13AA3">
        <w:rPr>
          <w:rFonts w:asciiTheme="majorHAnsi" w:hAnsiTheme="majorHAnsi" w:cstheme="majorHAnsi"/>
          <w:b/>
          <w:bCs/>
          <w:sz w:val="20"/>
          <w:szCs w:val="20"/>
        </w:rPr>
        <w:t xml:space="preserve"> </w:t>
      </w:r>
      <w:r w:rsidR="007A53CE">
        <w:rPr>
          <w:rFonts w:asciiTheme="majorHAnsi" w:hAnsiTheme="majorHAnsi" w:cstheme="majorHAnsi"/>
          <w:b/>
          <w:bCs/>
          <w:sz w:val="20"/>
          <w:szCs w:val="20"/>
        </w:rPr>
        <w:t>20.10</w:t>
      </w:r>
      <w:r w:rsidR="00E41936" w:rsidRPr="00F13AA3">
        <w:rPr>
          <w:rFonts w:asciiTheme="majorHAnsi" w:hAnsiTheme="majorHAnsi" w:cstheme="majorHAnsi"/>
          <w:b/>
          <w:bCs/>
          <w:sz w:val="20"/>
          <w:szCs w:val="20"/>
        </w:rPr>
        <w:t>.</w:t>
      </w:r>
      <w:r w:rsidR="005445DE" w:rsidRPr="00F13AA3">
        <w:rPr>
          <w:rFonts w:asciiTheme="majorHAnsi" w:hAnsiTheme="majorHAnsi" w:cstheme="majorHAnsi"/>
          <w:b/>
          <w:bCs/>
          <w:sz w:val="20"/>
          <w:szCs w:val="20"/>
        </w:rPr>
        <w:t>2021r.</w:t>
      </w:r>
    </w:p>
    <w:p w14:paraId="047632F0" w14:textId="77777777" w:rsidR="00830E8E" w:rsidRPr="00B56F36" w:rsidRDefault="00830E8E" w:rsidP="00E47AFB">
      <w:pPr>
        <w:spacing w:after="0" w:line="240" w:lineRule="auto"/>
        <w:jc w:val="both"/>
        <w:rPr>
          <w:rFonts w:asciiTheme="majorHAnsi" w:hAnsiTheme="majorHAnsi" w:cstheme="majorHAnsi"/>
          <w:sz w:val="20"/>
          <w:szCs w:val="20"/>
        </w:rPr>
      </w:pPr>
    </w:p>
    <w:p w14:paraId="458CDDA8" w14:textId="77777777" w:rsidR="005445DE" w:rsidRPr="00B56F36" w:rsidRDefault="00830E8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4.2/ </w:t>
      </w:r>
      <w:r w:rsidR="005445DE" w:rsidRPr="00B56F36">
        <w:rPr>
          <w:rFonts w:asciiTheme="majorHAnsi" w:hAnsiTheme="majorHAnsi" w:cstheme="majorHAnsi"/>
          <w:sz w:val="20"/>
          <w:szCs w:val="20"/>
        </w:rPr>
        <w:t>Bieg terminu związania ofertą rozpoczyna się wraz z upływem terminu składania ofert.</w:t>
      </w:r>
    </w:p>
    <w:p w14:paraId="48203FE9" w14:textId="77777777" w:rsidR="00830E8E" w:rsidRPr="00B56F36" w:rsidRDefault="00830E8E" w:rsidP="00CC124D">
      <w:pPr>
        <w:spacing w:after="0" w:line="240" w:lineRule="auto"/>
        <w:rPr>
          <w:rFonts w:asciiTheme="majorHAnsi" w:hAnsiTheme="majorHAnsi" w:cstheme="majorHAnsi"/>
          <w:sz w:val="20"/>
          <w:szCs w:val="20"/>
        </w:rPr>
      </w:pPr>
    </w:p>
    <w:p w14:paraId="1840AB3C" w14:textId="6F8AD22B" w:rsidR="00CE1ECD" w:rsidRPr="00B56F36" w:rsidRDefault="00830E8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4.3/ </w:t>
      </w:r>
      <w:r w:rsidR="005445DE" w:rsidRPr="00B56F36">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B56F36">
        <w:rPr>
          <w:rFonts w:asciiTheme="majorHAnsi" w:hAnsiTheme="majorHAnsi" w:cstheme="majorHAnsi"/>
          <w:sz w:val="20"/>
          <w:szCs w:val="20"/>
        </w:rPr>
        <w:t>4.</w:t>
      </w:r>
      <w:r w:rsidR="00C111A9" w:rsidRPr="00B56F36">
        <w:rPr>
          <w:rFonts w:asciiTheme="majorHAnsi" w:hAnsiTheme="majorHAnsi" w:cstheme="majorHAnsi"/>
          <w:sz w:val="20"/>
          <w:szCs w:val="20"/>
        </w:rPr>
        <w:t>4</w:t>
      </w:r>
      <w:r w:rsidR="00CE1ECD" w:rsidRPr="00B56F36">
        <w:rPr>
          <w:rFonts w:asciiTheme="majorHAnsi" w:hAnsiTheme="majorHAnsi" w:cstheme="majorHAnsi"/>
          <w:sz w:val="20"/>
          <w:szCs w:val="20"/>
        </w:rPr>
        <w:t>/</w:t>
      </w:r>
      <w:r w:rsidR="005445DE" w:rsidRPr="00B56F36">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B56F36">
        <w:rPr>
          <w:rFonts w:asciiTheme="majorHAnsi" w:hAnsiTheme="majorHAnsi" w:cstheme="majorHAnsi"/>
          <w:b/>
          <w:bCs/>
          <w:sz w:val="20"/>
          <w:szCs w:val="20"/>
        </w:rPr>
        <w:t xml:space="preserve">. </w:t>
      </w:r>
    </w:p>
    <w:p w14:paraId="50706FA8" w14:textId="77777777" w:rsidR="00493EE1" w:rsidRPr="00B56F36" w:rsidRDefault="00493EE1" w:rsidP="00CC124D">
      <w:pPr>
        <w:spacing w:after="0" w:line="240" w:lineRule="auto"/>
        <w:jc w:val="both"/>
        <w:rPr>
          <w:rFonts w:asciiTheme="majorHAnsi" w:hAnsiTheme="majorHAnsi" w:cstheme="majorHAnsi"/>
          <w:b/>
          <w:bCs/>
          <w:sz w:val="20"/>
          <w:szCs w:val="20"/>
        </w:rPr>
      </w:pPr>
    </w:p>
    <w:p w14:paraId="02F50C54"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w:t>
      </w:r>
      <w:r w:rsidR="0041413B" w:rsidRPr="00B56F36">
        <w:rPr>
          <w:rFonts w:asciiTheme="majorHAnsi" w:hAnsiTheme="majorHAnsi" w:cstheme="majorHAnsi"/>
          <w:sz w:val="20"/>
          <w:szCs w:val="20"/>
        </w:rPr>
        <w:t>. W przypadku gdy zamawiający żąda wniesienia wadium, przedłużenie terminu</w:t>
      </w:r>
    </w:p>
    <w:p w14:paraId="7377265A" w14:textId="77777777" w:rsidR="00616C73"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B56F36"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nowego wadium na prze</w:t>
      </w:r>
      <w:r w:rsidR="00F22021" w:rsidRPr="00B56F36">
        <w:rPr>
          <w:rFonts w:asciiTheme="majorHAnsi" w:hAnsiTheme="majorHAnsi" w:cstheme="majorHAnsi"/>
          <w:sz w:val="20"/>
          <w:szCs w:val="20"/>
        </w:rPr>
        <w:t xml:space="preserve">dłużonym okres związania ofertą </w:t>
      </w:r>
      <w:r w:rsidR="00F22021" w:rsidRPr="00B56F36">
        <w:rPr>
          <w:rFonts w:asciiTheme="majorHAnsi" w:hAnsiTheme="majorHAnsi" w:cstheme="majorHAnsi"/>
          <w:sz w:val="20"/>
          <w:szCs w:val="20"/>
          <w:u w:val="single"/>
        </w:rPr>
        <w:t>(jeżeli dotyczy).</w:t>
      </w:r>
    </w:p>
    <w:p w14:paraId="182D573C" w14:textId="77777777" w:rsidR="00996F3F" w:rsidRPr="00B56F36" w:rsidRDefault="00996F3F" w:rsidP="00CC124D">
      <w:pPr>
        <w:spacing w:after="0" w:line="240" w:lineRule="auto"/>
        <w:rPr>
          <w:rFonts w:asciiTheme="majorHAnsi" w:hAnsiTheme="majorHAnsi" w:cstheme="majorHAnsi"/>
          <w:sz w:val="20"/>
          <w:szCs w:val="20"/>
        </w:rPr>
      </w:pPr>
    </w:p>
    <w:p w14:paraId="0969FF63" w14:textId="77777777" w:rsidR="00830E8E" w:rsidRPr="00B56F36"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 OPIS KRYTERIÓW OCENY OFERT WRAZ Z PODANIEM WAG TYCH KRYTERIÓW I SPOSOBU OCENY OFERT.</w:t>
      </w:r>
    </w:p>
    <w:p w14:paraId="4FF595A9" w14:textId="77777777" w:rsidR="0028267E" w:rsidRDefault="0028267E" w:rsidP="00CC124D">
      <w:pPr>
        <w:spacing w:after="0" w:line="240" w:lineRule="auto"/>
        <w:ind w:right="-108"/>
        <w:jc w:val="both"/>
        <w:rPr>
          <w:rFonts w:asciiTheme="majorHAnsi" w:hAnsiTheme="majorHAnsi" w:cstheme="majorHAnsi"/>
          <w:sz w:val="20"/>
          <w:szCs w:val="20"/>
        </w:rPr>
      </w:pPr>
    </w:p>
    <w:p w14:paraId="6FB1AB13" w14:textId="77777777" w:rsidR="00A904C4" w:rsidRPr="00B56F36" w:rsidRDefault="00A904C4" w:rsidP="00CC124D">
      <w:pPr>
        <w:spacing w:after="0" w:line="240" w:lineRule="auto"/>
        <w:ind w:right="-108"/>
        <w:jc w:val="both"/>
        <w:rPr>
          <w:rFonts w:asciiTheme="majorHAnsi" w:hAnsiTheme="majorHAnsi" w:cstheme="majorHAnsi"/>
          <w:sz w:val="20"/>
          <w:szCs w:val="20"/>
        </w:rPr>
      </w:pPr>
      <w:r w:rsidRPr="00B56F36">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B56F36"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cena </w:t>
      </w:r>
      <w:r w:rsidRPr="00B56F36">
        <w:rPr>
          <w:rFonts w:asciiTheme="majorHAnsi" w:eastAsia="Verdana" w:hAnsiTheme="majorHAnsi" w:cstheme="majorHAnsi"/>
          <w:sz w:val="20"/>
          <w:szCs w:val="20"/>
        </w:rPr>
        <w:t xml:space="preserve">  </w:t>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t xml:space="preserve">– waga kryterium </w:t>
      </w:r>
      <w:r w:rsidRPr="00B56F36">
        <w:rPr>
          <w:rFonts w:asciiTheme="majorHAnsi" w:eastAsia="Verdana" w:hAnsiTheme="majorHAnsi" w:cstheme="majorHAnsi"/>
          <w:b/>
          <w:sz w:val="20"/>
          <w:szCs w:val="20"/>
        </w:rPr>
        <w:t>60%</w:t>
      </w:r>
    </w:p>
    <w:p w14:paraId="55696BBC"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okres gwarancji </w:t>
      </w:r>
      <w:r w:rsidRPr="00B56F36">
        <w:rPr>
          <w:rFonts w:asciiTheme="majorHAnsi" w:eastAsia="Verdana" w:hAnsiTheme="majorHAnsi" w:cstheme="majorHAnsi"/>
          <w:b/>
          <w:sz w:val="20"/>
          <w:szCs w:val="20"/>
        </w:rPr>
        <w:tab/>
      </w:r>
      <w:r w:rsidRPr="00B56F36">
        <w:rPr>
          <w:rFonts w:asciiTheme="majorHAnsi" w:eastAsia="Verdana" w:hAnsiTheme="majorHAnsi" w:cstheme="majorHAnsi"/>
          <w:b/>
          <w:sz w:val="20"/>
          <w:szCs w:val="20"/>
        </w:rPr>
        <w:tab/>
      </w:r>
      <w:r w:rsidRPr="00B56F36">
        <w:rPr>
          <w:rFonts w:asciiTheme="majorHAnsi" w:eastAsia="Verdana" w:hAnsiTheme="majorHAnsi" w:cstheme="majorHAnsi"/>
          <w:sz w:val="20"/>
          <w:szCs w:val="20"/>
        </w:rPr>
        <w:t xml:space="preserve">– waga kryterium </w:t>
      </w:r>
      <w:r w:rsidRPr="00B56F36">
        <w:rPr>
          <w:rFonts w:asciiTheme="majorHAnsi" w:eastAsia="Verdana" w:hAnsiTheme="majorHAnsi" w:cstheme="majorHAnsi"/>
          <w:b/>
          <w:sz w:val="20"/>
          <w:szCs w:val="20"/>
        </w:rPr>
        <w:t>40%</w:t>
      </w:r>
    </w:p>
    <w:p w14:paraId="4856E6C9"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B56F36" w:rsidRDefault="003D75BE" w:rsidP="00CC124D">
      <w:pPr>
        <w:autoSpaceDE w:val="0"/>
        <w:spacing w:after="0" w:line="240" w:lineRule="auto"/>
        <w:jc w:val="both"/>
        <w:rPr>
          <w:rFonts w:asciiTheme="majorHAnsi" w:hAnsiTheme="majorHAnsi" w:cstheme="majorHAnsi"/>
          <w:sz w:val="20"/>
          <w:szCs w:val="20"/>
        </w:rPr>
      </w:pPr>
      <w:r w:rsidRPr="00B56F36">
        <w:rPr>
          <w:rFonts w:asciiTheme="majorHAnsi" w:eastAsia="Verdana" w:hAnsiTheme="majorHAnsi" w:cstheme="majorHAnsi"/>
          <w:b/>
          <w:sz w:val="20"/>
          <w:szCs w:val="20"/>
        </w:rPr>
        <w:t>Zamawiający przyjmuje 1% = 1 punkt</w:t>
      </w:r>
    </w:p>
    <w:p w14:paraId="676365F2" w14:textId="77777777" w:rsidR="00A904C4" w:rsidRPr="00B56F36"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Łączna ocena punktowa (</w:t>
      </w:r>
      <w:r w:rsidR="003D75BE" w:rsidRPr="00B56F36">
        <w:rPr>
          <w:rFonts w:asciiTheme="majorHAnsi" w:hAnsiTheme="majorHAnsi" w:cstheme="majorHAnsi"/>
          <w:sz w:val="20"/>
          <w:szCs w:val="20"/>
        </w:rPr>
        <w:t>P</w:t>
      </w:r>
      <w:r w:rsidRPr="00B56F36">
        <w:rPr>
          <w:rFonts w:asciiTheme="majorHAnsi" w:hAnsiTheme="majorHAnsi" w:cstheme="majorHAnsi"/>
          <w:sz w:val="20"/>
          <w:szCs w:val="20"/>
        </w:rPr>
        <w:t>) obliczona zostanie wg wzoru:</w:t>
      </w:r>
    </w:p>
    <w:p w14:paraId="3528F764" w14:textId="77777777" w:rsidR="003D75BE" w:rsidRPr="00B56F36" w:rsidRDefault="003D75BE" w:rsidP="00CC124D">
      <w:pPr>
        <w:tabs>
          <w:tab w:val="left" w:pos="360"/>
        </w:tabs>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P = PC + PG</w:t>
      </w:r>
    </w:p>
    <w:p w14:paraId="7FA78A6C"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gdzie:</w:t>
      </w:r>
      <w:r w:rsidRPr="00B56F36">
        <w:rPr>
          <w:rFonts w:asciiTheme="majorHAnsi" w:hAnsiTheme="majorHAnsi" w:cstheme="majorHAnsi"/>
          <w:bCs/>
          <w:sz w:val="20"/>
          <w:szCs w:val="20"/>
        </w:rPr>
        <w:tab/>
      </w:r>
      <w:r w:rsidRPr="00B56F36">
        <w:rPr>
          <w:rFonts w:asciiTheme="majorHAnsi" w:hAnsiTheme="majorHAnsi" w:cstheme="majorHAnsi"/>
          <w:bCs/>
          <w:sz w:val="20"/>
          <w:szCs w:val="20"/>
        </w:rPr>
        <w:tab/>
      </w:r>
    </w:p>
    <w:p w14:paraId="27E60C7A"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w:t>
      </w:r>
      <w:r w:rsidRPr="00B56F36">
        <w:rPr>
          <w:rFonts w:asciiTheme="majorHAnsi" w:hAnsiTheme="majorHAnsi" w:cstheme="majorHAnsi"/>
          <w:b/>
          <w:bCs/>
          <w:sz w:val="20"/>
          <w:szCs w:val="20"/>
        </w:rPr>
        <w:tab/>
      </w:r>
      <w:r w:rsidRPr="00B56F36">
        <w:rPr>
          <w:rFonts w:asciiTheme="majorHAnsi" w:hAnsiTheme="majorHAnsi" w:cstheme="majorHAnsi"/>
          <w:bCs/>
          <w:sz w:val="20"/>
          <w:szCs w:val="20"/>
        </w:rPr>
        <w:t>- ilość punktów oferty badanej</w:t>
      </w:r>
    </w:p>
    <w:p w14:paraId="3F797731"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PC</w:t>
      </w:r>
      <w:r w:rsidRPr="00B56F36">
        <w:rPr>
          <w:rFonts w:asciiTheme="majorHAnsi" w:hAnsiTheme="majorHAnsi" w:cstheme="majorHAnsi"/>
          <w:b/>
          <w:bCs/>
          <w:sz w:val="20"/>
          <w:szCs w:val="20"/>
          <w:vertAlign w:val="subscript"/>
        </w:rPr>
        <w:tab/>
      </w:r>
      <w:r w:rsidRPr="00B56F36">
        <w:rPr>
          <w:rFonts w:asciiTheme="majorHAnsi" w:hAnsiTheme="majorHAnsi" w:cstheme="majorHAnsi"/>
          <w:bCs/>
          <w:sz w:val="20"/>
          <w:szCs w:val="20"/>
        </w:rPr>
        <w:t>- ilość punktów oferty badanej w kryterium ceny</w:t>
      </w:r>
    </w:p>
    <w:p w14:paraId="31DE6898" w14:textId="77777777" w:rsidR="003D75BE" w:rsidRPr="00B56F36" w:rsidRDefault="003D75BE" w:rsidP="00CC124D">
      <w:pPr>
        <w:tabs>
          <w:tab w:val="left" w:pos="360"/>
        </w:tabs>
        <w:spacing w:after="0" w:line="240" w:lineRule="auto"/>
        <w:rPr>
          <w:rFonts w:asciiTheme="majorHAnsi" w:hAnsiTheme="majorHAnsi" w:cstheme="majorHAnsi"/>
          <w:bCs/>
          <w:sz w:val="20"/>
          <w:szCs w:val="20"/>
        </w:rPr>
      </w:pPr>
      <w:r w:rsidRPr="00B56F36">
        <w:rPr>
          <w:rFonts w:asciiTheme="majorHAnsi" w:hAnsiTheme="majorHAnsi" w:cstheme="majorHAnsi"/>
          <w:b/>
          <w:bCs/>
          <w:sz w:val="20"/>
          <w:szCs w:val="20"/>
        </w:rPr>
        <w:tab/>
        <w:t>PG</w:t>
      </w:r>
      <w:r w:rsidRPr="00B56F36">
        <w:rPr>
          <w:rFonts w:asciiTheme="majorHAnsi" w:hAnsiTheme="majorHAnsi" w:cstheme="majorHAnsi"/>
          <w:bCs/>
          <w:sz w:val="20"/>
          <w:szCs w:val="20"/>
        </w:rPr>
        <w:tab/>
        <w:t xml:space="preserve">- ilość punktów oferty badanej w kryterium okresu gwarancji </w:t>
      </w:r>
    </w:p>
    <w:p w14:paraId="3C5F683C" w14:textId="77777777" w:rsidR="003D75BE" w:rsidRPr="00B56F36" w:rsidRDefault="003D75BE" w:rsidP="00CC124D">
      <w:pPr>
        <w:spacing w:after="0" w:line="240" w:lineRule="auto"/>
        <w:rPr>
          <w:rFonts w:asciiTheme="majorHAnsi" w:hAnsiTheme="majorHAnsi" w:cstheme="majorHAnsi"/>
          <w:sz w:val="20"/>
          <w:szCs w:val="20"/>
        </w:rPr>
      </w:pPr>
    </w:p>
    <w:p w14:paraId="332E978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B56F36" w:rsidRDefault="003D75BE" w:rsidP="00CC124D">
      <w:pPr>
        <w:spacing w:after="0" w:line="240" w:lineRule="auto"/>
        <w:rPr>
          <w:rFonts w:asciiTheme="majorHAnsi" w:hAnsiTheme="majorHAnsi" w:cstheme="majorHAnsi"/>
          <w:sz w:val="20"/>
          <w:szCs w:val="20"/>
        </w:rPr>
      </w:pPr>
    </w:p>
    <w:p w14:paraId="35338EAA"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5.3/  Oferty oceniane będą punktowo.</w:t>
      </w:r>
    </w:p>
    <w:p w14:paraId="15F4DBE3" w14:textId="77777777" w:rsidR="003D75BE" w:rsidRPr="00B56F36" w:rsidRDefault="003D75BE" w:rsidP="00CC124D">
      <w:pPr>
        <w:spacing w:after="0" w:line="240" w:lineRule="auto"/>
        <w:rPr>
          <w:rFonts w:asciiTheme="majorHAnsi" w:hAnsiTheme="majorHAnsi" w:cstheme="majorHAnsi"/>
          <w:sz w:val="20"/>
          <w:szCs w:val="20"/>
        </w:rPr>
      </w:pPr>
    </w:p>
    <w:p w14:paraId="6DA45BE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B56F36" w:rsidRDefault="003D75BE" w:rsidP="00CC124D">
      <w:pPr>
        <w:spacing w:after="0" w:line="240" w:lineRule="auto"/>
        <w:rPr>
          <w:rFonts w:asciiTheme="majorHAnsi" w:hAnsiTheme="majorHAnsi" w:cstheme="majorHAnsi"/>
          <w:sz w:val="20"/>
          <w:szCs w:val="20"/>
        </w:rPr>
      </w:pPr>
    </w:p>
    <w:p w14:paraId="7402FEA1" w14:textId="77777777" w:rsidR="00A904C4" w:rsidRPr="00B56F36" w:rsidRDefault="003D75B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5.5/ </w:t>
      </w:r>
      <w:r w:rsidR="00A904C4" w:rsidRPr="00B56F36">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B56F36"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B56F36" w:rsidRDefault="003D75BE" w:rsidP="00CC124D">
      <w:pPr>
        <w:spacing w:after="0" w:line="240" w:lineRule="auto"/>
        <w:jc w:val="both"/>
        <w:rPr>
          <w:rFonts w:asciiTheme="majorHAnsi" w:hAnsiTheme="majorHAnsi" w:cstheme="majorHAnsi"/>
          <w:b/>
          <w:sz w:val="20"/>
          <w:szCs w:val="20"/>
          <w:u w:val="single"/>
        </w:rPr>
      </w:pPr>
      <w:r w:rsidRPr="00B56F36">
        <w:rPr>
          <w:rFonts w:asciiTheme="majorHAnsi" w:hAnsiTheme="majorHAnsi" w:cstheme="majorHAnsi"/>
          <w:b/>
          <w:sz w:val="20"/>
          <w:szCs w:val="20"/>
          <w:u w:val="single"/>
        </w:rPr>
        <w:t>1) K</w:t>
      </w:r>
      <w:r w:rsidR="00A904C4" w:rsidRPr="00B56F36">
        <w:rPr>
          <w:rFonts w:asciiTheme="majorHAnsi" w:hAnsiTheme="majorHAnsi" w:cstheme="majorHAnsi"/>
          <w:b/>
          <w:sz w:val="20"/>
          <w:szCs w:val="20"/>
          <w:u w:val="single"/>
        </w:rPr>
        <w:t xml:space="preserve">ryterium </w:t>
      </w:r>
      <w:r w:rsidRPr="00B56F36">
        <w:rPr>
          <w:rFonts w:asciiTheme="majorHAnsi" w:hAnsiTheme="majorHAnsi" w:cstheme="majorHAnsi"/>
          <w:b/>
          <w:sz w:val="20"/>
          <w:szCs w:val="20"/>
          <w:u w:val="single"/>
        </w:rPr>
        <w:t xml:space="preserve">- </w:t>
      </w:r>
      <w:r w:rsidR="00A904C4" w:rsidRPr="00B56F36">
        <w:rPr>
          <w:rFonts w:asciiTheme="majorHAnsi" w:hAnsiTheme="majorHAnsi" w:cstheme="majorHAnsi"/>
          <w:b/>
          <w:sz w:val="20"/>
          <w:szCs w:val="20"/>
          <w:u w:val="single"/>
        </w:rPr>
        <w:t xml:space="preserve">cena </w:t>
      </w:r>
    </w:p>
    <w:p w14:paraId="21D02C12" w14:textId="77777777" w:rsidR="00A904C4" w:rsidRPr="00B56F36" w:rsidRDefault="00A904C4" w:rsidP="00CC124D">
      <w:pPr>
        <w:autoSpaceDE w:val="0"/>
        <w:spacing w:after="0" w:line="240" w:lineRule="auto"/>
        <w:jc w:val="both"/>
        <w:rPr>
          <w:rFonts w:asciiTheme="majorHAnsi" w:eastAsia="Verdana" w:hAnsiTheme="majorHAnsi" w:cstheme="majorHAnsi"/>
          <w:bCs/>
          <w:sz w:val="20"/>
          <w:szCs w:val="20"/>
        </w:rPr>
      </w:pPr>
      <w:r w:rsidRPr="00B56F36">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B56F36"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B56F36" w:rsidRDefault="00A904C4" w:rsidP="00CC124D">
      <w:pPr>
        <w:autoSpaceDE w:val="0"/>
        <w:spacing w:after="0" w:line="240" w:lineRule="auto"/>
        <w:jc w:val="both"/>
        <w:rPr>
          <w:rFonts w:asciiTheme="majorHAnsi" w:eastAsia="Verdana" w:hAnsiTheme="majorHAnsi" w:cstheme="majorHAnsi"/>
          <w:b/>
          <w:bCs/>
          <w:sz w:val="20"/>
          <w:szCs w:val="20"/>
        </w:rPr>
      </w:pPr>
      <w:r w:rsidRPr="00B56F36">
        <w:rPr>
          <w:rFonts w:asciiTheme="majorHAnsi" w:eastAsia="Verdana" w:hAnsiTheme="majorHAnsi" w:cstheme="majorHAnsi"/>
          <w:b/>
          <w:bCs/>
          <w:sz w:val="20"/>
          <w:szCs w:val="20"/>
        </w:rPr>
        <w:t>PC = CN/CR x 60pkt.</w:t>
      </w:r>
    </w:p>
    <w:p w14:paraId="0006406F"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PC</w:t>
      </w:r>
      <w:r w:rsidRPr="00B56F36">
        <w:rPr>
          <w:rFonts w:asciiTheme="majorHAnsi" w:eastAsia="Verdana" w:hAnsiTheme="majorHAnsi" w:cstheme="majorHAnsi"/>
          <w:sz w:val="20"/>
          <w:szCs w:val="20"/>
        </w:rPr>
        <w:tab/>
        <w:t>– liczba punktów badanej oferty dla kryterium ceny brutto zamówienia</w:t>
      </w:r>
    </w:p>
    <w:p w14:paraId="317FCC50"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CN</w:t>
      </w:r>
      <w:r w:rsidRPr="00B56F36">
        <w:rPr>
          <w:rFonts w:asciiTheme="majorHAnsi" w:eastAsia="Verdana" w:hAnsiTheme="majorHAnsi" w:cstheme="majorHAnsi"/>
          <w:sz w:val="20"/>
          <w:szCs w:val="20"/>
        </w:rPr>
        <w:tab/>
        <w:t>– najniższa oferowana cena brutto zamówienia</w:t>
      </w:r>
    </w:p>
    <w:p w14:paraId="09F65F32" w14:textId="57153C9C" w:rsidR="00A904C4" w:rsidRPr="00B56F36" w:rsidRDefault="00A904C4" w:rsidP="00064B1A">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 xml:space="preserve">CR </w:t>
      </w:r>
      <w:r w:rsidRPr="00B56F36">
        <w:rPr>
          <w:rFonts w:asciiTheme="majorHAnsi" w:eastAsia="Verdana" w:hAnsiTheme="majorHAnsi" w:cstheme="majorHAnsi"/>
          <w:sz w:val="20"/>
          <w:szCs w:val="20"/>
        </w:rPr>
        <w:tab/>
        <w:t>– cena brutto zamówienia oferty rozpatrywanej</w:t>
      </w:r>
    </w:p>
    <w:p w14:paraId="344027EF" w14:textId="77777777" w:rsidR="008C7426"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B56F36" w:rsidRDefault="003D75BE" w:rsidP="00CC124D">
      <w:pPr>
        <w:autoSpaceDE w:val="0"/>
        <w:spacing w:after="0" w:line="240" w:lineRule="auto"/>
        <w:rPr>
          <w:rFonts w:asciiTheme="majorHAnsi" w:eastAsia="Verdana" w:hAnsiTheme="majorHAnsi" w:cstheme="majorHAnsi"/>
          <w:b/>
          <w:sz w:val="20"/>
          <w:szCs w:val="20"/>
          <w:u w:val="single"/>
        </w:rPr>
      </w:pPr>
      <w:r w:rsidRPr="00B56F36">
        <w:rPr>
          <w:rFonts w:asciiTheme="majorHAnsi" w:hAnsiTheme="majorHAnsi" w:cstheme="majorHAnsi"/>
          <w:b/>
          <w:sz w:val="20"/>
          <w:szCs w:val="20"/>
          <w:u w:val="single"/>
        </w:rPr>
        <w:t xml:space="preserve">2) kryterium - </w:t>
      </w:r>
      <w:r w:rsidRPr="00B56F36">
        <w:rPr>
          <w:rFonts w:asciiTheme="majorHAnsi" w:eastAsia="Verdana" w:hAnsiTheme="majorHAnsi" w:cstheme="majorHAnsi"/>
          <w:b/>
          <w:sz w:val="20"/>
          <w:szCs w:val="20"/>
          <w:u w:val="single"/>
        </w:rPr>
        <w:t xml:space="preserve">okres gwarancji </w:t>
      </w:r>
    </w:p>
    <w:p w14:paraId="1C48BF30" w14:textId="77777777" w:rsidR="008C7426" w:rsidRPr="00B56F36" w:rsidRDefault="008C7426" w:rsidP="00CC124D">
      <w:pPr>
        <w:spacing w:after="0" w:line="240" w:lineRule="auto"/>
        <w:jc w:val="both"/>
        <w:rPr>
          <w:rFonts w:asciiTheme="majorHAnsi" w:hAnsiTheme="majorHAnsi" w:cstheme="majorHAnsi"/>
          <w:bCs/>
          <w:sz w:val="20"/>
          <w:szCs w:val="20"/>
        </w:rPr>
      </w:pPr>
    </w:p>
    <w:p w14:paraId="64ABACB1" w14:textId="65BD3E9F" w:rsidR="00A904C4" w:rsidRPr="00660D99" w:rsidRDefault="00A904C4" w:rsidP="00CC124D">
      <w:pPr>
        <w:widowControl w:val="0"/>
        <w:spacing w:after="0" w:line="240" w:lineRule="auto"/>
        <w:rPr>
          <w:rFonts w:asciiTheme="majorHAnsi" w:hAnsiTheme="majorHAnsi" w:cstheme="majorHAnsi"/>
          <w:b/>
          <w:bCs/>
          <w:color w:val="FF0000"/>
          <w:spacing w:val="-1"/>
          <w:sz w:val="20"/>
          <w:szCs w:val="20"/>
        </w:rPr>
      </w:pPr>
      <w:r w:rsidRPr="00660D99">
        <w:rPr>
          <w:rFonts w:asciiTheme="majorHAnsi" w:hAnsiTheme="majorHAnsi" w:cstheme="majorHAnsi"/>
          <w:b/>
          <w:bCs/>
          <w:color w:val="FF0000"/>
          <w:spacing w:val="-1"/>
          <w:sz w:val="20"/>
          <w:szCs w:val="20"/>
        </w:rPr>
        <w:t xml:space="preserve">Okres udzielonej przez Wykonawcę gwarancji na cały zakres zamówienia nie może być krótszy niż </w:t>
      </w:r>
      <w:r w:rsidR="00660D99" w:rsidRPr="00660D99">
        <w:rPr>
          <w:rFonts w:asciiTheme="majorHAnsi" w:hAnsiTheme="majorHAnsi" w:cstheme="majorHAnsi"/>
          <w:b/>
          <w:bCs/>
          <w:color w:val="FF0000"/>
          <w:spacing w:val="-1"/>
          <w:sz w:val="20"/>
          <w:szCs w:val="20"/>
        </w:rPr>
        <w:t>60</w:t>
      </w:r>
      <w:r w:rsidRPr="00660D99">
        <w:rPr>
          <w:rFonts w:asciiTheme="majorHAnsi" w:hAnsiTheme="majorHAnsi" w:cstheme="majorHAnsi"/>
          <w:b/>
          <w:bCs/>
          <w:color w:val="FF0000"/>
          <w:spacing w:val="-1"/>
          <w:sz w:val="20"/>
          <w:szCs w:val="20"/>
        </w:rPr>
        <w:t xml:space="preserve"> miesięcy oraz dłuższy niż </w:t>
      </w:r>
      <w:r w:rsidR="00660D99" w:rsidRPr="00660D99">
        <w:rPr>
          <w:rFonts w:asciiTheme="majorHAnsi" w:hAnsiTheme="majorHAnsi" w:cstheme="majorHAnsi"/>
          <w:b/>
          <w:bCs/>
          <w:color w:val="FF0000"/>
          <w:spacing w:val="-1"/>
          <w:sz w:val="20"/>
          <w:szCs w:val="20"/>
        </w:rPr>
        <w:t>96</w:t>
      </w:r>
      <w:r w:rsidRPr="00660D99">
        <w:rPr>
          <w:rFonts w:asciiTheme="majorHAnsi" w:hAnsiTheme="majorHAnsi" w:cstheme="majorHAnsi"/>
          <w:b/>
          <w:bCs/>
          <w:color w:val="FF0000"/>
          <w:spacing w:val="-1"/>
          <w:sz w:val="20"/>
          <w:szCs w:val="20"/>
        </w:rPr>
        <w:t xml:space="preserve"> mies</w:t>
      </w:r>
      <w:r w:rsidR="002C4580">
        <w:rPr>
          <w:rFonts w:asciiTheme="majorHAnsi" w:hAnsiTheme="majorHAnsi" w:cstheme="majorHAnsi"/>
          <w:b/>
          <w:bCs/>
          <w:color w:val="FF0000"/>
          <w:spacing w:val="-1"/>
          <w:sz w:val="20"/>
          <w:szCs w:val="20"/>
        </w:rPr>
        <w:t>ięcy</w:t>
      </w:r>
      <w:r w:rsidRPr="00660D99">
        <w:rPr>
          <w:rFonts w:asciiTheme="majorHAnsi" w:hAnsiTheme="majorHAnsi" w:cstheme="majorHAnsi"/>
          <w:b/>
          <w:bCs/>
          <w:color w:val="FF0000"/>
          <w:spacing w:val="-1"/>
          <w:sz w:val="20"/>
          <w:szCs w:val="20"/>
        </w:rPr>
        <w:t>.</w:t>
      </w:r>
    </w:p>
    <w:p w14:paraId="06329960" w14:textId="77777777" w:rsidR="00B3373B" w:rsidRPr="00F90A01" w:rsidRDefault="00B3373B" w:rsidP="00CC124D">
      <w:pPr>
        <w:widowControl w:val="0"/>
        <w:spacing w:after="0" w:line="240" w:lineRule="auto"/>
        <w:rPr>
          <w:rFonts w:asciiTheme="majorHAnsi" w:hAnsiTheme="majorHAnsi" w:cstheme="majorHAnsi"/>
          <w:b/>
          <w:bCs/>
          <w:color w:val="FF0000"/>
          <w:spacing w:val="-1"/>
          <w:sz w:val="20"/>
          <w:szCs w:val="20"/>
        </w:rPr>
      </w:pPr>
    </w:p>
    <w:p w14:paraId="290CDF4A" w14:textId="77777777" w:rsidR="00A904C4" w:rsidRPr="00B56F36" w:rsidRDefault="00A904C4"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Zamawiający w tym kryterium przydzieli punktację według poniższego wzoru:</w:t>
      </w:r>
    </w:p>
    <w:p w14:paraId="6DDEDD51" w14:textId="77777777" w:rsidR="008C5D15" w:rsidRPr="00B56F36"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Okres gwarancji </w:t>
      </w:r>
    </w:p>
    <w:p w14:paraId="5B9AD0E5"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u w:val="single"/>
        </w:rPr>
      </w:pPr>
      <w:r w:rsidRPr="00B56F36">
        <w:rPr>
          <w:rFonts w:asciiTheme="majorHAnsi" w:hAnsiTheme="majorHAnsi" w:cstheme="majorHAnsi"/>
          <w:bCs/>
          <w:spacing w:val="-1"/>
          <w:sz w:val="20"/>
          <w:szCs w:val="20"/>
          <w:u w:val="single"/>
        </w:rPr>
        <w:t>na cały zakres zamówienia                       Ilość punktów</w:t>
      </w:r>
    </w:p>
    <w:p w14:paraId="737D98D0" w14:textId="6C3BF2B2" w:rsidR="004B2A9E" w:rsidRPr="00B56F36" w:rsidRDefault="00660D99" w:rsidP="00CC124D">
      <w:pPr>
        <w:widowControl w:val="0"/>
        <w:spacing w:after="0" w:line="240" w:lineRule="auto"/>
        <w:ind w:left="284" w:firstLine="424"/>
        <w:rPr>
          <w:rFonts w:asciiTheme="majorHAnsi" w:hAnsiTheme="majorHAnsi" w:cstheme="majorHAnsi"/>
          <w:bCs/>
          <w:spacing w:val="-1"/>
          <w:sz w:val="20"/>
          <w:szCs w:val="20"/>
        </w:rPr>
      </w:pPr>
      <w:r>
        <w:rPr>
          <w:rFonts w:asciiTheme="majorHAnsi" w:hAnsiTheme="majorHAnsi" w:cstheme="majorHAnsi"/>
          <w:bCs/>
          <w:spacing w:val="-1"/>
          <w:sz w:val="20"/>
          <w:szCs w:val="20"/>
        </w:rPr>
        <w:t xml:space="preserve">60 </w:t>
      </w:r>
      <w:r w:rsidR="004B2A9E" w:rsidRPr="00B56F36">
        <w:rPr>
          <w:rFonts w:asciiTheme="majorHAnsi" w:hAnsiTheme="majorHAnsi" w:cstheme="majorHAnsi"/>
          <w:bCs/>
          <w:spacing w:val="-1"/>
          <w:sz w:val="20"/>
          <w:szCs w:val="20"/>
        </w:rPr>
        <w:t>miesięcy</w:t>
      </w:r>
      <w:r w:rsidR="004B2A9E"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ab/>
      </w:r>
      <w:r>
        <w:rPr>
          <w:rFonts w:asciiTheme="majorHAnsi" w:hAnsiTheme="majorHAnsi" w:cstheme="majorHAnsi"/>
          <w:bCs/>
          <w:spacing w:val="-1"/>
          <w:sz w:val="20"/>
          <w:szCs w:val="20"/>
        </w:rPr>
        <w:t xml:space="preserve">  0</w:t>
      </w:r>
    </w:p>
    <w:p w14:paraId="6373964B" w14:textId="7C30433F"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r>
      <w:r w:rsidR="00660D99">
        <w:rPr>
          <w:rFonts w:asciiTheme="majorHAnsi" w:hAnsiTheme="majorHAnsi" w:cstheme="majorHAnsi"/>
          <w:bCs/>
          <w:spacing w:val="-1"/>
          <w:sz w:val="20"/>
          <w:szCs w:val="20"/>
        </w:rPr>
        <w:t xml:space="preserve">78 </w:t>
      </w:r>
      <w:r w:rsidRPr="00B56F36">
        <w:rPr>
          <w:rFonts w:asciiTheme="majorHAnsi" w:hAnsiTheme="majorHAnsi" w:cstheme="majorHAnsi"/>
          <w:bCs/>
          <w:spacing w:val="-1"/>
          <w:sz w:val="20"/>
          <w:szCs w:val="20"/>
        </w:rPr>
        <w:t xml:space="preserve">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2</w:t>
      </w:r>
      <w:r w:rsidRPr="00B56F36">
        <w:rPr>
          <w:rFonts w:asciiTheme="majorHAnsi" w:hAnsiTheme="majorHAnsi" w:cstheme="majorHAnsi"/>
          <w:bCs/>
          <w:spacing w:val="-1"/>
          <w:sz w:val="20"/>
          <w:szCs w:val="20"/>
        </w:rPr>
        <w:t>0</w:t>
      </w:r>
    </w:p>
    <w:p w14:paraId="64599E73" w14:textId="071E9033"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r>
      <w:r w:rsidR="00660D99">
        <w:rPr>
          <w:rFonts w:asciiTheme="majorHAnsi" w:hAnsiTheme="majorHAnsi" w:cstheme="majorHAnsi"/>
          <w:bCs/>
          <w:spacing w:val="-1"/>
          <w:sz w:val="20"/>
          <w:szCs w:val="20"/>
        </w:rPr>
        <w:t>96</w:t>
      </w:r>
      <w:r w:rsidRPr="00B56F36">
        <w:rPr>
          <w:rFonts w:asciiTheme="majorHAnsi" w:hAnsiTheme="majorHAnsi" w:cstheme="majorHAnsi"/>
          <w:bCs/>
          <w:spacing w:val="-1"/>
          <w:sz w:val="20"/>
          <w:szCs w:val="20"/>
        </w:rPr>
        <w:t xml:space="preserve">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660D99">
        <w:rPr>
          <w:rFonts w:asciiTheme="majorHAnsi" w:hAnsiTheme="majorHAnsi" w:cstheme="majorHAnsi"/>
          <w:bCs/>
          <w:spacing w:val="-1"/>
          <w:sz w:val="20"/>
          <w:szCs w:val="20"/>
        </w:rPr>
        <w:t>4</w:t>
      </w:r>
      <w:r w:rsidRPr="00B56F36">
        <w:rPr>
          <w:rFonts w:asciiTheme="majorHAnsi" w:hAnsiTheme="majorHAnsi" w:cstheme="majorHAnsi"/>
          <w:bCs/>
          <w:spacing w:val="-1"/>
          <w:sz w:val="20"/>
          <w:szCs w:val="20"/>
        </w:rPr>
        <w:t>0</w:t>
      </w:r>
    </w:p>
    <w:p w14:paraId="7A1E8358" w14:textId="27486311" w:rsidR="00DA0D2A" w:rsidRPr="00F379B4" w:rsidRDefault="003D75BE" w:rsidP="00F379B4">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r>
    </w:p>
    <w:p w14:paraId="12BC08C9" w14:textId="77777777" w:rsidR="00A904C4" w:rsidRPr="00B56F36" w:rsidRDefault="00A904C4" w:rsidP="00CC124D">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
          <w:bCs/>
          <w:spacing w:val="-1"/>
          <w:sz w:val="20"/>
          <w:szCs w:val="20"/>
        </w:rPr>
        <w:t>UWAGA!</w:t>
      </w:r>
    </w:p>
    <w:p w14:paraId="52A9CDAD" w14:textId="3CF30C97" w:rsidR="008C5D15" w:rsidRPr="00B56F36" w:rsidRDefault="00A904C4" w:rsidP="00CC124D">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w:t>
      </w:r>
      <w:r w:rsidRPr="009508CF">
        <w:rPr>
          <w:rFonts w:asciiTheme="majorHAnsi" w:hAnsiTheme="majorHAnsi" w:cstheme="majorHAnsi"/>
          <w:bCs/>
          <w:spacing w:val="-1"/>
          <w:sz w:val="20"/>
          <w:szCs w:val="20"/>
        </w:rPr>
        <w:t xml:space="preserve">jako niezgodnej z </w:t>
      </w:r>
      <w:r w:rsidR="00007D02" w:rsidRPr="009508CF">
        <w:rPr>
          <w:rFonts w:asciiTheme="majorHAnsi" w:hAnsiTheme="majorHAnsi" w:cstheme="majorHAnsi"/>
          <w:bCs/>
          <w:spacing w:val="-1"/>
          <w:sz w:val="20"/>
          <w:szCs w:val="20"/>
        </w:rPr>
        <w:t xml:space="preserve">warunkami zamówienia </w:t>
      </w:r>
      <w:r w:rsidRPr="009508CF">
        <w:rPr>
          <w:rFonts w:asciiTheme="majorHAnsi" w:hAnsiTheme="majorHAnsi" w:cstheme="majorHAnsi"/>
          <w:bCs/>
          <w:spacing w:val="-1"/>
          <w:sz w:val="20"/>
          <w:szCs w:val="20"/>
        </w:rPr>
        <w:t xml:space="preserve">na podstawie art. 226 ust. 1 pkt 5 ustawy </w:t>
      </w:r>
      <w:proofErr w:type="spellStart"/>
      <w:r w:rsidRPr="009508CF">
        <w:rPr>
          <w:rFonts w:asciiTheme="majorHAnsi" w:hAnsiTheme="majorHAnsi" w:cstheme="majorHAnsi"/>
          <w:bCs/>
          <w:spacing w:val="-1"/>
          <w:sz w:val="20"/>
          <w:szCs w:val="20"/>
        </w:rPr>
        <w:t>Pzp</w:t>
      </w:r>
      <w:proofErr w:type="spellEnd"/>
      <w:r w:rsidRPr="009508CF">
        <w:rPr>
          <w:rFonts w:asciiTheme="majorHAnsi" w:hAnsiTheme="majorHAnsi" w:cstheme="majorHAnsi"/>
          <w:bCs/>
          <w:spacing w:val="-1"/>
          <w:sz w:val="20"/>
          <w:szCs w:val="20"/>
        </w:rPr>
        <w:t>.</w:t>
      </w:r>
      <w:r w:rsidRPr="00B56F36">
        <w:rPr>
          <w:rFonts w:asciiTheme="majorHAnsi" w:hAnsiTheme="majorHAnsi" w:cstheme="majorHAnsi"/>
          <w:bCs/>
          <w:spacing w:val="-1"/>
          <w:sz w:val="20"/>
          <w:szCs w:val="20"/>
        </w:rPr>
        <w:t xml:space="preserve"> </w:t>
      </w:r>
    </w:p>
    <w:p w14:paraId="36BDEC0E" w14:textId="7AADD0BF" w:rsidR="00DA0D2A" w:rsidRPr="00B56F36" w:rsidRDefault="00A904C4" w:rsidP="00DE30AC">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660D99">
        <w:rPr>
          <w:rFonts w:asciiTheme="majorHAnsi" w:hAnsiTheme="majorHAnsi" w:cstheme="majorHAnsi"/>
          <w:b/>
          <w:bCs/>
          <w:spacing w:val="-1"/>
          <w:sz w:val="20"/>
          <w:szCs w:val="20"/>
        </w:rPr>
        <w:t>60</w:t>
      </w:r>
    </w:p>
    <w:p w14:paraId="57444AB3" w14:textId="2F15B033" w:rsidR="00A904C4" w:rsidRPr="00B56F36" w:rsidRDefault="00A904C4" w:rsidP="00DE30AC">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
          <w:bCs/>
          <w:spacing w:val="-1"/>
          <w:sz w:val="20"/>
          <w:szCs w:val="20"/>
        </w:rPr>
        <w:t>m-</w:t>
      </w:r>
      <w:proofErr w:type="spellStart"/>
      <w:r w:rsidRPr="00B56F36">
        <w:rPr>
          <w:rFonts w:asciiTheme="majorHAnsi" w:hAnsiTheme="majorHAnsi" w:cstheme="majorHAnsi"/>
          <w:b/>
          <w:bCs/>
          <w:spacing w:val="-1"/>
          <w:sz w:val="20"/>
          <w:szCs w:val="20"/>
        </w:rPr>
        <w:t>cy</w:t>
      </w:r>
      <w:proofErr w:type="spellEnd"/>
      <w:r w:rsidRPr="00B56F36">
        <w:rPr>
          <w:rFonts w:asciiTheme="majorHAnsi" w:hAnsiTheme="majorHAnsi" w:cstheme="majorHAnsi"/>
          <w:bCs/>
          <w:spacing w:val="-1"/>
          <w:sz w:val="20"/>
          <w:szCs w:val="20"/>
        </w:rPr>
        <w:t xml:space="preserve"> od dnia podpisania umowy.</w:t>
      </w:r>
    </w:p>
    <w:p w14:paraId="71F2A199" w14:textId="77777777" w:rsidR="008C5D15" w:rsidRPr="00B56F36" w:rsidRDefault="008C5D15" w:rsidP="00CC124D">
      <w:pPr>
        <w:widowControl w:val="0"/>
        <w:spacing w:after="0" w:line="240" w:lineRule="auto"/>
        <w:jc w:val="both"/>
        <w:rPr>
          <w:rFonts w:asciiTheme="majorHAnsi" w:hAnsiTheme="majorHAnsi" w:cstheme="majorHAnsi"/>
          <w:bCs/>
          <w:spacing w:val="-1"/>
          <w:sz w:val="20"/>
          <w:szCs w:val="20"/>
        </w:rPr>
      </w:pPr>
    </w:p>
    <w:p w14:paraId="042E4BFE" w14:textId="780220FD" w:rsidR="00A904C4" w:rsidRPr="00B56F36" w:rsidRDefault="003D75B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5.6/ </w:t>
      </w:r>
      <w:r w:rsidR="00A904C4" w:rsidRPr="00B56F36">
        <w:rPr>
          <w:rFonts w:asciiTheme="majorHAnsi" w:hAnsiTheme="majorHAnsi" w:cstheme="majorHAnsi"/>
          <w:sz w:val="20"/>
          <w:szCs w:val="20"/>
        </w:rPr>
        <w:t xml:space="preserve">Uzyskana z wyliczenia ilość punktów zostanie ostatecznie ustalona z dokładnością do </w:t>
      </w:r>
      <w:r w:rsidR="008C7426">
        <w:rPr>
          <w:rFonts w:asciiTheme="majorHAnsi" w:hAnsiTheme="majorHAnsi" w:cstheme="majorHAnsi"/>
          <w:sz w:val="20"/>
          <w:szCs w:val="20"/>
        </w:rPr>
        <w:t>drugiego miejsca po przecinku z </w:t>
      </w:r>
      <w:r w:rsidR="00A904C4" w:rsidRPr="00B56F36">
        <w:rPr>
          <w:rFonts w:asciiTheme="majorHAnsi" w:hAnsiTheme="majorHAnsi" w:cstheme="majorHAnsi"/>
          <w:sz w:val="20"/>
          <w:szCs w:val="20"/>
        </w:rPr>
        <w:t>zachowaniem zasady zaokrągleń matematycznych.</w:t>
      </w:r>
    </w:p>
    <w:p w14:paraId="7F2607D7" w14:textId="77777777" w:rsidR="00697944" w:rsidRPr="00B56F36" w:rsidRDefault="00697944" w:rsidP="00CC124D">
      <w:pPr>
        <w:spacing w:after="0" w:line="240" w:lineRule="auto"/>
        <w:jc w:val="both"/>
        <w:rPr>
          <w:rFonts w:asciiTheme="majorHAnsi" w:hAnsiTheme="majorHAnsi" w:cstheme="majorHAnsi"/>
          <w:sz w:val="20"/>
          <w:szCs w:val="20"/>
        </w:rPr>
      </w:pPr>
    </w:p>
    <w:p w14:paraId="7107C8A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5.7/ </w:t>
      </w:r>
      <w:r w:rsidR="00A904C4" w:rsidRPr="00B56F36">
        <w:rPr>
          <w:rFonts w:asciiTheme="majorHAnsi" w:hAnsiTheme="majorHAnsi" w:cstheme="majorHAnsi"/>
          <w:sz w:val="20"/>
          <w:szCs w:val="20"/>
        </w:rPr>
        <w:t xml:space="preserve">Wybór oferty najkorzystniejszej nastąpi zgodnie z art. 239 ustawy </w:t>
      </w:r>
      <w:proofErr w:type="spellStart"/>
      <w:r w:rsidR="00A904C4" w:rsidRPr="00B56F36">
        <w:rPr>
          <w:rFonts w:asciiTheme="majorHAnsi" w:hAnsiTheme="majorHAnsi" w:cstheme="majorHAnsi"/>
          <w:sz w:val="20"/>
          <w:szCs w:val="20"/>
        </w:rPr>
        <w:t>Pzp</w:t>
      </w:r>
      <w:proofErr w:type="spellEnd"/>
      <w:r w:rsidR="00A904C4" w:rsidRPr="00B56F36">
        <w:rPr>
          <w:rFonts w:asciiTheme="majorHAnsi" w:hAnsiTheme="majorHAnsi" w:cstheme="majorHAnsi"/>
          <w:sz w:val="20"/>
          <w:szCs w:val="20"/>
        </w:rPr>
        <w:t>.</w:t>
      </w:r>
    </w:p>
    <w:p w14:paraId="52A89657" w14:textId="77777777" w:rsidR="00697944" w:rsidRPr="00B56F36" w:rsidRDefault="00697944" w:rsidP="00CC124D">
      <w:pPr>
        <w:spacing w:after="0" w:line="240" w:lineRule="auto"/>
        <w:jc w:val="both"/>
        <w:rPr>
          <w:rFonts w:asciiTheme="majorHAnsi" w:hAnsiTheme="majorHAnsi" w:cstheme="majorHAnsi"/>
          <w:sz w:val="20"/>
          <w:szCs w:val="20"/>
        </w:rPr>
      </w:pPr>
    </w:p>
    <w:p w14:paraId="289C56F5"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5.8/ </w:t>
      </w:r>
      <w:r w:rsidR="00A904C4" w:rsidRPr="00B56F36">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a) </w:t>
      </w:r>
      <w:r w:rsidR="00A904C4" w:rsidRPr="00B56F36">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A904C4" w:rsidRPr="00B56F36">
        <w:rPr>
          <w:rFonts w:asciiTheme="majorHAnsi" w:hAnsiTheme="majorHAnsi" w:cstheme="majorHAnsi"/>
          <w:sz w:val="20"/>
          <w:szCs w:val="20"/>
        </w:rPr>
        <w:t>wykonawcach, których oferty zostały odrzucone – podając uzasadnienie faktyczne i prawne,</w:t>
      </w:r>
    </w:p>
    <w:p w14:paraId="28965671" w14:textId="77777777" w:rsidR="00697944" w:rsidRPr="00B56F36" w:rsidRDefault="00697944" w:rsidP="00CC124D">
      <w:pPr>
        <w:spacing w:after="0" w:line="240" w:lineRule="auto"/>
        <w:jc w:val="both"/>
        <w:rPr>
          <w:rFonts w:asciiTheme="majorHAnsi" w:hAnsiTheme="majorHAnsi" w:cstheme="majorHAnsi"/>
          <w:sz w:val="20"/>
          <w:szCs w:val="20"/>
        </w:rPr>
      </w:pPr>
    </w:p>
    <w:p w14:paraId="2A7EF31C" w14:textId="09B97733"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 xml:space="preserve">Zawiadomienie o wyborze najkorzystniejszej oferty zostanie zamieszczone na </w:t>
      </w:r>
      <w:r w:rsidR="00CE1ECD" w:rsidRPr="00B56F36">
        <w:rPr>
          <w:rFonts w:asciiTheme="majorHAnsi" w:hAnsiTheme="majorHAnsi" w:cstheme="majorHAnsi"/>
          <w:sz w:val="20"/>
          <w:szCs w:val="20"/>
        </w:rPr>
        <w:t xml:space="preserve">stronie internetowej prowadzonego postępowania </w:t>
      </w:r>
      <w:hyperlink r:id="rId18" w:history="1">
        <w:r w:rsidR="004B2A9E" w:rsidRPr="00B56F36">
          <w:rPr>
            <w:rStyle w:val="Hipercze"/>
            <w:rFonts w:asciiTheme="majorHAnsi" w:hAnsiTheme="majorHAnsi" w:cstheme="majorHAnsi"/>
            <w:color w:val="auto"/>
            <w:sz w:val="20"/>
            <w:szCs w:val="20"/>
          </w:rPr>
          <w:t>http://bip.um.pruszkow.pl/</w:t>
        </w:r>
      </w:hyperlink>
      <w:r w:rsidR="00CE1ECD" w:rsidRPr="00B56F36">
        <w:rPr>
          <w:rFonts w:asciiTheme="majorHAnsi" w:hAnsiTheme="majorHAnsi" w:cstheme="majorHAnsi"/>
          <w:sz w:val="20"/>
          <w:szCs w:val="20"/>
        </w:rPr>
        <w:t xml:space="preserve"> .</w:t>
      </w:r>
    </w:p>
    <w:p w14:paraId="63414CA4" w14:textId="77777777" w:rsidR="00697944" w:rsidRPr="00B56F36" w:rsidRDefault="00697944" w:rsidP="00CC124D">
      <w:pPr>
        <w:spacing w:after="0" w:line="240" w:lineRule="auto"/>
        <w:jc w:val="both"/>
        <w:rPr>
          <w:rFonts w:asciiTheme="majorHAnsi" w:hAnsiTheme="majorHAnsi" w:cstheme="majorHAnsi"/>
          <w:sz w:val="20"/>
          <w:szCs w:val="20"/>
        </w:rPr>
      </w:pPr>
    </w:p>
    <w:p w14:paraId="5B2616C1"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B56F36" w:rsidRDefault="00697944" w:rsidP="00CC124D">
      <w:pPr>
        <w:spacing w:after="0" w:line="240" w:lineRule="auto"/>
        <w:jc w:val="both"/>
        <w:rPr>
          <w:rFonts w:asciiTheme="majorHAnsi" w:hAnsiTheme="majorHAnsi" w:cstheme="majorHAnsi"/>
          <w:sz w:val="20"/>
          <w:szCs w:val="20"/>
        </w:rPr>
      </w:pPr>
    </w:p>
    <w:p w14:paraId="4670916C" w14:textId="1EF9DC66"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5.10/</w:t>
      </w:r>
      <w:r w:rsidR="00A904C4" w:rsidRPr="00B56F36">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B56F36">
        <w:rPr>
          <w:rFonts w:asciiTheme="majorHAnsi" w:hAnsiTheme="majorHAnsi" w:cstheme="majorHAnsi"/>
          <w:sz w:val="20"/>
          <w:szCs w:val="20"/>
        </w:rPr>
        <w:t xml:space="preserve"> albo unieważnić postępowanie</w:t>
      </w:r>
      <w:r w:rsidR="00A904C4" w:rsidRPr="00B56F36">
        <w:rPr>
          <w:rFonts w:asciiTheme="majorHAnsi" w:hAnsiTheme="majorHAnsi" w:cstheme="majorHAnsi"/>
          <w:sz w:val="20"/>
          <w:szCs w:val="20"/>
        </w:rPr>
        <w:t xml:space="preserve">. </w:t>
      </w:r>
    </w:p>
    <w:p w14:paraId="1A5D3480" w14:textId="77777777" w:rsidR="00A904C4" w:rsidRPr="00B56F36" w:rsidRDefault="00A904C4" w:rsidP="00CC124D">
      <w:pPr>
        <w:spacing w:after="0" w:line="240" w:lineRule="auto"/>
        <w:rPr>
          <w:rFonts w:asciiTheme="majorHAnsi" w:hAnsiTheme="majorHAnsi" w:cstheme="majorHAnsi"/>
          <w:sz w:val="20"/>
          <w:szCs w:val="20"/>
        </w:rPr>
      </w:pPr>
    </w:p>
    <w:p w14:paraId="04B3C0BC" w14:textId="77777777" w:rsidR="00697944" w:rsidRPr="00B56F3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B56F36" w:rsidRDefault="00E47AFB" w:rsidP="00CC124D">
      <w:pPr>
        <w:spacing w:after="0" w:line="240" w:lineRule="auto"/>
        <w:rPr>
          <w:rFonts w:asciiTheme="majorHAnsi" w:hAnsiTheme="majorHAnsi" w:cstheme="majorHAnsi"/>
          <w:sz w:val="20"/>
          <w:szCs w:val="20"/>
        </w:rPr>
      </w:pPr>
    </w:p>
    <w:p w14:paraId="30699BD1" w14:textId="439F8C63"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6.1/ Projektowane postanowienia umowy stanowią załącznik nr </w:t>
      </w:r>
      <w:r w:rsidR="00DA0D2A" w:rsidRPr="00B56F36">
        <w:rPr>
          <w:rFonts w:asciiTheme="majorHAnsi" w:hAnsiTheme="majorHAnsi" w:cstheme="majorHAnsi"/>
          <w:sz w:val="20"/>
          <w:szCs w:val="20"/>
        </w:rPr>
        <w:t>4</w:t>
      </w:r>
      <w:r w:rsidRPr="00B56F36">
        <w:rPr>
          <w:rFonts w:asciiTheme="majorHAnsi" w:hAnsiTheme="majorHAnsi" w:cstheme="majorHAnsi"/>
          <w:sz w:val="20"/>
          <w:szCs w:val="20"/>
        </w:rPr>
        <w:t xml:space="preserve"> do SWZ. </w:t>
      </w:r>
    </w:p>
    <w:p w14:paraId="5E8B7B5D" w14:textId="77777777" w:rsidR="00E47AFB" w:rsidRPr="00B56F36" w:rsidRDefault="00E47AFB" w:rsidP="00CC124D">
      <w:pPr>
        <w:spacing w:after="0" w:line="240" w:lineRule="auto"/>
        <w:rPr>
          <w:rFonts w:asciiTheme="majorHAnsi" w:hAnsiTheme="majorHAnsi" w:cstheme="majorHAnsi"/>
          <w:sz w:val="20"/>
          <w:szCs w:val="20"/>
        </w:rPr>
      </w:pPr>
    </w:p>
    <w:p w14:paraId="280881D8" w14:textId="77777777"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6.2/ Złożenie oferty jest jednoznaczne z akceptacją przez wykonawcę projektowanych postanowień umowy.</w:t>
      </w:r>
    </w:p>
    <w:p w14:paraId="20BE430D" w14:textId="77777777" w:rsidR="00E47AFB" w:rsidRPr="00B56F36" w:rsidRDefault="00E47AFB" w:rsidP="00CC124D">
      <w:pPr>
        <w:spacing w:after="0" w:line="240" w:lineRule="auto"/>
        <w:rPr>
          <w:rFonts w:asciiTheme="majorHAnsi" w:hAnsiTheme="majorHAnsi" w:cstheme="majorHAnsi"/>
          <w:sz w:val="20"/>
          <w:szCs w:val="20"/>
        </w:rPr>
      </w:pPr>
    </w:p>
    <w:p w14:paraId="3E1F1FAA" w14:textId="77777777" w:rsidR="00697944" w:rsidRPr="00B56F36"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 ZABEZPIECZENIE NALEŻYTEGO WYKONANIA UMOWY.</w:t>
      </w:r>
    </w:p>
    <w:p w14:paraId="4B0EA3B5" w14:textId="77777777" w:rsidR="00E47AFB" w:rsidRPr="00B56F36"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F379B4" w:rsidRDefault="005D1DDF" w:rsidP="00CC124D">
      <w:pPr>
        <w:autoSpaceDE w:val="0"/>
        <w:spacing w:after="0" w:line="240" w:lineRule="auto"/>
        <w:ind w:left="164" w:hanging="164"/>
        <w:jc w:val="both"/>
        <w:rPr>
          <w:rFonts w:asciiTheme="majorHAnsi" w:hAnsiTheme="majorHAnsi" w:cstheme="majorHAnsi"/>
          <w:sz w:val="20"/>
          <w:szCs w:val="20"/>
        </w:rPr>
      </w:pPr>
      <w:r w:rsidRPr="00F379B4">
        <w:rPr>
          <w:rFonts w:asciiTheme="majorHAnsi" w:hAnsiTheme="majorHAnsi" w:cstheme="majorHAnsi"/>
          <w:sz w:val="20"/>
          <w:szCs w:val="20"/>
        </w:rPr>
        <w:t>7</w:t>
      </w:r>
      <w:r w:rsidR="00697944" w:rsidRPr="00F379B4">
        <w:rPr>
          <w:rFonts w:asciiTheme="majorHAnsi" w:hAnsiTheme="majorHAnsi" w:cstheme="majorHAnsi"/>
          <w:sz w:val="20"/>
          <w:szCs w:val="20"/>
        </w:rPr>
        <w:t xml:space="preserve">.1/ </w:t>
      </w:r>
      <w:r w:rsidR="007C65DB" w:rsidRPr="00F379B4">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B56F36" w:rsidRDefault="007C65DB" w:rsidP="00CC124D">
      <w:pPr>
        <w:autoSpaceDE w:val="0"/>
        <w:spacing w:after="0" w:line="240" w:lineRule="auto"/>
        <w:ind w:left="164" w:hanging="164"/>
        <w:jc w:val="both"/>
        <w:rPr>
          <w:rFonts w:asciiTheme="majorHAnsi" w:hAnsiTheme="majorHAnsi" w:cstheme="majorHAnsi"/>
          <w:sz w:val="20"/>
          <w:szCs w:val="20"/>
        </w:rPr>
      </w:pPr>
      <w:r w:rsidRPr="00F379B4">
        <w:rPr>
          <w:rFonts w:asciiTheme="majorHAnsi" w:hAnsiTheme="majorHAnsi" w:cstheme="majorHAnsi"/>
          <w:sz w:val="20"/>
          <w:szCs w:val="20"/>
        </w:rPr>
        <w:t xml:space="preserve">na sumę stanowiącą </w:t>
      </w:r>
      <w:r w:rsidRPr="00F379B4">
        <w:rPr>
          <w:rFonts w:asciiTheme="majorHAnsi" w:hAnsiTheme="majorHAnsi" w:cstheme="majorHAnsi"/>
          <w:b/>
          <w:sz w:val="20"/>
          <w:szCs w:val="20"/>
        </w:rPr>
        <w:t>5%</w:t>
      </w:r>
      <w:r w:rsidRPr="00B56F36">
        <w:rPr>
          <w:rFonts w:asciiTheme="majorHAnsi" w:hAnsiTheme="majorHAnsi" w:cstheme="majorHAnsi"/>
          <w:b/>
          <w:sz w:val="20"/>
          <w:szCs w:val="20"/>
        </w:rPr>
        <w:t xml:space="preserve"> </w:t>
      </w:r>
      <w:r w:rsidRPr="00B56F36">
        <w:rPr>
          <w:rFonts w:asciiTheme="majorHAnsi" w:hAnsiTheme="majorHAnsi" w:cstheme="majorHAnsi"/>
          <w:sz w:val="20"/>
          <w:szCs w:val="20"/>
        </w:rPr>
        <w:t>ceny ofertowej brutto</w:t>
      </w:r>
      <w:r w:rsidR="00697944" w:rsidRPr="00B56F36">
        <w:rPr>
          <w:rFonts w:asciiTheme="majorHAnsi" w:hAnsiTheme="majorHAnsi" w:cstheme="majorHAnsi"/>
          <w:sz w:val="20"/>
          <w:szCs w:val="20"/>
        </w:rPr>
        <w:t xml:space="preserve"> podanej w ofercie za wykonanie całości przedmiotu zamówienia. </w:t>
      </w:r>
    </w:p>
    <w:p w14:paraId="40638813" w14:textId="77777777" w:rsidR="005D1DDF" w:rsidRPr="00B56F36" w:rsidRDefault="005D1DDF" w:rsidP="00CC124D">
      <w:pPr>
        <w:spacing w:after="0" w:line="240" w:lineRule="auto"/>
        <w:rPr>
          <w:rFonts w:asciiTheme="majorHAnsi" w:hAnsiTheme="majorHAnsi" w:cstheme="majorHAnsi"/>
          <w:sz w:val="20"/>
          <w:szCs w:val="20"/>
        </w:rPr>
      </w:pPr>
    </w:p>
    <w:p w14:paraId="45680A2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B56F36" w:rsidRDefault="005D1DDF" w:rsidP="00CC124D">
      <w:pPr>
        <w:spacing w:after="0" w:line="240" w:lineRule="auto"/>
        <w:jc w:val="both"/>
        <w:rPr>
          <w:rFonts w:asciiTheme="majorHAnsi" w:hAnsiTheme="majorHAnsi" w:cstheme="majorHAnsi"/>
          <w:sz w:val="20"/>
          <w:szCs w:val="20"/>
        </w:rPr>
      </w:pPr>
    </w:p>
    <w:p w14:paraId="27486838"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7.3/ </w:t>
      </w:r>
      <w:r w:rsidR="00697944" w:rsidRPr="00B56F36">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pieniądzu;</w:t>
      </w:r>
    </w:p>
    <w:p w14:paraId="7AFAA94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gwarancjach bankowych;</w:t>
      </w:r>
    </w:p>
    <w:p w14:paraId="148422BE"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gwarancjach ubezpieczeniowych;</w:t>
      </w:r>
    </w:p>
    <w:p w14:paraId="2C3598EF"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poręczeniach udzielanych przez podmioty, o których mowa w art. 6b ust. 5 pkt 2 ustawy z dnia 9 listopada 2000 r. o utworzeniu Polskiej Agencji Rozwoju Przedsiębiorczości.</w:t>
      </w:r>
    </w:p>
    <w:p w14:paraId="1F38CE5C" w14:textId="77777777" w:rsidR="005D1DDF" w:rsidRPr="00B56F36" w:rsidRDefault="005D1DDF" w:rsidP="00CC124D">
      <w:pPr>
        <w:spacing w:after="0" w:line="240" w:lineRule="auto"/>
        <w:jc w:val="both"/>
        <w:rPr>
          <w:rFonts w:asciiTheme="majorHAnsi" w:hAnsiTheme="majorHAnsi" w:cstheme="majorHAnsi"/>
          <w:sz w:val="20"/>
          <w:szCs w:val="20"/>
        </w:rPr>
      </w:pPr>
    </w:p>
    <w:p w14:paraId="6151687A"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697944" w:rsidRPr="00B56F36">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B56F36">
        <w:rPr>
          <w:rFonts w:asciiTheme="majorHAnsi" w:hAnsiTheme="majorHAnsi" w:cstheme="majorHAnsi"/>
          <w:sz w:val="20"/>
          <w:szCs w:val="20"/>
        </w:rPr>
        <w:t>Pzp</w:t>
      </w:r>
      <w:proofErr w:type="spellEnd"/>
      <w:r w:rsidR="00697944" w:rsidRPr="00B56F36">
        <w:rPr>
          <w:rFonts w:asciiTheme="majorHAnsi" w:hAnsiTheme="majorHAnsi" w:cstheme="majorHAnsi"/>
          <w:sz w:val="20"/>
          <w:szCs w:val="20"/>
        </w:rPr>
        <w:t>.</w:t>
      </w:r>
    </w:p>
    <w:p w14:paraId="0B21EDFC" w14:textId="77777777" w:rsidR="005D1DDF" w:rsidRPr="00B56F36" w:rsidRDefault="005D1DDF" w:rsidP="00CC124D">
      <w:pPr>
        <w:spacing w:after="0" w:line="240" w:lineRule="auto"/>
        <w:jc w:val="both"/>
        <w:rPr>
          <w:rFonts w:asciiTheme="majorHAnsi" w:hAnsiTheme="majorHAnsi" w:cstheme="majorHAnsi"/>
          <w:sz w:val="20"/>
          <w:szCs w:val="20"/>
        </w:rPr>
      </w:pPr>
    </w:p>
    <w:p w14:paraId="2FB391F9"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7.5/ </w:t>
      </w:r>
      <w:r w:rsidR="00697944" w:rsidRPr="00B56F36">
        <w:rPr>
          <w:rFonts w:asciiTheme="majorHAnsi" w:hAnsiTheme="majorHAnsi" w:cstheme="majorHAnsi"/>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B56F36" w:rsidRDefault="005D1DDF" w:rsidP="00CC124D">
      <w:pPr>
        <w:spacing w:after="0" w:line="240" w:lineRule="auto"/>
        <w:jc w:val="both"/>
        <w:rPr>
          <w:rFonts w:asciiTheme="majorHAnsi" w:hAnsiTheme="majorHAnsi" w:cstheme="majorHAnsi"/>
          <w:sz w:val="20"/>
          <w:szCs w:val="20"/>
        </w:rPr>
      </w:pPr>
    </w:p>
    <w:p w14:paraId="5FE5E0FD" w14:textId="0AC79A1F" w:rsidR="005D1DDF"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7.6/ </w:t>
      </w:r>
      <w:r w:rsidR="00697944" w:rsidRPr="00B56F36">
        <w:rPr>
          <w:rFonts w:asciiTheme="majorHAnsi" w:hAnsiTheme="majorHAnsi" w:cstheme="majorHAnsi"/>
          <w:sz w:val="20"/>
          <w:szCs w:val="20"/>
        </w:rPr>
        <w:t>Jeżeli zabezpieczenie wniesiono w pieniądzu, Zamawiający przechowuje je na oprocentowanym rachunku bankowym.</w:t>
      </w:r>
    </w:p>
    <w:p w14:paraId="10F52D31" w14:textId="1F4CBF66"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7.7/ </w:t>
      </w:r>
      <w:r w:rsidR="00697944" w:rsidRPr="00B56F36">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B56F36">
        <w:rPr>
          <w:rFonts w:asciiTheme="majorHAnsi" w:hAnsiTheme="majorHAnsi" w:cstheme="majorHAnsi"/>
          <w:sz w:val="20"/>
          <w:szCs w:val="20"/>
        </w:rPr>
        <w:t xml:space="preserve">ono </w:t>
      </w:r>
      <w:r w:rsidR="00697944" w:rsidRPr="00B56F36">
        <w:rPr>
          <w:rFonts w:asciiTheme="majorHAnsi" w:hAnsiTheme="majorHAnsi" w:cstheme="majorHAnsi"/>
          <w:sz w:val="20"/>
          <w:szCs w:val="20"/>
        </w:rPr>
        <w:t xml:space="preserve">bezwarunkowe, nieodwołalne, niepodlegające przeniesieniu na rzecz osób trzecich i </w:t>
      </w:r>
      <w:r w:rsidR="00697944" w:rsidRPr="00B56F36">
        <w:rPr>
          <w:rFonts w:asciiTheme="majorHAnsi" w:hAnsiTheme="majorHAnsi" w:cstheme="majorHAnsi"/>
          <w:sz w:val="20"/>
          <w:szCs w:val="20"/>
        </w:rPr>
        <w:lastRenderedPageBreak/>
        <w:t>płatne na pierwsze żądanie Zamawiającego. Gwarancje /poręczenia powinny zawierać (oprócz elementów właściwych dla każdej formy, określonych przepisami prawa):</w:t>
      </w:r>
    </w:p>
    <w:p w14:paraId="28D37E2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nazwę i adres Zamawiającego;</w:t>
      </w:r>
    </w:p>
    <w:p w14:paraId="549A7CD9"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nazwę i adres Wykonawcy;</w:t>
      </w:r>
    </w:p>
    <w:p w14:paraId="45B467E6"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oznaczenie (numer referencyjny postępowania);</w:t>
      </w:r>
    </w:p>
    <w:p w14:paraId="3502BEF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określenie przedmiotu zamówienia;</w:t>
      </w:r>
    </w:p>
    <w:p w14:paraId="4563FBF7"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określenie wierzytelności, która ma być zabezpieczona gwarancją/ poręczeniem;</w:t>
      </w:r>
    </w:p>
    <w:p w14:paraId="27C61975"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f) </w:t>
      </w:r>
      <w:r w:rsidR="00697944" w:rsidRPr="00B56F36">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B56F36" w:rsidRDefault="005D1DDF" w:rsidP="00CC124D">
      <w:pPr>
        <w:spacing w:after="0" w:line="240" w:lineRule="auto"/>
        <w:jc w:val="both"/>
        <w:rPr>
          <w:rFonts w:asciiTheme="majorHAnsi" w:hAnsiTheme="majorHAnsi" w:cstheme="majorHAnsi"/>
          <w:sz w:val="20"/>
          <w:szCs w:val="20"/>
        </w:rPr>
      </w:pPr>
    </w:p>
    <w:p w14:paraId="19D95AB4"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7.8/ </w:t>
      </w:r>
      <w:r w:rsidR="00697944" w:rsidRPr="00B56F36">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 </w:t>
      </w:r>
    </w:p>
    <w:p w14:paraId="42796D67" w14:textId="77777777" w:rsidR="005D1DDF" w:rsidRPr="00B56F36" w:rsidRDefault="005D1DDF" w:rsidP="00CC124D">
      <w:pPr>
        <w:spacing w:after="0" w:line="240" w:lineRule="auto"/>
        <w:jc w:val="both"/>
        <w:rPr>
          <w:rFonts w:asciiTheme="majorHAnsi" w:hAnsiTheme="majorHAnsi" w:cstheme="majorHAnsi"/>
          <w:sz w:val="20"/>
          <w:szCs w:val="20"/>
        </w:rPr>
      </w:pPr>
    </w:p>
    <w:p w14:paraId="4766E33B"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7.9/ </w:t>
      </w:r>
      <w:r w:rsidR="00697944" w:rsidRPr="00B56F36">
        <w:rPr>
          <w:rFonts w:asciiTheme="majorHAnsi" w:hAnsiTheme="majorHAnsi" w:cstheme="majorHAnsi"/>
          <w:sz w:val="20"/>
          <w:szCs w:val="20"/>
        </w:rPr>
        <w:t>Zamawiający zwróci zabezpieczenie na zasadach i w terminie określonym we wzorze umowy.</w:t>
      </w:r>
    </w:p>
    <w:p w14:paraId="5B394986" w14:textId="77777777" w:rsidR="00E47AFB" w:rsidRPr="00B56F36" w:rsidRDefault="00E47AFB" w:rsidP="00CC124D">
      <w:pPr>
        <w:spacing w:after="0" w:line="240" w:lineRule="auto"/>
        <w:rPr>
          <w:rFonts w:asciiTheme="majorHAnsi" w:hAnsiTheme="majorHAnsi" w:cstheme="majorHAnsi"/>
          <w:sz w:val="20"/>
          <w:szCs w:val="20"/>
        </w:rPr>
      </w:pPr>
    </w:p>
    <w:p w14:paraId="3FC68461"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97944" w:rsidRPr="00B56F3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B56F36" w:rsidRDefault="00E47AFB" w:rsidP="00CC124D">
      <w:pPr>
        <w:spacing w:after="0" w:line="240" w:lineRule="auto"/>
        <w:jc w:val="both"/>
        <w:rPr>
          <w:rFonts w:asciiTheme="majorHAnsi" w:hAnsiTheme="majorHAnsi" w:cstheme="majorHAnsi"/>
          <w:sz w:val="20"/>
          <w:szCs w:val="20"/>
        </w:rPr>
      </w:pPr>
    </w:p>
    <w:p w14:paraId="210C82B3"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8.1/ </w:t>
      </w:r>
      <w:r w:rsidR="00697944" w:rsidRPr="00B56F36">
        <w:rPr>
          <w:rFonts w:asciiTheme="majorHAnsi" w:hAnsiTheme="majorHAnsi" w:cstheme="majorHAnsi"/>
          <w:sz w:val="20"/>
          <w:szCs w:val="20"/>
        </w:rPr>
        <w:t>Umowa zostanie zawarta w wyznaczonym przez Zamawiającego terminie i miejscu.</w:t>
      </w:r>
    </w:p>
    <w:p w14:paraId="77FEE2D1" w14:textId="77777777" w:rsidR="00A318BA" w:rsidRPr="00B56F36" w:rsidRDefault="00A318BA" w:rsidP="00CC124D">
      <w:pPr>
        <w:spacing w:after="0" w:line="240" w:lineRule="auto"/>
        <w:jc w:val="both"/>
        <w:rPr>
          <w:rFonts w:asciiTheme="majorHAnsi" w:hAnsiTheme="majorHAnsi" w:cstheme="majorHAnsi"/>
          <w:sz w:val="20"/>
          <w:szCs w:val="20"/>
        </w:rPr>
      </w:pPr>
    </w:p>
    <w:p w14:paraId="08506B4F"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8.2/ </w:t>
      </w:r>
      <w:r w:rsidR="00697944" w:rsidRPr="00B56F3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B56F36" w:rsidRDefault="00A318BA" w:rsidP="00CC124D">
      <w:pPr>
        <w:spacing w:after="0" w:line="240" w:lineRule="auto"/>
        <w:jc w:val="both"/>
        <w:rPr>
          <w:rFonts w:asciiTheme="majorHAnsi" w:hAnsiTheme="majorHAnsi" w:cstheme="majorHAnsi"/>
          <w:sz w:val="20"/>
          <w:szCs w:val="20"/>
        </w:rPr>
      </w:pPr>
    </w:p>
    <w:p w14:paraId="516642FC"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8.3/ </w:t>
      </w:r>
      <w:r w:rsidR="00697944" w:rsidRPr="00B56F3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B56F36" w:rsidRDefault="00A318BA" w:rsidP="00CC124D">
      <w:pPr>
        <w:spacing w:after="0" w:line="240" w:lineRule="auto"/>
        <w:jc w:val="both"/>
        <w:rPr>
          <w:rFonts w:asciiTheme="majorHAnsi" w:hAnsiTheme="majorHAnsi" w:cstheme="majorHAnsi"/>
          <w:sz w:val="20"/>
          <w:szCs w:val="20"/>
        </w:rPr>
      </w:pPr>
    </w:p>
    <w:p w14:paraId="29349B95"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8.4/ </w:t>
      </w:r>
      <w:r w:rsidR="00697944" w:rsidRPr="00B56F3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B56F36" w:rsidRDefault="00A318BA" w:rsidP="00CC124D">
      <w:pPr>
        <w:spacing w:after="0" w:line="240" w:lineRule="auto"/>
        <w:jc w:val="both"/>
        <w:rPr>
          <w:rFonts w:asciiTheme="majorHAnsi" w:hAnsiTheme="majorHAnsi" w:cstheme="majorHAnsi"/>
          <w:sz w:val="20"/>
          <w:szCs w:val="20"/>
        </w:rPr>
      </w:pPr>
    </w:p>
    <w:p w14:paraId="02C925C6" w14:textId="2D909820"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8.5/ </w:t>
      </w:r>
      <w:r w:rsidR="00697944" w:rsidRPr="00B56F3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B56F36">
        <w:rPr>
          <w:rFonts w:asciiTheme="majorHAnsi" w:hAnsiTheme="majorHAnsi" w:cstheme="majorHAnsi"/>
          <w:sz w:val="20"/>
          <w:szCs w:val="20"/>
        </w:rPr>
        <w:t>Pzp</w:t>
      </w:r>
      <w:proofErr w:type="spellEnd"/>
      <w:r w:rsidR="00697944" w:rsidRPr="00B56F36">
        <w:rPr>
          <w:rFonts w:asciiTheme="majorHAnsi" w:hAnsiTheme="majorHAnsi" w:cstheme="majorHAnsi"/>
          <w:sz w:val="20"/>
          <w:szCs w:val="20"/>
        </w:rPr>
        <w:t>, będzie skutkowało zatrzymaniem przez zamawi</w:t>
      </w:r>
      <w:r w:rsidR="00F22021" w:rsidRPr="00B56F36">
        <w:rPr>
          <w:rFonts w:asciiTheme="majorHAnsi" w:hAnsiTheme="majorHAnsi" w:cstheme="majorHAnsi"/>
          <w:sz w:val="20"/>
          <w:szCs w:val="20"/>
        </w:rPr>
        <w:t>ającego wadium wraz z odsetkami (jeżeli dotyczy).</w:t>
      </w:r>
    </w:p>
    <w:p w14:paraId="79BACCF5" w14:textId="77777777" w:rsidR="00A318BA" w:rsidRPr="00B56F36" w:rsidRDefault="00A318BA" w:rsidP="00CC124D">
      <w:pPr>
        <w:spacing w:after="0" w:line="240" w:lineRule="auto"/>
        <w:jc w:val="both"/>
        <w:rPr>
          <w:rFonts w:asciiTheme="majorHAnsi" w:hAnsiTheme="majorHAnsi" w:cstheme="majorHAnsi"/>
          <w:sz w:val="20"/>
          <w:szCs w:val="20"/>
        </w:rPr>
      </w:pPr>
    </w:p>
    <w:p w14:paraId="0E55BD68"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8.6/ </w:t>
      </w:r>
      <w:r w:rsidR="00697944" w:rsidRPr="00B56F36">
        <w:rPr>
          <w:rFonts w:asciiTheme="majorHAnsi" w:hAnsiTheme="majorHAnsi" w:cstheme="majorHAnsi"/>
          <w:sz w:val="20"/>
          <w:szCs w:val="20"/>
        </w:rPr>
        <w:t>Wykonawcy wspólnie ubiegający się o udzielenie zamówienia ponoszą solidarną odpowiedzialność za wykonanie umowy.</w:t>
      </w:r>
    </w:p>
    <w:p w14:paraId="3AD28ACD" w14:textId="77777777" w:rsidR="00793496" w:rsidRPr="00B56F36" w:rsidRDefault="00793496" w:rsidP="00CC124D">
      <w:pPr>
        <w:spacing w:after="0" w:line="240" w:lineRule="auto"/>
        <w:jc w:val="both"/>
        <w:rPr>
          <w:rFonts w:asciiTheme="majorHAnsi" w:hAnsiTheme="majorHAnsi" w:cstheme="majorHAnsi"/>
          <w:sz w:val="20"/>
          <w:szCs w:val="20"/>
        </w:rPr>
      </w:pPr>
    </w:p>
    <w:p w14:paraId="2882FEF5"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97944" w:rsidRPr="00B56F36">
        <w:rPr>
          <w:rFonts w:asciiTheme="majorHAnsi" w:hAnsiTheme="majorHAnsi" w:cstheme="majorHAnsi"/>
          <w:b/>
          <w:bCs/>
          <w:sz w:val="20"/>
          <w:szCs w:val="20"/>
        </w:rPr>
        <w:t>WYKAZ ZAŁĄCZNIKÓW DO SWZ</w:t>
      </w:r>
    </w:p>
    <w:p w14:paraId="5DFCC659" w14:textId="77777777" w:rsidR="00FF7463" w:rsidRPr="00B56F36" w:rsidRDefault="00FF7463" w:rsidP="00CC124D">
      <w:pPr>
        <w:spacing w:after="0" w:line="240" w:lineRule="auto"/>
        <w:rPr>
          <w:rFonts w:asciiTheme="majorHAnsi" w:hAnsiTheme="majorHAnsi" w:cstheme="majorHAnsi"/>
          <w:sz w:val="20"/>
          <w:szCs w:val="20"/>
        </w:rPr>
      </w:pPr>
    </w:p>
    <w:p w14:paraId="447BBE0B" w14:textId="684411C1" w:rsidR="007F67F5" w:rsidRPr="00B56F36" w:rsidRDefault="004B2A9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w:t>
      </w:r>
      <w:r w:rsidR="007F67F5" w:rsidRPr="00B56F36">
        <w:rPr>
          <w:rFonts w:asciiTheme="majorHAnsi" w:hAnsiTheme="majorHAnsi" w:cstheme="majorHAnsi"/>
          <w:sz w:val="20"/>
          <w:szCs w:val="20"/>
        </w:rPr>
        <w:t xml:space="preserve">ałącznik nr 1 </w:t>
      </w:r>
      <w:r w:rsidR="00FF7463" w:rsidRPr="00B56F36">
        <w:rPr>
          <w:rFonts w:asciiTheme="majorHAnsi" w:hAnsiTheme="majorHAnsi" w:cstheme="majorHAnsi"/>
          <w:sz w:val="20"/>
          <w:szCs w:val="20"/>
        </w:rPr>
        <w:t xml:space="preserve">– </w:t>
      </w:r>
      <w:r w:rsidR="007F67F5" w:rsidRPr="00B56F36">
        <w:rPr>
          <w:rFonts w:asciiTheme="majorHAnsi" w:hAnsiTheme="majorHAnsi" w:cstheme="majorHAnsi"/>
          <w:sz w:val="20"/>
          <w:szCs w:val="20"/>
        </w:rPr>
        <w:t xml:space="preserve"> Formularz ofertowy</w:t>
      </w:r>
    </w:p>
    <w:p w14:paraId="5A3678F2" w14:textId="7B28F310" w:rsidR="007F67F5" w:rsidRPr="00B56F36" w:rsidRDefault="007609AA" w:rsidP="004B2A9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w:t>
      </w:r>
      <w:r w:rsidR="004B2A9E" w:rsidRPr="00B56F36">
        <w:rPr>
          <w:rFonts w:asciiTheme="majorHAnsi" w:hAnsiTheme="majorHAnsi" w:cstheme="majorHAnsi"/>
          <w:sz w:val="20"/>
          <w:szCs w:val="20"/>
        </w:rPr>
        <w:t xml:space="preserve">r </w:t>
      </w:r>
      <w:r w:rsidR="00E47AFB" w:rsidRPr="00B56F36">
        <w:rPr>
          <w:rFonts w:asciiTheme="majorHAnsi" w:hAnsiTheme="majorHAnsi" w:cstheme="majorHAnsi"/>
          <w:sz w:val="20"/>
          <w:szCs w:val="20"/>
        </w:rPr>
        <w:t xml:space="preserve">2 </w:t>
      </w:r>
      <w:r w:rsidR="00FF7463" w:rsidRPr="00B56F36">
        <w:rPr>
          <w:rFonts w:asciiTheme="majorHAnsi" w:hAnsiTheme="majorHAnsi" w:cstheme="majorHAnsi"/>
          <w:sz w:val="20"/>
          <w:szCs w:val="20"/>
        </w:rPr>
        <w:t xml:space="preserve">– </w:t>
      </w:r>
      <w:r w:rsidR="00E47AFB" w:rsidRPr="00B56F3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B56F36" w:rsidRDefault="00E47AFB"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3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Zobowiązanie </w:t>
      </w:r>
    </w:p>
    <w:p w14:paraId="676A4AED" w14:textId="2054B59D" w:rsidR="00FF7463"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nr 4 – Wzór umowy</w:t>
      </w:r>
    </w:p>
    <w:p w14:paraId="76CACAA8" w14:textId="0C5473B1" w:rsidR="00E47AFB"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5 – </w:t>
      </w:r>
      <w:r w:rsidR="00E47AFB" w:rsidRPr="00B56F36">
        <w:rPr>
          <w:rFonts w:asciiTheme="majorHAnsi" w:hAnsiTheme="majorHAnsi" w:cstheme="majorHAnsi"/>
          <w:sz w:val="20"/>
          <w:szCs w:val="20"/>
        </w:rPr>
        <w:t>Wykaz wykonanych robót budowlanych</w:t>
      </w:r>
    </w:p>
    <w:p w14:paraId="5CCD7AB4" w14:textId="041A9F0D" w:rsidR="007F67F5"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w:t>
      </w:r>
      <w:r w:rsidR="00FF7463" w:rsidRPr="00B56F36">
        <w:rPr>
          <w:rFonts w:asciiTheme="majorHAnsi" w:hAnsiTheme="majorHAnsi" w:cstheme="majorHAnsi"/>
          <w:sz w:val="20"/>
          <w:szCs w:val="20"/>
        </w:rPr>
        <w:t>n</w:t>
      </w:r>
      <w:r w:rsidRPr="00B56F36">
        <w:rPr>
          <w:rFonts w:asciiTheme="majorHAnsi" w:hAnsiTheme="majorHAnsi" w:cstheme="majorHAnsi"/>
          <w:sz w:val="20"/>
          <w:szCs w:val="20"/>
        </w:rPr>
        <w:t xml:space="preserve">r </w:t>
      </w:r>
      <w:r w:rsidR="00FF7463" w:rsidRPr="00B56F36">
        <w:rPr>
          <w:rFonts w:asciiTheme="majorHAnsi" w:hAnsiTheme="majorHAnsi" w:cstheme="majorHAnsi"/>
          <w:sz w:val="20"/>
          <w:szCs w:val="20"/>
        </w:rPr>
        <w:t>6</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 </w:t>
      </w:r>
      <w:r w:rsidRPr="00B56F36">
        <w:rPr>
          <w:rFonts w:asciiTheme="majorHAnsi" w:hAnsiTheme="majorHAnsi" w:cstheme="majorHAnsi"/>
          <w:sz w:val="20"/>
          <w:szCs w:val="20"/>
        </w:rPr>
        <w:t>Wykaz osób, które będą uczestniczyć w wykonywaniu przedmiotu zamówienia</w:t>
      </w:r>
    </w:p>
    <w:p w14:paraId="7862D8CF" w14:textId="338833B3" w:rsidR="00E47AFB"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7</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Oświadczenie o przynależności  do grupy kapitałowej</w:t>
      </w:r>
    </w:p>
    <w:p w14:paraId="5AE0F050" w14:textId="5AD633D4" w:rsidR="004D5F48" w:rsidRPr="007A53CE" w:rsidRDefault="004D5F48" w:rsidP="004D5F48">
      <w:pPr>
        <w:spacing w:after="0" w:line="240" w:lineRule="auto"/>
        <w:rPr>
          <w:rFonts w:asciiTheme="majorHAnsi" w:hAnsiTheme="majorHAnsi" w:cstheme="majorHAnsi"/>
          <w:sz w:val="20"/>
          <w:szCs w:val="20"/>
        </w:rPr>
      </w:pPr>
      <w:r w:rsidRPr="007A53CE">
        <w:rPr>
          <w:rFonts w:asciiTheme="majorHAnsi" w:hAnsiTheme="majorHAnsi" w:cstheme="majorHAnsi"/>
          <w:sz w:val="20"/>
          <w:szCs w:val="20"/>
        </w:rPr>
        <w:t xml:space="preserve">Załącznik nr </w:t>
      </w:r>
      <w:r w:rsidR="00FF7463" w:rsidRPr="007A53CE">
        <w:rPr>
          <w:rFonts w:asciiTheme="majorHAnsi" w:hAnsiTheme="majorHAnsi" w:cstheme="majorHAnsi"/>
          <w:sz w:val="20"/>
          <w:szCs w:val="20"/>
        </w:rPr>
        <w:t>8</w:t>
      </w:r>
      <w:r w:rsidRPr="007A53CE">
        <w:rPr>
          <w:rFonts w:asciiTheme="majorHAnsi" w:hAnsiTheme="majorHAnsi" w:cstheme="majorHAnsi"/>
          <w:sz w:val="20"/>
          <w:szCs w:val="20"/>
        </w:rPr>
        <w:t xml:space="preserve"> </w:t>
      </w:r>
      <w:r w:rsidR="00FF7463" w:rsidRPr="007A53CE">
        <w:rPr>
          <w:rFonts w:asciiTheme="majorHAnsi" w:hAnsiTheme="majorHAnsi" w:cstheme="majorHAnsi"/>
          <w:sz w:val="20"/>
          <w:szCs w:val="20"/>
        </w:rPr>
        <w:t>–</w:t>
      </w:r>
      <w:r w:rsidRPr="007A53CE">
        <w:rPr>
          <w:rFonts w:asciiTheme="majorHAnsi" w:hAnsiTheme="majorHAnsi" w:cstheme="majorHAnsi"/>
          <w:sz w:val="20"/>
          <w:szCs w:val="20"/>
        </w:rPr>
        <w:t xml:space="preserve"> </w:t>
      </w:r>
      <w:r w:rsidR="00323F73" w:rsidRPr="007A53CE">
        <w:rPr>
          <w:rFonts w:asciiTheme="majorHAnsi" w:hAnsiTheme="majorHAnsi" w:cstheme="majorHAnsi"/>
          <w:sz w:val="20"/>
          <w:szCs w:val="20"/>
        </w:rPr>
        <w:t>D</w:t>
      </w:r>
      <w:r w:rsidR="00FF7463" w:rsidRPr="007A53CE">
        <w:rPr>
          <w:rFonts w:asciiTheme="majorHAnsi" w:hAnsiTheme="majorHAnsi" w:cstheme="majorHAnsi"/>
          <w:sz w:val="20"/>
          <w:szCs w:val="20"/>
        </w:rPr>
        <w:t xml:space="preserve">okumentacja </w:t>
      </w:r>
      <w:r w:rsidR="00323F73" w:rsidRPr="007A53CE">
        <w:rPr>
          <w:rFonts w:asciiTheme="majorHAnsi" w:hAnsiTheme="majorHAnsi" w:cstheme="majorHAnsi"/>
          <w:sz w:val="20"/>
          <w:szCs w:val="20"/>
        </w:rPr>
        <w:t>T</w:t>
      </w:r>
      <w:r w:rsidR="00FF7463" w:rsidRPr="007A53CE">
        <w:rPr>
          <w:rFonts w:asciiTheme="majorHAnsi" w:hAnsiTheme="majorHAnsi" w:cstheme="majorHAnsi"/>
          <w:sz w:val="20"/>
          <w:szCs w:val="20"/>
        </w:rPr>
        <w:t>echniczna</w:t>
      </w:r>
    </w:p>
    <w:p w14:paraId="358AA871" w14:textId="28C6988C"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9</w:t>
      </w:r>
      <w:r w:rsidRPr="00B56F36">
        <w:rPr>
          <w:rFonts w:asciiTheme="majorHAnsi" w:hAnsiTheme="majorHAnsi" w:cstheme="majorHAnsi"/>
          <w:sz w:val="20"/>
          <w:szCs w:val="20"/>
        </w:rPr>
        <w:t xml:space="preserve"> – </w:t>
      </w:r>
      <w:r w:rsidR="00FF7463" w:rsidRPr="00B56F36">
        <w:rPr>
          <w:rFonts w:asciiTheme="majorHAnsi" w:hAnsiTheme="majorHAnsi" w:cstheme="majorHAnsi"/>
          <w:sz w:val="20"/>
          <w:szCs w:val="20"/>
        </w:rPr>
        <w:t>Klauzula Informacyjna</w:t>
      </w:r>
    </w:p>
    <w:p w14:paraId="0F6A655E" w14:textId="729F2967" w:rsidR="00E47AFB" w:rsidRPr="00B56F36" w:rsidRDefault="0018778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10 – Oświadczenie z art. 117 ust. 4 </w:t>
      </w:r>
      <w:proofErr w:type="spellStart"/>
      <w:r w:rsidRPr="00B56F36">
        <w:rPr>
          <w:rFonts w:asciiTheme="majorHAnsi" w:hAnsiTheme="majorHAnsi" w:cstheme="majorHAnsi"/>
          <w:sz w:val="20"/>
          <w:szCs w:val="20"/>
        </w:rPr>
        <w:t>Pzp</w:t>
      </w:r>
      <w:proofErr w:type="spellEnd"/>
    </w:p>
    <w:sectPr w:rsidR="00E47AFB" w:rsidRPr="00B56F36" w:rsidSect="006F424F">
      <w:footerReference w:type="default" r:id="rId19"/>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44A9E" w14:textId="77777777" w:rsidR="004E6C5C" w:rsidRDefault="004E6C5C">
      <w:r>
        <w:separator/>
      </w:r>
    </w:p>
  </w:endnote>
  <w:endnote w:type="continuationSeparator" w:id="0">
    <w:p w14:paraId="78E17E44" w14:textId="77777777" w:rsidR="004E6C5C" w:rsidRDefault="004E6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04FF3D58" w:rsidR="00D17631" w:rsidRPr="00DB36CB" w:rsidRDefault="00D17631"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8E5B90">
      <w:rPr>
        <w:rFonts w:ascii="Calibri Light" w:hAnsi="Calibri Light" w:cs="Calibri"/>
        <w:b/>
        <w:color w:val="808080"/>
        <w:sz w:val="18"/>
        <w:szCs w:val="18"/>
      </w:rPr>
      <w:t>5</w:t>
    </w:r>
    <w:r w:rsidR="009A2496">
      <w:rPr>
        <w:rFonts w:ascii="Calibri Light" w:hAnsi="Calibri Light" w:cs="Calibri"/>
        <w:b/>
        <w:color w:val="808080"/>
        <w:sz w:val="18"/>
        <w:szCs w:val="18"/>
      </w:rPr>
      <w:t>3</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17631" w:rsidRPr="00DB36CB" w:rsidRDefault="00D17631"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17631" w:rsidRPr="00DB36CB" w:rsidRDefault="00D17631"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17631" w:rsidRPr="00796F95" w:rsidRDefault="00D17631">
    <w:pPr>
      <w:pStyle w:val="Stopka"/>
      <w:shd w:val="clear" w:color="auto" w:fill="FFFFFF"/>
      <w:rPr>
        <w:rFonts w:ascii="Calibri Light" w:hAnsi="Calibri Light" w:cs="Tahoma"/>
        <w:b/>
        <w:color w:val="808080"/>
      </w:rPr>
    </w:pPr>
  </w:p>
  <w:p w14:paraId="5BEAA503" w14:textId="77777777" w:rsidR="00D17631" w:rsidRPr="00DB36CB" w:rsidRDefault="00D17631"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17631" w:rsidRDefault="00D17631">
    <w:pPr>
      <w:pStyle w:val="Stopka"/>
      <w:shd w:val="clear" w:color="auto" w:fill="FFFFFF"/>
      <w:rPr>
        <w:rFonts w:ascii="Bookman Old Style" w:hAnsi="Bookman Old Style" w:cs="Tahoma"/>
        <w:b/>
        <w:color w:val="808080"/>
        <w:sz w:val="16"/>
        <w:szCs w:val="16"/>
      </w:rPr>
    </w:pPr>
  </w:p>
  <w:p w14:paraId="6C78ECB0" w14:textId="77777777" w:rsidR="00D17631" w:rsidRDefault="00D17631"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9DCD2" w14:textId="77777777" w:rsidR="004E6C5C" w:rsidRDefault="004E6C5C">
      <w:r>
        <w:separator/>
      </w:r>
    </w:p>
  </w:footnote>
  <w:footnote w:type="continuationSeparator" w:id="0">
    <w:p w14:paraId="78839672" w14:textId="77777777" w:rsidR="004E6C5C" w:rsidRDefault="004E6C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0B3A50BC"/>
    <w:multiLevelType w:val="hybridMultilevel"/>
    <w:tmpl w:val="DFE883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7"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8"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287C5C8A"/>
    <w:multiLevelType w:val="hybridMultilevel"/>
    <w:tmpl w:val="B7FE1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6"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8"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9"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BC11A9B"/>
    <w:multiLevelType w:val="hybridMultilevel"/>
    <w:tmpl w:val="B0AAFEC2"/>
    <w:lvl w:ilvl="0" w:tplc="69E4BEC0">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117E74"/>
    <w:multiLevelType w:val="hybridMultilevel"/>
    <w:tmpl w:val="E8B2B61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5"/>
  </w:num>
  <w:num w:numId="3">
    <w:abstractNumId w:val="22"/>
  </w:num>
  <w:num w:numId="4">
    <w:abstractNumId w:val="36"/>
  </w:num>
  <w:num w:numId="5">
    <w:abstractNumId w:val="29"/>
  </w:num>
  <w:num w:numId="6">
    <w:abstractNumId w:val="25"/>
  </w:num>
  <w:num w:numId="7">
    <w:abstractNumId w:val="48"/>
  </w:num>
  <w:num w:numId="8">
    <w:abstractNumId w:val="42"/>
  </w:num>
  <w:num w:numId="9">
    <w:abstractNumId w:val="17"/>
  </w:num>
  <w:num w:numId="10">
    <w:abstractNumId w:val="11"/>
  </w:num>
  <w:num w:numId="11">
    <w:abstractNumId w:val="14"/>
  </w:num>
  <w:num w:numId="12">
    <w:abstractNumId w:val="35"/>
  </w:num>
  <w:num w:numId="13">
    <w:abstractNumId w:val="33"/>
  </w:num>
  <w:num w:numId="14">
    <w:abstractNumId w:val="18"/>
  </w:num>
  <w:num w:numId="15">
    <w:abstractNumId w:val="32"/>
  </w:num>
  <w:num w:numId="16">
    <w:abstractNumId w:val="46"/>
  </w:num>
  <w:num w:numId="17">
    <w:abstractNumId w:val="20"/>
  </w:num>
  <w:num w:numId="18">
    <w:abstractNumId w:val="30"/>
  </w:num>
  <w:num w:numId="19">
    <w:abstractNumId w:val="27"/>
  </w:num>
  <w:num w:numId="20">
    <w:abstractNumId w:val="43"/>
  </w:num>
  <w:num w:numId="21">
    <w:abstractNumId w:val="50"/>
  </w:num>
  <w:num w:numId="22">
    <w:abstractNumId w:val="34"/>
  </w:num>
  <w:num w:numId="23">
    <w:abstractNumId w:val="47"/>
  </w:num>
  <w:num w:numId="24">
    <w:abstractNumId w:val="23"/>
  </w:num>
  <w:num w:numId="25">
    <w:abstractNumId w:val="9"/>
  </w:num>
  <w:num w:numId="26">
    <w:abstractNumId w:val="38"/>
  </w:num>
  <w:num w:numId="27">
    <w:abstractNumId w:val="31"/>
  </w:num>
  <w:num w:numId="28">
    <w:abstractNumId w:val="51"/>
  </w:num>
  <w:num w:numId="29">
    <w:abstractNumId w:val="0"/>
  </w:num>
  <w:num w:numId="30">
    <w:abstractNumId w:val="39"/>
  </w:num>
  <w:num w:numId="31">
    <w:abstractNumId w:val="40"/>
  </w:num>
  <w:num w:numId="32">
    <w:abstractNumId w:val="41"/>
  </w:num>
  <w:num w:numId="33">
    <w:abstractNumId w:val="12"/>
  </w:num>
  <w:num w:numId="34">
    <w:abstractNumId w:val="44"/>
  </w:num>
  <w:num w:numId="35">
    <w:abstractNumId w:val="52"/>
  </w:num>
  <w:num w:numId="36">
    <w:abstractNumId w:val="37"/>
  </w:num>
  <w:num w:numId="37">
    <w:abstractNumId w:val="13"/>
  </w:num>
  <w:num w:numId="38">
    <w:abstractNumId w:val="19"/>
  </w:num>
  <w:num w:numId="39">
    <w:abstractNumId w:val="54"/>
  </w:num>
  <w:num w:numId="40">
    <w:abstractNumId w:val="28"/>
  </w:num>
  <w:num w:numId="41">
    <w:abstractNumId w:val="24"/>
  </w:num>
  <w:num w:numId="42">
    <w:abstractNumId w:val="45"/>
  </w:num>
  <w:num w:numId="43">
    <w:abstractNumId w:val="26"/>
  </w:num>
  <w:num w:numId="44">
    <w:abstractNumId w:val="5"/>
  </w:num>
  <w:num w:numId="45">
    <w:abstractNumId w:val="8"/>
  </w:num>
  <w:num w:numId="46">
    <w:abstractNumId w:val="6"/>
  </w:num>
  <w:num w:numId="47">
    <w:abstractNumId w:val="53"/>
  </w:num>
  <w:num w:numId="48">
    <w:abstractNumId w:val="10"/>
  </w:num>
  <w:num w:numId="49">
    <w:abstractNumId w:val="49"/>
  </w:num>
  <w:num w:numId="50">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022C"/>
    <w:rsid w:val="000611D1"/>
    <w:rsid w:val="000647ED"/>
    <w:rsid w:val="00064B1A"/>
    <w:rsid w:val="00065EC7"/>
    <w:rsid w:val="00066C8D"/>
    <w:rsid w:val="00067173"/>
    <w:rsid w:val="0007079D"/>
    <w:rsid w:val="00071513"/>
    <w:rsid w:val="00072885"/>
    <w:rsid w:val="00074BCC"/>
    <w:rsid w:val="00076B1B"/>
    <w:rsid w:val="00077662"/>
    <w:rsid w:val="00080565"/>
    <w:rsid w:val="00081C01"/>
    <w:rsid w:val="000851C1"/>
    <w:rsid w:val="00086B42"/>
    <w:rsid w:val="00092C73"/>
    <w:rsid w:val="0009792D"/>
    <w:rsid w:val="000A030D"/>
    <w:rsid w:val="000A1CAF"/>
    <w:rsid w:val="000A44D7"/>
    <w:rsid w:val="000A6363"/>
    <w:rsid w:val="000A6A9F"/>
    <w:rsid w:val="000A7FC1"/>
    <w:rsid w:val="000B1CF4"/>
    <w:rsid w:val="000B1DA7"/>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0EF"/>
    <w:rsid w:val="000D3D11"/>
    <w:rsid w:val="000D4F58"/>
    <w:rsid w:val="000D5123"/>
    <w:rsid w:val="000D774C"/>
    <w:rsid w:val="000E0BDF"/>
    <w:rsid w:val="000E0CD1"/>
    <w:rsid w:val="000E1388"/>
    <w:rsid w:val="000E2B11"/>
    <w:rsid w:val="000E2B32"/>
    <w:rsid w:val="000E2CF5"/>
    <w:rsid w:val="000E47C6"/>
    <w:rsid w:val="000E5807"/>
    <w:rsid w:val="000E5F12"/>
    <w:rsid w:val="000E74A2"/>
    <w:rsid w:val="000E7D09"/>
    <w:rsid w:val="000F1996"/>
    <w:rsid w:val="000F745D"/>
    <w:rsid w:val="0010048E"/>
    <w:rsid w:val="00101987"/>
    <w:rsid w:val="00102D1F"/>
    <w:rsid w:val="0010357C"/>
    <w:rsid w:val="001035B1"/>
    <w:rsid w:val="001037E1"/>
    <w:rsid w:val="00104411"/>
    <w:rsid w:val="001061A9"/>
    <w:rsid w:val="0011013D"/>
    <w:rsid w:val="001110A8"/>
    <w:rsid w:val="0011142F"/>
    <w:rsid w:val="00111F45"/>
    <w:rsid w:val="00112048"/>
    <w:rsid w:val="0011339E"/>
    <w:rsid w:val="00113EF9"/>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D7F"/>
    <w:rsid w:val="001462B1"/>
    <w:rsid w:val="00147322"/>
    <w:rsid w:val="001510FE"/>
    <w:rsid w:val="00153D41"/>
    <w:rsid w:val="00154145"/>
    <w:rsid w:val="00154156"/>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4AC9"/>
    <w:rsid w:val="001D6010"/>
    <w:rsid w:val="001D7ADC"/>
    <w:rsid w:val="001D7DE0"/>
    <w:rsid w:val="001D7FC5"/>
    <w:rsid w:val="001E2A6B"/>
    <w:rsid w:val="001E71ED"/>
    <w:rsid w:val="001E76EB"/>
    <w:rsid w:val="001F0124"/>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4A48"/>
    <w:rsid w:val="00225018"/>
    <w:rsid w:val="0022771F"/>
    <w:rsid w:val="00227E12"/>
    <w:rsid w:val="00235B63"/>
    <w:rsid w:val="00241A3A"/>
    <w:rsid w:val="00241D09"/>
    <w:rsid w:val="00241E97"/>
    <w:rsid w:val="00244E42"/>
    <w:rsid w:val="00245756"/>
    <w:rsid w:val="00246A76"/>
    <w:rsid w:val="00251A06"/>
    <w:rsid w:val="00253FF4"/>
    <w:rsid w:val="00255B3E"/>
    <w:rsid w:val="00256BE8"/>
    <w:rsid w:val="00257981"/>
    <w:rsid w:val="00260022"/>
    <w:rsid w:val="00261B8A"/>
    <w:rsid w:val="00261C91"/>
    <w:rsid w:val="00262275"/>
    <w:rsid w:val="00262B52"/>
    <w:rsid w:val="00263F1E"/>
    <w:rsid w:val="002661D8"/>
    <w:rsid w:val="00267AAD"/>
    <w:rsid w:val="00270223"/>
    <w:rsid w:val="002739EA"/>
    <w:rsid w:val="00273F24"/>
    <w:rsid w:val="0028014F"/>
    <w:rsid w:val="00281EDE"/>
    <w:rsid w:val="0028267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4580"/>
    <w:rsid w:val="002C505D"/>
    <w:rsid w:val="002C5460"/>
    <w:rsid w:val="002D0892"/>
    <w:rsid w:val="002D3709"/>
    <w:rsid w:val="002D3F79"/>
    <w:rsid w:val="002D6680"/>
    <w:rsid w:val="002E0DA3"/>
    <w:rsid w:val="002E1CFD"/>
    <w:rsid w:val="002E285F"/>
    <w:rsid w:val="002E3D91"/>
    <w:rsid w:val="002E68F5"/>
    <w:rsid w:val="002F01C0"/>
    <w:rsid w:val="002F05C1"/>
    <w:rsid w:val="002F391D"/>
    <w:rsid w:val="002F56EF"/>
    <w:rsid w:val="002F5C9A"/>
    <w:rsid w:val="002F6FB4"/>
    <w:rsid w:val="002F76B7"/>
    <w:rsid w:val="00300C35"/>
    <w:rsid w:val="003010DF"/>
    <w:rsid w:val="003016D1"/>
    <w:rsid w:val="003016E5"/>
    <w:rsid w:val="00301913"/>
    <w:rsid w:val="0030207A"/>
    <w:rsid w:val="0030474A"/>
    <w:rsid w:val="00304966"/>
    <w:rsid w:val="00307D20"/>
    <w:rsid w:val="00314EB7"/>
    <w:rsid w:val="0031520B"/>
    <w:rsid w:val="003154DF"/>
    <w:rsid w:val="00315AF7"/>
    <w:rsid w:val="00315D65"/>
    <w:rsid w:val="00316A92"/>
    <w:rsid w:val="0031726F"/>
    <w:rsid w:val="00317C99"/>
    <w:rsid w:val="00320A61"/>
    <w:rsid w:val="0032348C"/>
    <w:rsid w:val="00323DC6"/>
    <w:rsid w:val="00323F73"/>
    <w:rsid w:val="00325077"/>
    <w:rsid w:val="00330992"/>
    <w:rsid w:val="00330E0A"/>
    <w:rsid w:val="003357E9"/>
    <w:rsid w:val="00336152"/>
    <w:rsid w:val="003361A8"/>
    <w:rsid w:val="0033682D"/>
    <w:rsid w:val="0033752E"/>
    <w:rsid w:val="0034052F"/>
    <w:rsid w:val="003408DE"/>
    <w:rsid w:val="00341BDE"/>
    <w:rsid w:val="0034264F"/>
    <w:rsid w:val="003455C0"/>
    <w:rsid w:val="00346B70"/>
    <w:rsid w:val="00346EC2"/>
    <w:rsid w:val="00353B4B"/>
    <w:rsid w:val="003605E7"/>
    <w:rsid w:val="00360B6A"/>
    <w:rsid w:val="003611F2"/>
    <w:rsid w:val="003615C5"/>
    <w:rsid w:val="00361659"/>
    <w:rsid w:val="0036278B"/>
    <w:rsid w:val="0036365F"/>
    <w:rsid w:val="00370065"/>
    <w:rsid w:val="003718D8"/>
    <w:rsid w:val="00371B72"/>
    <w:rsid w:val="00371F3D"/>
    <w:rsid w:val="003726FB"/>
    <w:rsid w:val="00372995"/>
    <w:rsid w:val="00375391"/>
    <w:rsid w:val="00375809"/>
    <w:rsid w:val="0037630B"/>
    <w:rsid w:val="00377CCA"/>
    <w:rsid w:val="00384F76"/>
    <w:rsid w:val="00386FDA"/>
    <w:rsid w:val="00387D4D"/>
    <w:rsid w:val="00391460"/>
    <w:rsid w:val="0039406E"/>
    <w:rsid w:val="00395CA3"/>
    <w:rsid w:val="003A0685"/>
    <w:rsid w:val="003A0802"/>
    <w:rsid w:val="003A263F"/>
    <w:rsid w:val="003A3D6F"/>
    <w:rsid w:val="003A44EA"/>
    <w:rsid w:val="003A67D9"/>
    <w:rsid w:val="003A6E45"/>
    <w:rsid w:val="003A7FB6"/>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1005"/>
    <w:rsid w:val="004048B2"/>
    <w:rsid w:val="004052FD"/>
    <w:rsid w:val="00406B42"/>
    <w:rsid w:val="004100E3"/>
    <w:rsid w:val="004102D7"/>
    <w:rsid w:val="0041111F"/>
    <w:rsid w:val="0041413B"/>
    <w:rsid w:val="0041497D"/>
    <w:rsid w:val="00417878"/>
    <w:rsid w:val="00417FB5"/>
    <w:rsid w:val="0042009D"/>
    <w:rsid w:val="004201BE"/>
    <w:rsid w:val="0042066E"/>
    <w:rsid w:val="00422513"/>
    <w:rsid w:val="00422A62"/>
    <w:rsid w:val="0042581D"/>
    <w:rsid w:val="00425CE4"/>
    <w:rsid w:val="004266D9"/>
    <w:rsid w:val="00427A66"/>
    <w:rsid w:val="00427F76"/>
    <w:rsid w:val="00430CA4"/>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4B75"/>
    <w:rsid w:val="00474FE0"/>
    <w:rsid w:val="00475E2F"/>
    <w:rsid w:val="00476E36"/>
    <w:rsid w:val="004824DF"/>
    <w:rsid w:val="00482965"/>
    <w:rsid w:val="004836D0"/>
    <w:rsid w:val="0048501B"/>
    <w:rsid w:val="004869CF"/>
    <w:rsid w:val="004869FC"/>
    <w:rsid w:val="00490F59"/>
    <w:rsid w:val="00491416"/>
    <w:rsid w:val="00492FE0"/>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DEB"/>
    <w:rsid w:val="004A6FC5"/>
    <w:rsid w:val="004B2A9E"/>
    <w:rsid w:val="004B4B40"/>
    <w:rsid w:val="004B5326"/>
    <w:rsid w:val="004B5393"/>
    <w:rsid w:val="004B636E"/>
    <w:rsid w:val="004B64EC"/>
    <w:rsid w:val="004B7B7D"/>
    <w:rsid w:val="004C07D8"/>
    <w:rsid w:val="004C11B3"/>
    <w:rsid w:val="004C177E"/>
    <w:rsid w:val="004C236D"/>
    <w:rsid w:val="004C302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C5C"/>
    <w:rsid w:val="004E6EFD"/>
    <w:rsid w:val="004F0564"/>
    <w:rsid w:val="004F136E"/>
    <w:rsid w:val="004F1963"/>
    <w:rsid w:val="004F2D3C"/>
    <w:rsid w:val="004F59F1"/>
    <w:rsid w:val="004F649F"/>
    <w:rsid w:val="004F6C1B"/>
    <w:rsid w:val="004F7304"/>
    <w:rsid w:val="005006C4"/>
    <w:rsid w:val="00500900"/>
    <w:rsid w:val="00500FAD"/>
    <w:rsid w:val="00501DB2"/>
    <w:rsid w:val="00505311"/>
    <w:rsid w:val="00506686"/>
    <w:rsid w:val="00510897"/>
    <w:rsid w:val="00510906"/>
    <w:rsid w:val="00513BA8"/>
    <w:rsid w:val="00513DF9"/>
    <w:rsid w:val="00514B3E"/>
    <w:rsid w:val="0051500F"/>
    <w:rsid w:val="0051573F"/>
    <w:rsid w:val="00515DD0"/>
    <w:rsid w:val="00520CC6"/>
    <w:rsid w:val="00522E94"/>
    <w:rsid w:val="005261AD"/>
    <w:rsid w:val="00530551"/>
    <w:rsid w:val="00531FF8"/>
    <w:rsid w:val="00532B4B"/>
    <w:rsid w:val="00532ECD"/>
    <w:rsid w:val="00534901"/>
    <w:rsid w:val="005360F9"/>
    <w:rsid w:val="00537735"/>
    <w:rsid w:val="00541342"/>
    <w:rsid w:val="00542F43"/>
    <w:rsid w:val="00543A1B"/>
    <w:rsid w:val="00543DDD"/>
    <w:rsid w:val="005445DE"/>
    <w:rsid w:val="00544C9C"/>
    <w:rsid w:val="00544FF5"/>
    <w:rsid w:val="00545DFA"/>
    <w:rsid w:val="00547912"/>
    <w:rsid w:val="00552381"/>
    <w:rsid w:val="00555FAE"/>
    <w:rsid w:val="005565EF"/>
    <w:rsid w:val="00560492"/>
    <w:rsid w:val="00565E5E"/>
    <w:rsid w:val="00566841"/>
    <w:rsid w:val="0056798B"/>
    <w:rsid w:val="00573B93"/>
    <w:rsid w:val="005748F3"/>
    <w:rsid w:val="00577025"/>
    <w:rsid w:val="00581E0D"/>
    <w:rsid w:val="005847D5"/>
    <w:rsid w:val="005849D8"/>
    <w:rsid w:val="00584B19"/>
    <w:rsid w:val="0058640D"/>
    <w:rsid w:val="00592043"/>
    <w:rsid w:val="00592C36"/>
    <w:rsid w:val="00592D6D"/>
    <w:rsid w:val="00593EF7"/>
    <w:rsid w:val="00596611"/>
    <w:rsid w:val="00597F9E"/>
    <w:rsid w:val="005A00C9"/>
    <w:rsid w:val="005A1305"/>
    <w:rsid w:val="005A1691"/>
    <w:rsid w:val="005A1AC7"/>
    <w:rsid w:val="005A2CA2"/>
    <w:rsid w:val="005A2E46"/>
    <w:rsid w:val="005A2FB4"/>
    <w:rsid w:val="005A4CA4"/>
    <w:rsid w:val="005B0370"/>
    <w:rsid w:val="005B2F1B"/>
    <w:rsid w:val="005B316D"/>
    <w:rsid w:val="005B4341"/>
    <w:rsid w:val="005B47C3"/>
    <w:rsid w:val="005B62C8"/>
    <w:rsid w:val="005C3171"/>
    <w:rsid w:val="005C4944"/>
    <w:rsid w:val="005C60D6"/>
    <w:rsid w:val="005C7402"/>
    <w:rsid w:val="005C74AC"/>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0D99"/>
    <w:rsid w:val="006629CB"/>
    <w:rsid w:val="0066438F"/>
    <w:rsid w:val="006644CC"/>
    <w:rsid w:val="006647EF"/>
    <w:rsid w:val="006649A8"/>
    <w:rsid w:val="006657FA"/>
    <w:rsid w:val="0066733B"/>
    <w:rsid w:val="00672A1D"/>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2D26"/>
    <w:rsid w:val="006C3B0B"/>
    <w:rsid w:val="006C48D4"/>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055"/>
    <w:rsid w:val="0070529D"/>
    <w:rsid w:val="00707497"/>
    <w:rsid w:val="00710F6A"/>
    <w:rsid w:val="00714F4C"/>
    <w:rsid w:val="007157C3"/>
    <w:rsid w:val="0071673D"/>
    <w:rsid w:val="007224D9"/>
    <w:rsid w:val="00723012"/>
    <w:rsid w:val="0072388A"/>
    <w:rsid w:val="00724CE2"/>
    <w:rsid w:val="00724F7B"/>
    <w:rsid w:val="00725CAE"/>
    <w:rsid w:val="00731C3A"/>
    <w:rsid w:val="00731FF6"/>
    <w:rsid w:val="00734253"/>
    <w:rsid w:val="00735560"/>
    <w:rsid w:val="00736AC3"/>
    <w:rsid w:val="00737B72"/>
    <w:rsid w:val="0074062A"/>
    <w:rsid w:val="007417A3"/>
    <w:rsid w:val="00744DFC"/>
    <w:rsid w:val="00744EE4"/>
    <w:rsid w:val="007454F0"/>
    <w:rsid w:val="00746D49"/>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8B0"/>
    <w:rsid w:val="007778DF"/>
    <w:rsid w:val="00781652"/>
    <w:rsid w:val="00781C56"/>
    <w:rsid w:val="00782A76"/>
    <w:rsid w:val="007832DB"/>
    <w:rsid w:val="00783454"/>
    <w:rsid w:val="00783655"/>
    <w:rsid w:val="00790D93"/>
    <w:rsid w:val="0079250A"/>
    <w:rsid w:val="00792A70"/>
    <w:rsid w:val="00793496"/>
    <w:rsid w:val="007934BC"/>
    <w:rsid w:val="00796F95"/>
    <w:rsid w:val="007A0700"/>
    <w:rsid w:val="007A1331"/>
    <w:rsid w:val="007A184C"/>
    <w:rsid w:val="007A387A"/>
    <w:rsid w:val="007A4314"/>
    <w:rsid w:val="007A4859"/>
    <w:rsid w:val="007A53CE"/>
    <w:rsid w:val="007B0350"/>
    <w:rsid w:val="007B0BBF"/>
    <w:rsid w:val="007B3098"/>
    <w:rsid w:val="007B4007"/>
    <w:rsid w:val="007B4F90"/>
    <w:rsid w:val="007C003F"/>
    <w:rsid w:val="007C0EBA"/>
    <w:rsid w:val="007C16A6"/>
    <w:rsid w:val="007C16AE"/>
    <w:rsid w:val="007C323B"/>
    <w:rsid w:val="007C4812"/>
    <w:rsid w:val="007C51EE"/>
    <w:rsid w:val="007C65DB"/>
    <w:rsid w:val="007D1489"/>
    <w:rsid w:val="007D2CCF"/>
    <w:rsid w:val="007D3294"/>
    <w:rsid w:val="007D38B3"/>
    <w:rsid w:val="007D501B"/>
    <w:rsid w:val="007D6CDE"/>
    <w:rsid w:val="007D7475"/>
    <w:rsid w:val="007E21FB"/>
    <w:rsid w:val="007E25B3"/>
    <w:rsid w:val="007E35EA"/>
    <w:rsid w:val="007E39A2"/>
    <w:rsid w:val="007E490C"/>
    <w:rsid w:val="007E4C55"/>
    <w:rsid w:val="007E5E3A"/>
    <w:rsid w:val="007E635F"/>
    <w:rsid w:val="007E6CEB"/>
    <w:rsid w:val="007E6DEF"/>
    <w:rsid w:val="007E6F19"/>
    <w:rsid w:val="007E74D6"/>
    <w:rsid w:val="007F110A"/>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62D3"/>
    <w:rsid w:val="00830E8E"/>
    <w:rsid w:val="00830E9B"/>
    <w:rsid w:val="008311C1"/>
    <w:rsid w:val="00832200"/>
    <w:rsid w:val="00832A94"/>
    <w:rsid w:val="00832A98"/>
    <w:rsid w:val="0083312D"/>
    <w:rsid w:val="00834882"/>
    <w:rsid w:val="00834A92"/>
    <w:rsid w:val="00834AF9"/>
    <w:rsid w:val="00841289"/>
    <w:rsid w:val="00841674"/>
    <w:rsid w:val="00841736"/>
    <w:rsid w:val="008424B2"/>
    <w:rsid w:val="00843863"/>
    <w:rsid w:val="00845B40"/>
    <w:rsid w:val="00846046"/>
    <w:rsid w:val="00846DA1"/>
    <w:rsid w:val="008502DE"/>
    <w:rsid w:val="00850FD9"/>
    <w:rsid w:val="00851A94"/>
    <w:rsid w:val="00851FBE"/>
    <w:rsid w:val="00855C27"/>
    <w:rsid w:val="00856079"/>
    <w:rsid w:val="008560C5"/>
    <w:rsid w:val="00856A0C"/>
    <w:rsid w:val="00856F6B"/>
    <w:rsid w:val="00857527"/>
    <w:rsid w:val="0085768D"/>
    <w:rsid w:val="008579C0"/>
    <w:rsid w:val="0086095E"/>
    <w:rsid w:val="00864194"/>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6ABD"/>
    <w:rsid w:val="00891B46"/>
    <w:rsid w:val="0089423C"/>
    <w:rsid w:val="0089482F"/>
    <w:rsid w:val="008A01AA"/>
    <w:rsid w:val="008A1403"/>
    <w:rsid w:val="008A1770"/>
    <w:rsid w:val="008A2A76"/>
    <w:rsid w:val="008A77A9"/>
    <w:rsid w:val="008A7A23"/>
    <w:rsid w:val="008B0E41"/>
    <w:rsid w:val="008B3590"/>
    <w:rsid w:val="008B3F43"/>
    <w:rsid w:val="008B5008"/>
    <w:rsid w:val="008C4BA0"/>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B90"/>
    <w:rsid w:val="008E5D7F"/>
    <w:rsid w:val="008F267D"/>
    <w:rsid w:val="008F2C7F"/>
    <w:rsid w:val="008F4858"/>
    <w:rsid w:val="008F5656"/>
    <w:rsid w:val="008F7432"/>
    <w:rsid w:val="008F7593"/>
    <w:rsid w:val="008F7F6F"/>
    <w:rsid w:val="009006F1"/>
    <w:rsid w:val="009041E9"/>
    <w:rsid w:val="00904E56"/>
    <w:rsid w:val="00905EB9"/>
    <w:rsid w:val="0090737D"/>
    <w:rsid w:val="00914353"/>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1EB3"/>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D84"/>
    <w:rsid w:val="009660DD"/>
    <w:rsid w:val="00966662"/>
    <w:rsid w:val="009669B4"/>
    <w:rsid w:val="00967EB1"/>
    <w:rsid w:val="00970FA9"/>
    <w:rsid w:val="00971797"/>
    <w:rsid w:val="00973898"/>
    <w:rsid w:val="00974B6B"/>
    <w:rsid w:val="00980D24"/>
    <w:rsid w:val="00981B1C"/>
    <w:rsid w:val="00982525"/>
    <w:rsid w:val="0098316A"/>
    <w:rsid w:val="00984E3B"/>
    <w:rsid w:val="009862BC"/>
    <w:rsid w:val="0099006F"/>
    <w:rsid w:val="00993ACF"/>
    <w:rsid w:val="009949B4"/>
    <w:rsid w:val="0099554F"/>
    <w:rsid w:val="009960F8"/>
    <w:rsid w:val="009966A8"/>
    <w:rsid w:val="00996F3F"/>
    <w:rsid w:val="00997624"/>
    <w:rsid w:val="009A2496"/>
    <w:rsid w:val="009A4796"/>
    <w:rsid w:val="009A4FF0"/>
    <w:rsid w:val="009A6048"/>
    <w:rsid w:val="009A6986"/>
    <w:rsid w:val="009A77BC"/>
    <w:rsid w:val="009B02AA"/>
    <w:rsid w:val="009B09A5"/>
    <w:rsid w:val="009B16C7"/>
    <w:rsid w:val="009B1A7D"/>
    <w:rsid w:val="009B1BEC"/>
    <w:rsid w:val="009B3A6F"/>
    <w:rsid w:val="009B49FE"/>
    <w:rsid w:val="009B5356"/>
    <w:rsid w:val="009B5E39"/>
    <w:rsid w:val="009B671E"/>
    <w:rsid w:val="009C1490"/>
    <w:rsid w:val="009C230C"/>
    <w:rsid w:val="009C3434"/>
    <w:rsid w:val="009C34DF"/>
    <w:rsid w:val="009C3F9A"/>
    <w:rsid w:val="009C5270"/>
    <w:rsid w:val="009C6EFB"/>
    <w:rsid w:val="009D039D"/>
    <w:rsid w:val="009D191A"/>
    <w:rsid w:val="009D1AEF"/>
    <w:rsid w:val="009D1FC6"/>
    <w:rsid w:val="009D23DE"/>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6AF4"/>
    <w:rsid w:val="00A07649"/>
    <w:rsid w:val="00A10205"/>
    <w:rsid w:val="00A129EC"/>
    <w:rsid w:val="00A14A00"/>
    <w:rsid w:val="00A15AD4"/>
    <w:rsid w:val="00A15E04"/>
    <w:rsid w:val="00A17F33"/>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56A9"/>
    <w:rsid w:val="00A7610F"/>
    <w:rsid w:val="00A77037"/>
    <w:rsid w:val="00A7748E"/>
    <w:rsid w:val="00A77DB3"/>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67FC"/>
    <w:rsid w:val="00AB13FE"/>
    <w:rsid w:val="00AB265F"/>
    <w:rsid w:val="00AB35C8"/>
    <w:rsid w:val="00AB4106"/>
    <w:rsid w:val="00AB5360"/>
    <w:rsid w:val="00AC0243"/>
    <w:rsid w:val="00AC107B"/>
    <w:rsid w:val="00AC7DB7"/>
    <w:rsid w:val="00AD2DB9"/>
    <w:rsid w:val="00AD52A4"/>
    <w:rsid w:val="00AD7CF2"/>
    <w:rsid w:val="00AE20F8"/>
    <w:rsid w:val="00AE3291"/>
    <w:rsid w:val="00AE503F"/>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191F"/>
    <w:rsid w:val="00B329DA"/>
    <w:rsid w:val="00B3373B"/>
    <w:rsid w:val="00B34434"/>
    <w:rsid w:val="00B34533"/>
    <w:rsid w:val="00B34E4C"/>
    <w:rsid w:val="00B35C61"/>
    <w:rsid w:val="00B370F2"/>
    <w:rsid w:val="00B433CA"/>
    <w:rsid w:val="00B43977"/>
    <w:rsid w:val="00B44E53"/>
    <w:rsid w:val="00B46FC7"/>
    <w:rsid w:val="00B4725E"/>
    <w:rsid w:val="00B47F4E"/>
    <w:rsid w:val="00B51152"/>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5BF5"/>
    <w:rsid w:val="00BB6071"/>
    <w:rsid w:val="00BC05B5"/>
    <w:rsid w:val="00BC1E86"/>
    <w:rsid w:val="00BC213B"/>
    <w:rsid w:val="00BC2D78"/>
    <w:rsid w:val="00BC3BA6"/>
    <w:rsid w:val="00BC5B7D"/>
    <w:rsid w:val="00BC681E"/>
    <w:rsid w:val="00BC6C0B"/>
    <w:rsid w:val="00BC72F3"/>
    <w:rsid w:val="00BD0F30"/>
    <w:rsid w:val="00BD263A"/>
    <w:rsid w:val="00BD779B"/>
    <w:rsid w:val="00BD7F4C"/>
    <w:rsid w:val="00BE1D0F"/>
    <w:rsid w:val="00BE25BC"/>
    <w:rsid w:val="00BE29F9"/>
    <w:rsid w:val="00BE4FF9"/>
    <w:rsid w:val="00BF0C02"/>
    <w:rsid w:val="00BF2923"/>
    <w:rsid w:val="00BF5131"/>
    <w:rsid w:val="00BF5981"/>
    <w:rsid w:val="00BF6C88"/>
    <w:rsid w:val="00BF704A"/>
    <w:rsid w:val="00C0047A"/>
    <w:rsid w:val="00C006DF"/>
    <w:rsid w:val="00C014E4"/>
    <w:rsid w:val="00C03B31"/>
    <w:rsid w:val="00C04813"/>
    <w:rsid w:val="00C05889"/>
    <w:rsid w:val="00C05CD5"/>
    <w:rsid w:val="00C067DD"/>
    <w:rsid w:val="00C06B9D"/>
    <w:rsid w:val="00C111A9"/>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C79"/>
    <w:rsid w:val="00C53505"/>
    <w:rsid w:val="00C60CEB"/>
    <w:rsid w:val="00C60E13"/>
    <w:rsid w:val="00C6297C"/>
    <w:rsid w:val="00C629AD"/>
    <w:rsid w:val="00C6453C"/>
    <w:rsid w:val="00C647C1"/>
    <w:rsid w:val="00C65A7B"/>
    <w:rsid w:val="00C65FD6"/>
    <w:rsid w:val="00C65FF4"/>
    <w:rsid w:val="00C6641D"/>
    <w:rsid w:val="00C703BE"/>
    <w:rsid w:val="00C717A1"/>
    <w:rsid w:val="00C7447F"/>
    <w:rsid w:val="00C77B68"/>
    <w:rsid w:val="00C77E07"/>
    <w:rsid w:val="00C8012A"/>
    <w:rsid w:val="00C80576"/>
    <w:rsid w:val="00C81A86"/>
    <w:rsid w:val="00C848F1"/>
    <w:rsid w:val="00C85452"/>
    <w:rsid w:val="00C86ED7"/>
    <w:rsid w:val="00C907DB"/>
    <w:rsid w:val="00C90825"/>
    <w:rsid w:val="00C917C6"/>
    <w:rsid w:val="00C919AD"/>
    <w:rsid w:val="00C9365E"/>
    <w:rsid w:val="00C93710"/>
    <w:rsid w:val="00C944C1"/>
    <w:rsid w:val="00C96A01"/>
    <w:rsid w:val="00CA0C09"/>
    <w:rsid w:val="00CA4467"/>
    <w:rsid w:val="00CA49F8"/>
    <w:rsid w:val="00CA74E8"/>
    <w:rsid w:val="00CB035F"/>
    <w:rsid w:val="00CB20B9"/>
    <w:rsid w:val="00CB2B99"/>
    <w:rsid w:val="00CB3275"/>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5E3"/>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2731"/>
    <w:rsid w:val="00D245E1"/>
    <w:rsid w:val="00D26D3F"/>
    <w:rsid w:val="00D302AE"/>
    <w:rsid w:val="00D30AE5"/>
    <w:rsid w:val="00D317E4"/>
    <w:rsid w:val="00D33043"/>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F3D"/>
    <w:rsid w:val="00D66C90"/>
    <w:rsid w:val="00D67BD6"/>
    <w:rsid w:val="00D709DC"/>
    <w:rsid w:val="00D70A6B"/>
    <w:rsid w:val="00D7189F"/>
    <w:rsid w:val="00D73E1A"/>
    <w:rsid w:val="00D742DB"/>
    <w:rsid w:val="00D74DBC"/>
    <w:rsid w:val="00D7621C"/>
    <w:rsid w:val="00D7777B"/>
    <w:rsid w:val="00D80112"/>
    <w:rsid w:val="00D8035D"/>
    <w:rsid w:val="00D82E5C"/>
    <w:rsid w:val="00D83616"/>
    <w:rsid w:val="00D855DC"/>
    <w:rsid w:val="00D878CF"/>
    <w:rsid w:val="00D87D74"/>
    <w:rsid w:val="00D906CC"/>
    <w:rsid w:val="00D936FD"/>
    <w:rsid w:val="00D95115"/>
    <w:rsid w:val="00D9613C"/>
    <w:rsid w:val="00D96E6C"/>
    <w:rsid w:val="00DA0477"/>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0AC"/>
    <w:rsid w:val="00DE3EA7"/>
    <w:rsid w:val="00DF0734"/>
    <w:rsid w:val="00DF0A13"/>
    <w:rsid w:val="00DF0DA6"/>
    <w:rsid w:val="00DF7625"/>
    <w:rsid w:val="00E01968"/>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1936"/>
    <w:rsid w:val="00E42038"/>
    <w:rsid w:val="00E437ED"/>
    <w:rsid w:val="00E44BDF"/>
    <w:rsid w:val="00E458A9"/>
    <w:rsid w:val="00E458F1"/>
    <w:rsid w:val="00E46A90"/>
    <w:rsid w:val="00E46D86"/>
    <w:rsid w:val="00E47AFB"/>
    <w:rsid w:val="00E50152"/>
    <w:rsid w:val="00E51EC6"/>
    <w:rsid w:val="00E530A0"/>
    <w:rsid w:val="00E53833"/>
    <w:rsid w:val="00E54FFD"/>
    <w:rsid w:val="00E579F8"/>
    <w:rsid w:val="00E60838"/>
    <w:rsid w:val="00E60A6F"/>
    <w:rsid w:val="00E61791"/>
    <w:rsid w:val="00E6319C"/>
    <w:rsid w:val="00E63B23"/>
    <w:rsid w:val="00E705B4"/>
    <w:rsid w:val="00E7108D"/>
    <w:rsid w:val="00E710D8"/>
    <w:rsid w:val="00E7297D"/>
    <w:rsid w:val="00E7420E"/>
    <w:rsid w:val="00E75BB7"/>
    <w:rsid w:val="00E765FE"/>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5D63"/>
    <w:rsid w:val="00E96B85"/>
    <w:rsid w:val="00EA00D8"/>
    <w:rsid w:val="00EA0FD9"/>
    <w:rsid w:val="00EA103A"/>
    <w:rsid w:val="00EA2E60"/>
    <w:rsid w:val="00EA346B"/>
    <w:rsid w:val="00EA40C6"/>
    <w:rsid w:val="00EA4EE8"/>
    <w:rsid w:val="00EA5A5B"/>
    <w:rsid w:val="00EA69FE"/>
    <w:rsid w:val="00EB2215"/>
    <w:rsid w:val="00EB42EE"/>
    <w:rsid w:val="00EB5016"/>
    <w:rsid w:val="00EB69B7"/>
    <w:rsid w:val="00EB6CCD"/>
    <w:rsid w:val="00EC07F7"/>
    <w:rsid w:val="00EC32CB"/>
    <w:rsid w:val="00EC4244"/>
    <w:rsid w:val="00EC4629"/>
    <w:rsid w:val="00EC4DDD"/>
    <w:rsid w:val="00EC7F6D"/>
    <w:rsid w:val="00ED0BD0"/>
    <w:rsid w:val="00ED12E4"/>
    <w:rsid w:val="00ED14C8"/>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06409"/>
    <w:rsid w:val="00F12FDE"/>
    <w:rsid w:val="00F13784"/>
    <w:rsid w:val="00F13AA3"/>
    <w:rsid w:val="00F15E57"/>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60C"/>
    <w:rsid w:val="00F367BF"/>
    <w:rsid w:val="00F379B4"/>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6E2D"/>
    <w:rsid w:val="00F6762B"/>
    <w:rsid w:val="00F73EDC"/>
    <w:rsid w:val="00F746EE"/>
    <w:rsid w:val="00F74A97"/>
    <w:rsid w:val="00F752ED"/>
    <w:rsid w:val="00F75DC3"/>
    <w:rsid w:val="00F7770A"/>
    <w:rsid w:val="00F80639"/>
    <w:rsid w:val="00F810FA"/>
    <w:rsid w:val="00F83672"/>
    <w:rsid w:val="00F83D0C"/>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C6909"/>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bip.um.pruszkow.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bip.um.pruszkow.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9E8A7-577C-42F2-9D88-A60F3755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11833</Words>
  <Characters>71001</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82669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7</cp:revision>
  <cp:lastPrinted>2021-09-03T11:38:00Z</cp:lastPrinted>
  <dcterms:created xsi:type="dcterms:W3CDTF">2021-08-30T10:42:00Z</dcterms:created>
  <dcterms:modified xsi:type="dcterms:W3CDTF">2021-09-03T11:38:00Z</dcterms:modified>
</cp:coreProperties>
</file>