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7D446B"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228491D8"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510562">
        <w:rPr>
          <w:rFonts w:asciiTheme="majorHAnsi" w:hAnsiTheme="majorHAnsi" w:cstheme="majorHAnsi"/>
          <w:b/>
          <w:bCs/>
          <w:color w:val="262626" w:themeColor="text1" w:themeTint="D9"/>
          <w:sz w:val="20"/>
          <w:szCs w:val="20"/>
        </w:rPr>
        <w:t>3</w:t>
      </w:r>
      <w:r w:rsidR="00310E25">
        <w:rPr>
          <w:rFonts w:asciiTheme="majorHAnsi" w:hAnsiTheme="majorHAnsi" w:cstheme="majorHAnsi"/>
          <w:b/>
          <w:bCs/>
          <w:color w:val="262626" w:themeColor="text1" w:themeTint="D9"/>
          <w:sz w:val="20"/>
          <w:szCs w:val="20"/>
        </w:rPr>
        <w:t>3</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EC2A18">
      <w:pPr>
        <w:spacing w:after="0" w:line="240" w:lineRule="auto"/>
        <w:rPr>
          <w:rFonts w:asciiTheme="majorHAnsi" w:hAnsiTheme="majorHAnsi" w:cstheme="majorHAnsi"/>
          <w:color w:val="262626" w:themeColor="text1" w:themeTint="D9"/>
          <w:sz w:val="20"/>
          <w:szCs w:val="20"/>
        </w:rPr>
      </w:pPr>
    </w:p>
    <w:p w14:paraId="52209E1B" w14:textId="388C1836" w:rsidR="001C3E1D" w:rsidRPr="001C3E1D" w:rsidRDefault="00310E25" w:rsidP="00510562">
      <w:pPr>
        <w:shd w:val="clear" w:color="auto" w:fill="F2F2F2" w:themeFill="background1" w:themeFillShade="F2"/>
        <w:spacing w:after="0" w:line="240" w:lineRule="auto"/>
        <w:jc w:val="both"/>
        <w:rPr>
          <w:rFonts w:asciiTheme="majorHAnsi" w:hAnsiTheme="majorHAnsi" w:cstheme="majorHAnsi"/>
          <w:b/>
          <w:bCs/>
          <w:iCs/>
          <w:color w:val="000000"/>
        </w:rPr>
      </w:pPr>
      <w:r>
        <w:rPr>
          <w:rFonts w:asciiTheme="majorHAnsi" w:hAnsiTheme="majorHAnsi" w:cstheme="majorHAnsi"/>
          <w:b/>
          <w:bCs/>
          <w:color w:val="000000"/>
          <w:sz w:val="20"/>
          <w:szCs w:val="20"/>
        </w:rPr>
        <w:t>Spinka wodociągu w ul. Poznańskiej, 3go Maja w Pruszkowie.</w:t>
      </w:r>
    </w:p>
    <w:p w14:paraId="485E529E" w14:textId="77777777" w:rsidR="006A7AC9" w:rsidRPr="009D538D"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12BDF115" w:rsidR="00FE7EAD" w:rsidRDefault="00FE7EAD" w:rsidP="00CC124D">
      <w:pPr>
        <w:spacing w:after="0" w:line="240" w:lineRule="auto"/>
        <w:rPr>
          <w:rFonts w:asciiTheme="majorHAnsi" w:hAnsiTheme="majorHAnsi" w:cstheme="majorHAnsi"/>
          <w:color w:val="262626" w:themeColor="text1" w:themeTint="D9"/>
          <w:sz w:val="20"/>
          <w:szCs w:val="20"/>
        </w:rPr>
      </w:pPr>
    </w:p>
    <w:p w14:paraId="423BC048" w14:textId="7AE7B1B4" w:rsidR="00317EAF" w:rsidRDefault="002A4B81" w:rsidP="00D7189F">
      <w:pPr>
        <w:spacing w:after="0" w:line="240" w:lineRule="auto"/>
        <w:ind w:left="5664"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Prezydent Miasta Pruszkowa</w:t>
      </w:r>
    </w:p>
    <w:p w14:paraId="7E721DA1" w14:textId="058377F8" w:rsidR="002A4B81" w:rsidRDefault="002A4B81" w:rsidP="00D7189F">
      <w:pPr>
        <w:spacing w:after="0" w:line="240" w:lineRule="auto"/>
        <w:ind w:left="5664"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Paweł Makuch</w:t>
      </w:r>
    </w:p>
    <w:p w14:paraId="25994F49" w14:textId="77777777" w:rsidR="002A4B81" w:rsidRDefault="002A4B81" w:rsidP="00D7189F">
      <w:pPr>
        <w:spacing w:after="0" w:line="240" w:lineRule="auto"/>
        <w:ind w:left="5664" w:firstLine="708"/>
        <w:rPr>
          <w:rFonts w:asciiTheme="majorHAnsi" w:hAnsiTheme="majorHAnsi" w:cstheme="majorHAnsi"/>
          <w:color w:val="262626" w:themeColor="text1" w:themeTint="D9"/>
          <w:sz w:val="20"/>
          <w:szCs w:val="20"/>
        </w:rPr>
      </w:pPr>
    </w:p>
    <w:p w14:paraId="1F9E0D68" w14:textId="77777777" w:rsidR="002A4B81" w:rsidRPr="00481909" w:rsidRDefault="002A4B81" w:rsidP="00D7189F">
      <w:pPr>
        <w:spacing w:after="0" w:line="240" w:lineRule="auto"/>
        <w:ind w:left="5664" w:firstLine="708"/>
        <w:rPr>
          <w:rFonts w:asciiTheme="majorHAnsi" w:hAnsiTheme="majorHAnsi" w:cstheme="majorHAnsi"/>
          <w:b/>
          <w:bCs/>
          <w:color w:val="262626" w:themeColor="text1" w:themeTint="D9"/>
          <w:sz w:val="20"/>
          <w:szCs w:val="20"/>
        </w:rPr>
      </w:pPr>
      <w:bookmarkStart w:id="2" w:name="_GoBack"/>
      <w:bookmarkEnd w:id="2"/>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Default="00F3239A" w:rsidP="00CC124D">
      <w:pPr>
        <w:spacing w:after="0" w:line="240" w:lineRule="auto"/>
        <w:rPr>
          <w:rFonts w:asciiTheme="majorHAnsi" w:hAnsiTheme="majorHAnsi" w:cstheme="majorHAnsi"/>
          <w:color w:val="262626" w:themeColor="text1" w:themeTint="D9"/>
          <w:sz w:val="20"/>
          <w:szCs w:val="20"/>
        </w:rPr>
      </w:pPr>
    </w:p>
    <w:p w14:paraId="3BC10FCB" w14:textId="77777777" w:rsidR="00F631DB" w:rsidRPr="009D538D" w:rsidRDefault="00F631DB" w:rsidP="00CC124D">
      <w:pPr>
        <w:spacing w:after="0" w:line="240" w:lineRule="auto"/>
        <w:rPr>
          <w:rFonts w:asciiTheme="majorHAnsi" w:hAnsiTheme="majorHAnsi" w:cstheme="majorHAnsi"/>
          <w:color w:val="262626" w:themeColor="text1" w:themeTint="D9"/>
          <w:sz w:val="20"/>
          <w:szCs w:val="20"/>
        </w:rPr>
      </w:pPr>
    </w:p>
    <w:p w14:paraId="2B22934C" w14:textId="6A78EA4A"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F631DB">
        <w:rPr>
          <w:rFonts w:asciiTheme="majorHAnsi" w:hAnsiTheme="majorHAnsi" w:cstheme="majorHAnsi"/>
          <w:b/>
          <w:bCs/>
          <w:color w:val="262626" w:themeColor="text1" w:themeTint="D9"/>
          <w:sz w:val="20"/>
          <w:szCs w:val="20"/>
        </w:rPr>
        <w:t>01.07</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643BE59E" w14:textId="77777777" w:rsidR="001C3E1D" w:rsidRPr="009D538D" w:rsidRDefault="001C3E1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0D50D92" w14:textId="77777777" w:rsidR="00823A14" w:rsidRDefault="00823A14"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777777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(Dz. U. z 2019 r., poz. 2019).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7189A3E9"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2019 r., poz. 2019</w:t>
      </w:r>
      <w:r w:rsidR="00310E25">
        <w:rPr>
          <w:rFonts w:asciiTheme="majorHAnsi" w:hAnsiTheme="majorHAnsi" w:cstheme="majorHAnsi"/>
          <w:color w:val="262626" w:themeColor="text1" w:themeTint="D9"/>
          <w:sz w:val="20"/>
          <w:szCs w:val="20"/>
        </w:rPr>
        <w:t xml:space="preserve"> z </w:t>
      </w:r>
      <w:proofErr w:type="spellStart"/>
      <w:r w:rsidR="00310E25">
        <w:rPr>
          <w:rFonts w:asciiTheme="majorHAnsi" w:hAnsiTheme="majorHAnsi" w:cstheme="majorHAnsi"/>
          <w:color w:val="262626" w:themeColor="text1" w:themeTint="D9"/>
          <w:sz w:val="20"/>
          <w:szCs w:val="20"/>
        </w:rPr>
        <w:t>póżn</w:t>
      </w:r>
      <w:proofErr w:type="spellEnd"/>
      <w:r w:rsidR="00310E25">
        <w:rPr>
          <w:rFonts w:asciiTheme="majorHAnsi" w:hAnsiTheme="majorHAnsi" w:cstheme="majorHAnsi"/>
          <w:color w:val="262626" w:themeColor="text1" w:themeTint="D9"/>
          <w:sz w:val="20"/>
          <w:szCs w:val="20"/>
        </w:rPr>
        <w:t>. zmianami</w:t>
      </w:r>
      <w:r w:rsidR="00C37EF0" w:rsidRPr="009D538D">
        <w:rPr>
          <w:rFonts w:asciiTheme="majorHAnsi" w:hAnsiTheme="majorHAnsi" w:cstheme="majorHAnsi"/>
          <w:color w:val="262626" w:themeColor="text1" w:themeTint="D9"/>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2AEFC74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 xml:space="preserve">w zakresie wskazanym </w:t>
      </w:r>
      <w:r w:rsidR="00F64DC1">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297AA0D0"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607816F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77777777"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7658BD11"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217DF6C8" w14:textId="77777777" w:rsidR="0093536C" w:rsidRPr="009D538D" w:rsidRDefault="0093536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77777777" w:rsidR="006D3D6A" w:rsidRPr="00244E6F" w:rsidRDefault="006D3D6A" w:rsidP="00CC124D">
      <w:pPr>
        <w:spacing w:after="0" w:line="240" w:lineRule="auto"/>
        <w:rPr>
          <w:rFonts w:asciiTheme="majorHAnsi" w:hAnsiTheme="majorHAnsi" w:cstheme="majorHAnsi"/>
          <w:color w:val="262626" w:themeColor="text1" w:themeTint="D9"/>
          <w:sz w:val="20"/>
          <w:szCs w:val="20"/>
        </w:rPr>
      </w:pP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7B5192A4"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7C111163"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F631DB" w:rsidRDefault="004E5A53"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11.1/ </w:t>
      </w:r>
      <w:r w:rsidR="00FB14CA" w:rsidRPr="00F631DB">
        <w:rPr>
          <w:rFonts w:asciiTheme="majorHAnsi" w:hAnsiTheme="majorHAnsi" w:cstheme="majorHAnsi"/>
          <w:sz w:val="20"/>
          <w:szCs w:val="20"/>
        </w:rPr>
        <w:t xml:space="preserve">Zamawiający </w:t>
      </w:r>
      <w:r w:rsidR="00FB14CA" w:rsidRPr="00F631DB">
        <w:rPr>
          <w:rFonts w:asciiTheme="majorHAnsi" w:hAnsiTheme="majorHAnsi" w:cstheme="majorHAnsi"/>
          <w:b/>
          <w:bCs/>
          <w:sz w:val="20"/>
          <w:szCs w:val="20"/>
        </w:rPr>
        <w:t xml:space="preserve">przewiduje udzielenie zamówień </w:t>
      </w:r>
      <w:r w:rsidR="00FB14CA" w:rsidRPr="00F631DB">
        <w:rPr>
          <w:rFonts w:asciiTheme="majorHAnsi" w:hAnsiTheme="majorHAnsi" w:cstheme="majorHAnsi"/>
          <w:sz w:val="20"/>
          <w:szCs w:val="20"/>
        </w:rPr>
        <w:t xml:space="preserve">na podstawie art. 214 ust. 1 pkt 7 ustawy </w:t>
      </w:r>
      <w:proofErr w:type="spellStart"/>
      <w:r w:rsidR="00FB14CA" w:rsidRPr="00F631DB">
        <w:rPr>
          <w:rFonts w:asciiTheme="majorHAnsi" w:hAnsiTheme="majorHAnsi" w:cstheme="majorHAnsi"/>
          <w:sz w:val="20"/>
          <w:szCs w:val="20"/>
        </w:rPr>
        <w:t>Pzp</w:t>
      </w:r>
      <w:proofErr w:type="spellEnd"/>
      <w:r w:rsidR="00FB14CA" w:rsidRPr="00F631DB">
        <w:rPr>
          <w:rFonts w:asciiTheme="majorHAnsi" w:hAnsiTheme="majorHAnsi" w:cstheme="majorHAnsi"/>
          <w:sz w:val="20"/>
          <w:szCs w:val="20"/>
        </w:rPr>
        <w:t xml:space="preserve">/zamówienia polegającego na powtórzeniu podobnych robót budowlanych, zamówienia na dodatkowe </w:t>
      </w:r>
      <w:r w:rsidR="00187782" w:rsidRPr="00F631DB">
        <w:rPr>
          <w:rFonts w:asciiTheme="majorHAnsi" w:hAnsiTheme="majorHAnsi" w:cstheme="majorHAnsi"/>
          <w:sz w:val="20"/>
          <w:szCs w:val="20"/>
        </w:rPr>
        <w:t>roboty budowlane</w:t>
      </w:r>
      <w:r w:rsidR="004F0564" w:rsidRPr="00F631DB">
        <w:rPr>
          <w:rFonts w:asciiTheme="majorHAnsi" w:hAnsiTheme="majorHAnsi" w:cstheme="majorHAnsi"/>
          <w:sz w:val="20"/>
          <w:szCs w:val="20"/>
        </w:rPr>
        <w:t xml:space="preserve">, które stanowić będą nie więcej niż </w:t>
      </w:r>
      <w:r w:rsidR="00EC2A18" w:rsidRPr="00F631DB">
        <w:rPr>
          <w:rFonts w:asciiTheme="majorHAnsi" w:hAnsiTheme="majorHAnsi" w:cstheme="majorHAnsi"/>
          <w:b/>
          <w:sz w:val="20"/>
          <w:szCs w:val="20"/>
        </w:rPr>
        <w:t>5</w:t>
      </w:r>
      <w:r w:rsidR="00482965" w:rsidRPr="00F631DB">
        <w:rPr>
          <w:rFonts w:asciiTheme="majorHAnsi" w:hAnsiTheme="majorHAnsi" w:cstheme="majorHAnsi"/>
          <w:b/>
          <w:sz w:val="20"/>
          <w:szCs w:val="20"/>
        </w:rPr>
        <w:t xml:space="preserve">0 </w:t>
      </w:r>
      <w:r w:rsidR="004F0564" w:rsidRPr="00F631DB">
        <w:rPr>
          <w:rFonts w:asciiTheme="majorHAnsi" w:hAnsiTheme="majorHAnsi" w:cstheme="majorHAnsi"/>
          <w:b/>
          <w:bCs/>
          <w:sz w:val="20"/>
          <w:szCs w:val="20"/>
        </w:rPr>
        <w:t>%</w:t>
      </w:r>
      <w:r w:rsidR="004F0564" w:rsidRPr="00F631DB">
        <w:rPr>
          <w:rFonts w:asciiTheme="majorHAnsi" w:hAnsiTheme="majorHAnsi" w:cstheme="majorHAnsi"/>
          <w:sz w:val="20"/>
          <w:szCs w:val="20"/>
        </w:rPr>
        <w:t xml:space="preserve"> wartości zamówienia podstawowego</w:t>
      </w:r>
      <w:r w:rsidR="00FB14CA" w:rsidRPr="00F631DB">
        <w:rPr>
          <w:rFonts w:asciiTheme="majorHAnsi" w:hAnsiTheme="majorHAnsi" w:cstheme="majorHAnsi"/>
          <w:sz w:val="20"/>
          <w:szCs w:val="20"/>
        </w:rPr>
        <w:t>.</w:t>
      </w:r>
    </w:p>
    <w:p w14:paraId="55EE91F6" w14:textId="77777777" w:rsidR="00FB14CA" w:rsidRPr="00F631DB" w:rsidRDefault="00FB14CA" w:rsidP="00CC124D">
      <w:pPr>
        <w:spacing w:after="0" w:line="240" w:lineRule="auto"/>
        <w:jc w:val="both"/>
        <w:rPr>
          <w:rFonts w:asciiTheme="majorHAnsi" w:hAnsiTheme="majorHAnsi" w:cstheme="majorHAnsi"/>
          <w:sz w:val="20"/>
          <w:szCs w:val="20"/>
        </w:rPr>
      </w:pPr>
    </w:p>
    <w:p w14:paraId="3C62724B" w14:textId="77777777" w:rsidR="00795652" w:rsidRPr="00F631DB" w:rsidRDefault="00795652" w:rsidP="00510562">
      <w:pPr>
        <w:spacing w:after="0" w:line="240" w:lineRule="auto"/>
        <w:jc w:val="both"/>
        <w:rPr>
          <w:rFonts w:ascii="Calibri Light" w:hAnsi="Calibri Light"/>
          <w:sz w:val="20"/>
          <w:szCs w:val="20"/>
        </w:rPr>
      </w:pPr>
      <w:r w:rsidRPr="00F631DB">
        <w:rPr>
          <w:rFonts w:ascii="Calibri Light" w:hAnsi="Calibri Light"/>
          <w:sz w:val="20"/>
          <w:szCs w:val="20"/>
        </w:rPr>
        <w:t>Zakres w/w zamówienia podobne roboty budowlane, w tym:</w:t>
      </w:r>
    </w:p>
    <w:p w14:paraId="57BDFF22" w14:textId="2C30EC37" w:rsidR="00F64DC1" w:rsidRPr="00F631DB" w:rsidRDefault="00F64DC1" w:rsidP="00E7762B">
      <w:pPr>
        <w:shd w:val="clear" w:color="auto" w:fill="F2F2F2" w:themeFill="background1" w:themeFillShade="F2"/>
        <w:autoSpaceDE w:val="0"/>
        <w:spacing w:after="0" w:line="240" w:lineRule="auto"/>
        <w:ind w:left="2126"/>
        <w:jc w:val="both"/>
        <w:rPr>
          <w:rFonts w:ascii="Calibri Light" w:hAnsi="Calibri Light" w:cs="Calibri Light"/>
          <w:sz w:val="20"/>
          <w:szCs w:val="20"/>
        </w:rPr>
      </w:pPr>
      <w:r w:rsidRPr="00F631DB">
        <w:rPr>
          <w:rFonts w:ascii="Calibri Light" w:hAnsi="Calibri Light" w:cs="Calibri Light"/>
          <w:sz w:val="18"/>
          <w:szCs w:val="18"/>
        </w:rPr>
        <w:t xml:space="preserve">- </w:t>
      </w:r>
      <w:r w:rsidR="00E7762B" w:rsidRPr="00F631DB">
        <w:rPr>
          <w:rFonts w:ascii="Calibri Light" w:hAnsi="Calibri Light" w:cs="Calibri Light"/>
          <w:sz w:val="18"/>
          <w:szCs w:val="18"/>
        </w:rPr>
        <w:t>roboty z branży sieci wodociągowej</w:t>
      </w:r>
    </w:p>
    <w:p w14:paraId="35F44259" w14:textId="77777777" w:rsidR="00510562" w:rsidRPr="00F631DB" w:rsidRDefault="00510562" w:rsidP="00510562">
      <w:pPr>
        <w:spacing w:after="0" w:line="240" w:lineRule="auto"/>
        <w:ind w:left="709" w:firstLine="425"/>
        <w:rPr>
          <w:rFonts w:ascii="Calibri Light" w:hAnsi="Calibri Light" w:cs="Calibri Light"/>
          <w:sz w:val="20"/>
          <w:szCs w:val="20"/>
          <w:u w:val="single"/>
        </w:rPr>
      </w:pPr>
    </w:p>
    <w:p w14:paraId="2B511EEF" w14:textId="77777777" w:rsidR="00FB14CA" w:rsidRPr="00F631DB" w:rsidRDefault="00FB14CA" w:rsidP="001C3E1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(zamówienie powinno polegać na powtórzeniu podobnych usług lub robót budowlanych, i powinno być zgodne z jego przedmiotem).</w:t>
      </w:r>
    </w:p>
    <w:p w14:paraId="621C7EC1" w14:textId="77777777" w:rsidR="002C26D4" w:rsidRPr="00F631DB" w:rsidRDefault="002C26D4" w:rsidP="00795652">
      <w:pPr>
        <w:spacing w:after="0" w:line="240" w:lineRule="auto"/>
        <w:jc w:val="both"/>
        <w:rPr>
          <w:rFonts w:asciiTheme="majorHAnsi" w:hAnsiTheme="majorHAnsi" w:cstheme="majorHAnsi"/>
          <w:sz w:val="20"/>
          <w:szCs w:val="20"/>
        </w:rPr>
      </w:pPr>
    </w:p>
    <w:p w14:paraId="7A379A56" w14:textId="77777777" w:rsidR="00FB14CA" w:rsidRPr="00F631DB" w:rsidRDefault="00FB14CA" w:rsidP="00795652">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Zamawiający uwzględnił całkowitą wartość tego zamówienia przy obliczaniu wartości niniejszego zamówienia publicznego.</w:t>
      </w:r>
    </w:p>
    <w:p w14:paraId="4228C87B" w14:textId="77777777" w:rsidR="004E5A53" w:rsidRPr="00F631DB" w:rsidRDefault="004E5A53" w:rsidP="00795652">
      <w:pPr>
        <w:spacing w:after="0" w:line="240" w:lineRule="auto"/>
        <w:ind w:left="11" w:hanging="11"/>
        <w:jc w:val="both"/>
        <w:rPr>
          <w:rFonts w:asciiTheme="majorHAnsi" w:hAnsiTheme="majorHAnsi" w:cstheme="majorHAnsi"/>
          <w:b/>
          <w:bCs/>
          <w:sz w:val="20"/>
          <w:szCs w:val="20"/>
        </w:rPr>
      </w:pPr>
    </w:p>
    <w:p w14:paraId="319FFE9C" w14:textId="77777777" w:rsidR="00CC124D" w:rsidRPr="00F631DB" w:rsidRDefault="004E5A53" w:rsidP="00EF52B3">
      <w:pPr>
        <w:spacing w:after="0" w:line="240" w:lineRule="auto"/>
        <w:ind w:left="11" w:hanging="11"/>
        <w:jc w:val="both"/>
        <w:rPr>
          <w:rFonts w:asciiTheme="majorHAnsi" w:hAnsiTheme="majorHAnsi" w:cstheme="majorHAnsi"/>
          <w:sz w:val="20"/>
          <w:szCs w:val="20"/>
        </w:rPr>
      </w:pPr>
      <w:r w:rsidRPr="00F631DB">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F631DB">
        <w:rPr>
          <w:rFonts w:asciiTheme="majorHAnsi" w:hAnsiTheme="majorHAnsi" w:cstheme="majorHAnsi"/>
          <w:sz w:val="20"/>
          <w:szCs w:val="20"/>
        </w:rPr>
        <w:t>.</w:t>
      </w:r>
    </w:p>
    <w:p w14:paraId="61F77E09" w14:textId="77777777" w:rsidR="00CC124D" w:rsidRPr="00F631DB" w:rsidRDefault="00CC124D" w:rsidP="00EF52B3">
      <w:pPr>
        <w:spacing w:after="0" w:line="240" w:lineRule="auto"/>
        <w:ind w:left="11" w:hanging="11"/>
        <w:jc w:val="both"/>
        <w:rPr>
          <w:rFonts w:asciiTheme="majorHAnsi" w:hAnsiTheme="majorHAnsi" w:cstheme="majorHAnsi"/>
          <w:sz w:val="20"/>
          <w:szCs w:val="20"/>
        </w:rPr>
      </w:pPr>
    </w:p>
    <w:p w14:paraId="6EAB1787" w14:textId="77777777" w:rsidR="001C3E1D" w:rsidRPr="00F631DB" w:rsidRDefault="001C3E1D" w:rsidP="00EF52B3">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34B28457" w14:textId="77777777" w:rsidR="00EF52B3" w:rsidRPr="00F631DB" w:rsidRDefault="00EF52B3" w:rsidP="00EF52B3">
      <w:pPr>
        <w:spacing w:after="0" w:line="240" w:lineRule="auto"/>
        <w:jc w:val="both"/>
        <w:rPr>
          <w:rFonts w:asciiTheme="majorHAnsi" w:hAnsiTheme="majorHAnsi" w:cstheme="majorHAnsi"/>
          <w:sz w:val="20"/>
          <w:szCs w:val="20"/>
        </w:rPr>
      </w:pPr>
    </w:p>
    <w:p w14:paraId="3F8BBF78" w14:textId="77777777" w:rsidR="00EF52B3" w:rsidRPr="00F631DB" w:rsidRDefault="00EF52B3" w:rsidP="00EF52B3">
      <w:pPr>
        <w:spacing w:after="0" w:line="240" w:lineRule="auto"/>
        <w:jc w:val="both"/>
        <w:rPr>
          <w:rFonts w:asciiTheme="majorHAnsi" w:hAnsiTheme="majorHAnsi" w:cstheme="majorHAnsi"/>
          <w:sz w:val="20"/>
          <w:szCs w:val="20"/>
          <w:lang w:eastAsia="en-US"/>
        </w:rPr>
      </w:pPr>
      <w:r w:rsidRPr="00F631DB">
        <w:rPr>
          <w:rFonts w:asciiTheme="majorHAnsi" w:hAnsiTheme="majorHAnsi" w:cstheme="majorHAnsi"/>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6F3D2B78" w14:textId="77777777" w:rsidR="00EF52B3" w:rsidRPr="00F631DB" w:rsidRDefault="00EF52B3" w:rsidP="00EF52B3">
      <w:pPr>
        <w:spacing w:after="0" w:line="240" w:lineRule="auto"/>
        <w:jc w:val="both"/>
        <w:rPr>
          <w:rFonts w:asciiTheme="majorHAnsi" w:hAnsiTheme="majorHAnsi" w:cstheme="majorHAnsi"/>
          <w:sz w:val="20"/>
          <w:szCs w:val="20"/>
          <w:lang w:eastAsia="en-US"/>
        </w:rPr>
      </w:pPr>
    </w:p>
    <w:p w14:paraId="18B9825F" w14:textId="77777777" w:rsidR="00E71DA3" w:rsidRPr="00F631DB" w:rsidRDefault="00E71DA3" w:rsidP="00EF52B3">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lastRenderedPageBreak/>
        <w:t>Ceny jednostkowe na roboty tego samego rodzaju co w zamówieniu podstawowym zostaną ustalone w oparciu o zapisy przyjęte z kosztorysu złożonego przez Wykonawcę w dacie podpisania umowy.</w:t>
      </w:r>
    </w:p>
    <w:p w14:paraId="1FCB4005" w14:textId="77777777" w:rsidR="00E71DA3" w:rsidRPr="00F631DB" w:rsidRDefault="00E71DA3" w:rsidP="00EF52B3">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1F103F3C"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6692551" w14:textId="24640FEC"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w:t>
      </w:r>
      <w:r w:rsidR="00E1743D">
        <w:rPr>
          <w:rFonts w:asciiTheme="majorHAnsi" w:hAnsiTheme="majorHAnsi" w:cstheme="majorHAnsi"/>
          <w:color w:val="262626" w:themeColor="text1" w:themeTint="D9"/>
          <w:sz w:val="20"/>
          <w:szCs w:val="20"/>
        </w:rPr>
        <w:t>a o </w:t>
      </w:r>
      <w:r w:rsidRPr="009D538D">
        <w:rPr>
          <w:rFonts w:asciiTheme="majorHAnsi" w:hAnsiTheme="majorHAnsi" w:cstheme="majorHAnsi"/>
          <w:color w:val="262626" w:themeColor="text1" w:themeTint="D9"/>
          <w:sz w:val="20"/>
          <w:szCs w:val="20"/>
        </w:rPr>
        <w:t>udzielenie zamówienia z przyczyn leżących po stronie Zamawiającego, wówczas wykonawcom, którzy złożyli oferty niepodlegające odrzuceniu, przysługuje roszczenie o zwrot uzasadnionych kosztów ucz</w:t>
      </w:r>
      <w:r w:rsidR="00E1743D">
        <w:rPr>
          <w:rFonts w:asciiTheme="majorHAnsi" w:hAnsiTheme="majorHAnsi" w:cstheme="majorHAnsi"/>
          <w:color w:val="262626" w:themeColor="text1" w:themeTint="D9"/>
          <w:sz w:val="20"/>
          <w:szCs w:val="20"/>
        </w:rPr>
        <w:t>estnictwa w tym postępowaniu, w </w:t>
      </w:r>
      <w:r w:rsidRPr="009D538D">
        <w:rPr>
          <w:rFonts w:asciiTheme="majorHAnsi" w:hAnsiTheme="majorHAnsi" w:cstheme="majorHAnsi"/>
          <w:color w:val="262626" w:themeColor="text1" w:themeTint="D9"/>
          <w:sz w:val="20"/>
          <w:szCs w:val="20"/>
        </w:rPr>
        <w:t xml:space="preserve">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1AC97F5A"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81C90A0"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69C0998D" w14:textId="18767561" w:rsidR="00EC2A18" w:rsidRDefault="00EC2A18" w:rsidP="00CC124D">
      <w:pPr>
        <w:spacing w:after="0" w:line="240" w:lineRule="auto"/>
        <w:jc w:val="both"/>
        <w:rPr>
          <w:rFonts w:asciiTheme="majorHAnsi" w:hAnsiTheme="majorHAnsi" w:cstheme="majorHAnsi"/>
          <w:color w:val="262626" w:themeColor="text1" w:themeTint="D9"/>
          <w:sz w:val="20"/>
          <w:szCs w:val="20"/>
        </w:rPr>
      </w:pP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3E597B0C" w14:textId="09D25940" w:rsidR="00823A14" w:rsidRDefault="00823A14" w:rsidP="00CC124D">
      <w:pPr>
        <w:spacing w:after="0" w:line="240" w:lineRule="auto"/>
        <w:rPr>
          <w:rFonts w:asciiTheme="majorHAnsi" w:hAnsiTheme="majorHAnsi" w:cstheme="majorHAnsi"/>
          <w:color w:val="262626" w:themeColor="text1" w:themeTint="D9"/>
          <w:sz w:val="20"/>
          <w:szCs w:val="20"/>
        </w:rPr>
      </w:pPr>
    </w:p>
    <w:p w14:paraId="65B69037" w14:textId="77777777" w:rsidR="00823A14" w:rsidRPr="009D538D" w:rsidRDefault="00823A14"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 xml:space="preserve">Zamawiający oświadcza, że spełnia wymogi określone w rozporządzeniu Parlamentu Europejskiego i Rady (UE) 2016/679 z  27 kwietnia 2016 r. w sprawie ochrony osób fizycznych w związku z przetwarzaniem danych osobowych i w sprawie </w:t>
      </w:r>
      <w:r w:rsidR="00FB14CA" w:rsidRPr="009D538D">
        <w:rPr>
          <w:rFonts w:asciiTheme="majorHAnsi" w:hAnsiTheme="majorHAnsi" w:cstheme="majorHAnsi"/>
          <w:color w:val="262626" w:themeColor="text1" w:themeTint="D9"/>
          <w:sz w:val="20"/>
          <w:szCs w:val="20"/>
        </w:rPr>
        <w:lastRenderedPageBreak/>
        <w:t>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5C78A5BB" w14:textId="1B7AD785" w:rsidR="00F64DC1" w:rsidRDefault="00E458A9" w:rsidP="00F64DC1">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w celu związanym z przedmiotowym postępowaniem o udzielenie zamówienia publicznego pn.</w:t>
      </w:r>
      <w:r w:rsidR="00F64DC1">
        <w:rPr>
          <w:rFonts w:asciiTheme="majorHAnsi" w:hAnsiTheme="majorHAnsi" w:cstheme="majorHAnsi"/>
          <w:color w:val="262626" w:themeColor="text1" w:themeTint="D9"/>
          <w:sz w:val="20"/>
          <w:szCs w:val="20"/>
        </w:rPr>
        <w:t>:</w:t>
      </w:r>
      <w:r w:rsidR="00FB14CA" w:rsidRPr="00905A17">
        <w:rPr>
          <w:rFonts w:asciiTheme="majorHAnsi" w:hAnsiTheme="majorHAnsi" w:cstheme="majorHAnsi"/>
          <w:color w:val="262626" w:themeColor="text1" w:themeTint="D9"/>
          <w:sz w:val="20"/>
          <w:szCs w:val="20"/>
        </w:rPr>
        <w:t xml:space="preserve"> </w:t>
      </w:r>
    </w:p>
    <w:p w14:paraId="7BDFE07E" w14:textId="5AB140C7" w:rsidR="00F64DC1" w:rsidRDefault="00E1743D" w:rsidP="00F64DC1">
      <w:pPr>
        <w:spacing w:after="0" w:line="240" w:lineRule="auto"/>
        <w:rPr>
          <w:rFonts w:asciiTheme="majorHAnsi" w:hAnsiTheme="majorHAnsi" w:cstheme="majorHAnsi"/>
          <w:b/>
          <w:bCs/>
          <w:color w:val="000000"/>
          <w:sz w:val="20"/>
          <w:szCs w:val="20"/>
        </w:rPr>
      </w:pPr>
      <w:r w:rsidRPr="00E1743D">
        <w:rPr>
          <w:rFonts w:asciiTheme="majorHAnsi" w:hAnsiTheme="majorHAnsi" w:cstheme="majorHAnsi"/>
          <w:b/>
          <w:bCs/>
          <w:color w:val="000000"/>
          <w:sz w:val="20"/>
          <w:szCs w:val="20"/>
        </w:rPr>
        <w:t>Spinka wodociągu w ul. Poznańskiej, 3go Maja w Pruszkowie.</w:t>
      </w:r>
    </w:p>
    <w:p w14:paraId="5D0EFA97" w14:textId="77777777" w:rsidR="00E1743D" w:rsidRDefault="00E1743D" w:rsidP="00F64DC1">
      <w:pPr>
        <w:spacing w:after="0" w:line="240" w:lineRule="auto"/>
        <w:rPr>
          <w:rFonts w:asciiTheme="majorHAnsi" w:hAnsiTheme="majorHAnsi" w:cstheme="majorHAnsi"/>
          <w:color w:val="262626" w:themeColor="text1" w:themeTint="D9"/>
          <w:sz w:val="20"/>
          <w:szCs w:val="20"/>
        </w:rPr>
      </w:pPr>
    </w:p>
    <w:p w14:paraId="08ECB88E" w14:textId="52AAC1F6" w:rsidR="00FB14CA" w:rsidRPr="009D538D" w:rsidRDefault="00E458A9" w:rsidP="00F64DC1">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4"/>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53B93B3C" w14:textId="11BE9B3F" w:rsidR="004C1129" w:rsidRDefault="00E1743D" w:rsidP="00F64DC1">
      <w:pPr>
        <w:spacing w:after="0" w:line="240" w:lineRule="auto"/>
        <w:rPr>
          <w:rFonts w:asciiTheme="majorHAnsi" w:hAnsiTheme="majorHAnsi" w:cstheme="majorHAnsi"/>
          <w:b/>
          <w:bCs/>
          <w:color w:val="000000"/>
          <w:sz w:val="20"/>
          <w:szCs w:val="20"/>
        </w:rPr>
      </w:pPr>
      <w:r w:rsidRPr="00E1743D">
        <w:rPr>
          <w:rFonts w:asciiTheme="majorHAnsi" w:hAnsiTheme="majorHAnsi" w:cstheme="majorHAnsi"/>
          <w:b/>
          <w:bCs/>
          <w:color w:val="000000"/>
          <w:sz w:val="20"/>
          <w:szCs w:val="20"/>
        </w:rPr>
        <w:t>Spinka wodociągu w ul. Poznańskiej, 3go Maja w Pruszkowie.</w:t>
      </w:r>
    </w:p>
    <w:p w14:paraId="585677DB" w14:textId="77777777" w:rsidR="00E1743D" w:rsidRPr="00F64DC1" w:rsidRDefault="00E1743D" w:rsidP="00F64DC1">
      <w:pPr>
        <w:spacing w:after="0" w:line="240" w:lineRule="auto"/>
        <w:rPr>
          <w:rFonts w:asciiTheme="majorHAnsi" w:hAnsiTheme="majorHAnsi" w:cstheme="majorHAnsi"/>
          <w:b/>
          <w:bCs/>
          <w:color w:val="262626" w:themeColor="text1" w:themeTint="D9"/>
          <w:sz w:val="20"/>
          <w:szCs w:val="20"/>
        </w:rPr>
      </w:pPr>
    </w:p>
    <w:p w14:paraId="042242E5" w14:textId="77777777" w:rsidR="004C1129" w:rsidRPr="00F64DC1" w:rsidRDefault="007E6F19" w:rsidP="00F64DC1">
      <w:pPr>
        <w:spacing w:after="0" w:line="240" w:lineRule="auto"/>
        <w:rPr>
          <w:rFonts w:asciiTheme="majorHAnsi" w:hAnsiTheme="majorHAnsi" w:cstheme="majorHAnsi"/>
          <w:b/>
          <w:color w:val="262626" w:themeColor="text1" w:themeTint="D9"/>
          <w:sz w:val="20"/>
          <w:szCs w:val="20"/>
          <w:lang w:eastAsia="en-US"/>
        </w:rPr>
      </w:pPr>
      <w:r w:rsidRPr="00F64DC1">
        <w:rPr>
          <w:rFonts w:asciiTheme="majorHAnsi" w:hAnsiTheme="majorHAnsi" w:cstheme="majorHAnsi"/>
          <w:b/>
          <w:bCs/>
          <w:color w:val="262626" w:themeColor="text1" w:themeTint="D9"/>
          <w:sz w:val="20"/>
          <w:szCs w:val="20"/>
        </w:rPr>
        <w:t xml:space="preserve">1.2/ </w:t>
      </w:r>
      <w:r w:rsidR="004C1129" w:rsidRPr="00F64DC1">
        <w:rPr>
          <w:rFonts w:asciiTheme="majorHAnsi" w:hAnsiTheme="majorHAnsi" w:cstheme="majorHAnsi"/>
          <w:b/>
          <w:color w:val="262626" w:themeColor="text1" w:themeTint="D9"/>
          <w:sz w:val="20"/>
          <w:szCs w:val="20"/>
          <w:lang w:eastAsia="en-US"/>
        </w:rPr>
        <w:t>Szczegółowy opis przedmiotu zamówienia:</w:t>
      </w:r>
    </w:p>
    <w:p w14:paraId="7ECD1C47" w14:textId="77777777" w:rsidR="00F64DC1" w:rsidRDefault="00F64DC1" w:rsidP="00F64DC1">
      <w:pPr>
        <w:spacing w:after="0" w:line="240" w:lineRule="auto"/>
        <w:jc w:val="both"/>
        <w:rPr>
          <w:rFonts w:asciiTheme="majorHAnsi" w:hAnsiTheme="majorHAnsi" w:cstheme="majorHAnsi"/>
          <w:b/>
          <w:color w:val="333333"/>
          <w:sz w:val="20"/>
          <w:szCs w:val="20"/>
        </w:rPr>
      </w:pPr>
    </w:p>
    <w:p w14:paraId="03FB1F15" w14:textId="72C9E1A0" w:rsidR="00F64DC1" w:rsidRPr="00E1743D" w:rsidRDefault="00E1743D" w:rsidP="00F64DC1">
      <w:pPr>
        <w:spacing w:after="0" w:line="240" w:lineRule="auto"/>
        <w:jc w:val="both"/>
        <w:rPr>
          <w:rFonts w:asciiTheme="majorHAnsi" w:hAnsiTheme="majorHAnsi" w:cstheme="majorHAnsi"/>
          <w:color w:val="333333"/>
          <w:sz w:val="20"/>
          <w:szCs w:val="20"/>
        </w:rPr>
      </w:pPr>
      <w:r w:rsidRPr="00E1743D">
        <w:rPr>
          <w:rFonts w:asciiTheme="majorHAnsi" w:hAnsiTheme="majorHAnsi" w:cstheme="majorHAnsi"/>
          <w:color w:val="333333"/>
          <w:sz w:val="20"/>
          <w:szCs w:val="20"/>
        </w:rPr>
        <w:t xml:space="preserve">Budowa sieci wodociągowej </w:t>
      </w:r>
      <w:r>
        <w:rPr>
          <w:rFonts w:asciiTheme="majorHAnsi" w:hAnsiTheme="majorHAnsi" w:cstheme="majorHAnsi"/>
          <w:color w:val="333333"/>
          <w:sz w:val="20"/>
          <w:szCs w:val="20"/>
        </w:rPr>
        <w:t>w rejonie ul. Poznańskiej i ul. 3go Maja w Pruszkowie o długości około</w:t>
      </w:r>
      <w:r w:rsidR="007273D1">
        <w:rPr>
          <w:rFonts w:asciiTheme="majorHAnsi" w:hAnsiTheme="majorHAnsi" w:cstheme="majorHAnsi"/>
          <w:color w:val="333333"/>
          <w:sz w:val="20"/>
          <w:szCs w:val="20"/>
        </w:rPr>
        <w:t xml:space="preserve"> </w:t>
      </w:r>
      <w:r>
        <w:rPr>
          <w:rFonts w:asciiTheme="majorHAnsi" w:hAnsiTheme="majorHAnsi" w:cstheme="majorHAnsi"/>
          <w:color w:val="333333"/>
          <w:sz w:val="20"/>
          <w:szCs w:val="20"/>
        </w:rPr>
        <w:t>224.10 m z rur żeliwnych sferoidalnych, połączenia elastycznych dn200mm elastyczne, zasuwa liniowa dn100, kielichowa, typ F5 – 2 szt., hydrant ppoż. Dn80 podziemny 3 szt., zajęcie pasa drogowego wraz z umieszczeniem urządzenia MZDW (wykonawca).</w:t>
      </w:r>
    </w:p>
    <w:p w14:paraId="0417625B" w14:textId="77777777" w:rsidR="00E21436" w:rsidRPr="00F64DC1" w:rsidRDefault="00E21436" w:rsidP="00F64DC1">
      <w:pPr>
        <w:spacing w:after="0" w:line="240" w:lineRule="auto"/>
        <w:jc w:val="both"/>
        <w:rPr>
          <w:rFonts w:asciiTheme="majorHAnsi" w:hAnsiTheme="majorHAnsi" w:cstheme="majorHAnsi"/>
          <w:color w:val="333333"/>
          <w:sz w:val="20"/>
          <w:szCs w:val="20"/>
        </w:rPr>
      </w:pPr>
    </w:p>
    <w:p w14:paraId="502DB689" w14:textId="77777777" w:rsidR="007C50EB" w:rsidRPr="00F64DC1" w:rsidRDefault="007C50EB" w:rsidP="00F64DC1">
      <w:pPr>
        <w:spacing w:after="0" w:line="240" w:lineRule="auto"/>
        <w:rPr>
          <w:rFonts w:asciiTheme="majorHAnsi" w:hAnsiTheme="majorHAnsi" w:cstheme="majorHAnsi"/>
          <w:color w:val="262626" w:themeColor="text1" w:themeTint="D9"/>
          <w:sz w:val="20"/>
          <w:szCs w:val="20"/>
          <w:u w:val="single"/>
        </w:rPr>
      </w:pPr>
      <w:r w:rsidRPr="00F64DC1">
        <w:rPr>
          <w:rFonts w:asciiTheme="majorHAnsi" w:hAnsiTheme="majorHAnsi" w:cstheme="majorHAnsi"/>
          <w:color w:val="262626" w:themeColor="text1" w:themeTint="D9"/>
          <w:sz w:val="20"/>
          <w:szCs w:val="20"/>
          <w:u w:val="single"/>
        </w:rPr>
        <w:t>Szczegółowy opis przedmiotu zamówienia opisuje dokumentacja projektowa, Szczegółowe Specyfikacje Wykonania i Odbioru Robót Budowlanych stanowiące załączniki do niniejszej SWZ.</w:t>
      </w:r>
    </w:p>
    <w:p w14:paraId="3E79D848" w14:textId="03D1731F" w:rsidR="007273D1" w:rsidRPr="007273D1" w:rsidRDefault="007273D1" w:rsidP="007273D1">
      <w:pPr>
        <w:autoSpaceDE w:val="0"/>
        <w:autoSpaceDN w:val="0"/>
        <w:adjustRightInd w:val="0"/>
        <w:spacing w:after="0" w:line="240" w:lineRule="atLeast"/>
        <w:jc w:val="both"/>
        <w:rPr>
          <w:rFonts w:ascii="Times New Roman" w:eastAsia="Times New Roman" w:hAnsi="Times New Roman"/>
          <w:i/>
          <w:iCs/>
          <w:color w:val="262626"/>
        </w:rPr>
      </w:pPr>
      <w:r w:rsidRPr="007273D1">
        <w:rPr>
          <w:rFonts w:ascii="Times New Roman" w:eastAsia="Times New Roman" w:hAnsi="Times New Roman"/>
          <w:i/>
          <w:iCs/>
          <w:color w:val="262626"/>
        </w:rPr>
        <w:t xml:space="preserve"> </w:t>
      </w:r>
    </w:p>
    <w:p w14:paraId="7783D160" w14:textId="77777777" w:rsidR="007273D1" w:rsidRPr="00F64DC1" w:rsidRDefault="007273D1" w:rsidP="00F64DC1">
      <w:pPr>
        <w:spacing w:after="0" w:line="240" w:lineRule="auto"/>
        <w:rPr>
          <w:rFonts w:asciiTheme="majorHAnsi" w:hAnsiTheme="majorHAnsi" w:cstheme="majorHAnsi"/>
          <w:color w:val="262626" w:themeColor="text1" w:themeTint="D9"/>
          <w:sz w:val="20"/>
          <w:szCs w:val="20"/>
        </w:rPr>
      </w:pPr>
    </w:p>
    <w:p w14:paraId="181218EC" w14:textId="425EEC26" w:rsidR="006D3D6A" w:rsidRPr="00F64DC1" w:rsidRDefault="007E6F1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1.</w:t>
      </w:r>
      <w:r w:rsidR="00987BF5" w:rsidRPr="00F64DC1">
        <w:rPr>
          <w:rFonts w:asciiTheme="majorHAnsi" w:hAnsiTheme="majorHAnsi" w:cstheme="majorHAnsi"/>
          <w:b/>
          <w:bCs/>
          <w:color w:val="262626" w:themeColor="text1" w:themeTint="D9"/>
          <w:sz w:val="20"/>
          <w:szCs w:val="20"/>
        </w:rPr>
        <w:t>3</w:t>
      </w:r>
      <w:r w:rsidRPr="00F64DC1">
        <w:rPr>
          <w:rFonts w:asciiTheme="majorHAnsi" w:hAnsiTheme="majorHAnsi" w:cstheme="majorHAnsi"/>
          <w:b/>
          <w:bCs/>
          <w:color w:val="262626" w:themeColor="text1" w:themeTint="D9"/>
          <w:sz w:val="20"/>
          <w:szCs w:val="20"/>
        </w:rPr>
        <w:t xml:space="preserve">/ </w:t>
      </w:r>
      <w:r w:rsidR="006D3D6A" w:rsidRPr="00F64DC1">
        <w:rPr>
          <w:rFonts w:asciiTheme="majorHAnsi" w:hAnsiTheme="majorHAnsi" w:cstheme="majorHAnsi"/>
          <w:b/>
          <w:bCs/>
          <w:color w:val="262626" w:themeColor="text1" w:themeTint="D9"/>
          <w:sz w:val="20"/>
          <w:szCs w:val="20"/>
        </w:rPr>
        <w:t xml:space="preserve">Wspólny Słownik Zamówień - CPV: </w:t>
      </w:r>
    </w:p>
    <w:p w14:paraId="7DD0B0B1" w14:textId="77777777" w:rsidR="00B353BE" w:rsidRDefault="00B353BE" w:rsidP="00F64DC1">
      <w:pPr>
        <w:spacing w:after="0" w:line="240" w:lineRule="auto"/>
        <w:rPr>
          <w:rFonts w:asciiTheme="majorHAnsi" w:hAnsiTheme="majorHAnsi" w:cstheme="majorHAnsi"/>
          <w:color w:val="333333"/>
          <w:sz w:val="20"/>
          <w:szCs w:val="20"/>
        </w:rPr>
      </w:pPr>
    </w:p>
    <w:p w14:paraId="69B314CA" w14:textId="41C103A8" w:rsidR="00F64DC1" w:rsidRPr="00F64DC1" w:rsidRDefault="00F64DC1" w:rsidP="00F64DC1">
      <w:pPr>
        <w:spacing w:after="0" w:line="240" w:lineRule="auto"/>
        <w:rPr>
          <w:rFonts w:asciiTheme="majorHAnsi" w:hAnsiTheme="majorHAnsi" w:cstheme="majorHAnsi"/>
          <w:color w:val="333333"/>
          <w:sz w:val="20"/>
          <w:szCs w:val="20"/>
        </w:rPr>
      </w:pPr>
      <w:r w:rsidRPr="00F64DC1">
        <w:rPr>
          <w:rFonts w:asciiTheme="majorHAnsi" w:hAnsiTheme="majorHAnsi" w:cstheme="majorHAnsi"/>
          <w:color w:val="333333"/>
          <w:sz w:val="20"/>
          <w:szCs w:val="20"/>
        </w:rPr>
        <w:t>45</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23</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13</w:t>
      </w:r>
      <w:r>
        <w:rPr>
          <w:rFonts w:asciiTheme="majorHAnsi" w:hAnsiTheme="majorHAnsi" w:cstheme="majorHAnsi"/>
          <w:color w:val="333333"/>
          <w:sz w:val="20"/>
          <w:szCs w:val="20"/>
        </w:rPr>
        <w:t>.</w:t>
      </w:r>
      <w:r w:rsidRPr="00F64DC1">
        <w:rPr>
          <w:rFonts w:asciiTheme="majorHAnsi" w:hAnsiTheme="majorHAnsi" w:cstheme="majorHAnsi"/>
          <w:color w:val="333333"/>
          <w:sz w:val="20"/>
          <w:szCs w:val="20"/>
        </w:rPr>
        <w:t>00</w:t>
      </w:r>
      <w:r>
        <w:rPr>
          <w:rFonts w:asciiTheme="majorHAnsi" w:hAnsiTheme="majorHAnsi" w:cstheme="majorHAnsi"/>
          <w:color w:val="333333"/>
          <w:sz w:val="20"/>
          <w:szCs w:val="20"/>
        </w:rPr>
        <w:t xml:space="preserve"> </w:t>
      </w:r>
      <w:r w:rsidR="00B353BE">
        <w:rPr>
          <w:rFonts w:asciiTheme="majorHAnsi" w:hAnsiTheme="majorHAnsi" w:cstheme="majorHAnsi"/>
          <w:color w:val="333333"/>
          <w:sz w:val="20"/>
          <w:szCs w:val="20"/>
        </w:rPr>
        <w:t>–</w:t>
      </w:r>
      <w:r>
        <w:rPr>
          <w:rFonts w:asciiTheme="majorHAnsi" w:hAnsiTheme="majorHAnsi" w:cstheme="majorHAnsi"/>
          <w:color w:val="333333"/>
          <w:sz w:val="20"/>
          <w:szCs w:val="20"/>
        </w:rPr>
        <w:t xml:space="preserve"> </w:t>
      </w:r>
      <w:r w:rsidRPr="00F64DC1">
        <w:rPr>
          <w:rFonts w:asciiTheme="majorHAnsi" w:hAnsiTheme="majorHAnsi" w:cstheme="majorHAnsi"/>
          <w:color w:val="333333"/>
          <w:sz w:val="20"/>
          <w:szCs w:val="20"/>
        </w:rPr>
        <w:t>8</w:t>
      </w:r>
      <w:r w:rsidR="00B353BE">
        <w:rPr>
          <w:rFonts w:asciiTheme="majorHAnsi" w:hAnsiTheme="majorHAnsi" w:cstheme="majorHAnsi"/>
          <w:color w:val="333333"/>
          <w:sz w:val="20"/>
          <w:szCs w:val="20"/>
        </w:rPr>
        <w:t xml:space="preserve"> - </w:t>
      </w:r>
      <w:r w:rsidR="00B353BE" w:rsidRPr="00B353BE">
        <w:rPr>
          <w:rFonts w:asciiTheme="majorHAnsi" w:hAnsiTheme="majorHAnsi" w:cstheme="majorHAnsi"/>
          <w:color w:val="333333"/>
          <w:sz w:val="20"/>
          <w:szCs w:val="20"/>
        </w:rPr>
        <w:t>Roboty budowlane w zakresie budowy wodociągów i rurociągów do odprowadzania ścieków</w:t>
      </w:r>
    </w:p>
    <w:p w14:paraId="623CD520" w14:textId="77777777" w:rsidR="004C190E" w:rsidRPr="00905A17" w:rsidRDefault="004C190E" w:rsidP="00EC2A18">
      <w:pPr>
        <w:spacing w:after="0" w:line="240" w:lineRule="auto"/>
        <w:ind w:left="1276" w:hanging="1276"/>
        <w:jc w:val="both"/>
        <w:rPr>
          <w:rFonts w:ascii="Calibri Light" w:hAnsi="Calibri Light" w:cs="Calibri Light"/>
          <w:color w:val="262626" w:themeColor="text1" w:themeTint="D9"/>
          <w:sz w:val="20"/>
          <w:szCs w:val="20"/>
        </w:rPr>
      </w:pPr>
    </w:p>
    <w:p w14:paraId="52C92389" w14:textId="77777777" w:rsidR="00EF52B3" w:rsidRPr="00905A17" w:rsidRDefault="00EF52B3" w:rsidP="00EC2A18">
      <w:pPr>
        <w:spacing w:after="0" w:line="240" w:lineRule="auto"/>
        <w:rPr>
          <w:rFonts w:asciiTheme="majorHAnsi" w:hAnsiTheme="majorHAnsi" w:cstheme="majorHAnsi"/>
          <w:color w:val="262626" w:themeColor="text1" w:themeTint="D9"/>
          <w:sz w:val="20"/>
          <w:szCs w:val="20"/>
        </w:rPr>
      </w:pPr>
    </w:p>
    <w:p w14:paraId="096522BA" w14:textId="75AEFD77" w:rsidR="006D3D6A" w:rsidRPr="00F631DB" w:rsidRDefault="007E6F19" w:rsidP="00EC2A18">
      <w:pPr>
        <w:spacing w:after="0" w:line="240" w:lineRule="auto"/>
        <w:rPr>
          <w:rFonts w:asciiTheme="majorHAnsi" w:hAnsiTheme="majorHAnsi" w:cstheme="majorHAnsi"/>
          <w:b/>
          <w:bCs/>
          <w:sz w:val="20"/>
          <w:szCs w:val="20"/>
        </w:rPr>
      </w:pPr>
      <w:r w:rsidRPr="00F631DB">
        <w:rPr>
          <w:rFonts w:asciiTheme="majorHAnsi" w:hAnsiTheme="majorHAnsi" w:cstheme="majorHAnsi"/>
          <w:b/>
          <w:bCs/>
          <w:sz w:val="20"/>
          <w:szCs w:val="20"/>
        </w:rPr>
        <w:t>1.</w:t>
      </w:r>
      <w:r w:rsidR="00987BF5" w:rsidRPr="00F631DB">
        <w:rPr>
          <w:rFonts w:asciiTheme="majorHAnsi" w:hAnsiTheme="majorHAnsi" w:cstheme="majorHAnsi"/>
          <w:b/>
          <w:bCs/>
          <w:sz w:val="20"/>
          <w:szCs w:val="20"/>
        </w:rPr>
        <w:t>4</w:t>
      </w:r>
      <w:r w:rsidRPr="00F631DB">
        <w:rPr>
          <w:rFonts w:asciiTheme="majorHAnsi" w:hAnsiTheme="majorHAnsi" w:cstheme="majorHAnsi"/>
          <w:b/>
          <w:bCs/>
          <w:sz w:val="20"/>
          <w:szCs w:val="20"/>
        </w:rPr>
        <w:t xml:space="preserve">/ </w:t>
      </w:r>
      <w:r w:rsidR="006D3D6A" w:rsidRPr="00F631DB">
        <w:rPr>
          <w:rFonts w:asciiTheme="majorHAnsi" w:hAnsiTheme="majorHAnsi" w:cstheme="majorHAnsi"/>
          <w:b/>
          <w:bCs/>
          <w:sz w:val="20"/>
          <w:szCs w:val="20"/>
        </w:rPr>
        <w:t xml:space="preserve">Warunki gwarancji i rękojmi za wady.  </w:t>
      </w:r>
    </w:p>
    <w:p w14:paraId="07F1F8E3" w14:textId="77777777" w:rsidR="001B7084" w:rsidRPr="00F631DB" w:rsidRDefault="001B7084" w:rsidP="00CC124D">
      <w:pPr>
        <w:spacing w:after="0" w:line="240" w:lineRule="auto"/>
        <w:rPr>
          <w:rFonts w:asciiTheme="majorHAnsi" w:hAnsiTheme="majorHAnsi" w:cstheme="majorHAnsi"/>
          <w:b/>
          <w:bCs/>
          <w:sz w:val="20"/>
          <w:szCs w:val="20"/>
        </w:rPr>
      </w:pPr>
    </w:p>
    <w:p w14:paraId="68E5E298" w14:textId="77777777" w:rsidR="006D3D6A" w:rsidRPr="00F631DB" w:rsidRDefault="007E6F19"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a) </w:t>
      </w:r>
      <w:r w:rsidR="006D3D6A" w:rsidRPr="00F631DB">
        <w:rPr>
          <w:rFonts w:asciiTheme="majorHAnsi" w:hAnsiTheme="majorHAnsi" w:cstheme="majorHAnsi"/>
          <w:sz w:val="20"/>
          <w:szCs w:val="20"/>
        </w:rPr>
        <w:t xml:space="preserve">Wykonawca zobowiązuje się do udzielenia gwarancji </w:t>
      </w:r>
      <w:r w:rsidR="001372E7" w:rsidRPr="00F631DB">
        <w:rPr>
          <w:rFonts w:asciiTheme="majorHAnsi" w:hAnsiTheme="majorHAnsi" w:cstheme="majorHAnsi"/>
          <w:sz w:val="20"/>
          <w:szCs w:val="20"/>
        </w:rPr>
        <w:t>w rozumieniu art. 57 kodeksu cywilnego n</w:t>
      </w:r>
      <w:r w:rsidR="006D3D6A" w:rsidRPr="00F631DB">
        <w:rPr>
          <w:rFonts w:asciiTheme="majorHAnsi" w:hAnsiTheme="majorHAnsi" w:cstheme="majorHAnsi"/>
          <w:sz w:val="20"/>
          <w:szCs w:val="20"/>
        </w:rPr>
        <w:t>a cały zakres zamówienia.</w:t>
      </w:r>
    </w:p>
    <w:p w14:paraId="5632E205" w14:textId="77777777" w:rsidR="0085768D" w:rsidRPr="00F631DB" w:rsidRDefault="0085768D" w:rsidP="00CC124D">
      <w:pPr>
        <w:spacing w:after="0" w:line="240" w:lineRule="auto"/>
        <w:jc w:val="both"/>
        <w:rPr>
          <w:rFonts w:asciiTheme="majorHAnsi" w:hAnsiTheme="majorHAnsi" w:cstheme="majorHAnsi"/>
          <w:sz w:val="20"/>
          <w:szCs w:val="20"/>
        </w:rPr>
      </w:pPr>
    </w:p>
    <w:p w14:paraId="7915BCDE" w14:textId="77777777" w:rsidR="0085768D" w:rsidRPr="00F631DB" w:rsidRDefault="007E6F19"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b) </w:t>
      </w:r>
      <w:r w:rsidR="006D3D6A" w:rsidRPr="00F631DB">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F631DB">
        <w:rPr>
          <w:rFonts w:asciiTheme="majorHAnsi" w:hAnsiTheme="majorHAnsi" w:cstheme="majorHAnsi"/>
          <w:b/>
          <w:bCs/>
          <w:sz w:val="20"/>
          <w:szCs w:val="20"/>
        </w:rPr>
        <w:t xml:space="preserve"> stanowiący kryterium oceny ofert</w:t>
      </w:r>
      <w:r w:rsidR="006D3D6A" w:rsidRPr="00F631DB">
        <w:rPr>
          <w:rFonts w:asciiTheme="majorHAnsi" w:hAnsiTheme="majorHAnsi" w:cstheme="majorHAnsi"/>
          <w:sz w:val="20"/>
          <w:szCs w:val="20"/>
        </w:rPr>
        <w:t>. Okres gwarancji liczony będzie od dnia dokonania odbioru końcowego.</w:t>
      </w:r>
    </w:p>
    <w:p w14:paraId="51FB95CC" w14:textId="77777777" w:rsidR="0085768D" w:rsidRPr="00F631DB" w:rsidRDefault="0085768D" w:rsidP="00CC124D">
      <w:pPr>
        <w:spacing w:after="0" w:line="240" w:lineRule="auto"/>
        <w:jc w:val="both"/>
        <w:rPr>
          <w:rFonts w:asciiTheme="majorHAnsi" w:hAnsiTheme="majorHAnsi" w:cstheme="majorHAnsi"/>
          <w:sz w:val="20"/>
          <w:szCs w:val="20"/>
        </w:rPr>
      </w:pPr>
    </w:p>
    <w:p w14:paraId="3BAE8468" w14:textId="77777777" w:rsidR="006D3D6A" w:rsidRPr="00F631DB" w:rsidRDefault="007E6F19"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c) </w:t>
      </w:r>
      <w:r w:rsidR="006D3D6A" w:rsidRPr="00F631DB">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p>
    <w:p w14:paraId="311A66B2" w14:textId="77777777" w:rsidR="0085768D" w:rsidRPr="00F631DB" w:rsidRDefault="0085768D" w:rsidP="00CC124D">
      <w:pPr>
        <w:spacing w:after="0" w:line="240" w:lineRule="auto"/>
        <w:jc w:val="both"/>
        <w:rPr>
          <w:rFonts w:asciiTheme="majorHAnsi" w:hAnsiTheme="majorHAnsi" w:cstheme="majorHAnsi"/>
          <w:sz w:val="20"/>
          <w:szCs w:val="20"/>
        </w:rPr>
      </w:pPr>
    </w:p>
    <w:p w14:paraId="5CE27721" w14:textId="77777777" w:rsidR="006D3D6A" w:rsidRPr="00F631DB" w:rsidRDefault="007E6F19"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d) </w:t>
      </w:r>
      <w:r w:rsidR="006D3D6A" w:rsidRPr="00F631DB">
        <w:rPr>
          <w:rFonts w:asciiTheme="majorHAnsi" w:hAnsiTheme="majorHAnsi" w:cstheme="majorHAnsi"/>
          <w:sz w:val="20"/>
          <w:szCs w:val="20"/>
        </w:rPr>
        <w:t>W okresie rękojmi i gwarancji koszty związane z wszelkimi naprawami oraz usuwaniem usterek ponosić będzie Wykonawca.</w:t>
      </w:r>
    </w:p>
    <w:p w14:paraId="77011D3A" w14:textId="77777777" w:rsidR="0085768D" w:rsidRPr="00F631DB" w:rsidRDefault="0085768D" w:rsidP="00CC124D">
      <w:pPr>
        <w:spacing w:after="0" w:line="240" w:lineRule="auto"/>
        <w:jc w:val="both"/>
        <w:rPr>
          <w:rFonts w:asciiTheme="majorHAnsi" w:hAnsiTheme="majorHAnsi" w:cstheme="majorHAnsi"/>
          <w:sz w:val="20"/>
          <w:szCs w:val="20"/>
        </w:rPr>
      </w:pPr>
    </w:p>
    <w:p w14:paraId="00CB3E06" w14:textId="77777777" w:rsidR="00C80B14" w:rsidRPr="00F631DB" w:rsidRDefault="00C80B14" w:rsidP="00C80B14">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F631DB" w:rsidRDefault="00491379" w:rsidP="00CC124D">
      <w:pPr>
        <w:spacing w:after="0" w:line="240" w:lineRule="auto"/>
        <w:jc w:val="both"/>
        <w:rPr>
          <w:rFonts w:asciiTheme="majorHAnsi" w:hAnsiTheme="majorHAnsi" w:cstheme="majorHAnsi"/>
          <w:b/>
          <w:bCs/>
          <w:sz w:val="20"/>
          <w:szCs w:val="20"/>
        </w:rPr>
      </w:pPr>
    </w:p>
    <w:p w14:paraId="09628FB4" w14:textId="77777777" w:rsidR="00EC2A18" w:rsidRPr="00F631DB" w:rsidRDefault="00EC2A18" w:rsidP="00EC2A18">
      <w:pPr>
        <w:spacing w:after="0" w:line="240" w:lineRule="auto"/>
        <w:jc w:val="both"/>
        <w:rPr>
          <w:rFonts w:asciiTheme="majorHAnsi" w:hAnsiTheme="majorHAnsi" w:cstheme="majorHAnsi"/>
          <w:b/>
          <w:bCs/>
          <w:sz w:val="20"/>
          <w:szCs w:val="20"/>
        </w:rPr>
      </w:pPr>
      <w:r w:rsidRPr="00F631DB">
        <w:rPr>
          <w:rFonts w:asciiTheme="majorHAnsi" w:hAnsiTheme="majorHAnsi" w:cstheme="majorHAnsi"/>
          <w:b/>
          <w:bCs/>
          <w:sz w:val="20"/>
          <w:szCs w:val="20"/>
        </w:rPr>
        <w:t xml:space="preserve">1.5/ Wykonanie przedmiotu zamówienia. </w:t>
      </w:r>
    </w:p>
    <w:p w14:paraId="2C01ED32" w14:textId="77777777" w:rsidR="00987BF5" w:rsidRPr="00F631DB" w:rsidRDefault="00987BF5" w:rsidP="005E17BA">
      <w:pPr>
        <w:spacing w:after="0" w:line="240" w:lineRule="auto"/>
        <w:jc w:val="both"/>
        <w:rPr>
          <w:rFonts w:ascii="Calibri Light" w:hAnsi="Calibri Light"/>
          <w:sz w:val="20"/>
          <w:szCs w:val="20"/>
        </w:rPr>
      </w:pPr>
    </w:p>
    <w:p w14:paraId="61688A3D" w14:textId="3B14E780"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F631DB">
        <w:rPr>
          <w:rFonts w:ascii="Calibri Light" w:hAnsi="Calibri Light"/>
          <w:sz w:val="20"/>
          <w:szCs w:val="20"/>
          <w:u w:val="single"/>
        </w:rPr>
        <w:t>przepisami i wytycznymi odnoszącymi się do zapobiegania epidemii COVID – 19</w:t>
      </w:r>
      <w:r w:rsidRPr="00F631DB">
        <w:rPr>
          <w:rFonts w:ascii="Calibri Light" w:hAnsi="Calibri Light"/>
          <w:sz w:val="20"/>
          <w:szCs w:val="20"/>
        </w:rPr>
        <w:t xml:space="preserve"> oraz zgodnie z zaleceniami inspektora nadzoru.</w:t>
      </w:r>
    </w:p>
    <w:p w14:paraId="028C2E80" w14:textId="77777777" w:rsidR="005E17BA" w:rsidRPr="00F631DB" w:rsidRDefault="005E17BA" w:rsidP="005E17BA">
      <w:pPr>
        <w:spacing w:after="0" w:line="240" w:lineRule="auto"/>
        <w:jc w:val="both"/>
        <w:rPr>
          <w:rFonts w:ascii="Calibri Light" w:hAnsi="Calibri Light"/>
          <w:sz w:val="20"/>
          <w:szCs w:val="20"/>
        </w:rPr>
      </w:pPr>
    </w:p>
    <w:p w14:paraId="56E0A8AF"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F631DB" w:rsidRDefault="005E17BA" w:rsidP="005E17BA">
      <w:pPr>
        <w:spacing w:after="0" w:line="240" w:lineRule="auto"/>
        <w:jc w:val="both"/>
        <w:rPr>
          <w:rFonts w:ascii="Calibri Light" w:hAnsi="Calibri Light"/>
          <w:sz w:val="20"/>
          <w:szCs w:val="20"/>
        </w:rPr>
      </w:pPr>
    </w:p>
    <w:p w14:paraId="313BC6C9"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F631DB" w:rsidRDefault="005E17BA" w:rsidP="005E17BA">
      <w:pPr>
        <w:spacing w:after="0" w:line="240" w:lineRule="auto"/>
        <w:jc w:val="both"/>
        <w:rPr>
          <w:rFonts w:ascii="Calibri Light" w:hAnsi="Calibri Light"/>
          <w:sz w:val="20"/>
          <w:szCs w:val="20"/>
        </w:rPr>
      </w:pPr>
    </w:p>
    <w:p w14:paraId="5BA28F85"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F631DB" w:rsidRDefault="005E17BA" w:rsidP="005E17BA">
      <w:pPr>
        <w:spacing w:after="0" w:line="240" w:lineRule="auto"/>
        <w:jc w:val="both"/>
        <w:rPr>
          <w:rFonts w:ascii="Calibri Light" w:hAnsi="Calibri Light"/>
          <w:sz w:val="20"/>
          <w:szCs w:val="20"/>
        </w:rPr>
      </w:pPr>
    </w:p>
    <w:p w14:paraId="7A14A862"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F631DB" w:rsidRDefault="005E17BA" w:rsidP="005E17BA">
      <w:pPr>
        <w:spacing w:after="0" w:line="240" w:lineRule="auto"/>
        <w:jc w:val="both"/>
        <w:rPr>
          <w:rFonts w:ascii="Calibri Light" w:hAnsi="Calibri Light"/>
          <w:sz w:val="20"/>
          <w:szCs w:val="20"/>
        </w:rPr>
      </w:pPr>
    </w:p>
    <w:p w14:paraId="003DE524"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F631DB" w:rsidRDefault="005E17BA" w:rsidP="005E17BA">
      <w:pPr>
        <w:spacing w:after="0" w:line="240" w:lineRule="auto"/>
        <w:jc w:val="both"/>
        <w:rPr>
          <w:rFonts w:ascii="Calibri Light" w:hAnsi="Calibri Light"/>
          <w:sz w:val="20"/>
          <w:szCs w:val="20"/>
        </w:rPr>
      </w:pPr>
    </w:p>
    <w:p w14:paraId="5B22DE76" w14:textId="7BA18ECA"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g) Do wykonania zamówienia wykonawca zobowiązany jest użyć materiałów gwarantujących odpowiednią </w:t>
      </w:r>
      <w:r w:rsidR="00B353BE" w:rsidRPr="00F631DB">
        <w:rPr>
          <w:rFonts w:ascii="Calibri Light" w:hAnsi="Calibri Light"/>
          <w:sz w:val="20"/>
          <w:szCs w:val="20"/>
        </w:rPr>
        <w:t>jakość, o </w:t>
      </w:r>
      <w:r w:rsidRPr="00F631DB">
        <w:rPr>
          <w:rFonts w:ascii="Calibri Light" w:hAnsi="Calibri Light"/>
          <w:sz w:val="20"/>
          <w:szCs w:val="20"/>
        </w:rPr>
        <w:t>parametrach technicznych i jakościowych odpowiadających właściwościom materiałów przyjętych w projekcie.</w:t>
      </w:r>
    </w:p>
    <w:p w14:paraId="63BD32FA" w14:textId="77777777" w:rsidR="005E17BA" w:rsidRPr="00F631DB" w:rsidRDefault="005E17BA" w:rsidP="005E17BA">
      <w:pPr>
        <w:spacing w:after="0" w:line="240" w:lineRule="auto"/>
        <w:jc w:val="both"/>
        <w:rPr>
          <w:rFonts w:ascii="Calibri Light" w:hAnsi="Calibri Light"/>
          <w:sz w:val="20"/>
          <w:szCs w:val="20"/>
        </w:rPr>
      </w:pPr>
    </w:p>
    <w:p w14:paraId="6C59800D"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F631DB" w:rsidRDefault="005E17BA" w:rsidP="005E17BA">
      <w:pPr>
        <w:spacing w:after="0" w:line="240" w:lineRule="auto"/>
        <w:jc w:val="both"/>
        <w:rPr>
          <w:rFonts w:ascii="Calibri Light" w:hAnsi="Calibri Light"/>
          <w:sz w:val="20"/>
          <w:szCs w:val="20"/>
        </w:rPr>
      </w:pPr>
    </w:p>
    <w:p w14:paraId="4C8968D8"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i) Zabrania się stosowania materiałów nieodpowiadających wymaganiom obowiązujących norm oraz o innych parametrach niż określone w projekcie.</w:t>
      </w:r>
    </w:p>
    <w:p w14:paraId="4E87F73E" w14:textId="77777777" w:rsidR="005E17BA" w:rsidRPr="00F631DB" w:rsidRDefault="005E17BA" w:rsidP="005E17BA">
      <w:pPr>
        <w:spacing w:after="0" w:line="240" w:lineRule="auto"/>
        <w:jc w:val="both"/>
        <w:rPr>
          <w:rFonts w:ascii="Calibri Light" w:hAnsi="Calibri Light"/>
          <w:sz w:val="20"/>
          <w:szCs w:val="20"/>
        </w:rPr>
      </w:pPr>
    </w:p>
    <w:p w14:paraId="5124D805"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F631DB">
        <w:rPr>
          <w:rFonts w:ascii="Calibri Light" w:hAnsi="Calibri Light"/>
          <w:sz w:val="20"/>
          <w:szCs w:val="20"/>
        </w:rPr>
        <w:t xml:space="preserve">branżowego </w:t>
      </w:r>
      <w:r w:rsidRPr="00F631DB">
        <w:rPr>
          <w:rFonts w:ascii="Calibri Light" w:hAnsi="Calibri Light"/>
          <w:sz w:val="20"/>
          <w:szCs w:val="20"/>
        </w:rPr>
        <w:t>Inspektora Nadzoru</w:t>
      </w:r>
      <w:r w:rsidR="00EF52B3" w:rsidRPr="00F631DB">
        <w:rPr>
          <w:rFonts w:ascii="Calibri Light" w:hAnsi="Calibri Light"/>
          <w:sz w:val="20"/>
          <w:szCs w:val="20"/>
        </w:rPr>
        <w:t>/Inżyniera Kontraktu</w:t>
      </w:r>
      <w:r w:rsidRPr="00F631DB">
        <w:rPr>
          <w:rFonts w:ascii="Calibri Light" w:hAnsi="Calibri Light"/>
          <w:sz w:val="20"/>
          <w:szCs w:val="20"/>
        </w:rPr>
        <w:t>.</w:t>
      </w:r>
    </w:p>
    <w:p w14:paraId="0D801122" w14:textId="77777777" w:rsidR="005E17BA" w:rsidRPr="00F631DB" w:rsidRDefault="005E17BA" w:rsidP="005E17BA">
      <w:pPr>
        <w:spacing w:after="0" w:line="240" w:lineRule="auto"/>
        <w:jc w:val="both"/>
        <w:rPr>
          <w:rFonts w:ascii="Calibri Light" w:hAnsi="Calibri Light"/>
          <w:sz w:val="20"/>
          <w:szCs w:val="20"/>
        </w:rPr>
      </w:pPr>
    </w:p>
    <w:p w14:paraId="051E0C9D"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F631DB" w:rsidRDefault="005E17BA" w:rsidP="005E17BA">
      <w:pPr>
        <w:spacing w:after="0" w:line="240" w:lineRule="auto"/>
        <w:jc w:val="both"/>
        <w:rPr>
          <w:rFonts w:ascii="Calibri Light" w:hAnsi="Calibri Light"/>
          <w:sz w:val="20"/>
          <w:szCs w:val="20"/>
        </w:rPr>
      </w:pPr>
    </w:p>
    <w:p w14:paraId="7DDAA275"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lastRenderedPageBreak/>
        <w:t>l) Wykonawca może powierzyć wykonywanie części robót budowlanych podwykonawcom, z uwzględnieniem postanowień zawartych we wzorze umowy o roboty budowlane.</w:t>
      </w:r>
    </w:p>
    <w:p w14:paraId="47976D59" w14:textId="77777777" w:rsidR="005E17BA" w:rsidRPr="00F631DB" w:rsidRDefault="005E17BA" w:rsidP="005E17BA">
      <w:pPr>
        <w:spacing w:after="0" w:line="240" w:lineRule="auto"/>
        <w:jc w:val="both"/>
        <w:rPr>
          <w:rFonts w:ascii="Calibri Light" w:hAnsi="Calibri Light"/>
          <w:sz w:val="20"/>
          <w:szCs w:val="20"/>
        </w:rPr>
      </w:pPr>
    </w:p>
    <w:p w14:paraId="174AB924" w14:textId="77777777" w:rsidR="005E17BA" w:rsidRPr="00F631DB" w:rsidRDefault="005E17BA" w:rsidP="005E17BA">
      <w:pPr>
        <w:spacing w:after="0" w:line="240" w:lineRule="auto"/>
        <w:jc w:val="both"/>
        <w:rPr>
          <w:rFonts w:ascii="Calibri Light" w:hAnsi="Calibri Light" w:cs="Tahoma"/>
          <w:sz w:val="20"/>
          <w:szCs w:val="20"/>
        </w:rPr>
      </w:pPr>
      <w:r w:rsidRPr="00F631DB">
        <w:rPr>
          <w:rFonts w:ascii="Calibri Light" w:hAnsi="Calibri Light" w:cs="Tahoma"/>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F631DB" w:rsidRDefault="005E17BA" w:rsidP="005E17BA">
      <w:pPr>
        <w:spacing w:after="0" w:line="240" w:lineRule="auto"/>
        <w:ind w:left="142" w:hanging="142"/>
        <w:jc w:val="both"/>
        <w:rPr>
          <w:rFonts w:ascii="Calibri Light" w:hAnsi="Calibri Light"/>
          <w:sz w:val="20"/>
          <w:szCs w:val="20"/>
        </w:rPr>
      </w:pPr>
    </w:p>
    <w:p w14:paraId="1B0977D2" w14:textId="77777777" w:rsidR="005E17BA" w:rsidRPr="00F631DB" w:rsidRDefault="005E17BA" w:rsidP="005E17BA">
      <w:pPr>
        <w:spacing w:after="0" w:line="240" w:lineRule="auto"/>
        <w:ind w:left="142" w:hanging="142"/>
        <w:jc w:val="both"/>
        <w:rPr>
          <w:rFonts w:ascii="Calibri Light" w:hAnsi="Calibri Light"/>
          <w:sz w:val="20"/>
          <w:szCs w:val="20"/>
        </w:rPr>
      </w:pPr>
      <w:r w:rsidRPr="00F631DB">
        <w:rPr>
          <w:rFonts w:ascii="Calibri Light" w:hAnsi="Calibri Light" w:cs="Tahoma"/>
          <w:sz w:val="20"/>
          <w:szCs w:val="20"/>
        </w:rPr>
        <w:t xml:space="preserve">n) Prace należy wykonać w sposób nie narażający drzew i krzewów na uszkodzenia. </w:t>
      </w:r>
    </w:p>
    <w:p w14:paraId="55467E11"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cs="Tahoma"/>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F631DB" w:rsidRDefault="005E17BA" w:rsidP="005E17BA">
      <w:pPr>
        <w:spacing w:after="0" w:line="240" w:lineRule="auto"/>
        <w:ind w:left="142" w:hanging="142"/>
        <w:jc w:val="both"/>
        <w:rPr>
          <w:rFonts w:ascii="Calibri Light" w:hAnsi="Calibri Light"/>
          <w:sz w:val="20"/>
          <w:szCs w:val="20"/>
        </w:rPr>
      </w:pPr>
      <w:r w:rsidRPr="00F631DB">
        <w:rPr>
          <w:rFonts w:ascii="Calibri Light" w:hAnsi="Calibri Light"/>
          <w:sz w:val="20"/>
          <w:szCs w:val="20"/>
        </w:rPr>
        <w:t> </w:t>
      </w:r>
    </w:p>
    <w:p w14:paraId="3BC094C3"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o) Po zakończeniu robót powierzchnie biologicznie czynne należy przywrócić do stanu poprzedniego (odtworzyć).</w:t>
      </w:r>
    </w:p>
    <w:p w14:paraId="6617CC7D"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Odbiór odtworzonej zieleni ( trawników) odbędzie się po pierwszym koszeniu przy udziale inspektora Wydziału Ochrony</w:t>
      </w:r>
    </w:p>
    <w:p w14:paraId="3A0CB479"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Środowiska Urzędu Miasta Pruszkowa.</w:t>
      </w:r>
    </w:p>
    <w:p w14:paraId="1474505D"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 xml:space="preserve">W przypadku nowych </w:t>
      </w:r>
      <w:proofErr w:type="spellStart"/>
      <w:r w:rsidRPr="00F631DB">
        <w:rPr>
          <w:rFonts w:ascii="Calibri Light" w:hAnsi="Calibri Light" w:cs="Tahoma"/>
          <w:sz w:val="20"/>
          <w:szCs w:val="20"/>
        </w:rPr>
        <w:t>nasadzeń</w:t>
      </w:r>
      <w:proofErr w:type="spellEnd"/>
      <w:r w:rsidRPr="00F631DB">
        <w:rPr>
          <w:rFonts w:ascii="Calibri Light" w:hAnsi="Calibri Light" w:cs="Tahoma"/>
          <w:sz w:val="20"/>
          <w:szCs w:val="20"/>
        </w:rPr>
        <w:t>:</w:t>
      </w:r>
    </w:p>
    <w:p w14:paraId="4D3BC16C"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w:t>
      </w:r>
      <w:r w:rsidRPr="00F631DB">
        <w:rPr>
          <w:rFonts w:ascii="Calibri Light" w:hAnsi="Calibri Light" w:cs="Tahoma"/>
          <w:sz w:val="20"/>
          <w:szCs w:val="20"/>
        </w:rPr>
        <w:tab/>
        <w:t>nasadzane drzewa powinny posiadać wykształconą koronę i pień o obwodzie nie mniejszym niż 12-14 cm,</w:t>
      </w:r>
    </w:p>
    <w:p w14:paraId="08782A93"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w:t>
      </w:r>
      <w:r w:rsidRPr="00F631DB">
        <w:rPr>
          <w:rFonts w:ascii="Calibri Light" w:hAnsi="Calibri Light" w:cs="Tahoma"/>
          <w:sz w:val="20"/>
          <w:szCs w:val="20"/>
        </w:rPr>
        <w:tab/>
        <w:t>nasadzane krzewy i byliny powinny być w pojemniku o pojemności C3, P9, C2, C1,5 w zależności od gatunku,</w:t>
      </w:r>
    </w:p>
    <w:p w14:paraId="0505F0D2"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 xml:space="preserve">Wykonawca udziela rocznej gwarancji na wykonane nasadzenia i zobowiązany jest do rocznej pielęgnacji  </w:t>
      </w:r>
      <w:proofErr w:type="spellStart"/>
      <w:r w:rsidRPr="00F631DB">
        <w:rPr>
          <w:rFonts w:ascii="Calibri Light" w:hAnsi="Calibri Light" w:cs="Tahoma"/>
          <w:sz w:val="20"/>
          <w:szCs w:val="20"/>
        </w:rPr>
        <w:t>nasadzeń</w:t>
      </w:r>
      <w:proofErr w:type="spellEnd"/>
      <w:r w:rsidRPr="00F631DB">
        <w:rPr>
          <w:rFonts w:ascii="Calibri Light" w:hAnsi="Calibri Light" w:cs="Tahoma"/>
          <w:sz w:val="20"/>
          <w:szCs w:val="20"/>
        </w:rPr>
        <w:t xml:space="preserve">.    </w:t>
      </w:r>
    </w:p>
    <w:p w14:paraId="4FF44A3B" w14:textId="77777777" w:rsidR="005E17BA" w:rsidRPr="00F631DB" w:rsidRDefault="005E17BA" w:rsidP="005E17BA">
      <w:pPr>
        <w:spacing w:after="0" w:line="240" w:lineRule="auto"/>
        <w:ind w:left="142" w:hanging="142"/>
        <w:jc w:val="both"/>
        <w:rPr>
          <w:rFonts w:ascii="Calibri Light" w:hAnsi="Calibri Light"/>
          <w:sz w:val="20"/>
          <w:szCs w:val="20"/>
        </w:rPr>
      </w:pPr>
      <w:r w:rsidRPr="00F631DB">
        <w:rPr>
          <w:rFonts w:ascii="Calibri Light" w:hAnsi="Calibri Light" w:cs="Tahoma"/>
          <w:sz w:val="20"/>
          <w:szCs w:val="20"/>
        </w:rPr>
        <w:t xml:space="preserve">               </w:t>
      </w:r>
      <w:r w:rsidRPr="00F631DB">
        <w:rPr>
          <w:rFonts w:ascii="Calibri Light" w:hAnsi="Calibri Light"/>
          <w:sz w:val="20"/>
          <w:szCs w:val="20"/>
        </w:rPr>
        <w:t> </w:t>
      </w:r>
    </w:p>
    <w:p w14:paraId="69D09E23"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p) Wszelkie prace budowlane w sąsiedztwie drzew i krzewów należy wykonywać pod nadzorem osoby posiadającej</w:t>
      </w:r>
    </w:p>
    <w:p w14:paraId="034F835A" w14:textId="77777777" w:rsidR="005E17BA" w:rsidRPr="00F631DB" w:rsidRDefault="005E17BA" w:rsidP="005E17BA">
      <w:pPr>
        <w:spacing w:after="0" w:line="240" w:lineRule="auto"/>
        <w:ind w:left="142" w:hanging="142"/>
        <w:jc w:val="both"/>
        <w:rPr>
          <w:rFonts w:ascii="Calibri Light" w:hAnsi="Calibri Light" w:cs="Tahoma"/>
          <w:sz w:val="20"/>
          <w:szCs w:val="20"/>
        </w:rPr>
      </w:pPr>
      <w:r w:rsidRPr="00F631DB">
        <w:rPr>
          <w:rFonts w:ascii="Calibri Light" w:hAnsi="Calibri Light" w:cs="Tahoma"/>
          <w:sz w:val="20"/>
          <w:szCs w:val="20"/>
        </w:rPr>
        <w:t xml:space="preserve">uprawnienia w zakresie pielęgnacji drzew. Zapłatę za nadzór  pokrywa Wykonawca.     </w:t>
      </w:r>
    </w:p>
    <w:p w14:paraId="1C6ED6FC" w14:textId="77777777" w:rsidR="005E17BA" w:rsidRPr="00F631DB" w:rsidRDefault="005E17BA" w:rsidP="005E17BA">
      <w:pPr>
        <w:spacing w:after="0" w:line="240" w:lineRule="auto"/>
        <w:rPr>
          <w:rFonts w:ascii="Calibri Light" w:hAnsi="Calibri Light"/>
          <w:b/>
          <w:bCs/>
          <w:sz w:val="20"/>
          <w:szCs w:val="20"/>
        </w:rPr>
      </w:pPr>
    </w:p>
    <w:p w14:paraId="633A395E" w14:textId="77777777" w:rsidR="005E17BA" w:rsidRPr="00F631DB" w:rsidRDefault="005E17BA" w:rsidP="005E17BA">
      <w:pPr>
        <w:spacing w:after="0" w:line="240" w:lineRule="auto"/>
        <w:rPr>
          <w:rFonts w:ascii="Calibri Light" w:hAnsi="Calibri Light"/>
          <w:b/>
          <w:bCs/>
          <w:sz w:val="20"/>
          <w:szCs w:val="20"/>
        </w:rPr>
      </w:pPr>
      <w:r w:rsidRPr="00F631DB">
        <w:rPr>
          <w:rFonts w:ascii="Calibri Light" w:hAnsi="Calibri Light"/>
          <w:b/>
          <w:bCs/>
          <w:sz w:val="20"/>
          <w:szCs w:val="20"/>
        </w:rPr>
        <w:t>1.6/ Dodatkowe obowiązki Wykonawcy:</w:t>
      </w:r>
    </w:p>
    <w:p w14:paraId="4BB7C85A" w14:textId="77777777" w:rsidR="005E17BA" w:rsidRPr="00F631DB" w:rsidRDefault="005E17BA" w:rsidP="005E17BA">
      <w:pPr>
        <w:spacing w:after="0" w:line="240" w:lineRule="auto"/>
        <w:rPr>
          <w:rFonts w:ascii="Calibri Light" w:hAnsi="Calibri Light"/>
          <w:b/>
          <w:bCs/>
          <w:sz w:val="20"/>
          <w:szCs w:val="20"/>
        </w:rPr>
      </w:pPr>
    </w:p>
    <w:p w14:paraId="648E128A"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eastAsia="Tahoma" w:hAnsi="Calibri Light"/>
          <w:sz w:val="20"/>
          <w:szCs w:val="20"/>
        </w:rPr>
        <w:t xml:space="preserve">a) </w:t>
      </w:r>
      <w:r w:rsidRPr="00F631DB">
        <w:rPr>
          <w:rFonts w:ascii="Calibri Light" w:hAnsi="Calibri Light"/>
          <w:sz w:val="20"/>
          <w:szCs w:val="20"/>
        </w:rPr>
        <w:t xml:space="preserve">Po stronie wykonawcy leży wykonanie: </w:t>
      </w:r>
    </w:p>
    <w:p w14:paraId="396A1CE9" w14:textId="77777777" w:rsidR="005E17BA" w:rsidRPr="00F631DB" w:rsidRDefault="005E17BA" w:rsidP="005E17BA">
      <w:pPr>
        <w:spacing w:after="0" w:line="240" w:lineRule="auto"/>
        <w:ind w:left="567"/>
        <w:jc w:val="both"/>
        <w:rPr>
          <w:rFonts w:ascii="Calibri Light" w:eastAsia="Tahoma" w:hAnsi="Calibri Light"/>
          <w:sz w:val="20"/>
          <w:szCs w:val="20"/>
        </w:rPr>
      </w:pPr>
    </w:p>
    <w:p w14:paraId="36E3FC40"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eastAsia="Tahoma" w:hAnsi="Calibri Light"/>
          <w:sz w:val="20"/>
          <w:szCs w:val="20"/>
        </w:rPr>
        <w:t xml:space="preserve">- </w:t>
      </w:r>
      <w:r w:rsidRPr="00F631DB">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50E26A"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F631DB" w:rsidRDefault="005E17BA" w:rsidP="005E17BA">
      <w:pPr>
        <w:spacing w:after="0" w:line="240" w:lineRule="auto"/>
        <w:ind w:left="567"/>
        <w:jc w:val="both"/>
        <w:rPr>
          <w:rFonts w:ascii="Calibri Light" w:hAnsi="Calibri Light"/>
          <w:sz w:val="20"/>
          <w:szCs w:val="20"/>
        </w:rPr>
      </w:pPr>
    </w:p>
    <w:p w14:paraId="0882FDDC"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hAnsi="Calibri Light"/>
          <w:sz w:val="20"/>
          <w:szCs w:val="20"/>
        </w:rPr>
        <w:t>- opracowania projektu tymczasowej organizacji ruchu na czas prowadzenia robót w pasach drogowych – o ile zajdzie taka potrzeba,</w:t>
      </w:r>
    </w:p>
    <w:p w14:paraId="24519CDE" w14:textId="77777777" w:rsidR="005E17BA" w:rsidRPr="00F631DB" w:rsidRDefault="005E17BA" w:rsidP="005E17BA">
      <w:pPr>
        <w:spacing w:after="0" w:line="240" w:lineRule="auto"/>
        <w:ind w:left="567"/>
        <w:jc w:val="both"/>
        <w:rPr>
          <w:rFonts w:ascii="Calibri Light" w:hAnsi="Calibri Light"/>
          <w:sz w:val="20"/>
          <w:szCs w:val="20"/>
        </w:rPr>
      </w:pPr>
    </w:p>
    <w:p w14:paraId="69FBB01C"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hAnsi="Calibri Light"/>
          <w:sz w:val="20"/>
          <w:szCs w:val="20"/>
        </w:rPr>
        <w:t>- zasilania energetycznego na placu budowy oraz wszelkich innych kosztów związanych  z wykonaniem przedmiotu umowy,</w:t>
      </w:r>
    </w:p>
    <w:p w14:paraId="77A01C9A" w14:textId="77777777" w:rsidR="005E17BA" w:rsidRPr="00F631DB" w:rsidRDefault="005E17BA" w:rsidP="005E17BA">
      <w:pPr>
        <w:spacing w:after="0" w:line="240" w:lineRule="auto"/>
        <w:ind w:left="567"/>
        <w:jc w:val="both"/>
        <w:rPr>
          <w:rFonts w:ascii="Calibri Light" w:hAnsi="Calibri Light"/>
          <w:sz w:val="20"/>
          <w:szCs w:val="20"/>
        </w:rPr>
      </w:pPr>
    </w:p>
    <w:p w14:paraId="54763881" w14:textId="77777777" w:rsidR="005E17BA" w:rsidRPr="00F631DB" w:rsidRDefault="005E17BA" w:rsidP="005E17BA">
      <w:pPr>
        <w:spacing w:after="0" w:line="240" w:lineRule="auto"/>
        <w:ind w:left="567"/>
        <w:jc w:val="both"/>
        <w:rPr>
          <w:rFonts w:ascii="Calibri Light" w:hAnsi="Calibri Light"/>
          <w:sz w:val="20"/>
          <w:szCs w:val="20"/>
        </w:rPr>
      </w:pPr>
      <w:r w:rsidRPr="00F631DB">
        <w:rPr>
          <w:rFonts w:ascii="Calibri Light" w:hAnsi="Calibri Light"/>
          <w:sz w:val="20"/>
          <w:szCs w:val="20"/>
        </w:rPr>
        <w:t xml:space="preserve">- zorganizowania zaplecza sanitarno-higienicznego na placu budowy. </w:t>
      </w:r>
    </w:p>
    <w:p w14:paraId="566290BE" w14:textId="77777777" w:rsidR="005E17BA" w:rsidRPr="00F631DB" w:rsidRDefault="005E17BA" w:rsidP="005E17BA">
      <w:pPr>
        <w:spacing w:after="0" w:line="240" w:lineRule="auto"/>
        <w:jc w:val="both"/>
        <w:rPr>
          <w:rFonts w:ascii="Calibri Light" w:eastAsia="Tahoma" w:hAnsi="Calibri Light"/>
          <w:sz w:val="20"/>
          <w:szCs w:val="20"/>
        </w:rPr>
      </w:pPr>
    </w:p>
    <w:p w14:paraId="1E57A7BC"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eastAsia="Tahoma" w:hAnsi="Calibri Light"/>
          <w:sz w:val="20"/>
          <w:szCs w:val="20"/>
        </w:rPr>
        <w:t xml:space="preserve">b) </w:t>
      </w:r>
      <w:r w:rsidRPr="00F631DB">
        <w:rPr>
          <w:rFonts w:ascii="Calibri Light" w:hAnsi="Calibri Light"/>
          <w:sz w:val="20"/>
          <w:szCs w:val="20"/>
        </w:rPr>
        <w:t>Wytyczenie, bieżąca obsługa geodezyjna budowy, wykonanie geodezyjnej inwentaryzacji powykonawczej – z naniesieniem w państwowych zasobach map archiwalnych.</w:t>
      </w:r>
    </w:p>
    <w:p w14:paraId="23CAA18E" w14:textId="77777777" w:rsidR="005E17BA" w:rsidRPr="00F631DB" w:rsidRDefault="005E17BA" w:rsidP="005E17BA">
      <w:pPr>
        <w:spacing w:after="0" w:line="240" w:lineRule="auto"/>
        <w:jc w:val="both"/>
        <w:rPr>
          <w:rFonts w:ascii="Calibri Light" w:hAnsi="Calibri Light"/>
          <w:sz w:val="20"/>
          <w:szCs w:val="20"/>
        </w:rPr>
      </w:pPr>
    </w:p>
    <w:p w14:paraId="2FA4784A" w14:textId="77777777" w:rsidR="005E17BA" w:rsidRPr="00F631DB" w:rsidRDefault="005E17BA" w:rsidP="005E17BA">
      <w:pPr>
        <w:spacing w:after="0" w:line="240" w:lineRule="auto"/>
        <w:jc w:val="both"/>
        <w:rPr>
          <w:rFonts w:ascii="Calibri Light" w:hAnsi="Calibri Light"/>
          <w:sz w:val="20"/>
          <w:szCs w:val="20"/>
        </w:rPr>
      </w:pPr>
      <w:r w:rsidRPr="00F631DB">
        <w:rPr>
          <w:rFonts w:ascii="Calibri Light" w:hAnsi="Calibri Light"/>
          <w:sz w:val="20"/>
          <w:szCs w:val="20"/>
        </w:rPr>
        <w:t>c) Zaplecze wykonawcy: urządzenie i utrzymanie zaplecza wykonawcy, likwidacja zaplecza wykonawcy.</w:t>
      </w:r>
    </w:p>
    <w:p w14:paraId="53A76F18" w14:textId="77777777" w:rsidR="005E17BA" w:rsidRPr="00F631DB" w:rsidRDefault="005E17BA" w:rsidP="005E17BA">
      <w:pPr>
        <w:tabs>
          <w:tab w:val="left" w:pos="426"/>
        </w:tabs>
        <w:spacing w:after="0" w:line="240" w:lineRule="auto"/>
        <w:jc w:val="both"/>
        <w:rPr>
          <w:rFonts w:ascii="Calibri Light" w:hAnsi="Calibri Light" w:cs="Calibri Light"/>
          <w:bCs/>
          <w:sz w:val="20"/>
          <w:szCs w:val="20"/>
        </w:rPr>
      </w:pPr>
    </w:p>
    <w:p w14:paraId="44DDA48A" w14:textId="77777777" w:rsidR="00EF52B3" w:rsidRPr="00F631DB" w:rsidRDefault="00EF52B3" w:rsidP="00CC124D">
      <w:pPr>
        <w:spacing w:after="0" w:line="240" w:lineRule="auto"/>
        <w:rPr>
          <w:rFonts w:asciiTheme="majorHAnsi" w:hAnsiTheme="majorHAnsi" w:cstheme="majorHAnsi"/>
          <w:b/>
          <w:bCs/>
          <w:sz w:val="20"/>
          <w:szCs w:val="20"/>
          <w:u w:val="single"/>
        </w:rPr>
      </w:pPr>
      <w:r w:rsidRPr="00F631DB">
        <w:rPr>
          <w:rFonts w:asciiTheme="majorHAnsi" w:hAnsiTheme="majorHAnsi" w:cstheme="majorHAnsi"/>
          <w:b/>
          <w:bCs/>
          <w:sz w:val="20"/>
          <w:szCs w:val="20"/>
          <w:u w:val="single"/>
        </w:rPr>
        <w:t>Powyższe obowiązki Wykonawca wykona na własny koszt.</w:t>
      </w:r>
    </w:p>
    <w:p w14:paraId="05FE0DBD" w14:textId="77777777" w:rsidR="00EF52B3" w:rsidRPr="00F631DB" w:rsidRDefault="00EF52B3" w:rsidP="00CC124D">
      <w:pPr>
        <w:spacing w:after="0" w:line="240" w:lineRule="auto"/>
        <w:rPr>
          <w:rFonts w:asciiTheme="majorHAnsi" w:hAnsiTheme="majorHAnsi" w:cstheme="majorHAnsi"/>
          <w:b/>
          <w:bCs/>
          <w:sz w:val="20"/>
          <w:szCs w:val="20"/>
        </w:rPr>
      </w:pPr>
    </w:p>
    <w:p w14:paraId="7E61C9B3" w14:textId="77777777" w:rsidR="006D3D6A" w:rsidRPr="00F631DB" w:rsidRDefault="007157C3" w:rsidP="00CC124D">
      <w:pPr>
        <w:spacing w:after="0" w:line="240" w:lineRule="auto"/>
        <w:rPr>
          <w:rFonts w:asciiTheme="majorHAnsi" w:hAnsiTheme="majorHAnsi" w:cstheme="majorHAnsi"/>
          <w:b/>
          <w:bCs/>
          <w:sz w:val="20"/>
          <w:szCs w:val="20"/>
        </w:rPr>
      </w:pPr>
      <w:r w:rsidRPr="00F631DB">
        <w:rPr>
          <w:rFonts w:asciiTheme="majorHAnsi" w:hAnsiTheme="majorHAnsi" w:cstheme="majorHAnsi"/>
          <w:b/>
          <w:bCs/>
          <w:sz w:val="20"/>
          <w:szCs w:val="20"/>
        </w:rPr>
        <w:t>1.</w:t>
      </w:r>
      <w:r w:rsidR="00EF52B3" w:rsidRPr="00F631DB">
        <w:rPr>
          <w:rFonts w:asciiTheme="majorHAnsi" w:hAnsiTheme="majorHAnsi" w:cstheme="majorHAnsi"/>
          <w:b/>
          <w:bCs/>
          <w:sz w:val="20"/>
          <w:szCs w:val="20"/>
        </w:rPr>
        <w:t>7</w:t>
      </w:r>
      <w:r w:rsidR="00203509" w:rsidRPr="00F631DB">
        <w:rPr>
          <w:rFonts w:asciiTheme="majorHAnsi" w:hAnsiTheme="majorHAnsi" w:cstheme="majorHAnsi"/>
          <w:b/>
          <w:bCs/>
          <w:sz w:val="20"/>
          <w:szCs w:val="20"/>
        </w:rPr>
        <w:t>/</w:t>
      </w:r>
      <w:r w:rsidRPr="00F631DB">
        <w:rPr>
          <w:rFonts w:asciiTheme="majorHAnsi" w:hAnsiTheme="majorHAnsi" w:cstheme="majorHAnsi"/>
          <w:b/>
          <w:bCs/>
          <w:sz w:val="20"/>
          <w:szCs w:val="20"/>
        </w:rPr>
        <w:t xml:space="preserve"> </w:t>
      </w:r>
      <w:r w:rsidR="006D3D6A" w:rsidRPr="00F631DB">
        <w:rPr>
          <w:rFonts w:asciiTheme="majorHAnsi" w:hAnsiTheme="majorHAnsi" w:cstheme="majorHAnsi"/>
          <w:b/>
          <w:bCs/>
          <w:sz w:val="20"/>
          <w:szCs w:val="20"/>
        </w:rPr>
        <w:t>Warunki rozliczenia wykonania przedmiotu zamówienia.</w:t>
      </w:r>
    </w:p>
    <w:p w14:paraId="0883C128" w14:textId="77777777" w:rsidR="00203509" w:rsidRPr="002A0112" w:rsidRDefault="00203509" w:rsidP="00CC124D">
      <w:pPr>
        <w:spacing w:after="0" w:line="240" w:lineRule="auto"/>
        <w:rPr>
          <w:rFonts w:asciiTheme="majorHAnsi" w:hAnsiTheme="majorHAnsi" w:cstheme="majorHAnsi"/>
          <w:color w:val="C00000"/>
          <w:sz w:val="20"/>
          <w:szCs w:val="20"/>
        </w:rPr>
      </w:pPr>
    </w:p>
    <w:p w14:paraId="4195C903" w14:textId="77777777" w:rsidR="006D3D6A" w:rsidRPr="00F631DB" w:rsidRDefault="007157C3"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lastRenderedPageBreak/>
        <w:t xml:space="preserve">a) </w:t>
      </w:r>
      <w:r w:rsidR="006D3D6A" w:rsidRPr="00F631DB">
        <w:rPr>
          <w:rFonts w:asciiTheme="majorHAnsi" w:hAnsiTheme="majorHAnsi" w:cstheme="majorHAnsi"/>
          <w:sz w:val="20"/>
          <w:szCs w:val="20"/>
        </w:rPr>
        <w:t xml:space="preserve">Wynagrodzenie wykonawcy jest </w:t>
      </w:r>
      <w:r w:rsidR="006D3D6A" w:rsidRPr="00F631DB">
        <w:rPr>
          <w:rFonts w:asciiTheme="majorHAnsi" w:hAnsiTheme="majorHAnsi" w:cstheme="majorHAnsi"/>
          <w:b/>
          <w:bCs/>
          <w:sz w:val="20"/>
          <w:szCs w:val="20"/>
        </w:rPr>
        <w:t>ceną ryczałtową</w:t>
      </w:r>
      <w:r w:rsidR="006D3D6A" w:rsidRPr="00F631DB">
        <w:rPr>
          <w:rFonts w:asciiTheme="majorHAnsi" w:hAnsiTheme="majorHAnsi" w:cstheme="majorHAnsi"/>
          <w:sz w:val="20"/>
          <w:szCs w:val="20"/>
        </w:rPr>
        <w:t xml:space="preserve"> za wykonanie przedmiotu zamówienia, wynikającą swoim zakresem z niniejszej </w:t>
      </w:r>
      <w:r w:rsidR="00102D1F" w:rsidRPr="00F631DB">
        <w:rPr>
          <w:rFonts w:asciiTheme="majorHAnsi" w:hAnsiTheme="majorHAnsi" w:cstheme="majorHAnsi"/>
          <w:sz w:val="20"/>
          <w:szCs w:val="20"/>
        </w:rPr>
        <w:t>specyfikacji</w:t>
      </w:r>
      <w:r w:rsidR="006D3D6A" w:rsidRPr="00F631DB">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F631DB">
        <w:rPr>
          <w:rFonts w:asciiTheme="majorHAnsi" w:hAnsiTheme="majorHAnsi" w:cstheme="majorHAnsi"/>
          <w:sz w:val="20"/>
          <w:szCs w:val="20"/>
        </w:rPr>
        <w:t>STWiOR</w:t>
      </w:r>
      <w:proofErr w:type="spellEnd"/>
      <w:r w:rsidR="006D3D6A" w:rsidRPr="00F631DB">
        <w:rPr>
          <w:rFonts w:asciiTheme="majorHAnsi" w:hAnsiTheme="majorHAnsi" w:cstheme="majorHAnsi"/>
          <w:sz w:val="20"/>
          <w:szCs w:val="20"/>
        </w:rPr>
        <w:t xml:space="preserve">). </w:t>
      </w:r>
    </w:p>
    <w:p w14:paraId="2A4D5BBF" w14:textId="77777777" w:rsidR="00203509" w:rsidRPr="00F631DB" w:rsidRDefault="00203509" w:rsidP="00CC124D">
      <w:pPr>
        <w:spacing w:after="0" w:line="240" w:lineRule="auto"/>
        <w:jc w:val="both"/>
        <w:rPr>
          <w:rFonts w:asciiTheme="majorHAnsi" w:hAnsiTheme="majorHAnsi" w:cstheme="majorHAnsi"/>
          <w:sz w:val="20"/>
          <w:szCs w:val="20"/>
        </w:rPr>
      </w:pPr>
    </w:p>
    <w:p w14:paraId="74C57830" w14:textId="77777777" w:rsidR="006D3D6A" w:rsidRPr="00F631DB" w:rsidRDefault="007157C3" w:rsidP="00CC124D">
      <w:pPr>
        <w:spacing w:after="0" w:line="240" w:lineRule="auto"/>
        <w:jc w:val="both"/>
        <w:rPr>
          <w:rFonts w:asciiTheme="majorHAnsi" w:hAnsiTheme="majorHAnsi" w:cstheme="majorHAnsi"/>
          <w:sz w:val="20"/>
          <w:szCs w:val="20"/>
        </w:rPr>
      </w:pPr>
      <w:r w:rsidRPr="00F631DB">
        <w:rPr>
          <w:rFonts w:asciiTheme="majorHAnsi" w:hAnsiTheme="majorHAnsi" w:cstheme="majorHAnsi"/>
          <w:sz w:val="20"/>
          <w:szCs w:val="20"/>
        </w:rPr>
        <w:t xml:space="preserve">b) </w:t>
      </w:r>
      <w:r w:rsidR="006D3D6A" w:rsidRPr="00F631DB">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F631DB" w:rsidRDefault="00203509" w:rsidP="00CC124D">
      <w:pPr>
        <w:spacing w:after="0" w:line="240" w:lineRule="auto"/>
        <w:jc w:val="both"/>
        <w:rPr>
          <w:rFonts w:asciiTheme="majorHAnsi" w:hAnsiTheme="majorHAnsi" w:cstheme="majorHAnsi"/>
          <w:sz w:val="20"/>
          <w:szCs w:val="20"/>
        </w:rPr>
      </w:pPr>
    </w:p>
    <w:p w14:paraId="70E8CFCF" w14:textId="77777777" w:rsidR="006D3D6A" w:rsidRPr="00F631DB" w:rsidRDefault="007157C3" w:rsidP="00CC124D">
      <w:pPr>
        <w:spacing w:after="0" w:line="240" w:lineRule="auto"/>
        <w:jc w:val="both"/>
        <w:rPr>
          <w:rFonts w:asciiTheme="majorHAnsi" w:hAnsiTheme="majorHAnsi" w:cstheme="majorHAnsi"/>
          <w:b/>
          <w:bCs/>
          <w:sz w:val="20"/>
          <w:szCs w:val="20"/>
          <w:u w:val="single"/>
        </w:rPr>
      </w:pPr>
      <w:r w:rsidRPr="00F631DB">
        <w:rPr>
          <w:rFonts w:asciiTheme="majorHAnsi" w:hAnsiTheme="majorHAnsi" w:cstheme="majorHAnsi"/>
          <w:sz w:val="20"/>
          <w:szCs w:val="20"/>
        </w:rPr>
        <w:t xml:space="preserve">c) </w:t>
      </w:r>
      <w:r w:rsidR="006D3D6A" w:rsidRPr="00F631DB">
        <w:rPr>
          <w:rFonts w:asciiTheme="majorHAnsi" w:hAnsiTheme="majorHAnsi" w:cstheme="majorHAnsi"/>
          <w:sz w:val="20"/>
          <w:szCs w:val="20"/>
        </w:rPr>
        <w:t xml:space="preserve">Ceną oferty jest kwota wynagrodzenia ryczałtowego zaoferowana przez Wykonawcę w formularzu oferty. </w:t>
      </w:r>
      <w:r w:rsidR="006D3D6A" w:rsidRPr="00F631DB">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2E792958" w14:textId="77777777" w:rsidR="00203509" w:rsidRPr="00F631DB" w:rsidRDefault="00203509" w:rsidP="00CC124D">
      <w:pPr>
        <w:spacing w:after="0" w:line="240" w:lineRule="auto"/>
        <w:jc w:val="both"/>
        <w:rPr>
          <w:rFonts w:asciiTheme="majorHAnsi" w:hAnsiTheme="majorHAnsi" w:cstheme="majorHAnsi"/>
          <w:sz w:val="20"/>
          <w:szCs w:val="20"/>
        </w:rPr>
      </w:pPr>
    </w:p>
    <w:p w14:paraId="7933D33B" w14:textId="77777777" w:rsidR="0063300B" w:rsidRPr="00F631DB" w:rsidRDefault="00A9717D" w:rsidP="0063300B">
      <w:pPr>
        <w:spacing w:after="0" w:line="240" w:lineRule="auto"/>
        <w:rPr>
          <w:rFonts w:asciiTheme="majorHAnsi" w:eastAsia="Times New Roman" w:hAnsiTheme="majorHAnsi" w:cstheme="majorHAnsi"/>
          <w:sz w:val="20"/>
          <w:szCs w:val="20"/>
        </w:rPr>
      </w:pPr>
      <w:r w:rsidRPr="00F631DB">
        <w:rPr>
          <w:rFonts w:asciiTheme="majorHAnsi" w:hAnsiTheme="majorHAnsi" w:cstheme="majorHAnsi"/>
          <w:sz w:val="20"/>
          <w:szCs w:val="20"/>
        </w:rPr>
        <w:t>d</w:t>
      </w:r>
      <w:r w:rsidR="007157C3" w:rsidRPr="00F631DB">
        <w:rPr>
          <w:rFonts w:asciiTheme="majorHAnsi" w:hAnsiTheme="majorHAnsi" w:cstheme="majorHAnsi"/>
          <w:sz w:val="20"/>
          <w:szCs w:val="20"/>
        </w:rPr>
        <w:t xml:space="preserve">) </w:t>
      </w:r>
      <w:r w:rsidR="0063300B" w:rsidRPr="00F631DB">
        <w:rPr>
          <w:rFonts w:asciiTheme="majorHAnsi" w:hAnsiTheme="majorHAnsi" w:cstheme="majorHAnsi"/>
          <w:sz w:val="20"/>
          <w:szCs w:val="20"/>
          <w:u w:val="single"/>
        </w:rPr>
        <w:t xml:space="preserve">Warunkiem zapłaty należności dla Wykonawcy za wykonane roboty będzie otrzymanie przez Zamawiającego podpisanych przez podwykonawców </w:t>
      </w:r>
      <w:r w:rsidR="0063300B" w:rsidRPr="00F631DB">
        <w:rPr>
          <w:rFonts w:asciiTheme="majorHAnsi" w:hAnsiTheme="majorHAnsi" w:cstheme="majorHAnsi"/>
          <w:sz w:val="20"/>
          <w:szCs w:val="20"/>
          <w:u w:val="single"/>
          <w:shd w:val="clear" w:color="auto" w:fill="FFFFFF" w:themeFill="background1"/>
        </w:rPr>
        <w:t>potwierdzeń otrzymania zapłaty zgodnie z zawartymi z nimi umowami</w:t>
      </w:r>
      <w:r w:rsidR="0063300B" w:rsidRPr="00F631DB">
        <w:rPr>
          <w:rFonts w:asciiTheme="majorHAnsi" w:hAnsiTheme="majorHAnsi" w:cstheme="majorHAnsi"/>
          <w:sz w:val="20"/>
          <w:szCs w:val="20"/>
          <w:u w:val="single"/>
        </w:rPr>
        <w:t>.</w:t>
      </w:r>
      <w:r w:rsidR="0063300B" w:rsidRPr="00F631DB">
        <w:rPr>
          <w:rFonts w:asciiTheme="majorHAnsi" w:hAnsiTheme="majorHAnsi" w:cstheme="majorHAnsi"/>
          <w:sz w:val="20"/>
          <w:szCs w:val="20"/>
        </w:rPr>
        <w:t xml:space="preserve"> W przypadku uchylenia się </w:t>
      </w:r>
      <w:r w:rsidR="0063300B" w:rsidRPr="00F631DB">
        <w:rPr>
          <w:rFonts w:asciiTheme="majorHAnsi" w:eastAsia="Times New Roman" w:hAnsiTheme="majorHAnsi" w:cstheme="majorHAnsi"/>
          <w:sz w:val="20"/>
          <w:szCs w:val="20"/>
        </w:rPr>
        <w:t>od obowiązku zapłaty odpowiednio przez wykonawcę, podwykonawcę lub dalszego podwykonawcę</w:t>
      </w:r>
      <w:r w:rsidR="0063300B" w:rsidRPr="00F631DB">
        <w:rPr>
          <w:rFonts w:asciiTheme="majorHAnsi" w:hAnsiTheme="majorHAnsi" w:cstheme="majorHAnsi"/>
          <w:sz w:val="20"/>
          <w:szCs w:val="20"/>
        </w:rPr>
        <w:t xml:space="preserve"> Zamawiający dokona bezpośredniej zapłaty dla podwykonawcy  Z zastrzeżeniem art. 465</w:t>
      </w:r>
      <w:r w:rsidR="00352D31" w:rsidRPr="00F631DB">
        <w:rPr>
          <w:rFonts w:asciiTheme="majorHAnsi" w:hAnsiTheme="majorHAnsi" w:cstheme="majorHAnsi"/>
          <w:sz w:val="20"/>
          <w:szCs w:val="20"/>
        </w:rPr>
        <w:t xml:space="preserve"> u</w:t>
      </w:r>
      <w:r w:rsidR="0063300B" w:rsidRPr="00F631DB">
        <w:rPr>
          <w:rFonts w:asciiTheme="majorHAnsi" w:hAnsiTheme="majorHAnsi" w:cstheme="majorHAnsi"/>
          <w:sz w:val="20"/>
          <w:szCs w:val="20"/>
        </w:rPr>
        <w:t>st. 2 – 8</w:t>
      </w:r>
      <w:r w:rsidR="00352D31" w:rsidRPr="00F631DB">
        <w:rPr>
          <w:rFonts w:asciiTheme="majorHAnsi" w:hAnsiTheme="majorHAnsi" w:cstheme="majorHAnsi"/>
          <w:sz w:val="20"/>
          <w:szCs w:val="20"/>
        </w:rPr>
        <w:t xml:space="preserve"> ustawy </w:t>
      </w:r>
      <w:proofErr w:type="spellStart"/>
      <w:r w:rsidR="00352D31" w:rsidRPr="00F631DB">
        <w:rPr>
          <w:rFonts w:asciiTheme="majorHAnsi" w:hAnsiTheme="majorHAnsi" w:cstheme="majorHAnsi"/>
          <w:sz w:val="20"/>
          <w:szCs w:val="20"/>
        </w:rPr>
        <w:t>Pzp</w:t>
      </w:r>
      <w:proofErr w:type="spellEnd"/>
      <w:r w:rsidR="0063300B" w:rsidRPr="00F631DB">
        <w:rPr>
          <w:rFonts w:asciiTheme="majorHAnsi" w:hAnsiTheme="majorHAnsi" w:cstheme="majorHAnsi"/>
          <w:sz w:val="20"/>
          <w:szCs w:val="20"/>
        </w:rPr>
        <w:t>. Szczegółowe postanowienia dotyczące regulacji obejmujących podwykonawstwo zawarte są we wzorze umowy.</w:t>
      </w:r>
    </w:p>
    <w:p w14:paraId="543B7C76" w14:textId="77777777" w:rsidR="0063300B" w:rsidRPr="00F631DB" w:rsidRDefault="0063300B" w:rsidP="00CC124D">
      <w:pPr>
        <w:spacing w:after="0" w:line="240" w:lineRule="auto"/>
        <w:jc w:val="both"/>
        <w:rPr>
          <w:rFonts w:asciiTheme="majorHAnsi" w:hAnsiTheme="majorHAnsi" w:cstheme="majorHAnsi"/>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319342A5" w14:textId="77777777" w:rsidR="00B729A7" w:rsidRDefault="00B729A7" w:rsidP="00CC124D">
      <w:pPr>
        <w:spacing w:after="0" w:line="240" w:lineRule="auto"/>
        <w:rPr>
          <w:rFonts w:asciiTheme="majorHAnsi" w:hAnsiTheme="majorHAnsi" w:cstheme="majorHAnsi"/>
          <w:color w:val="262626" w:themeColor="text1" w:themeTint="D9"/>
          <w:sz w:val="20"/>
          <w:szCs w:val="20"/>
        </w:rPr>
      </w:pPr>
    </w:p>
    <w:p w14:paraId="79709413" w14:textId="77777777" w:rsidR="00692950" w:rsidRDefault="00692950" w:rsidP="00CC124D">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 xml:space="preserve">Zamawiający działając na podstawie art. 95 ust. 1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w:t>
      </w:r>
      <w:proofErr w:type="spellStart"/>
      <w:r w:rsidR="00EF52B3">
        <w:rPr>
          <w:rFonts w:asciiTheme="majorHAnsi" w:hAnsiTheme="majorHAnsi" w:cstheme="majorHAnsi"/>
          <w:color w:val="262626" w:themeColor="text1" w:themeTint="D9"/>
          <w:sz w:val="20"/>
          <w:szCs w:val="20"/>
        </w:rPr>
        <w:t>cywilno</w:t>
      </w:r>
      <w:proofErr w:type="spellEnd"/>
      <w:r w:rsidR="00EF52B3">
        <w:rPr>
          <w:rFonts w:asciiTheme="majorHAnsi" w:hAnsiTheme="majorHAnsi" w:cstheme="majorHAnsi"/>
          <w:color w:val="262626" w:themeColor="text1" w:themeTint="D9"/>
          <w:sz w:val="20"/>
          <w:szCs w:val="20"/>
        </w:rPr>
        <w:t xml:space="preserve">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w:t>
      </w:r>
      <w:proofErr w:type="spellStart"/>
      <w:r w:rsidR="00CB2B99" w:rsidRPr="009D538D">
        <w:rPr>
          <w:rFonts w:asciiTheme="majorHAnsi" w:hAnsiTheme="majorHAnsi" w:cstheme="majorHAnsi"/>
          <w:color w:val="262626" w:themeColor="text1" w:themeTint="D9"/>
          <w:sz w:val="20"/>
          <w:szCs w:val="20"/>
        </w:rPr>
        <w:t>Pzp</w:t>
      </w:r>
      <w:proofErr w:type="spellEnd"/>
      <w:r w:rsidR="00CB2B99" w:rsidRPr="009D538D">
        <w:rPr>
          <w:rFonts w:asciiTheme="majorHAnsi" w:hAnsiTheme="majorHAnsi" w:cstheme="majorHAnsi"/>
          <w:color w:val="262626" w:themeColor="text1" w:themeTint="D9"/>
          <w:sz w:val="20"/>
          <w:szCs w:val="20"/>
        </w:rPr>
        <w:t xml:space="preserve">,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w:t>
      </w:r>
      <w:proofErr w:type="spellStart"/>
      <w:r w:rsidRPr="00F80639">
        <w:rPr>
          <w:rFonts w:ascii="Calibri Light" w:hAnsi="Calibri Light" w:cs="Calibri Light"/>
          <w:color w:val="000000"/>
          <w:sz w:val="20"/>
          <w:szCs w:val="20"/>
        </w:rPr>
        <w:t>Pzp</w:t>
      </w:r>
      <w:proofErr w:type="spellEnd"/>
      <w:r w:rsidRPr="00F80639">
        <w:rPr>
          <w:rFonts w:ascii="Calibri Light" w:hAnsi="Calibri Light" w:cs="Calibri Light"/>
          <w:color w:val="000000"/>
          <w:sz w:val="20"/>
          <w:szCs w:val="20"/>
        </w:rPr>
        <w:t xml:space="preserve">,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lastRenderedPageBreak/>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1285604B" w14:textId="77777777"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7777777"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28FAA88C" w14:textId="21EC31C7" w:rsidR="00823A14" w:rsidRPr="00EE2FA2" w:rsidRDefault="006D3D6A" w:rsidP="00F631DB">
      <w:pPr>
        <w:spacing w:after="0" w:line="240" w:lineRule="auto"/>
        <w:rPr>
          <w:rFonts w:asciiTheme="majorHAnsi" w:hAnsiTheme="majorHAnsi" w:cstheme="majorHAnsi"/>
          <w:b/>
          <w:bCs/>
          <w:color w:val="FF0000"/>
          <w:sz w:val="20"/>
          <w:szCs w:val="20"/>
        </w:rPr>
      </w:pPr>
      <w:r w:rsidRPr="009D538D">
        <w:rPr>
          <w:rFonts w:asciiTheme="majorHAnsi" w:hAnsiTheme="majorHAnsi" w:cstheme="majorHAnsi"/>
          <w:b/>
          <w:bCs/>
          <w:color w:val="262626" w:themeColor="text1" w:themeTint="D9"/>
          <w:sz w:val="20"/>
          <w:szCs w:val="20"/>
        </w:rPr>
        <w:t>Termin realizacji zamówienia</w:t>
      </w:r>
      <w:r w:rsidR="005E17BA">
        <w:rPr>
          <w:rFonts w:asciiTheme="majorHAnsi" w:hAnsiTheme="majorHAnsi" w:cstheme="majorHAnsi"/>
          <w:b/>
          <w:bCs/>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w:t>
      </w:r>
      <w:r w:rsidR="00F631DB" w:rsidRPr="00F631DB">
        <w:rPr>
          <w:rFonts w:asciiTheme="majorHAnsi" w:hAnsiTheme="majorHAnsi" w:cstheme="majorHAnsi"/>
          <w:b/>
          <w:bCs/>
          <w:sz w:val="20"/>
          <w:szCs w:val="20"/>
        </w:rPr>
        <w:t>4 miesiące od dnia podpisania umowy.</w:t>
      </w:r>
    </w:p>
    <w:p w14:paraId="53EE39E0" w14:textId="77777777" w:rsidR="00EF52B3" w:rsidRDefault="00EF52B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3C4FF058"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7A62A0A9"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6BBFE81" w14:textId="1D70F47A"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sidR="00937B3C">
        <w:rPr>
          <w:rFonts w:asciiTheme="majorHAnsi" w:hAnsiTheme="majorHAnsi" w:cstheme="majorHAnsi"/>
          <w:color w:val="262626" w:themeColor="text1" w:themeTint="D9"/>
          <w:sz w:val="20"/>
          <w:szCs w:val="20"/>
        </w:rPr>
        <w:t>:</w:t>
      </w:r>
    </w:p>
    <w:p w14:paraId="115F9E3A" w14:textId="77777777" w:rsidR="00937B3C" w:rsidRDefault="00937B3C"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2993165" w14:textId="34BA624A" w:rsidR="0028014F" w:rsidRPr="009D538D" w:rsidRDefault="0028014F" w:rsidP="00937B3C">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937B3C">
        <w:rPr>
          <w:rFonts w:asciiTheme="majorHAnsi" w:eastAsia="TimesNewRoman" w:hAnsiTheme="majorHAnsi" w:cstheme="majorHAnsi"/>
          <w:b/>
          <w:color w:val="262626" w:themeColor="text1" w:themeTint="D9"/>
          <w:sz w:val="20"/>
          <w:szCs w:val="20"/>
        </w:rPr>
        <w:t>250 0</w:t>
      </w:r>
      <w:r w:rsidRPr="009D538D">
        <w:rPr>
          <w:rFonts w:asciiTheme="majorHAnsi" w:eastAsia="TimesNewRoman" w:hAnsiTheme="majorHAnsi" w:cstheme="majorHAnsi"/>
          <w:b/>
          <w:color w:val="262626" w:themeColor="text1" w:themeTint="D9"/>
          <w:sz w:val="20"/>
          <w:szCs w:val="20"/>
        </w:rPr>
        <w:t>00</w:t>
      </w:r>
      <w:r w:rsidR="00937B3C">
        <w:rPr>
          <w:rFonts w:asciiTheme="majorHAnsi" w:eastAsia="TimesNewRoman" w:hAnsiTheme="majorHAnsi" w:cstheme="majorHAnsi"/>
          <w:b/>
          <w:color w:val="262626" w:themeColor="text1" w:themeTint="D9"/>
          <w:sz w:val="20"/>
          <w:szCs w:val="20"/>
        </w:rPr>
        <w:t>,00</w:t>
      </w:r>
      <w:r w:rsidRPr="009D538D">
        <w:rPr>
          <w:rFonts w:asciiTheme="majorHAnsi" w:eastAsia="TimesNewRoman" w:hAnsiTheme="majorHAnsi" w:cstheme="majorHAnsi"/>
          <w:b/>
          <w:color w:val="262626" w:themeColor="text1" w:themeTint="D9"/>
          <w:sz w:val="20"/>
          <w:szCs w:val="20"/>
        </w:rPr>
        <w:t xml:space="preserve">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0CE2662C" w14:textId="77777777" w:rsidR="00823A14" w:rsidRDefault="00823A14"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77777777" w:rsidR="00935D28" w:rsidRPr="00B17FDE" w:rsidRDefault="008579C0" w:rsidP="00EF52B3">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2C39278D" w14:textId="77777777" w:rsidR="00B17FDE" w:rsidRDefault="00B17FDE" w:rsidP="00EF52B3">
      <w:pPr>
        <w:pStyle w:val="Default"/>
        <w:spacing w:after="0" w:line="240" w:lineRule="auto"/>
        <w:ind w:left="-10"/>
        <w:jc w:val="both"/>
        <w:rPr>
          <w:rFonts w:ascii="Calibri Light" w:hAnsi="Calibri Light" w:cs="Calibri Light"/>
          <w:color w:val="262626" w:themeColor="text1" w:themeTint="D9"/>
          <w:sz w:val="20"/>
          <w:szCs w:val="20"/>
        </w:rPr>
      </w:pPr>
    </w:p>
    <w:p w14:paraId="187A5153" w14:textId="77777777" w:rsidR="00A20679" w:rsidRPr="00B17FDE" w:rsidRDefault="00A20679" w:rsidP="00EF52B3">
      <w:pPr>
        <w:pStyle w:val="Default"/>
        <w:spacing w:after="0" w:line="240" w:lineRule="auto"/>
        <w:ind w:left="-10"/>
        <w:jc w:val="both"/>
        <w:rPr>
          <w:rFonts w:ascii="Calibri Light" w:hAnsi="Calibri Light" w:cs="Calibri Light"/>
          <w:color w:val="262626" w:themeColor="text1" w:themeTint="D9"/>
          <w:sz w:val="20"/>
          <w:szCs w:val="20"/>
        </w:rPr>
      </w:pPr>
    </w:p>
    <w:p w14:paraId="7D3EC4F1" w14:textId="2FF66006" w:rsidR="00937B3C" w:rsidRPr="00937B3C" w:rsidRDefault="00B17FDE" w:rsidP="00937B3C">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r w:rsidRPr="00937B3C">
        <w:rPr>
          <w:rFonts w:asciiTheme="majorHAnsi" w:hAnsiTheme="majorHAnsi" w:cstheme="majorHAnsi"/>
          <w:b/>
          <w:bCs/>
          <w:color w:val="262626" w:themeColor="text1" w:themeTint="D9"/>
          <w:sz w:val="20"/>
          <w:szCs w:val="20"/>
        </w:rPr>
        <w:t>- wykona</w:t>
      </w:r>
      <w:r w:rsidR="00AC601A">
        <w:rPr>
          <w:rFonts w:asciiTheme="majorHAnsi" w:hAnsiTheme="majorHAnsi" w:cstheme="majorHAnsi"/>
          <w:b/>
          <w:bCs/>
          <w:color w:val="262626" w:themeColor="text1" w:themeTint="D9"/>
          <w:sz w:val="20"/>
          <w:szCs w:val="20"/>
        </w:rPr>
        <w:t xml:space="preserve">ł </w:t>
      </w:r>
      <w:r w:rsidR="00281082" w:rsidRPr="00937B3C">
        <w:rPr>
          <w:rFonts w:asciiTheme="majorHAnsi" w:hAnsiTheme="majorHAnsi" w:cstheme="majorHAnsi"/>
          <w:b/>
          <w:bCs/>
          <w:color w:val="262626" w:themeColor="text1" w:themeTint="D9"/>
          <w:sz w:val="20"/>
          <w:szCs w:val="20"/>
        </w:rPr>
        <w:t xml:space="preserve">co najmniej 2 </w:t>
      </w:r>
      <w:r w:rsidRPr="00937B3C">
        <w:rPr>
          <w:rFonts w:asciiTheme="majorHAnsi" w:hAnsiTheme="majorHAnsi" w:cstheme="majorHAnsi"/>
          <w:b/>
          <w:bCs/>
          <w:color w:val="262626" w:themeColor="text1" w:themeTint="D9"/>
          <w:sz w:val="20"/>
          <w:szCs w:val="20"/>
        </w:rPr>
        <w:t>rob</w:t>
      </w:r>
      <w:r w:rsidR="00AC601A">
        <w:rPr>
          <w:rFonts w:asciiTheme="majorHAnsi" w:hAnsiTheme="majorHAnsi" w:cstheme="majorHAnsi"/>
          <w:b/>
          <w:bCs/>
          <w:color w:val="262626" w:themeColor="text1" w:themeTint="D9"/>
          <w:sz w:val="20"/>
          <w:szCs w:val="20"/>
        </w:rPr>
        <w:t>oty</w:t>
      </w:r>
      <w:r w:rsidRPr="00937B3C">
        <w:rPr>
          <w:rFonts w:asciiTheme="majorHAnsi" w:hAnsiTheme="majorHAnsi" w:cstheme="majorHAnsi"/>
          <w:b/>
          <w:bCs/>
          <w:color w:val="262626" w:themeColor="text1" w:themeTint="D9"/>
          <w:sz w:val="20"/>
          <w:szCs w:val="20"/>
        </w:rPr>
        <w:t xml:space="preserve"> budowlan</w:t>
      </w:r>
      <w:r w:rsidR="00AC601A">
        <w:rPr>
          <w:rFonts w:asciiTheme="majorHAnsi" w:hAnsiTheme="majorHAnsi" w:cstheme="majorHAnsi"/>
          <w:b/>
          <w:bCs/>
          <w:color w:val="262626" w:themeColor="text1" w:themeTint="D9"/>
          <w:sz w:val="20"/>
          <w:szCs w:val="20"/>
        </w:rPr>
        <w:t>e</w:t>
      </w:r>
      <w:r w:rsidR="00A20679">
        <w:rPr>
          <w:rFonts w:asciiTheme="majorHAnsi" w:hAnsiTheme="majorHAnsi" w:cstheme="majorHAnsi"/>
          <w:b/>
          <w:bCs/>
          <w:color w:val="262626" w:themeColor="text1" w:themeTint="D9"/>
          <w:sz w:val="20"/>
          <w:szCs w:val="20"/>
        </w:rPr>
        <w:t xml:space="preserve"> odpowiadając</w:t>
      </w:r>
      <w:r w:rsidR="00AC601A">
        <w:rPr>
          <w:rFonts w:asciiTheme="majorHAnsi" w:hAnsiTheme="majorHAnsi" w:cstheme="majorHAnsi"/>
          <w:b/>
          <w:bCs/>
          <w:color w:val="262626" w:themeColor="text1" w:themeTint="D9"/>
          <w:sz w:val="20"/>
          <w:szCs w:val="20"/>
        </w:rPr>
        <w:t>e</w:t>
      </w:r>
      <w:r w:rsidR="00A20679">
        <w:rPr>
          <w:rFonts w:asciiTheme="majorHAnsi" w:hAnsiTheme="majorHAnsi" w:cstheme="majorHAnsi"/>
          <w:b/>
          <w:bCs/>
          <w:color w:val="262626" w:themeColor="text1" w:themeTint="D9"/>
          <w:sz w:val="20"/>
          <w:szCs w:val="20"/>
        </w:rPr>
        <w:t xml:space="preserve"> swoim rodzajem robotom budowlanym stanowiącym przedmiot zamówienia, tj.</w:t>
      </w:r>
      <w:r w:rsidRPr="00937B3C">
        <w:rPr>
          <w:rFonts w:asciiTheme="majorHAnsi" w:hAnsiTheme="majorHAnsi" w:cstheme="majorHAnsi"/>
          <w:b/>
          <w:bCs/>
          <w:color w:val="262626" w:themeColor="text1" w:themeTint="D9"/>
          <w:sz w:val="20"/>
          <w:szCs w:val="20"/>
        </w:rPr>
        <w:t xml:space="preserve"> </w:t>
      </w:r>
      <w:r w:rsidRPr="00937B3C">
        <w:rPr>
          <w:rFonts w:asciiTheme="majorHAnsi" w:eastAsia="Calibri" w:hAnsiTheme="majorHAnsi" w:cstheme="majorHAnsi"/>
          <w:b/>
          <w:bCs/>
          <w:color w:val="262626" w:themeColor="text1" w:themeTint="D9"/>
          <w:sz w:val="20"/>
          <w:szCs w:val="20"/>
        </w:rPr>
        <w:t>polegając</w:t>
      </w:r>
      <w:r w:rsidR="00AC601A">
        <w:rPr>
          <w:rFonts w:asciiTheme="majorHAnsi" w:eastAsia="Calibri" w:hAnsiTheme="majorHAnsi" w:cstheme="majorHAnsi"/>
          <w:b/>
          <w:bCs/>
          <w:color w:val="262626" w:themeColor="text1" w:themeTint="D9"/>
          <w:sz w:val="20"/>
          <w:szCs w:val="20"/>
        </w:rPr>
        <w:t>e</w:t>
      </w:r>
      <w:r w:rsidRPr="00937B3C">
        <w:rPr>
          <w:rFonts w:asciiTheme="majorHAnsi" w:eastAsia="Calibri" w:hAnsiTheme="majorHAnsi" w:cstheme="majorHAnsi"/>
          <w:b/>
          <w:bCs/>
          <w:color w:val="262626" w:themeColor="text1" w:themeTint="D9"/>
          <w:sz w:val="20"/>
          <w:szCs w:val="20"/>
        </w:rPr>
        <w:t xml:space="preserve"> na</w:t>
      </w:r>
      <w:r w:rsidR="00937B3C" w:rsidRPr="00937B3C">
        <w:rPr>
          <w:rFonts w:asciiTheme="majorHAnsi" w:eastAsia="Calibri" w:hAnsiTheme="majorHAnsi" w:cstheme="majorHAnsi"/>
          <w:b/>
          <w:bCs/>
          <w:color w:val="262626" w:themeColor="text1" w:themeTint="D9"/>
          <w:sz w:val="20"/>
          <w:szCs w:val="20"/>
        </w:rPr>
        <w:t>:</w:t>
      </w:r>
    </w:p>
    <w:p w14:paraId="08B28156" w14:textId="7103114A" w:rsid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sidRPr="00937B3C">
        <w:rPr>
          <w:rFonts w:asciiTheme="majorHAnsi" w:eastAsia="Calibri" w:hAnsiTheme="majorHAnsi" w:cstheme="majorHAnsi"/>
          <w:b/>
          <w:iCs/>
          <w:color w:val="262626"/>
          <w:sz w:val="20"/>
          <w:szCs w:val="20"/>
        </w:rPr>
        <w:t>- budowie</w:t>
      </w:r>
      <w:r w:rsidR="006A1E1D">
        <w:rPr>
          <w:rFonts w:asciiTheme="majorHAnsi" w:eastAsia="Calibri" w:hAnsiTheme="majorHAnsi" w:cstheme="majorHAnsi"/>
          <w:b/>
          <w:iCs/>
          <w:color w:val="262626"/>
          <w:sz w:val="20"/>
          <w:szCs w:val="20"/>
        </w:rPr>
        <w:t xml:space="preserve"> lub przebudowie</w:t>
      </w:r>
      <w:r w:rsidRPr="00937B3C">
        <w:rPr>
          <w:rFonts w:asciiTheme="majorHAnsi" w:eastAsia="Calibri" w:hAnsiTheme="majorHAnsi" w:cstheme="majorHAnsi"/>
          <w:b/>
          <w:iCs/>
          <w:color w:val="262626"/>
          <w:sz w:val="20"/>
          <w:szCs w:val="20"/>
        </w:rPr>
        <w:t xml:space="preserve"> sieci  wodociągowej </w:t>
      </w:r>
      <w:r w:rsidR="00A20679">
        <w:rPr>
          <w:rFonts w:asciiTheme="majorHAnsi" w:hAnsiTheme="majorHAnsi" w:cstheme="majorHAnsi"/>
          <w:b/>
          <w:iCs/>
          <w:color w:val="262626"/>
          <w:sz w:val="20"/>
          <w:szCs w:val="20"/>
        </w:rPr>
        <w:t xml:space="preserve"> - 2 roboty</w:t>
      </w:r>
    </w:p>
    <w:p w14:paraId="6083DEDA" w14:textId="675AA80E" w:rsidR="00937B3C" w:rsidRPr="00937B3C" w:rsidRDefault="00A20679"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r>
        <w:rPr>
          <w:rFonts w:asciiTheme="majorHAnsi" w:eastAsia="Calibri" w:hAnsiTheme="majorHAnsi" w:cstheme="majorHAnsi"/>
          <w:b/>
          <w:bCs/>
          <w:color w:val="262626" w:themeColor="text1" w:themeTint="D9"/>
          <w:sz w:val="20"/>
          <w:szCs w:val="20"/>
        </w:rPr>
        <w:t>- każda z przedstawionych prac</w:t>
      </w:r>
      <w:r w:rsidR="00937B3C" w:rsidRPr="00937B3C">
        <w:rPr>
          <w:rFonts w:asciiTheme="majorHAnsi" w:eastAsia="Calibri" w:hAnsiTheme="majorHAnsi" w:cstheme="majorHAnsi"/>
          <w:b/>
          <w:bCs/>
          <w:color w:val="262626" w:themeColor="text1" w:themeTint="D9"/>
          <w:sz w:val="20"/>
          <w:szCs w:val="20"/>
        </w:rPr>
        <w:t xml:space="preserve"> musi mieć wartość min. </w:t>
      </w:r>
      <w:r>
        <w:rPr>
          <w:rFonts w:asciiTheme="majorHAnsi" w:eastAsia="Calibri" w:hAnsiTheme="majorHAnsi" w:cstheme="majorHAnsi"/>
          <w:b/>
          <w:bCs/>
          <w:color w:val="262626" w:themeColor="text1" w:themeTint="D9"/>
          <w:sz w:val="20"/>
          <w:szCs w:val="20"/>
        </w:rPr>
        <w:t>2</w:t>
      </w:r>
      <w:r w:rsidR="00937B3C" w:rsidRPr="00937B3C">
        <w:rPr>
          <w:rFonts w:asciiTheme="majorHAnsi" w:eastAsia="Calibri" w:hAnsiTheme="majorHAnsi" w:cstheme="majorHAnsi"/>
          <w:b/>
          <w:bCs/>
          <w:color w:val="262626" w:themeColor="text1" w:themeTint="D9"/>
          <w:sz w:val="20"/>
          <w:szCs w:val="20"/>
        </w:rPr>
        <w:t xml:space="preserve">00 000,00 zł.  </w:t>
      </w:r>
    </w:p>
    <w:p w14:paraId="0E1F4417" w14:textId="77777777" w:rsidR="00937B3C" w:rsidRPr="00937B3C" w:rsidRDefault="00937B3C" w:rsidP="00937B3C">
      <w:pPr>
        <w:pStyle w:val="Default"/>
        <w:shd w:val="clear" w:color="auto" w:fill="F2F2F2" w:themeFill="background1" w:themeFillShade="F2"/>
        <w:spacing w:after="0" w:line="240" w:lineRule="auto"/>
        <w:ind w:left="567"/>
        <w:jc w:val="both"/>
        <w:rPr>
          <w:rFonts w:asciiTheme="majorHAnsi" w:hAnsiTheme="majorHAnsi" w:cstheme="majorHAnsi"/>
          <w:b/>
          <w:iCs/>
          <w:color w:val="262626"/>
          <w:sz w:val="20"/>
          <w:szCs w:val="20"/>
        </w:rPr>
      </w:pPr>
    </w:p>
    <w:p w14:paraId="0A7D719F" w14:textId="200EB1ED" w:rsidR="00937B3C" w:rsidRDefault="00937B3C"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BEE1A79" w14:textId="77777777" w:rsidR="00A20679" w:rsidRDefault="00A20679"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ECC9761" w14:textId="77777777" w:rsidR="00BF486A" w:rsidRDefault="00BF486A"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474DB09E"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C479FED" w14:textId="77777777"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C4F89F7" w14:textId="77777777"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B175F80" w14:textId="46A9B565" w:rsidR="00CF6481" w:rsidRPr="006A1E1D" w:rsidRDefault="00CF6481" w:rsidP="00CF6481">
      <w:pPr>
        <w:shd w:val="clear" w:color="auto" w:fill="F2F2F2" w:themeFill="background1" w:themeFillShade="F2"/>
        <w:spacing w:after="0" w:line="240" w:lineRule="auto"/>
        <w:ind w:left="567"/>
        <w:jc w:val="both"/>
        <w:rPr>
          <w:rFonts w:ascii="Calibri Light" w:hAnsi="Calibri Light" w:cs="Calibri Light"/>
          <w:b/>
          <w:iCs/>
          <w:sz w:val="20"/>
          <w:szCs w:val="20"/>
        </w:rPr>
      </w:pPr>
      <w:r w:rsidRPr="006A1E1D">
        <w:rPr>
          <w:rFonts w:ascii="Calibri Light" w:hAnsi="Calibri Light" w:cs="Calibri Light"/>
          <w:iCs/>
          <w:sz w:val="20"/>
          <w:szCs w:val="20"/>
        </w:rPr>
        <w:t xml:space="preserve">-  </w:t>
      </w:r>
      <w:r w:rsidRPr="006A1E1D">
        <w:rPr>
          <w:rFonts w:ascii="Calibri Light" w:hAnsi="Calibri Light" w:cs="Calibri Light"/>
          <w:b/>
          <w:iCs/>
          <w:sz w:val="20"/>
          <w:szCs w:val="20"/>
        </w:rPr>
        <w:t xml:space="preserve">1 osobę </w:t>
      </w:r>
      <w:r w:rsidRPr="006A1E1D">
        <w:rPr>
          <w:rFonts w:ascii="Calibri Light" w:hAnsi="Calibri Light" w:cs="Calibri Light"/>
          <w:iCs/>
          <w:sz w:val="20"/>
          <w:szCs w:val="20"/>
        </w:rPr>
        <w:t xml:space="preserve">(kierownik robót) posiadającą uprawnienia </w:t>
      </w:r>
      <w:r w:rsidR="00B85845" w:rsidRPr="006A1E1D">
        <w:rPr>
          <w:rFonts w:ascii="Calibri Light" w:hAnsi="Calibri Light" w:cs="Calibri Light"/>
          <w:iCs/>
          <w:sz w:val="20"/>
          <w:szCs w:val="20"/>
        </w:rPr>
        <w:t>budowlane</w:t>
      </w:r>
      <w:r w:rsidRPr="006A1E1D">
        <w:rPr>
          <w:rFonts w:ascii="Calibri Light" w:hAnsi="Calibri Light" w:cs="Calibri Light"/>
          <w:iCs/>
          <w:sz w:val="20"/>
          <w:szCs w:val="20"/>
        </w:rPr>
        <w:t xml:space="preserve"> </w:t>
      </w:r>
      <w:r w:rsidR="00B85845" w:rsidRPr="006A1E1D">
        <w:rPr>
          <w:rFonts w:ascii="Calibri Light" w:hAnsi="Calibri Light" w:cs="Calibri Light"/>
          <w:b/>
          <w:iCs/>
          <w:sz w:val="20"/>
          <w:szCs w:val="20"/>
        </w:rPr>
        <w:t>w</w:t>
      </w:r>
      <w:r w:rsidRPr="006A1E1D">
        <w:rPr>
          <w:rFonts w:ascii="Calibri Light" w:hAnsi="Calibri Light" w:cs="Calibri Light"/>
          <w:b/>
          <w:iCs/>
          <w:sz w:val="20"/>
          <w:szCs w:val="20"/>
        </w:rPr>
        <w:t xml:space="preserve"> zakresie sieci wodociągowych i kanalizacyjnych,</w:t>
      </w:r>
    </w:p>
    <w:p w14:paraId="61DBA8E3" w14:textId="77777777" w:rsidR="00BF486A" w:rsidRPr="006A1E1D" w:rsidRDefault="00BF486A" w:rsidP="00BF486A">
      <w:pPr>
        <w:pStyle w:val="Default"/>
        <w:shd w:val="clear" w:color="auto" w:fill="F2F2F2" w:themeFill="background1" w:themeFillShade="F2"/>
        <w:spacing w:after="0" w:line="240" w:lineRule="auto"/>
        <w:ind w:left="567"/>
        <w:jc w:val="both"/>
        <w:rPr>
          <w:rFonts w:asciiTheme="majorHAnsi" w:eastAsia="Calibri" w:hAnsiTheme="majorHAnsi" w:cstheme="majorHAnsi"/>
          <w:color w:val="auto"/>
          <w:sz w:val="20"/>
          <w:szCs w:val="20"/>
        </w:rPr>
      </w:pPr>
      <w:r w:rsidRPr="006A1E1D">
        <w:rPr>
          <w:rFonts w:asciiTheme="majorHAnsi" w:eastAsia="Calibri" w:hAnsiTheme="majorHAnsi" w:cstheme="majorHAnsi"/>
          <w:color w:val="auto"/>
          <w:sz w:val="20"/>
          <w:szCs w:val="20"/>
        </w:rPr>
        <w:t>będącą czynnym członkiem odpowiedniej izby samorządu zawodowego,</w:t>
      </w: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6A1E1D" w:rsidRDefault="008579C0" w:rsidP="00CC124D">
      <w:pPr>
        <w:pStyle w:val="Default"/>
        <w:spacing w:after="0" w:line="240" w:lineRule="auto"/>
        <w:jc w:val="both"/>
        <w:rPr>
          <w:rFonts w:asciiTheme="majorHAnsi" w:hAnsiTheme="majorHAnsi" w:cstheme="majorHAnsi"/>
          <w:color w:val="auto"/>
          <w:sz w:val="20"/>
          <w:szCs w:val="20"/>
        </w:rPr>
      </w:pPr>
      <w:r w:rsidRPr="006A1E1D">
        <w:rPr>
          <w:rFonts w:asciiTheme="majorHAnsi" w:hAnsiTheme="majorHAnsi" w:cstheme="majorHAnsi"/>
          <w:color w:val="auto"/>
          <w:sz w:val="20"/>
          <w:szCs w:val="20"/>
        </w:rPr>
        <w:t xml:space="preserve">Przez uprawnienia budowlane </w:t>
      </w:r>
      <w:r w:rsidRPr="006A1E1D">
        <w:rPr>
          <w:rFonts w:asciiTheme="majorHAnsi" w:hAnsiTheme="majorHAnsi" w:cstheme="majorHAnsi"/>
          <w:b/>
          <w:color w:val="auto"/>
          <w:sz w:val="20"/>
          <w:szCs w:val="20"/>
        </w:rPr>
        <w:t>do kierowania robotami</w:t>
      </w:r>
      <w:r w:rsidRPr="006A1E1D">
        <w:rPr>
          <w:rFonts w:asciiTheme="majorHAnsi" w:hAnsiTheme="majorHAnsi" w:cstheme="majorHAnsi"/>
          <w:color w:val="auto"/>
          <w:sz w:val="20"/>
          <w:szCs w:val="20"/>
        </w:rPr>
        <w:t xml:space="preserve"> budowlanymi rozumie się uprawnienia do sprawowania samodzielnych funkcji technicznych w budownictwie, wydane na podstawie Prawa Budowlanego (</w:t>
      </w:r>
      <w:r w:rsidR="00102D1F" w:rsidRPr="006A1E1D">
        <w:rPr>
          <w:rFonts w:asciiTheme="majorHAnsi" w:hAnsiTheme="majorHAnsi" w:cstheme="majorHAnsi"/>
          <w:color w:val="auto"/>
          <w:sz w:val="20"/>
          <w:szCs w:val="20"/>
        </w:rPr>
        <w:t xml:space="preserve">tj. Dz. U. 2020 r poz. 1333 z </w:t>
      </w:r>
      <w:proofErr w:type="spellStart"/>
      <w:r w:rsidR="00102D1F" w:rsidRPr="006A1E1D">
        <w:rPr>
          <w:rFonts w:asciiTheme="majorHAnsi" w:hAnsiTheme="majorHAnsi" w:cstheme="majorHAnsi"/>
          <w:color w:val="auto"/>
          <w:sz w:val="20"/>
          <w:szCs w:val="20"/>
        </w:rPr>
        <w:t>późn</w:t>
      </w:r>
      <w:proofErr w:type="spellEnd"/>
      <w:r w:rsidR="00102D1F" w:rsidRPr="006A1E1D">
        <w:rPr>
          <w:rFonts w:asciiTheme="majorHAnsi" w:hAnsiTheme="majorHAnsi" w:cstheme="majorHAnsi"/>
          <w:color w:val="auto"/>
          <w:sz w:val="20"/>
          <w:szCs w:val="20"/>
        </w:rPr>
        <w:t>. zm.</w:t>
      </w:r>
      <w:r w:rsidRPr="006A1E1D">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w:t>
      </w:r>
      <w:r w:rsidRPr="006A1E1D">
        <w:rPr>
          <w:rFonts w:asciiTheme="majorHAnsi" w:hAnsiTheme="majorHAnsi" w:cstheme="majorHAnsi"/>
          <w:color w:val="auto"/>
          <w:sz w:val="20"/>
          <w:szCs w:val="20"/>
        </w:rPr>
        <w:lastRenderedPageBreak/>
        <w:t xml:space="preserve">praktykę zawodową, dostosowane do rodzaju skomplikowania działalności i innych wymagań związanych z wykonywaną funkcją, stwierdzone decyzją, zwaną uprawnieniami budowlanymi (zgodnie z art. 12 Ustawy z dnia 7 lipca 1994r Prawo Budowlane </w:t>
      </w:r>
      <w:r w:rsidR="00102D1F" w:rsidRPr="006A1E1D">
        <w:rPr>
          <w:rFonts w:asciiTheme="majorHAnsi" w:hAnsiTheme="majorHAnsi" w:cstheme="majorHAnsi"/>
          <w:color w:val="auto"/>
          <w:sz w:val="20"/>
          <w:szCs w:val="20"/>
        </w:rPr>
        <w:t xml:space="preserve">tj. </w:t>
      </w:r>
      <w:r w:rsidRPr="006A1E1D">
        <w:rPr>
          <w:rFonts w:asciiTheme="majorHAnsi" w:hAnsiTheme="majorHAnsi" w:cstheme="majorHAnsi"/>
          <w:color w:val="auto"/>
          <w:sz w:val="20"/>
          <w:szCs w:val="20"/>
        </w:rPr>
        <w:t>Dz.</w:t>
      </w:r>
      <w:r w:rsidR="00102D1F" w:rsidRPr="006A1E1D">
        <w:rPr>
          <w:rFonts w:asciiTheme="majorHAnsi" w:hAnsiTheme="majorHAnsi" w:cstheme="majorHAnsi"/>
          <w:color w:val="auto"/>
          <w:sz w:val="20"/>
          <w:szCs w:val="20"/>
        </w:rPr>
        <w:t xml:space="preserve"> </w:t>
      </w:r>
      <w:r w:rsidRPr="006A1E1D">
        <w:rPr>
          <w:rFonts w:asciiTheme="majorHAnsi" w:hAnsiTheme="majorHAnsi" w:cstheme="majorHAnsi"/>
          <w:color w:val="auto"/>
          <w:sz w:val="20"/>
          <w:szCs w:val="20"/>
        </w:rPr>
        <w:t xml:space="preserve">U. </w:t>
      </w:r>
      <w:r w:rsidR="00102D1F" w:rsidRPr="006A1E1D">
        <w:rPr>
          <w:rFonts w:asciiTheme="majorHAnsi" w:hAnsiTheme="majorHAnsi" w:cstheme="majorHAnsi"/>
          <w:color w:val="auto"/>
          <w:sz w:val="20"/>
          <w:szCs w:val="20"/>
        </w:rPr>
        <w:t xml:space="preserve">2020 r poz. 1333 </w:t>
      </w:r>
      <w:r w:rsidRPr="006A1E1D">
        <w:rPr>
          <w:rFonts w:asciiTheme="majorHAnsi" w:hAnsiTheme="majorHAnsi" w:cstheme="majorHAnsi"/>
          <w:color w:val="auto"/>
          <w:sz w:val="20"/>
          <w:szCs w:val="20"/>
        </w:rPr>
        <w:t xml:space="preserve">z </w:t>
      </w:r>
      <w:proofErr w:type="spellStart"/>
      <w:r w:rsidRPr="006A1E1D">
        <w:rPr>
          <w:rFonts w:asciiTheme="majorHAnsi" w:hAnsiTheme="majorHAnsi" w:cstheme="majorHAnsi"/>
          <w:color w:val="auto"/>
          <w:sz w:val="20"/>
          <w:szCs w:val="20"/>
        </w:rPr>
        <w:t>późn</w:t>
      </w:r>
      <w:proofErr w:type="spellEnd"/>
      <w:r w:rsidRPr="006A1E1D">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6A1E1D">
        <w:rPr>
          <w:rFonts w:asciiTheme="majorHAnsi" w:hAnsiTheme="majorHAnsi" w:cstheme="majorHAnsi"/>
          <w:color w:val="auto"/>
          <w:sz w:val="20"/>
          <w:szCs w:val="20"/>
        </w:rPr>
        <w:t xml:space="preserve">tj. Dz. U. 2020 r poz. 1333 z </w:t>
      </w:r>
      <w:proofErr w:type="spellStart"/>
      <w:r w:rsidR="00102D1F" w:rsidRPr="006A1E1D">
        <w:rPr>
          <w:rFonts w:asciiTheme="majorHAnsi" w:hAnsiTheme="majorHAnsi" w:cstheme="majorHAnsi"/>
          <w:color w:val="auto"/>
          <w:sz w:val="20"/>
          <w:szCs w:val="20"/>
        </w:rPr>
        <w:t>późn</w:t>
      </w:r>
      <w:proofErr w:type="spellEnd"/>
      <w:r w:rsidR="00102D1F" w:rsidRPr="006A1E1D">
        <w:rPr>
          <w:rFonts w:asciiTheme="majorHAnsi" w:hAnsiTheme="majorHAnsi" w:cstheme="majorHAnsi"/>
          <w:color w:val="auto"/>
          <w:sz w:val="20"/>
          <w:szCs w:val="20"/>
        </w:rPr>
        <w:t>. zm.</w:t>
      </w:r>
      <w:r w:rsidRPr="006A1E1D">
        <w:rPr>
          <w:rFonts w:asciiTheme="majorHAnsi" w:hAnsiTheme="majorHAnsi" w:cstheme="majorHAnsi"/>
          <w:color w:val="auto"/>
          <w:sz w:val="20"/>
          <w:szCs w:val="20"/>
        </w:rPr>
        <w:t xml:space="preserve">) oraz przepisów ustawy </w:t>
      </w:r>
      <w:r w:rsidR="00102D1F" w:rsidRPr="006A1E1D">
        <w:rPr>
          <w:rFonts w:asciiTheme="majorHAnsi" w:hAnsiTheme="majorHAnsi" w:cstheme="majorHAnsi"/>
          <w:color w:val="auto"/>
          <w:sz w:val="20"/>
          <w:szCs w:val="20"/>
        </w:rPr>
        <w:t xml:space="preserve">z 22 grudnia 2015 r, </w:t>
      </w:r>
      <w:r w:rsidRPr="006A1E1D">
        <w:rPr>
          <w:rFonts w:asciiTheme="majorHAnsi" w:hAnsiTheme="majorHAnsi" w:cstheme="majorHAnsi"/>
          <w:color w:val="auto"/>
          <w:sz w:val="20"/>
          <w:szCs w:val="20"/>
        </w:rPr>
        <w:t>o zasadach uznawania kwalifikacji zawodowych nabytych w państwach członkowskich Unii Europejskiej (Dz. U. z  20</w:t>
      </w:r>
      <w:r w:rsidR="00102D1F" w:rsidRPr="006A1E1D">
        <w:rPr>
          <w:rFonts w:asciiTheme="majorHAnsi" w:hAnsiTheme="majorHAnsi" w:cstheme="majorHAnsi"/>
          <w:color w:val="auto"/>
          <w:sz w:val="20"/>
          <w:szCs w:val="20"/>
        </w:rPr>
        <w:t>20</w:t>
      </w:r>
      <w:r w:rsidRPr="006A1E1D">
        <w:rPr>
          <w:rFonts w:asciiTheme="majorHAnsi" w:hAnsiTheme="majorHAnsi" w:cstheme="majorHAnsi"/>
          <w:color w:val="auto"/>
          <w:sz w:val="20"/>
          <w:szCs w:val="20"/>
        </w:rPr>
        <w:t xml:space="preserve"> r., poz. </w:t>
      </w:r>
      <w:r w:rsidR="00102D1F" w:rsidRPr="006A1E1D">
        <w:rPr>
          <w:rFonts w:asciiTheme="majorHAnsi" w:hAnsiTheme="majorHAnsi" w:cstheme="majorHAnsi"/>
          <w:color w:val="auto"/>
          <w:sz w:val="20"/>
          <w:szCs w:val="20"/>
        </w:rPr>
        <w:t>220</w:t>
      </w:r>
      <w:r w:rsidRPr="006A1E1D">
        <w:rPr>
          <w:rFonts w:asciiTheme="majorHAnsi" w:hAnsiTheme="majorHAnsi" w:cstheme="majorHAnsi"/>
          <w:color w:val="auto"/>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5"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Obligatoryjne przesłanki wykluczenia Wykonawcy określono w art. 108 ust. 1 pkt 1÷6 ustawy </w:t>
      </w:r>
      <w:proofErr w:type="spellStart"/>
      <w:r w:rsidRPr="009D538D">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w:t>
      </w:r>
      <w:proofErr w:type="spellStart"/>
      <w:r>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5"/>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t>
      </w:r>
      <w:r w:rsidRPr="009D538D">
        <w:rPr>
          <w:rFonts w:asciiTheme="majorHAnsi" w:hAnsiTheme="majorHAnsi" w:cstheme="majorHAnsi"/>
          <w:color w:val="262626" w:themeColor="text1" w:themeTint="D9"/>
          <w:sz w:val="20"/>
          <w:szCs w:val="20"/>
        </w:rPr>
        <w:lastRenderedPageBreak/>
        <w:t xml:space="preserve">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64765291" w:rsidR="00982525" w:rsidRDefault="00982525" w:rsidP="00CC124D">
      <w:pPr>
        <w:pStyle w:val="Default"/>
        <w:spacing w:after="0" w:line="240" w:lineRule="auto"/>
        <w:rPr>
          <w:rFonts w:asciiTheme="majorHAnsi" w:hAnsiTheme="majorHAnsi" w:cstheme="majorHAnsi"/>
          <w:color w:val="262626" w:themeColor="text1" w:themeTint="D9"/>
          <w:sz w:val="20"/>
          <w:szCs w:val="20"/>
        </w:rPr>
      </w:pP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6FC72504"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45E3FE11" w:rsidR="004C32D2" w:rsidRDefault="004C32D2" w:rsidP="004C32D2">
      <w:pPr>
        <w:pStyle w:val="Default"/>
        <w:spacing w:after="0" w:line="240" w:lineRule="auto"/>
        <w:jc w:val="both"/>
        <w:rPr>
          <w:rFonts w:ascii="Calibri Light" w:hAnsi="Calibri Light"/>
          <w:color w:val="auto"/>
          <w:sz w:val="20"/>
          <w:szCs w:val="20"/>
        </w:rPr>
      </w:pPr>
    </w:p>
    <w:p w14:paraId="6D069177" w14:textId="300766A3" w:rsidR="00BF486A" w:rsidRDefault="00BF486A" w:rsidP="004C32D2">
      <w:pPr>
        <w:pStyle w:val="Default"/>
        <w:spacing w:after="0" w:line="240" w:lineRule="auto"/>
        <w:jc w:val="both"/>
        <w:rPr>
          <w:rFonts w:ascii="Calibri Light" w:hAnsi="Calibri Light"/>
          <w:color w:val="auto"/>
          <w:sz w:val="20"/>
          <w:szCs w:val="20"/>
        </w:rPr>
      </w:pPr>
    </w:p>
    <w:p w14:paraId="26F93DFA" w14:textId="77777777" w:rsidR="00BF486A" w:rsidRDefault="00BF486A" w:rsidP="004C32D2">
      <w:pPr>
        <w:pStyle w:val="Default"/>
        <w:spacing w:after="0" w:line="240" w:lineRule="auto"/>
        <w:jc w:val="both"/>
        <w:rPr>
          <w:rFonts w:ascii="Calibri Light" w:hAnsi="Calibri Light"/>
          <w:color w:val="auto"/>
          <w:sz w:val="20"/>
          <w:szCs w:val="20"/>
        </w:rPr>
      </w:pP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C731785"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w:t>
      </w:r>
      <w:r w:rsidR="006D3D6A" w:rsidRPr="009D538D">
        <w:rPr>
          <w:rFonts w:asciiTheme="majorHAnsi" w:hAnsiTheme="majorHAnsi" w:cstheme="majorHAnsi"/>
          <w:color w:val="262626" w:themeColor="text1" w:themeTint="D9"/>
          <w:sz w:val="20"/>
          <w:szCs w:val="20"/>
        </w:rPr>
        <w:lastRenderedPageBreak/>
        <w:t>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42CB7397" w:rsidR="009D538D" w:rsidRDefault="009D538D" w:rsidP="00CC124D">
      <w:pPr>
        <w:spacing w:after="0" w:line="240" w:lineRule="auto"/>
        <w:rPr>
          <w:rFonts w:asciiTheme="majorHAnsi" w:hAnsiTheme="majorHAnsi" w:cstheme="majorHAnsi"/>
          <w:color w:val="262626" w:themeColor="text1" w:themeTint="D9"/>
          <w:sz w:val="20"/>
          <w:szCs w:val="20"/>
        </w:rPr>
      </w:pPr>
    </w:p>
    <w:p w14:paraId="121E448B" w14:textId="77777777" w:rsidR="00BF486A" w:rsidRPr="009D538D" w:rsidRDefault="00BF486A"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4E54690"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7777777" w:rsidR="00343600" w:rsidRPr="009D538D"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19FB6997" w14:textId="30AE3D14" w:rsidR="006755A4" w:rsidRDefault="006755A4" w:rsidP="00CC124D">
      <w:pPr>
        <w:spacing w:after="0" w:line="240" w:lineRule="auto"/>
        <w:rPr>
          <w:rFonts w:asciiTheme="majorHAnsi" w:hAnsiTheme="majorHAnsi" w:cstheme="majorHAnsi"/>
          <w:color w:val="262626" w:themeColor="text1" w:themeTint="D9"/>
          <w:sz w:val="20"/>
          <w:szCs w:val="20"/>
        </w:rPr>
      </w:pP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009670F6"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sporządzonych nie wcześniej niż 3 miesiące przed jej złożeniem, jeżeli odrębne przepisy wymagają wpisu do rejestru lub ewidencji; </w:t>
      </w:r>
    </w:p>
    <w:p w14:paraId="26782AD1"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6B0F5629" w14:textId="77777777" w:rsidR="004C32D2" w:rsidRDefault="004C32D2" w:rsidP="004C32D2">
      <w:pPr>
        <w:spacing w:after="0" w:line="240" w:lineRule="auto"/>
        <w:jc w:val="both"/>
        <w:rPr>
          <w:rFonts w:ascii="Calibri Light" w:hAnsi="Calibri Light" w:cs="Calibri Light"/>
          <w:sz w:val="20"/>
          <w:szCs w:val="20"/>
        </w:rPr>
      </w:pPr>
    </w:p>
    <w:p w14:paraId="46695E1D"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34C607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6AB85C6A" w14:textId="015DFA05" w:rsidR="004C32D2" w:rsidRPr="00417878" w:rsidRDefault="00BF486A"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C32D2" w:rsidRPr="00417878">
        <w:rPr>
          <w:rFonts w:ascii="Calibri Light" w:hAnsi="Calibri Light" w:cs="Cambria"/>
          <w:b/>
          <w:bCs/>
          <w:sz w:val="20"/>
          <w:szCs w:val="20"/>
        </w:rPr>
        <w:t xml:space="preserve">) oświadczenia Wykonawcy </w:t>
      </w:r>
      <w:r w:rsidR="004C32D2" w:rsidRPr="00417878">
        <w:rPr>
          <w:rFonts w:ascii="Calibri Light" w:hAnsi="Calibri Light" w:cs="Cambria"/>
          <w:sz w:val="20"/>
          <w:szCs w:val="20"/>
        </w:rPr>
        <w:t>w zakresie art.</w:t>
      </w:r>
      <w:r w:rsidR="004C32D2">
        <w:rPr>
          <w:rFonts w:ascii="Calibri Light" w:hAnsi="Calibri Light" w:cs="Cambria"/>
          <w:sz w:val="20"/>
          <w:szCs w:val="20"/>
        </w:rPr>
        <w:t xml:space="preserve"> </w:t>
      </w:r>
      <w:r w:rsidR="004C32D2" w:rsidRPr="00417878">
        <w:rPr>
          <w:rFonts w:ascii="Calibri Light" w:hAnsi="Calibri Light" w:cs="Cambria"/>
          <w:sz w:val="20"/>
          <w:szCs w:val="20"/>
        </w:rPr>
        <w:t>108 ust.</w:t>
      </w:r>
      <w:r w:rsidR="004C32D2">
        <w:rPr>
          <w:rFonts w:ascii="Calibri Light" w:hAnsi="Calibri Light" w:cs="Cambria"/>
          <w:sz w:val="20"/>
          <w:szCs w:val="20"/>
        </w:rPr>
        <w:t xml:space="preserve"> </w:t>
      </w:r>
      <w:r w:rsidR="004C32D2" w:rsidRPr="00417878">
        <w:rPr>
          <w:rFonts w:ascii="Calibri Light" w:hAnsi="Calibri Light" w:cs="Cambria"/>
          <w:sz w:val="20"/>
          <w:szCs w:val="20"/>
        </w:rPr>
        <w:t>1 pkt.</w:t>
      </w:r>
      <w:r w:rsidR="004C32D2">
        <w:rPr>
          <w:rFonts w:ascii="Calibri Light" w:hAnsi="Calibri Light" w:cs="Cambria"/>
          <w:sz w:val="20"/>
          <w:szCs w:val="20"/>
        </w:rPr>
        <w:t xml:space="preserve"> </w:t>
      </w:r>
      <w:r w:rsidR="004C32D2" w:rsidRPr="00417878">
        <w:rPr>
          <w:rFonts w:ascii="Calibri Light" w:hAnsi="Calibri Light" w:cs="Cambria"/>
          <w:sz w:val="20"/>
          <w:szCs w:val="20"/>
        </w:rPr>
        <w:t xml:space="preserve">5 ustawy </w:t>
      </w:r>
      <w:proofErr w:type="spellStart"/>
      <w:r w:rsidR="004C32D2" w:rsidRPr="00417878">
        <w:rPr>
          <w:rFonts w:ascii="Calibri Light" w:hAnsi="Calibri Light" w:cs="Cambria"/>
          <w:sz w:val="20"/>
          <w:szCs w:val="20"/>
        </w:rPr>
        <w:t>Pzp</w:t>
      </w:r>
      <w:proofErr w:type="spellEnd"/>
      <w:r w:rsidR="004C32D2" w:rsidRPr="00417878">
        <w:rPr>
          <w:rFonts w:ascii="Calibri Light" w:hAnsi="Calibri Light" w:cs="Cambria"/>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004C32D2"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C32D2" w:rsidRPr="00417878">
        <w:rPr>
          <w:rFonts w:ascii="Calibri Light" w:hAnsi="Calibri Light" w:cs="Cambria"/>
          <w:b/>
          <w:bCs/>
          <w:sz w:val="20"/>
          <w:szCs w:val="20"/>
        </w:rPr>
        <w:t xml:space="preserve">załącznik nr </w:t>
      </w:r>
      <w:r w:rsidR="004C32D2">
        <w:rPr>
          <w:rFonts w:ascii="Calibri Light" w:hAnsi="Calibri Light" w:cs="Cambria"/>
          <w:b/>
          <w:bCs/>
          <w:sz w:val="20"/>
          <w:szCs w:val="20"/>
        </w:rPr>
        <w:t xml:space="preserve">7 </w:t>
      </w:r>
      <w:r w:rsidR="004C32D2" w:rsidRPr="00417878">
        <w:rPr>
          <w:rFonts w:ascii="Calibri Light" w:hAnsi="Calibri Light" w:cs="Cambria"/>
          <w:b/>
          <w:bCs/>
          <w:sz w:val="20"/>
          <w:szCs w:val="20"/>
        </w:rPr>
        <w:t xml:space="preserve">do SWZ </w:t>
      </w:r>
    </w:p>
    <w:p w14:paraId="45A25341" w14:textId="77777777" w:rsidR="0062164B" w:rsidRPr="00BC2D78" w:rsidRDefault="0062164B"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00E0A19C"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4A48FA6"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68DD49A6" w14:textId="77777777" w:rsidR="004C32D2" w:rsidRDefault="004C32D2" w:rsidP="004C32D2">
      <w:pPr>
        <w:spacing w:after="0" w:line="240" w:lineRule="auto"/>
        <w:ind w:left="567"/>
        <w:jc w:val="both"/>
        <w:rPr>
          <w:rFonts w:ascii="Calibri Light" w:hAnsi="Calibri Light" w:cs="Calibri Light"/>
          <w:sz w:val="20"/>
          <w:szCs w:val="20"/>
        </w:rPr>
      </w:pPr>
    </w:p>
    <w:p w14:paraId="0C5F4E5C" w14:textId="77777777" w:rsidR="004C32D2" w:rsidRPr="000B1CF4" w:rsidRDefault="004C32D2" w:rsidP="004C32D2">
      <w:pPr>
        <w:spacing w:after="0" w:line="240" w:lineRule="auto"/>
        <w:ind w:left="567"/>
        <w:jc w:val="both"/>
        <w:rPr>
          <w:rFonts w:ascii="Calibri Light" w:hAnsi="Calibri Light" w:cs="Calibri Light"/>
          <w:sz w:val="20"/>
          <w:szCs w:val="20"/>
        </w:rPr>
      </w:pPr>
    </w:p>
    <w:p w14:paraId="3F4DC5DC"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lastRenderedPageBreak/>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64F0065D"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6A1E1D">
        <w:rPr>
          <w:rFonts w:ascii="Calibri Light" w:hAnsi="Calibri Light" w:cs="Calibri Light"/>
          <w:b/>
          <w:bCs/>
          <w:sz w:val="20"/>
          <w:szCs w:val="20"/>
        </w:rPr>
        <w:t>kierowanie robotami budowlanymi</w:t>
      </w:r>
      <w:r w:rsidRPr="006A1E1D">
        <w:rPr>
          <w:rFonts w:ascii="Calibri Light" w:hAnsi="Calibri Light" w:cs="Calibri Light"/>
          <w:sz w:val="20"/>
          <w:szCs w:val="20"/>
        </w:rPr>
        <w:t xml:space="preserve">, </w:t>
      </w:r>
      <w:r w:rsidRPr="0066438F">
        <w:rPr>
          <w:rFonts w:ascii="Calibri Light" w:hAnsi="Calibri Light" w:cs="Calibri Light"/>
          <w:sz w:val="20"/>
          <w:szCs w:val="20"/>
        </w:rPr>
        <w:t>wraz z informacjami na temat ich kwalifikacji zawodowych</w:t>
      </w:r>
      <w:r w:rsidR="005009F3">
        <w:rPr>
          <w:rFonts w:ascii="Calibri Light" w:hAnsi="Calibri Light" w:cs="Calibri Light"/>
          <w:sz w:val="20"/>
          <w:szCs w:val="20"/>
        </w:rPr>
        <w:t>, uprawnień, doświadczenia i </w:t>
      </w:r>
      <w:r w:rsidRPr="0066438F">
        <w:rPr>
          <w:rFonts w:ascii="Calibri Light" w:hAnsi="Calibri Light" w:cs="Calibri Light"/>
          <w:sz w:val="20"/>
          <w:szCs w:val="20"/>
        </w:rPr>
        <w:t>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3800D11E" w:rsidR="004C32D2" w:rsidRDefault="004C32D2" w:rsidP="004C32D2">
      <w:pPr>
        <w:spacing w:after="0" w:line="240" w:lineRule="auto"/>
        <w:rPr>
          <w:rFonts w:ascii="Calibri Light" w:hAnsi="Calibri Light" w:cs="Calibri Light"/>
          <w:sz w:val="20"/>
          <w:szCs w:val="20"/>
        </w:rPr>
      </w:pPr>
    </w:p>
    <w:p w14:paraId="2D0A5E1A" w14:textId="77777777" w:rsidR="00BF486A" w:rsidRDefault="00BF486A"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5F53E442"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38863B64"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5F90719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362867F"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E9ADAC9" w14:textId="77777777" w:rsidR="002710C0" w:rsidRPr="009D538D" w:rsidRDefault="002710C0" w:rsidP="002710C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C842B90"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5880AE8"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p>
    <w:p w14:paraId="3F1726B8" w14:textId="77777777" w:rsidR="002710C0" w:rsidRPr="00A73764" w:rsidRDefault="002710C0" w:rsidP="002710C0">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w:t>
      </w:r>
      <w:proofErr w:type="spellStart"/>
      <w:r w:rsidRPr="00450969">
        <w:rPr>
          <w:rFonts w:ascii="Calibri Light" w:hAnsi="Calibri Light" w:cs="Cambria"/>
          <w:color w:val="auto"/>
          <w:sz w:val="20"/>
          <w:szCs w:val="20"/>
        </w:rPr>
        <w:t>ppkt</w:t>
      </w:r>
      <w:proofErr w:type="spellEnd"/>
      <w:r w:rsidRPr="00450969">
        <w:rPr>
          <w:rFonts w:ascii="Calibri Light" w:hAnsi="Calibri Light" w:cs="Cambria"/>
          <w:color w:val="auto"/>
          <w:sz w:val="20"/>
          <w:szCs w:val="20"/>
        </w:rPr>
        <w:t xml:space="preserve">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3542C6"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744F8F47"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2B387F9F"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030FC599" w14:textId="441B6E7A" w:rsidR="00823A14" w:rsidRPr="005009F3" w:rsidRDefault="002710C0" w:rsidP="005009F3">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lastRenderedPageBreak/>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2A0D439B" w14:textId="77777777" w:rsidR="00343600" w:rsidRDefault="00343600" w:rsidP="00CC124D">
      <w:pPr>
        <w:spacing w:after="0" w:line="240" w:lineRule="auto"/>
        <w:rPr>
          <w:rFonts w:asciiTheme="majorHAnsi" w:hAnsiTheme="majorHAnsi" w:cstheme="majorHAnsi"/>
          <w:color w:val="262626" w:themeColor="text1" w:themeTint="D9"/>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F2BC38" w14:textId="689A284F" w:rsidR="004C32D2" w:rsidRPr="000B1CF4" w:rsidRDefault="002710C0" w:rsidP="004C32D2">
      <w:pPr>
        <w:autoSpaceDE w:val="0"/>
        <w:autoSpaceDN w:val="0"/>
        <w:spacing w:after="0" w:line="240" w:lineRule="auto"/>
        <w:jc w:val="both"/>
        <w:rPr>
          <w:rFonts w:ascii="Calibri Light" w:hAnsi="Calibri Light" w:cs="Calibri Light"/>
          <w:bCs/>
          <w:color w:val="262626"/>
          <w:sz w:val="20"/>
          <w:szCs w:val="20"/>
        </w:rPr>
      </w:pPr>
      <w:r>
        <w:rPr>
          <w:rFonts w:ascii="Calibri Light" w:hAnsi="Calibri Light" w:cs="Calibri Light"/>
          <w:sz w:val="20"/>
          <w:szCs w:val="20"/>
        </w:rPr>
        <w:t>Zamawiający nie wymaga wpłaty wadium.</w:t>
      </w:r>
    </w:p>
    <w:p w14:paraId="112B60AD" w14:textId="0F1C3090" w:rsidR="00A64DA7" w:rsidRDefault="00A64DA7"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9CE935C" w14:textId="77777777" w:rsidR="00AC601A" w:rsidRPr="009D538D" w:rsidRDefault="00AC601A" w:rsidP="00CC124D">
      <w:pPr>
        <w:spacing w:after="0" w:line="240" w:lineRule="auto"/>
        <w:jc w:val="both"/>
        <w:rPr>
          <w:rFonts w:asciiTheme="majorHAnsi" w:hAnsiTheme="majorHAnsi" w:cstheme="majorHAnsi"/>
          <w:color w:val="262626" w:themeColor="text1" w:themeTint="D9"/>
          <w:sz w:val="20"/>
          <w:szCs w:val="20"/>
        </w:rPr>
      </w:pP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01C07A0B" w14:textId="1AC8A13F" w:rsidR="006D3D6A" w:rsidRDefault="006D3D6A" w:rsidP="00CC124D">
      <w:pPr>
        <w:spacing w:after="0" w:line="240" w:lineRule="auto"/>
        <w:rPr>
          <w:rFonts w:asciiTheme="majorHAnsi" w:hAnsiTheme="majorHAnsi" w:cstheme="majorHAnsi"/>
          <w:color w:val="262626" w:themeColor="text1" w:themeTint="D9"/>
          <w:sz w:val="20"/>
          <w:szCs w:val="20"/>
        </w:rPr>
      </w:pP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6"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6"/>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6E030AF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7"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0C30D40A" w:rsidR="00C226CE" w:rsidRPr="00B56E13" w:rsidRDefault="00C226CE" w:rsidP="00323F73">
      <w:pPr>
        <w:spacing w:after="0" w:line="240" w:lineRule="auto"/>
        <w:jc w:val="both"/>
        <w:rPr>
          <w:rFonts w:asciiTheme="majorHAnsi" w:hAnsiTheme="majorHAnsi" w:cstheme="majorHAnsi"/>
          <w:color w:val="262626" w:themeColor="text1" w:themeTint="D9"/>
          <w:sz w:val="20"/>
          <w:szCs w:val="20"/>
        </w:rPr>
      </w:pPr>
      <w:r w:rsidRPr="00B56E13">
        <w:rPr>
          <w:rFonts w:asciiTheme="majorHAnsi" w:hAnsiTheme="majorHAnsi" w:cstheme="majorHAnsi"/>
          <w:color w:val="262626" w:themeColor="text1" w:themeTint="D9"/>
          <w:sz w:val="20"/>
          <w:szCs w:val="20"/>
        </w:rPr>
        <w:t xml:space="preserve">- </w:t>
      </w:r>
      <w:r w:rsidR="005009F3">
        <w:rPr>
          <w:rFonts w:asciiTheme="majorHAnsi" w:hAnsiTheme="majorHAnsi" w:cstheme="majorHAnsi"/>
          <w:color w:val="262626" w:themeColor="text1" w:themeTint="D9"/>
          <w:sz w:val="20"/>
          <w:szCs w:val="20"/>
        </w:rPr>
        <w:t>Henryk Markiewicz</w:t>
      </w:r>
      <w:r w:rsidRPr="00B56E13">
        <w:rPr>
          <w:rFonts w:asciiTheme="majorHAnsi" w:hAnsiTheme="majorHAnsi" w:cstheme="majorHAnsi"/>
          <w:color w:val="262626" w:themeColor="text1" w:themeTint="D9"/>
          <w:sz w:val="20"/>
          <w:szCs w:val="20"/>
        </w:rPr>
        <w:t xml:space="preserve"> – tel. 22 735 </w:t>
      </w:r>
      <w:r w:rsidR="006C2131" w:rsidRPr="00B56E13">
        <w:rPr>
          <w:rFonts w:asciiTheme="majorHAnsi" w:hAnsiTheme="majorHAnsi" w:cstheme="majorHAnsi"/>
          <w:color w:val="262626" w:themeColor="text1" w:themeTint="D9"/>
          <w:sz w:val="20"/>
          <w:szCs w:val="20"/>
        </w:rPr>
        <w:t>8</w:t>
      </w:r>
      <w:r w:rsidR="005009F3">
        <w:rPr>
          <w:rFonts w:asciiTheme="majorHAnsi" w:hAnsiTheme="majorHAnsi" w:cstheme="majorHAnsi"/>
          <w:color w:val="262626" w:themeColor="text1" w:themeTint="D9"/>
          <w:sz w:val="20"/>
          <w:szCs w:val="20"/>
        </w:rPr>
        <w:t>8</w:t>
      </w:r>
      <w:r w:rsidR="006C2131" w:rsidRPr="00B56E13">
        <w:rPr>
          <w:rFonts w:asciiTheme="majorHAnsi" w:hAnsiTheme="majorHAnsi" w:cstheme="majorHAnsi"/>
          <w:color w:val="262626" w:themeColor="text1" w:themeTint="D9"/>
          <w:sz w:val="20"/>
          <w:szCs w:val="20"/>
        </w:rPr>
        <w:t xml:space="preserve"> </w:t>
      </w:r>
      <w:r w:rsidR="005009F3">
        <w:rPr>
          <w:rFonts w:asciiTheme="majorHAnsi" w:hAnsiTheme="majorHAnsi" w:cstheme="majorHAnsi"/>
          <w:color w:val="262626" w:themeColor="text1" w:themeTint="D9"/>
          <w:sz w:val="20"/>
          <w:szCs w:val="20"/>
        </w:rPr>
        <w:t>30</w:t>
      </w:r>
      <w:r w:rsidRPr="00B56E13">
        <w:rPr>
          <w:rFonts w:asciiTheme="majorHAnsi" w:hAnsiTheme="majorHAnsi" w:cstheme="majorHAnsi"/>
          <w:color w:val="262626" w:themeColor="text1" w:themeTint="D9"/>
          <w:sz w:val="20"/>
          <w:szCs w:val="20"/>
        </w:rPr>
        <w:t>;  w sprawach technicznych.</w:t>
      </w:r>
    </w:p>
    <w:bookmarkEnd w:id="7"/>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40B26DE7" w14:textId="77777777" w:rsidR="006D3D6A" w:rsidRDefault="006D3D6A" w:rsidP="00CC124D">
      <w:pPr>
        <w:spacing w:after="0" w:line="240" w:lineRule="auto"/>
        <w:rPr>
          <w:rFonts w:asciiTheme="majorHAnsi" w:hAnsiTheme="majorHAnsi" w:cstheme="majorHAnsi"/>
          <w:color w:val="262626" w:themeColor="text1" w:themeTint="D9"/>
          <w:sz w:val="20"/>
          <w:szCs w:val="20"/>
        </w:rPr>
      </w:pPr>
    </w:p>
    <w:p w14:paraId="182F01A0"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5BBD9871"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F631DB">
        <w:rPr>
          <w:rFonts w:asciiTheme="majorHAnsi" w:hAnsiTheme="majorHAnsi" w:cstheme="majorHAnsi"/>
          <w:b/>
          <w:bCs/>
          <w:color w:val="262626" w:themeColor="text1" w:themeTint="D9"/>
          <w:sz w:val="20"/>
          <w:szCs w:val="20"/>
        </w:rPr>
        <w:t>01.07</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1499F8D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4DB8CEFA"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F631DB">
        <w:rPr>
          <w:rFonts w:asciiTheme="majorHAnsi" w:hAnsiTheme="majorHAnsi" w:cstheme="majorHAnsi"/>
          <w:b/>
          <w:bCs/>
          <w:color w:val="262626" w:themeColor="text1" w:themeTint="D9"/>
          <w:sz w:val="20"/>
          <w:szCs w:val="20"/>
        </w:rPr>
        <w:t>01.07.</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7D66798E"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9333B7">
        <w:rPr>
          <w:rFonts w:asciiTheme="majorHAnsi" w:hAnsiTheme="majorHAnsi" w:cstheme="majorHAnsi"/>
          <w:b/>
          <w:bCs/>
          <w:color w:val="262626" w:themeColor="text1" w:themeTint="D9"/>
          <w:sz w:val="20"/>
          <w:szCs w:val="20"/>
        </w:rPr>
        <w:t>30.07.</w:t>
      </w:r>
      <w:r w:rsidRPr="009D538D">
        <w:rPr>
          <w:rFonts w:asciiTheme="majorHAnsi" w:hAnsiTheme="majorHAnsi" w:cstheme="majorHAnsi"/>
          <w:b/>
          <w:bCs/>
          <w:color w:val="262626" w:themeColor="text1" w:themeTint="D9"/>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497F4F4C"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8432E1E" w14:textId="77777777" w:rsidR="005009F3" w:rsidRDefault="005009F3" w:rsidP="00CC124D">
      <w:pPr>
        <w:spacing w:after="0" w:line="240" w:lineRule="auto"/>
        <w:jc w:val="both"/>
        <w:rPr>
          <w:rFonts w:asciiTheme="majorHAnsi" w:hAnsiTheme="majorHAnsi" w:cstheme="majorHAnsi"/>
          <w:b/>
          <w:color w:val="262626" w:themeColor="text1" w:themeTint="D9"/>
          <w:sz w:val="20"/>
          <w:szCs w:val="20"/>
          <w:u w:val="single"/>
        </w:rPr>
      </w:pPr>
    </w:p>
    <w:p w14:paraId="544D0E5D" w14:textId="77777777" w:rsidR="005009F3" w:rsidRDefault="005009F3" w:rsidP="00CC124D">
      <w:pPr>
        <w:spacing w:after="0" w:line="240" w:lineRule="auto"/>
        <w:jc w:val="both"/>
        <w:rPr>
          <w:rFonts w:asciiTheme="majorHAnsi" w:hAnsiTheme="majorHAnsi" w:cstheme="majorHAnsi"/>
          <w:b/>
          <w:color w:val="262626" w:themeColor="text1" w:themeTint="D9"/>
          <w:sz w:val="20"/>
          <w:szCs w:val="20"/>
          <w:u w:val="single"/>
        </w:rPr>
      </w:pPr>
    </w:p>
    <w:p w14:paraId="2B2CDAFB" w14:textId="77777777" w:rsidR="005009F3" w:rsidRDefault="005009F3"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5C57229D"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9D7897">
        <w:rPr>
          <w:rFonts w:asciiTheme="majorHAnsi" w:hAnsiTheme="majorHAnsi" w:cstheme="majorHAnsi"/>
          <w:b/>
          <w:bCs/>
          <w:color w:val="262626" w:themeColor="text1" w:themeTint="D9"/>
          <w:spacing w:val="-1"/>
          <w:sz w:val="20"/>
          <w:szCs w:val="20"/>
        </w:rPr>
        <w:t>48</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309B5FB3" w14:textId="298681C3"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9D7897">
        <w:rPr>
          <w:rFonts w:asciiTheme="majorHAnsi" w:hAnsiTheme="majorHAnsi" w:cstheme="majorHAnsi"/>
          <w:bCs/>
          <w:color w:val="262626" w:themeColor="text1" w:themeTint="D9"/>
          <w:spacing w:val="-1"/>
          <w:sz w:val="20"/>
          <w:szCs w:val="20"/>
        </w:rPr>
        <w:t>20</w:t>
      </w:r>
    </w:p>
    <w:p w14:paraId="53B312B8"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30</w:t>
      </w:r>
    </w:p>
    <w:p w14:paraId="17E1FBA1"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4</w:t>
      </w:r>
      <w:r w:rsidRPr="00725A9C">
        <w:rPr>
          <w:rFonts w:asciiTheme="majorHAnsi" w:hAnsiTheme="majorHAnsi" w:cstheme="majorHAnsi"/>
          <w:bCs/>
          <w:color w:val="262626" w:themeColor="text1" w:themeTint="D9"/>
          <w:spacing w:val="-1"/>
          <w:sz w:val="20"/>
          <w:szCs w:val="20"/>
        </w:rPr>
        <w:t>0</w:t>
      </w: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Pr>
          <w:rFonts w:asciiTheme="majorHAnsi" w:hAnsiTheme="majorHAnsi" w:cstheme="majorHAnsi"/>
          <w:bCs/>
          <w:spacing w:val="-1"/>
          <w:sz w:val="20"/>
          <w:szCs w:val="20"/>
        </w:rPr>
        <w:t>Pzp</w:t>
      </w:r>
      <w:proofErr w:type="spellEnd"/>
      <w:r>
        <w:rPr>
          <w:rFonts w:asciiTheme="majorHAnsi" w:hAnsiTheme="majorHAnsi" w:cstheme="majorHAnsi"/>
          <w:bCs/>
          <w:spacing w:val="-1"/>
          <w:sz w:val="20"/>
          <w:szCs w:val="20"/>
        </w:rPr>
        <w:t xml:space="preserve">. </w:t>
      </w:r>
    </w:p>
    <w:p w14:paraId="2F0518D8" w14:textId="09A612E0"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9D7897">
        <w:rPr>
          <w:rFonts w:asciiTheme="majorHAnsi" w:hAnsiTheme="majorHAnsi" w:cstheme="majorHAnsi"/>
          <w:b/>
          <w:bCs/>
          <w:color w:val="262626" w:themeColor="text1" w:themeTint="D9"/>
          <w:spacing w:val="-1"/>
          <w:sz w:val="20"/>
          <w:szCs w:val="20"/>
        </w:rPr>
        <w:t>48</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w:t>
      </w:r>
      <w:proofErr w:type="spellStart"/>
      <w:r w:rsidRPr="00725A9C">
        <w:rPr>
          <w:rFonts w:asciiTheme="majorHAnsi" w:hAnsiTheme="majorHAnsi" w:cstheme="majorHAnsi"/>
          <w:b/>
          <w:bCs/>
          <w:color w:val="262626" w:themeColor="text1" w:themeTint="D9"/>
          <w:spacing w:val="-1"/>
          <w:sz w:val="20"/>
          <w:szCs w:val="20"/>
        </w:rPr>
        <w:t>cy</w:t>
      </w:r>
      <w:proofErr w:type="spellEnd"/>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207B9C48"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w:t>
      </w:r>
      <w:r w:rsidR="005009F3">
        <w:rPr>
          <w:rFonts w:asciiTheme="majorHAnsi" w:hAnsiTheme="majorHAnsi" w:cstheme="majorHAnsi"/>
          <w:color w:val="262626" w:themeColor="text1" w:themeTint="D9"/>
          <w:sz w:val="20"/>
          <w:szCs w:val="20"/>
        </w:rPr>
        <w:t>nku z </w:t>
      </w:r>
      <w:r w:rsidR="00A904C4" w:rsidRPr="009D538D">
        <w:rPr>
          <w:rFonts w:asciiTheme="majorHAnsi" w:hAnsiTheme="majorHAnsi" w:cstheme="majorHAnsi"/>
          <w:color w:val="262626" w:themeColor="text1" w:themeTint="D9"/>
          <w:sz w:val="20"/>
          <w:szCs w:val="20"/>
        </w:rPr>
        <w:t>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16FEF752"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w:t>
      </w:r>
      <w:r w:rsidR="005009F3">
        <w:rPr>
          <w:rFonts w:asciiTheme="majorHAnsi" w:hAnsiTheme="majorHAnsi" w:cstheme="majorHAnsi"/>
          <w:color w:val="262626" w:themeColor="text1" w:themeTint="D9"/>
          <w:sz w:val="20"/>
          <w:szCs w:val="20"/>
        </w:rPr>
        <w:t>oże dokonać ponownego badania i </w:t>
      </w:r>
      <w:r w:rsidR="00A904C4" w:rsidRPr="009D538D">
        <w:rPr>
          <w:rFonts w:asciiTheme="majorHAnsi" w:hAnsiTheme="majorHAnsi" w:cstheme="majorHAnsi"/>
          <w:color w:val="262626" w:themeColor="text1" w:themeTint="D9"/>
          <w:sz w:val="20"/>
          <w:szCs w:val="20"/>
        </w:rPr>
        <w:t>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53AE698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3B4CA57F"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t>
      </w:r>
      <w:r w:rsidR="005009F3">
        <w:rPr>
          <w:rFonts w:asciiTheme="majorHAnsi" w:hAnsiTheme="majorHAnsi" w:cstheme="majorHAnsi"/>
          <w:color w:val="262626" w:themeColor="text1" w:themeTint="D9"/>
          <w:sz w:val="20"/>
          <w:szCs w:val="20"/>
        </w:rPr>
        <w:t>wy z dnia 9 listopada 2000 r. o </w:t>
      </w:r>
      <w:r w:rsidR="00697944" w:rsidRPr="009D538D">
        <w:rPr>
          <w:rFonts w:asciiTheme="majorHAnsi" w:hAnsiTheme="majorHAnsi" w:cstheme="majorHAnsi"/>
          <w:color w:val="262626" w:themeColor="text1" w:themeTint="D9"/>
          <w:sz w:val="20"/>
          <w:szCs w:val="20"/>
        </w:rPr>
        <w:t>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 xml:space="preserve">Zamawiający nie wyraża zgody na wniesienie zabezpieczenia w formie określonej w art. 450 ust. 2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279037D"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w:t>
      </w:r>
      <w:r w:rsidR="005009F3">
        <w:rPr>
          <w:rFonts w:asciiTheme="majorHAnsi" w:hAnsiTheme="majorHAnsi" w:cstheme="majorHAnsi"/>
          <w:color w:val="262626" w:themeColor="text1" w:themeTint="D9"/>
          <w:sz w:val="20"/>
          <w:szCs w:val="20"/>
        </w:rPr>
        <w:t>m, iż zabezpieczenie wnoszone w </w:t>
      </w:r>
      <w:r w:rsidR="00697944" w:rsidRPr="009D538D">
        <w:rPr>
          <w:rFonts w:asciiTheme="majorHAnsi" w:hAnsiTheme="majorHAnsi" w:cstheme="majorHAnsi"/>
          <w:color w:val="262626" w:themeColor="text1" w:themeTint="D9"/>
          <w:sz w:val="20"/>
          <w:szCs w:val="20"/>
        </w:rPr>
        <w:t>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76085560" w14:textId="1DF00215"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w:t>
      </w:r>
      <w:r w:rsidR="005009F3">
        <w:rPr>
          <w:rFonts w:asciiTheme="majorHAnsi" w:hAnsiTheme="majorHAnsi" w:cstheme="majorHAnsi"/>
          <w:color w:val="262626" w:themeColor="text1" w:themeTint="D9"/>
          <w:sz w:val="20"/>
          <w:szCs w:val="20"/>
        </w:rPr>
        <w:t>b trzecich i </w:t>
      </w:r>
      <w:r w:rsidR="00697944" w:rsidRPr="009D538D">
        <w:rPr>
          <w:rFonts w:asciiTheme="majorHAnsi" w:hAnsiTheme="majorHAnsi" w:cstheme="majorHAnsi"/>
          <w:color w:val="262626" w:themeColor="text1" w:themeTint="D9"/>
          <w:sz w:val="20"/>
          <w:szCs w:val="20"/>
        </w:rPr>
        <w:t>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197646A6" w14:textId="77777777"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5F52293B" w:rsidR="007F67F5" w:rsidRPr="009D538D" w:rsidRDefault="00E47AFB" w:rsidP="009333B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CD0F9" w14:textId="77777777" w:rsidR="007D446B" w:rsidRDefault="007D446B">
      <w:r>
        <w:separator/>
      </w:r>
    </w:p>
  </w:endnote>
  <w:endnote w:type="continuationSeparator" w:id="0">
    <w:p w14:paraId="2EECBCE1" w14:textId="77777777" w:rsidR="007D446B" w:rsidRDefault="007D4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29A6" w14:textId="156FE610" w:rsidR="007273D1" w:rsidRPr="00DB36CB" w:rsidRDefault="007273D1"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33.</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7273D1" w:rsidRPr="00DB36CB" w:rsidRDefault="007273D1"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7273D1" w:rsidRPr="00DB36CB" w:rsidRDefault="007273D1"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7273D1" w:rsidRPr="00796F95" w:rsidRDefault="007273D1">
    <w:pPr>
      <w:pStyle w:val="Stopka"/>
      <w:shd w:val="clear" w:color="auto" w:fill="FFFFFF"/>
      <w:rPr>
        <w:rFonts w:ascii="Calibri Light" w:hAnsi="Calibri Light" w:cs="Tahoma"/>
        <w:b/>
        <w:color w:val="808080"/>
      </w:rPr>
    </w:pPr>
  </w:p>
  <w:p w14:paraId="7C5DD88E" w14:textId="77777777" w:rsidR="007273D1" w:rsidRPr="00DB36CB" w:rsidRDefault="007273D1"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F7254B">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F7254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7273D1" w:rsidRDefault="007273D1">
    <w:pPr>
      <w:pStyle w:val="Stopka"/>
      <w:shd w:val="clear" w:color="auto" w:fill="FFFFFF"/>
      <w:rPr>
        <w:rFonts w:ascii="Bookman Old Style" w:hAnsi="Bookman Old Style" w:cs="Tahoma"/>
        <w:b/>
        <w:color w:val="808080"/>
        <w:sz w:val="16"/>
        <w:szCs w:val="16"/>
      </w:rPr>
    </w:pPr>
  </w:p>
  <w:p w14:paraId="23411ADA" w14:textId="77777777" w:rsidR="007273D1" w:rsidRDefault="007273D1"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A4251" w14:textId="77777777" w:rsidR="007D446B" w:rsidRDefault="007D446B">
      <w:r>
        <w:separator/>
      </w:r>
    </w:p>
  </w:footnote>
  <w:footnote w:type="continuationSeparator" w:id="0">
    <w:p w14:paraId="38DE9A46" w14:textId="77777777" w:rsidR="007D446B" w:rsidRDefault="007D44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8"/>
  </w:num>
  <w:num w:numId="8">
    <w:abstractNumId w:val="42"/>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6"/>
  </w:num>
  <w:num w:numId="17">
    <w:abstractNumId w:val="18"/>
  </w:num>
  <w:num w:numId="18">
    <w:abstractNumId w:val="29"/>
  </w:num>
  <w:num w:numId="19">
    <w:abstractNumId w:val="25"/>
  </w:num>
  <w:num w:numId="20">
    <w:abstractNumId w:val="43"/>
  </w:num>
  <w:num w:numId="21">
    <w:abstractNumId w:val="49"/>
  </w:num>
  <w:num w:numId="22">
    <w:abstractNumId w:val="34"/>
  </w:num>
  <w:num w:numId="23">
    <w:abstractNumId w:val="47"/>
  </w:num>
  <w:num w:numId="24">
    <w:abstractNumId w:val="21"/>
  </w:num>
  <w:num w:numId="25">
    <w:abstractNumId w:val="7"/>
  </w:num>
  <w:num w:numId="26">
    <w:abstractNumId w:val="38"/>
  </w:num>
  <w:num w:numId="27">
    <w:abstractNumId w:val="30"/>
  </w:num>
  <w:num w:numId="28">
    <w:abstractNumId w:val="51"/>
  </w:num>
  <w:num w:numId="29">
    <w:abstractNumId w:val="0"/>
  </w:num>
  <w:num w:numId="30">
    <w:abstractNumId w:val="39"/>
  </w:num>
  <w:num w:numId="31">
    <w:abstractNumId w:val="40"/>
  </w:num>
  <w:num w:numId="32">
    <w:abstractNumId w:val="41"/>
  </w:num>
  <w:num w:numId="33">
    <w:abstractNumId w:val="10"/>
  </w:num>
  <w:num w:numId="34">
    <w:abstractNumId w:val="44"/>
  </w:num>
  <w:num w:numId="35">
    <w:abstractNumId w:val="52"/>
  </w:num>
  <w:num w:numId="36">
    <w:abstractNumId w:val="37"/>
  </w:num>
  <w:num w:numId="37">
    <w:abstractNumId w:val="11"/>
  </w:num>
  <w:num w:numId="38">
    <w:abstractNumId w:val="17"/>
  </w:num>
  <w:num w:numId="39">
    <w:abstractNumId w:val="53"/>
  </w:num>
  <w:num w:numId="40">
    <w:abstractNumId w:val="27"/>
  </w:num>
  <w:num w:numId="41">
    <w:abstractNumId w:val="22"/>
  </w:num>
  <w:num w:numId="42">
    <w:abstractNumId w:val="45"/>
  </w:num>
  <w:num w:numId="43">
    <w:abstractNumId w:val="24"/>
  </w:num>
  <w:num w:numId="44">
    <w:abstractNumId w:val="31"/>
  </w:num>
  <w:num w:numId="45">
    <w:abstractNumId w:val="8"/>
  </w:num>
  <w:num w:numId="46">
    <w:abstractNumId w:val="19"/>
  </w:num>
  <w:num w:numId="47">
    <w:abstractNumId w:val="50"/>
  </w:num>
  <w:num w:numId="4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0A82"/>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2CEA"/>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710C0"/>
    <w:rsid w:val="0028014F"/>
    <w:rsid w:val="00281082"/>
    <w:rsid w:val="00281EDE"/>
    <w:rsid w:val="0028417F"/>
    <w:rsid w:val="00286326"/>
    <w:rsid w:val="002905D0"/>
    <w:rsid w:val="0029112C"/>
    <w:rsid w:val="002911B8"/>
    <w:rsid w:val="00291240"/>
    <w:rsid w:val="00292144"/>
    <w:rsid w:val="00294CEF"/>
    <w:rsid w:val="002958B1"/>
    <w:rsid w:val="0029705E"/>
    <w:rsid w:val="002A0112"/>
    <w:rsid w:val="002A084A"/>
    <w:rsid w:val="002A0BF8"/>
    <w:rsid w:val="002A2248"/>
    <w:rsid w:val="002A2DE8"/>
    <w:rsid w:val="002A44E5"/>
    <w:rsid w:val="002A4B81"/>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0E25"/>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9F3"/>
    <w:rsid w:val="00500FAD"/>
    <w:rsid w:val="00501DB2"/>
    <w:rsid w:val="00505311"/>
    <w:rsid w:val="00510562"/>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4DA9"/>
    <w:rsid w:val="005A53E2"/>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1E1D"/>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273D1"/>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20"/>
    <w:rsid w:val="00771879"/>
    <w:rsid w:val="007727AD"/>
    <w:rsid w:val="00773829"/>
    <w:rsid w:val="00773E46"/>
    <w:rsid w:val="007758E1"/>
    <w:rsid w:val="007778DF"/>
    <w:rsid w:val="00781652"/>
    <w:rsid w:val="00781C56"/>
    <w:rsid w:val="007832DB"/>
    <w:rsid w:val="00783454"/>
    <w:rsid w:val="00783655"/>
    <w:rsid w:val="00790D93"/>
    <w:rsid w:val="007915FB"/>
    <w:rsid w:val="0079250A"/>
    <w:rsid w:val="00792A70"/>
    <w:rsid w:val="007934BC"/>
    <w:rsid w:val="00795652"/>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50EB"/>
    <w:rsid w:val="007C65DB"/>
    <w:rsid w:val="007D1489"/>
    <w:rsid w:val="007D3294"/>
    <w:rsid w:val="007D38B3"/>
    <w:rsid w:val="007D446B"/>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3B7"/>
    <w:rsid w:val="00933D5F"/>
    <w:rsid w:val="00934265"/>
    <w:rsid w:val="00934C5E"/>
    <w:rsid w:val="0093536C"/>
    <w:rsid w:val="00935565"/>
    <w:rsid w:val="00935C05"/>
    <w:rsid w:val="00935D28"/>
    <w:rsid w:val="00937B3C"/>
    <w:rsid w:val="009409DA"/>
    <w:rsid w:val="00940AB0"/>
    <w:rsid w:val="00941840"/>
    <w:rsid w:val="0094520A"/>
    <w:rsid w:val="00945862"/>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50B1"/>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531"/>
    <w:rsid w:val="009D7897"/>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679"/>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6D03"/>
    <w:rsid w:val="00A7302F"/>
    <w:rsid w:val="00A733A9"/>
    <w:rsid w:val="00A733BA"/>
    <w:rsid w:val="00A73BD1"/>
    <w:rsid w:val="00A752D6"/>
    <w:rsid w:val="00A7610F"/>
    <w:rsid w:val="00A77037"/>
    <w:rsid w:val="00A7748E"/>
    <w:rsid w:val="00A80B7F"/>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601A"/>
    <w:rsid w:val="00AC7DB7"/>
    <w:rsid w:val="00AD2DB9"/>
    <w:rsid w:val="00AE3291"/>
    <w:rsid w:val="00AE50BC"/>
    <w:rsid w:val="00AE5649"/>
    <w:rsid w:val="00AE5B2E"/>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353BE"/>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5845"/>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1743D"/>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7762B"/>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2FA2"/>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31DB"/>
    <w:rsid w:val="00F64AC0"/>
    <w:rsid w:val="00F64DC1"/>
    <w:rsid w:val="00F65D25"/>
    <w:rsid w:val="00F6762B"/>
    <w:rsid w:val="00F7254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A746D"/>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5AEB2-486E-42A7-BC90-5DA6FA516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28</Pages>
  <Words>11723</Words>
  <Characters>70339</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81899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11</cp:revision>
  <cp:lastPrinted>2021-06-16T12:47:00Z</cp:lastPrinted>
  <dcterms:created xsi:type="dcterms:W3CDTF">2021-06-09T09:15:00Z</dcterms:created>
  <dcterms:modified xsi:type="dcterms:W3CDTF">2021-06-16T12:47:00Z</dcterms:modified>
</cp:coreProperties>
</file>