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F3660C"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1C5BEF74"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3B45D1">
        <w:rPr>
          <w:rFonts w:asciiTheme="majorHAnsi" w:hAnsiTheme="majorHAnsi" w:cstheme="majorHAnsi"/>
          <w:b/>
          <w:bCs/>
          <w:sz w:val="20"/>
          <w:szCs w:val="20"/>
        </w:rPr>
        <w:t>2</w:t>
      </w:r>
      <w:r w:rsidR="00705055">
        <w:rPr>
          <w:rFonts w:asciiTheme="majorHAnsi" w:hAnsiTheme="majorHAnsi" w:cstheme="majorHAnsi"/>
          <w:b/>
          <w:bCs/>
          <w:sz w:val="20"/>
          <w:szCs w:val="20"/>
        </w:rPr>
        <w:t>8</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052ADD4F" w14:textId="77777777" w:rsidR="00705055" w:rsidRDefault="00705055" w:rsidP="00113EF9">
      <w:pPr>
        <w:shd w:val="clear" w:color="auto" w:fill="F2F2F2" w:themeFill="background1" w:themeFillShade="F2"/>
        <w:spacing w:after="0" w:line="240" w:lineRule="auto"/>
        <w:rPr>
          <w:rFonts w:asciiTheme="majorHAnsi" w:hAnsiTheme="majorHAnsi" w:cstheme="majorHAnsi"/>
          <w:b/>
          <w:bCs/>
          <w:sz w:val="20"/>
          <w:szCs w:val="20"/>
        </w:rPr>
      </w:pPr>
    </w:p>
    <w:p w14:paraId="43EDA015" w14:textId="2BE6AB5B" w:rsidR="006A7AC9" w:rsidRDefault="00705055" w:rsidP="00113EF9">
      <w:pPr>
        <w:shd w:val="clear" w:color="auto" w:fill="F2F2F2" w:themeFill="background1" w:themeFillShade="F2"/>
        <w:spacing w:after="0" w:line="240" w:lineRule="auto"/>
        <w:rPr>
          <w:rFonts w:asciiTheme="majorHAnsi" w:hAnsiTheme="majorHAnsi" w:cstheme="majorHAnsi"/>
          <w:b/>
          <w:bCs/>
          <w:sz w:val="20"/>
          <w:szCs w:val="20"/>
        </w:rPr>
      </w:pPr>
      <w:r>
        <w:rPr>
          <w:rFonts w:asciiTheme="majorHAnsi" w:hAnsiTheme="majorHAnsi" w:cstheme="majorHAnsi"/>
          <w:b/>
          <w:bCs/>
          <w:sz w:val="20"/>
          <w:szCs w:val="20"/>
        </w:rPr>
        <w:t xml:space="preserve">Wykonanie instalacji klimatyzacji w pomieszczeniach budynku Żłobka Miejskiego nr 2 przy </w:t>
      </w:r>
      <w:r w:rsidR="002C4580">
        <w:rPr>
          <w:rFonts w:asciiTheme="majorHAnsi" w:hAnsiTheme="majorHAnsi" w:cstheme="majorHAnsi"/>
          <w:b/>
          <w:bCs/>
          <w:sz w:val="20"/>
          <w:szCs w:val="20"/>
        </w:rPr>
        <w:t xml:space="preserve">ul. </w:t>
      </w:r>
      <w:r>
        <w:rPr>
          <w:rFonts w:asciiTheme="majorHAnsi" w:hAnsiTheme="majorHAnsi" w:cstheme="majorHAnsi"/>
          <w:b/>
          <w:bCs/>
          <w:sz w:val="20"/>
          <w:szCs w:val="20"/>
        </w:rPr>
        <w:t>Antka, wraz z robotami towarzyszącymi</w:t>
      </w:r>
    </w:p>
    <w:p w14:paraId="308BFD07" w14:textId="77777777" w:rsidR="00705055" w:rsidRPr="00B56F36" w:rsidRDefault="00705055"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B21ED9A" w:rsidR="00A77037" w:rsidRPr="00B56F36" w:rsidRDefault="00A77037" w:rsidP="00CC124D">
      <w:pPr>
        <w:spacing w:after="0" w:line="240" w:lineRule="auto"/>
        <w:rPr>
          <w:rFonts w:asciiTheme="majorHAnsi" w:hAnsiTheme="majorHAnsi" w:cstheme="majorHAnsi"/>
          <w:sz w:val="20"/>
          <w:szCs w:val="20"/>
        </w:rPr>
      </w:pPr>
    </w:p>
    <w:p w14:paraId="585F1612" w14:textId="19FF79EC" w:rsidR="00180E53" w:rsidRDefault="00FC690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Prezydent Miasta Pruszkowa </w:t>
      </w:r>
    </w:p>
    <w:p w14:paraId="78F52095" w14:textId="46534CE0" w:rsidR="00FC6909" w:rsidRPr="00FC6909" w:rsidRDefault="00FC690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Paweł Makuch </w:t>
      </w:r>
    </w:p>
    <w:p w14:paraId="0094F97B" w14:textId="79D34CC6" w:rsidR="00A77DB3" w:rsidRPr="00B56F36" w:rsidRDefault="00FC6909" w:rsidP="00FC6909">
      <w:pPr>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1F67BF81"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Data przetargu: </w:t>
      </w:r>
      <w:r w:rsidR="00531FF8">
        <w:rPr>
          <w:rFonts w:asciiTheme="majorHAnsi" w:hAnsiTheme="majorHAnsi" w:cstheme="majorHAnsi"/>
          <w:b/>
          <w:bCs/>
          <w:sz w:val="20"/>
          <w:szCs w:val="20"/>
        </w:rPr>
        <w:t xml:space="preserve"> 23.</w:t>
      </w:r>
      <w:r w:rsidR="00E41936">
        <w:rPr>
          <w:rFonts w:asciiTheme="majorHAnsi" w:hAnsiTheme="majorHAnsi" w:cstheme="majorHAnsi"/>
          <w:b/>
          <w:bCs/>
          <w:sz w:val="20"/>
          <w:szCs w:val="20"/>
        </w:rPr>
        <w:t>0</w:t>
      </w:r>
      <w:r w:rsidR="00705055">
        <w:rPr>
          <w:rFonts w:asciiTheme="majorHAnsi" w:hAnsiTheme="majorHAnsi" w:cstheme="majorHAnsi"/>
          <w:b/>
          <w:bCs/>
          <w:sz w:val="20"/>
          <w:szCs w:val="20"/>
        </w:rPr>
        <w:t>6</w:t>
      </w:r>
      <w:r w:rsidR="00E41936">
        <w:rPr>
          <w:rFonts w:asciiTheme="majorHAnsi" w:hAnsiTheme="majorHAnsi" w:cstheme="majorHAnsi"/>
          <w:b/>
          <w:bCs/>
          <w:sz w:val="20"/>
          <w:szCs w:val="20"/>
        </w:rPr>
        <w:t>.</w:t>
      </w:r>
      <w:r w:rsidRPr="00B56F36">
        <w:rPr>
          <w:rFonts w:asciiTheme="majorHAnsi" w:hAnsiTheme="majorHAnsi" w:cstheme="majorHAnsi"/>
          <w:b/>
          <w:bCs/>
          <w:sz w:val="20"/>
          <w:szCs w:val="20"/>
        </w:rPr>
        <w:t>20</w:t>
      </w:r>
      <w:r w:rsidR="00796F95" w:rsidRPr="00B56F36">
        <w:rPr>
          <w:rFonts w:asciiTheme="majorHAnsi" w:hAnsiTheme="majorHAnsi" w:cstheme="majorHAnsi"/>
          <w:b/>
          <w:bCs/>
          <w:sz w:val="20"/>
          <w:szCs w:val="20"/>
        </w:rPr>
        <w:t>2</w:t>
      </w:r>
      <w:r w:rsidR="00AF3EF9" w:rsidRPr="00B56F36">
        <w:rPr>
          <w:rFonts w:asciiTheme="majorHAnsi" w:hAnsiTheme="majorHAnsi" w:cstheme="majorHAnsi"/>
          <w:b/>
          <w:bCs/>
          <w:sz w:val="20"/>
          <w:szCs w:val="20"/>
        </w:rPr>
        <w:t>1</w:t>
      </w:r>
      <w:r w:rsidRPr="00B56F36">
        <w:rPr>
          <w:rFonts w:asciiTheme="majorHAnsi" w:hAnsiTheme="majorHAnsi" w:cstheme="majorHAnsi"/>
          <w:b/>
          <w:bCs/>
          <w:sz w:val="20"/>
          <w:szCs w:val="20"/>
        </w:rPr>
        <w:t xml:space="preserve"> r</w:t>
      </w:r>
      <w:r w:rsidR="00B94CB0" w:rsidRPr="00B56F36">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77777777" w:rsidR="00113EF9" w:rsidRPr="00B56F36" w:rsidRDefault="00113EF9"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2799FA3D" w14:textId="77777777" w:rsidR="009D538D" w:rsidRPr="00B56F36" w:rsidRDefault="009D538D"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B56F36" w:rsidRDefault="000231C3" w:rsidP="00CC124D">
      <w:pPr>
        <w:spacing w:after="0" w:line="240" w:lineRule="auto"/>
        <w:rPr>
          <w:rFonts w:asciiTheme="majorHAnsi" w:hAnsiTheme="majorHAnsi" w:cstheme="majorHAnsi"/>
          <w:sz w:val="20"/>
          <w:szCs w:val="20"/>
        </w:rPr>
      </w:pPr>
    </w:p>
    <w:p w14:paraId="52A9E827" w14:textId="34F99D9B" w:rsidR="006D3D6A" w:rsidRPr="00B56F36" w:rsidRDefault="006D3D6A"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7395E616" w14:textId="77777777" w:rsidR="00F31F32" w:rsidRPr="00B56F36" w:rsidRDefault="00F31F32" w:rsidP="00CC124D">
      <w:pPr>
        <w:spacing w:after="0" w:line="240" w:lineRule="auto"/>
        <w:rPr>
          <w:rFonts w:asciiTheme="majorHAnsi" w:hAnsiTheme="majorHAnsi" w:cstheme="majorHAnsi"/>
          <w:sz w:val="20"/>
          <w:szCs w:val="20"/>
        </w:rPr>
      </w:pP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166AFF09"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(Dz. U. z 2019 r., poz. 2019).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624FEABD"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 xml:space="preserve">ustawy z dnia 11 września 2019 r. Prawo zamówień publicznych (Dz. U. z 2019 r., poz. 2019). </w:t>
      </w:r>
    </w:p>
    <w:p w14:paraId="5D47EA74" w14:textId="77777777" w:rsidR="007E6F19" w:rsidRPr="00B56F36" w:rsidRDefault="007E6F19" w:rsidP="00CC124D">
      <w:pPr>
        <w:spacing w:after="0" w:line="240" w:lineRule="auto"/>
        <w:rPr>
          <w:rFonts w:asciiTheme="majorHAnsi" w:hAnsiTheme="majorHAnsi" w:cstheme="majorHAnsi"/>
          <w:sz w:val="20"/>
          <w:szCs w:val="20"/>
        </w:rPr>
      </w:pP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03FCDFCB" w14:textId="77777777" w:rsidR="00D9613C" w:rsidRPr="00B56F36" w:rsidRDefault="00D9613C" w:rsidP="00CC124D">
      <w:pPr>
        <w:spacing w:after="0" w:line="240" w:lineRule="auto"/>
        <w:jc w:val="both"/>
        <w:rPr>
          <w:rFonts w:asciiTheme="majorHAnsi" w:hAnsiTheme="majorHAnsi" w:cstheme="majorHAnsi"/>
          <w:sz w:val="20"/>
          <w:szCs w:val="20"/>
        </w:rPr>
      </w:pP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B56F36"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B56F36" w:rsidRDefault="004E5A53" w:rsidP="00CC124D">
      <w:pPr>
        <w:spacing w:after="0" w:line="240" w:lineRule="auto"/>
        <w:rPr>
          <w:rFonts w:asciiTheme="majorHAnsi" w:hAnsiTheme="majorHAnsi" w:cstheme="majorHAnsi"/>
          <w:sz w:val="20"/>
          <w:szCs w:val="20"/>
        </w:rPr>
      </w:pP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2FC6DE46" w14:textId="77777777" w:rsidR="006D3D6A" w:rsidRPr="00B56F36" w:rsidRDefault="006D3D6A" w:rsidP="00CC124D">
      <w:pPr>
        <w:spacing w:after="0" w:line="240" w:lineRule="auto"/>
        <w:rPr>
          <w:rFonts w:asciiTheme="majorHAnsi" w:hAnsiTheme="majorHAnsi" w:cstheme="majorHAnsi"/>
          <w:sz w:val="20"/>
          <w:szCs w:val="20"/>
        </w:rPr>
      </w:pP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099D06FA" w14:textId="77777777" w:rsidR="004E5A53" w:rsidRPr="00B56F36" w:rsidRDefault="004E5A53" w:rsidP="00CC124D">
      <w:pPr>
        <w:spacing w:after="0" w:line="240" w:lineRule="auto"/>
        <w:rPr>
          <w:rFonts w:asciiTheme="majorHAnsi" w:hAnsiTheme="majorHAnsi" w:cstheme="majorHAnsi"/>
          <w:sz w:val="20"/>
          <w:szCs w:val="20"/>
        </w:rPr>
      </w:pP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4F300172" w14:textId="741B88AE" w:rsidR="00FB14CA" w:rsidRPr="00B56F36" w:rsidRDefault="00FB14CA" w:rsidP="00066C8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w:t>
      </w:r>
      <w:r w:rsidR="00066C8D" w:rsidRPr="00066C8D">
        <w:rPr>
          <w:rFonts w:asciiTheme="majorHAnsi" w:hAnsiTheme="majorHAnsi" w:cstheme="majorHAnsi"/>
          <w:b/>
          <w:bCs/>
          <w:sz w:val="20"/>
          <w:szCs w:val="20"/>
        </w:rPr>
        <w:t>nie</w:t>
      </w:r>
      <w:r w:rsidR="00066C8D">
        <w:rPr>
          <w:rFonts w:asciiTheme="majorHAnsi" w:hAnsiTheme="majorHAnsi" w:cstheme="majorHAnsi"/>
          <w:sz w:val="20"/>
          <w:szCs w:val="20"/>
        </w:rPr>
        <w:t xml:space="preserve"> </w:t>
      </w:r>
      <w:r w:rsidRPr="00B56F36">
        <w:rPr>
          <w:rFonts w:asciiTheme="majorHAnsi" w:hAnsiTheme="majorHAnsi" w:cstheme="majorHAnsi"/>
          <w:b/>
          <w:bCs/>
          <w:sz w:val="20"/>
          <w:szCs w:val="20"/>
        </w:rPr>
        <w:t>przewiduje udziel</w:t>
      </w:r>
      <w:r w:rsidR="002C4580">
        <w:rPr>
          <w:rFonts w:asciiTheme="majorHAnsi" w:hAnsiTheme="majorHAnsi" w:cstheme="majorHAnsi"/>
          <w:b/>
          <w:bCs/>
          <w:sz w:val="20"/>
          <w:szCs w:val="20"/>
        </w:rPr>
        <w:t>ania</w:t>
      </w:r>
      <w:r w:rsidRPr="00B56F36">
        <w:rPr>
          <w:rFonts w:asciiTheme="majorHAnsi" w:hAnsiTheme="majorHAnsi" w:cstheme="majorHAnsi"/>
          <w:b/>
          <w:bCs/>
          <w:sz w:val="20"/>
          <w:szCs w:val="20"/>
        </w:rPr>
        <w:t xml:space="preserve"> zamówień </w:t>
      </w:r>
      <w:r w:rsidRPr="00B56F36">
        <w:rPr>
          <w:rFonts w:asciiTheme="majorHAnsi" w:hAnsiTheme="majorHAnsi" w:cstheme="majorHAnsi"/>
          <w:sz w:val="20"/>
          <w:szCs w:val="20"/>
        </w:rPr>
        <w:t xml:space="preserve">na podstawie art. 214 ust. 1 pkt 7 ustawy </w:t>
      </w:r>
      <w:proofErr w:type="spellStart"/>
      <w:r w:rsidRPr="00B56F36">
        <w:rPr>
          <w:rFonts w:asciiTheme="majorHAnsi" w:hAnsiTheme="majorHAnsi" w:cstheme="majorHAnsi"/>
          <w:sz w:val="20"/>
          <w:szCs w:val="20"/>
        </w:rPr>
        <w:t>Pzp</w:t>
      </w:r>
      <w:proofErr w:type="spellEnd"/>
      <w:r w:rsidR="00066C8D">
        <w:rPr>
          <w:rFonts w:asciiTheme="majorHAnsi" w:hAnsiTheme="majorHAnsi" w:cstheme="majorHAnsi"/>
          <w:sz w:val="20"/>
          <w:szCs w:val="20"/>
        </w:rPr>
        <w: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78475A7C" w14:textId="1F72A091"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066C8D">
        <w:rPr>
          <w:rFonts w:asciiTheme="majorHAnsi" w:hAnsiTheme="majorHAnsi" w:cstheme="majorHAnsi"/>
          <w:sz w:val="20"/>
          <w:szCs w:val="20"/>
        </w:rPr>
        <w:br/>
      </w:r>
      <w:r w:rsidRPr="00B56F36">
        <w:rPr>
          <w:rFonts w:asciiTheme="majorHAnsi" w:hAnsiTheme="majorHAnsi" w:cstheme="majorHAnsi"/>
          <w:sz w:val="20"/>
          <w:szCs w:val="20"/>
        </w:rPr>
        <w:t xml:space="preserve">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7499B596"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zwrotu kosztów udziału w postępowaniu, za wyjątkiem przypadku unieważnienia postępowania</w:t>
      </w:r>
      <w:r w:rsidR="00066C8D">
        <w:rPr>
          <w:rFonts w:asciiTheme="majorHAnsi" w:hAnsiTheme="majorHAnsi" w:cstheme="majorHAnsi"/>
          <w:sz w:val="20"/>
          <w:szCs w:val="20"/>
        </w:rPr>
        <w:br/>
      </w:r>
      <w:r w:rsidRPr="00B56F36">
        <w:rPr>
          <w:rFonts w:asciiTheme="majorHAnsi" w:hAnsiTheme="majorHAnsi" w:cstheme="majorHAnsi"/>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066C8D">
        <w:rPr>
          <w:rFonts w:asciiTheme="majorHAnsi" w:hAnsiTheme="majorHAnsi" w:cstheme="majorHAnsi"/>
          <w:sz w:val="20"/>
          <w:szCs w:val="20"/>
        </w:rPr>
        <w:br/>
      </w:r>
      <w:r w:rsidRPr="00B56F36">
        <w:rPr>
          <w:rFonts w:asciiTheme="majorHAnsi" w:hAnsiTheme="majorHAnsi" w:cstheme="majorHAnsi"/>
          <w:sz w:val="20"/>
          <w:szCs w:val="20"/>
        </w:rPr>
        <w:t xml:space="preserve">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EA29E8" w14:textId="77777777" w:rsidR="001F1300" w:rsidRPr="00B56F36" w:rsidRDefault="001F1300"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47D82B6F" w:rsidR="00FB14CA" w:rsidRDefault="00FB14CA" w:rsidP="00CC124D">
      <w:pPr>
        <w:spacing w:after="0" w:line="240" w:lineRule="auto"/>
        <w:rPr>
          <w:rFonts w:asciiTheme="majorHAnsi" w:hAnsiTheme="majorHAnsi" w:cstheme="majorHAnsi"/>
          <w:sz w:val="20"/>
          <w:szCs w:val="20"/>
        </w:rPr>
      </w:pPr>
    </w:p>
    <w:p w14:paraId="4B07298D" w14:textId="6CD1D319" w:rsidR="00066C8D" w:rsidRDefault="00066C8D" w:rsidP="00CC124D">
      <w:pPr>
        <w:spacing w:after="0" w:line="240" w:lineRule="auto"/>
        <w:rPr>
          <w:rFonts w:asciiTheme="majorHAnsi" w:hAnsiTheme="majorHAnsi" w:cstheme="majorHAnsi"/>
          <w:sz w:val="20"/>
          <w:szCs w:val="20"/>
        </w:rPr>
      </w:pPr>
    </w:p>
    <w:p w14:paraId="489C4DDC" w14:textId="77777777" w:rsidR="00066C8D" w:rsidRPr="00B56F36" w:rsidRDefault="00066C8D"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5BEA4CB3" w14:textId="66FCFBC8" w:rsidR="004869FC" w:rsidRPr="00B56F36" w:rsidRDefault="00C52C79" w:rsidP="00C52C79">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0393DCFD" w14:textId="77777777" w:rsidR="004E5A53" w:rsidRPr="00B56F36" w:rsidRDefault="004E5A53" w:rsidP="00CC124D">
      <w:pPr>
        <w:spacing w:after="0" w:line="240" w:lineRule="auto"/>
        <w:rPr>
          <w:rFonts w:asciiTheme="majorHAnsi" w:hAnsiTheme="majorHAnsi" w:cstheme="majorHAnsi"/>
          <w:sz w:val="20"/>
          <w:szCs w:val="20"/>
        </w:rPr>
      </w:pP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33F05F1A"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6C48D4">
        <w:rPr>
          <w:rFonts w:asciiTheme="majorHAnsi" w:hAnsiTheme="majorHAnsi" w:cstheme="majorHAnsi"/>
          <w:b/>
          <w:bCs/>
          <w:sz w:val="20"/>
          <w:szCs w:val="20"/>
        </w:rPr>
        <w:t>Wykonanie instalacji klimatyzacji w pomieszczeniach budynku Żłobka Miejskiego nr 2 przy ul. Antka, wraz z robotami towarzyszącymi</w:t>
      </w:r>
      <w:r w:rsidR="00315D65" w:rsidRPr="00B56F36">
        <w:rPr>
          <w:rFonts w:asciiTheme="majorHAnsi" w:hAnsiTheme="majorHAnsi" w:cstheme="majorHAnsi"/>
          <w:b/>
          <w:bCs/>
          <w:sz w:val="20"/>
          <w:szCs w:val="20"/>
        </w:rPr>
        <w:t>.</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B56F36" w:rsidRDefault="00FB14CA" w:rsidP="00CC124D">
      <w:pPr>
        <w:spacing w:after="0" w:line="240" w:lineRule="auto"/>
        <w:rPr>
          <w:rFonts w:asciiTheme="majorHAnsi" w:hAnsiTheme="majorHAnsi" w:cstheme="majorHAnsi"/>
          <w:sz w:val="20"/>
          <w:szCs w:val="20"/>
        </w:rPr>
      </w:pPr>
    </w:p>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4E6D36A1" w14:textId="77777777" w:rsidR="006C48D4" w:rsidRDefault="006C48D4" w:rsidP="00D317E4">
      <w:pPr>
        <w:shd w:val="clear" w:color="auto" w:fill="F2F2F2"/>
        <w:spacing w:after="0" w:line="240" w:lineRule="auto"/>
        <w:jc w:val="both"/>
        <w:rPr>
          <w:rFonts w:asciiTheme="majorHAnsi" w:hAnsiTheme="majorHAnsi" w:cstheme="majorHAnsi"/>
          <w:b/>
          <w:bCs/>
          <w:sz w:val="20"/>
          <w:szCs w:val="20"/>
        </w:rPr>
      </w:pPr>
    </w:p>
    <w:p w14:paraId="7E2C9A34" w14:textId="4ED59388" w:rsidR="00D317E4" w:rsidRDefault="006C48D4" w:rsidP="00D317E4">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Wykonanie instalacji klimatyzacji w pomieszczeniach budynku Żłobka Miejskiego nr 2 przy ul. Antka, wraz z robotami towarzyszącymi</w:t>
      </w:r>
      <w:r w:rsidR="00592043" w:rsidRPr="00B56F36">
        <w:rPr>
          <w:rFonts w:asciiTheme="majorHAnsi" w:hAnsiTheme="majorHAnsi" w:cstheme="majorHAnsi"/>
          <w:b/>
          <w:bCs/>
          <w:sz w:val="20"/>
          <w:szCs w:val="20"/>
        </w:rPr>
        <w:t>.</w:t>
      </w:r>
    </w:p>
    <w:p w14:paraId="7289A876" w14:textId="77777777" w:rsidR="006C48D4" w:rsidRPr="00B56F36" w:rsidRDefault="006C48D4" w:rsidP="00D317E4">
      <w:pPr>
        <w:shd w:val="clear" w:color="auto" w:fill="F2F2F2"/>
        <w:spacing w:after="0" w:line="240" w:lineRule="auto"/>
        <w:jc w:val="both"/>
        <w:rPr>
          <w:rFonts w:asciiTheme="majorHAnsi" w:hAnsiTheme="majorHAnsi" w:cstheme="majorHAnsi"/>
          <w:b/>
          <w:bCs/>
          <w:sz w:val="20"/>
          <w:szCs w:val="20"/>
        </w:rPr>
      </w:pP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504525B3" w14:textId="77777777" w:rsidR="0085768D" w:rsidRPr="00B56F36" w:rsidRDefault="0085768D" w:rsidP="003361A8">
      <w:pPr>
        <w:spacing w:after="0" w:line="240" w:lineRule="auto"/>
        <w:rPr>
          <w:rFonts w:asciiTheme="majorHAnsi" w:hAnsiTheme="majorHAnsi" w:cstheme="majorHAnsi"/>
          <w:sz w:val="20"/>
          <w:szCs w:val="20"/>
        </w:rPr>
      </w:pPr>
    </w:p>
    <w:p w14:paraId="6982C856" w14:textId="1C2D3497" w:rsidR="006C48D4" w:rsidRPr="006C48D4" w:rsidRDefault="006C48D4" w:rsidP="006C48D4">
      <w:pPr>
        <w:suppressAutoHyphens/>
        <w:spacing w:after="0" w:line="240" w:lineRule="auto"/>
        <w:jc w:val="both"/>
        <w:rPr>
          <w:rFonts w:ascii="Calibri Light" w:eastAsia="Times New Roman" w:hAnsi="Calibri Light" w:cs="Calibri Light"/>
          <w:color w:val="002060"/>
          <w:sz w:val="20"/>
          <w:szCs w:val="20"/>
          <w:lang w:eastAsia="ar-SA"/>
        </w:rPr>
      </w:pPr>
      <w:r w:rsidRPr="006C48D4">
        <w:rPr>
          <w:rFonts w:ascii="Calibri Light" w:eastAsia="Times New Roman" w:hAnsi="Calibri Light" w:cs="Calibri Light"/>
          <w:color w:val="002060"/>
          <w:sz w:val="20"/>
          <w:szCs w:val="20"/>
          <w:lang w:eastAsia="ar-SA"/>
        </w:rPr>
        <w:t>Montaż instalacji klimatyzacyjnej w budynku Żłobka Miejskiego nr 2 przy ul. Antka 7 w Pruszkowie, w tym dostawa i montaż fabrycznie nowych zewnętrznych i wewnętrznych jednostek klimatyzacyjnych w wybranych pomieszczeniach (0.61 gabinet intendentki, 0.53 gabinet dyrektorki, 0.49 zmywalnia, 0.67 sala zajęć, 0.62 sala zajęć, 0.58 sala zajęć, 1.28 kuchnia), wraz</w:t>
      </w:r>
      <w:r>
        <w:rPr>
          <w:rFonts w:ascii="Calibri Light" w:eastAsia="Times New Roman" w:hAnsi="Calibri Light" w:cs="Calibri Light"/>
          <w:color w:val="002060"/>
          <w:sz w:val="20"/>
          <w:szCs w:val="20"/>
          <w:lang w:eastAsia="ar-SA"/>
        </w:rPr>
        <w:br/>
      </w:r>
      <w:r w:rsidRPr="006C48D4">
        <w:rPr>
          <w:rFonts w:ascii="Calibri Light" w:eastAsia="Times New Roman" w:hAnsi="Calibri Light" w:cs="Calibri Light"/>
          <w:color w:val="002060"/>
          <w:sz w:val="20"/>
          <w:szCs w:val="20"/>
          <w:lang w:eastAsia="ar-SA"/>
        </w:rPr>
        <w:t xml:space="preserve">z wykonaniem niezbędnych robót budowlanych (m.in. montaż wsporników, wykonanie otworowania przegród budowlanych), instalacyjnych (obiegi czynnika chłodniczego, elektrycznych i odprowadzenia skroplin) oraz wykończeniowych (m.in. wypełnienie ubytków przegród budowlanych powstałych w wyniku wykonywania otworowań, wraz z odtworzeniem ich wykończenia). </w:t>
      </w:r>
    </w:p>
    <w:p w14:paraId="75186268" w14:textId="4384281E" w:rsidR="003361A8" w:rsidRPr="00B56F36" w:rsidRDefault="003361A8" w:rsidP="00CC124D">
      <w:pPr>
        <w:spacing w:after="0" w:line="240" w:lineRule="auto"/>
        <w:rPr>
          <w:rFonts w:asciiTheme="majorHAnsi" w:hAnsiTheme="majorHAnsi" w:cstheme="majorHAnsi"/>
          <w:sz w:val="20"/>
          <w:szCs w:val="20"/>
        </w:rPr>
      </w:pPr>
    </w:p>
    <w:p w14:paraId="4003D5F3" w14:textId="77777777" w:rsidR="003361A8" w:rsidRPr="00B56F36" w:rsidRDefault="003361A8" w:rsidP="00CC124D">
      <w:pPr>
        <w:spacing w:after="0" w:line="240" w:lineRule="auto"/>
        <w:rPr>
          <w:rFonts w:asciiTheme="majorHAnsi" w:hAnsiTheme="majorHAnsi" w:cstheme="majorHAnsi"/>
          <w:sz w:val="20"/>
          <w:szCs w:val="20"/>
        </w:rPr>
      </w:pPr>
    </w:p>
    <w:p w14:paraId="2477AB90" w14:textId="73251F26" w:rsidR="006D3D6A" w:rsidRDefault="007E6F1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1.3/ </w:t>
      </w:r>
      <w:r w:rsidR="006D3D6A" w:rsidRPr="00B56F36">
        <w:rPr>
          <w:rFonts w:asciiTheme="majorHAnsi" w:hAnsiTheme="majorHAnsi" w:cstheme="majorHAnsi"/>
          <w:b/>
          <w:bCs/>
          <w:sz w:val="20"/>
          <w:szCs w:val="20"/>
        </w:rPr>
        <w:t xml:space="preserve">Wspólny Słownik Zamówień - CPV: </w:t>
      </w:r>
    </w:p>
    <w:p w14:paraId="64A53FFA" w14:textId="77777777" w:rsidR="007768B0" w:rsidRDefault="007768B0" w:rsidP="00CC124D">
      <w:pPr>
        <w:spacing w:after="0" w:line="240" w:lineRule="auto"/>
        <w:rPr>
          <w:rFonts w:asciiTheme="majorHAnsi" w:hAnsiTheme="majorHAnsi" w:cstheme="majorHAnsi"/>
          <w:b/>
          <w:bCs/>
          <w:sz w:val="20"/>
          <w:szCs w:val="20"/>
        </w:rPr>
      </w:pPr>
    </w:p>
    <w:p w14:paraId="1C1ACF85" w14:textId="32B2B773" w:rsid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w:t>
      </w:r>
      <w:r w:rsidR="006C48D4">
        <w:rPr>
          <w:rFonts w:ascii="Calibri Light" w:eastAsia="Times New Roman" w:hAnsi="Calibri Light" w:cs="Calibri Light"/>
          <w:color w:val="333333"/>
          <w:sz w:val="20"/>
          <w:szCs w:val="20"/>
          <w:lang w:eastAsia="ar-SA"/>
        </w:rPr>
        <w:t>331220-4</w:t>
      </w:r>
      <w:r w:rsidR="00CE05E3">
        <w:rPr>
          <w:rFonts w:ascii="Calibri Light" w:eastAsia="Times New Roman" w:hAnsi="Calibri Light" w:cs="Calibri Light"/>
          <w:color w:val="333333"/>
          <w:sz w:val="20"/>
          <w:szCs w:val="20"/>
          <w:lang w:eastAsia="ar-SA"/>
        </w:rPr>
        <w:t xml:space="preserve"> - </w:t>
      </w:r>
      <w:r w:rsidR="006C48D4">
        <w:rPr>
          <w:rFonts w:ascii="Calibri Light" w:eastAsia="Times New Roman" w:hAnsi="Calibri Light" w:cs="Calibri Light"/>
          <w:color w:val="333333"/>
          <w:sz w:val="20"/>
          <w:szCs w:val="20"/>
          <w:lang w:eastAsia="ar-SA"/>
        </w:rPr>
        <w:t>Instalowanie urządzeń klimatyzacyjnych</w:t>
      </w:r>
    </w:p>
    <w:p w14:paraId="1DD63E5F" w14:textId="479A6C35" w:rsid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w:t>
      </w:r>
      <w:r w:rsidR="00CE05E3">
        <w:rPr>
          <w:rFonts w:ascii="Calibri Light" w:eastAsia="Times New Roman" w:hAnsi="Calibri Light" w:cs="Calibri Light"/>
          <w:color w:val="333333"/>
          <w:sz w:val="20"/>
          <w:szCs w:val="20"/>
          <w:lang w:eastAsia="ar-SA"/>
        </w:rPr>
        <w:t>5310000-3 - Roboty instalacyjne elektryczne</w:t>
      </w:r>
    </w:p>
    <w:p w14:paraId="751BF3FA" w14:textId="22F0809E" w:rsidR="00D317E4" w:rsidRPr="00B56F36" w:rsidRDefault="00C703BE" w:rsidP="00CE05E3">
      <w:pPr>
        <w:suppressAutoHyphens/>
        <w:spacing w:after="0" w:line="360" w:lineRule="auto"/>
        <w:rPr>
          <w:rFonts w:asciiTheme="majorHAnsi" w:hAnsiTheme="majorHAnsi" w:cstheme="majorHAnsi"/>
          <w:sz w:val="20"/>
          <w:szCs w:val="20"/>
        </w:rPr>
      </w:pPr>
      <w:r w:rsidRPr="00C703BE">
        <w:rPr>
          <w:rFonts w:ascii="Calibri Light" w:eastAsia="Times New Roman" w:hAnsi="Calibri Light" w:cs="Calibri Light"/>
          <w:color w:val="333333"/>
          <w:sz w:val="20"/>
          <w:szCs w:val="20"/>
          <w:lang w:eastAsia="ar-SA"/>
        </w:rPr>
        <w:t>45</w:t>
      </w:r>
      <w:r w:rsidR="00CE05E3">
        <w:rPr>
          <w:rFonts w:ascii="Calibri Light" w:eastAsia="Times New Roman" w:hAnsi="Calibri Light" w:cs="Calibri Light"/>
          <w:color w:val="333333"/>
          <w:sz w:val="20"/>
          <w:szCs w:val="20"/>
          <w:lang w:eastAsia="ar-SA"/>
        </w:rPr>
        <w:t>400000- 1 Roboty wykończeniowe w zakresie obiektów budowlanych</w:t>
      </w:r>
    </w:p>
    <w:p w14:paraId="773C06BC" w14:textId="77777777" w:rsidR="0085768D" w:rsidRPr="00B56F36" w:rsidRDefault="0085768D" w:rsidP="003361A8">
      <w:pPr>
        <w:spacing w:after="0" w:line="240" w:lineRule="auto"/>
        <w:rPr>
          <w:rFonts w:asciiTheme="majorHAnsi" w:hAnsiTheme="majorHAnsi" w:cstheme="majorHAnsi"/>
          <w:sz w:val="20"/>
          <w:szCs w:val="20"/>
        </w:rPr>
      </w:pP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w:t>
      </w:r>
      <w:r w:rsidR="00C370CD" w:rsidRPr="00531FF8">
        <w:rPr>
          <w:rFonts w:asciiTheme="majorHAnsi" w:hAnsiTheme="majorHAnsi" w:cstheme="majorHAnsi"/>
          <w:sz w:val="20"/>
          <w:szCs w:val="20"/>
        </w:rPr>
        <w:t>z zastosowaniem,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B56F36" w:rsidRDefault="0085768D" w:rsidP="00CC124D">
      <w:pPr>
        <w:spacing w:after="0" w:line="240" w:lineRule="auto"/>
        <w:jc w:val="both"/>
        <w:rPr>
          <w:rFonts w:asciiTheme="majorHAnsi" w:hAnsiTheme="majorHAnsi" w:cstheme="majorHAnsi"/>
          <w:sz w:val="20"/>
          <w:szCs w:val="20"/>
        </w:rPr>
      </w:pP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nowych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5228CDD"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lastRenderedPageBreak/>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292DE089"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zasilania </w:t>
      </w:r>
      <w:r w:rsidR="007F110A">
        <w:rPr>
          <w:rFonts w:asciiTheme="majorHAnsi" w:hAnsiTheme="majorHAnsi" w:cstheme="majorHAnsi"/>
          <w:sz w:val="20"/>
          <w:szCs w:val="20"/>
        </w:rPr>
        <w:t xml:space="preserve">w energię elektryczną i wodę </w:t>
      </w:r>
      <w:r w:rsidRPr="00B56F36">
        <w:rPr>
          <w:rFonts w:asciiTheme="majorHAnsi" w:hAnsiTheme="majorHAnsi" w:cstheme="majorHAnsi"/>
          <w:sz w:val="20"/>
          <w:szCs w:val="20"/>
        </w:rPr>
        <w:t xml:space="preserve">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d) Ubezpieczenie Wykonawcy</w:t>
      </w:r>
    </w:p>
    <w:p w14:paraId="7DF4EA77" w14:textId="6A094B6E"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 xml:space="preserve">6 pkt </w:t>
      </w:r>
      <w:r w:rsidR="00263F1E">
        <w:rPr>
          <w:rFonts w:asciiTheme="majorHAnsi" w:hAnsiTheme="majorHAnsi" w:cstheme="majorHAnsi"/>
          <w:b/>
          <w:bCs/>
          <w:sz w:val="20"/>
          <w:szCs w:val="20"/>
        </w:rPr>
        <w:t>42</w:t>
      </w:r>
      <w:r w:rsidRPr="00B56F36">
        <w:rPr>
          <w:rFonts w:asciiTheme="majorHAnsi" w:hAnsiTheme="majorHAnsi" w:cstheme="majorHAnsi"/>
          <w:bCs/>
          <w:sz w:val="20"/>
          <w:szCs w:val="20"/>
        </w:rPr>
        <w:t xml:space="preserve"> wzoru umowy załączonym do SWZ Zamawiający wymaga od Wykonawcy,</w:t>
      </w:r>
      <w:r w:rsidR="00263F1E">
        <w:rPr>
          <w:rFonts w:asciiTheme="majorHAnsi" w:hAnsiTheme="majorHAnsi" w:cstheme="majorHAnsi"/>
          <w:bCs/>
          <w:sz w:val="20"/>
          <w:szCs w:val="20"/>
        </w:rPr>
        <w:br/>
      </w:r>
      <w:r w:rsidRPr="00B56F36">
        <w:rPr>
          <w:rFonts w:asciiTheme="majorHAnsi" w:hAnsiTheme="majorHAnsi" w:cstheme="majorHAnsi"/>
          <w:bCs/>
          <w:sz w:val="20"/>
          <w:szCs w:val="20"/>
        </w:rP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B56F36" w:rsidRDefault="00755062"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67B3CDBD"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w:t>
      </w:r>
      <w:r w:rsidR="00263F1E">
        <w:rPr>
          <w:rFonts w:asciiTheme="majorHAnsi" w:hAnsiTheme="majorHAnsi" w:cstheme="majorHAnsi"/>
          <w:sz w:val="20"/>
          <w:szCs w:val="20"/>
        </w:rPr>
        <w:br/>
      </w:r>
      <w:r w:rsidR="006D3D6A" w:rsidRPr="00B56F36">
        <w:rPr>
          <w:rFonts w:asciiTheme="majorHAnsi" w:hAnsiTheme="majorHAnsi" w:cstheme="majorHAnsi"/>
          <w:sz w:val="20"/>
          <w:szCs w:val="20"/>
        </w:rPr>
        <w:t xml:space="preserve">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B56F36">
        <w:rPr>
          <w:rFonts w:asciiTheme="majorHAnsi" w:hAnsiTheme="majorHAnsi" w:cstheme="majorHAnsi"/>
          <w:sz w:val="20"/>
          <w:szCs w:val="20"/>
        </w:rPr>
        <w:t>STWiOR</w:t>
      </w:r>
      <w:proofErr w:type="spellEnd"/>
      <w:r w:rsidR="006D3D6A" w:rsidRPr="00B56F36">
        <w:rPr>
          <w:rFonts w:asciiTheme="majorHAnsi" w:hAnsiTheme="majorHAnsi" w:cstheme="majorHAnsi"/>
          <w:sz w:val="20"/>
          <w:szCs w:val="20"/>
        </w:rPr>
        <w:t xml:space="preserve">).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237BFAA0"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przez wykonawcę</w:t>
      </w:r>
      <w:r w:rsidR="007F110A">
        <w:rPr>
          <w:rFonts w:asciiTheme="minorHAnsi" w:eastAsia="Times New Roman" w:hAnsiTheme="minorHAnsi" w:cstheme="minorHAnsi"/>
          <w:sz w:val="20"/>
          <w:szCs w:val="20"/>
        </w:rPr>
        <w:t xml:space="preserve"> </w:t>
      </w:r>
      <w:r w:rsidR="006D3D6A" w:rsidRPr="00B56F36">
        <w:rPr>
          <w:rFonts w:asciiTheme="minorHAnsi" w:hAnsiTheme="minorHAnsi" w:cstheme="minorHAnsi"/>
          <w:sz w:val="20"/>
          <w:szCs w:val="20"/>
        </w:rPr>
        <w:t xml:space="preserve">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w:t>
      </w:r>
      <w:r w:rsidR="007F110A">
        <w:rPr>
          <w:rFonts w:asciiTheme="minorHAnsi" w:hAnsiTheme="minorHAnsi" w:cstheme="minorHAnsi"/>
          <w:sz w:val="20"/>
          <w:szCs w:val="20"/>
        </w:rPr>
        <w:t xml:space="preserve">dwykonawcy , z </w:t>
      </w:r>
      <w:r w:rsidR="00AA67FC" w:rsidRPr="00B56F36">
        <w:rPr>
          <w:rFonts w:asciiTheme="minorHAnsi" w:hAnsiTheme="minorHAnsi" w:cstheme="minorHAnsi"/>
          <w:sz w:val="20"/>
          <w:szCs w:val="20"/>
        </w:rPr>
        <w:t>zastrzeżeniem art. 465</w:t>
      </w:r>
      <w:r w:rsidR="007F110A">
        <w:rPr>
          <w:rFonts w:asciiTheme="minorHAnsi" w:hAnsiTheme="minorHAnsi" w:cstheme="minorHAnsi"/>
          <w:sz w:val="20"/>
          <w:szCs w:val="20"/>
        </w:rPr>
        <w:t xml:space="preserve"> u </w:t>
      </w:r>
      <w:r w:rsidR="00AA67FC" w:rsidRPr="00B56F36">
        <w:rPr>
          <w:rFonts w:asciiTheme="minorHAnsi" w:hAnsiTheme="minorHAnsi" w:cstheme="minorHAnsi"/>
          <w:sz w:val="20"/>
          <w:szCs w:val="20"/>
        </w:rPr>
        <w:t>st. 2 – 8</w:t>
      </w:r>
      <w:r w:rsidR="00E9134B" w:rsidRPr="00B56F36">
        <w:rPr>
          <w:rFonts w:asciiTheme="minorHAnsi" w:hAnsiTheme="minorHAnsi" w:cstheme="minorHAnsi"/>
          <w:sz w:val="20"/>
          <w:szCs w:val="20"/>
        </w:rPr>
        <w:t xml:space="preserve"> ustawy </w:t>
      </w:r>
      <w:proofErr w:type="spellStart"/>
      <w:r w:rsidR="00E9134B" w:rsidRPr="00B56F36">
        <w:rPr>
          <w:rFonts w:asciiTheme="minorHAnsi" w:hAnsiTheme="minorHAnsi" w:cstheme="minorHAnsi"/>
          <w:sz w:val="20"/>
          <w:szCs w:val="20"/>
        </w:rPr>
        <w:t>Pzp</w:t>
      </w:r>
      <w:proofErr w:type="spellEnd"/>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444EE34B" w14:textId="29AC146A" w:rsidR="00E32731" w:rsidRPr="00B56F36" w:rsidRDefault="00E32731" w:rsidP="004A196F">
      <w:pPr>
        <w:spacing w:after="0" w:line="240" w:lineRule="auto"/>
        <w:jc w:val="both"/>
        <w:rPr>
          <w:rFonts w:asciiTheme="majorHAnsi" w:hAnsiTheme="majorHAnsi" w:cstheme="majorHAnsi"/>
          <w:sz w:val="20"/>
          <w:szCs w:val="20"/>
        </w:rPr>
      </w:pP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04506016"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w:t>
      </w:r>
      <w:proofErr w:type="spellStart"/>
      <w:r w:rsidR="007F110A">
        <w:rPr>
          <w:rFonts w:asciiTheme="majorHAnsi" w:hAnsiTheme="majorHAnsi" w:cstheme="majorHAnsi"/>
          <w:sz w:val="20"/>
          <w:szCs w:val="20"/>
        </w:rPr>
        <w:t>STWiOR</w:t>
      </w:r>
      <w:proofErr w:type="spellEnd"/>
      <w:r w:rsidR="007F110A">
        <w:rPr>
          <w:rFonts w:asciiTheme="majorHAnsi" w:hAnsiTheme="majorHAnsi" w:cstheme="majorHAnsi"/>
          <w:sz w:val="20"/>
          <w:szCs w:val="20"/>
        </w:rPr>
        <w:t xml:space="preserve"> </w:t>
      </w:r>
      <w:r w:rsidRPr="00B56F36">
        <w:rPr>
          <w:rFonts w:asciiTheme="majorHAnsi" w:hAnsiTheme="majorHAnsi" w:cstheme="majorHAnsi"/>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w:t>
      </w:r>
      <w:r w:rsidR="007F110A">
        <w:rPr>
          <w:rFonts w:asciiTheme="majorHAnsi" w:hAnsiTheme="majorHAnsi" w:cstheme="majorHAnsi"/>
          <w:sz w:val="20"/>
          <w:szCs w:val="20"/>
        </w:rPr>
        <w:t xml:space="preserve">wyboru </w:t>
      </w:r>
      <w:r w:rsidRPr="00B56F36">
        <w:rPr>
          <w:rFonts w:asciiTheme="majorHAnsi" w:hAnsiTheme="majorHAnsi" w:cstheme="majorHAnsi"/>
          <w:sz w:val="20"/>
          <w:szCs w:val="20"/>
        </w:rPr>
        <w:t xml:space="preserve">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B56F36" w:rsidRDefault="00436F5E" w:rsidP="00CC124D">
      <w:pPr>
        <w:spacing w:after="0" w:line="240" w:lineRule="auto"/>
        <w:jc w:val="both"/>
        <w:rPr>
          <w:rFonts w:asciiTheme="majorHAnsi" w:hAnsiTheme="majorHAnsi" w:cstheme="majorHAnsi"/>
          <w:sz w:val="20"/>
          <w:szCs w:val="20"/>
        </w:rPr>
      </w:pP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649CDDE7"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 xml:space="preserve">3.1/ Zamawiający działając na podstawie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w:t>
      </w:r>
      <w:r w:rsidR="000F745D">
        <w:rPr>
          <w:rFonts w:ascii="Calibri Light" w:hAnsi="Calibri Light"/>
          <w:sz w:val="20"/>
          <w:szCs w:val="20"/>
          <w:lang w:eastAsia="en-US"/>
        </w:rPr>
        <w:br/>
      </w:r>
      <w:r w:rsidRPr="00B56F36">
        <w:rPr>
          <w:rFonts w:ascii="Calibri Light" w:hAnsi="Calibri Light"/>
          <w:sz w:val="20"/>
          <w:szCs w:val="20"/>
          <w:lang w:eastAsia="en-US"/>
        </w:rPr>
        <w:t>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w:t>
      </w:r>
      <w:proofErr w:type="spellStart"/>
      <w:r w:rsidR="00937CCB" w:rsidRPr="00B56F36">
        <w:rPr>
          <w:rFonts w:asciiTheme="majorHAnsi" w:hAnsiTheme="majorHAnsi" w:cstheme="majorHAnsi"/>
          <w:sz w:val="20"/>
          <w:szCs w:val="20"/>
        </w:rPr>
        <w:t>cywilno</w:t>
      </w:r>
      <w:proofErr w:type="spellEnd"/>
      <w:r w:rsidR="00937CCB" w:rsidRPr="00B56F36">
        <w:rPr>
          <w:rFonts w:asciiTheme="majorHAnsi" w:hAnsiTheme="majorHAnsi" w:cstheme="majorHAnsi"/>
          <w:sz w:val="20"/>
          <w:szCs w:val="20"/>
        </w:rPr>
        <w:t xml:space="preserve">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t>
      </w:r>
    </w:p>
    <w:p w14:paraId="730F479B" w14:textId="01225566" w:rsidR="00CE2573" w:rsidRPr="00B56F36" w:rsidRDefault="00CE2573" w:rsidP="007F110A">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b) uprawnienia Zamawiającego w zakresie kontroli spełniania przez Wykonawcę wymagań,</w:t>
      </w:r>
      <w:r w:rsidR="007F110A">
        <w:rPr>
          <w:rFonts w:ascii="Calibri Light" w:hAnsi="Calibri Light"/>
          <w:sz w:val="20"/>
          <w:szCs w:val="20"/>
          <w:lang w:eastAsia="en-US"/>
        </w:rPr>
        <w:t xml:space="preserve"> </w:t>
      </w:r>
      <w:r w:rsidRPr="00B56F36">
        <w:rPr>
          <w:rFonts w:ascii="Calibri Light" w:hAnsi="Calibri Light"/>
          <w:sz w:val="20"/>
          <w:szCs w:val="20"/>
          <w:lang w:eastAsia="en-US"/>
        </w:rPr>
        <w:t xml:space="preserve">związanych z zatrudnieniem tych osób oraz sankcje z tytułu niespełnienia tych wymagań, </w:t>
      </w:r>
    </w:p>
    <w:p w14:paraId="1C0A32EE" w14:textId="70F9C254" w:rsidR="00CE2573" w:rsidRPr="000F745D" w:rsidRDefault="00CE2573" w:rsidP="000F745D">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0A19F191"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wskazuje wymagań związanych z realizacją zamówienia, o których mowa w art. 96 ust</w:t>
      </w:r>
      <w:r w:rsidR="007F110A">
        <w:rPr>
          <w:rFonts w:asciiTheme="majorHAnsi" w:hAnsiTheme="majorHAnsi" w:cstheme="majorHAnsi"/>
          <w:sz w:val="20"/>
          <w:szCs w:val="20"/>
        </w:rPr>
        <w:t>.</w:t>
      </w:r>
      <w:r w:rsidRPr="00B56F36">
        <w:rPr>
          <w:rFonts w:asciiTheme="majorHAnsi" w:hAnsiTheme="majorHAnsi" w:cstheme="majorHAnsi"/>
          <w:sz w:val="20"/>
          <w:szCs w:val="20"/>
        </w:rPr>
        <w:t xml:space="preserve"> 1</w:t>
      </w:r>
      <w:r w:rsidR="007F110A">
        <w:rPr>
          <w:rFonts w:asciiTheme="majorHAnsi" w:hAnsiTheme="majorHAnsi" w:cstheme="majorHAnsi"/>
          <w:sz w:val="20"/>
          <w:szCs w:val="20"/>
        </w:rPr>
        <w:t xml:space="preserve"> </w:t>
      </w:r>
      <w:r w:rsidRPr="00B56F36">
        <w:rPr>
          <w:rFonts w:asciiTheme="majorHAnsi" w:hAnsiTheme="majorHAnsi" w:cstheme="majorHAnsi"/>
          <w:sz w:val="20"/>
          <w:szCs w:val="20"/>
        </w:rPr>
        <w:t xml:space="preserve">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31E6487E" w14:textId="77777777" w:rsidR="00AD7CF2" w:rsidRPr="00B56F36" w:rsidRDefault="00AD7CF2"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70A61928" w:rsidR="0028014F" w:rsidRPr="00B56F36" w:rsidRDefault="00642C8D" w:rsidP="0028014F">
      <w:pPr>
        <w:spacing w:after="0" w:line="240" w:lineRule="auto"/>
        <w:jc w:val="both"/>
        <w:rPr>
          <w:rFonts w:asciiTheme="majorHAnsi" w:hAnsiTheme="majorHAnsi" w:cstheme="majorHAnsi"/>
          <w:b/>
          <w:bCs/>
          <w:sz w:val="20"/>
          <w:szCs w:val="20"/>
        </w:rPr>
      </w:pPr>
      <w:bookmarkStart w:id="3"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xml:space="preserve">: </w:t>
      </w:r>
      <w:r w:rsidR="00154145">
        <w:rPr>
          <w:rFonts w:asciiTheme="majorHAnsi" w:hAnsiTheme="majorHAnsi" w:cstheme="majorHAnsi"/>
          <w:b/>
          <w:bCs/>
          <w:sz w:val="20"/>
          <w:szCs w:val="20"/>
        </w:rPr>
        <w:t>do dnia 31.07.2021 r.</w:t>
      </w:r>
    </w:p>
    <w:bookmarkEnd w:id="3"/>
    <w:p w14:paraId="6A7D6CF6" w14:textId="4C7B4772" w:rsidR="00203509" w:rsidRPr="00B56F36" w:rsidRDefault="00203509" w:rsidP="00CC124D">
      <w:pPr>
        <w:spacing w:after="0" w:line="240" w:lineRule="auto"/>
        <w:rPr>
          <w:rFonts w:asciiTheme="majorHAnsi" w:hAnsiTheme="majorHAnsi" w:cstheme="majorHAnsi"/>
          <w:sz w:val="20"/>
          <w:szCs w:val="20"/>
        </w:rPr>
      </w:pPr>
    </w:p>
    <w:p w14:paraId="3070AC2B" w14:textId="5609B642" w:rsidR="00AD2DB9" w:rsidRDefault="00154145"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Termin realizacji zamówienia związany jest z tym, że w miesiącu sierpniu</w:t>
      </w:r>
      <w:r w:rsidR="002C4580">
        <w:rPr>
          <w:rFonts w:asciiTheme="majorHAnsi" w:hAnsiTheme="majorHAnsi" w:cstheme="majorHAnsi"/>
          <w:sz w:val="20"/>
          <w:szCs w:val="20"/>
        </w:rPr>
        <w:t xml:space="preserve"> w budynku Żłobka Miejskiego nr 2 </w:t>
      </w:r>
      <w:r>
        <w:rPr>
          <w:rFonts w:asciiTheme="majorHAnsi" w:hAnsiTheme="majorHAnsi" w:cstheme="majorHAnsi"/>
          <w:sz w:val="20"/>
          <w:szCs w:val="20"/>
        </w:rPr>
        <w:t xml:space="preserve"> organizowany jest dyżur wakacyjny.</w:t>
      </w:r>
    </w:p>
    <w:p w14:paraId="7A13BBCB" w14:textId="77777777" w:rsidR="00154145" w:rsidRPr="00B56F36" w:rsidRDefault="00154145"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7.1/ Na podstawie art. 112 ust. 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lastRenderedPageBreak/>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77777777" w:rsidR="0028014F" w:rsidRPr="00B56F36"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31BA2C" w14:textId="5EB932D0"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9A6048" w:rsidRPr="00B56F36">
        <w:rPr>
          <w:rFonts w:asciiTheme="majorHAnsi" w:eastAsia="TimesNewRoman" w:hAnsiTheme="majorHAnsi" w:cstheme="majorHAnsi"/>
          <w:b/>
          <w:sz w:val="20"/>
          <w:szCs w:val="20"/>
        </w:rPr>
        <w:t>2</w:t>
      </w:r>
      <w:r w:rsidR="00154145">
        <w:rPr>
          <w:rFonts w:asciiTheme="majorHAnsi" w:eastAsia="TimesNewRoman" w:hAnsiTheme="majorHAnsi" w:cstheme="majorHAnsi"/>
          <w:b/>
          <w:sz w:val="20"/>
          <w:szCs w:val="20"/>
        </w:rPr>
        <w:t>0</w:t>
      </w:r>
      <w:r w:rsidR="009A6048" w:rsidRPr="00B56F36">
        <w:rPr>
          <w:rFonts w:asciiTheme="majorHAnsi" w:eastAsia="TimesNewRoman" w:hAnsiTheme="majorHAnsi" w:cstheme="majorHAnsi"/>
          <w:b/>
          <w:sz w:val="20"/>
          <w:szCs w:val="20"/>
        </w:rPr>
        <w:t>0</w:t>
      </w:r>
      <w:r w:rsidRPr="00B56F36">
        <w:rPr>
          <w:rFonts w:asciiTheme="majorHAnsi" w:eastAsia="TimesNewRoman" w:hAnsiTheme="majorHAnsi" w:cstheme="majorHAnsi"/>
          <w:b/>
          <w:sz w:val="20"/>
          <w:szCs w:val="20"/>
        </w:rPr>
        <w:t> 000,00 zł.</w:t>
      </w:r>
    </w:p>
    <w:p w14:paraId="6059CA23" w14:textId="7CDD8768" w:rsidR="0028014F"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79D8EE2F" w14:textId="77777777" w:rsidR="009A6048" w:rsidRPr="00B56F36" w:rsidRDefault="009A6048" w:rsidP="0028014F">
      <w:pPr>
        <w:spacing w:after="0" w:line="240" w:lineRule="auto"/>
        <w:rPr>
          <w:rFonts w:asciiTheme="majorHAnsi" w:hAnsiTheme="majorHAnsi" w:cstheme="majorHAnsi"/>
          <w:b/>
          <w:bCs/>
          <w:sz w:val="20"/>
          <w:szCs w:val="20"/>
        </w:rPr>
      </w:pP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0AF890DA" w14:textId="5C96F10A" w:rsidR="00154145" w:rsidRPr="00154145" w:rsidRDefault="00967EB1" w:rsidP="00154145">
      <w:pPr>
        <w:pStyle w:val="Default"/>
        <w:jc w:val="both"/>
        <w:rPr>
          <w:rFonts w:ascii="Calibri Light" w:hAnsi="Calibri Light" w:cs="Calibri Light"/>
          <w:b/>
          <w:color w:val="1F3864"/>
          <w:sz w:val="20"/>
          <w:szCs w:val="20"/>
        </w:rPr>
      </w:pPr>
      <w:r w:rsidRPr="00B56F36">
        <w:rPr>
          <w:rFonts w:ascii="Calibri Light" w:hAnsi="Calibri Light" w:cs="Calibri Light"/>
          <w:sz w:val="20"/>
          <w:szCs w:val="20"/>
        </w:rPr>
        <w:t xml:space="preserve">- </w:t>
      </w:r>
      <w:r w:rsidRPr="00B56F36">
        <w:rPr>
          <w:rFonts w:ascii="Calibri Light" w:hAnsi="Calibri Light" w:cs="Calibri Light"/>
          <w:b/>
          <w:sz w:val="20"/>
          <w:szCs w:val="20"/>
        </w:rPr>
        <w:t xml:space="preserve">co najmniej </w:t>
      </w:r>
      <w:r w:rsidR="00154145">
        <w:rPr>
          <w:rFonts w:ascii="Calibri Light" w:hAnsi="Calibri Light" w:cs="Calibri Light"/>
          <w:b/>
          <w:sz w:val="20"/>
          <w:szCs w:val="20"/>
        </w:rPr>
        <w:t>3</w:t>
      </w:r>
      <w:r w:rsidRPr="00B56F36">
        <w:rPr>
          <w:rFonts w:ascii="Calibri Light" w:hAnsi="Calibri Light" w:cs="Calibri Light"/>
          <w:b/>
          <w:sz w:val="20"/>
          <w:szCs w:val="20"/>
        </w:rPr>
        <w:t xml:space="preserve"> roboty budowlane</w:t>
      </w:r>
      <w:r w:rsidRPr="00B56F36">
        <w:rPr>
          <w:rFonts w:ascii="Calibri Light" w:hAnsi="Calibri Light" w:cs="Calibri Light"/>
          <w:sz w:val="20"/>
          <w:szCs w:val="20"/>
        </w:rPr>
        <w:t xml:space="preserve"> odpowiadające swoim rodzajem robotom budowlanym </w:t>
      </w:r>
      <w:r w:rsidRPr="00B56F36">
        <w:rPr>
          <w:rFonts w:ascii="Calibri Light" w:hAnsi="Calibri Light" w:cs="Calibri Light"/>
          <w:bCs/>
          <w:sz w:val="20"/>
          <w:szCs w:val="20"/>
        </w:rPr>
        <w:t>stanowiącym przedmiot zamówienia tj.</w:t>
      </w:r>
      <w:r w:rsidR="00154145">
        <w:rPr>
          <w:rFonts w:ascii="Calibri Light" w:hAnsi="Calibri Light" w:cs="Calibri Light"/>
          <w:bCs/>
          <w:sz w:val="20"/>
          <w:szCs w:val="20"/>
        </w:rPr>
        <w:t>:</w:t>
      </w:r>
      <w:r w:rsidRPr="00B56F36">
        <w:rPr>
          <w:rFonts w:ascii="Calibri Light" w:hAnsi="Calibri Light" w:cs="Calibri Light"/>
          <w:bCs/>
          <w:sz w:val="20"/>
          <w:szCs w:val="20"/>
        </w:rPr>
        <w:t xml:space="preserve"> </w:t>
      </w:r>
      <w:r w:rsidR="00154145" w:rsidRPr="00154145">
        <w:rPr>
          <w:rFonts w:ascii="Calibri Light" w:hAnsi="Calibri Light" w:cs="Calibri Light"/>
          <w:b/>
          <w:color w:val="1F3864"/>
          <w:sz w:val="20"/>
          <w:szCs w:val="20"/>
        </w:rPr>
        <w:t>Montażu instalacji klimatyzacji zasilanej czynnikiem gazowym w budynku użyteczności publicznej</w:t>
      </w:r>
      <w:r w:rsidR="00154145">
        <w:rPr>
          <w:rFonts w:ascii="Calibri Light" w:hAnsi="Calibri Light" w:cs="Calibri Light"/>
          <w:b/>
          <w:color w:val="1F3864"/>
          <w:sz w:val="20"/>
          <w:szCs w:val="20"/>
        </w:rPr>
        <w:t xml:space="preserve">. </w:t>
      </w:r>
      <w:r w:rsidR="00154145" w:rsidRPr="00154145">
        <w:rPr>
          <w:rFonts w:ascii="Calibri Light" w:hAnsi="Calibri Light" w:cs="Calibri Light"/>
          <w:b/>
          <w:color w:val="1F3864"/>
          <w:sz w:val="20"/>
          <w:szCs w:val="20"/>
        </w:rPr>
        <w:t xml:space="preserve"> </w:t>
      </w:r>
    </w:p>
    <w:p w14:paraId="5ADBF1FD" w14:textId="7CD9A3E1" w:rsidR="00967EB1" w:rsidRPr="00B56F36"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p>
    <w:p w14:paraId="42DF68F3" w14:textId="3118BED9" w:rsidR="00967EB1" w:rsidRPr="00B56F36"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616C73">
        <w:rPr>
          <w:rFonts w:ascii="Calibri Light" w:hAnsi="Calibri Light" w:cs="Calibri Light"/>
          <w:bCs/>
          <w:color w:val="C00000"/>
          <w:sz w:val="20"/>
          <w:szCs w:val="20"/>
          <w:lang w:eastAsia="ar-SA"/>
        </w:rPr>
        <w:t>K</w:t>
      </w:r>
      <w:r w:rsidR="00967EB1" w:rsidRPr="00616C73">
        <w:rPr>
          <w:rFonts w:ascii="Calibri Light" w:hAnsi="Calibri Light" w:cs="Calibri Light"/>
          <w:bCs/>
          <w:color w:val="C00000"/>
          <w:sz w:val="20"/>
          <w:szCs w:val="20"/>
          <w:lang w:eastAsia="ar-SA"/>
        </w:rPr>
        <w:t>ażda</w:t>
      </w:r>
      <w:r w:rsidR="00967EB1" w:rsidRPr="00B56F36">
        <w:rPr>
          <w:rFonts w:ascii="Calibri Light" w:hAnsi="Calibri Light" w:cs="Calibri Light"/>
          <w:bCs/>
          <w:sz w:val="20"/>
          <w:szCs w:val="20"/>
          <w:lang w:eastAsia="ar-SA"/>
        </w:rPr>
        <w:t xml:space="preserve"> z przedstawionych prac musi mieć </w:t>
      </w:r>
      <w:r w:rsidR="00967EB1" w:rsidRPr="00B56F36">
        <w:rPr>
          <w:rFonts w:ascii="Calibri Light" w:hAnsi="Calibri Light" w:cs="Calibri Light"/>
          <w:b/>
          <w:bCs/>
          <w:sz w:val="20"/>
          <w:szCs w:val="20"/>
          <w:lang w:eastAsia="ar-SA"/>
        </w:rPr>
        <w:t xml:space="preserve">wartość </w:t>
      </w:r>
      <w:r w:rsidRPr="00EB6CCD">
        <w:rPr>
          <w:rFonts w:ascii="Calibri Light" w:hAnsi="Calibri Light" w:cs="Calibri Light"/>
          <w:b/>
          <w:bCs/>
          <w:sz w:val="20"/>
          <w:szCs w:val="20"/>
          <w:lang w:eastAsia="ar-SA"/>
        </w:rPr>
        <w:t xml:space="preserve">brutto </w:t>
      </w:r>
      <w:r w:rsidR="00967EB1" w:rsidRPr="00B56F36">
        <w:rPr>
          <w:rFonts w:ascii="Calibri Light" w:hAnsi="Calibri Light" w:cs="Calibri Light"/>
          <w:b/>
          <w:bCs/>
          <w:sz w:val="20"/>
          <w:szCs w:val="20"/>
          <w:lang w:eastAsia="ar-SA"/>
        </w:rPr>
        <w:t xml:space="preserve">min.  </w:t>
      </w:r>
      <w:r w:rsidR="00154145">
        <w:rPr>
          <w:rFonts w:ascii="Calibri Light" w:hAnsi="Calibri Light" w:cs="Calibri Light"/>
          <w:b/>
          <w:bCs/>
          <w:sz w:val="20"/>
          <w:szCs w:val="20"/>
          <w:lang w:eastAsia="ar-SA"/>
        </w:rPr>
        <w:t>15</w:t>
      </w:r>
      <w:r w:rsidR="00967EB1" w:rsidRPr="00B56F36">
        <w:rPr>
          <w:rFonts w:ascii="Calibri Light" w:hAnsi="Calibri Light" w:cs="Calibri Light"/>
          <w:b/>
          <w:bCs/>
          <w:sz w:val="20"/>
          <w:szCs w:val="20"/>
          <w:lang w:eastAsia="ar-SA"/>
        </w:rPr>
        <w:t>0</w:t>
      </w:r>
      <w:r w:rsidR="008A1403">
        <w:rPr>
          <w:rFonts w:ascii="Calibri Light" w:hAnsi="Calibri Light" w:cs="Calibri Light"/>
          <w:b/>
          <w:bCs/>
          <w:sz w:val="20"/>
          <w:szCs w:val="20"/>
          <w:lang w:eastAsia="ar-SA"/>
        </w:rPr>
        <w:t> </w:t>
      </w:r>
      <w:r w:rsidR="00967EB1" w:rsidRPr="00B56F36">
        <w:rPr>
          <w:rFonts w:ascii="Calibri Light" w:hAnsi="Calibri Light" w:cs="Calibri Light"/>
          <w:b/>
          <w:bCs/>
          <w:sz w:val="20"/>
          <w:szCs w:val="20"/>
          <w:lang w:eastAsia="ar-SA"/>
        </w:rPr>
        <w:t>000</w:t>
      </w:r>
      <w:r w:rsidR="008A1403">
        <w:rPr>
          <w:rFonts w:ascii="Calibri Light" w:hAnsi="Calibri Light" w:cs="Calibri Light"/>
          <w:b/>
          <w:bCs/>
          <w:sz w:val="20"/>
          <w:szCs w:val="20"/>
          <w:lang w:eastAsia="ar-SA"/>
        </w:rPr>
        <w:t>,00</w:t>
      </w:r>
      <w:r w:rsidR="00967EB1" w:rsidRPr="00B56F36">
        <w:rPr>
          <w:rFonts w:ascii="Calibri Light" w:hAnsi="Calibri Light" w:cs="Calibri Light"/>
          <w:b/>
          <w:bCs/>
          <w:sz w:val="20"/>
          <w:szCs w:val="20"/>
          <w:lang w:eastAsia="ar-SA"/>
        </w:rPr>
        <w:t xml:space="preserve"> zł</w:t>
      </w:r>
      <w:r w:rsidR="00967EB1" w:rsidRPr="00B56F36">
        <w:rPr>
          <w:rFonts w:ascii="Calibri Light" w:hAnsi="Calibri Light" w:cs="Calibri Light"/>
          <w:bCs/>
          <w:sz w:val="20"/>
          <w:szCs w:val="20"/>
          <w:lang w:eastAsia="ar-SA"/>
        </w:rPr>
        <w:t xml:space="preserve">  </w:t>
      </w: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4DA1DC7D"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 Rozporządzeniu Ministra Rozwoju Pracy i Technologii z dnia 23 grudnia 2020</w:t>
      </w:r>
      <w:r w:rsidR="002C4580">
        <w:rPr>
          <w:rFonts w:asciiTheme="majorHAnsi" w:hAnsiTheme="majorHAnsi" w:cstheme="majorHAnsi"/>
          <w:sz w:val="20"/>
          <w:szCs w:val="20"/>
        </w:rPr>
        <w:t xml:space="preserve"> </w:t>
      </w:r>
      <w:r w:rsidRPr="00B56F36">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57E452D" w14:textId="25A9FAA1" w:rsidR="007E635F"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0500BED8" w14:textId="08A61B78" w:rsidR="00154145" w:rsidRDefault="00154145" w:rsidP="007E635F">
      <w:pPr>
        <w:autoSpaceDE w:val="0"/>
        <w:autoSpaceDN w:val="0"/>
        <w:adjustRightInd w:val="0"/>
        <w:spacing w:after="0" w:line="240" w:lineRule="auto"/>
        <w:jc w:val="both"/>
        <w:rPr>
          <w:rFonts w:asciiTheme="majorHAnsi" w:hAnsiTheme="majorHAnsi" w:cstheme="majorHAnsi"/>
          <w:sz w:val="20"/>
          <w:szCs w:val="20"/>
        </w:rPr>
      </w:pPr>
    </w:p>
    <w:p w14:paraId="67788A81" w14:textId="166674BF" w:rsidR="00154145" w:rsidRDefault="00154145" w:rsidP="007E635F">
      <w:pPr>
        <w:autoSpaceDE w:val="0"/>
        <w:autoSpaceDN w:val="0"/>
        <w:adjustRightInd w:val="0"/>
        <w:spacing w:after="0" w:line="240" w:lineRule="auto"/>
        <w:jc w:val="both"/>
        <w:rPr>
          <w:rFonts w:asciiTheme="majorHAnsi" w:hAnsiTheme="majorHAnsi" w:cstheme="majorHAnsi"/>
          <w:sz w:val="20"/>
          <w:szCs w:val="20"/>
        </w:rPr>
      </w:pPr>
    </w:p>
    <w:p w14:paraId="73997CDB" w14:textId="77777777" w:rsidR="00154145" w:rsidRPr="00EB6CCD" w:rsidRDefault="00154145" w:rsidP="007E635F">
      <w:pPr>
        <w:autoSpaceDE w:val="0"/>
        <w:autoSpaceDN w:val="0"/>
        <w:adjustRightInd w:val="0"/>
        <w:spacing w:after="0" w:line="240" w:lineRule="auto"/>
        <w:jc w:val="both"/>
        <w:rPr>
          <w:rFonts w:asciiTheme="majorHAnsi" w:hAnsiTheme="majorHAnsi" w:cstheme="majorHAnsi"/>
          <w:sz w:val="20"/>
          <w:szCs w:val="20"/>
        </w:rPr>
      </w:pPr>
    </w:p>
    <w:p w14:paraId="67A1F5DB" w14:textId="77777777" w:rsidR="00616C73" w:rsidRPr="00EB6CCD"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lastRenderedPageBreak/>
        <w:t xml:space="preserve">4.2/ dysponuje lub będzie dysponował osobami niezbędnymi do wykonania niniejszego zamówienia, tj. co najmniej: </w:t>
      </w:r>
    </w:p>
    <w:p w14:paraId="35038487" w14:textId="77777777" w:rsidR="00DB6E82" w:rsidRPr="00B56F36" w:rsidRDefault="00DB6E82" w:rsidP="00DB6E82">
      <w:pPr>
        <w:tabs>
          <w:tab w:val="left" w:pos="-142"/>
        </w:tabs>
        <w:spacing w:after="0" w:line="240" w:lineRule="auto"/>
        <w:jc w:val="both"/>
        <w:rPr>
          <w:rFonts w:ascii="Calibri Light" w:hAnsi="Calibri Light" w:cs="Calibri Light"/>
          <w:bCs/>
          <w:sz w:val="20"/>
          <w:szCs w:val="20"/>
        </w:rPr>
      </w:pPr>
    </w:p>
    <w:p w14:paraId="0F10A962" w14:textId="77777777" w:rsidR="00241D09" w:rsidRDefault="00241D09" w:rsidP="00241D09">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p>
    <w:p w14:paraId="560801BF" w14:textId="2329688B" w:rsidR="00241D09" w:rsidRDefault="004869FC" w:rsidP="00241D09">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r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 posiadającą </w:t>
      </w:r>
      <w:r w:rsidR="00241D09">
        <w:rPr>
          <w:rFonts w:ascii="Calibri Light" w:eastAsia="Times New Roman" w:hAnsi="Calibri Light" w:cs="Calibri Light"/>
          <w:iCs/>
          <w:sz w:val="20"/>
          <w:szCs w:val="20"/>
          <w:lang w:eastAsia="ar-SA"/>
        </w:rPr>
        <w:t xml:space="preserve">odpowiednie </w:t>
      </w:r>
      <w:r w:rsidR="00DB6E82" w:rsidRPr="00B56F36">
        <w:rPr>
          <w:rFonts w:ascii="Calibri Light" w:eastAsia="Times New Roman" w:hAnsi="Calibri Light" w:cs="Calibri Light"/>
          <w:iCs/>
          <w:sz w:val="20"/>
          <w:szCs w:val="20"/>
          <w:lang w:eastAsia="ar-SA"/>
        </w:rPr>
        <w:t xml:space="preserve">uprawnienia </w:t>
      </w:r>
      <w:r w:rsidR="00154145">
        <w:rPr>
          <w:rFonts w:ascii="Calibri Light" w:eastAsia="Times New Roman" w:hAnsi="Calibri Light" w:cs="Calibri Light"/>
          <w:iCs/>
          <w:sz w:val="20"/>
          <w:szCs w:val="20"/>
          <w:lang w:eastAsia="ar-SA"/>
        </w:rPr>
        <w:t xml:space="preserve">budowlane w specjalności instalacyjnej w zakresie sieci, instalacji i urządzeń </w:t>
      </w:r>
      <w:r w:rsidR="008B0E41">
        <w:rPr>
          <w:rFonts w:ascii="Calibri Light" w:eastAsia="Times New Roman" w:hAnsi="Calibri Light" w:cs="Calibri Light"/>
          <w:iCs/>
          <w:sz w:val="20"/>
          <w:szCs w:val="20"/>
          <w:lang w:eastAsia="ar-SA"/>
        </w:rPr>
        <w:t xml:space="preserve">cieplnych, wentylacyjnych, </w:t>
      </w:r>
      <w:r w:rsidR="00241D09">
        <w:rPr>
          <w:rFonts w:ascii="Calibri Light" w:eastAsia="Times New Roman" w:hAnsi="Calibri Light" w:cs="Calibri Light"/>
          <w:iCs/>
          <w:sz w:val="20"/>
          <w:szCs w:val="20"/>
          <w:lang w:eastAsia="ar-SA"/>
        </w:rPr>
        <w:t>gazowych, wodociągowych i kanalizacyjnych bez ograniczeń, do kierowania robotami bez ograniczeń, do pełnienia funkcji kierownika robót budowlanych, będącą czynnym członkiem odpowiedniej Izby Samorządu Zawodowego i posiadającą min.</w:t>
      </w:r>
      <w:r w:rsidR="007F110A">
        <w:rPr>
          <w:rFonts w:ascii="Calibri Light" w:eastAsia="Times New Roman" w:hAnsi="Calibri Light" w:cs="Calibri Light"/>
          <w:iCs/>
          <w:sz w:val="20"/>
          <w:szCs w:val="20"/>
          <w:lang w:eastAsia="ar-SA"/>
        </w:rPr>
        <w:t xml:space="preserve"> </w:t>
      </w:r>
      <w:r w:rsidR="00241D09">
        <w:rPr>
          <w:rFonts w:ascii="Calibri Light" w:eastAsia="Times New Roman" w:hAnsi="Calibri Light" w:cs="Calibri Light"/>
          <w:iCs/>
          <w:sz w:val="20"/>
          <w:szCs w:val="20"/>
          <w:lang w:eastAsia="ar-SA"/>
        </w:rPr>
        <w:t>5-letni staż pracy na stanowisku kierownika budowy lub kierownika robót w tej specjalności</w:t>
      </w:r>
      <w:r w:rsidR="002C4580">
        <w:rPr>
          <w:rFonts w:ascii="Calibri Light" w:eastAsia="Times New Roman" w:hAnsi="Calibri Light" w:cs="Calibri Light"/>
          <w:iCs/>
          <w:sz w:val="20"/>
          <w:szCs w:val="20"/>
          <w:lang w:eastAsia="ar-SA"/>
        </w:rPr>
        <w:t xml:space="preserve"> przy obiektach kubaturowych,</w:t>
      </w:r>
    </w:p>
    <w:p w14:paraId="4CB2D876" w14:textId="6A04D263" w:rsidR="00241D09" w:rsidRPr="00241D09" w:rsidRDefault="00241D09" w:rsidP="00241D09">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r>
        <w:rPr>
          <w:rFonts w:ascii="Calibri Light" w:eastAsia="Times New Roman" w:hAnsi="Calibri Light" w:cs="Calibri Light"/>
          <w:iCs/>
          <w:sz w:val="20"/>
          <w:szCs w:val="20"/>
          <w:lang w:eastAsia="ar-SA"/>
        </w:rPr>
        <w:t xml:space="preserve"> </w:t>
      </w:r>
    </w:p>
    <w:p w14:paraId="2D410B83" w14:textId="06C3737C" w:rsidR="00241D09" w:rsidRPr="00241D09" w:rsidRDefault="00DB6E82" w:rsidP="00241D09">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r w:rsidRPr="00241D09">
        <w:rPr>
          <w:rFonts w:ascii="Calibri Light" w:eastAsia="Times New Roman" w:hAnsi="Calibri Light" w:cs="Calibri Light"/>
          <w:iCs/>
          <w:sz w:val="20"/>
          <w:szCs w:val="20"/>
          <w:lang w:eastAsia="ar-SA"/>
        </w:rPr>
        <w:t xml:space="preserve"> </w:t>
      </w:r>
      <w:r w:rsidR="00241D09" w:rsidRPr="00241D09">
        <w:rPr>
          <w:rFonts w:ascii="Calibri Light" w:hAnsi="Calibri Light" w:cs="Calibri Light"/>
          <w:sz w:val="20"/>
          <w:szCs w:val="20"/>
          <w:lang w:eastAsia="ar-SA"/>
        </w:rPr>
        <w:t xml:space="preserve">- </w:t>
      </w:r>
      <w:r w:rsidR="00241D09" w:rsidRPr="00241D09">
        <w:rPr>
          <w:rFonts w:ascii="Calibri Light" w:hAnsi="Calibri Light" w:cs="Calibri Light"/>
          <w:b/>
          <w:bCs/>
          <w:sz w:val="20"/>
          <w:szCs w:val="20"/>
          <w:lang w:eastAsia="ar-SA"/>
        </w:rPr>
        <w:t>1 osobę</w:t>
      </w:r>
      <w:r w:rsidR="00241D09" w:rsidRPr="00241D09">
        <w:rPr>
          <w:rFonts w:ascii="Calibri Light" w:hAnsi="Calibri Light" w:cs="Calibri Light"/>
          <w:sz w:val="20"/>
          <w:szCs w:val="20"/>
          <w:lang w:eastAsia="ar-SA"/>
        </w:rPr>
        <w:t xml:space="preserve"> posiadającą odpowiednie uprawnienia budowalne w specjalności instalacyjnej w zakresie sieci, instalacji i urządzeń elektrycznych i elektroenergetycznych do kierowania robotami bez ograniczeń do pełnienia funkcji kierownika robót budowlanych, będącą czynnym członkiem odpowiedniej </w:t>
      </w:r>
      <w:r w:rsidR="00241D09">
        <w:rPr>
          <w:rFonts w:ascii="Calibri Light" w:hAnsi="Calibri Light" w:cs="Calibri Light"/>
          <w:sz w:val="20"/>
          <w:szCs w:val="20"/>
          <w:lang w:eastAsia="ar-SA"/>
        </w:rPr>
        <w:t>I</w:t>
      </w:r>
      <w:r w:rsidR="00241D09" w:rsidRPr="00241D09">
        <w:rPr>
          <w:rFonts w:ascii="Calibri Light" w:hAnsi="Calibri Light" w:cs="Calibri Light"/>
          <w:sz w:val="20"/>
          <w:szCs w:val="20"/>
          <w:lang w:eastAsia="ar-SA"/>
        </w:rPr>
        <w:t xml:space="preserve">zby </w:t>
      </w:r>
      <w:r w:rsidR="00241D09">
        <w:rPr>
          <w:rFonts w:ascii="Calibri Light" w:hAnsi="Calibri Light" w:cs="Calibri Light"/>
          <w:sz w:val="20"/>
          <w:szCs w:val="20"/>
          <w:lang w:eastAsia="ar-SA"/>
        </w:rPr>
        <w:t>S</w:t>
      </w:r>
      <w:r w:rsidR="00241D09" w:rsidRPr="00241D09">
        <w:rPr>
          <w:rFonts w:ascii="Calibri Light" w:hAnsi="Calibri Light" w:cs="Calibri Light"/>
          <w:sz w:val="20"/>
          <w:szCs w:val="20"/>
          <w:lang w:eastAsia="ar-SA"/>
        </w:rPr>
        <w:t xml:space="preserve">amorządu </w:t>
      </w:r>
      <w:r w:rsidR="00241D09">
        <w:rPr>
          <w:rFonts w:ascii="Calibri Light" w:hAnsi="Calibri Light" w:cs="Calibri Light"/>
          <w:sz w:val="20"/>
          <w:szCs w:val="20"/>
          <w:lang w:eastAsia="ar-SA"/>
        </w:rPr>
        <w:t>Z</w:t>
      </w:r>
      <w:r w:rsidR="00241D09" w:rsidRPr="00241D09">
        <w:rPr>
          <w:rFonts w:ascii="Calibri Light" w:hAnsi="Calibri Light" w:cs="Calibri Light"/>
          <w:sz w:val="20"/>
          <w:szCs w:val="20"/>
          <w:lang w:eastAsia="ar-SA"/>
        </w:rPr>
        <w:t>awodowego i posiadającą min. 5-letni staż pracy na stanowisku kierownika budowy lub kierownika robót w tej specjalności</w:t>
      </w:r>
      <w:r w:rsidR="002C4580">
        <w:rPr>
          <w:rFonts w:ascii="Calibri Light" w:hAnsi="Calibri Light" w:cs="Calibri Light"/>
          <w:sz w:val="20"/>
          <w:szCs w:val="20"/>
          <w:lang w:eastAsia="ar-SA"/>
        </w:rPr>
        <w:t xml:space="preserve"> przy obiektach kubaturowych.</w:t>
      </w:r>
    </w:p>
    <w:p w14:paraId="38212803"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 xml:space="preserve">(tj. Dz. U. 2020 r poz. 1333 z </w:t>
      </w:r>
      <w:proofErr w:type="spellStart"/>
      <w:r w:rsidR="00616C73" w:rsidRPr="00EB6CCD">
        <w:rPr>
          <w:rFonts w:asciiTheme="majorHAnsi" w:hAnsiTheme="majorHAnsi" w:cstheme="majorHAnsi"/>
          <w:sz w:val="20"/>
          <w:szCs w:val="20"/>
        </w:rPr>
        <w:t>późn</w:t>
      </w:r>
      <w:proofErr w:type="spellEnd"/>
      <w:r w:rsidR="00616C73" w:rsidRPr="00EB6CCD">
        <w:rPr>
          <w:rFonts w:asciiTheme="majorHAnsi" w:hAnsiTheme="majorHAnsi" w:cstheme="majorHAnsi"/>
          <w:sz w:val="20"/>
          <w:szCs w:val="20"/>
        </w:rPr>
        <w:t>.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583402C5"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 xml:space="preserve">z </w:t>
      </w:r>
      <w:proofErr w:type="spellStart"/>
      <w:r w:rsidRPr="00B56F36">
        <w:rPr>
          <w:rFonts w:asciiTheme="majorHAnsi" w:hAnsiTheme="majorHAnsi" w:cstheme="majorHAnsi"/>
          <w:color w:val="auto"/>
          <w:sz w:val="20"/>
          <w:szCs w:val="20"/>
        </w:rPr>
        <w:t>późn</w:t>
      </w:r>
      <w:proofErr w:type="spellEnd"/>
      <w:r w:rsidRPr="00B56F36">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z</w:t>
      </w:r>
      <w:r w:rsidR="002C4580">
        <w:rPr>
          <w:rFonts w:asciiTheme="majorHAnsi" w:hAnsiTheme="majorHAnsi" w:cstheme="majorHAnsi"/>
          <w:color w:val="auto"/>
          <w:sz w:val="20"/>
          <w:szCs w:val="20"/>
        </w:rPr>
        <w:t xml:space="preserve"> dnia </w:t>
      </w:r>
      <w:r w:rsidR="00102D1F" w:rsidRPr="00B56F36">
        <w:rPr>
          <w:rFonts w:asciiTheme="majorHAnsi" w:hAnsiTheme="majorHAnsi" w:cstheme="majorHAnsi"/>
          <w:color w:val="auto"/>
          <w:sz w:val="20"/>
          <w:szCs w:val="20"/>
        </w:rPr>
        <w:t xml:space="preserve">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0E3FD3AF" w14:textId="77777777" w:rsidR="00241D09" w:rsidRDefault="00241D09" w:rsidP="00CC124D">
      <w:pPr>
        <w:autoSpaceDE w:val="0"/>
        <w:autoSpaceDN w:val="0"/>
        <w:adjustRightInd w:val="0"/>
        <w:spacing w:after="0" w:line="240" w:lineRule="auto"/>
        <w:jc w:val="both"/>
        <w:rPr>
          <w:rFonts w:asciiTheme="majorHAnsi" w:hAnsiTheme="majorHAnsi" w:cstheme="majorHAnsi"/>
          <w:sz w:val="20"/>
          <w:szCs w:val="20"/>
        </w:rPr>
      </w:pPr>
    </w:p>
    <w:p w14:paraId="22660378" w14:textId="4B86D255"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0375DC91" w14:textId="77777777" w:rsidR="00B963FE" w:rsidRPr="00B56F36" w:rsidRDefault="00B963FE" w:rsidP="00CC124D">
      <w:pPr>
        <w:autoSpaceDE w:val="0"/>
        <w:autoSpaceDN w:val="0"/>
        <w:adjustRightInd w:val="0"/>
        <w:spacing w:after="0" w:line="240" w:lineRule="auto"/>
        <w:jc w:val="both"/>
        <w:rPr>
          <w:rFonts w:asciiTheme="majorHAnsi" w:hAnsiTheme="majorHAnsi" w:cstheme="majorHAnsi"/>
          <w:sz w:val="20"/>
          <w:szCs w:val="20"/>
        </w:rPr>
      </w:pPr>
    </w:p>
    <w:p w14:paraId="0FA16E0A" w14:textId="1019E756" w:rsidR="008579C0" w:rsidRPr="00B56F36" w:rsidRDefault="008579C0" w:rsidP="00CC124D">
      <w:pPr>
        <w:spacing w:after="0" w:line="240" w:lineRule="auto"/>
        <w:rPr>
          <w:rFonts w:asciiTheme="majorHAnsi" w:hAnsiTheme="majorHAnsi" w:cstheme="majorHAnsi"/>
          <w:sz w:val="20"/>
          <w:szCs w:val="20"/>
        </w:rPr>
      </w:pP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B56F36">
        <w:rPr>
          <w:rFonts w:asciiTheme="majorHAnsi" w:hAnsiTheme="majorHAnsi" w:cstheme="majorHAnsi"/>
          <w:b/>
          <w:bCs/>
          <w:sz w:val="20"/>
          <w:szCs w:val="20"/>
        </w:rPr>
        <w:t>Pzp</w:t>
      </w:r>
      <w:proofErr w:type="spellEnd"/>
      <w:r w:rsidR="006D3D6A" w:rsidRPr="00B56F36">
        <w:rPr>
          <w:rFonts w:asciiTheme="majorHAnsi" w:hAnsiTheme="majorHAnsi" w:cstheme="majorHAnsi"/>
          <w:b/>
          <w:bCs/>
          <w:sz w:val="20"/>
          <w:szCs w:val="20"/>
        </w:rPr>
        <w:t>.</w:t>
      </w:r>
    </w:p>
    <w:bookmarkEnd w:id="4"/>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B56F36">
        <w:rPr>
          <w:rFonts w:asciiTheme="majorHAnsi" w:hAnsiTheme="majorHAnsi" w:cstheme="majorHAnsi"/>
          <w:color w:val="auto"/>
          <w:sz w:val="20"/>
          <w:szCs w:val="20"/>
        </w:rPr>
        <w:t>Pzp</w:t>
      </w:r>
      <w:proofErr w:type="spellEnd"/>
      <w:r w:rsidRPr="00B56F36">
        <w:rPr>
          <w:rFonts w:asciiTheme="majorHAnsi" w:hAnsiTheme="majorHAnsi" w:cstheme="majorHAnsi"/>
          <w:color w:val="auto"/>
          <w:sz w:val="20"/>
          <w:szCs w:val="20"/>
        </w:rPr>
        <w:t>,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w:t>
      </w:r>
      <w:proofErr w:type="spellStart"/>
      <w:r w:rsidR="00616C73" w:rsidRPr="00EB6CCD">
        <w:rPr>
          <w:rFonts w:asciiTheme="majorHAnsi" w:hAnsiTheme="majorHAnsi" w:cstheme="majorHAnsi"/>
          <w:color w:val="auto"/>
          <w:sz w:val="20"/>
          <w:szCs w:val="20"/>
        </w:rPr>
        <w:t>póź</w:t>
      </w:r>
      <w:proofErr w:type="spellEnd"/>
      <w:r w:rsidR="00616C73" w:rsidRPr="00EB6CCD">
        <w:rPr>
          <w:rFonts w:asciiTheme="majorHAnsi" w:hAnsiTheme="majorHAnsi" w:cstheme="majorHAnsi"/>
          <w:color w:val="auto"/>
          <w:sz w:val="20"/>
          <w:szCs w:val="20"/>
        </w:rPr>
        <w:t>.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B56F36"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w:t>
      </w:r>
      <w:proofErr w:type="spellStart"/>
      <w:r w:rsidRPr="00B56F36">
        <w:rPr>
          <w:rFonts w:asciiTheme="majorHAnsi" w:hAnsiTheme="majorHAnsi" w:cstheme="majorHAnsi"/>
          <w:b/>
          <w:bCs/>
          <w:color w:val="auto"/>
          <w:sz w:val="20"/>
          <w:szCs w:val="20"/>
        </w:rPr>
        <w:t>Pzp</w:t>
      </w:r>
      <w:proofErr w:type="spellEnd"/>
      <w:r w:rsidRPr="00B56F36">
        <w:rPr>
          <w:rFonts w:asciiTheme="majorHAnsi" w:hAnsiTheme="majorHAnsi" w:cstheme="majorHAnsi"/>
          <w:b/>
          <w:bCs/>
          <w:color w:val="auto"/>
          <w:sz w:val="20"/>
          <w:szCs w:val="20"/>
        </w:rPr>
        <w:t xml:space="preserve">: </w:t>
      </w:r>
    </w:p>
    <w:p w14:paraId="7B17187B" w14:textId="77777777" w:rsidR="00982525" w:rsidRPr="00B56F36" w:rsidRDefault="00982525" w:rsidP="00BB1A6B">
      <w:pPr>
        <w:pStyle w:val="Default"/>
        <w:spacing w:after="0" w:line="240" w:lineRule="auto"/>
        <w:rPr>
          <w:rFonts w:asciiTheme="majorHAnsi" w:hAnsiTheme="majorHAnsi" w:cstheme="majorHAnsi"/>
          <w:color w:val="auto"/>
          <w:sz w:val="20"/>
          <w:szCs w:val="20"/>
        </w:rPr>
      </w:pP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lastRenderedPageBreak/>
        <w:t xml:space="preserve">8.4/  Zamawiający może wykluczyć Wykonawcę na każdym etapie postępowania o udzielenie zamówienia (art. 110 ust. 1 ustawy). </w:t>
      </w:r>
    </w:p>
    <w:p w14:paraId="67260093" w14:textId="37F0F061" w:rsidR="00AD2DB9" w:rsidRPr="00B56F36"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4C6D6990"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5D09588B" w14:textId="77777777" w:rsidR="006D3D6A" w:rsidRPr="00B56F36" w:rsidRDefault="006D3D6A" w:rsidP="00CC124D">
      <w:pPr>
        <w:spacing w:after="0" w:line="240" w:lineRule="auto"/>
        <w:rPr>
          <w:rFonts w:asciiTheme="majorHAnsi" w:hAnsiTheme="majorHAnsi" w:cstheme="majorHAnsi"/>
          <w:sz w:val="20"/>
          <w:szCs w:val="20"/>
        </w:rPr>
      </w:pP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 xml:space="preserve">w przypadkach wskazanych w art. 462 ust. 2 i ust. 3 oraz 4 pkt. 1 </w:t>
      </w:r>
      <w:proofErr w:type="spellStart"/>
      <w:r w:rsidR="00EB42EE" w:rsidRPr="00B56F36">
        <w:rPr>
          <w:rFonts w:asciiTheme="majorHAnsi" w:hAnsiTheme="majorHAnsi" w:cstheme="majorHAnsi"/>
          <w:sz w:val="20"/>
          <w:szCs w:val="20"/>
        </w:rPr>
        <w:t>Pzp</w:t>
      </w:r>
      <w:proofErr w:type="spellEnd"/>
      <w:r w:rsidR="00EB42EE" w:rsidRPr="00B56F36">
        <w:rPr>
          <w:rFonts w:asciiTheme="majorHAnsi" w:hAnsiTheme="majorHAnsi" w:cstheme="majorHAnsi"/>
          <w:sz w:val="20"/>
          <w:szCs w:val="20"/>
        </w:rPr>
        <w:t>,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proofErr w:type="spellStart"/>
      <w:r w:rsidR="006D3D6A" w:rsidRPr="00B56F36">
        <w:rPr>
          <w:rFonts w:asciiTheme="majorHAnsi" w:hAnsiTheme="majorHAnsi" w:cstheme="majorHAnsi"/>
          <w:b/>
          <w:bCs/>
          <w:sz w:val="20"/>
          <w:szCs w:val="20"/>
        </w:rPr>
        <w:t>ppkt</w:t>
      </w:r>
      <w:proofErr w:type="spellEnd"/>
      <w:r w:rsidR="006D3D6A" w:rsidRPr="00B56F3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B56F36" w:rsidRDefault="009D538D"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16C73" w:rsidRDefault="006D3D6A" w:rsidP="00187782">
      <w:pPr>
        <w:spacing w:after="0" w:line="240" w:lineRule="auto"/>
        <w:jc w:val="both"/>
        <w:rPr>
          <w:rFonts w:asciiTheme="majorHAnsi" w:hAnsiTheme="majorHAnsi" w:cstheme="majorHAnsi"/>
          <w:strike/>
          <w:sz w:val="20"/>
          <w:szCs w:val="20"/>
        </w:rPr>
      </w:pP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104EBE42" w14:textId="4C3B0173" w:rsidR="006D3D6A" w:rsidRPr="00B56F36"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w:t>
      </w:r>
      <w:proofErr w:type="spellStart"/>
      <w:r w:rsidR="00B963FE" w:rsidRPr="00B56F36">
        <w:rPr>
          <w:rFonts w:asciiTheme="majorHAnsi" w:hAnsiTheme="majorHAnsi" w:cstheme="majorHAnsi"/>
          <w:sz w:val="20"/>
          <w:szCs w:val="20"/>
        </w:rPr>
        <w:t>t.j</w:t>
      </w:r>
      <w:proofErr w:type="spellEnd"/>
      <w:r w:rsidR="00B963FE" w:rsidRPr="00B56F36">
        <w:rPr>
          <w:rFonts w:asciiTheme="majorHAnsi" w:hAnsiTheme="majorHAnsi" w:cstheme="majorHAnsi"/>
          <w:sz w:val="20"/>
          <w:szCs w:val="20"/>
        </w:rPr>
        <w:t>.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B56F36" w:rsidRDefault="00AD2DB9" w:rsidP="00CC124D">
      <w:pPr>
        <w:spacing w:after="0" w:line="240" w:lineRule="auto"/>
        <w:rPr>
          <w:rFonts w:asciiTheme="majorHAnsi" w:hAnsiTheme="majorHAnsi" w:cstheme="majorHAnsi"/>
          <w:sz w:val="20"/>
          <w:szCs w:val="20"/>
        </w:rPr>
      </w:pP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14B54B9B" w:rsidR="00417878" w:rsidRDefault="00417878" w:rsidP="00CC124D">
      <w:pPr>
        <w:spacing w:after="0" w:line="240" w:lineRule="auto"/>
        <w:rPr>
          <w:rFonts w:asciiTheme="majorHAnsi" w:hAnsiTheme="majorHAnsi" w:cstheme="majorHAnsi"/>
          <w:sz w:val="20"/>
          <w:szCs w:val="20"/>
        </w:rPr>
      </w:pPr>
    </w:p>
    <w:p w14:paraId="0A222D63" w14:textId="5C33EBA8" w:rsidR="00531FF8" w:rsidRDefault="00531FF8" w:rsidP="00CC124D">
      <w:pPr>
        <w:spacing w:after="0" w:line="240" w:lineRule="auto"/>
        <w:rPr>
          <w:rFonts w:asciiTheme="majorHAnsi" w:hAnsiTheme="majorHAnsi" w:cstheme="majorHAnsi"/>
          <w:sz w:val="20"/>
          <w:szCs w:val="20"/>
        </w:rPr>
      </w:pPr>
    </w:p>
    <w:p w14:paraId="4EE46AD1" w14:textId="2BE2A526" w:rsidR="00531FF8" w:rsidRDefault="00531FF8" w:rsidP="00CC124D">
      <w:pPr>
        <w:spacing w:after="0" w:line="240" w:lineRule="auto"/>
        <w:rPr>
          <w:rFonts w:asciiTheme="majorHAnsi" w:hAnsiTheme="majorHAnsi" w:cstheme="majorHAnsi"/>
          <w:sz w:val="20"/>
          <w:szCs w:val="20"/>
        </w:rPr>
      </w:pPr>
    </w:p>
    <w:p w14:paraId="30E678C0" w14:textId="14B31E57" w:rsidR="00531FF8" w:rsidRDefault="00531FF8" w:rsidP="00CC124D">
      <w:pPr>
        <w:spacing w:after="0" w:line="240" w:lineRule="auto"/>
        <w:rPr>
          <w:rFonts w:asciiTheme="majorHAnsi" w:hAnsiTheme="majorHAnsi" w:cstheme="majorHAnsi"/>
          <w:sz w:val="20"/>
          <w:szCs w:val="20"/>
        </w:rPr>
      </w:pPr>
    </w:p>
    <w:p w14:paraId="369FB91C" w14:textId="77777777" w:rsidR="00531FF8" w:rsidRPr="00B56F36" w:rsidRDefault="00531FF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lastRenderedPageBreak/>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29705DA4" w14:textId="77777777" w:rsidR="00417878" w:rsidRPr="00B56F36" w:rsidRDefault="004178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B56F36" w:rsidRDefault="00074BCC"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c</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w:t>
      </w:r>
      <w:proofErr w:type="spellStart"/>
      <w:r w:rsidR="00417878" w:rsidRPr="00B56F36">
        <w:rPr>
          <w:rFonts w:asciiTheme="majorHAnsi" w:hAnsiTheme="majorHAnsi" w:cstheme="majorHAnsi"/>
          <w:sz w:val="20"/>
          <w:szCs w:val="20"/>
        </w:rPr>
        <w:t>Pzp</w:t>
      </w:r>
      <w:proofErr w:type="spellEnd"/>
      <w:r w:rsidR="00417878"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0A11A6A8" w14:textId="16598417" w:rsidR="00417878" w:rsidRPr="00B56F36" w:rsidRDefault="00417878" w:rsidP="00CC124D">
      <w:pPr>
        <w:autoSpaceDE w:val="0"/>
        <w:autoSpaceDN w:val="0"/>
        <w:adjustRightInd w:val="0"/>
        <w:spacing w:after="0" w:line="240" w:lineRule="auto"/>
        <w:rPr>
          <w:rFonts w:asciiTheme="majorHAnsi" w:hAnsiTheme="majorHAnsi" w:cstheme="majorHAnsi"/>
          <w:sz w:val="20"/>
          <w:szCs w:val="20"/>
        </w:rPr>
      </w:pP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0BFE864B" w14:textId="77777777" w:rsidR="00417878" w:rsidRPr="00B56F36" w:rsidRDefault="00417878" w:rsidP="00CC124D">
      <w:pPr>
        <w:spacing w:after="0" w:line="240" w:lineRule="auto"/>
        <w:rPr>
          <w:rFonts w:asciiTheme="majorHAnsi" w:hAnsiTheme="majorHAnsi" w:cstheme="majorHAnsi"/>
          <w:sz w:val="20"/>
          <w:szCs w:val="20"/>
        </w:rPr>
      </w:pP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B56F36" w:rsidRDefault="004C3DC8" w:rsidP="004C3DC8">
      <w:pPr>
        <w:spacing w:after="0" w:line="240" w:lineRule="auto"/>
        <w:ind w:left="567"/>
        <w:jc w:val="both"/>
        <w:rPr>
          <w:rFonts w:asciiTheme="majorHAnsi" w:hAnsiTheme="majorHAnsi" w:cstheme="majorHAnsi"/>
          <w:sz w:val="20"/>
          <w:szCs w:val="20"/>
        </w:rPr>
      </w:pPr>
    </w:p>
    <w:p w14:paraId="05AAC353" w14:textId="77777777" w:rsidR="00323F73" w:rsidRPr="00B56F36"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27926ADD" w14:textId="02D8D635" w:rsidR="00241D09" w:rsidRDefault="00845B40" w:rsidP="000B1DA7">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539E5671" w14:textId="77777777" w:rsidR="000B1DA7" w:rsidRPr="000B1DA7" w:rsidRDefault="000B1DA7" w:rsidP="000B1DA7">
      <w:pPr>
        <w:spacing w:after="0" w:line="240" w:lineRule="auto"/>
        <w:jc w:val="both"/>
        <w:rPr>
          <w:rFonts w:asciiTheme="majorHAnsi" w:hAnsiTheme="majorHAnsi" w:cstheme="majorHAnsi"/>
          <w:b/>
          <w:bCs/>
          <w:sz w:val="20"/>
          <w:szCs w:val="20"/>
        </w:rPr>
      </w:pP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1B7E8F26" w14:textId="77777777" w:rsidR="00845B40" w:rsidRPr="00B56F36"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B56F36" w:rsidRDefault="00BB1A6B" w:rsidP="00633DAE">
      <w:pPr>
        <w:spacing w:after="0" w:line="240" w:lineRule="auto"/>
        <w:rPr>
          <w:rFonts w:asciiTheme="majorHAnsi" w:hAnsiTheme="majorHAnsi" w:cstheme="majorHAnsi"/>
          <w:sz w:val="20"/>
          <w:szCs w:val="20"/>
        </w:rPr>
      </w:pP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674A3103" w14:textId="77777777" w:rsidR="006755A4" w:rsidRPr="00B56F3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B56F36" w:rsidRDefault="00973898" w:rsidP="00973898">
      <w:pPr>
        <w:autoSpaceDE w:val="0"/>
        <w:autoSpaceDN w:val="0"/>
        <w:spacing w:after="0" w:line="240" w:lineRule="auto"/>
        <w:jc w:val="both"/>
        <w:rPr>
          <w:rFonts w:ascii="Calibri Light" w:hAnsi="Calibri Light" w:cs="Calibri Light"/>
          <w:bCs/>
          <w:sz w:val="20"/>
          <w:szCs w:val="20"/>
        </w:rPr>
      </w:pPr>
      <w:bookmarkStart w:id="5" w:name="_Toc42045495"/>
      <w:r w:rsidRPr="00B56F36">
        <w:rPr>
          <w:rFonts w:ascii="Calibri Light" w:hAnsi="Calibri Light" w:cs="Calibri Light"/>
          <w:sz w:val="20"/>
          <w:szCs w:val="20"/>
        </w:rPr>
        <w:t>Zamawiający nie wymaga wpłaty wadium.</w:t>
      </w:r>
    </w:p>
    <w:bookmarkEnd w:id="5"/>
    <w:p w14:paraId="097C28CE" w14:textId="77777777" w:rsidR="006D3D6A" w:rsidRPr="00B56F36" w:rsidRDefault="006D3D6A" w:rsidP="00CC124D">
      <w:pPr>
        <w:spacing w:after="0" w:line="240" w:lineRule="auto"/>
        <w:rPr>
          <w:rFonts w:asciiTheme="majorHAnsi" w:hAnsiTheme="majorHAnsi" w:cstheme="majorHAnsi"/>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11.4/ Sposób złożenia oferty został opisany w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wniosku” dostępnego na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xml:space="preserve"> i udostępnionego również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Sposób wycofania oferty został opisany w „Instrukcji użytkownika” dostępnej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6"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https://miniportal.uzp.gov.pl/, </w:t>
      </w:r>
      <w:proofErr w:type="spellStart"/>
      <w:r w:rsidRPr="00B56F36">
        <w:rPr>
          <w:rFonts w:asciiTheme="majorHAnsi" w:hAnsiTheme="majorHAnsi" w:cstheme="majorHAnsi"/>
          <w:color w:val="auto"/>
          <w:sz w:val="20"/>
          <w:szCs w:val="20"/>
        </w:rPr>
        <w:t>ePUAPu</w:t>
      </w:r>
      <w:proofErr w:type="spellEnd"/>
      <w:r w:rsidRPr="00B56F36">
        <w:rPr>
          <w:rFonts w:asciiTheme="majorHAnsi" w:hAnsiTheme="majorHAnsi" w:cstheme="majorHAnsi"/>
          <w:color w:val="auto"/>
          <w:sz w:val="20"/>
          <w:szCs w:val="20"/>
        </w:rPr>
        <w:t xml:space="preserve"> https://epuap.gov.pl/wps/portal oraz poczty elektronicznej - </w:t>
      </w:r>
      <w:hyperlink r:id="rId15"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w:t>
      </w:r>
      <w:proofErr w:type="spellStart"/>
      <w:r w:rsidRPr="00B56F36">
        <w:rPr>
          <w:rFonts w:asciiTheme="majorHAnsi" w:hAnsiTheme="majorHAnsi" w:cstheme="majorHAnsi"/>
          <w:color w:val="auto"/>
          <w:sz w:val="20"/>
          <w:szCs w:val="20"/>
        </w:rPr>
        <w:t>miniPortal</w:t>
      </w:r>
      <w:proofErr w:type="spellEnd"/>
      <w:r w:rsidRPr="00B56F36">
        <w:rPr>
          <w:rFonts w:asciiTheme="majorHAnsi" w:hAnsiTheme="majorHAnsi" w:cstheme="majorHAnsi"/>
          <w:color w:val="auto"/>
          <w:sz w:val="20"/>
          <w:szCs w:val="20"/>
        </w:rPr>
        <w:t xml:space="preserve">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6"/>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oraz Warunkach korzystania z elektronicznej platformy usług administracji publicznej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469A313A" w14:textId="15094A8D"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 celu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56F36" w:rsidRDefault="00F12FDE" w:rsidP="00CC124D">
      <w:pPr>
        <w:spacing w:after="0" w:line="240" w:lineRule="auto"/>
        <w:jc w:val="both"/>
        <w:rPr>
          <w:rFonts w:asciiTheme="majorHAnsi" w:hAnsiTheme="majorHAnsi" w:cstheme="majorHAnsi"/>
          <w:sz w:val="20"/>
          <w:szCs w:val="20"/>
        </w:rPr>
      </w:pP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lastRenderedPageBreak/>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format danych oraz kodowanie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jest wykonana w wykorzystaniem standardowego mechanizmu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7"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7" w:name="_Hlk64372931"/>
      <w:r w:rsidRPr="00B56F36">
        <w:rPr>
          <w:rFonts w:asciiTheme="majorHAnsi" w:hAnsiTheme="majorHAnsi" w:cstheme="majorHAnsi"/>
          <w:sz w:val="20"/>
          <w:szCs w:val="20"/>
        </w:rPr>
        <w:t>- Referat ds. zamówień publicznych – tel. 22 735 87 10; w sprawach proceduralnych,</w:t>
      </w:r>
    </w:p>
    <w:p w14:paraId="6537EDF0" w14:textId="7DD9ACE1"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996F3F">
        <w:rPr>
          <w:rFonts w:asciiTheme="majorHAnsi" w:hAnsiTheme="majorHAnsi" w:cstheme="majorHAnsi"/>
          <w:sz w:val="20"/>
          <w:szCs w:val="20"/>
        </w:rPr>
        <w:t xml:space="preserve">Kamil </w:t>
      </w:r>
      <w:proofErr w:type="spellStart"/>
      <w:r w:rsidR="00996F3F">
        <w:rPr>
          <w:rFonts w:asciiTheme="majorHAnsi" w:hAnsiTheme="majorHAnsi" w:cstheme="majorHAnsi"/>
          <w:sz w:val="20"/>
          <w:szCs w:val="20"/>
        </w:rPr>
        <w:t>Mogielski</w:t>
      </w:r>
      <w:proofErr w:type="spellEnd"/>
      <w:r w:rsidRPr="00B56F36">
        <w:rPr>
          <w:rFonts w:asciiTheme="majorHAnsi" w:hAnsiTheme="majorHAnsi" w:cstheme="majorHAnsi"/>
          <w:sz w:val="20"/>
          <w:szCs w:val="20"/>
        </w:rPr>
        <w:t xml:space="preserve"> – tel. 22 735 87 </w:t>
      </w:r>
      <w:r w:rsidR="00996F3F">
        <w:rPr>
          <w:rFonts w:asciiTheme="majorHAnsi" w:hAnsiTheme="majorHAnsi" w:cstheme="majorHAnsi"/>
          <w:sz w:val="20"/>
          <w:szCs w:val="20"/>
        </w:rPr>
        <w:t>28</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7"/>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 xml:space="preserve">Dane postępowanie można wyszukać na Liście wszystkich postępowań w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Wyjaśnienia SWZ udzielane będą z zachowaniem zasad określonych w art. 284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B56F36" w:rsidRDefault="006D3D6A" w:rsidP="00CC124D">
      <w:pPr>
        <w:spacing w:after="0" w:line="240" w:lineRule="auto"/>
        <w:rPr>
          <w:rFonts w:asciiTheme="majorHAnsi" w:hAnsiTheme="majorHAnsi" w:cstheme="majorHAnsi"/>
          <w:sz w:val="20"/>
          <w:szCs w:val="20"/>
        </w:rPr>
      </w:pP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11B75FD2"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do dnia </w:t>
      </w:r>
      <w:r w:rsidR="00531FF8">
        <w:rPr>
          <w:rFonts w:asciiTheme="majorHAnsi" w:hAnsiTheme="majorHAnsi" w:cstheme="majorHAnsi"/>
          <w:b/>
          <w:bCs/>
          <w:sz w:val="20"/>
          <w:szCs w:val="20"/>
        </w:rPr>
        <w:t xml:space="preserve"> 23.</w:t>
      </w:r>
      <w:r w:rsidR="00E41936">
        <w:rPr>
          <w:rFonts w:asciiTheme="majorHAnsi" w:hAnsiTheme="majorHAnsi" w:cstheme="majorHAnsi"/>
          <w:b/>
          <w:bCs/>
          <w:sz w:val="20"/>
          <w:szCs w:val="20"/>
        </w:rPr>
        <w:t>0</w:t>
      </w:r>
      <w:r w:rsidR="00996F3F">
        <w:rPr>
          <w:rFonts w:asciiTheme="majorHAnsi" w:hAnsiTheme="majorHAnsi" w:cstheme="majorHAnsi"/>
          <w:b/>
          <w:bCs/>
          <w:sz w:val="20"/>
          <w:szCs w:val="20"/>
        </w:rPr>
        <w:t>6</w:t>
      </w:r>
      <w:r w:rsidR="00E41936">
        <w:rPr>
          <w:rFonts w:asciiTheme="majorHAnsi" w:hAnsiTheme="majorHAnsi" w:cstheme="majorHAnsi"/>
          <w:b/>
          <w:bCs/>
          <w:sz w:val="20"/>
          <w:szCs w:val="20"/>
        </w:rPr>
        <w:t>.</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 xml:space="preserve">r.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4F58BB71" w14:textId="77777777" w:rsidR="005445DE" w:rsidRPr="00B56F36" w:rsidRDefault="005445DE" w:rsidP="00CC124D">
      <w:pPr>
        <w:spacing w:after="0" w:line="240" w:lineRule="auto"/>
        <w:rPr>
          <w:rFonts w:asciiTheme="majorHAnsi" w:hAnsiTheme="majorHAnsi" w:cstheme="majorHAnsi"/>
          <w:sz w:val="20"/>
          <w:szCs w:val="20"/>
        </w:rPr>
      </w:pP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36242AD0"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Otwarcie ofert nastąpi w dniu</w:t>
      </w:r>
      <w:r w:rsidR="00531FF8">
        <w:rPr>
          <w:rFonts w:asciiTheme="majorHAnsi" w:hAnsiTheme="majorHAnsi" w:cstheme="majorHAnsi"/>
          <w:sz w:val="20"/>
          <w:szCs w:val="20"/>
        </w:rPr>
        <w:t xml:space="preserve"> </w:t>
      </w:r>
      <w:r w:rsidR="00531FF8" w:rsidRPr="00531FF8">
        <w:rPr>
          <w:rFonts w:asciiTheme="majorHAnsi" w:hAnsiTheme="majorHAnsi" w:cstheme="majorHAnsi"/>
          <w:b/>
          <w:bCs/>
          <w:sz w:val="20"/>
          <w:szCs w:val="20"/>
        </w:rPr>
        <w:t>2</w:t>
      </w:r>
      <w:r w:rsidR="00531FF8">
        <w:rPr>
          <w:rFonts w:asciiTheme="majorHAnsi" w:hAnsiTheme="majorHAnsi" w:cstheme="majorHAnsi"/>
          <w:b/>
          <w:bCs/>
          <w:sz w:val="20"/>
          <w:szCs w:val="20"/>
        </w:rPr>
        <w:t>3</w:t>
      </w:r>
      <w:r w:rsidR="00531FF8" w:rsidRPr="00531FF8">
        <w:rPr>
          <w:rFonts w:asciiTheme="majorHAnsi" w:hAnsiTheme="majorHAnsi" w:cstheme="majorHAnsi"/>
          <w:b/>
          <w:bCs/>
          <w:sz w:val="20"/>
          <w:szCs w:val="20"/>
        </w:rPr>
        <w:t>.</w:t>
      </w:r>
      <w:r w:rsidR="00E41936">
        <w:rPr>
          <w:rFonts w:asciiTheme="majorHAnsi" w:hAnsiTheme="majorHAnsi" w:cstheme="majorHAnsi"/>
          <w:b/>
          <w:bCs/>
          <w:sz w:val="20"/>
          <w:szCs w:val="20"/>
        </w:rPr>
        <w:t>0</w:t>
      </w:r>
      <w:r w:rsidR="00996F3F">
        <w:rPr>
          <w:rFonts w:asciiTheme="majorHAnsi" w:hAnsiTheme="majorHAnsi" w:cstheme="majorHAnsi"/>
          <w:b/>
          <w:bCs/>
          <w:sz w:val="20"/>
          <w:szCs w:val="20"/>
        </w:rPr>
        <w:t>6</w:t>
      </w:r>
      <w:r w:rsidR="00E41936">
        <w:rPr>
          <w:rFonts w:asciiTheme="majorHAnsi" w:hAnsiTheme="majorHAnsi" w:cstheme="majorHAnsi"/>
          <w:b/>
          <w:bCs/>
          <w:sz w:val="20"/>
          <w:szCs w:val="20"/>
        </w:rPr>
        <w:t>.</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r. o godz. 12:</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B56F36" w:rsidRDefault="00323F73" w:rsidP="00E47AFB">
      <w:pPr>
        <w:spacing w:after="0" w:line="240" w:lineRule="auto"/>
        <w:jc w:val="both"/>
        <w:rPr>
          <w:rFonts w:asciiTheme="majorHAnsi" w:hAnsiTheme="majorHAnsi" w:cstheme="majorHAnsi"/>
          <w:sz w:val="20"/>
          <w:szCs w:val="20"/>
        </w:rPr>
      </w:pPr>
    </w:p>
    <w:p w14:paraId="6974F6DE" w14:textId="472F852E" w:rsidR="00B17B63" w:rsidRPr="00B56F36" w:rsidRDefault="00B17B63" w:rsidP="00CC124D">
      <w:pPr>
        <w:spacing w:after="0" w:line="240" w:lineRule="auto"/>
        <w:rPr>
          <w:rFonts w:asciiTheme="majorHAnsi" w:hAnsiTheme="majorHAnsi" w:cstheme="majorHAnsi"/>
          <w:sz w:val="20"/>
          <w:szCs w:val="20"/>
        </w:rPr>
      </w:pP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37C4CE8A"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dnia </w:t>
      </w:r>
      <w:r w:rsidR="00531FF8">
        <w:rPr>
          <w:rFonts w:asciiTheme="majorHAnsi" w:hAnsiTheme="majorHAnsi" w:cstheme="majorHAnsi"/>
          <w:b/>
          <w:bCs/>
          <w:sz w:val="20"/>
          <w:szCs w:val="20"/>
        </w:rPr>
        <w:t xml:space="preserve"> 22.07</w:t>
      </w:r>
      <w:r w:rsidR="00E41936">
        <w:rPr>
          <w:rFonts w:asciiTheme="majorHAnsi" w:hAnsiTheme="majorHAnsi" w:cstheme="majorHAnsi"/>
          <w:b/>
          <w:bCs/>
          <w:sz w:val="20"/>
          <w:szCs w:val="20"/>
        </w:rPr>
        <w:t>.</w:t>
      </w:r>
      <w:r w:rsidR="005445DE" w:rsidRPr="00B56F36">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75D5786C" w14:textId="77777777" w:rsidR="0041413B" w:rsidRPr="00B56F36" w:rsidRDefault="0041413B" w:rsidP="00CC124D">
      <w:pPr>
        <w:spacing w:after="0" w:line="240" w:lineRule="auto"/>
        <w:jc w:val="both"/>
        <w:rPr>
          <w:rFonts w:asciiTheme="majorHAnsi" w:hAnsiTheme="majorHAnsi" w:cstheme="majorHAnsi"/>
          <w:sz w:val="20"/>
          <w:szCs w:val="20"/>
        </w:rPr>
      </w:pPr>
    </w:p>
    <w:p w14:paraId="52650B29" w14:textId="45F4740F" w:rsidR="00FB14CA" w:rsidRDefault="00FB14CA" w:rsidP="00CC124D">
      <w:pPr>
        <w:spacing w:after="0" w:line="240" w:lineRule="auto"/>
        <w:rPr>
          <w:rFonts w:asciiTheme="majorHAnsi" w:hAnsiTheme="majorHAnsi" w:cstheme="majorHAnsi"/>
          <w:sz w:val="20"/>
          <w:szCs w:val="20"/>
        </w:rPr>
      </w:pPr>
    </w:p>
    <w:p w14:paraId="4E154CDF" w14:textId="2232F6A8" w:rsidR="00996F3F" w:rsidRDefault="00996F3F" w:rsidP="00CC124D">
      <w:pPr>
        <w:spacing w:after="0" w:line="240" w:lineRule="auto"/>
        <w:rPr>
          <w:rFonts w:asciiTheme="majorHAnsi" w:hAnsiTheme="majorHAnsi" w:cstheme="majorHAnsi"/>
          <w:sz w:val="20"/>
          <w:szCs w:val="20"/>
        </w:rPr>
      </w:pPr>
    </w:p>
    <w:p w14:paraId="182D573C" w14:textId="77777777" w:rsidR="00996F3F" w:rsidRPr="00B56F36" w:rsidRDefault="00996F3F"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0A26C97" w14:textId="212554B2" w:rsidR="008C7426" w:rsidRDefault="008C7426" w:rsidP="00CC124D">
      <w:pPr>
        <w:spacing w:after="0" w:line="240" w:lineRule="auto"/>
        <w:ind w:right="-108"/>
        <w:jc w:val="both"/>
        <w:rPr>
          <w:rFonts w:asciiTheme="majorHAnsi" w:hAnsiTheme="majorHAnsi" w:cstheme="majorHAnsi"/>
          <w:sz w:val="20"/>
          <w:szCs w:val="20"/>
        </w:rPr>
      </w:pPr>
    </w:p>
    <w:p w14:paraId="4FF595A9" w14:textId="77777777" w:rsidR="0028267E" w:rsidRDefault="0028267E"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Default="003D75BE" w:rsidP="00CC124D">
      <w:pPr>
        <w:autoSpaceDE w:val="0"/>
        <w:spacing w:after="0" w:line="240" w:lineRule="auto"/>
        <w:jc w:val="both"/>
        <w:rPr>
          <w:rFonts w:asciiTheme="majorHAnsi" w:eastAsia="Verdana" w:hAnsiTheme="majorHAnsi" w:cstheme="majorHAnsi"/>
          <w:b/>
          <w:sz w:val="20"/>
          <w:szCs w:val="20"/>
        </w:rPr>
      </w:pP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B56F36"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089EB6D4" w14:textId="77777777" w:rsidR="00E47AFB" w:rsidRPr="00B56F36"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4E5D1998" w14:textId="77777777" w:rsidR="00A904C4" w:rsidRDefault="00A904C4" w:rsidP="00CC124D">
      <w:pPr>
        <w:spacing w:after="0" w:line="240" w:lineRule="auto"/>
        <w:jc w:val="both"/>
        <w:rPr>
          <w:rFonts w:asciiTheme="majorHAnsi" w:hAnsiTheme="majorHAnsi" w:cstheme="majorHAnsi"/>
          <w:bCs/>
          <w:sz w:val="20"/>
          <w:szCs w:val="20"/>
        </w:rPr>
      </w:pP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65BD3E9F" w:rsidR="00A904C4" w:rsidRPr="00660D99" w:rsidRDefault="00A904C4" w:rsidP="00CC124D">
      <w:pPr>
        <w:widowControl w:val="0"/>
        <w:spacing w:after="0" w:line="240" w:lineRule="auto"/>
        <w:rPr>
          <w:rFonts w:asciiTheme="majorHAnsi" w:hAnsiTheme="majorHAnsi" w:cstheme="majorHAnsi"/>
          <w:b/>
          <w:bCs/>
          <w:color w:val="FF0000"/>
          <w:spacing w:val="-1"/>
          <w:sz w:val="20"/>
          <w:szCs w:val="20"/>
        </w:rPr>
      </w:pPr>
      <w:r w:rsidRPr="00660D99">
        <w:rPr>
          <w:rFonts w:asciiTheme="majorHAnsi" w:hAnsiTheme="majorHAnsi" w:cstheme="majorHAnsi"/>
          <w:b/>
          <w:bCs/>
          <w:color w:val="FF0000"/>
          <w:spacing w:val="-1"/>
          <w:sz w:val="20"/>
          <w:szCs w:val="20"/>
        </w:rPr>
        <w:t xml:space="preserve">Okres udzielonej przez Wykonawcę gwarancji na cały zakres zamówienia nie może być krótszy niż </w:t>
      </w:r>
      <w:r w:rsidR="00660D99" w:rsidRPr="00660D99">
        <w:rPr>
          <w:rFonts w:asciiTheme="majorHAnsi" w:hAnsiTheme="majorHAnsi" w:cstheme="majorHAnsi"/>
          <w:b/>
          <w:bCs/>
          <w:color w:val="FF0000"/>
          <w:spacing w:val="-1"/>
          <w:sz w:val="20"/>
          <w:szCs w:val="20"/>
        </w:rPr>
        <w:t>60</w:t>
      </w:r>
      <w:r w:rsidRPr="00660D99">
        <w:rPr>
          <w:rFonts w:asciiTheme="majorHAnsi" w:hAnsiTheme="majorHAnsi" w:cstheme="majorHAnsi"/>
          <w:b/>
          <w:bCs/>
          <w:color w:val="FF0000"/>
          <w:spacing w:val="-1"/>
          <w:sz w:val="20"/>
          <w:szCs w:val="20"/>
        </w:rPr>
        <w:t xml:space="preserve"> miesięcy oraz dłuższy niż </w:t>
      </w:r>
      <w:r w:rsidR="00660D99" w:rsidRPr="00660D99">
        <w:rPr>
          <w:rFonts w:asciiTheme="majorHAnsi" w:hAnsiTheme="majorHAnsi" w:cstheme="majorHAnsi"/>
          <w:b/>
          <w:bCs/>
          <w:color w:val="FF0000"/>
          <w:spacing w:val="-1"/>
          <w:sz w:val="20"/>
          <w:szCs w:val="20"/>
        </w:rPr>
        <w:lastRenderedPageBreak/>
        <w:t>96</w:t>
      </w:r>
      <w:r w:rsidRPr="00660D99">
        <w:rPr>
          <w:rFonts w:asciiTheme="majorHAnsi" w:hAnsiTheme="majorHAnsi" w:cstheme="majorHAnsi"/>
          <w:b/>
          <w:bCs/>
          <w:color w:val="FF0000"/>
          <w:spacing w:val="-1"/>
          <w:sz w:val="20"/>
          <w:szCs w:val="20"/>
        </w:rPr>
        <w:t xml:space="preserve"> mies</w:t>
      </w:r>
      <w:r w:rsidR="002C4580">
        <w:rPr>
          <w:rFonts w:asciiTheme="majorHAnsi" w:hAnsiTheme="majorHAnsi" w:cstheme="majorHAnsi"/>
          <w:b/>
          <w:bCs/>
          <w:color w:val="FF0000"/>
          <w:spacing w:val="-1"/>
          <w:sz w:val="20"/>
          <w:szCs w:val="20"/>
        </w:rPr>
        <w:t>ięcy</w:t>
      </w:r>
      <w:r w:rsidRPr="00660D99">
        <w:rPr>
          <w:rFonts w:asciiTheme="majorHAnsi" w:hAnsiTheme="majorHAnsi" w:cstheme="majorHAnsi"/>
          <w:b/>
          <w:bCs/>
          <w:color w:val="FF0000"/>
          <w:spacing w:val="-1"/>
          <w:sz w:val="20"/>
          <w:szCs w:val="20"/>
        </w:rPr>
        <w:t>.</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B56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737D98D0" w14:textId="6C3BF2B2" w:rsidR="004B2A9E" w:rsidRPr="00B56F36" w:rsidRDefault="00660D99" w:rsidP="00CC124D">
      <w:pPr>
        <w:widowControl w:val="0"/>
        <w:spacing w:after="0" w:line="240" w:lineRule="auto"/>
        <w:ind w:left="284" w:firstLine="424"/>
        <w:rPr>
          <w:rFonts w:asciiTheme="majorHAnsi" w:hAnsiTheme="majorHAnsi" w:cstheme="majorHAnsi"/>
          <w:bCs/>
          <w:spacing w:val="-1"/>
          <w:sz w:val="20"/>
          <w:szCs w:val="20"/>
        </w:rPr>
      </w:pPr>
      <w:r>
        <w:rPr>
          <w:rFonts w:asciiTheme="majorHAnsi" w:hAnsiTheme="majorHAnsi" w:cstheme="majorHAnsi"/>
          <w:bCs/>
          <w:spacing w:val="-1"/>
          <w:sz w:val="20"/>
          <w:szCs w:val="20"/>
        </w:rPr>
        <w:t xml:space="preserve">60 </w:t>
      </w:r>
      <w:r w:rsidR="004B2A9E" w:rsidRPr="00B56F36">
        <w:rPr>
          <w:rFonts w:asciiTheme="majorHAnsi" w:hAnsiTheme="majorHAnsi" w:cstheme="majorHAnsi"/>
          <w:bCs/>
          <w:spacing w:val="-1"/>
          <w:sz w:val="20"/>
          <w:szCs w:val="20"/>
        </w:rPr>
        <w:t>miesięcy</w:t>
      </w:r>
      <w:r w:rsidR="004B2A9E"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ab/>
      </w:r>
      <w:r>
        <w:rPr>
          <w:rFonts w:asciiTheme="majorHAnsi" w:hAnsiTheme="majorHAnsi" w:cstheme="majorHAnsi"/>
          <w:bCs/>
          <w:spacing w:val="-1"/>
          <w:sz w:val="20"/>
          <w:szCs w:val="20"/>
        </w:rPr>
        <w:t xml:space="preserve">  0</w:t>
      </w:r>
    </w:p>
    <w:p w14:paraId="6373964B" w14:textId="7C30433F"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r w:rsidR="00660D99">
        <w:rPr>
          <w:rFonts w:asciiTheme="majorHAnsi" w:hAnsiTheme="majorHAnsi" w:cstheme="majorHAnsi"/>
          <w:bCs/>
          <w:spacing w:val="-1"/>
          <w:sz w:val="20"/>
          <w:szCs w:val="20"/>
        </w:rPr>
        <w:t xml:space="preserve">78 </w:t>
      </w:r>
      <w:r w:rsidRPr="00B56F36">
        <w:rPr>
          <w:rFonts w:asciiTheme="majorHAnsi" w:hAnsiTheme="majorHAnsi" w:cstheme="majorHAnsi"/>
          <w:bCs/>
          <w:spacing w:val="-1"/>
          <w:sz w:val="20"/>
          <w:szCs w:val="20"/>
        </w:rPr>
        <w:t xml:space="preserve">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64599E73" w14:textId="071E9033"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r w:rsidR="00660D99">
        <w:rPr>
          <w:rFonts w:asciiTheme="majorHAnsi" w:hAnsiTheme="majorHAnsi" w:cstheme="majorHAnsi"/>
          <w:bCs/>
          <w:spacing w:val="-1"/>
          <w:sz w:val="20"/>
          <w:szCs w:val="20"/>
        </w:rPr>
        <w:t>96</w:t>
      </w:r>
      <w:r w:rsidRPr="00B56F36">
        <w:rPr>
          <w:rFonts w:asciiTheme="majorHAnsi" w:hAnsiTheme="majorHAnsi" w:cstheme="majorHAnsi"/>
          <w:bCs/>
          <w:spacing w:val="-1"/>
          <w:sz w:val="20"/>
          <w:szCs w:val="20"/>
        </w:rPr>
        <w:t xml:space="preserve">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660D99">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5D208E7F" w14:textId="3A8E9BA4"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p>
    <w:p w14:paraId="45078D7B" w14:textId="586437FB"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p>
    <w:p w14:paraId="4DCB7E60" w14:textId="21A60BC7" w:rsidR="00A904C4" w:rsidRPr="00B56F36" w:rsidRDefault="00A904C4" w:rsidP="00CC124D">
      <w:pPr>
        <w:spacing w:after="0" w:line="240" w:lineRule="auto"/>
        <w:jc w:val="both"/>
        <w:rPr>
          <w:rFonts w:asciiTheme="majorHAnsi" w:hAnsiTheme="majorHAnsi" w:cstheme="majorHAnsi"/>
          <w:bCs/>
          <w:sz w:val="20"/>
          <w:szCs w:val="20"/>
        </w:rPr>
      </w:pPr>
    </w:p>
    <w:p w14:paraId="7A1E8358" w14:textId="7FA1ADB1" w:rsidR="00DA0D2A" w:rsidRPr="00B56F36" w:rsidRDefault="00DA0D2A" w:rsidP="00CC124D">
      <w:pPr>
        <w:spacing w:after="0" w:line="240" w:lineRule="auto"/>
        <w:jc w:val="both"/>
        <w:rPr>
          <w:rFonts w:asciiTheme="majorHAnsi" w:hAnsiTheme="majorHAnsi" w:cstheme="majorHAnsi"/>
          <w:bCs/>
          <w:sz w:val="20"/>
          <w:szCs w:val="20"/>
        </w:rPr>
      </w:pP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 xml:space="preserve">na podstawie art. 226 ust. 1 pkt 5 ustawy </w:t>
      </w:r>
      <w:proofErr w:type="spellStart"/>
      <w:r w:rsidRPr="009508CF">
        <w:rPr>
          <w:rFonts w:asciiTheme="majorHAnsi" w:hAnsiTheme="majorHAnsi" w:cstheme="majorHAnsi"/>
          <w:bCs/>
          <w:spacing w:val="-1"/>
          <w:sz w:val="20"/>
          <w:szCs w:val="20"/>
        </w:rPr>
        <w:t>Pzp</w:t>
      </w:r>
      <w:proofErr w:type="spellEnd"/>
      <w:r w:rsidRPr="009508CF">
        <w:rPr>
          <w:rFonts w:asciiTheme="majorHAnsi" w:hAnsiTheme="majorHAnsi" w:cstheme="majorHAnsi"/>
          <w:bCs/>
          <w:spacing w:val="-1"/>
          <w:sz w:val="20"/>
          <w:szCs w:val="20"/>
        </w:rPr>
        <w:t>.</w:t>
      </w:r>
      <w:r w:rsidRPr="00B56F36">
        <w:rPr>
          <w:rFonts w:asciiTheme="majorHAnsi" w:hAnsiTheme="majorHAnsi" w:cstheme="majorHAnsi"/>
          <w:bCs/>
          <w:spacing w:val="-1"/>
          <w:sz w:val="20"/>
          <w:szCs w:val="20"/>
        </w:rPr>
        <w:t xml:space="preserve"> </w:t>
      </w:r>
    </w:p>
    <w:p w14:paraId="36BDEC0E" w14:textId="7AADD0BF" w:rsidR="00DA0D2A" w:rsidRPr="00B56F36" w:rsidRDefault="00A904C4" w:rsidP="00DE30AC">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660D99">
        <w:rPr>
          <w:rFonts w:asciiTheme="majorHAnsi" w:hAnsiTheme="majorHAnsi" w:cstheme="majorHAnsi"/>
          <w:b/>
          <w:bCs/>
          <w:spacing w:val="-1"/>
          <w:sz w:val="20"/>
          <w:szCs w:val="20"/>
        </w:rPr>
        <w:t>60</w:t>
      </w:r>
    </w:p>
    <w:p w14:paraId="57444AB3" w14:textId="2F15B033" w:rsidR="00A904C4" w:rsidRPr="00B56F36" w:rsidRDefault="00A904C4" w:rsidP="00DE30AC">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w:t>
      </w:r>
      <w:proofErr w:type="spellStart"/>
      <w:r w:rsidRPr="00B56F36">
        <w:rPr>
          <w:rFonts w:asciiTheme="majorHAnsi" w:hAnsiTheme="majorHAnsi" w:cstheme="majorHAnsi"/>
          <w:b/>
          <w:bCs/>
          <w:spacing w:val="-1"/>
          <w:sz w:val="20"/>
          <w:szCs w:val="20"/>
        </w:rPr>
        <w:t>cy</w:t>
      </w:r>
      <w:proofErr w:type="spellEnd"/>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 xml:space="preserve">Wybór oferty najkorzystniejszej nastąpi zgodnie z art. 239 ustawy </w:t>
      </w:r>
      <w:proofErr w:type="spellStart"/>
      <w:r w:rsidR="00A904C4" w:rsidRPr="00B56F36">
        <w:rPr>
          <w:rFonts w:asciiTheme="majorHAnsi" w:hAnsiTheme="majorHAnsi" w:cstheme="majorHAnsi"/>
          <w:sz w:val="20"/>
          <w:szCs w:val="20"/>
        </w:rPr>
        <w:t>Pzp</w:t>
      </w:r>
      <w:proofErr w:type="spellEnd"/>
      <w:r w:rsidR="00A904C4" w:rsidRPr="00B56F36">
        <w:rPr>
          <w:rFonts w:asciiTheme="majorHAnsi" w:hAnsiTheme="majorHAnsi" w:cstheme="majorHAnsi"/>
          <w:sz w:val="20"/>
          <w:szCs w:val="20"/>
        </w:rPr>
        <w:t>.</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8"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6BE24F2A" w14:textId="77777777" w:rsidR="00A64DA7" w:rsidRPr="00B56F36" w:rsidRDefault="00A64DA7" w:rsidP="00CC124D">
      <w:pPr>
        <w:spacing w:after="0" w:line="240" w:lineRule="auto"/>
        <w:rPr>
          <w:rFonts w:asciiTheme="majorHAnsi" w:hAnsiTheme="majorHAnsi" w:cstheme="majorHAnsi"/>
          <w:sz w:val="20"/>
          <w:szCs w:val="20"/>
        </w:rPr>
      </w:pP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lastRenderedPageBreak/>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B56F36" w:rsidRDefault="00E47AFB" w:rsidP="00CC124D">
      <w:pPr>
        <w:spacing w:after="0" w:line="240" w:lineRule="auto"/>
        <w:rPr>
          <w:rFonts w:asciiTheme="majorHAnsi" w:hAnsiTheme="majorHAnsi" w:cstheme="majorHAnsi"/>
          <w:sz w:val="20"/>
          <w:szCs w:val="20"/>
        </w:rPr>
      </w:pP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20C5D0B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B56F36" w:rsidRDefault="005D1DDF" w:rsidP="00CC124D">
      <w:pPr>
        <w:spacing w:after="0" w:line="240" w:lineRule="auto"/>
        <w:jc w:val="both"/>
        <w:rPr>
          <w:rFonts w:asciiTheme="majorHAnsi" w:hAnsiTheme="majorHAnsi" w:cstheme="majorHAnsi"/>
          <w:sz w:val="20"/>
          <w:szCs w:val="20"/>
        </w:rPr>
      </w:pP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1282DF7" w14:textId="77777777" w:rsidR="00697944" w:rsidRPr="00B56F36" w:rsidRDefault="00697944" w:rsidP="00CC124D">
      <w:pPr>
        <w:spacing w:after="0" w:line="240" w:lineRule="auto"/>
        <w:rPr>
          <w:rFonts w:asciiTheme="majorHAnsi" w:hAnsiTheme="majorHAnsi" w:cstheme="majorHAnsi"/>
          <w:sz w:val="20"/>
          <w:szCs w:val="20"/>
        </w:rPr>
      </w:pP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0A5006A4" w14:textId="77777777" w:rsidR="00A318BA" w:rsidRPr="00B56F36" w:rsidRDefault="00A318BA" w:rsidP="00CC124D">
      <w:pPr>
        <w:spacing w:after="0" w:line="240" w:lineRule="auto"/>
        <w:jc w:val="both"/>
        <w:rPr>
          <w:rFonts w:asciiTheme="majorHAnsi" w:hAnsiTheme="majorHAnsi" w:cstheme="majorHAnsi"/>
          <w:sz w:val="20"/>
          <w:szCs w:val="20"/>
        </w:rPr>
      </w:pP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10 – Oświadczenie z art. 117 ust. 4 </w:t>
      </w:r>
      <w:proofErr w:type="spellStart"/>
      <w:r w:rsidRPr="00B56F36">
        <w:rPr>
          <w:rFonts w:asciiTheme="majorHAnsi" w:hAnsiTheme="majorHAnsi" w:cstheme="majorHAnsi"/>
          <w:sz w:val="20"/>
          <w:szCs w:val="20"/>
        </w:rPr>
        <w:t>Pzp</w:t>
      </w:r>
      <w:proofErr w:type="spellEnd"/>
    </w:p>
    <w:sectPr w:rsidR="00E47AFB" w:rsidRPr="00B56F36" w:rsidSect="006F424F">
      <w:footerReference w:type="default" r:id="rId19"/>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EAC2" w14:textId="77777777" w:rsidR="00F3660C" w:rsidRDefault="00F3660C">
      <w:r>
        <w:separator/>
      </w:r>
    </w:p>
  </w:endnote>
  <w:endnote w:type="continuationSeparator" w:id="0">
    <w:p w14:paraId="4EF32BB5" w14:textId="77777777" w:rsidR="00F3660C" w:rsidRDefault="00F3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20F0BD13"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w:t>
    </w:r>
    <w:r w:rsidR="00705055">
      <w:rPr>
        <w:rFonts w:ascii="Calibri Light" w:hAnsi="Calibri Light" w:cs="Calibri"/>
        <w:b/>
        <w:color w:val="808080"/>
        <w:sz w:val="18"/>
        <w:szCs w:val="18"/>
      </w:rPr>
      <w:t>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4B68" w14:textId="77777777" w:rsidR="00F3660C" w:rsidRDefault="00F3660C">
      <w:r>
        <w:separator/>
      </w:r>
    </w:p>
  </w:footnote>
  <w:footnote w:type="continuationSeparator" w:id="0">
    <w:p w14:paraId="7DC8A576" w14:textId="77777777" w:rsidR="00F3660C" w:rsidRDefault="00F36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0"/>
  </w:num>
  <w:num w:numId="4">
    <w:abstractNumId w:val="34"/>
  </w:num>
  <w:num w:numId="5">
    <w:abstractNumId w:val="27"/>
  </w:num>
  <w:num w:numId="6">
    <w:abstractNumId w:val="23"/>
  </w:num>
  <w:num w:numId="7">
    <w:abstractNumId w:val="46"/>
  </w:num>
  <w:num w:numId="8">
    <w:abstractNumId w:val="40"/>
  </w:num>
  <w:num w:numId="9">
    <w:abstractNumId w:val="16"/>
  </w:num>
  <w:num w:numId="10">
    <w:abstractNumId w:val="10"/>
  </w:num>
  <w:num w:numId="11">
    <w:abstractNumId w:val="13"/>
  </w:num>
  <w:num w:numId="12">
    <w:abstractNumId w:val="33"/>
  </w:num>
  <w:num w:numId="13">
    <w:abstractNumId w:val="31"/>
  </w:num>
  <w:num w:numId="14">
    <w:abstractNumId w:val="17"/>
  </w:num>
  <w:num w:numId="15">
    <w:abstractNumId w:val="30"/>
  </w:num>
  <w:num w:numId="16">
    <w:abstractNumId w:val="44"/>
  </w:num>
  <w:num w:numId="17">
    <w:abstractNumId w:val="19"/>
  </w:num>
  <w:num w:numId="18">
    <w:abstractNumId w:val="28"/>
  </w:num>
  <w:num w:numId="19">
    <w:abstractNumId w:val="25"/>
  </w:num>
  <w:num w:numId="20">
    <w:abstractNumId w:val="41"/>
  </w:num>
  <w:num w:numId="21">
    <w:abstractNumId w:val="47"/>
  </w:num>
  <w:num w:numId="22">
    <w:abstractNumId w:val="32"/>
  </w:num>
  <w:num w:numId="23">
    <w:abstractNumId w:val="45"/>
  </w:num>
  <w:num w:numId="24">
    <w:abstractNumId w:val="21"/>
  </w:num>
  <w:num w:numId="25">
    <w:abstractNumId w:val="9"/>
  </w:num>
  <w:num w:numId="26">
    <w:abstractNumId w:val="36"/>
  </w:num>
  <w:num w:numId="27">
    <w:abstractNumId w:val="29"/>
  </w:num>
  <w:num w:numId="28">
    <w:abstractNumId w:val="48"/>
  </w:num>
  <w:num w:numId="29">
    <w:abstractNumId w:val="0"/>
  </w:num>
  <w:num w:numId="30">
    <w:abstractNumId w:val="37"/>
  </w:num>
  <w:num w:numId="31">
    <w:abstractNumId w:val="38"/>
  </w:num>
  <w:num w:numId="32">
    <w:abstractNumId w:val="39"/>
  </w:num>
  <w:num w:numId="33">
    <w:abstractNumId w:val="11"/>
  </w:num>
  <w:num w:numId="34">
    <w:abstractNumId w:val="42"/>
  </w:num>
  <w:num w:numId="35">
    <w:abstractNumId w:val="49"/>
  </w:num>
  <w:num w:numId="36">
    <w:abstractNumId w:val="35"/>
  </w:num>
  <w:num w:numId="37">
    <w:abstractNumId w:val="12"/>
  </w:num>
  <w:num w:numId="38">
    <w:abstractNumId w:val="18"/>
  </w:num>
  <w:num w:numId="39">
    <w:abstractNumId w:val="50"/>
  </w:num>
  <w:num w:numId="40">
    <w:abstractNumId w:val="26"/>
  </w:num>
  <w:num w:numId="41">
    <w:abstractNumId w:val="22"/>
  </w:num>
  <w:num w:numId="42">
    <w:abstractNumId w:val="43"/>
  </w:num>
  <w:num w:numId="43">
    <w:abstractNumId w:val="24"/>
  </w:num>
  <w:num w:numId="44">
    <w:abstractNumId w:val="5"/>
  </w:num>
  <w:num w:numId="45">
    <w:abstractNumId w:val="8"/>
  </w:num>
  <w:num w:numId="4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6C8D"/>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1DA7"/>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745D"/>
    <w:rsid w:val="0010048E"/>
    <w:rsid w:val="00101987"/>
    <w:rsid w:val="00102D1F"/>
    <w:rsid w:val="0010357C"/>
    <w:rsid w:val="001035B1"/>
    <w:rsid w:val="001037E1"/>
    <w:rsid w:val="00104411"/>
    <w:rsid w:val="001061A9"/>
    <w:rsid w:val="0011013D"/>
    <w:rsid w:val="001110A8"/>
    <w:rsid w:val="0011142F"/>
    <w:rsid w:val="00111F45"/>
    <w:rsid w:val="00112048"/>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145"/>
    <w:rsid w:val="00154156"/>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A48"/>
    <w:rsid w:val="00225018"/>
    <w:rsid w:val="0022771F"/>
    <w:rsid w:val="00235B63"/>
    <w:rsid w:val="00241A3A"/>
    <w:rsid w:val="00241D09"/>
    <w:rsid w:val="00241E97"/>
    <w:rsid w:val="00244E42"/>
    <w:rsid w:val="00246A76"/>
    <w:rsid w:val="00251A06"/>
    <w:rsid w:val="00253FF4"/>
    <w:rsid w:val="00255B3E"/>
    <w:rsid w:val="00256BE8"/>
    <w:rsid w:val="00257981"/>
    <w:rsid w:val="00260022"/>
    <w:rsid w:val="00261B8A"/>
    <w:rsid w:val="00261C91"/>
    <w:rsid w:val="00262275"/>
    <w:rsid w:val="00262B52"/>
    <w:rsid w:val="00263F1E"/>
    <w:rsid w:val="002661D8"/>
    <w:rsid w:val="00267AAD"/>
    <w:rsid w:val="00270223"/>
    <w:rsid w:val="002739EA"/>
    <w:rsid w:val="00273F24"/>
    <w:rsid w:val="0028014F"/>
    <w:rsid w:val="00281EDE"/>
    <w:rsid w:val="0028267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4580"/>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67D9"/>
    <w:rsid w:val="003A6E45"/>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11B3"/>
    <w:rsid w:val="004C177E"/>
    <w:rsid w:val="004C236D"/>
    <w:rsid w:val="004C302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DD0"/>
    <w:rsid w:val="00520CC6"/>
    <w:rsid w:val="00522E94"/>
    <w:rsid w:val="005261AD"/>
    <w:rsid w:val="00530551"/>
    <w:rsid w:val="00531FF8"/>
    <w:rsid w:val="00532B4B"/>
    <w:rsid w:val="00532ECD"/>
    <w:rsid w:val="00534901"/>
    <w:rsid w:val="005360F9"/>
    <w:rsid w:val="00537735"/>
    <w:rsid w:val="00541342"/>
    <w:rsid w:val="00542F43"/>
    <w:rsid w:val="00543A1B"/>
    <w:rsid w:val="00543DDD"/>
    <w:rsid w:val="005445DE"/>
    <w:rsid w:val="00544C9C"/>
    <w:rsid w:val="00545DFA"/>
    <w:rsid w:val="00547912"/>
    <w:rsid w:val="00552381"/>
    <w:rsid w:val="00555FAE"/>
    <w:rsid w:val="005565EF"/>
    <w:rsid w:val="00560492"/>
    <w:rsid w:val="00565E5E"/>
    <w:rsid w:val="00566841"/>
    <w:rsid w:val="0056798B"/>
    <w:rsid w:val="00573B93"/>
    <w:rsid w:val="005748F3"/>
    <w:rsid w:val="00577025"/>
    <w:rsid w:val="005847D5"/>
    <w:rsid w:val="005849D8"/>
    <w:rsid w:val="0058640D"/>
    <w:rsid w:val="00592043"/>
    <w:rsid w:val="00592C36"/>
    <w:rsid w:val="00592D6D"/>
    <w:rsid w:val="00593EF7"/>
    <w:rsid w:val="00596611"/>
    <w:rsid w:val="00597F9E"/>
    <w:rsid w:val="005A00C9"/>
    <w:rsid w:val="005A1305"/>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0D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48D4"/>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055"/>
    <w:rsid w:val="0070529D"/>
    <w:rsid w:val="00707497"/>
    <w:rsid w:val="00710F6A"/>
    <w:rsid w:val="00714F4C"/>
    <w:rsid w:val="007157C3"/>
    <w:rsid w:val="0071673D"/>
    <w:rsid w:val="007224D9"/>
    <w:rsid w:val="00723012"/>
    <w:rsid w:val="00724CE2"/>
    <w:rsid w:val="00724F7B"/>
    <w:rsid w:val="00725CAE"/>
    <w:rsid w:val="00731C3A"/>
    <w:rsid w:val="00731FF6"/>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8B0"/>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323B"/>
    <w:rsid w:val="007C4812"/>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10A"/>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0E41"/>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1EB3"/>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60F8"/>
    <w:rsid w:val="009966A8"/>
    <w:rsid w:val="00996F3F"/>
    <w:rsid w:val="00997624"/>
    <w:rsid w:val="009A4796"/>
    <w:rsid w:val="009A4FF0"/>
    <w:rsid w:val="009A6048"/>
    <w:rsid w:val="009A6986"/>
    <w:rsid w:val="009A77BC"/>
    <w:rsid w:val="009B02AA"/>
    <w:rsid w:val="009B09A5"/>
    <w:rsid w:val="009B16C7"/>
    <w:rsid w:val="009B1A7D"/>
    <w:rsid w:val="009B1BEC"/>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7FC"/>
    <w:rsid w:val="00AB13FE"/>
    <w:rsid w:val="00AB265F"/>
    <w:rsid w:val="00AB35C8"/>
    <w:rsid w:val="00AB4106"/>
    <w:rsid w:val="00AB5360"/>
    <w:rsid w:val="00AC0243"/>
    <w:rsid w:val="00AC107B"/>
    <w:rsid w:val="00AC7DB7"/>
    <w:rsid w:val="00AD2DB9"/>
    <w:rsid w:val="00AD52A4"/>
    <w:rsid w:val="00AD7CF2"/>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5C61"/>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48F1"/>
    <w:rsid w:val="00C85452"/>
    <w:rsid w:val="00C86ED7"/>
    <w:rsid w:val="00C907DB"/>
    <w:rsid w:val="00C90825"/>
    <w:rsid w:val="00C917C6"/>
    <w:rsid w:val="00C919AD"/>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5E3"/>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302AE"/>
    <w:rsid w:val="00D30AE5"/>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613C"/>
    <w:rsid w:val="00D96E6C"/>
    <w:rsid w:val="00DA0477"/>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0AC"/>
    <w:rsid w:val="00DE3EA7"/>
    <w:rsid w:val="00DF0734"/>
    <w:rsid w:val="00DF0A13"/>
    <w:rsid w:val="00DF0DA6"/>
    <w:rsid w:val="00DF7625"/>
    <w:rsid w:val="00E01968"/>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5D63"/>
    <w:rsid w:val="00E96B85"/>
    <w:rsid w:val="00EA00D8"/>
    <w:rsid w:val="00EA0FD9"/>
    <w:rsid w:val="00EA103A"/>
    <w:rsid w:val="00EA2E60"/>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60C"/>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C6909"/>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11620</Words>
  <Characters>69722</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81180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7</cp:revision>
  <cp:lastPrinted>2021-06-07T15:47:00Z</cp:lastPrinted>
  <dcterms:created xsi:type="dcterms:W3CDTF">2021-06-07T10:53:00Z</dcterms:created>
  <dcterms:modified xsi:type="dcterms:W3CDTF">2021-06-08T08:22:00Z</dcterms:modified>
</cp:coreProperties>
</file>