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4E6BE" w14:textId="77777777" w:rsidR="008010EA" w:rsidRPr="00E8188C" w:rsidRDefault="008010EA" w:rsidP="008010EA">
      <w:pPr>
        <w:pStyle w:val="Tytu"/>
        <w:spacing w:line="276" w:lineRule="auto"/>
        <w:jc w:val="right"/>
        <w:rPr>
          <w:bCs w:val="0"/>
          <w:sz w:val="32"/>
          <w:szCs w:val="32"/>
        </w:rPr>
      </w:pPr>
    </w:p>
    <w:p w14:paraId="46BDD6D0" w14:textId="7555D777" w:rsidR="0026041E" w:rsidRDefault="009D2482" w:rsidP="0026041E">
      <w:pPr>
        <w:shd w:val="clear" w:color="auto" w:fill="FFFFFF"/>
        <w:ind w:firstLine="22"/>
        <w:jc w:val="center"/>
        <w:rPr>
          <w:b/>
          <w:i/>
          <w:color w:val="000000"/>
          <w:spacing w:val="4"/>
          <w:sz w:val="32"/>
          <w:szCs w:val="32"/>
        </w:rPr>
      </w:pPr>
      <w:r w:rsidRPr="00E8188C">
        <w:rPr>
          <w:b/>
          <w:i/>
          <w:color w:val="000000"/>
          <w:spacing w:val="4"/>
          <w:sz w:val="32"/>
          <w:szCs w:val="32"/>
        </w:rPr>
        <w:t>UMOWA Nr WRI.</w:t>
      </w:r>
      <w:r w:rsidR="00EF6A85">
        <w:rPr>
          <w:b/>
          <w:i/>
          <w:color w:val="000000"/>
          <w:spacing w:val="4"/>
          <w:sz w:val="32"/>
          <w:szCs w:val="32"/>
        </w:rPr>
        <w:t>272.</w:t>
      </w:r>
      <w:r w:rsidR="0054202E">
        <w:rPr>
          <w:b/>
          <w:i/>
          <w:color w:val="000000"/>
          <w:spacing w:val="4"/>
          <w:sz w:val="32"/>
          <w:szCs w:val="32"/>
        </w:rPr>
        <w:t>……</w:t>
      </w:r>
      <w:r w:rsidR="00EF6A85">
        <w:rPr>
          <w:b/>
          <w:i/>
          <w:color w:val="000000"/>
          <w:spacing w:val="4"/>
          <w:sz w:val="32"/>
          <w:szCs w:val="32"/>
        </w:rPr>
        <w:t>.</w:t>
      </w:r>
      <w:r w:rsidR="0054202E">
        <w:rPr>
          <w:b/>
          <w:i/>
          <w:color w:val="000000"/>
          <w:spacing w:val="4"/>
          <w:sz w:val="32"/>
          <w:szCs w:val="32"/>
        </w:rPr>
        <w:t>…….2021</w:t>
      </w:r>
    </w:p>
    <w:p w14:paraId="4618DCB3" w14:textId="77777777" w:rsidR="007F6D16" w:rsidRPr="0026041E" w:rsidRDefault="007F6D16" w:rsidP="0026041E">
      <w:pPr>
        <w:shd w:val="clear" w:color="auto" w:fill="FFFFFF"/>
        <w:ind w:firstLine="22"/>
        <w:jc w:val="center"/>
        <w:rPr>
          <w:b/>
          <w:i/>
          <w:color w:val="auto"/>
          <w:spacing w:val="4"/>
          <w:sz w:val="32"/>
          <w:szCs w:val="32"/>
        </w:rPr>
      </w:pPr>
    </w:p>
    <w:p w14:paraId="031C5552" w14:textId="7BE6D71B" w:rsidR="009D2482" w:rsidRPr="001D0447" w:rsidRDefault="009D2482" w:rsidP="0026041E">
      <w:pPr>
        <w:shd w:val="clear" w:color="auto" w:fill="FFFFFF"/>
        <w:ind w:firstLine="22"/>
        <w:jc w:val="center"/>
      </w:pPr>
      <w:r w:rsidRPr="00E8188C">
        <w:rPr>
          <w:b/>
          <w:i/>
          <w:color w:val="000000"/>
          <w:spacing w:val="4"/>
          <w:sz w:val="32"/>
          <w:szCs w:val="32"/>
        </w:rPr>
        <w:t xml:space="preserve"> </w:t>
      </w:r>
    </w:p>
    <w:p w14:paraId="6353C813" w14:textId="77777777" w:rsidR="0054202E" w:rsidRPr="0054202E" w:rsidRDefault="0054202E" w:rsidP="0054202E">
      <w:pPr>
        <w:suppressAutoHyphens w:val="0"/>
        <w:spacing w:line="276" w:lineRule="auto"/>
        <w:jc w:val="both"/>
        <w:rPr>
          <w:color w:val="auto"/>
          <w:sz w:val="22"/>
          <w:szCs w:val="22"/>
          <w:lang w:eastAsia="pl-PL"/>
        </w:rPr>
      </w:pPr>
      <w:r w:rsidRPr="0054202E">
        <w:rPr>
          <w:color w:val="auto"/>
          <w:sz w:val="22"/>
          <w:szCs w:val="22"/>
          <w:lang w:eastAsia="pl-PL"/>
        </w:rPr>
        <w:t xml:space="preserve">zawarta w dniu </w:t>
      </w:r>
      <w:r w:rsidRPr="0054202E">
        <w:rPr>
          <w:b/>
          <w:bCs/>
          <w:color w:val="auto"/>
          <w:sz w:val="22"/>
          <w:szCs w:val="22"/>
          <w:lang w:eastAsia="pl-PL"/>
        </w:rPr>
        <w:t>………… r.</w:t>
      </w:r>
      <w:r w:rsidRPr="0054202E">
        <w:rPr>
          <w:color w:val="auto"/>
          <w:sz w:val="22"/>
          <w:szCs w:val="22"/>
          <w:lang w:eastAsia="pl-PL"/>
        </w:rPr>
        <w:t xml:space="preserve"> w Pruszkowie pomiędzy:</w:t>
      </w:r>
    </w:p>
    <w:p w14:paraId="0BA2DC6B" w14:textId="4D29DF63" w:rsidR="0054202E" w:rsidRPr="0054202E" w:rsidRDefault="0054202E" w:rsidP="0054202E">
      <w:pPr>
        <w:suppressAutoHyphens w:val="0"/>
        <w:spacing w:line="276" w:lineRule="auto"/>
        <w:jc w:val="both"/>
        <w:rPr>
          <w:bCs/>
          <w:color w:val="auto"/>
          <w:sz w:val="22"/>
          <w:szCs w:val="22"/>
          <w:lang w:eastAsia="pl-PL"/>
        </w:rPr>
      </w:pPr>
      <w:r w:rsidRPr="0054202E">
        <w:rPr>
          <w:b/>
          <w:bCs/>
          <w:color w:val="auto"/>
          <w:sz w:val="22"/>
          <w:szCs w:val="22"/>
          <w:lang w:eastAsia="pl-PL"/>
        </w:rPr>
        <w:t>Miastem Pruszków</w:t>
      </w:r>
      <w:r w:rsidRPr="0054202E">
        <w:rPr>
          <w:bCs/>
          <w:color w:val="auto"/>
          <w:sz w:val="22"/>
          <w:szCs w:val="22"/>
          <w:lang w:eastAsia="pl-PL"/>
        </w:rPr>
        <w:t xml:space="preserve"> z siedzibą w Pruszkowie,</w:t>
      </w:r>
    </w:p>
    <w:p w14:paraId="4DD55E38" w14:textId="5A6BB1E7" w:rsidR="0054202E" w:rsidRPr="0054202E" w:rsidRDefault="0054202E" w:rsidP="0054202E">
      <w:pPr>
        <w:suppressAutoHyphens w:val="0"/>
        <w:spacing w:line="276" w:lineRule="auto"/>
        <w:jc w:val="both"/>
        <w:rPr>
          <w:color w:val="auto"/>
          <w:sz w:val="22"/>
          <w:szCs w:val="22"/>
          <w:lang w:eastAsia="pl-PL"/>
        </w:rPr>
      </w:pPr>
      <w:r w:rsidRPr="0054202E">
        <w:rPr>
          <w:bCs/>
          <w:color w:val="auto"/>
          <w:sz w:val="22"/>
          <w:szCs w:val="22"/>
          <w:lang w:eastAsia="pl-PL"/>
        </w:rPr>
        <w:t>adres: 05-800 Pruszków, ul. J. I. Kraszewskiego 14/16</w:t>
      </w:r>
      <w:r w:rsidRPr="0054202E">
        <w:rPr>
          <w:color w:val="auto"/>
          <w:sz w:val="22"/>
          <w:szCs w:val="22"/>
          <w:lang w:eastAsia="pl-PL"/>
        </w:rPr>
        <w:t xml:space="preserve">, </w:t>
      </w:r>
    </w:p>
    <w:p w14:paraId="0D8C57F9" w14:textId="77777777" w:rsidR="0054202E" w:rsidRPr="0054202E" w:rsidRDefault="0054202E" w:rsidP="0054202E">
      <w:pPr>
        <w:suppressAutoHyphens w:val="0"/>
        <w:spacing w:line="276" w:lineRule="auto"/>
        <w:jc w:val="both"/>
        <w:rPr>
          <w:color w:val="auto"/>
          <w:sz w:val="22"/>
          <w:szCs w:val="22"/>
          <w:lang w:eastAsia="pl-PL"/>
        </w:rPr>
      </w:pPr>
      <w:r w:rsidRPr="0054202E">
        <w:rPr>
          <w:color w:val="auto"/>
          <w:sz w:val="22"/>
          <w:szCs w:val="22"/>
          <w:lang w:eastAsia="pl-PL"/>
        </w:rPr>
        <w:t>NIP 534-24-06-015, REGON 015834660</w:t>
      </w:r>
    </w:p>
    <w:p w14:paraId="5C17A5D3" w14:textId="77777777" w:rsidR="0054202E" w:rsidRPr="0054202E" w:rsidRDefault="0054202E" w:rsidP="0054202E">
      <w:pPr>
        <w:suppressAutoHyphens w:val="0"/>
        <w:spacing w:line="276" w:lineRule="auto"/>
        <w:jc w:val="both"/>
        <w:rPr>
          <w:color w:val="auto"/>
          <w:sz w:val="22"/>
          <w:szCs w:val="22"/>
          <w:lang w:eastAsia="pl-PL"/>
        </w:rPr>
      </w:pPr>
      <w:r w:rsidRPr="0054202E">
        <w:rPr>
          <w:color w:val="auto"/>
          <w:sz w:val="22"/>
          <w:szCs w:val="22"/>
          <w:lang w:eastAsia="pl-PL"/>
        </w:rPr>
        <w:t>reprezentowanym przez Pawła Makucha – Prezydenta Miasta Pruszkowa,</w:t>
      </w:r>
    </w:p>
    <w:p w14:paraId="12417C9A" w14:textId="6C6F42CE" w:rsidR="0054202E" w:rsidRPr="0054202E" w:rsidRDefault="0054202E" w:rsidP="0054202E">
      <w:pPr>
        <w:suppressAutoHyphens w:val="0"/>
        <w:spacing w:line="276" w:lineRule="auto"/>
        <w:jc w:val="both"/>
        <w:rPr>
          <w:color w:val="auto"/>
          <w:sz w:val="22"/>
          <w:szCs w:val="22"/>
          <w:lang w:eastAsia="pl-PL"/>
        </w:rPr>
      </w:pPr>
      <w:r>
        <w:rPr>
          <w:color w:val="auto"/>
          <w:sz w:val="22"/>
          <w:szCs w:val="22"/>
          <w:lang w:eastAsia="pl-PL"/>
        </w:rPr>
        <w:t>z</w:t>
      </w:r>
      <w:r w:rsidRPr="0054202E">
        <w:rPr>
          <w:color w:val="auto"/>
          <w:sz w:val="22"/>
          <w:szCs w:val="22"/>
          <w:lang w:eastAsia="pl-PL"/>
        </w:rPr>
        <w:t>wanym dalej „Zamawiającym”</w:t>
      </w:r>
    </w:p>
    <w:p w14:paraId="7B087329" w14:textId="77777777" w:rsidR="00BB449B" w:rsidRPr="0054202E" w:rsidRDefault="00BB449B" w:rsidP="009D2482">
      <w:pPr>
        <w:shd w:val="clear" w:color="auto" w:fill="FFFFFF"/>
        <w:suppressAutoHyphens w:val="0"/>
        <w:ind w:left="7"/>
        <w:jc w:val="both"/>
        <w:rPr>
          <w:color w:val="auto"/>
          <w:sz w:val="22"/>
          <w:szCs w:val="22"/>
          <w:lang w:eastAsia="pl-PL"/>
        </w:rPr>
      </w:pPr>
    </w:p>
    <w:p w14:paraId="0E36D5EC" w14:textId="77777777" w:rsidR="009D2482" w:rsidRPr="0054202E" w:rsidRDefault="009D2482" w:rsidP="009D2482">
      <w:pPr>
        <w:shd w:val="clear" w:color="auto" w:fill="FFFFFF"/>
        <w:suppressAutoHyphens w:val="0"/>
        <w:ind w:left="14"/>
        <w:jc w:val="both"/>
        <w:rPr>
          <w:b/>
          <w:color w:val="000000"/>
          <w:spacing w:val="-22"/>
          <w:sz w:val="22"/>
          <w:szCs w:val="22"/>
          <w:lang w:eastAsia="pl-PL"/>
        </w:rPr>
      </w:pPr>
      <w:r w:rsidRPr="0054202E">
        <w:rPr>
          <w:b/>
          <w:color w:val="000000"/>
          <w:spacing w:val="-22"/>
          <w:sz w:val="22"/>
          <w:szCs w:val="22"/>
          <w:lang w:eastAsia="pl-PL"/>
        </w:rPr>
        <w:t>a:</w:t>
      </w:r>
    </w:p>
    <w:p w14:paraId="68B9731B" w14:textId="77777777" w:rsidR="00BB449B" w:rsidRPr="0054202E" w:rsidRDefault="00BB449B" w:rsidP="009D2482">
      <w:pPr>
        <w:shd w:val="clear" w:color="auto" w:fill="FFFFFF"/>
        <w:suppressAutoHyphens w:val="0"/>
        <w:ind w:left="14"/>
        <w:jc w:val="both"/>
        <w:rPr>
          <w:b/>
          <w:color w:val="000000"/>
          <w:spacing w:val="-22"/>
          <w:sz w:val="22"/>
          <w:szCs w:val="22"/>
          <w:lang w:eastAsia="pl-PL"/>
        </w:rPr>
      </w:pPr>
    </w:p>
    <w:p w14:paraId="2D81D1BD" w14:textId="77777777" w:rsidR="009D2482" w:rsidRPr="0054202E" w:rsidRDefault="009D2482" w:rsidP="009D2482">
      <w:pPr>
        <w:suppressAutoHyphens w:val="0"/>
        <w:jc w:val="both"/>
        <w:rPr>
          <w:color w:val="auto"/>
          <w:sz w:val="22"/>
          <w:szCs w:val="22"/>
          <w:lang w:eastAsia="pl-PL"/>
        </w:rPr>
      </w:pPr>
      <w:r w:rsidRPr="0054202E">
        <w:rPr>
          <w:color w:val="auto"/>
          <w:sz w:val="22"/>
          <w:szCs w:val="22"/>
          <w:lang w:eastAsia="pl-PL"/>
        </w:rPr>
        <w:t xml:space="preserve">firmą; </w:t>
      </w:r>
    </w:p>
    <w:p w14:paraId="62645852" w14:textId="77777777" w:rsidR="0054202E" w:rsidRDefault="0054202E" w:rsidP="009D2482">
      <w:pPr>
        <w:shd w:val="clear" w:color="auto" w:fill="FFFFFF"/>
        <w:suppressAutoHyphens w:val="0"/>
        <w:jc w:val="both"/>
        <w:rPr>
          <w:color w:val="000000"/>
          <w:spacing w:val="-1"/>
          <w:sz w:val="22"/>
          <w:szCs w:val="22"/>
          <w:lang w:eastAsia="pl-PL"/>
        </w:rPr>
      </w:pPr>
      <w:r w:rsidRPr="0054202E">
        <w:rPr>
          <w:bCs/>
          <w:color w:val="000000"/>
          <w:spacing w:val="-1"/>
          <w:sz w:val="22"/>
          <w:szCs w:val="22"/>
          <w:lang w:eastAsia="pl-PL"/>
        </w:rPr>
        <w:t>……………………………………………………………………………………………..….</w:t>
      </w:r>
      <w:r w:rsidR="001B2160" w:rsidRPr="0054202E">
        <w:rPr>
          <w:bCs/>
          <w:color w:val="000000"/>
          <w:spacing w:val="-1"/>
          <w:sz w:val="22"/>
          <w:szCs w:val="22"/>
          <w:lang w:eastAsia="pl-PL"/>
        </w:rPr>
        <w:t>z siedzibą</w:t>
      </w:r>
      <w:r w:rsidR="001B2160" w:rsidRPr="0054202E">
        <w:rPr>
          <w:b/>
          <w:bCs/>
          <w:color w:val="000000"/>
          <w:spacing w:val="-1"/>
          <w:sz w:val="22"/>
          <w:szCs w:val="22"/>
          <w:lang w:eastAsia="pl-PL"/>
        </w:rPr>
        <w:t xml:space="preserve"> </w:t>
      </w:r>
      <w:r w:rsidR="009D2482" w:rsidRPr="0054202E">
        <w:rPr>
          <w:bCs/>
          <w:color w:val="000000"/>
          <w:spacing w:val="-1"/>
          <w:sz w:val="22"/>
          <w:szCs w:val="22"/>
          <w:lang w:eastAsia="pl-PL"/>
        </w:rPr>
        <w:t xml:space="preserve">przy ul. </w:t>
      </w:r>
      <w:r>
        <w:rPr>
          <w:bCs/>
          <w:color w:val="000000"/>
          <w:spacing w:val="-1"/>
          <w:sz w:val="22"/>
          <w:szCs w:val="22"/>
          <w:lang w:eastAsia="pl-PL"/>
        </w:rPr>
        <w:t>……………………………………</w:t>
      </w:r>
      <w:r w:rsidR="009D2482" w:rsidRPr="0054202E">
        <w:rPr>
          <w:bCs/>
          <w:color w:val="000000"/>
          <w:spacing w:val="-1"/>
          <w:sz w:val="22"/>
          <w:szCs w:val="22"/>
          <w:lang w:eastAsia="pl-PL"/>
        </w:rPr>
        <w:t xml:space="preserve">, działającym na podstawie centralnej ewidencji i informacji o działalności gospodarczej, Regon </w:t>
      </w:r>
      <w:r>
        <w:rPr>
          <w:bCs/>
          <w:color w:val="000000"/>
          <w:spacing w:val="-1"/>
          <w:sz w:val="22"/>
          <w:szCs w:val="22"/>
          <w:lang w:eastAsia="pl-PL"/>
        </w:rPr>
        <w:t>………………………</w:t>
      </w:r>
      <w:r w:rsidR="009D2482" w:rsidRPr="0054202E">
        <w:rPr>
          <w:bCs/>
          <w:color w:val="000000"/>
          <w:spacing w:val="-1"/>
          <w:sz w:val="22"/>
          <w:szCs w:val="22"/>
          <w:lang w:eastAsia="pl-PL"/>
        </w:rPr>
        <w:t xml:space="preserve">, NIP </w:t>
      </w:r>
      <w:r>
        <w:rPr>
          <w:bCs/>
          <w:color w:val="000000"/>
          <w:spacing w:val="-1"/>
          <w:sz w:val="22"/>
          <w:szCs w:val="22"/>
          <w:lang w:eastAsia="pl-PL"/>
        </w:rPr>
        <w:t>……………………</w:t>
      </w:r>
      <w:r w:rsidR="009D2482" w:rsidRPr="0054202E">
        <w:rPr>
          <w:color w:val="000000"/>
          <w:spacing w:val="-1"/>
          <w:sz w:val="22"/>
          <w:szCs w:val="22"/>
          <w:lang w:eastAsia="pl-PL"/>
        </w:rPr>
        <w:t xml:space="preserve"> </w:t>
      </w:r>
    </w:p>
    <w:p w14:paraId="68580DF5" w14:textId="3E9D310F" w:rsidR="009D2482" w:rsidRDefault="009D2482" w:rsidP="009D2482">
      <w:pPr>
        <w:shd w:val="clear" w:color="auto" w:fill="FFFFFF"/>
        <w:suppressAutoHyphens w:val="0"/>
        <w:jc w:val="both"/>
        <w:rPr>
          <w:b/>
          <w:bCs/>
          <w:color w:val="000000"/>
          <w:spacing w:val="4"/>
          <w:sz w:val="22"/>
          <w:szCs w:val="22"/>
          <w:lang w:eastAsia="pl-PL"/>
        </w:rPr>
      </w:pPr>
      <w:r w:rsidRPr="0054202E">
        <w:rPr>
          <w:bCs/>
          <w:color w:val="000000"/>
          <w:spacing w:val="4"/>
          <w:sz w:val="22"/>
          <w:szCs w:val="22"/>
          <w:lang w:eastAsia="pl-PL"/>
        </w:rPr>
        <w:t xml:space="preserve">zwanym dalej </w:t>
      </w:r>
      <w:r w:rsidRPr="0054202E">
        <w:rPr>
          <w:b/>
          <w:bCs/>
          <w:color w:val="000000"/>
          <w:spacing w:val="4"/>
          <w:sz w:val="22"/>
          <w:szCs w:val="22"/>
          <w:lang w:eastAsia="pl-PL"/>
        </w:rPr>
        <w:t>„Wykonawcą".</w:t>
      </w:r>
    </w:p>
    <w:p w14:paraId="4C8B32F7" w14:textId="77777777" w:rsidR="0054202E" w:rsidRDefault="0054202E" w:rsidP="009D2482">
      <w:pPr>
        <w:shd w:val="clear" w:color="auto" w:fill="FFFFFF"/>
        <w:suppressAutoHyphens w:val="0"/>
        <w:jc w:val="both"/>
        <w:rPr>
          <w:b/>
          <w:bCs/>
          <w:color w:val="000000"/>
          <w:spacing w:val="4"/>
          <w:sz w:val="22"/>
          <w:szCs w:val="22"/>
          <w:lang w:eastAsia="pl-PL"/>
        </w:rPr>
      </w:pPr>
    </w:p>
    <w:p w14:paraId="132F1D9A" w14:textId="77777777" w:rsidR="0054202E" w:rsidRPr="0054202E" w:rsidRDefault="0054202E" w:rsidP="009D2482">
      <w:pPr>
        <w:shd w:val="clear" w:color="auto" w:fill="FFFFFF"/>
        <w:suppressAutoHyphens w:val="0"/>
        <w:jc w:val="both"/>
        <w:rPr>
          <w:b/>
          <w:bCs/>
          <w:color w:val="000000"/>
          <w:spacing w:val="4"/>
          <w:sz w:val="22"/>
          <w:szCs w:val="22"/>
          <w:lang w:eastAsia="pl-PL"/>
        </w:rPr>
      </w:pPr>
    </w:p>
    <w:p w14:paraId="3ACB59AE" w14:textId="20D48C5D" w:rsidR="0054202E" w:rsidRPr="0054202E" w:rsidRDefault="0054202E" w:rsidP="0054202E">
      <w:pPr>
        <w:shd w:val="clear" w:color="auto" w:fill="FFFFFF"/>
        <w:suppressAutoHyphens w:val="0"/>
        <w:jc w:val="both"/>
        <w:rPr>
          <w:bCs/>
          <w:color w:val="000000"/>
          <w:spacing w:val="-1"/>
          <w:sz w:val="22"/>
          <w:szCs w:val="22"/>
          <w:lang w:eastAsia="pl-PL"/>
        </w:rPr>
      </w:pPr>
      <w:r w:rsidRPr="0054202E">
        <w:rPr>
          <w:bCs/>
          <w:color w:val="000000"/>
          <w:spacing w:val="-1"/>
          <w:sz w:val="22"/>
          <w:szCs w:val="22"/>
          <w:lang w:eastAsia="pl-PL"/>
        </w:rPr>
        <w:t>Zawarta na podstawie dokonanego przez Zamawiającego wyboru oferty Wykonawcy wyłonionego w wyniku przeprowadzonego postępowania w trybie podstawowym bez przeprowadzenia negocjacji, zgodnie z art. 275 pkt 1 ustawy z dnia 11 września 2019 r. Prawo zamówień publicznych (Dz. U. 2019, poz. 2019 z późn. zm.) – dalej Pzp.</w:t>
      </w:r>
    </w:p>
    <w:p w14:paraId="263C40B4" w14:textId="77777777" w:rsidR="0054202E" w:rsidRPr="0054202E" w:rsidRDefault="0054202E" w:rsidP="0054202E">
      <w:pPr>
        <w:shd w:val="clear" w:color="auto" w:fill="FFFFFF"/>
        <w:suppressAutoHyphens w:val="0"/>
        <w:jc w:val="both"/>
        <w:rPr>
          <w:bCs/>
          <w:color w:val="000000"/>
          <w:spacing w:val="-1"/>
          <w:sz w:val="22"/>
          <w:szCs w:val="22"/>
          <w:lang w:eastAsia="pl-PL"/>
        </w:rPr>
      </w:pPr>
    </w:p>
    <w:p w14:paraId="7DF85F35" w14:textId="544EA6B9" w:rsidR="00BB5279" w:rsidRPr="007F6D16" w:rsidRDefault="0054202E">
      <w:pPr>
        <w:pStyle w:val="Tretekstu"/>
        <w:spacing w:line="276" w:lineRule="auto"/>
        <w:rPr>
          <w:rFonts w:ascii="Times New Roman" w:hAnsi="Times New Roman" w:cs="Times New Roman"/>
          <w:b w:val="0"/>
          <w:bCs/>
          <w:spacing w:val="-1"/>
        </w:rPr>
      </w:pPr>
      <w:r w:rsidRPr="007F6D16">
        <w:rPr>
          <w:rFonts w:ascii="Times New Roman" w:hAnsi="Times New Roman" w:cs="Times New Roman"/>
          <w:bCs/>
          <w:spacing w:val="-1"/>
        </w:rPr>
        <w:t>Numer referencyjny postępowania: ………………………</w:t>
      </w:r>
    </w:p>
    <w:p w14:paraId="136AEB83" w14:textId="77777777" w:rsidR="0054202E" w:rsidRPr="0054202E" w:rsidRDefault="0054202E">
      <w:pPr>
        <w:pStyle w:val="Tretekstu"/>
        <w:spacing w:line="276" w:lineRule="auto"/>
        <w:rPr>
          <w:rFonts w:ascii="Times New Roman" w:hAnsi="Times New Roman" w:cs="Times New Roman"/>
        </w:rPr>
      </w:pPr>
    </w:p>
    <w:p w14:paraId="3C697BE0" w14:textId="77777777" w:rsidR="00BB5279" w:rsidRPr="0054202E" w:rsidRDefault="00012841" w:rsidP="00BD38F8">
      <w:pPr>
        <w:pStyle w:val="Tretekstu"/>
        <w:spacing w:after="120" w:line="276" w:lineRule="auto"/>
        <w:jc w:val="center"/>
        <w:rPr>
          <w:rFonts w:ascii="Times New Roman" w:hAnsi="Times New Roman" w:cs="Times New Roman"/>
        </w:rPr>
      </w:pPr>
      <w:r w:rsidRPr="0054202E">
        <w:rPr>
          <w:rFonts w:ascii="Times New Roman" w:hAnsi="Times New Roman" w:cs="Times New Roman"/>
        </w:rPr>
        <w:t>§ 1.</w:t>
      </w:r>
    </w:p>
    <w:p w14:paraId="0ACB2EBD" w14:textId="3A36E703" w:rsidR="0054202E" w:rsidRPr="007F6D16" w:rsidRDefault="00012841" w:rsidP="0054202E">
      <w:pPr>
        <w:pStyle w:val="Akapitzlist"/>
        <w:numPr>
          <w:ilvl w:val="0"/>
          <w:numId w:val="30"/>
        </w:numPr>
        <w:ind w:left="426" w:hanging="426"/>
        <w:jc w:val="both"/>
        <w:rPr>
          <w:rFonts w:ascii="Times New Roman" w:hAnsi="Times New Roman" w:cs="Times New Roman"/>
          <w:b/>
          <w:color w:val="auto"/>
          <w:sz w:val="22"/>
        </w:rPr>
      </w:pPr>
      <w:r w:rsidRPr="007F6D16">
        <w:rPr>
          <w:rFonts w:ascii="Times New Roman" w:hAnsi="Times New Roman" w:cs="Times New Roman"/>
          <w:sz w:val="22"/>
        </w:rPr>
        <w:t xml:space="preserve">Zamawiający zleca, a Wykonawca przyjmuje do realizacji </w:t>
      </w:r>
      <w:r w:rsidR="00BD38F8" w:rsidRPr="007F6D16">
        <w:rPr>
          <w:rFonts w:ascii="Times New Roman" w:hAnsi="Times New Roman" w:cs="Times New Roman"/>
          <w:sz w:val="22"/>
        </w:rPr>
        <w:t>wyk</w:t>
      </w:r>
      <w:r w:rsidR="000770B9" w:rsidRPr="007F6D16">
        <w:rPr>
          <w:rFonts w:ascii="Times New Roman" w:hAnsi="Times New Roman" w:cs="Times New Roman"/>
          <w:sz w:val="22"/>
        </w:rPr>
        <w:t>onani</w:t>
      </w:r>
      <w:r w:rsidR="003F0AB6" w:rsidRPr="007F6D16">
        <w:rPr>
          <w:rFonts w:ascii="Times New Roman" w:hAnsi="Times New Roman" w:cs="Times New Roman"/>
          <w:sz w:val="22"/>
        </w:rPr>
        <w:t>e</w:t>
      </w:r>
      <w:r w:rsidR="000770B9" w:rsidRPr="007F6D16">
        <w:rPr>
          <w:rFonts w:ascii="Times New Roman" w:hAnsi="Times New Roman" w:cs="Times New Roman"/>
          <w:sz w:val="22"/>
        </w:rPr>
        <w:t xml:space="preserve"> </w:t>
      </w:r>
      <w:r w:rsidR="007F6D16" w:rsidRPr="007F6D16">
        <w:rPr>
          <w:rFonts w:ascii="Times New Roman" w:hAnsi="Times New Roman" w:cs="Times New Roman"/>
          <w:color w:val="auto"/>
          <w:sz w:val="22"/>
        </w:rPr>
        <w:t>przebudow</w:t>
      </w:r>
      <w:r w:rsidR="007F6D16">
        <w:rPr>
          <w:rFonts w:ascii="Times New Roman" w:hAnsi="Times New Roman" w:cs="Times New Roman"/>
          <w:color w:val="auto"/>
          <w:sz w:val="22"/>
        </w:rPr>
        <w:t>ę</w:t>
      </w:r>
      <w:r w:rsidR="007F6D16" w:rsidRPr="007F6D16">
        <w:rPr>
          <w:rFonts w:ascii="Times New Roman" w:hAnsi="Times New Roman" w:cs="Times New Roman"/>
          <w:color w:val="auto"/>
          <w:sz w:val="22"/>
        </w:rPr>
        <w:t xml:space="preserve"> pasa drogowego dróg gminnych w zakresie wykonania aktywnego zsynchronizowanego doświetlenia przejścia dla pieszych</w:t>
      </w:r>
      <w:r w:rsidR="007F6D16" w:rsidRPr="007F6D16" w:rsidDel="007F6D16">
        <w:rPr>
          <w:rFonts w:ascii="Times New Roman" w:hAnsi="Times New Roman" w:cs="Times New Roman"/>
          <w:color w:val="auto"/>
          <w:sz w:val="22"/>
        </w:rPr>
        <w:t xml:space="preserve"> </w:t>
      </w:r>
    </w:p>
    <w:p w14:paraId="64AB929F" w14:textId="77777777" w:rsidR="0054202E" w:rsidRPr="0054202E" w:rsidRDefault="0054202E" w:rsidP="0054202E">
      <w:pPr>
        <w:numPr>
          <w:ilvl w:val="0"/>
          <w:numId w:val="10"/>
        </w:numPr>
        <w:rPr>
          <w:b/>
          <w:color w:val="auto"/>
          <w:sz w:val="22"/>
          <w:szCs w:val="22"/>
        </w:rPr>
      </w:pPr>
      <w:r w:rsidRPr="0054202E">
        <w:rPr>
          <w:b/>
          <w:color w:val="auto"/>
          <w:sz w:val="22"/>
          <w:szCs w:val="22"/>
        </w:rPr>
        <w:t>ul. Chopina przy Przedszkolu Miejskim Nr 3,</w:t>
      </w:r>
    </w:p>
    <w:p w14:paraId="2524C683" w14:textId="77777777" w:rsidR="0054202E" w:rsidRPr="0054202E" w:rsidRDefault="0054202E" w:rsidP="0054202E">
      <w:pPr>
        <w:numPr>
          <w:ilvl w:val="0"/>
          <w:numId w:val="10"/>
        </w:numPr>
        <w:rPr>
          <w:b/>
          <w:color w:val="auto"/>
          <w:sz w:val="22"/>
          <w:szCs w:val="22"/>
        </w:rPr>
      </w:pPr>
      <w:r w:rsidRPr="0054202E">
        <w:rPr>
          <w:b/>
          <w:color w:val="auto"/>
          <w:sz w:val="22"/>
          <w:szCs w:val="22"/>
        </w:rPr>
        <w:t xml:space="preserve"> ul. Drzymały przy ul. Niecałej,</w:t>
      </w:r>
    </w:p>
    <w:p w14:paraId="0EE066E2" w14:textId="77777777" w:rsidR="0054202E" w:rsidRPr="0054202E" w:rsidRDefault="0054202E" w:rsidP="0054202E">
      <w:pPr>
        <w:numPr>
          <w:ilvl w:val="0"/>
          <w:numId w:val="10"/>
        </w:numPr>
        <w:rPr>
          <w:b/>
          <w:color w:val="auto"/>
          <w:sz w:val="22"/>
          <w:szCs w:val="22"/>
        </w:rPr>
      </w:pPr>
      <w:r w:rsidRPr="0054202E">
        <w:rPr>
          <w:b/>
          <w:color w:val="auto"/>
          <w:sz w:val="22"/>
          <w:szCs w:val="22"/>
        </w:rPr>
        <w:t xml:space="preserve"> ul. Konrada Kurca.</w:t>
      </w:r>
    </w:p>
    <w:p w14:paraId="15A0CDAC" w14:textId="77777777" w:rsidR="009D2482" w:rsidRPr="0054202E" w:rsidRDefault="009D2482" w:rsidP="009D2482">
      <w:pPr>
        <w:rPr>
          <w:b/>
          <w:sz w:val="22"/>
          <w:szCs w:val="22"/>
        </w:rPr>
      </w:pPr>
    </w:p>
    <w:p w14:paraId="54FEFE33" w14:textId="77777777" w:rsidR="00BB5279" w:rsidRPr="0054202E" w:rsidRDefault="00012841" w:rsidP="004B4F5F">
      <w:pPr>
        <w:pStyle w:val="Akapitzlist"/>
        <w:numPr>
          <w:ilvl w:val="0"/>
          <w:numId w:val="1"/>
        </w:numPr>
        <w:tabs>
          <w:tab w:val="left" w:pos="343"/>
          <w:tab w:val="left" w:pos="396"/>
        </w:tabs>
        <w:ind w:hanging="720"/>
        <w:jc w:val="both"/>
        <w:rPr>
          <w:rFonts w:ascii="Times New Roman" w:hAnsi="Times New Roman" w:cs="Times New Roman"/>
          <w:sz w:val="22"/>
        </w:rPr>
      </w:pPr>
      <w:r w:rsidRPr="0054202E">
        <w:rPr>
          <w:rFonts w:ascii="Times New Roman" w:hAnsi="Times New Roman" w:cs="Times New Roman"/>
          <w:sz w:val="22"/>
        </w:rPr>
        <w:t>Wykonawca oświadcza, że posiada uprawnienia do wykonania prac określonych w ust. 1.</w:t>
      </w:r>
    </w:p>
    <w:p w14:paraId="556AC5A4" w14:textId="77777777" w:rsidR="00BB5279" w:rsidRPr="0054202E" w:rsidRDefault="00BB5279">
      <w:pPr>
        <w:spacing w:line="276" w:lineRule="auto"/>
        <w:jc w:val="both"/>
        <w:rPr>
          <w:sz w:val="22"/>
          <w:szCs w:val="22"/>
        </w:rPr>
      </w:pPr>
    </w:p>
    <w:p w14:paraId="7C2CF99E" w14:textId="77777777" w:rsidR="00BB5279" w:rsidRPr="0054202E" w:rsidRDefault="00012841" w:rsidP="00BD38F8">
      <w:pPr>
        <w:pStyle w:val="Tretekstu"/>
        <w:spacing w:after="120" w:line="276" w:lineRule="auto"/>
        <w:jc w:val="center"/>
        <w:rPr>
          <w:rFonts w:ascii="Times New Roman" w:hAnsi="Times New Roman" w:cs="Times New Roman"/>
        </w:rPr>
      </w:pPr>
      <w:r w:rsidRPr="0054202E">
        <w:rPr>
          <w:rFonts w:ascii="Times New Roman" w:hAnsi="Times New Roman" w:cs="Times New Roman"/>
        </w:rPr>
        <w:t>§ 2.</w:t>
      </w:r>
    </w:p>
    <w:p w14:paraId="647128D1" w14:textId="77777777" w:rsidR="001B28B5" w:rsidRPr="0054202E" w:rsidRDefault="001B28B5" w:rsidP="001B28B5">
      <w:pPr>
        <w:suppressAutoHyphens w:val="0"/>
        <w:rPr>
          <w:b/>
          <w:color w:val="auto"/>
          <w:sz w:val="22"/>
          <w:szCs w:val="22"/>
          <w:lang w:eastAsia="pl-PL"/>
        </w:rPr>
      </w:pPr>
      <w:r w:rsidRPr="0054202E">
        <w:rPr>
          <w:b/>
          <w:color w:val="auto"/>
          <w:sz w:val="22"/>
          <w:szCs w:val="22"/>
          <w:lang w:eastAsia="pl-PL"/>
        </w:rPr>
        <w:t>Przedmiot i zakres rzeczowy</w:t>
      </w:r>
    </w:p>
    <w:p w14:paraId="4CF47E74" w14:textId="4873E2E7" w:rsidR="001B28B5" w:rsidRPr="0054202E" w:rsidRDefault="00012841" w:rsidP="00B34267">
      <w:pPr>
        <w:pStyle w:val="Akapitzlist"/>
        <w:ind w:left="426"/>
        <w:jc w:val="both"/>
        <w:rPr>
          <w:rFonts w:ascii="Times New Roman" w:hAnsi="Times New Roman" w:cs="Times New Roman"/>
          <w:sz w:val="22"/>
        </w:rPr>
      </w:pPr>
      <w:r w:rsidRPr="0054202E">
        <w:rPr>
          <w:rFonts w:ascii="Times New Roman" w:hAnsi="Times New Roman" w:cs="Times New Roman"/>
          <w:sz w:val="22"/>
        </w:rPr>
        <w:t xml:space="preserve">Zadanie, o którym mowa w § 1 ust. 1, </w:t>
      </w:r>
      <w:r w:rsidR="001B28B5" w:rsidRPr="0054202E">
        <w:rPr>
          <w:rFonts w:ascii="Times New Roman" w:hAnsi="Times New Roman" w:cs="Times New Roman"/>
          <w:sz w:val="22"/>
        </w:rPr>
        <w:t>będzie</w:t>
      </w:r>
      <w:r w:rsidR="00326B91" w:rsidRPr="0054202E">
        <w:rPr>
          <w:rFonts w:ascii="Times New Roman" w:hAnsi="Times New Roman" w:cs="Times New Roman"/>
          <w:sz w:val="22"/>
        </w:rPr>
        <w:t xml:space="preserve"> realizowane zgodnie </w:t>
      </w:r>
      <w:r w:rsidR="001B28B5" w:rsidRPr="0054202E">
        <w:rPr>
          <w:rFonts w:ascii="Times New Roman" w:hAnsi="Times New Roman" w:cs="Times New Roman"/>
          <w:sz w:val="22"/>
        </w:rPr>
        <w:t>ze</w:t>
      </w:r>
      <w:r w:rsidR="00326B91" w:rsidRPr="0054202E">
        <w:rPr>
          <w:rFonts w:ascii="Times New Roman" w:hAnsi="Times New Roman" w:cs="Times New Roman"/>
          <w:sz w:val="22"/>
        </w:rPr>
        <w:t xml:space="preserve"> Specyfikacją Warunków </w:t>
      </w:r>
      <w:r w:rsidR="001B28B5" w:rsidRPr="0054202E">
        <w:rPr>
          <w:rFonts w:ascii="Times New Roman" w:hAnsi="Times New Roman" w:cs="Times New Roman"/>
          <w:sz w:val="22"/>
        </w:rPr>
        <w:t xml:space="preserve">Zamówienia, która stanowi załącznik nr 1 do </w:t>
      </w:r>
      <w:r w:rsidR="00C400D7">
        <w:rPr>
          <w:rFonts w:ascii="Times New Roman" w:hAnsi="Times New Roman" w:cs="Times New Roman"/>
          <w:sz w:val="22"/>
        </w:rPr>
        <w:t xml:space="preserve">niniejszej </w:t>
      </w:r>
      <w:r w:rsidR="001B28B5" w:rsidRPr="0054202E">
        <w:rPr>
          <w:rFonts w:ascii="Times New Roman" w:hAnsi="Times New Roman" w:cs="Times New Roman"/>
          <w:sz w:val="22"/>
        </w:rPr>
        <w:t>umowy.</w:t>
      </w:r>
    </w:p>
    <w:p w14:paraId="5AA40D38" w14:textId="499E1DCF" w:rsidR="00BB5279" w:rsidRPr="00B34267" w:rsidRDefault="00BB5279" w:rsidP="00B34267">
      <w:pPr>
        <w:tabs>
          <w:tab w:val="left" w:pos="426"/>
        </w:tabs>
        <w:ind w:left="360"/>
        <w:jc w:val="both"/>
        <w:rPr>
          <w:sz w:val="22"/>
        </w:rPr>
      </w:pPr>
    </w:p>
    <w:p w14:paraId="629BF874" w14:textId="77777777" w:rsidR="00BB5279" w:rsidRPr="0054202E" w:rsidRDefault="00BB5279">
      <w:pPr>
        <w:pStyle w:val="Wcicietrecitekstu"/>
        <w:tabs>
          <w:tab w:val="left" w:pos="0"/>
        </w:tabs>
        <w:spacing w:line="276" w:lineRule="auto"/>
        <w:ind w:left="0" w:firstLine="0"/>
        <w:jc w:val="both"/>
        <w:rPr>
          <w:sz w:val="22"/>
          <w:szCs w:val="22"/>
        </w:rPr>
      </w:pPr>
    </w:p>
    <w:p w14:paraId="1497758D" w14:textId="77777777" w:rsidR="00BB5279" w:rsidRPr="0054202E" w:rsidRDefault="00012841" w:rsidP="00BD38F8">
      <w:pPr>
        <w:pStyle w:val="Tretekstu"/>
        <w:spacing w:after="120" w:line="276" w:lineRule="auto"/>
        <w:jc w:val="center"/>
        <w:rPr>
          <w:rFonts w:ascii="Times New Roman" w:hAnsi="Times New Roman" w:cs="Times New Roman"/>
        </w:rPr>
      </w:pPr>
      <w:r w:rsidRPr="0054202E">
        <w:rPr>
          <w:rFonts w:ascii="Times New Roman" w:hAnsi="Times New Roman" w:cs="Times New Roman"/>
        </w:rPr>
        <w:t>§ 3.</w:t>
      </w:r>
    </w:p>
    <w:p w14:paraId="11855BEC" w14:textId="77777777" w:rsidR="001B28B5" w:rsidRPr="0054202E" w:rsidRDefault="001B28B5" w:rsidP="001B28B5">
      <w:pPr>
        <w:pStyle w:val="Tretekstu"/>
        <w:spacing w:after="120" w:line="276" w:lineRule="auto"/>
        <w:jc w:val="left"/>
        <w:rPr>
          <w:rFonts w:ascii="Times New Roman" w:hAnsi="Times New Roman" w:cs="Times New Roman"/>
        </w:rPr>
      </w:pPr>
      <w:r w:rsidRPr="0054202E">
        <w:rPr>
          <w:rFonts w:ascii="Times New Roman" w:hAnsi="Times New Roman" w:cs="Times New Roman"/>
        </w:rPr>
        <w:t>Termin realizacji</w:t>
      </w:r>
    </w:p>
    <w:p w14:paraId="44241AF7" w14:textId="77777777" w:rsidR="00BB5279" w:rsidRPr="0054202E" w:rsidRDefault="00012841" w:rsidP="00842473">
      <w:pPr>
        <w:pStyle w:val="Tretekstu"/>
        <w:numPr>
          <w:ilvl w:val="0"/>
          <w:numId w:val="2"/>
        </w:numPr>
        <w:tabs>
          <w:tab w:val="left" w:pos="388"/>
          <w:tab w:val="left" w:pos="426"/>
        </w:tabs>
        <w:spacing w:line="276" w:lineRule="auto"/>
        <w:ind w:left="426" w:hanging="426"/>
        <w:rPr>
          <w:rFonts w:ascii="Times New Roman" w:hAnsi="Times New Roman" w:cs="Times New Roman"/>
        </w:rPr>
      </w:pPr>
      <w:r w:rsidRPr="0054202E">
        <w:rPr>
          <w:rFonts w:ascii="Times New Roman" w:hAnsi="Times New Roman" w:cs="Times New Roman"/>
          <w:b w:val="0"/>
          <w:bCs/>
        </w:rPr>
        <w:t>Termin rozpoczęcia robót ustala się na dzień podpisania umowy.</w:t>
      </w:r>
    </w:p>
    <w:p w14:paraId="382B5258" w14:textId="7B9BC0D4" w:rsidR="00AC5494" w:rsidRPr="0054202E" w:rsidRDefault="00AC5494" w:rsidP="00842473">
      <w:pPr>
        <w:pStyle w:val="Tretekstu"/>
        <w:numPr>
          <w:ilvl w:val="0"/>
          <w:numId w:val="2"/>
        </w:numPr>
        <w:tabs>
          <w:tab w:val="left" w:pos="388"/>
          <w:tab w:val="left" w:pos="426"/>
        </w:tabs>
        <w:spacing w:line="276" w:lineRule="auto"/>
        <w:ind w:left="426" w:hanging="426"/>
        <w:rPr>
          <w:rFonts w:ascii="Times New Roman" w:hAnsi="Times New Roman" w:cs="Times New Roman"/>
        </w:rPr>
      </w:pPr>
      <w:r w:rsidRPr="0054202E">
        <w:rPr>
          <w:rFonts w:ascii="Times New Roman" w:hAnsi="Times New Roman" w:cs="Times New Roman"/>
          <w:b w:val="0"/>
          <w:bCs/>
        </w:rPr>
        <w:t xml:space="preserve">Termin wykonania i przekazania dokumentacji </w:t>
      </w:r>
      <w:r w:rsidR="006F09C1" w:rsidRPr="0054202E">
        <w:rPr>
          <w:rFonts w:ascii="Times New Roman" w:hAnsi="Times New Roman" w:cs="Times New Roman"/>
          <w:b w:val="0"/>
          <w:bCs/>
        </w:rPr>
        <w:t xml:space="preserve">części </w:t>
      </w:r>
      <w:r w:rsidRPr="0054202E">
        <w:rPr>
          <w:rFonts w:ascii="Times New Roman" w:hAnsi="Times New Roman" w:cs="Times New Roman"/>
          <w:b w:val="0"/>
          <w:bCs/>
        </w:rPr>
        <w:t>projektowej do dnia</w:t>
      </w:r>
      <w:r w:rsidR="006F09C1" w:rsidRPr="0054202E">
        <w:rPr>
          <w:rFonts w:ascii="Times New Roman" w:hAnsi="Times New Roman" w:cs="Times New Roman"/>
          <w:b w:val="0"/>
          <w:bCs/>
        </w:rPr>
        <w:t xml:space="preserve"> </w:t>
      </w:r>
      <w:r w:rsidR="001B2160" w:rsidRPr="0054202E">
        <w:rPr>
          <w:rFonts w:ascii="Times New Roman" w:hAnsi="Times New Roman" w:cs="Times New Roman"/>
          <w:bCs/>
        </w:rPr>
        <w:t xml:space="preserve">31 lipca </w:t>
      </w:r>
      <w:r w:rsidR="0054202E" w:rsidRPr="0054202E">
        <w:rPr>
          <w:rFonts w:ascii="Times New Roman" w:hAnsi="Times New Roman" w:cs="Times New Roman"/>
          <w:bCs/>
        </w:rPr>
        <w:t>202</w:t>
      </w:r>
      <w:r w:rsidR="0054202E">
        <w:rPr>
          <w:rFonts w:ascii="Times New Roman" w:hAnsi="Times New Roman" w:cs="Times New Roman"/>
          <w:bCs/>
        </w:rPr>
        <w:t>1</w:t>
      </w:r>
      <w:r w:rsidR="0054202E" w:rsidRPr="0054202E">
        <w:rPr>
          <w:rFonts w:ascii="Times New Roman" w:hAnsi="Times New Roman" w:cs="Times New Roman"/>
          <w:bCs/>
        </w:rPr>
        <w:t xml:space="preserve"> </w:t>
      </w:r>
      <w:r w:rsidR="006F09C1" w:rsidRPr="0054202E">
        <w:rPr>
          <w:rFonts w:ascii="Times New Roman" w:hAnsi="Times New Roman" w:cs="Times New Roman"/>
          <w:bCs/>
        </w:rPr>
        <w:t>r.</w:t>
      </w:r>
    </w:p>
    <w:p w14:paraId="7102C0EC" w14:textId="6658F44F" w:rsidR="00BB5279" w:rsidRPr="0054202E" w:rsidRDefault="00012841" w:rsidP="00842473">
      <w:pPr>
        <w:pStyle w:val="Tretekstu"/>
        <w:numPr>
          <w:ilvl w:val="0"/>
          <w:numId w:val="2"/>
        </w:numPr>
        <w:tabs>
          <w:tab w:val="left" w:pos="388"/>
          <w:tab w:val="left" w:pos="426"/>
        </w:tabs>
        <w:spacing w:line="276" w:lineRule="auto"/>
        <w:ind w:left="426" w:hanging="426"/>
        <w:rPr>
          <w:rFonts w:ascii="Times New Roman" w:hAnsi="Times New Roman" w:cs="Times New Roman"/>
        </w:rPr>
      </w:pPr>
      <w:r w:rsidRPr="0054202E">
        <w:rPr>
          <w:rFonts w:ascii="Times New Roman" w:hAnsi="Times New Roman" w:cs="Times New Roman"/>
          <w:b w:val="0"/>
          <w:bCs/>
        </w:rPr>
        <w:t xml:space="preserve">Strony ustalają, że </w:t>
      </w:r>
      <w:r w:rsidR="001B28B5" w:rsidRPr="0054202E">
        <w:rPr>
          <w:rFonts w:ascii="Times New Roman" w:hAnsi="Times New Roman" w:cs="Times New Roman"/>
          <w:b w:val="0"/>
          <w:bCs/>
        </w:rPr>
        <w:t>przedmiot umowy</w:t>
      </w:r>
      <w:r w:rsidRPr="0054202E">
        <w:rPr>
          <w:rFonts w:ascii="Times New Roman" w:hAnsi="Times New Roman" w:cs="Times New Roman"/>
          <w:b w:val="0"/>
          <w:bCs/>
        </w:rPr>
        <w:t xml:space="preserve"> </w:t>
      </w:r>
      <w:r w:rsidR="002A59AF" w:rsidRPr="0054202E">
        <w:rPr>
          <w:rFonts w:ascii="Times New Roman" w:hAnsi="Times New Roman" w:cs="Times New Roman"/>
          <w:b w:val="0"/>
          <w:bCs/>
        </w:rPr>
        <w:t>zostanie zrealizowan</w:t>
      </w:r>
      <w:r w:rsidR="001B28B5" w:rsidRPr="0054202E">
        <w:rPr>
          <w:rFonts w:ascii="Times New Roman" w:hAnsi="Times New Roman" w:cs="Times New Roman"/>
          <w:b w:val="0"/>
          <w:bCs/>
        </w:rPr>
        <w:t>y</w:t>
      </w:r>
      <w:r w:rsidR="002A59AF" w:rsidRPr="0054202E">
        <w:rPr>
          <w:rFonts w:ascii="Times New Roman" w:hAnsi="Times New Roman" w:cs="Times New Roman"/>
          <w:b w:val="0"/>
          <w:bCs/>
        </w:rPr>
        <w:t xml:space="preserve"> do dnia </w:t>
      </w:r>
      <w:r w:rsidR="00B16643" w:rsidRPr="0054202E">
        <w:rPr>
          <w:rFonts w:ascii="Times New Roman" w:hAnsi="Times New Roman" w:cs="Times New Roman"/>
          <w:bCs/>
        </w:rPr>
        <w:t xml:space="preserve">30 </w:t>
      </w:r>
      <w:r w:rsidR="009D2482" w:rsidRPr="0054202E">
        <w:rPr>
          <w:rFonts w:ascii="Times New Roman" w:hAnsi="Times New Roman" w:cs="Times New Roman"/>
          <w:bCs/>
        </w:rPr>
        <w:t xml:space="preserve">października </w:t>
      </w:r>
      <w:r w:rsidR="0054202E" w:rsidRPr="0054202E">
        <w:rPr>
          <w:rFonts w:ascii="Times New Roman" w:hAnsi="Times New Roman" w:cs="Times New Roman"/>
          <w:bCs/>
        </w:rPr>
        <w:t>202</w:t>
      </w:r>
      <w:r w:rsidR="0054202E">
        <w:rPr>
          <w:rFonts w:ascii="Times New Roman" w:hAnsi="Times New Roman" w:cs="Times New Roman"/>
          <w:bCs/>
        </w:rPr>
        <w:t xml:space="preserve">1 </w:t>
      </w:r>
      <w:r w:rsidRPr="0054202E">
        <w:rPr>
          <w:rFonts w:ascii="Times New Roman" w:hAnsi="Times New Roman" w:cs="Times New Roman"/>
          <w:bCs/>
        </w:rPr>
        <w:t>r</w:t>
      </w:r>
      <w:r w:rsidRPr="0054202E">
        <w:rPr>
          <w:rFonts w:ascii="Times New Roman" w:hAnsi="Times New Roman" w:cs="Times New Roman"/>
          <w:b w:val="0"/>
          <w:bCs/>
        </w:rPr>
        <w:t>.</w:t>
      </w:r>
    </w:p>
    <w:p w14:paraId="4938E349" w14:textId="77777777" w:rsidR="00BB449B" w:rsidRDefault="00BB449B" w:rsidP="00BD38F8">
      <w:pPr>
        <w:pStyle w:val="Tretekstu"/>
        <w:spacing w:after="120" w:line="276" w:lineRule="auto"/>
        <w:jc w:val="center"/>
        <w:rPr>
          <w:rFonts w:ascii="Times New Roman" w:hAnsi="Times New Roman" w:cs="Times New Roman"/>
        </w:rPr>
      </w:pPr>
    </w:p>
    <w:p w14:paraId="3FB8CF7F" w14:textId="77777777" w:rsidR="0054202E" w:rsidRPr="0054202E" w:rsidRDefault="0054202E" w:rsidP="00BD38F8">
      <w:pPr>
        <w:pStyle w:val="Tretekstu"/>
        <w:spacing w:after="120" w:line="276" w:lineRule="auto"/>
        <w:jc w:val="center"/>
        <w:rPr>
          <w:rFonts w:ascii="Times New Roman" w:hAnsi="Times New Roman" w:cs="Times New Roman"/>
        </w:rPr>
      </w:pPr>
    </w:p>
    <w:p w14:paraId="2674567D" w14:textId="77777777" w:rsidR="00BB5279" w:rsidRPr="0054202E" w:rsidRDefault="00012841" w:rsidP="00BD38F8">
      <w:pPr>
        <w:pStyle w:val="Tretekstu"/>
        <w:spacing w:after="120" w:line="276" w:lineRule="auto"/>
        <w:jc w:val="center"/>
        <w:rPr>
          <w:rFonts w:ascii="Times New Roman" w:hAnsi="Times New Roman" w:cs="Times New Roman"/>
        </w:rPr>
      </w:pPr>
      <w:r w:rsidRPr="0054202E">
        <w:rPr>
          <w:rFonts w:ascii="Times New Roman" w:hAnsi="Times New Roman" w:cs="Times New Roman"/>
        </w:rPr>
        <w:t>§ 4.</w:t>
      </w:r>
    </w:p>
    <w:p w14:paraId="5826D39F" w14:textId="77777777" w:rsidR="001B28B5" w:rsidRPr="0054202E" w:rsidRDefault="001B28B5" w:rsidP="001B28B5">
      <w:pPr>
        <w:pStyle w:val="Domylnytekst"/>
        <w:jc w:val="both"/>
        <w:rPr>
          <w:b/>
          <w:sz w:val="22"/>
          <w:szCs w:val="22"/>
        </w:rPr>
      </w:pPr>
      <w:r w:rsidRPr="0054202E">
        <w:rPr>
          <w:b/>
          <w:sz w:val="22"/>
          <w:szCs w:val="22"/>
        </w:rPr>
        <w:t>Nadzór</w:t>
      </w:r>
    </w:p>
    <w:p w14:paraId="64916F46" w14:textId="77777777" w:rsidR="001B28B5" w:rsidRPr="0054202E" w:rsidRDefault="001B28B5" w:rsidP="001B28B5">
      <w:pPr>
        <w:pStyle w:val="Tretekstu"/>
        <w:tabs>
          <w:tab w:val="left" w:pos="0"/>
          <w:tab w:val="left" w:pos="427"/>
        </w:tabs>
        <w:spacing w:line="276" w:lineRule="auto"/>
        <w:rPr>
          <w:rFonts w:ascii="Times New Roman" w:hAnsi="Times New Roman" w:cs="Times New Roman"/>
          <w:b w:val="0"/>
          <w:bCs/>
        </w:rPr>
      </w:pPr>
      <w:r w:rsidRPr="0054202E">
        <w:rPr>
          <w:rFonts w:ascii="Times New Roman" w:hAnsi="Times New Roman" w:cs="Times New Roman"/>
          <w:b w:val="0"/>
          <w:bCs/>
        </w:rPr>
        <w:t>1.</w:t>
      </w:r>
      <w:r w:rsidRPr="0054202E">
        <w:rPr>
          <w:rFonts w:ascii="Times New Roman" w:hAnsi="Times New Roman" w:cs="Times New Roman"/>
          <w:b w:val="0"/>
          <w:bCs/>
        </w:rPr>
        <w:tab/>
        <w:t>Zamawiający wyznacza osobę do kontaktów w zakresie prac objętych Umową w osobie:</w:t>
      </w:r>
    </w:p>
    <w:p w14:paraId="3A66BB94" w14:textId="77777777" w:rsidR="001B28B5" w:rsidRPr="0054202E" w:rsidRDefault="001B28B5" w:rsidP="00842473">
      <w:pPr>
        <w:pStyle w:val="Tretekstu"/>
        <w:numPr>
          <w:ilvl w:val="0"/>
          <w:numId w:val="17"/>
        </w:numPr>
        <w:tabs>
          <w:tab w:val="left" w:pos="0"/>
          <w:tab w:val="left" w:pos="427"/>
        </w:tabs>
        <w:spacing w:line="276" w:lineRule="auto"/>
        <w:rPr>
          <w:rFonts w:ascii="Times New Roman" w:hAnsi="Times New Roman" w:cs="Times New Roman"/>
          <w:b w:val="0"/>
          <w:bCs/>
        </w:rPr>
      </w:pPr>
      <w:r w:rsidRPr="0054202E">
        <w:rPr>
          <w:rFonts w:ascii="Times New Roman" w:hAnsi="Times New Roman" w:cs="Times New Roman"/>
          <w:b w:val="0"/>
          <w:bCs/>
        </w:rPr>
        <w:t xml:space="preserve">ds. nadzoru robót drogowych: Edyta Kulisa </w:t>
      </w:r>
    </w:p>
    <w:p w14:paraId="1236ECDE" w14:textId="5FEFD8B1" w:rsidR="001B28B5" w:rsidRPr="0054202E" w:rsidRDefault="001B28B5" w:rsidP="00842473">
      <w:pPr>
        <w:pStyle w:val="Tretekstu"/>
        <w:numPr>
          <w:ilvl w:val="0"/>
          <w:numId w:val="17"/>
        </w:numPr>
        <w:tabs>
          <w:tab w:val="left" w:pos="0"/>
          <w:tab w:val="left" w:pos="427"/>
        </w:tabs>
        <w:spacing w:line="276" w:lineRule="auto"/>
        <w:rPr>
          <w:rFonts w:ascii="Times New Roman" w:hAnsi="Times New Roman" w:cs="Times New Roman"/>
          <w:b w:val="0"/>
          <w:bCs/>
        </w:rPr>
      </w:pPr>
      <w:r w:rsidRPr="0054202E">
        <w:rPr>
          <w:rFonts w:ascii="Times New Roman" w:hAnsi="Times New Roman" w:cs="Times New Roman"/>
          <w:b w:val="0"/>
          <w:bCs/>
        </w:rPr>
        <w:t xml:space="preserve">ds. nadzoru robót elektrycznych: </w:t>
      </w:r>
      <w:r w:rsidR="007F6D16">
        <w:rPr>
          <w:rFonts w:ascii="Times New Roman" w:hAnsi="Times New Roman" w:cs="Times New Roman"/>
          <w:b w:val="0"/>
          <w:bCs/>
        </w:rPr>
        <w:t>……………………………………</w:t>
      </w:r>
    </w:p>
    <w:p w14:paraId="6029BACB" w14:textId="0AD56C43" w:rsidR="00BB5279" w:rsidRPr="0054202E" w:rsidRDefault="001B28B5" w:rsidP="001B2160">
      <w:pPr>
        <w:pStyle w:val="Tretekstu"/>
        <w:tabs>
          <w:tab w:val="left" w:pos="426"/>
        </w:tabs>
        <w:spacing w:line="276" w:lineRule="auto"/>
        <w:ind w:left="426" w:hanging="426"/>
        <w:rPr>
          <w:rFonts w:ascii="Times New Roman" w:hAnsi="Times New Roman" w:cs="Times New Roman"/>
        </w:rPr>
      </w:pPr>
      <w:r w:rsidRPr="0054202E">
        <w:rPr>
          <w:rFonts w:ascii="Times New Roman" w:hAnsi="Times New Roman" w:cs="Times New Roman"/>
          <w:b w:val="0"/>
          <w:bCs/>
        </w:rPr>
        <w:t>2.</w:t>
      </w:r>
      <w:r w:rsidRPr="0054202E">
        <w:rPr>
          <w:rFonts w:ascii="Times New Roman" w:hAnsi="Times New Roman" w:cs="Times New Roman"/>
          <w:b w:val="0"/>
          <w:bCs/>
        </w:rPr>
        <w:tab/>
        <w:t>Do bieżących kontaktów z Zamawiającym Wykonawca</w:t>
      </w:r>
      <w:r w:rsidRPr="0054202E">
        <w:rPr>
          <w:rFonts w:ascii="Times New Roman" w:hAnsi="Times New Roman" w:cs="Times New Roman"/>
        </w:rPr>
        <w:t xml:space="preserve"> </w:t>
      </w:r>
      <w:r w:rsidRPr="0054202E">
        <w:rPr>
          <w:rFonts w:ascii="Times New Roman" w:hAnsi="Times New Roman" w:cs="Times New Roman"/>
          <w:b w:val="0"/>
          <w:bCs/>
        </w:rPr>
        <w:t xml:space="preserve">wyznacza osobę: </w:t>
      </w:r>
      <w:r w:rsidR="0054202E">
        <w:rPr>
          <w:rFonts w:ascii="Times New Roman" w:hAnsi="Times New Roman" w:cs="Times New Roman"/>
          <w:b w:val="0"/>
          <w:bCs/>
        </w:rPr>
        <w:t>......................................................</w:t>
      </w:r>
    </w:p>
    <w:p w14:paraId="3BEFD5CA" w14:textId="77777777" w:rsidR="00BB5279" w:rsidRPr="0054202E" w:rsidRDefault="00012841">
      <w:pPr>
        <w:pStyle w:val="Tretekstu"/>
        <w:spacing w:line="276" w:lineRule="auto"/>
        <w:jc w:val="center"/>
        <w:rPr>
          <w:rFonts w:ascii="Times New Roman" w:hAnsi="Times New Roman" w:cs="Times New Roman"/>
        </w:rPr>
      </w:pPr>
      <w:r w:rsidRPr="0054202E">
        <w:rPr>
          <w:rFonts w:ascii="Times New Roman" w:hAnsi="Times New Roman" w:cs="Times New Roman"/>
        </w:rPr>
        <w:t>§ 5.</w:t>
      </w:r>
    </w:p>
    <w:p w14:paraId="7AE96A44" w14:textId="77777777" w:rsidR="00BB449B" w:rsidRPr="0054202E" w:rsidRDefault="00BB449B" w:rsidP="00BB449B">
      <w:pPr>
        <w:widowControl w:val="0"/>
        <w:shd w:val="clear" w:color="auto" w:fill="FFFFFF"/>
        <w:autoSpaceDE w:val="0"/>
        <w:autoSpaceDN w:val="0"/>
        <w:adjustRightInd w:val="0"/>
        <w:spacing w:after="120"/>
        <w:rPr>
          <w:b/>
          <w:sz w:val="22"/>
          <w:szCs w:val="22"/>
        </w:rPr>
      </w:pPr>
      <w:r w:rsidRPr="0054202E">
        <w:rPr>
          <w:b/>
          <w:sz w:val="22"/>
          <w:szCs w:val="22"/>
        </w:rPr>
        <w:t>Obowiązki Wykonawcy</w:t>
      </w:r>
    </w:p>
    <w:p w14:paraId="679EA245" w14:textId="77777777" w:rsidR="00BB5279" w:rsidRPr="0054202E" w:rsidRDefault="00012841">
      <w:pPr>
        <w:pStyle w:val="Tretekstu"/>
        <w:spacing w:line="276" w:lineRule="auto"/>
        <w:rPr>
          <w:rFonts w:ascii="Times New Roman" w:hAnsi="Times New Roman" w:cs="Times New Roman"/>
          <w:b w:val="0"/>
          <w:bCs/>
        </w:rPr>
      </w:pPr>
      <w:r w:rsidRPr="0054202E">
        <w:rPr>
          <w:rFonts w:ascii="Times New Roman" w:hAnsi="Times New Roman" w:cs="Times New Roman"/>
          <w:b w:val="0"/>
          <w:bCs/>
        </w:rPr>
        <w:t>Do obowiązków Wykonawcy należy:</w:t>
      </w:r>
    </w:p>
    <w:p w14:paraId="4BC41CBD" w14:textId="77777777" w:rsidR="00BB5279" w:rsidRPr="0054202E" w:rsidRDefault="00012841" w:rsidP="00842473">
      <w:pPr>
        <w:pStyle w:val="Tretekstu"/>
        <w:numPr>
          <w:ilvl w:val="0"/>
          <w:numId w:val="6"/>
        </w:numPr>
        <w:tabs>
          <w:tab w:val="left" w:pos="851"/>
        </w:tabs>
        <w:spacing w:line="276" w:lineRule="auto"/>
        <w:ind w:left="709" w:hanging="283"/>
        <w:rPr>
          <w:rFonts w:ascii="Times New Roman" w:hAnsi="Times New Roman" w:cs="Times New Roman"/>
        </w:rPr>
      </w:pPr>
      <w:r w:rsidRPr="0054202E">
        <w:rPr>
          <w:rFonts w:ascii="Times New Roman" w:hAnsi="Times New Roman" w:cs="Times New Roman"/>
          <w:b w:val="0"/>
        </w:rPr>
        <w:t>wykonanie zamówienia zgodnie z obowiązującymi przepisami;</w:t>
      </w:r>
    </w:p>
    <w:p w14:paraId="3D8F592D" w14:textId="77777777" w:rsidR="00BB5279" w:rsidRPr="0054202E" w:rsidRDefault="00012841" w:rsidP="00842473">
      <w:pPr>
        <w:pStyle w:val="Tretekstu"/>
        <w:numPr>
          <w:ilvl w:val="0"/>
          <w:numId w:val="6"/>
        </w:numPr>
        <w:tabs>
          <w:tab w:val="left" w:pos="851"/>
        </w:tabs>
        <w:spacing w:line="276" w:lineRule="auto"/>
        <w:ind w:left="709" w:hanging="283"/>
        <w:rPr>
          <w:rFonts w:ascii="Times New Roman" w:hAnsi="Times New Roman" w:cs="Times New Roman"/>
        </w:rPr>
      </w:pPr>
      <w:r w:rsidRPr="0054202E">
        <w:rPr>
          <w:rFonts w:ascii="Times New Roman" w:hAnsi="Times New Roman" w:cs="Times New Roman"/>
          <w:b w:val="0"/>
          <w:bCs/>
        </w:rPr>
        <w:t xml:space="preserve">utrzymywanie terenu robót w stanie </w:t>
      </w:r>
      <w:r w:rsidRPr="0054202E">
        <w:rPr>
          <w:rFonts w:ascii="Times New Roman" w:hAnsi="Times New Roman" w:cs="Times New Roman"/>
          <w:b w:val="0"/>
          <w:bCs/>
          <w:color w:val="00000A"/>
        </w:rPr>
        <w:t>umożliwiającym ruch pojazdów, usuwanie wszelkich materiałów i odpadów, śmieci, ziemi oraz urządzeń prowizorycznych;</w:t>
      </w:r>
    </w:p>
    <w:p w14:paraId="3F5CD702" w14:textId="1E39EA42" w:rsidR="00BB5279" w:rsidRPr="0054202E" w:rsidRDefault="00012841" w:rsidP="00842473">
      <w:pPr>
        <w:pStyle w:val="Tretekstu"/>
        <w:numPr>
          <w:ilvl w:val="0"/>
          <w:numId w:val="6"/>
        </w:numPr>
        <w:spacing w:line="276" w:lineRule="auto"/>
        <w:ind w:left="709" w:hanging="283"/>
        <w:rPr>
          <w:rFonts w:ascii="Times New Roman" w:hAnsi="Times New Roman" w:cs="Times New Roman"/>
          <w:b w:val="0"/>
          <w:bCs/>
          <w:color w:val="00000A"/>
        </w:rPr>
      </w:pPr>
      <w:r w:rsidRPr="0054202E">
        <w:rPr>
          <w:rFonts w:ascii="Times New Roman" w:hAnsi="Times New Roman" w:cs="Times New Roman"/>
          <w:b w:val="0"/>
          <w:bCs/>
          <w:color w:val="00000A"/>
        </w:rPr>
        <w:t>opracowanie i uzyskanie zatwierdzenia organizacji ruchu na czas robót dla odcinków dróg objętych niniejszą umową</w:t>
      </w:r>
      <w:r w:rsidR="00B34267">
        <w:rPr>
          <w:rFonts w:ascii="Times New Roman" w:hAnsi="Times New Roman" w:cs="Times New Roman"/>
          <w:b w:val="0"/>
          <w:bCs/>
          <w:color w:val="00000A"/>
        </w:rPr>
        <w:t xml:space="preserve"> wraz z przekazaniem Zamawiającemu</w:t>
      </w:r>
      <w:r w:rsidRPr="0054202E">
        <w:rPr>
          <w:rFonts w:ascii="Times New Roman" w:hAnsi="Times New Roman" w:cs="Times New Roman"/>
          <w:b w:val="0"/>
          <w:bCs/>
          <w:color w:val="00000A"/>
        </w:rPr>
        <w:t>;</w:t>
      </w:r>
    </w:p>
    <w:p w14:paraId="67B14263" w14:textId="77777777" w:rsidR="00BB5279" w:rsidRPr="0054202E" w:rsidRDefault="00012841" w:rsidP="00842473">
      <w:pPr>
        <w:pStyle w:val="Tretekstu"/>
        <w:numPr>
          <w:ilvl w:val="0"/>
          <w:numId w:val="6"/>
        </w:numPr>
        <w:tabs>
          <w:tab w:val="left" w:pos="0"/>
        </w:tabs>
        <w:spacing w:line="276" w:lineRule="auto"/>
        <w:ind w:left="709" w:hanging="283"/>
        <w:rPr>
          <w:rFonts w:ascii="Times New Roman" w:hAnsi="Times New Roman" w:cs="Times New Roman"/>
          <w:b w:val="0"/>
          <w:bCs/>
        </w:rPr>
      </w:pPr>
      <w:r w:rsidRPr="0054202E">
        <w:rPr>
          <w:rFonts w:ascii="Times New Roman" w:hAnsi="Times New Roman" w:cs="Times New Roman"/>
          <w:b w:val="0"/>
          <w:bCs/>
          <w:color w:val="00000A"/>
        </w:rPr>
        <w:t>zabezpieczenie terenu robót zgodnie z zatwierdzoną organizacją ruchu</w:t>
      </w:r>
      <w:r w:rsidRPr="0054202E">
        <w:rPr>
          <w:rFonts w:ascii="Times New Roman" w:hAnsi="Times New Roman" w:cs="Times New Roman"/>
          <w:b w:val="0"/>
          <w:bCs/>
        </w:rPr>
        <w:t xml:space="preserve"> na czas budowy oraz „Instrukcją o prowadzeniu robót w pasie drogowym”;</w:t>
      </w:r>
    </w:p>
    <w:p w14:paraId="164CC7EE" w14:textId="77777777" w:rsidR="00BB5279" w:rsidRPr="0054202E" w:rsidRDefault="00012841" w:rsidP="00842473">
      <w:pPr>
        <w:pStyle w:val="Tretekstu"/>
        <w:numPr>
          <w:ilvl w:val="0"/>
          <w:numId w:val="6"/>
        </w:numPr>
        <w:spacing w:line="276" w:lineRule="auto"/>
        <w:ind w:left="709" w:hanging="283"/>
        <w:rPr>
          <w:rFonts w:ascii="Times New Roman" w:hAnsi="Times New Roman" w:cs="Times New Roman"/>
          <w:b w:val="0"/>
          <w:bCs/>
        </w:rPr>
      </w:pPr>
      <w:r w:rsidRPr="0054202E">
        <w:rPr>
          <w:rFonts w:ascii="Times New Roman" w:hAnsi="Times New Roman" w:cs="Times New Roman"/>
          <w:b w:val="0"/>
          <w:bCs/>
        </w:rPr>
        <w:t>ponoszenie odpowiedzialności za szkody wyrządzone osobom trzecim w trakcie wykonywania przedmiotu umowy pod rygorem odpowiedzialności cywilnej za powstałe szkody;</w:t>
      </w:r>
    </w:p>
    <w:p w14:paraId="1A9EA185" w14:textId="77777777" w:rsidR="00BB5279" w:rsidRPr="0054202E" w:rsidRDefault="00012841" w:rsidP="00842473">
      <w:pPr>
        <w:pStyle w:val="Tretekstu"/>
        <w:numPr>
          <w:ilvl w:val="0"/>
          <w:numId w:val="6"/>
        </w:numPr>
        <w:spacing w:line="276" w:lineRule="auto"/>
        <w:ind w:left="709" w:hanging="283"/>
        <w:rPr>
          <w:rFonts w:ascii="Times New Roman" w:hAnsi="Times New Roman" w:cs="Times New Roman"/>
        </w:rPr>
      </w:pPr>
      <w:r w:rsidRPr="0054202E">
        <w:rPr>
          <w:rFonts w:ascii="Times New Roman" w:hAnsi="Times New Roman" w:cs="Times New Roman"/>
          <w:b w:val="0"/>
          <w:bCs/>
        </w:rPr>
        <w:t>zapewnienie stałego nadzoru technicznego uprawnionego kierownika nad realizacją robót;</w:t>
      </w:r>
    </w:p>
    <w:p w14:paraId="52A73DA9" w14:textId="64F6E3F3" w:rsidR="00BB5279" w:rsidRPr="0054202E" w:rsidRDefault="00012841" w:rsidP="00842473">
      <w:pPr>
        <w:pStyle w:val="Tretekstu"/>
        <w:numPr>
          <w:ilvl w:val="0"/>
          <w:numId w:val="6"/>
        </w:numPr>
        <w:spacing w:line="276" w:lineRule="auto"/>
        <w:ind w:left="709" w:hanging="283"/>
        <w:rPr>
          <w:rFonts w:ascii="Times New Roman" w:hAnsi="Times New Roman" w:cs="Times New Roman"/>
          <w:b w:val="0"/>
          <w:bCs/>
        </w:rPr>
      </w:pPr>
      <w:r w:rsidRPr="0054202E">
        <w:rPr>
          <w:rFonts w:ascii="Times New Roman" w:hAnsi="Times New Roman" w:cs="Times New Roman"/>
          <w:b w:val="0"/>
          <w:bCs/>
        </w:rPr>
        <w:t xml:space="preserve">posiadanie </w:t>
      </w:r>
      <w:r w:rsidR="00C400D7">
        <w:rPr>
          <w:rFonts w:ascii="Times New Roman" w:hAnsi="Times New Roman" w:cs="Times New Roman"/>
          <w:b w:val="0"/>
          <w:bCs/>
        </w:rPr>
        <w:t xml:space="preserve">aktualnego, ważnego i opłaconego </w:t>
      </w:r>
      <w:r w:rsidRPr="0054202E">
        <w:rPr>
          <w:rFonts w:ascii="Times New Roman" w:hAnsi="Times New Roman" w:cs="Times New Roman"/>
          <w:b w:val="0"/>
          <w:bCs/>
        </w:rPr>
        <w:t xml:space="preserve">ubezpieczenia odpowiedzialności cywilnej </w:t>
      </w:r>
      <w:r w:rsidR="00C400D7">
        <w:rPr>
          <w:rFonts w:ascii="Times New Roman" w:hAnsi="Times New Roman" w:cs="Times New Roman"/>
          <w:b w:val="0"/>
          <w:bCs/>
        </w:rPr>
        <w:t xml:space="preserve">na cały czas realizacji umowy, </w:t>
      </w:r>
      <w:r w:rsidRPr="0054202E">
        <w:rPr>
          <w:rFonts w:ascii="Times New Roman" w:hAnsi="Times New Roman" w:cs="Times New Roman"/>
          <w:b w:val="0"/>
          <w:bCs/>
        </w:rPr>
        <w:t>w związku z prowadzoną działalnością gospodarczą</w:t>
      </w:r>
      <w:r w:rsidR="00110B6A" w:rsidRPr="0054202E">
        <w:rPr>
          <w:rFonts w:ascii="Times New Roman" w:hAnsi="Times New Roman" w:cs="Times New Roman"/>
          <w:b w:val="0"/>
          <w:bCs/>
        </w:rPr>
        <w:t>, związaną z przedmiotem zamówienia</w:t>
      </w:r>
      <w:r w:rsidRPr="0054202E">
        <w:rPr>
          <w:rFonts w:ascii="Times New Roman" w:hAnsi="Times New Roman" w:cs="Times New Roman"/>
          <w:b w:val="0"/>
          <w:bCs/>
        </w:rPr>
        <w:t>;</w:t>
      </w:r>
    </w:p>
    <w:p w14:paraId="74F56E22" w14:textId="5E3364BF" w:rsidR="00BB5279" w:rsidRPr="0054202E" w:rsidRDefault="00012841" w:rsidP="00842473">
      <w:pPr>
        <w:pStyle w:val="Tretekstu"/>
        <w:numPr>
          <w:ilvl w:val="0"/>
          <w:numId w:val="6"/>
        </w:numPr>
        <w:spacing w:line="276" w:lineRule="auto"/>
        <w:ind w:left="709" w:hanging="283"/>
        <w:rPr>
          <w:rFonts w:ascii="Times New Roman" w:hAnsi="Times New Roman" w:cs="Times New Roman"/>
          <w:b w:val="0"/>
          <w:bCs/>
        </w:rPr>
      </w:pPr>
      <w:r w:rsidRPr="0054202E">
        <w:rPr>
          <w:rFonts w:ascii="Times New Roman" w:hAnsi="Times New Roman" w:cs="Times New Roman"/>
          <w:b w:val="0"/>
          <w:bCs/>
        </w:rPr>
        <w:t>wykonanie przedmiotu umowy z materiałów własnych</w:t>
      </w:r>
      <w:r w:rsidR="00C400D7">
        <w:rPr>
          <w:rFonts w:ascii="Times New Roman" w:hAnsi="Times New Roman" w:cs="Times New Roman"/>
          <w:b w:val="0"/>
          <w:bCs/>
        </w:rPr>
        <w:t>, nowych,</w:t>
      </w:r>
      <w:r w:rsidRPr="0054202E">
        <w:rPr>
          <w:rFonts w:ascii="Times New Roman" w:hAnsi="Times New Roman" w:cs="Times New Roman"/>
          <w:b w:val="0"/>
          <w:bCs/>
        </w:rPr>
        <w:t xml:space="preserve"> odpowiadających wymogom wyrobów dopuszczonych do obrotu i stosowania w budownictwie;</w:t>
      </w:r>
    </w:p>
    <w:p w14:paraId="068F0438" w14:textId="77777777" w:rsidR="00BB5279" w:rsidRPr="0054202E" w:rsidRDefault="00012841" w:rsidP="00842473">
      <w:pPr>
        <w:pStyle w:val="Tretekstu"/>
        <w:numPr>
          <w:ilvl w:val="0"/>
          <w:numId w:val="6"/>
        </w:numPr>
        <w:tabs>
          <w:tab w:val="left" w:pos="851"/>
        </w:tabs>
        <w:spacing w:line="276" w:lineRule="auto"/>
        <w:ind w:left="709" w:hanging="283"/>
        <w:rPr>
          <w:rFonts w:ascii="Times New Roman" w:hAnsi="Times New Roman" w:cs="Times New Roman"/>
        </w:rPr>
      </w:pPr>
      <w:r w:rsidRPr="0054202E">
        <w:rPr>
          <w:rFonts w:ascii="Times New Roman" w:hAnsi="Times New Roman" w:cs="Times New Roman"/>
          <w:b w:val="0"/>
          <w:bCs/>
        </w:rPr>
        <w:t>na każde żądanie</w:t>
      </w:r>
      <w:r w:rsidRPr="0054202E">
        <w:rPr>
          <w:rFonts w:ascii="Times New Roman" w:hAnsi="Times New Roman" w:cs="Times New Roman"/>
          <w:b w:val="0"/>
        </w:rPr>
        <w:t xml:space="preserve"> </w:t>
      </w:r>
      <w:r w:rsidRPr="0054202E">
        <w:rPr>
          <w:rFonts w:ascii="Times New Roman" w:hAnsi="Times New Roman" w:cs="Times New Roman"/>
          <w:b w:val="0"/>
          <w:bCs/>
        </w:rPr>
        <w:t>Zamawiającego okazanie niezbędnych atestów, świadectw (certyfikatów)</w:t>
      </w:r>
      <w:r w:rsidRPr="0054202E">
        <w:rPr>
          <w:rFonts w:ascii="Times New Roman" w:hAnsi="Times New Roman" w:cs="Times New Roman"/>
          <w:b w:val="0"/>
          <w:bCs/>
        </w:rPr>
        <w:br/>
        <w:t>i innych do</w:t>
      </w:r>
      <w:r w:rsidRPr="0054202E">
        <w:rPr>
          <w:rFonts w:ascii="Times New Roman" w:hAnsi="Times New Roman" w:cs="Times New Roman"/>
          <w:b w:val="0"/>
        </w:rPr>
        <w:t>kumentów stwierdzających jakość i dopuszczenie do stosowania użytych materiałów;</w:t>
      </w:r>
    </w:p>
    <w:p w14:paraId="37A1812E" w14:textId="77777777" w:rsidR="00BB5279" w:rsidRPr="0054202E" w:rsidRDefault="00012841" w:rsidP="00842473">
      <w:pPr>
        <w:pStyle w:val="Tretekstu"/>
        <w:numPr>
          <w:ilvl w:val="0"/>
          <w:numId w:val="6"/>
        </w:numPr>
        <w:tabs>
          <w:tab w:val="left" w:pos="851"/>
        </w:tabs>
        <w:spacing w:line="276" w:lineRule="auto"/>
        <w:ind w:left="709" w:hanging="283"/>
        <w:rPr>
          <w:rFonts w:ascii="Times New Roman" w:hAnsi="Times New Roman" w:cs="Times New Roman"/>
        </w:rPr>
      </w:pPr>
      <w:r w:rsidRPr="0054202E">
        <w:rPr>
          <w:rFonts w:ascii="Times New Roman" w:hAnsi="Times New Roman" w:cs="Times New Roman"/>
          <w:b w:val="0"/>
        </w:rPr>
        <w:t>uporządkowanie terenu robót po zakończeniu prac i przekazanie go w terminie ustalonym, do odbioru robót;</w:t>
      </w:r>
    </w:p>
    <w:p w14:paraId="49E59B53" w14:textId="77777777" w:rsidR="00BB5279" w:rsidRPr="0054202E" w:rsidRDefault="00012841" w:rsidP="00842473">
      <w:pPr>
        <w:pStyle w:val="Tretekstu"/>
        <w:numPr>
          <w:ilvl w:val="0"/>
          <w:numId w:val="6"/>
        </w:numPr>
        <w:tabs>
          <w:tab w:val="left" w:pos="851"/>
        </w:tabs>
        <w:spacing w:line="276" w:lineRule="auto"/>
        <w:ind w:left="709" w:hanging="283"/>
        <w:rPr>
          <w:rFonts w:ascii="Times New Roman" w:hAnsi="Times New Roman" w:cs="Times New Roman"/>
        </w:rPr>
      </w:pPr>
      <w:r w:rsidRPr="0054202E">
        <w:rPr>
          <w:rFonts w:ascii="Times New Roman" w:hAnsi="Times New Roman" w:cs="Times New Roman"/>
          <w:b w:val="0"/>
        </w:rPr>
        <w:t>przekazanie dokumentacji powykonawczej.</w:t>
      </w:r>
    </w:p>
    <w:p w14:paraId="0884A249" w14:textId="77777777" w:rsidR="00BB5279" w:rsidRPr="0054202E" w:rsidRDefault="00BB5279">
      <w:pPr>
        <w:pStyle w:val="Tretekstu"/>
        <w:spacing w:line="276" w:lineRule="auto"/>
        <w:rPr>
          <w:rFonts w:ascii="Times New Roman" w:hAnsi="Times New Roman" w:cs="Times New Roman"/>
          <w:b w:val="0"/>
        </w:rPr>
      </w:pPr>
    </w:p>
    <w:p w14:paraId="635289E8" w14:textId="77777777" w:rsidR="00BB5279" w:rsidRPr="0054202E" w:rsidRDefault="00012841">
      <w:pPr>
        <w:pStyle w:val="Tretekstu"/>
        <w:spacing w:line="276" w:lineRule="auto"/>
        <w:jc w:val="center"/>
        <w:rPr>
          <w:rFonts w:ascii="Times New Roman" w:hAnsi="Times New Roman" w:cs="Times New Roman"/>
        </w:rPr>
      </w:pPr>
      <w:r w:rsidRPr="0054202E">
        <w:rPr>
          <w:rFonts w:ascii="Times New Roman" w:hAnsi="Times New Roman" w:cs="Times New Roman"/>
        </w:rPr>
        <w:t>§ 6.</w:t>
      </w:r>
    </w:p>
    <w:p w14:paraId="70817CBE" w14:textId="77777777" w:rsidR="00BB449B" w:rsidRPr="0054202E" w:rsidRDefault="00BB449B" w:rsidP="00BB449B">
      <w:pPr>
        <w:suppressAutoHyphens w:val="0"/>
        <w:jc w:val="both"/>
        <w:rPr>
          <w:b/>
          <w:color w:val="auto"/>
          <w:sz w:val="22"/>
          <w:szCs w:val="22"/>
          <w:lang w:eastAsia="pl-PL"/>
        </w:rPr>
      </w:pPr>
      <w:r w:rsidRPr="0054202E">
        <w:rPr>
          <w:b/>
          <w:color w:val="auto"/>
          <w:sz w:val="22"/>
          <w:szCs w:val="22"/>
          <w:lang w:eastAsia="pl-PL"/>
        </w:rPr>
        <w:t>Wynagrodzenie</w:t>
      </w:r>
    </w:p>
    <w:p w14:paraId="329B81B5" w14:textId="2E8259EA" w:rsidR="00BB5279" w:rsidRPr="0054202E" w:rsidRDefault="00012841" w:rsidP="00842473">
      <w:pPr>
        <w:pStyle w:val="Tretekstu"/>
        <w:numPr>
          <w:ilvl w:val="0"/>
          <w:numId w:val="5"/>
        </w:numPr>
        <w:spacing w:line="276" w:lineRule="auto"/>
        <w:ind w:left="426" w:hanging="426"/>
        <w:rPr>
          <w:rFonts w:ascii="Times New Roman" w:hAnsi="Times New Roman" w:cs="Times New Roman"/>
        </w:rPr>
      </w:pPr>
      <w:r w:rsidRPr="0054202E">
        <w:rPr>
          <w:rFonts w:ascii="Times New Roman" w:hAnsi="Times New Roman" w:cs="Times New Roman"/>
          <w:b w:val="0"/>
          <w:bCs/>
        </w:rPr>
        <w:t>Strony ustalają, że obowiązującą ich formą wynagrodzenia będzie niezmienne wynagrodzenie ryczałtowe, w wysokości: brutto</w:t>
      </w:r>
      <w:r w:rsidR="005A6C4F" w:rsidRPr="0054202E">
        <w:rPr>
          <w:rFonts w:ascii="Times New Roman" w:hAnsi="Times New Roman" w:cs="Times New Roman"/>
          <w:b w:val="0"/>
          <w:bCs/>
        </w:rPr>
        <w:t xml:space="preserve">: </w:t>
      </w:r>
      <w:r w:rsidR="0054202E">
        <w:rPr>
          <w:rFonts w:ascii="Times New Roman" w:hAnsi="Times New Roman" w:cs="Times New Roman"/>
          <w:bCs/>
        </w:rPr>
        <w:t>……………………………..…………………..</w:t>
      </w:r>
      <w:r w:rsidR="005A6C4F" w:rsidRPr="0054202E">
        <w:rPr>
          <w:rFonts w:ascii="Times New Roman" w:hAnsi="Times New Roman" w:cs="Times New Roman"/>
          <w:bCs/>
        </w:rPr>
        <w:t>zł</w:t>
      </w:r>
      <w:r w:rsidR="005A6C4F" w:rsidRPr="0054202E">
        <w:rPr>
          <w:rFonts w:ascii="Times New Roman" w:hAnsi="Times New Roman" w:cs="Times New Roman"/>
          <w:b w:val="0"/>
          <w:bCs/>
        </w:rPr>
        <w:t xml:space="preserve"> </w:t>
      </w:r>
      <w:r w:rsidRPr="0054202E">
        <w:rPr>
          <w:rFonts w:ascii="Times New Roman" w:hAnsi="Times New Roman" w:cs="Times New Roman"/>
          <w:b w:val="0"/>
          <w:bCs/>
        </w:rPr>
        <w:t xml:space="preserve">(słownie: </w:t>
      </w:r>
      <w:r w:rsidR="0054202E">
        <w:rPr>
          <w:rFonts w:ascii="Times New Roman" w:hAnsi="Times New Roman" w:cs="Times New Roman"/>
          <w:b w:val="0"/>
          <w:bCs/>
        </w:rPr>
        <w:t>…………………………………………………………………..……. zł.</w:t>
      </w:r>
      <w:r w:rsidRPr="0054202E">
        <w:rPr>
          <w:rFonts w:ascii="Times New Roman" w:hAnsi="Times New Roman" w:cs="Times New Roman"/>
          <w:b w:val="0"/>
          <w:bCs/>
        </w:rPr>
        <w:t>),</w:t>
      </w:r>
      <w:r w:rsidR="0054202E">
        <w:rPr>
          <w:rFonts w:ascii="Times New Roman" w:hAnsi="Times New Roman" w:cs="Times New Roman"/>
          <w:b w:val="0"/>
          <w:bCs/>
        </w:rPr>
        <w:t xml:space="preserve"> </w:t>
      </w:r>
      <w:r w:rsidRPr="0054202E">
        <w:rPr>
          <w:rFonts w:ascii="Times New Roman" w:hAnsi="Times New Roman" w:cs="Times New Roman"/>
          <w:b w:val="0"/>
          <w:bCs/>
        </w:rPr>
        <w:t>w tym należny podatek VAT.</w:t>
      </w:r>
    </w:p>
    <w:p w14:paraId="12CBB9D3" w14:textId="77777777" w:rsidR="00DE5A94" w:rsidRPr="0054202E" w:rsidRDefault="00DE5A94" w:rsidP="00842473">
      <w:pPr>
        <w:pStyle w:val="Nagwek3"/>
        <w:numPr>
          <w:ilvl w:val="0"/>
          <w:numId w:val="5"/>
        </w:numPr>
        <w:tabs>
          <w:tab w:val="left" w:pos="-1843"/>
        </w:tabs>
        <w:suppressAutoHyphens w:val="0"/>
        <w:spacing w:before="0"/>
        <w:ind w:left="426" w:hanging="426"/>
        <w:jc w:val="both"/>
        <w:rPr>
          <w:rFonts w:ascii="Times New Roman" w:hAnsi="Times New Roman" w:cs="Times New Roman"/>
          <w:b w:val="0"/>
          <w:color w:val="auto"/>
          <w:sz w:val="22"/>
          <w:szCs w:val="22"/>
        </w:rPr>
      </w:pPr>
      <w:r w:rsidRPr="0054202E">
        <w:rPr>
          <w:rFonts w:ascii="Times New Roman" w:hAnsi="Times New Roman" w:cs="Times New Roman"/>
          <w:b w:val="0"/>
          <w:bCs w:val="0"/>
          <w:color w:val="auto"/>
          <w:sz w:val="22"/>
          <w:szCs w:val="22"/>
        </w:rPr>
        <w:t xml:space="preserve">Wynagrodzenie Wykonawcy, o którym mowa w ust. 1 za zrealizowany zakres robót </w:t>
      </w:r>
      <w:r w:rsidRPr="0054202E">
        <w:rPr>
          <w:rFonts w:ascii="Times New Roman" w:hAnsi="Times New Roman" w:cs="Times New Roman"/>
          <w:b w:val="0"/>
          <w:color w:val="auto"/>
          <w:sz w:val="22"/>
          <w:szCs w:val="22"/>
        </w:rPr>
        <w:t>uwzględnia wszystkie składniki określone w niniejszej umowie i obejmuje całość kosztów robót i wydatków niezbędnych do zrealizowania przedmiotu umowy wraz z jego przekazaniem do użytku, na warunkach określonych umową.</w:t>
      </w:r>
    </w:p>
    <w:p w14:paraId="2CA4888E" w14:textId="68B3549B" w:rsidR="00DE5A94" w:rsidRPr="0054202E" w:rsidRDefault="00DE5A94" w:rsidP="00842473">
      <w:pPr>
        <w:pStyle w:val="Nagwek3"/>
        <w:keepLines w:val="0"/>
        <w:widowControl w:val="0"/>
        <w:numPr>
          <w:ilvl w:val="0"/>
          <w:numId w:val="5"/>
        </w:numPr>
        <w:shd w:val="clear" w:color="auto" w:fill="FFFFFF"/>
        <w:tabs>
          <w:tab w:val="left" w:pos="-3261"/>
        </w:tabs>
        <w:suppressAutoHyphens w:val="0"/>
        <w:autoSpaceDE w:val="0"/>
        <w:autoSpaceDN w:val="0"/>
        <w:adjustRightInd w:val="0"/>
        <w:spacing w:before="0"/>
        <w:ind w:left="426" w:hanging="426"/>
        <w:jc w:val="both"/>
        <w:rPr>
          <w:rFonts w:ascii="Times New Roman" w:hAnsi="Times New Roman" w:cs="Times New Roman"/>
          <w:b w:val="0"/>
          <w:color w:val="auto"/>
          <w:sz w:val="22"/>
          <w:szCs w:val="22"/>
        </w:rPr>
      </w:pPr>
      <w:r w:rsidRPr="00B34267">
        <w:rPr>
          <w:rFonts w:ascii="Times New Roman" w:hAnsi="Times New Roman" w:cs="Times New Roman"/>
          <w:b w:val="0"/>
          <w:color w:val="auto"/>
          <w:sz w:val="22"/>
          <w:szCs w:val="22"/>
        </w:rPr>
        <w:t xml:space="preserve">Wykonawca </w:t>
      </w:r>
      <w:r w:rsidR="00B34267" w:rsidRPr="0054202E">
        <w:rPr>
          <w:rFonts w:ascii="Times New Roman" w:hAnsi="Times New Roman" w:cs="Times New Roman"/>
          <w:b w:val="0"/>
          <w:color w:val="auto"/>
          <w:sz w:val="22"/>
          <w:szCs w:val="22"/>
        </w:rPr>
        <w:t>zapozna</w:t>
      </w:r>
      <w:r w:rsidR="00B34267">
        <w:rPr>
          <w:rFonts w:ascii="Times New Roman" w:hAnsi="Times New Roman" w:cs="Times New Roman"/>
          <w:b w:val="0"/>
          <w:color w:val="auto"/>
          <w:sz w:val="22"/>
          <w:szCs w:val="22"/>
        </w:rPr>
        <w:t>ł</w:t>
      </w:r>
      <w:r w:rsidR="00B34267" w:rsidRPr="0054202E">
        <w:rPr>
          <w:rFonts w:ascii="Times New Roman" w:hAnsi="Times New Roman" w:cs="Times New Roman"/>
          <w:b w:val="0"/>
          <w:color w:val="auto"/>
          <w:sz w:val="22"/>
          <w:szCs w:val="22"/>
        </w:rPr>
        <w:t xml:space="preserve"> </w:t>
      </w:r>
      <w:r w:rsidRPr="0054202E">
        <w:rPr>
          <w:rFonts w:ascii="Times New Roman" w:hAnsi="Times New Roman" w:cs="Times New Roman"/>
          <w:b w:val="0"/>
          <w:color w:val="auto"/>
          <w:sz w:val="22"/>
          <w:szCs w:val="22"/>
        </w:rPr>
        <w:t>się z warunkami lokalizacyjno- terenowymi placu budowy oraz uwarunkowaniami w prowadzeniu robót uwzględnił je w wynagrodzeniu.</w:t>
      </w:r>
    </w:p>
    <w:p w14:paraId="3F176C34" w14:textId="2683A97B" w:rsidR="00DE5A94" w:rsidRPr="0054202E" w:rsidRDefault="00DE5A94" w:rsidP="00842473">
      <w:pPr>
        <w:numPr>
          <w:ilvl w:val="0"/>
          <w:numId w:val="5"/>
        </w:numPr>
        <w:suppressAutoHyphens w:val="0"/>
        <w:ind w:left="426" w:hanging="426"/>
        <w:jc w:val="both"/>
        <w:rPr>
          <w:sz w:val="22"/>
          <w:szCs w:val="22"/>
          <w:lang w:eastAsia="x-none"/>
        </w:rPr>
      </w:pPr>
      <w:r w:rsidRPr="0054202E">
        <w:rPr>
          <w:sz w:val="22"/>
          <w:szCs w:val="22"/>
        </w:rPr>
        <w:t xml:space="preserve">Niedoszacowanie, pominięcie oraz brak rozpoznania zakresu przedmiotu Umowy nie może być podstawą do żądania zmiany wynagrodzenia ryczałtowego określonego w ust. </w:t>
      </w:r>
      <w:r w:rsidR="00C400D7">
        <w:rPr>
          <w:sz w:val="22"/>
          <w:szCs w:val="22"/>
        </w:rPr>
        <w:t>1</w:t>
      </w:r>
      <w:r w:rsidRPr="0054202E">
        <w:rPr>
          <w:sz w:val="22"/>
          <w:szCs w:val="22"/>
        </w:rPr>
        <w:t xml:space="preserve"> niniejszego paragrafu.</w:t>
      </w:r>
    </w:p>
    <w:p w14:paraId="009EDEB6" w14:textId="77777777" w:rsidR="00411462" w:rsidRPr="0054202E" w:rsidRDefault="00411462" w:rsidP="0061481E">
      <w:pPr>
        <w:pStyle w:val="Tretekstu"/>
        <w:spacing w:line="276" w:lineRule="auto"/>
        <w:ind w:left="425"/>
        <w:rPr>
          <w:rFonts w:ascii="Times New Roman" w:hAnsi="Times New Roman" w:cs="Times New Roman"/>
          <w:b w:val="0"/>
          <w:bCs/>
        </w:rPr>
      </w:pPr>
    </w:p>
    <w:p w14:paraId="69D29B18" w14:textId="77777777" w:rsidR="00BB5279" w:rsidRPr="0054202E" w:rsidRDefault="00012841">
      <w:pPr>
        <w:pStyle w:val="Tretekstu"/>
        <w:spacing w:line="276" w:lineRule="auto"/>
        <w:jc w:val="center"/>
        <w:rPr>
          <w:rFonts w:ascii="Times New Roman" w:hAnsi="Times New Roman" w:cs="Times New Roman"/>
        </w:rPr>
      </w:pPr>
      <w:r w:rsidRPr="0054202E">
        <w:rPr>
          <w:rFonts w:ascii="Times New Roman" w:hAnsi="Times New Roman" w:cs="Times New Roman"/>
        </w:rPr>
        <w:t>§ 7.</w:t>
      </w:r>
    </w:p>
    <w:p w14:paraId="4F94E3A7" w14:textId="77777777" w:rsidR="00BB449B" w:rsidRPr="0054202E" w:rsidRDefault="00BB449B" w:rsidP="00BB449B">
      <w:pPr>
        <w:tabs>
          <w:tab w:val="left" w:pos="284"/>
        </w:tabs>
        <w:suppressAutoHyphens w:val="0"/>
        <w:spacing w:after="120"/>
        <w:jc w:val="both"/>
        <w:rPr>
          <w:b/>
          <w:color w:val="auto"/>
          <w:sz w:val="22"/>
          <w:szCs w:val="22"/>
          <w:lang w:eastAsia="pl-PL"/>
        </w:rPr>
      </w:pPr>
      <w:r w:rsidRPr="0054202E">
        <w:rPr>
          <w:b/>
          <w:color w:val="auto"/>
          <w:sz w:val="22"/>
          <w:szCs w:val="22"/>
          <w:lang w:eastAsia="pl-PL"/>
        </w:rPr>
        <w:t>Fakturowanie i rozliczenie</w:t>
      </w:r>
    </w:p>
    <w:p w14:paraId="1DEE4D3F" w14:textId="77777777" w:rsidR="00842473" w:rsidRPr="0054202E" w:rsidRDefault="00842473" w:rsidP="00842473">
      <w:pPr>
        <w:pStyle w:val="Tekstpodstawowy"/>
        <w:numPr>
          <w:ilvl w:val="0"/>
          <w:numId w:val="23"/>
        </w:numPr>
        <w:tabs>
          <w:tab w:val="left" w:pos="284"/>
        </w:tabs>
        <w:spacing w:after="0"/>
        <w:ind w:left="284" w:hanging="284"/>
        <w:rPr>
          <w:sz w:val="22"/>
          <w:szCs w:val="22"/>
        </w:rPr>
      </w:pPr>
      <w:r w:rsidRPr="0054202E">
        <w:rPr>
          <w:sz w:val="22"/>
          <w:szCs w:val="22"/>
        </w:rPr>
        <w:t>Rozliczanie za wykonany przedmiot umowy odbędzie się 1 fakturą VAT dostarczoną do Urzędu Miasta w Pruszkowie, wystawioną na Gminę Miasto Pruszków:</w:t>
      </w:r>
    </w:p>
    <w:p w14:paraId="5A16199D" w14:textId="461F5371" w:rsidR="00842473" w:rsidRPr="0054202E" w:rsidRDefault="00842473" w:rsidP="00842473">
      <w:pPr>
        <w:pStyle w:val="Tekstpodstawowy"/>
        <w:numPr>
          <w:ilvl w:val="0"/>
          <w:numId w:val="23"/>
        </w:numPr>
        <w:tabs>
          <w:tab w:val="left" w:pos="284"/>
        </w:tabs>
        <w:spacing w:after="0"/>
        <w:ind w:left="284" w:hanging="284"/>
        <w:rPr>
          <w:sz w:val="22"/>
          <w:szCs w:val="22"/>
        </w:rPr>
      </w:pPr>
      <w:r w:rsidRPr="0054202E">
        <w:rPr>
          <w:sz w:val="22"/>
          <w:szCs w:val="22"/>
        </w:rPr>
        <w:lastRenderedPageBreak/>
        <w:t xml:space="preserve">Podstawą do wystawienia faktury VAT będzie </w:t>
      </w:r>
      <w:r w:rsidR="007F6D16" w:rsidRPr="0054202E">
        <w:rPr>
          <w:sz w:val="22"/>
          <w:szCs w:val="22"/>
        </w:rPr>
        <w:t>podpisan</w:t>
      </w:r>
      <w:r w:rsidR="007F6D16">
        <w:rPr>
          <w:sz w:val="22"/>
          <w:szCs w:val="22"/>
        </w:rPr>
        <w:t>e</w:t>
      </w:r>
      <w:r w:rsidR="007F6D16" w:rsidRPr="0054202E">
        <w:rPr>
          <w:sz w:val="22"/>
          <w:szCs w:val="22"/>
        </w:rPr>
        <w:t xml:space="preserve"> </w:t>
      </w:r>
      <w:r w:rsidRPr="0054202E">
        <w:rPr>
          <w:sz w:val="22"/>
          <w:szCs w:val="22"/>
        </w:rPr>
        <w:t xml:space="preserve">przez obie Strony protokół odbioru </w:t>
      </w:r>
      <w:r w:rsidR="007F6D16">
        <w:rPr>
          <w:sz w:val="22"/>
          <w:szCs w:val="22"/>
        </w:rPr>
        <w:t>dokumentacji projektowej jak również protokół końcowy</w:t>
      </w:r>
      <w:r w:rsidRPr="0054202E">
        <w:rPr>
          <w:sz w:val="22"/>
          <w:szCs w:val="22"/>
        </w:rPr>
        <w:t>.</w:t>
      </w:r>
    </w:p>
    <w:p w14:paraId="1CE190ED" w14:textId="1B12BA93" w:rsidR="00842473" w:rsidRPr="0054202E" w:rsidRDefault="00842473" w:rsidP="00842473">
      <w:pPr>
        <w:pStyle w:val="Tekstpodstawowy"/>
        <w:numPr>
          <w:ilvl w:val="0"/>
          <w:numId w:val="23"/>
        </w:numPr>
        <w:tabs>
          <w:tab w:val="left" w:pos="284"/>
        </w:tabs>
        <w:spacing w:after="0"/>
        <w:ind w:left="284" w:hanging="284"/>
        <w:rPr>
          <w:sz w:val="22"/>
          <w:szCs w:val="22"/>
        </w:rPr>
      </w:pPr>
      <w:r w:rsidRPr="0054202E">
        <w:rPr>
          <w:sz w:val="22"/>
          <w:szCs w:val="22"/>
        </w:rPr>
        <w:t>Należność z tytułu realizacji  umowy będzie płatna na konto wskazane przez Wykonawcę w ciągu 30 dni od daty złożenia  faktury VAT do siedziby Zamawiającego.</w:t>
      </w:r>
    </w:p>
    <w:p w14:paraId="1481955D" w14:textId="77777777" w:rsidR="00842473" w:rsidRPr="0054202E" w:rsidRDefault="00842473" w:rsidP="00842473">
      <w:pPr>
        <w:pStyle w:val="Tekstpodstawowy"/>
        <w:numPr>
          <w:ilvl w:val="0"/>
          <w:numId w:val="23"/>
        </w:numPr>
        <w:tabs>
          <w:tab w:val="left" w:pos="284"/>
        </w:tabs>
        <w:spacing w:after="0"/>
        <w:ind w:left="284" w:hanging="284"/>
        <w:rPr>
          <w:sz w:val="22"/>
          <w:szCs w:val="22"/>
        </w:rPr>
      </w:pPr>
      <w:r w:rsidRPr="0054202E">
        <w:rPr>
          <w:bCs/>
          <w:sz w:val="22"/>
          <w:szCs w:val="22"/>
        </w:rPr>
        <w:t>Za nieterminowe regulowanie należności Wykonawcy przysługują odsetki ustawowe za opóźnienie.</w:t>
      </w:r>
    </w:p>
    <w:p w14:paraId="4A4BCC47" w14:textId="77777777" w:rsidR="00842473" w:rsidRPr="0054202E" w:rsidRDefault="00842473" w:rsidP="00842473">
      <w:pPr>
        <w:pStyle w:val="Tekstpodstawowy"/>
        <w:numPr>
          <w:ilvl w:val="0"/>
          <w:numId w:val="23"/>
        </w:numPr>
        <w:tabs>
          <w:tab w:val="left" w:pos="284"/>
        </w:tabs>
        <w:spacing w:after="0"/>
        <w:ind w:left="284" w:hanging="284"/>
        <w:rPr>
          <w:bCs/>
          <w:sz w:val="22"/>
          <w:szCs w:val="22"/>
        </w:rPr>
      </w:pPr>
      <w:r w:rsidRPr="0054202E">
        <w:rPr>
          <w:bCs/>
          <w:sz w:val="22"/>
          <w:szCs w:val="22"/>
        </w:rPr>
        <w:t>Za datę zapłaty należności wynikającej z faktury, uważa się dzień wydania przez Zamawiającego  polecenia obciążenia rachunku bankowego Zamawiającego.</w:t>
      </w:r>
    </w:p>
    <w:p w14:paraId="58E8A22C" w14:textId="77777777" w:rsidR="00842473" w:rsidRPr="0054202E" w:rsidRDefault="00842473" w:rsidP="00842473">
      <w:pPr>
        <w:pStyle w:val="Tekstpodstawowy"/>
        <w:numPr>
          <w:ilvl w:val="0"/>
          <w:numId w:val="23"/>
        </w:numPr>
        <w:tabs>
          <w:tab w:val="left" w:pos="284"/>
        </w:tabs>
        <w:spacing w:after="0"/>
        <w:ind w:left="284" w:hanging="284"/>
        <w:rPr>
          <w:bCs/>
          <w:sz w:val="22"/>
          <w:szCs w:val="22"/>
        </w:rPr>
      </w:pPr>
      <w:r w:rsidRPr="0054202E">
        <w:rPr>
          <w:bCs/>
          <w:sz w:val="22"/>
          <w:szCs w:val="22"/>
        </w:rPr>
        <w:t xml:space="preserve">Dla potrzeb wzajemnych rozliczeń, uwzględniając postanowienia § 5 Strony oświadczają, </w:t>
      </w:r>
    </w:p>
    <w:p w14:paraId="6FA25EC7" w14:textId="77777777" w:rsidR="00842473" w:rsidRPr="0054202E" w:rsidRDefault="00842473" w:rsidP="007F6D16">
      <w:pPr>
        <w:pStyle w:val="Tekstpodstawowy"/>
        <w:tabs>
          <w:tab w:val="left" w:pos="284"/>
        </w:tabs>
        <w:spacing w:after="0"/>
        <w:ind w:left="284"/>
        <w:rPr>
          <w:bCs/>
          <w:sz w:val="22"/>
          <w:szCs w:val="22"/>
        </w:rPr>
      </w:pPr>
      <w:r w:rsidRPr="0054202E">
        <w:rPr>
          <w:bCs/>
          <w:sz w:val="22"/>
          <w:szCs w:val="22"/>
        </w:rPr>
        <w:t>co następuje:</w:t>
      </w:r>
    </w:p>
    <w:p w14:paraId="431AEE9B" w14:textId="77777777" w:rsidR="00842473" w:rsidRPr="0054202E" w:rsidRDefault="00842473" w:rsidP="00842473">
      <w:pPr>
        <w:pStyle w:val="Akapitzlist"/>
        <w:widowControl w:val="0"/>
        <w:numPr>
          <w:ilvl w:val="1"/>
          <w:numId w:val="22"/>
        </w:numPr>
        <w:shd w:val="clear" w:color="auto" w:fill="FFFFFF"/>
        <w:tabs>
          <w:tab w:val="clear" w:pos="644"/>
          <w:tab w:val="num" w:pos="993"/>
        </w:tabs>
        <w:suppressAutoHyphens w:val="0"/>
        <w:autoSpaceDE w:val="0"/>
        <w:autoSpaceDN w:val="0"/>
        <w:adjustRightInd w:val="0"/>
        <w:spacing w:line="240" w:lineRule="auto"/>
        <w:ind w:left="567" w:hanging="426"/>
        <w:contextualSpacing/>
        <w:jc w:val="both"/>
        <w:rPr>
          <w:rFonts w:ascii="Times New Roman" w:hAnsi="Times New Roman" w:cs="Times New Roman"/>
          <w:sz w:val="22"/>
        </w:rPr>
      </w:pPr>
      <w:r w:rsidRPr="0054202E">
        <w:rPr>
          <w:rFonts w:ascii="Times New Roman" w:hAnsi="Times New Roman" w:cs="Times New Roman"/>
          <w:sz w:val="22"/>
        </w:rPr>
        <w:t>Gmina Miasto Pruszków jest płatnikiem podatku od towarów i usług (VAT) zarejestrowanym w Urzędzie Skarbowym w Pruszkowie NIP 534 24 06 015 i jest upoważniona do wystawiania faktur VAT.</w:t>
      </w:r>
    </w:p>
    <w:p w14:paraId="7B4082F4" w14:textId="7DF77129" w:rsidR="00842473" w:rsidRPr="0054202E" w:rsidRDefault="00842473" w:rsidP="00842473">
      <w:pPr>
        <w:widowControl w:val="0"/>
        <w:numPr>
          <w:ilvl w:val="1"/>
          <w:numId w:val="22"/>
        </w:numPr>
        <w:shd w:val="clear" w:color="auto" w:fill="FFFFFF"/>
        <w:tabs>
          <w:tab w:val="clear" w:pos="644"/>
          <w:tab w:val="num" w:pos="993"/>
        </w:tabs>
        <w:suppressAutoHyphens w:val="0"/>
        <w:autoSpaceDE w:val="0"/>
        <w:autoSpaceDN w:val="0"/>
        <w:adjustRightInd w:val="0"/>
        <w:ind w:left="567" w:hanging="425"/>
        <w:jc w:val="both"/>
        <w:rPr>
          <w:sz w:val="22"/>
          <w:szCs w:val="22"/>
        </w:rPr>
      </w:pPr>
      <w:r w:rsidRPr="0054202E">
        <w:rPr>
          <w:sz w:val="22"/>
          <w:szCs w:val="22"/>
        </w:rPr>
        <w:t xml:space="preserve">Wykonawca oświadcza, że jest płatnikiem podatku od towarów i usług (VAT) zarejestrowanym w Urzędzie Skarbowym w </w:t>
      </w:r>
      <w:r w:rsidR="00B17D94">
        <w:rPr>
          <w:sz w:val="22"/>
          <w:szCs w:val="22"/>
        </w:rPr>
        <w:t>………………………</w:t>
      </w:r>
      <w:r w:rsidR="00D109C2" w:rsidRPr="0054202E">
        <w:rPr>
          <w:sz w:val="22"/>
          <w:szCs w:val="22"/>
        </w:rPr>
        <w:t xml:space="preserve">, </w:t>
      </w:r>
      <w:r w:rsidRPr="0054202E">
        <w:rPr>
          <w:sz w:val="22"/>
          <w:szCs w:val="22"/>
        </w:rPr>
        <w:t xml:space="preserve">NIP: </w:t>
      </w:r>
      <w:r w:rsidR="00B17D94">
        <w:rPr>
          <w:sz w:val="22"/>
          <w:szCs w:val="22"/>
        </w:rPr>
        <w:t>………………………</w:t>
      </w:r>
      <w:r w:rsidR="0026041E" w:rsidRPr="0054202E">
        <w:rPr>
          <w:sz w:val="22"/>
          <w:szCs w:val="22"/>
        </w:rPr>
        <w:t xml:space="preserve"> </w:t>
      </w:r>
      <w:r w:rsidRPr="0054202E">
        <w:rPr>
          <w:sz w:val="22"/>
          <w:szCs w:val="22"/>
        </w:rPr>
        <w:t>i jest upoważniony do wystawiania faktur VAT.</w:t>
      </w:r>
    </w:p>
    <w:p w14:paraId="74ECB1E4" w14:textId="1037C6B0" w:rsidR="00842473" w:rsidRPr="0054202E" w:rsidRDefault="00842473" w:rsidP="00842473">
      <w:pPr>
        <w:pStyle w:val="Tekstpodstawowy"/>
        <w:numPr>
          <w:ilvl w:val="0"/>
          <w:numId w:val="23"/>
        </w:numPr>
        <w:tabs>
          <w:tab w:val="left" w:pos="284"/>
        </w:tabs>
        <w:spacing w:after="0"/>
        <w:ind w:left="284" w:hanging="284"/>
        <w:rPr>
          <w:sz w:val="22"/>
          <w:szCs w:val="22"/>
        </w:rPr>
      </w:pPr>
      <w:r w:rsidRPr="0054202E">
        <w:rPr>
          <w:sz w:val="22"/>
          <w:szCs w:val="22"/>
        </w:rPr>
        <w:t>Zapłata wynagrodzenia należnego wykonawcy za zrealizowanie przedmiotu umowy nastąpi po przedłożeniu Zamawiającemu oświadczeń Wykonawcy oraz podwykonawców o tym, że wszelkie wzajemne zobowiązania finansowe związane z wykonywanym zakresem usługi dotyczącym przedmiotu umowy zostały uregulowane.</w:t>
      </w:r>
    </w:p>
    <w:p w14:paraId="37715D5B" w14:textId="77777777" w:rsidR="00BB5279" w:rsidRPr="0054202E" w:rsidRDefault="00BB5279">
      <w:pPr>
        <w:pStyle w:val="Tretekstu"/>
        <w:spacing w:line="276" w:lineRule="auto"/>
        <w:rPr>
          <w:rFonts w:ascii="Times New Roman" w:hAnsi="Times New Roman" w:cs="Times New Roman"/>
          <w:b w:val="0"/>
        </w:rPr>
      </w:pPr>
    </w:p>
    <w:p w14:paraId="13174AB2" w14:textId="77777777" w:rsidR="00BB5279" w:rsidRPr="0054202E" w:rsidRDefault="00012841" w:rsidP="00FF67F3">
      <w:pPr>
        <w:pStyle w:val="Tretekstu"/>
        <w:spacing w:after="120" w:line="276" w:lineRule="auto"/>
        <w:jc w:val="center"/>
        <w:rPr>
          <w:rFonts w:ascii="Times New Roman" w:hAnsi="Times New Roman" w:cs="Times New Roman"/>
        </w:rPr>
      </w:pPr>
      <w:r w:rsidRPr="0054202E">
        <w:rPr>
          <w:rFonts w:ascii="Times New Roman" w:hAnsi="Times New Roman" w:cs="Times New Roman"/>
        </w:rPr>
        <w:t>§ 8.</w:t>
      </w:r>
    </w:p>
    <w:p w14:paraId="7F9951F2" w14:textId="77777777" w:rsidR="00BB449B" w:rsidRPr="0054202E" w:rsidRDefault="00BB449B" w:rsidP="00BB449B">
      <w:pPr>
        <w:pStyle w:val="Tretekstu"/>
        <w:spacing w:after="120" w:line="276" w:lineRule="auto"/>
        <w:jc w:val="left"/>
        <w:rPr>
          <w:rFonts w:ascii="Times New Roman" w:hAnsi="Times New Roman" w:cs="Times New Roman"/>
        </w:rPr>
      </w:pPr>
      <w:r w:rsidRPr="0054202E">
        <w:rPr>
          <w:rFonts w:ascii="Times New Roman" w:hAnsi="Times New Roman" w:cs="Times New Roman"/>
        </w:rPr>
        <w:t>Odbiory robót</w:t>
      </w:r>
    </w:p>
    <w:p w14:paraId="37E9B577" w14:textId="77777777" w:rsidR="00BB5279" w:rsidRPr="0054202E" w:rsidRDefault="00012841" w:rsidP="00842473">
      <w:pPr>
        <w:pStyle w:val="Tretekstu"/>
        <w:numPr>
          <w:ilvl w:val="0"/>
          <w:numId w:val="3"/>
        </w:numPr>
        <w:tabs>
          <w:tab w:val="left" w:pos="426"/>
          <w:tab w:val="left" w:pos="567"/>
        </w:tabs>
        <w:spacing w:line="276" w:lineRule="auto"/>
        <w:ind w:left="426" w:hanging="426"/>
        <w:rPr>
          <w:rFonts w:ascii="Times New Roman" w:hAnsi="Times New Roman" w:cs="Times New Roman"/>
        </w:rPr>
      </w:pPr>
      <w:r w:rsidRPr="0054202E">
        <w:rPr>
          <w:rFonts w:ascii="Times New Roman" w:hAnsi="Times New Roman" w:cs="Times New Roman"/>
          <w:b w:val="0"/>
          <w:bCs/>
        </w:rPr>
        <w:t>Strony ustalają, że przedmiotem odbioru będzie przedmiot umowy, o którym mowa w § 1 ust. 1.</w:t>
      </w:r>
    </w:p>
    <w:p w14:paraId="1BE35626" w14:textId="77777777" w:rsidR="00BB5279" w:rsidRPr="0054202E" w:rsidRDefault="00012841" w:rsidP="00842473">
      <w:pPr>
        <w:pStyle w:val="Tretekstu"/>
        <w:numPr>
          <w:ilvl w:val="0"/>
          <w:numId w:val="3"/>
        </w:numPr>
        <w:tabs>
          <w:tab w:val="left" w:pos="388"/>
          <w:tab w:val="left" w:pos="567"/>
        </w:tabs>
        <w:spacing w:line="276" w:lineRule="auto"/>
        <w:ind w:left="426" w:hanging="426"/>
        <w:rPr>
          <w:rFonts w:ascii="Times New Roman" w:hAnsi="Times New Roman" w:cs="Times New Roman"/>
          <w:b w:val="0"/>
          <w:bCs/>
        </w:rPr>
      </w:pPr>
      <w:r w:rsidRPr="0054202E">
        <w:rPr>
          <w:rFonts w:ascii="Times New Roman" w:hAnsi="Times New Roman" w:cs="Times New Roman"/>
          <w:b w:val="0"/>
          <w:bCs/>
        </w:rPr>
        <w:t>Wykonawca zgłasza Zamawiającemu na piśmie gotowość do odbioru końcowego robót.</w:t>
      </w:r>
    </w:p>
    <w:p w14:paraId="7B6CA0F4" w14:textId="77777777" w:rsidR="00BB5279" w:rsidRPr="0054202E" w:rsidRDefault="00012841" w:rsidP="00842473">
      <w:pPr>
        <w:pStyle w:val="Tretekstu"/>
        <w:numPr>
          <w:ilvl w:val="0"/>
          <w:numId w:val="3"/>
        </w:numPr>
        <w:tabs>
          <w:tab w:val="left" w:pos="362"/>
          <w:tab w:val="left" w:pos="567"/>
        </w:tabs>
        <w:spacing w:line="276" w:lineRule="auto"/>
        <w:ind w:left="426" w:hanging="426"/>
        <w:rPr>
          <w:rFonts w:ascii="Times New Roman" w:hAnsi="Times New Roman" w:cs="Times New Roman"/>
        </w:rPr>
      </w:pPr>
      <w:r w:rsidRPr="0054202E">
        <w:rPr>
          <w:rFonts w:ascii="Times New Roman" w:hAnsi="Times New Roman" w:cs="Times New Roman"/>
          <w:b w:val="0"/>
          <w:bCs/>
        </w:rPr>
        <w:t>Zamawiający wyznaczy termin odbioru końcowego robót w czasie 7 dni od zgłoszenia.</w:t>
      </w:r>
    </w:p>
    <w:p w14:paraId="1167B6D7" w14:textId="77777777" w:rsidR="00BB5279" w:rsidRPr="0054202E" w:rsidRDefault="00012841" w:rsidP="00842473">
      <w:pPr>
        <w:pStyle w:val="Tretekstu"/>
        <w:numPr>
          <w:ilvl w:val="0"/>
          <w:numId w:val="3"/>
        </w:numPr>
        <w:tabs>
          <w:tab w:val="left" w:pos="426"/>
          <w:tab w:val="left" w:pos="567"/>
        </w:tabs>
        <w:spacing w:line="276" w:lineRule="auto"/>
        <w:ind w:left="426" w:hanging="426"/>
        <w:rPr>
          <w:rFonts w:ascii="Times New Roman" w:hAnsi="Times New Roman" w:cs="Times New Roman"/>
          <w:b w:val="0"/>
          <w:bCs/>
        </w:rPr>
      </w:pPr>
      <w:r w:rsidRPr="0054202E">
        <w:rPr>
          <w:rFonts w:ascii="Times New Roman" w:hAnsi="Times New Roman" w:cs="Times New Roman"/>
          <w:b w:val="0"/>
          <w:bCs/>
        </w:rPr>
        <w:t>Jeżeli w toku czynności odbioru zostaną stwierdzone wady, to Zamawiającemu przysługują następujące uprawnienia:</w:t>
      </w:r>
    </w:p>
    <w:p w14:paraId="52DE15DE" w14:textId="77777777" w:rsidR="00BB5279" w:rsidRPr="0054202E" w:rsidRDefault="00012841" w:rsidP="00842473">
      <w:pPr>
        <w:pStyle w:val="Tretekstu"/>
        <w:numPr>
          <w:ilvl w:val="1"/>
          <w:numId w:val="3"/>
        </w:numPr>
        <w:tabs>
          <w:tab w:val="left" w:pos="567"/>
          <w:tab w:val="left" w:pos="724"/>
        </w:tabs>
        <w:spacing w:line="276" w:lineRule="auto"/>
        <w:ind w:left="426" w:firstLine="0"/>
        <w:rPr>
          <w:rFonts w:ascii="Times New Roman" w:hAnsi="Times New Roman" w:cs="Times New Roman"/>
          <w:b w:val="0"/>
          <w:bCs/>
        </w:rPr>
      </w:pPr>
      <w:r w:rsidRPr="0054202E">
        <w:rPr>
          <w:rFonts w:ascii="Times New Roman" w:hAnsi="Times New Roman" w:cs="Times New Roman"/>
          <w:b w:val="0"/>
          <w:bCs/>
        </w:rPr>
        <w:t>jeżeli wady nadają się do usunięcia, może odmówić odbioru robót do czasu usunięcia wad;</w:t>
      </w:r>
    </w:p>
    <w:p w14:paraId="2CF9D598" w14:textId="77777777" w:rsidR="00BB5279" w:rsidRPr="0054202E" w:rsidRDefault="00012841" w:rsidP="00842473">
      <w:pPr>
        <w:pStyle w:val="Tretekstu"/>
        <w:numPr>
          <w:ilvl w:val="1"/>
          <w:numId w:val="3"/>
        </w:numPr>
        <w:tabs>
          <w:tab w:val="left" w:pos="362"/>
          <w:tab w:val="left" w:pos="567"/>
          <w:tab w:val="left" w:pos="685"/>
        </w:tabs>
        <w:spacing w:line="276" w:lineRule="auto"/>
        <w:ind w:left="426" w:firstLine="0"/>
        <w:rPr>
          <w:rFonts w:ascii="Times New Roman" w:hAnsi="Times New Roman" w:cs="Times New Roman"/>
          <w:b w:val="0"/>
          <w:bCs/>
        </w:rPr>
      </w:pPr>
      <w:r w:rsidRPr="0054202E">
        <w:rPr>
          <w:rFonts w:ascii="Times New Roman" w:hAnsi="Times New Roman" w:cs="Times New Roman"/>
          <w:b w:val="0"/>
          <w:bCs/>
        </w:rPr>
        <w:t>jeżeli wady nie nadają się do usunięcia to:</w:t>
      </w:r>
    </w:p>
    <w:p w14:paraId="0783E9EF" w14:textId="77777777" w:rsidR="00BB5279" w:rsidRPr="0054202E" w:rsidRDefault="00012841" w:rsidP="00842473">
      <w:pPr>
        <w:pStyle w:val="Tretekstu"/>
        <w:numPr>
          <w:ilvl w:val="2"/>
          <w:numId w:val="3"/>
        </w:numPr>
        <w:tabs>
          <w:tab w:val="left" w:pos="993"/>
          <w:tab w:val="left" w:pos="1073"/>
        </w:tabs>
        <w:spacing w:line="276" w:lineRule="auto"/>
        <w:ind w:left="993" w:hanging="284"/>
        <w:rPr>
          <w:rFonts w:ascii="Times New Roman" w:hAnsi="Times New Roman" w:cs="Times New Roman"/>
          <w:b w:val="0"/>
          <w:bCs/>
        </w:rPr>
      </w:pPr>
      <w:r w:rsidRPr="0054202E">
        <w:rPr>
          <w:rFonts w:ascii="Times New Roman" w:hAnsi="Times New Roman" w:cs="Times New Roman"/>
          <w:b w:val="0"/>
          <w:bCs/>
        </w:rPr>
        <w:t>jeżeli wady umożliwiają użytkowanie przedmiotu odbioru zgodnie z przeznaczeniem, Zamawiający może obniżyć odpowiednio wynagrodzenie za wykonanie robót;</w:t>
      </w:r>
    </w:p>
    <w:p w14:paraId="6AB234C3" w14:textId="77777777" w:rsidR="00BB5279" w:rsidRPr="0054202E" w:rsidRDefault="00012841" w:rsidP="00842473">
      <w:pPr>
        <w:pStyle w:val="Tretekstu"/>
        <w:numPr>
          <w:ilvl w:val="2"/>
          <w:numId w:val="3"/>
        </w:numPr>
        <w:tabs>
          <w:tab w:val="left" w:pos="993"/>
          <w:tab w:val="left" w:pos="1073"/>
        </w:tabs>
        <w:spacing w:line="276" w:lineRule="auto"/>
        <w:ind w:left="993" w:hanging="284"/>
        <w:rPr>
          <w:rFonts w:ascii="Times New Roman" w:hAnsi="Times New Roman" w:cs="Times New Roman"/>
          <w:b w:val="0"/>
          <w:bCs/>
        </w:rPr>
      </w:pPr>
      <w:r w:rsidRPr="0054202E">
        <w:rPr>
          <w:rFonts w:ascii="Times New Roman" w:hAnsi="Times New Roman" w:cs="Times New Roman"/>
          <w:b w:val="0"/>
          <w:bCs/>
        </w:rPr>
        <w:t>jeżeli wady uniemożliwiają użytkowanie zgodnie z przeznaczeniem Zamawiający może żądać ponownego wykonania robót lub odstąpić od umowy.</w:t>
      </w:r>
    </w:p>
    <w:p w14:paraId="519F0CDB" w14:textId="77777777" w:rsidR="00BB5279" w:rsidRPr="0054202E" w:rsidRDefault="00012841" w:rsidP="00842473">
      <w:pPr>
        <w:pStyle w:val="Tretekstu"/>
        <w:numPr>
          <w:ilvl w:val="0"/>
          <w:numId w:val="3"/>
        </w:numPr>
        <w:tabs>
          <w:tab w:val="left" w:pos="426"/>
        </w:tabs>
        <w:spacing w:line="276" w:lineRule="auto"/>
        <w:ind w:left="426" w:hanging="426"/>
        <w:rPr>
          <w:rFonts w:ascii="Times New Roman" w:hAnsi="Times New Roman" w:cs="Times New Roman"/>
          <w:b w:val="0"/>
          <w:bCs/>
        </w:rPr>
      </w:pPr>
      <w:r w:rsidRPr="0054202E">
        <w:rPr>
          <w:rFonts w:ascii="Times New Roman" w:hAnsi="Times New Roman" w:cs="Times New Roman"/>
          <w:b w:val="0"/>
          <w:bCs/>
        </w:rPr>
        <w:t>Strony postanawiają, że z czynności odbioru będzie sporządzony protokół odbioru robót, zawierający wszelkie ustalenia dokonane w toku odbioru, jak też terminy wyznaczone na usunięcie stwierdzonych przy odbiorze wad.</w:t>
      </w:r>
    </w:p>
    <w:p w14:paraId="5DBD1C9A" w14:textId="77777777" w:rsidR="00BB5279" w:rsidRPr="0054202E" w:rsidRDefault="00012841" w:rsidP="00842473">
      <w:pPr>
        <w:pStyle w:val="Tretekstu"/>
        <w:numPr>
          <w:ilvl w:val="0"/>
          <w:numId w:val="3"/>
        </w:numPr>
        <w:tabs>
          <w:tab w:val="left" w:pos="426"/>
        </w:tabs>
        <w:spacing w:line="276" w:lineRule="auto"/>
        <w:ind w:left="426" w:hanging="426"/>
        <w:rPr>
          <w:rFonts w:ascii="Times New Roman" w:hAnsi="Times New Roman" w:cs="Times New Roman"/>
          <w:b w:val="0"/>
          <w:bCs/>
        </w:rPr>
      </w:pPr>
      <w:r w:rsidRPr="0054202E">
        <w:rPr>
          <w:rFonts w:ascii="Times New Roman" w:hAnsi="Times New Roman" w:cs="Times New Roman"/>
          <w:b w:val="0"/>
          <w:bCs/>
        </w:rPr>
        <w:t>Wykonawca zobowiązuje się do pisemnego zawiadomienia Zamawiającego o usunięciu wad.</w:t>
      </w:r>
    </w:p>
    <w:p w14:paraId="3AFF2121" w14:textId="10F60ADC" w:rsidR="00BB5279" w:rsidRPr="0054202E" w:rsidRDefault="00012841" w:rsidP="00842473">
      <w:pPr>
        <w:pStyle w:val="Tretekstu"/>
        <w:numPr>
          <w:ilvl w:val="0"/>
          <w:numId w:val="3"/>
        </w:numPr>
        <w:tabs>
          <w:tab w:val="left" w:pos="426"/>
        </w:tabs>
        <w:spacing w:line="276" w:lineRule="auto"/>
        <w:ind w:left="426" w:hanging="426"/>
        <w:rPr>
          <w:rFonts w:ascii="Times New Roman" w:hAnsi="Times New Roman" w:cs="Times New Roman"/>
          <w:b w:val="0"/>
          <w:color w:val="00000A"/>
        </w:rPr>
      </w:pPr>
      <w:r w:rsidRPr="0054202E">
        <w:rPr>
          <w:rFonts w:ascii="Times New Roman" w:hAnsi="Times New Roman" w:cs="Times New Roman"/>
          <w:b w:val="0"/>
          <w:bCs/>
        </w:rPr>
        <w:t xml:space="preserve">Zamawiający wyznaczy ostateczny, pogwarancyjny odbiór robót po upływie terminu gwarancji, </w:t>
      </w:r>
      <w:r w:rsidRPr="0054202E">
        <w:rPr>
          <w:rFonts w:ascii="Times New Roman" w:hAnsi="Times New Roman" w:cs="Times New Roman"/>
          <w:b w:val="0"/>
          <w:bCs/>
          <w:color w:val="00000A"/>
        </w:rPr>
        <w:t xml:space="preserve">ustalonego w </w:t>
      </w:r>
      <w:r w:rsidRPr="00C400D7">
        <w:rPr>
          <w:rFonts w:ascii="Times New Roman" w:hAnsi="Times New Roman" w:cs="Times New Roman"/>
          <w:b w:val="0"/>
          <w:bCs/>
          <w:color w:val="00000A"/>
        </w:rPr>
        <w:t xml:space="preserve">§ </w:t>
      </w:r>
      <w:r w:rsidR="00A951D0" w:rsidRPr="00C400D7">
        <w:rPr>
          <w:rFonts w:ascii="Times New Roman" w:hAnsi="Times New Roman" w:cs="Times New Roman"/>
          <w:b w:val="0"/>
          <w:bCs/>
          <w:color w:val="00000A"/>
        </w:rPr>
        <w:t xml:space="preserve">12 </w:t>
      </w:r>
      <w:r w:rsidRPr="00C400D7">
        <w:rPr>
          <w:rFonts w:ascii="Times New Roman" w:hAnsi="Times New Roman" w:cs="Times New Roman"/>
          <w:b w:val="0"/>
          <w:bCs/>
          <w:color w:val="00000A"/>
        </w:rPr>
        <w:t>ust. 1</w:t>
      </w:r>
      <w:r w:rsidRPr="0054202E">
        <w:rPr>
          <w:rFonts w:ascii="Times New Roman" w:hAnsi="Times New Roman" w:cs="Times New Roman"/>
          <w:b w:val="0"/>
          <w:bCs/>
          <w:color w:val="00000A"/>
        </w:rPr>
        <w:t xml:space="preserve"> niniejszej umowy oraz po upływie okresu rękojmi. </w:t>
      </w:r>
    </w:p>
    <w:p w14:paraId="392F7866" w14:textId="77777777" w:rsidR="00842473" w:rsidRPr="0054202E" w:rsidRDefault="00842473">
      <w:pPr>
        <w:pStyle w:val="Tretekstu"/>
        <w:tabs>
          <w:tab w:val="left" w:pos="426"/>
        </w:tabs>
        <w:spacing w:line="276" w:lineRule="auto"/>
        <w:ind w:left="426"/>
        <w:rPr>
          <w:rFonts w:ascii="Times New Roman" w:hAnsi="Times New Roman" w:cs="Times New Roman"/>
        </w:rPr>
      </w:pPr>
    </w:p>
    <w:p w14:paraId="6D2AACF4" w14:textId="77777777" w:rsidR="00BB5279" w:rsidRPr="0054202E" w:rsidRDefault="00012841" w:rsidP="00FF67F3">
      <w:pPr>
        <w:pStyle w:val="Tretekstu"/>
        <w:spacing w:after="120" w:line="276" w:lineRule="auto"/>
        <w:jc w:val="center"/>
        <w:rPr>
          <w:rFonts w:ascii="Times New Roman" w:hAnsi="Times New Roman" w:cs="Times New Roman"/>
        </w:rPr>
      </w:pPr>
      <w:r w:rsidRPr="0054202E">
        <w:rPr>
          <w:rFonts w:ascii="Times New Roman" w:hAnsi="Times New Roman" w:cs="Times New Roman"/>
        </w:rPr>
        <w:t>§ 9.</w:t>
      </w:r>
    </w:p>
    <w:p w14:paraId="193A0CEC" w14:textId="77777777" w:rsidR="00BB449B" w:rsidRPr="0054202E" w:rsidRDefault="00BB449B" w:rsidP="00BB449B">
      <w:pPr>
        <w:pStyle w:val="Tretekstu"/>
        <w:spacing w:after="120" w:line="276" w:lineRule="auto"/>
        <w:jc w:val="left"/>
        <w:rPr>
          <w:rFonts w:ascii="Times New Roman" w:hAnsi="Times New Roman" w:cs="Times New Roman"/>
        </w:rPr>
      </w:pPr>
      <w:r w:rsidRPr="0054202E">
        <w:rPr>
          <w:rFonts w:ascii="Times New Roman" w:hAnsi="Times New Roman" w:cs="Times New Roman"/>
        </w:rPr>
        <w:t>Autorskie prawa majątkowe</w:t>
      </w:r>
    </w:p>
    <w:p w14:paraId="630E6C02" w14:textId="41F72690" w:rsidR="00BB5279" w:rsidRPr="0054202E" w:rsidRDefault="00012841" w:rsidP="00842473">
      <w:pPr>
        <w:pStyle w:val="Tretekstu"/>
        <w:widowControl w:val="0"/>
        <w:numPr>
          <w:ilvl w:val="0"/>
          <w:numId w:val="8"/>
        </w:numPr>
        <w:suppressAutoHyphens/>
        <w:spacing w:after="120" w:line="276" w:lineRule="auto"/>
        <w:ind w:left="425" w:hanging="425"/>
        <w:rPr>
          <w:rFonts w:ascii="Times New Roman" w:hAnsi="Times New Roman" w:cs="Times New Roman"/>
        </w:rPr>
      </w:pPr>
      <w:r w:rsidRPr="0054202E">
        <w:rPr>
          <w:rFonts w:ascii="Times New Roman" w:hAnsi="Times New Roman" w:cs="Times New Roman"/>
          <w:b w:val="0"/>
        </w:rPr>
        <w:t>Przedmiot umowy stanowić będzie utwór</w:t>
      </w:r>
      <w:r w:rsidRPr="0054202E">
        <w:rPr>
          <w:rFonts w:ascii="Times New Roman" w:hAnsi="Times New Roman" w:cs="Times New Roman"/>
          <w:b w:val="0"/>
          <w:lang w:val="nl-NL"/>
        </w:rPr>
        <w:t xml:space="preserve"> w</w:t>
      </w:r>
      <w:r w:rsidRPr="0054202E">
        <w:rPr>
          <w:rFonts w:ascii="Times New Roman" w:hAnsi="Times New Roman" w:cs="Times New Roman"/>
          <w:b w:val="0"/>
        </w:rPr>
        <w:t> rozumieniu ustawy z dnia 4 lutego 1994 r. o prawie autorskim i prawach pokrewnych (</w:t>
      </w:r>
      <w:r w:rsidR="00056475" w:rsidRPr="0054202E">
        <w:rPr>
          <w:rFonts w:ascii="Times New Roman" w:hAnsi="Times New Roman" w:cs="Times New Roman"/>
          <w:b w:val="0"/>
        </w:rPr>
        <w:t>tj.</w:t>
      </w:r>
      <w:r w:rsidR="00B17D94">
        <w:rPr>
          <w:rFonts w:ascii="Times New Roman" w:hAnsi="Times New Roman" w:cs="Times New Roman"/>
          <w:b w:val="0"/>
        </w:rPr>
        <w:t xml:space="preserve"> </w:t>
      </w:r>
      <w:r w:rsidRPr="0054202E">
        <w:rPr>
          <w:rFonts w:ascii="Times New Roman" w:hAnsi="Times New Roman" w:cs="Times New Roman"/>
          <w:b w:val="0"/>
        </w:rPr>
        <w:t>Dz. U. z </w:t>
      </w:r>
      <w:r w:rsidR="00056475" w:rsidRPr="0054202E">
        <w:rPr>
          <w:rFonts w:ascii="Times New Roman" w:hAnsi="Times New Roman" w:cs="Times New Roman"/>
          <w:b w:val="0"/>
        </w:rPr>
        <w:t xml:space="preserve">2019 </w:t>
      </w:r>
      <w:r w:rsidRPr="0054202E">
        <w:rPr>
          <w:rFonts w:ascii="Times New Roman" w:hAnsi="Times New Roman" w:cs="Times New Roman"/>
          <w:b w:val="0"/>
        </w:rPr>
        <w:t xml:space="preserve">r. poz. </w:t>
      </w:r>
      <w:r w:rsidR="00056475" w:rsidRPr="0054202E">
        <w:rPr>
          <w:rFonts w:ascii="Times New Roman" w:hAnsi="Times New Roman" w:cs="Times New Roman"/>
          <w:b w:val="0"/>
        </w:rPr>
        <w:t>1231 z późn. zm</w:t>
      </w:r>
      <w:r w:rsidRPr="0054202E">
        <w:rPr>
          <w:rFonts w:ascii="Times New Roman" w:hAnsi="Times New Roman" w:cs="Times New Roman"/>
          <w:b w:val="0"/>
        </w:rPr>
        <w:t>).</w:t>
      </w:r>
    </w:p>
    <w:p w14:paraId="3B52845C" w14:textId="3A99D812" w:rsidR="00BB5279" w:rsidRPr="0054202E" w:rsidRDefault="00012841" w:rsidP="00842473">
      <w:pPr>
        <w:pStyle w:val="Tretekstu"/>
        <w:widowControl w:val="0"/>
        <w:numPr>
          <w:ilvl w:val="0"/>
          <w:numId w:val="8"/>
        </w:numPr>
        <w:suppressAutoHyphens/>
        <w:spacing w:line="276" w:lineRule="auto"/>
        <w:ind w:left="426" w:hanging="426"/>
        <w:rPr>
          <w:rFonts w:ascii="Times New Roman" w:hAnsi="Times New Roman" w:cs="Times New Roman"/>
          <w:b w:val="0"/>
        </w:rPr>
      </w:pPr>
      <w:r w:rsidRPr="0054202E">
        <w:rPr>
          <w:rFonts w:ascii="Times New Roman" w:hAnsi="Times New Roman" w:cs="Times New Roman"/>
          <w:b w:val="0"/>
        </w:rPr>
        <w:t xml:space="preserve">Wykonawca, z chwilą podpisania protokołu odbioru końcowego, o którym mowa w § </w:t>
      </w:r>
      <w:r w:rsidR="00FF67F3" w:rsidRPr="0054202E">
        <w:rPr>
          <w:rFonts w:ascii="Times New Roman" w:hAnsi="Times New Roman" w:cs="Times New Roman"/>
          <w:b w:val="0"/>
        </w:rPr>
        <w:t>7</w:t>
      </w:r>
      <w:r w:rsidRPr="0054202E">
        <w:rPr>
          <w:rFonts w:ascii="Times New Roman" w:hAnsi="Times New Roman" w:cs="Times New Roman"/>
          <w:b w:val="0"/>
        </w:rPr>
        <w:t xml:space="preserve"> ust. </w:t>
      </w:r>
      <w:r w:rsidR="00056475" w:rsidRPr="0054202E">
        <w:rPr>
          <w:rFonts w:ascii="Times New Roman" w:hAnsi="Times New Roman" w:cs="Times New Roman"/>
          <w:b w:val="0"/>
        </w:rPr>
        <w:t>2</w:t>
      </w:r>
      <w:r w:rsidR="00B34267">
        <w:rPr>
          <w:rFonts w:ascii="Times New Roman" w:hAnsi="Times New Roman" w:cs="Times New Roman"/>
          <w:b w:val="0"/>
        </w:rPr>
        <w:t xml:space="preserve"> oraz wypłacie wynagrodzenia </w:t>
      </w:r>
      <w:r w:rsidR="00B34267" w:rsidRPr="0054202E">
        <w:rPr>
          <w:rFonts w:ascii="Times New Roman" w:hAnsi="Times New Roman" w:cs="Times New Roman"/>
        </w:rPr>
        <w:t>§</w:t>
      </w:r>
      <w:r w:rsidR="00B34267">
        <w:rPr>
          <w:rFonts w:ascii="Times New Roman" w:hAnsi="Times New Roman" w:cs="Times New Roman"/>
        </w:rPr>
        <w:t xml:space="preserve"> 6 ust. 1</w:t>
      </w:r>
      <w:r w:rsidRPr="0054202E">
        <w:rPr>
          <w:rFonts w:ascii="Times New Roman" w:hAnsi="Times New Roman" w:cs="Times New Roman"/>
          <w:b w:val="0"/>
        </w:rPr>
        <w:t>, przenosi na</w:t>
      </w:r>
      <w:r w:rsidR="002A59AF" w:rsidRPr="0054202E">
        <w:rPr>
          <w:rFonts w:ascii="Times New Roman" w:hAnsi="Times New Roman" w:cs="Times New Roman"/>
          <w:b w:val="0"/>
        </w:rPr>
        <w:t> </w:t>
      </w:r>
      <w:r w:rsidRPr="0054202E">
        <w:rPr>
          <w:rFonts w:ascii="Times New Roman" w:hAnsi="Times New Roman" w:cs="Times New Roman"/>
          <w:b w:val="0"/>
        </w:rPr>
        <w:t>Zamawiającego autorskie prawa majątkowe do przedmiotu umowy, w zakresie nieograniczonym jakimikolwiek prawami osób trzecich.</w:t>
      </w:r>
    </w:p>
    <w:p w14:paraId="67AC8C05" w14:textId="77777777" w:rsidR="00411462" w:rsidRPr="0054202E" w:rsidRDefault="00411462" w:rsidP="00411462">
      <w:pPr>
        <w:pStyle w:val="Tretekstu"/>
        <w:widowControl w:val="0"/>
        <w:suppressAutoHyphens/>
        <w:spacing w:line="276" w:lineRule="auto"/>
        <w:ind w:left="426"/>
        <w:rPr>
          <w:rFonts w:ascii="Times New Roman" w:hAnsi="Times New Roman" w:cs="Times New Roman"/>
          <w:b w:val="0"/>
        </w:rPr>
      </w:pPr>
    </w:p>
    <w:p w14:paraId="61848A69" w14:textId="1120CCD9" w:rsidR="00BB5279" w:rsidRPr="0054202E" w:rsidRDefault="00012841" w:rsidP="00842473">
      <w:pPr>
        <w:pStyle w:val="Tretekstu"/>
        <w:widowControl w:val="0"/>
        <w:numPr>
          <w:ilvl w:val="0"/>
          <w:numId w:val="8"/>
        </w:numPr>
        <w:suppressAutoHyphens/>
        <w:spacing w:line="276" w:lineRule="auto"/>
        <w:ind w:left="426" w:hanging="426"/>
        <w:rPr>
          <w:rFonts w:ascii="Times New Roman" w:hAnsi="Times New Roman" w:cs="Times New Roman"/>
          <w:b w:val="0"/>
        </w:rPr>
      </w:pPr>
      <w:r w:rsidRPr="0054202E">
        <w:rPr>
          <w:rFonts w:ascii="Times New Roman" w:hAnsi="Times New Roman" w:cs="Times New Roman"/>
          <w:b w:val="0"/>
        </w:rPr>
        <w:t>Przeniesienie praw, o którym mowa w ust.</w:t>
      </w:r>
      <w:r w:rsidR="00056475" w:rsidRPr="0054202E">
        <w:rPr>
          <w:rFonts w:ascii="Times New Roman" w:hAnsi="Times New Roman" w:cs="Times New Roman"/>
          <w:b w:val="0"/>
        </w:rPr>
        <w:t xml:space="preserve"> 2</w:t>
      </w:r>
      <w:r w:rsidRPr="0054202E">
        <w:rPr>
          <w:rFonts w:ascii="Times New Roman" w:hAnsi="Times New Roman" w:cs="Times New Roman"/>
          <w:b w:val="0"/>
        </w:rPr>
        <w:t xml:space="preserve">, obejmuje prawo do korzystania i rozporządzania przedmiotem </w:t>
      </w:r>
      <w:r w:rsidRPr="0054202E">
        <w:rPr>
          <w:rFonts w:ascii="Times New Roman" w:hAnsi="Times New Roman" w:cs="Times New Roman"/>
          <w:b w:val="0"/>
        </w:rPr>
        <w:lastRenderedPageBreak/>
        <w:t>umowy, w tym prawo do wynagrodzenia za korzystanie z przedmiotu umowy, bez ograniczeń czasowych lub terytorialnych (w kraju i za granicą</w:t>
      </w:r>
      <w:r w:rsidRPr="0054202E">
        <w:rPr>
          <w:rFonts w:ascii="Times New Roman" w:hAnsi="Times New Roman" w:cs="Times New Roman"/>
          <w:b w:val="0"/>
          <w:lang w:val="nl-NL"/>
        </w:rPr>
        <w:t>), we</w:t>
      </w:r>
      <w:r w:rsidRPr="0054202E">
        <w:rPr>
          <w:rFonts w:ascii="Times New Roman" w:hAnsi="Times New Roman" w:cs="Times New Roman"/>
          <w:b w:val="0"/>
        </w:rPr>
        <w:t> wszystkich formach eksploatacji audiowizualnej i</w:t>
      </w:r>
      <w:r w:rsidR="002A59AF" w:rsidRPr="0054202E">
        <w:rPr>
          <w:rFonts w:ascii="Times New Roman" w:hAnsi="Times New Roman" w:cs="Times New Roman"/>
          <w:b w:val="0"/>
        </w:rPr>
        <w:t> </w:t>
      </w:r>
      <w:r w:rsidRPr="0054202E">
        <w:rPr>
          <w:rFonts w:ascii="Times New Roman" w:hAnsi="Times New Roman" w:cs="Times New Roman"/>
          <w:b w:val="0"/>
        </w:rPr>
        <w:t>pozaaudiowizualnej oraz na wszystkich polach eksploatacji znanych w chwili zawarcia umowy, a w szczególności:</w:t>
      </w:r>
    </w:p>
    <w:p w14:paraId="34BEBBE1" w14:textId="77777777" w:rsidR="00BB5279" w:rsidRPr="0054202E" w:rsidRDefault="00012841" w:rsidP="00842473">
      <w:pPr>
        <w:pStyle w:val="Akapitzlist"/>
        <w:numPr>
          <w:ilvl w:val="0"/>
          <w:numId w:val="9"/>
        </w:numPr>
        <w:tabs>
          <w:tab w:val="left" w:pos="709"/>
        </w:tabs>
        <w:ind w:left="709" w:hanging="283"/>
        <w:contextualSpacing/>
        <w:jc w:val="both"/>
        <w:rPr>
          <w:rFonts w:ascii="Times New Roman" w:hAnsi="Times New Roman" w:cs="Times New Roman"/>
          <w:sz w:val="22"/>
        </w:rPr>
      </w:pPr>
      <w:r w:rsidRPr="0054202E">
        <w:rPr>
          <w:rFonts w:ascii="Times New Roman" w:hAnsi="Times New Roman" w:cs="Times New Roman"/>
          <w:sz w:val="22"/>
        </w:rPr>
        <w:t>utrwalania jakąkolwiek techniką (w jakimkolwiek systemie, formacie i na jakimkolwiek nośniku),</w:t>
      </w:r>
      <w:r w:rsidRPr="0054202E">
        <w:rPr>
          <w:rFonts w:ascii="Times New Roman" w:hAnsi="Times New Roman" w:cs="Times New Roman"/>
          <w:sz w:val="22"/>
        </w:rPr>
        <w:br/>
        <w:t>w tym m.in. drukiem, na kliszy fotograficznej, na taśmie magnetycznej, cyfrowo;</w:t>
      </w:r>
    </w:p>
    <w:p w14:paraId="143A897F" w14:textId="77777777" w:rsidR="00BB5279" w:rsidRPr="0054202E" w:rsidRDefault="00012841" w:rsidP="00842473">
      <w:pPr>
        <w:pStyle w:val="Akapitzlist"/>
        <w:numPr>
          <w:ilvl w:val="0"/>
          <w:numId w:val="9"/>
        </w:numPr>
        <w:tabs>
          <w:tab w:val="left" w:pos="709"/>
        </w:tabs>
        <w:ind w:left="709" w:hanging="283"/>
        <w:contextualSpacing/>
        <w:jc w:val="both"/>
        <w:rPr>
          <w:rFonts w:ascii="Times New Roman" w:hAnsi="Times New Roman" w:cs="Times New Roman"/>
          <w:sz w:val="22"/>
        </w:rPr>
      </w:pPr>
      <w:r w:rsidRPr="0054202E">
        <w:rPr>
          <w:rFonts w:ascii="Times New Roman" w:hAnsi="Times New Roman" w:cs="Times New Roman"/>
          <w:sz w:val="22"/>
        </w:rPr>
        <w:t>zwielokrotniania jakąkolwiek techniką (w jakimkolwiek systemie, formacie i na jakimkolwiek nośniku), w tym m.in. drukiem, na kliszy fotograficznej, na taśmie magnetycznej, cyfrowo;</w:t>
      </w:r>
    </w:p>
    <w:p w14:paraId="24B9900D" w14:textId="77777777" w:rsidR="00BB5279" w:rsidRPr="0054202E" w:rsidRDefault="00012841" w:rsidP="00842473">
      <w:pPr>
        <w:pStyle w:val="Akapitzlist"/>
        <w:numPr>
          <w:ilvl w:val="0"/>
          <w:numId w:val="9"/>
        </w:numPr>
        <w:tabs>
          <w:tab w:val="left" w:pos="709"/>
        </w:tabs>
        <w:ind w:left="709" w:hanging="283"/>
        <w:contextualSpacing/>
        <w:jc w:val="both"/>
        <w:rPr>
          <w:rFonts w:ascii="Times New Roman" w:hAnsi="Times New Roman" w:cs="Times New Roman"/>
          <w:sz w:val="22"/>
        </w:rPr>
      </w:pPr>
      <w:r w:rsidRPr="0054202E">
        <w:rPr>
          <w:rFonts w:ascii="Times New Roman" w:hAnsi="Times New Roman" w:cs="Times New Roman"/>
          <w:sz w:val="22"/>
        </w:rPr>
        <w:t xml:space="preserve">wprowadzania do pamięci komputera, do sieci komputerowej lub multimedialnej, do baz danych; </w:t>
      </w:r>
    </w:p>
    <w:p w14:paraId="7DD7FE10" w14:textId="77777777" w:rsidR="00BB5279" w:rsidRPr="0054202E" w:rsidRDefault="00012841" w:rsidP="00842473">
      <w:pPr>
        <w:pStyle w:val="Akapitzlist"/>
        <w:numPr>
          <w:ilvl w:val="0"/>
          <w:numId w:val="9"/>
        </w:numPr>
        <w:tabs>
          <w:tab w:val="left" w:pos="709"/>
        </w:tabs>
        <w:ind w:left="709" w:hanging="283"/>
        <w:contextualSpacing/>
        <w:jc w:val="both"/>
        <w:rPr>
          <w:rFonts w:ascii="Times New Roman" w:hAnsi="Times New Roman" w:cs="Times New Roman"/>
          <w:sz w:val="22"/>
        </w:rPr>
      </w:pPr>
      <w:r w:rsidRPr="0054202E">
        <w:rPr>
          <w:rFonts w:ascii="Times New Roman" w:hAnsi="Times New Roman" w:cs="Times New Roman"/>
          <w:sz w:val="22"/>
        </w:rPr>
        <w:t xml:space="preserve">publicznego udostępniania w taki sposób, aby każdy mógł mieć </w:t>
      </w:r>
      <w:r w:rsidRPr="0054202E">
        <w:rPr>
          <w:rFonts w:ascii="Times New Roman" w:hAnsi="Times New Roman" w:cs="Times New Roman"/>
          <w:sz w:val="22"/>
          <w:lang w:val="pt-PT"/>
        </w:rPr>
        <w:t>dost</w:t>
      </w:r>
      <w:r w:rsidRPr="0054202E">
        <w:rPr>
          <w:rFonts w:ascii="Times New Roman" w:hAnsi="Times New Roman" w:cs="Times New Roman"/>
          <w:sz w:val="22"/>
        </w:rPr>
        <w:t>ęp do utworów lub przedmiotów praw pokrewnych w miejscu i w czasie przez siebie wybranym (w tym udostępniania w Internecie),</w:t>
      </w:r>
      <w:r w:rsidR="000E2552" w:rsidRPr="0054202E">
        <w:rPr>
          <w:rFonts w:ascii="Times New Roman" w:hAnsi="Times New Roman" w:cs="Times New Roman"/>
          <w:sz w:val="22"/>
        </w:rPr>
        <w:t xml:space="preserve"> </w:t>
      </w:r>
      <w:r w:rsidRPr="0054202E">
        <w:rPr>
          <w:rFonts w:ascii="Times New Roman" w:hAnsi="Times New Roman" w:cs="Times New Roman"/>
          <w:sz w:val="22"/>
        </w:rPr>
        <w:t>a także w ramach dowolnych usług telekomunikacyjnych z zastosowaniem jakichkolwiek systemów</w:t>
      </w:r>
      <w:r w:rsidR="000E2552" w:rsidRPr="0054202E">
        <w:rPr>
          <w:rFonts w:ascii="Times New Roman" w:hAnsi="Times New Roman" w:cs="Times New Roman"/>
          <w:sz w:val="22"/>
        </w:rPr>
        <w:t xml:space="preserve"> </w:t>
      </w:r>
      <w:r w:rsidRPr="0054202E">
        <w:rPr>
          <w:rFonts w:ascii="Times New Roman" w:hAnsi="Times New Roman" w:cs="Times New Roman"/>
          <w:sz w:val="22"/>
        </w:rPr>
        <w:t>i urządzeń (m.in. telefonów stacjonarnych lub komórkowych, komputerów stacjonarnych</w:t>
      </w:r>
      <w:r w:rsidR="000E2552" w:rsidRPr="0054202E">
        <w:rPr>
          <w:rFonts w:ascii="Times New Roman" w:hAnsi="Times New Roman" w:cs="Times New Roman"/>
          <w:sz w:val="22"/>
        </w:rPr>
        <w:t xml:space="preserve"> </w:t>
      </w:r>
      <w:r w:rsidRPr="0054202E">
        <w:rPr>
          <w:rFonts w:ascii="Times New Roman" w:hAnsi="Times New Roman" w:cs="Times New Roman"/>
          <w:sz w:val="22"/>
        </w:rPr>
        <w:t>lub przenośnych, a także przekazów z wykorzystaniem wszelkich dostępnych technologii np. GSM, UMTS itp., za pomocą telekomunikacyjnych sieci przesyłu danych);</w:t>
      </w:r>
    </w:p>
    <w:p w14:paraId="623AA69E" w14:textId="77777777" w:rsidR="00BB5279" w:rsidRPr="0054202E" w:rsidRDefault="00012841" w:rsidP="00842473">
      <w:pPr>
        <w:pStyle w:val="Akapitzlist"/>
        <w:numPr>
          <w:ilvl w:val="0"/>
          <w:numId w:val="9"/>
        </w:numPr>
        <w:tabs>
          <w:tab w:val="left" w:pos="709"/>
        </w:tabs>
        <w:ind w:left="709" w:hanging="283"/>
        <w:contextualSpacing/>
        <w:jc w:val="both"/>
        <w:rPr>
          <w:rFonts w:ascii="Times New Roman" w:hAnsi="Times New Roman" w:cs="Times New Roman"/>
          <w:sz w:val="22"/>
        </w:rPr>
      </w:pPr>
      <w:r w:rsidRPr="0054202E">
        <w:rPr>
          <w:rFonts w:ascii="Times New Roman" w:hAnsi="Times New Roman" w:cs="Times New Roman"/>
          <w:sz w:val="22"/>
        </w:rPr>
        <w:t>publicznego odtwarzania (m.in. za pomocą dowolnych urządzeń analogowych lub cyfrowych posiadających w szczególności funkcje przechowywania i odczytywania plików audio lub video);</w:t>
      </w:r>
    </w:p>
    <w:p w14:paraId="7F16F082" w14:textId="77777777" w:rsidR="00BB5279" w:rsidRPr="0054202E" w:rsidRDefault="00012841" w:rsidP="00842473">
      <w:pPr>
        <w:pStyle w:val="Akapitzlist"/>
        <w:numPr>
          <w:ilvl w:val="0"/>
          <w:numId w:val="9"/>
        </w:numPr>
        <w:tabs>
          <w:tab w:val="left" w:pos="709"/>
        </w:tabs>
        <w:ind w:left="709" w:hanging="283"/>
        <w:contextualSpacing/>
        <w:jc w:val="both"/>
        <w:rPr>
          <w:rFonts w:ascii="Times New Roman" w:hAnsi="Times New Roman" w:cs="Times New Roman"/>
          <w:sz w:val="22"/>
        </w:rPr>
      </w:pPr>
      <w:r w:rsidRPr="0054202E">
        <w:rPr>
          <w:rFonts w:ascii="Times New Roman" w:hAnsi="Times New Roman" w:cs="Times New Roman"/>
          <w:sz w:val="22"/>
        </w:rPr>
        <w:t>wystawiania;</w:t>
      </w:r>
    </w:p>
    <w:p w14:paraId="2E15A7C2" w14:textId="31367244" w:rsidR="00BB5279" w:rsidRPr="0054202E" w:rsidRDefault="00012841" w:rsidP="00842473">
      <w:pPr>
        <w:pStyle w:val="Tretekstu"/>
        <w:numPr>
          <w:ilvl w:val="0"/>
          <w:numId w:val="8"/>
        </w:numPr>
        <w:suppressAutoHyphens/>
        <w:spacing w:line="276" w:lineRule="auto"/>
        <w:ind w:left="426" w:hanging="426"/>
        <w:rPr>
          <w:rFonts w:ascii="Times New Roman" w:hAnsi="Times New Roman" w:cs="Times New Roman"/>
        </w:rPr>
      </w:pPr>
      <w:r w:rsidRPr="0054202E">
        <w:rPr>
          <w:rFonts w:ascii="Times New Roman" w:hAnsi="Times New Roman" w:cs="Times New Roman"/>
          <w:b w:val="0"/>
        </w:rPr>
        <w:t>Zamawiający ma prawo udzielać licencji do korzystania z przedmiotu umowy przez osoby trzecie</w:t>
      </w:r>
      <w:r w:rsidR="000E2552" w:rsidRPr="0054202E">
        <w:rPr>
          <w:rFonts w:ascii="Times New Roman" w:hAnsi="Times New Roman" w:cs="Times New Roman"/>
          <w:b w:val="0"/>
        </w:rPr>
        <w:t xml:space="preserve"> </w:t>
      </w:r>
      <w:r w:rsidRPr="0054202E">
        <w:rPr>
          <w:rFonts w:ascii="Times New Roman" w:hAnsi="Times New Roman" w:cs="Times New Roman"/>
          <w:b w:val="0"/>
        </w:rPr>
        <w:t xml:space="preserve">na warunkach przez niego określonych, jak również </w:t>
      </w:r>
      <w:r w:rsidR="00056475" w:rsidRPr="0054202E">
        <w:rPr>
          <w:rFonts w:ascii="Times New Roman" w:hAnsi="Times New Roman" w:cs="Times New Roman"/>
          <w:b w:val="0"/>
        </w:rPr>
        <w:t xml:space="preserve">przenieść </w:t>
      </w:r>
      <w:r w:rsidRPr="0054202E">
        <w:rPr>
          <w:rFonts w:ascii="Times New Roman" w:hAnsi="Times New Roman" w:cs="Times New Roman"/>
          <w:b w:val="0"/>
        </w:rPr>
        <w:t>autorskie prawa majątkowe do przedmiotu umowy, a także prawo zezwalania na wykonywanie zależnego prawa autorskiego do przedmiotu umowy, na osoby trzecie.</w:t>
      </w:r>
    </w:p>
    <w:p w14:paraId="0FD1931F" w14:textId="77777777" w:rsidR="00BB5279" w:rsidRPr="0054202E" w:rsidRDefault="00012841" w:rsidP="00842473">
      <w:pPr>
        <w:pStyle w:val="Tretekstu"/>
        <w:numPr>
          <w:ilvl w:val="0"/>
          <w:numId w:val="8"/>
        </w:numPr>
        <w:tabs>
          <w:tab w:val="left" w:pos="426"/>
        </w:tabs>
        <w:suppressAutoHyphens/>
        <w:spacing w:line="276" w:lineRule="auto"/>
        <w:ind w:left="426" w:hanging="426"/>
        <w:rPr>
          <w:rFonts w:ascii="Times New Roman" w:hAnsi="Times New Roman" w:cs="Times New Roman"/>
          <w:b w:val="0"/>
        </w:rPr>
      </w:pPr>
      <w:r w:rsidRPr="0054202E">
        <w:rPr>
          <w:rFonts w:ascii="Times New Roman" w:hAnsi="Times New Roman" w:cs="Times New Roman"/>
          <w:b w:val="0"/>
        </w:rPr>
        <w:t>Wykonawca zobowiązuje się względem Zamawiającego, iż nie będzie wnosił przeciwko niemu żadnych roszczeń dotyczących sposobu korzystania z przedmiotu umowy.</w:t>
      </w:r>
    </w:p>
    <w:p w14:paraId="7605D756" w14:textId="71244650" w:rsidR="00BB5279" w:rsidRPr="0054202E" w:rsidRDefault="00012841" w:rsidP="00842473">
      <w:pPr>
        <w:pStyle w:val="Tretekstu"/>
        <w:numPr>
          <w:ilvl w:val="0"/>
          <w:numId w:val="8"/>
        </w:numPr>
        <w:tabs>
          <w:tab w:val="left" w:pos="426"/>
        </w:tabs>
        <w:suppressAutoHyphens/>
        <w:spacing w:line="276" w:lineRule="auto"/>
        <w:ind w:left="426" w:hanging="426"/>
        <w:rPr>
          <w:rFonts w:ascii="Times New Roman" w:hAnsi="Times New Roman" w:cs="Times New Roman"/>
          <w:b w:val="0"/>
        </w:rPr>
      </w:pPr>
      <w:r w:rsidRPr="0054202E">
        <w:rPr>
          <w:rFonts w:ascii="Times New Roman" w:hAnsi="Times New Roman" w:cs="Times New Roman"/>
          <w:b w:val="0"/>
        </w:rPr>
        <w:t>Wykonawca przejmuje na siebie odpowiedzialność za wszelkie roszczenia kierowane przez osoby trzecie wobec Zamawiającego</w:t>
      </w:r>
      <w:r w:rsidR="00056475" w:rsidRPr="0054202E">
        <w:rPr>
          <w:rFonts w:ascii="Times New Roman" w:hAnsi="Times New Roman" w:cs="Times New Roman"/>
          <w:b w:val="0"/>
        </w:rPr>
        <w:t xml:space="preserve"> z tytułu naruszenia ich praw</w:t>
      </w:r>
      <w:r w:rsidRPr="0054202E">
        <w:rPr>
          <w:rFonts w:ascii="Times New Roman" w:hAnsi="Times New Roman" w:cs="Times New Roman"/>
          <w:b w:val="0"/>
        </w:rPr>
        <w:t>.</w:t>
      </w:r>
    </w:p>
    <w:p w14:paraId="35A3C753" w14:textId="77777777" w:rsidR="00B46A51" w:rsidRPr="0054202E" w:rsidRDefault="00B46A51">
      <w:pPr>
        <w:pStyle w:val="Tretekstu"/>
        <w:spacing w:line="276" w:lineRule="auto"/>
        <w:rPr>
          <w:rFonts w:ascii="Times New Roman" w:hAnsi="Times New Roman" w:cs="Times New Roman"/>
          <w:b w:val="0"/>
        </w:rPr>
      </w:pPr>
    </w:p>
    <w:p w14:paraId="2E8DECE7" w14:textId="77777777" w:rsidR="00BB5279" w:rsidRPr="0054202E" w:rsidRDefault="00012841">
      <w:pPr>
        <w:pStyle w:val="Tretekstu"/>
        <w:spacing w:line="276" w:lineRule="auto"/>
        <w:jc w:val="center"/>
        <w:rPr>
          <w:rFonts w:ascii="Times New Roman" w:hAnsi="Times New Roman" w:cs="Times New Roman"/>
        </w:rPr>
      </w:pPr>
      <w:r w:rsidRPr="0054202E">
        <w:rPr>
          <w:rFonts w:ascii="Times New Roman" w:hAnsi="Times New Roman" w:cs="Times New Roman"/>
        </w:rPr>
        <w:t>§ 10.</w:t>
      </w:r>
    </w:p>
    <w:p w14:paraId="15C63209" w14:textId="77777777" w:rsidR="000A52E0" w:rsidRPr="0054202E" w:rsidRDefault="000A52E0">
      <w:pPr>
        <w:pStyle w:val="Tretekstu"/>
        <w:spacing w:line="276" w:lineRule="auto"/>
        <w:jc w:val="center"/>
        <w:rPr>
          <w:rFonts w:ascii="Times New Roman" w:hAnsi="Times New Roman" w:cs="Times New Roman"/>
        </w:rPr>
      </w:pPr>
    </w:p>
    <w:p w14:paraId="1E0AABE2" w14:textId="77777777" w:rsidR="00191A6D" w:rsidRPr="00191A6D" w:rsidRDefault="00191A6D" w:rsidP="00191A6D">
      <w:pPr>
        <w:pStyle w:val="Akapitzlist"/>
        <w:numPr>
          <w:ilvl w:val="0"/>
          <w:numId w:val="25"/>
        </w:numPr>
        <w:suppressAutoHyphens w:val="0"/>
        <w:ind w:left="426" w:hanging="426"/>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Zamawiający działając na podstawie art. 95 ust. 1 ustawy PZP wymaga zatrudnienia na podstawie umowy o pracę przez Wykonawcę lub Podwykonawcę osób wykonujących czynności związane z realizacją Przedmiotem Umowy, których realizacja polega na wykonywaniu pracy w sposób określony w art. 22 § 1 ustawy z dnia 26 czerwca 1974 r. – Kodeks pracy (Dz. U. z 2020r., poz. 1320 ze zm.).</w:t>
      </w:r>
    </w:p>
    <w:p w14:paraId="1A70C75C" w14:textId="77777777" w:rsidR="00191A6D" w:rsidRPr="00191A6D" w:rsidRDefault="00191A6D" w:rsidP="00191A6D">
      <w:pPr>
        <w:pStyle w:val="Akapitzlist"/>
        <w:numPr>
          <w:ilvl w:val="0"/>
          <w:numId w:val="25"/>
        </w:numPr>
        <w:suppressAutoHyphens w:val="0"/>
        <w:ind w:left="426" w:hanging="426"/>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Zamawiający określa wymóg zatrudnienia na podstawie umowy o pracę przez Wykonawcę lub Podwykonawcę osób wykonujących czynności związane z wykonywanie robót: ziemnych, ciesielskich, zbrojarskich, betoniarskich, murarskich, tynkarskich, wykończeniowych, dekarskich, montażowych, drogowych oraz związanych z instalacjami elektrycznymi, sanitarnymi i teletechnicznymi.</w:t>
      </w:r>
    </w:p>
    <w:p w14:paraId="739CC81F" w14:textId="77777777" w:rsidR="00191A6D" w:rsidRPr="00191A6D" w:rsidRDefault="00191A6D" w:rsidP="00191A6D">
      <w:pPr>
        <w:pStyle w:val="Akapitzlist"/>
        <w:numPr>
          <w:ilvl w:val="0"/>
          <w:numId w:val="25"/>
        </w:numPr>
        <w:suppressAutoHyphens w:val="0"/>
        <w:ind w:left="426" w:hanging="426"/>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Wykonawca zobowiązany jest na każde wezwanie Zamawiającego, stosownie do art. 438 ust. 2 PZP udokumentować zatrudnienie osób, o których mowa w ust. 1. W celu weryfikacji zatrudnienia przez Wykonawcę lub Podwykonawcę, Zamawiający może żądać w szczególności:</w:t>
      </w:r>
    </w:p>
    <w:p w14:paraId="60B633D6" w14:textId="77777777" w:rsidR="00191A6D" w:rsidRPr="00191A6D" w:rsidRDefault="00191A6D" w:rsidP="00191A6D">
      <w:pPr>
        <w:pStyle w:val="Akapitzlist"/>
        <w:numPr>
          <w:ilvl w:val="0"/>
          <w:numId w:val="35"/>
        </w:numPr>
        <w:suppressAutoHyphens w:val="0"/>
        <w:ind w:hanging="11"/>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oświadczenia zatrudnionego pracownika,</w:t>
      </w:r>
    </w:p>
    <w:p w14:paraId="48EF8C35" w14:textId="77777777" w:rsidR="00191A6D" w:rsidRPr="00191A6D" w:rsidRDefault="00191A6D" w:rsidP="00191A6D">
      <w:pPr>
        <w:pStyle w:val="Akapitzlist"/>
        <w:numPr>
          <w:ilvl w:val="0"/>
          <w:numId w:val="35"/>
        </w:numPr>
        <w:suppressAutoHyphens w:val="0"/>
        <w:ind w:left="1418" w:hanging="709"/>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oświadczenia Wykonawcy lub Podwykonawcy o zatrudnieniu pracownika na podstawie umowy o pracę,</w:t>
      </w:r>
    </w:p>
    <w:p w14:paraId="28E2A393" w14:textId="77777777" w:rsidR="00191A6D" w:rsidRPr="00191A6D" w:rsidRDefault="00191A6D" w:rsidP="00191A6D">
      <w:pPr>
        <w:pStyle w:val="Akapitzlist"/>
        <w:numPr>
          <w:ilvl w:val="0"/>
          <w:numId w:val="35"/>
        </w:numPr>
        <w:suppressAutoHyphens w:val="0"/>
        <w:ind w:hanging="11"/>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poświadczonej za zgodność z oryginałem kopii umowy o pracę zatrudnionego pracownika,</w:t>
      </w:r>
    </w:p>
    <w:p w14:paraId="728084DD" w14:textId="77777777" w:rsidR="00191A6D" w:rsidRDefault="00191A6D" w:rsidP="00191A6D">
      <w:pPr>
        <w:pStyle w:val="Akapitzlist"/>
        <w:numPr>
          <w:ilvl w:val="0"/>
          <w:numId w:val="35"/>
        </w:numPr>
        <w:suppressAutoHyphens w:val="0"/>
        <w:ind w:hanging="11"/>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innych dokumentów.</w:t>
      </w:r>
    </w:p>
    <w:p w14:paraId="292105DC" w14:textId="47760839" w:rsidR="00191A6D" w:rsidRPr="00191A6D" w:rsidRDefault="00191A6D" w:rsidP="00191A6D">
      <w:pPr>
        <w:pStyle w:val="Akapitzlist"/>
        <w:suppressAutoHyphens w:val="0"/>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72EA8589" w14:textId="77777777" w:rsidR="00191A6D" w:rsidRPr="00191A6D" w:rsidRDefault="00191A6D" w:rsidP="00191A6D">
      <w:pPr>
        <w:pStyle w:val="Akapitzlist"/>
        <w:numPr>
          <w:ilvl w:val="0"/>
          <w:numId w:val="25"/>
        </w:numPr>
        <w:suppressAutoHyphens w:val="0"/>
        <w:ind w:left="426" w:hanging="426"/>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lastRenderedPageBreak/>
        <w:t xml:space="preserve">W trakcie realizacji zamówienia zamawiający uprawniony jest do wykonywania czynności    kontrolnych wobec wykonawcy odnośnie spełniania przez Wykonawcę lub Podwykonawcę wymogu zatrudnienia na podstawie umowy o pracę osób realizujących Przedmiot Umowy. Zamawiający uprawniony jest w szczególności do: </w:t>
      </w:r>
    </w:p>
    <w:p w14:paraId="2A11D6F3" w14:textId="77777777" w:rsidR="00191A6D" w:rsidRPr="00191A6D" w:rsidRDefault="00191A6D" w:rsidP="00191A6D">
      <w:pPr>
        <w:pStyle w:val="Akapitzlist"/>
        <w:numPr>
          <w:ilvl w:val="0"/>
          <w:numId w:val="36"/>
        </w:numPr>
        <w:suppressAutoHyphens w:val="0"/>
        <w:ind w:left="1418" w:hanging="709"/>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żądania oświadczeń i dokumentów w zakresie potwierdzenia spełniania ww. wymogów i dokonywania ich oceny,</w:t>
      </w:r>
    </w:p>
    <w:p w14:paraId="096FFDA0" w14:textId="77777777" w:rsidR="00191A6D" w:rsidRPr="00191A6D" w:rsidRDefault="00191A6D" w:rsidP="00191A6D">
      <w:pPr>
        <w:pStyle w:val="Akapitzlist"/>
        <w:numPr>
          <w:ilvl w:val="0"/>
          <w:numId w:val="36"/>
        </w:numPr>
        <w:suppressAutoHyphens w:val="0"/>
        <w:ind w:left="1418" w:hanging="709"/>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żądania wyjaśnień w przypadku wątpliwości w zakresie potwierdzenia spełniania ww. wymogów,</w:t>
      </w:r>
    </w:p>
    <w:p w14:paraId="28619255" w14:textId="77777777" w:rsidR="00191A6D" w:rsidRPr="00191A6D" w:rsidRDefault="00191A6D" w:rsidP="00191A6D">
      <w:pPr>
        <w:pStyle w:val="Akapitzlist"/>
        <w:numPr>
          <w:ilvl w:val="0"/>
          <w:numId w:val="36"/>
        </w:numPr>
        <w:suppressAutoHyphens w:val="0"/>
        <w:ind w:left="1418" w:hanging="709"/>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przeprowadzania kontroli na miejscu wykonywania świadczenia.</w:t>
      </w:r>
    </w:p>
    <w:p w14:paraId="42378AFD" w14:textId="77777777" w:rsidR="00191A6D" w:rsidRPr="00191A6D" w:rsidRDefault="00191A6D" w:rsidP="00191A6D">
      <w:pPr>
        <w:pStyle w:val="Akapitzlist"/>
        <w:numPr>
          <w:ilvl w:val="0"/>
          <w:numId w:val="25"/>
        </w:numPr>
        <w:suppressAutoHyphens w:val="0"/>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Zamawiający zastrzega sobie możliwość kontroli zatrudnienia, o której mowa w ust. 4 przez cały okres realizacji wykonywanych przez nich czynności, także poprzez wezwanie do okazania dokumentów potwierdzających opłacanie składek na ubezpieczenie społeczne i zdrowotne z tytułu zatrudnienia na podstawie umów o pracę (wraz z informacją o liczbie odprowadzonych składek), tj. zaświadczenia właściwego oddziału ZUS lub zanonimizowanych dowodów potwierdzających zgłoszenie pracownika przez pracodawcę do ubezpieczeń.</w:t>
      </w:r>
    </w:p>
    <w:p w14:paraId="67DBEA05" w14:textId="77777777" w:rsidR="00191A6D" w:rsidRPr="00191A6D" w:rsidRDefault="00191A6D" w:rsidP="00191A6D">
      <w:pPr>
        <w:pStyle w:val="Akapitzlist"/>
        <w:numPr>
          <w:ilvl w:val="0"/>
          <w:numId w:val="25"/>
        </w:numPr>
        <w:suppressAutoHyphens w:val="0"/>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Zatrudnienie, o którym mowa w ust. 1 do, realizacji Przedmiotu Umowy będzie trwać w całym okresie wykonywania Przedmiotu Umowy, a w przypadku rozwiązania stosunku pracy przed zakończeniem tego okresu, Wykonawca lub Podwykonawca zobowiązuje się do zatrudnienia na to miejsce innej osoby w terminie 14 dni od dnia rozwiązania umowy z zatrudnioną osobą.</w:t>
      </w:r>
    </w:p>
    <w:p w14:paraId="7AADA10C" w14:textId="77777777" w:rsidR="00191A6D" w:rsidRPr="00191A6D" w:rsidRDefault="00191A6D" w:rsidP="00191A6D">
      <w:pPr>
        <w:pStyle w:val="Akapitzlist"/>
        <w:numPr>
          <w:ilvl w:val="0"/>
          <w:numId w:val="25"/>
        </w:numPr>
        <w:suppressAutoHyphens w:val="0"/>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W przypadku niezatrudnienia przy realizacji Przedmiotu Umowy osób wymaganych przez Zamawiającego, Wykonawca jest zobowiązany do zapłacenia kary umownej w wysokości 3000,00 zł za każdą osobę niezatrudnioną na podstawie umowy o pracę za dany miesiąc.</w:t>
      </w:r>
    </w:p>
    <w:p w14:paraId="72084464" w14:textId="77777777" w:rsidR="00191A6D" w:rsidRPr="00191A6D" w:rsidRDefault="00191A6D" w:rsidP="00191A6D">
      <w:pPr>
        <w:pStyle w:val="Akapitzlist"/>
        <w:numPr>
          <w:ilvl w:val="0"/>
          <w:numId w:val="25"/>
        </w:numPr>
        <w:suppressAutoHyphens w:val="0"/>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W przypadku uzasadnionych wątpliwości co do przestrzegania prawa pracy przez Wykonawcę lub Podwykonawcę, Zamawiający może zwrócić się o przeprowadzenie kontroli przez Państwową Inspekcję Pracy.</w:t>
      </w:r>
    </w:p>
    <w:p w14:paraId="4234940F" w14:textId="77777777" w:rsidR="00191A6D" w:rsidRPr="00191A6D" w:rsidRDefault="00191A6D" w:rsidP="00191A6D">
      <w:pPr>
        <w:pStyle w:val="Akapitzlist"/>
        <w:suppressAutoHyphens w:val="0"/>
        <w:jc w:val="both"/>
        <w:rPr>
          <w:rFonts w:ascii="Times New Roman" w:eastAsia="Calibri" w:hAnsi="Times New Roman" w:cs="Times New Roman"/>
          <w:color w:val="auto"/>
          <w:sz w:val="22"/>
        </w:rPr>
      </w:pPr>
    </w:p>
    <w:p w14:paraId="5DB705AD" w14:textId="77777777" w:rsidR="000A52E0" w:rsidRPr="0054202E" w:rsidRDefault="000A52E0">
      <w:pPr>
        <w:pStyle w:val="Tretekstu"/>
        <w:spacing w:line="276" w:lineRule="auto"/>
        <w:jc w:val="center"/>
        <w:rPr>
          <w:rFonts w:ascii="Times New Roman" w:hAnsi="Times New Roman" w:cs="Times New Roman"/>
        </w:rPr>
      </w:pPr>
    </w:p>
    <w:p w14:paraId="5161B5BB" w14:textId="77777777" w:rsidR="000A52E0" w:rsidRPr="0054202E" w:rsidRDefault="000A52E0" w:rsidP="000A52E0">
      <w:pPr>
        <w:pStyle w:val="Tretekstu"/>
        <w:spacing w:line="276" w:lineRule="auto"/>
        <w:jc w:val="center"/>
        <w:rPr>
          <w:rFonts w:ascii="Times New Roman" w:hAnsi="Times New Roman" w:cs="Times New Roman"/>
        </w:rPr>
      </w:pPr>
      <w:r w:rsidRPr="0054202E">
        <w:rPr>
          <w:rFonts w:ascii="Times New Roman" w:hAnsi="Times New Roman" w:cs="Times New Roman"/>
        </w:rPr>
        <w:t>§ 11.</w:t>
      </w:r>
    </w:p>
    <w:p w14:paraId="2C85B8C0" w14:textId="77777777" w:rsidR="000A52E0" w:rsidRPr="0054202E" w:rsidRDefault="000A52E0">
      <w:pPr>
        <w:pStyle w:val="Tretekstu"/>
        <w:spacing w:line="276" w:lineRule="auto"/>
        <w:jc w:val="center"/>
        <w:rPr>
          <w:rFonts w:ascii="Times New Roman" w:hAnsi="Times New Roman" w:cs="Times New Roman"/>
        </w:rPr>
      </w:pPr>
    </w:p>
    <w:p w14:paraId="210D7438" w14:textId="77777777" w:rsidR="00BB449B" w:rsidRPr="000C7117" w:rsidRDefault="00BB449B" w:rsidP="00BB449B">
      <w:pPr>
        <w:pStyle w:val="Tretekstu"/>
        <w:spacing w:line="276" w:lineRule="auto"/>
        <w:jc w:val="left"/>
        <w:rPr>
          <w:rFonts w:ascii="Times New Roman" w:hAnsi="Times New Roman" w:cs="Times New Roman"/>
        </w:rPr>
      </w:pPr>
      <w:r w:rsidRPr="000C7117">
        <w:rPr>
          <w:rFonts w:ascii="Times New Roman" w:hAnsi="Times New Roman" w:cs="Times New Roman"/>
        </w:rPr>
        <w:t>Umowy na podwykonawstwo</w:t>
      </w:r>
    </w:p>
    <w:p w14:paraId="0362338A" w14:textId="77777777" w:rsidR="00B17D94" w:rsidRPr="000C7117" w:rsidRDefault="00B17D94" w:rsidP="00B17D94">
      <w:pPr>
        <w:widowControl w:val="0"/>
        <w:numPr>
          <w:ilvl w:val="0"/>
          <w:numId w:val="32"/>
        </w:numPr>
        <w:shd w:val="clear" w:color="auto" w:fill="FFFFFF"/>
        <w:autoSpaceDE w:val="0"/>
        <w:spacing w:line="276" w:lineRule="auto"/>
        <w:ind w:left="284" w:hanging="284"/>
        <w:jc w:val="both"/>
        <w:rPr>
          <w:bCs/>
          <w:color w:val="000000"/>
          <w:sz w:val="22"/>
          <w:szCs w:val="22"/>
        </w:rPr>
      </w:pPr>
      <w:r w:rsidRPr="000C7117">
        <w:rPr>
          <w:bCs/>
          <w:color w:val="000000"/>
          <w:sz w:val="22"/>
          <w:szCs w:val="22"/>
        </w:rPr>
        <w:t>Wykonawca powierzy następującym Podwykonawcom realizację Przedmiotu Umowy:</w:t>
      </w:r>
    </w:p>
    <w:p w14:paraId="695FDBB8" w14:textId="77777777" w:rsidR="00B17D94" w:rsidRPr="000C7117" w:rsidRDefault="00B17D94" w:rsidP="00B17D94">
      <w:pPr>
        <w:widowControl w:val="0"/>
        <w:numPr>
          <w:ilvl w:val="0"/>
          <w:numId w:val="33"/>
        </w:numPr>
        <w:shd w:val="clear" w:color="auto" w:fill="FFFFFF"/>
        <w:autoSpaceDE w:val="0"/>
        <w:spacing w:line="276" w:lineRule="auto"/>
        <w:ind w:left="851" w:hanging="284"/>
        <w:jc w:val="both"/>
        <w:rPr>
          <w:bCs/>
          <w:color w:val="000000"/>
          <w:sz w:val="22"/>
          <w:szCs w:val="22"/>
        </w:rPr>
      </w:pPr>
      <w:r w:rsidRPr="000C7117">
        <w:rPr>
          <w:b/>
          <w:color w:val="000000"/>
          <w:sz w:val="22"/>
          <w:szCs w:val="22"/>
        </w:rPr>
        <w:t>………………………</w:t>
      </w:r>
      <w:r w:rsidRPr="000C7117">
        <w:rPr>
          <w:bCs/>
          <w:color w:val="000000"/>
          <w:sz w:val="22"/>
          <w:szCs w:val="22"/>
        </w:rPr>
        <w:t xml:space="preserve"> w zakresie </w:t>
      </w:r>
      <w:r w:rsidRPr="000C7117">
        <w:rPr>
          <w:b/>
          <w:color w:val="000000"/>
          <w:sz w:val="22"/>
          <w:szCs w:val="22"/>
        </w:rPr>
        <w:t>………………………</w:t>
      </w:r>
      <w:r w:rsidRPr="000C7117">
        <w:rPr>
          <w:bCs/>
          <w:color w:val="000000"/>
          <w:sz w:val="22"/>
          <w:szCs w:val="22"/>
        </w:rPr>
        <w:t>,</w:t>
      </w:r>
    </w:p>
    <w:p w14:paraId="1D7D1097" w14:textId="77777777" w:rsidR="00B17D94" w:rsidRPr="000C7117" w:rsidRDefault="00B17D94" w:rsidP="00B17D94">
      <w:pPr>
        <w:widowControl w:val="0"/>
        <w:numPr>
          <w:ilvl w:val="0"/>
          <w:numId w:val="33"/>
        </w:numPr>
        <w:shd w:val="clear" w:color="auto" w:fill="FFFFFF"/>
        <w:autoSpaceDE w:val="0"/>
        <w:spacing w:line="276" w:lineRule="auto"/>
        <w:ind w:left="851" w:hanging="284"/>
        <w:jc w:val="both"/>
        <w:rPr>
          <w:bCs/>
          <w:color w:val="000000"/>
          <w:sz w:val="22"/>
          <w:szCs w:val="22"/>
        </w:rPr>
      </w:pPr>
      <w:r w:rsidRPr="000C7117">
        <w:rPr>
          <w:b/>
          <w:color w:val="000000"/>
          <w:sz w:val="22"/>
          <w:szCs w:val="22"/>
        </w:rPr>
        <w:t>………………………</w:t>
      </w:r>
      <w:r w:rsidRPr="000C7117">
        <w:rPr>
          <w:bCs/>
          <w:color w:val="000000"/>
          <w:sz w:val="22"/>
          <w:szCs w:val="22"/>
        </w:rPr>
        <w:t xml:space="preserve"> w zakresie </w:t>
      </w:r>
      <w:r w:rsidRPr="000C7117">
        <w:rPr>
          <w:b/>
          <w:color w:val="000000"/>
          <w:sz w:val="22"/>
          <w:szCs w:val="22"/>
        </w:rPr>
        <w:t>………………………</w:t>
      </w:r>
      <w:r w:rsidRPr="000C7117">
        <w:rPr>
          <w:bCs/>
          <w:color w:val="000000"/>
          <w:sz w:val="22"/>
          <w:szCs w:val="22"/>
        </w:rPr>
        <w:t>,</w:t>
      </w:r>
    </w:p>
    <w:p w14:paraId="61F2362A" w14:textId="77777777" w:rsidR="00B17D94" w:rsidRPr="000C7117" w:rsidRDefault="00B17D94" w:rsidP="00B17D94">
      <w:pPr>
        <w:widowControl w:val="0"/>
        <w:numPr>
          <w:ilvl w:val="0"/>
          <w:numId w:val="33"/>
        </w:numPr>
        <w:shd w:val="clear" w:color="auto" w:fill="FFFFFF"/>
        <w:autoSpaceDE w:val="0"/>
        <w:spacing w:line="276" w:lineRule="auto"/>
        <w:ind w:left="851" w:hanging="284"/>
        <w:jc w:val="both"/>
        <w:rPr>
          <w:bCs/>
          <w:color w:val="000000"/>
          <w:sz w:val="22"/>
          <w:szCs w:val="22"/>
        </w:rPr>
      </w:pPr>
      <w:r w:rsidRPr="000C7117">
        <w:rPr>
          <w:b/>
          <w:color w:val="000000"/>
          <w:sz w:val="22"/>
          <w:szCs w:val="22"/>
        </w:rPr>
        <w:t>………………………</w:t>
      </w:r>
      <w:r w:rsidRPr="000C7117">
        <w:rPr>
          <w:bCs/>
          <w:color w:val="000000"/>
          <w:sz w:val="22"/>
          <w:szCs w:val="22"/>
        </w:rPr>
        <w:t xml:space="preserve"> w zakresie </w:t>
      </w:r>
      <w:r w:rsidRPr="000C7117">
        <w:rPr>
          <w:b/>
          <w:color w:val="000000"/>
          <w:sz w:val="22"/>
          <w:szCs w:val="22"/>
        </w:rPr>
        <w:t>………………………</w:t>
      </w:r>
      <w:r w:rsidRPr="000C7117">
        <w:rPr>
          <w:bCs/>
          <w:color w:val="000000"/>
          <w:sz w:val="22"/>
          <w:szCs w:val="22"/>
        </w:rPr>
        <w:t>.</w:t>
      </w:r>
    </w:p>
    <w:p w14:paraId="2414C3C6" w14:textId="77777777" w:rsidR="00B17D94" w:rsidRPr="000C7117" w:rsidRDefault="00B17D94" w:rsidP="00B17D94">
      <w:pPr>
        <w:widowControl w:val="0"/>
        <w:shd w:val="clear" w:color="auto" w:fill="FFFFFF"/>
        <w:autoSpaceDE w:val="0"/>
        <w:spacing w:line="276" w:lineRule="auto"/>
        <w:ind w:left="284"/>
        <w:jc w:val="both"/>
        <w:rPr>
          <w:bCs/>
          <w:color w:val="000000"/>
          <w:sz w:val="22"/>
          <w:szCs w:val="22"/>
        </w:rPr>
      </w:pPr>
      <w:r w:rsidRPr="000C7117">
        <w:rPr>
          <w:bCs/>
          <w:color w:val="000000"/>
          <w:sz w:val="22"/>
          <w:szCs w:val="22"/>
        </w:rPr>
        <w:t>Pozostały zakres prac związany z realizacją Przedmiotu Umowy Wykonawca wykona siłami własnymi.</w:t>
      </w:r>
    </w:p>
    <w:p w14:paraId="4BA74697" w14:textId="77777777" w:rsidR="00B17D94" w:rsidRPr="000C7117" w:rsidRDefault="00B17D94" w:rsidP="00B17D94">
      <w:pPr>
        <w:widowControl w:val="0"/>
        <w:numPr>
          <w:ilvl w:val="0"/>
          <w:numId w:val="32"/>
        </w:numPr>
        <w:shd w:val="clear" w:color="auto" w:fill="FFFFFF"/>
        <w:autoSpaceDE w:val="0"/>
        <w:spacing w:line="276" w:lineRule="auto"/>
        <w:ind w:left="284" w:hanging="284"/>
        <w:jc w:val="both"/>
        <w:rPr>
          <w:bCs/>
          <w:color w:val="000000"/>
          <w:sz w:val="22"/>
          <w:szCs w:val="22"/>
        </w:rPr>
      </w:pPr>
      <w:r w:rsidRPr="000C7117">
        <w:rPr>
          <w:color w:val="000000"/>
          <w:sz w:val="22"/>
          <w:szCs w:val="22"/>
        </w:rPr>
        <w:t>Wykonawca może powierzyć wykonanie części robót lub usług Podwykonawcom pod warunkiem, że posiadają oni kwalifikacje do ich wykonania.</w:t>
      </w:r>
    </w:p>
    <w:p w14:paraId="6B4BE984" w14:textId="77777777" w:rsidR="00B17D94" w:rsidRPr="000C7117" w:rsidRDefault="00B17D94" w:rsidP="00B17D94">
      <w:pPr>
        <w:widowControl w:val="0"/>
        <w:numPr>
          <w:ilvl w:val="0"/>
          <w:numId w:val="32"/>
        </w:numPr>
        <w:shd w:val="clear" w:color="auto" w:fill="FFFFFF"/>
        <w:autoSpaceDE w:val="0"/>
        <w:spacing w:line="276" w:lineRule="auto"/>
        <w:ind w:left="284" w:hanging="284"/>
        <w:jc w:val="both"/>
        <w:rPr>
          <w:bCs/>
          <w:color w:val="000000"/>
          <w:sz w:val="22"/>
          <w:szCs w:val="22"/>
        </w:rPr>
      </w:pPr>
      <w:r w:rsidRPr="000C7117">
        <w:rPr>
          <w:color w:val="000000"/>
          <w:sz w:val="22"/>
          <w:szCs w:val="22"/>
        </w:rPr>
        <w:t>Zmiana Podwykonawcy w zakresie wykonania robót budowlanych stanowiących Przedmiot Umowy nie wymaga zmiany Umowy w formie pisemnego aneksu. Wymagane jest jednak pisemne zgłoszenie przez Wykonawcę Podwykonawcy wraz z określeniem zakresu robót, które Podwykonawca będzie wykonywał i uzyskanie zgody Zamawiającego na zmianę Podwykonawcy lub zaangażowanie nowego Podwykonawcy.</w:t>
      </w:r>
    </w:p>
    <w:p w14:paraId="5A4A64E9" w14:textId="77777777" w:rsidR="00B17D94" w:rsidRPr="000C7117" w:rsidRDefault="00B17D94" w:rsidP="00B17D94">
      <w:pPr>
        <w:widowControl w:val="0"/>
        <w:numPr>
          <w:ilvl w:val="0"/>
          <w:numId w:val="32"/>
        </w:numPr>
        <w:shd w:val="clear" w:color="auto" w:fill="FFFFFF"/>
        <w:autoSpaceDE w:val="0"/>
        <w:spacing w:line="276" w:lineRule="auto"/>
        <w:ind w:left="284" w:hanging="284"/>
        <w:jc w:val="both"/>
        <w:rPr>
          <w:bCs/>
          <w:color w:val="000000"/>
          <w:sz w:val="22"/>
          <w:szCs w:val="22"/>
        </w:rPr>
      </w:pPr>
      <w:r w:rsidRPr="000C7117">
        <w:rPr>
          <w:color w:val="000000"/>
          <w:sz w:val="22"/>
          <w:szCs w:val="22"/>
        </w:rPr>
        <w:t>Zabrania się Podwykonawcom angażowania dalszych Podwykonawców.</w:t>
      </w:r>
    </w:p>
    <w:p w14:paraId="730E3780" w14:textId="77777777" w:rsidR="00B17D94" w:rsidRPr="000C7117" w:rsidRDefault="00B17D94" w:rsidP="00B17D94">
      <w:pPr>
        <w:widowControl w:val="0"/>
        <w:numPr>
          <w:ilvl w:val="0"/>
          <w:numId w:val="32"/>
        </w:numPr>
        <w:shd w:val="clear" w:color="auto" w:fill="FFFFFF"/>
        <w:autoSpaceDE w:val="0"/>
        <w:spacing w:line="276" w:lineRule="auto"/>
        <w:ind w:left="284" w:hanging="284"/>
        <w:jc w:val="both"/>
        <w:rPr>
          <w:bCs/>
          <w:color w:val="000000"/>
          <w:sz w:val="22"/>
          <w:szCs w:val="22"/>
        </w:rPr>
      </w:pPr>
      <w:r w:rsidRPr="000C7117">
        <w:rPr>
          <w:color w:val="000000"/>
          <w:sz w:val="22"/>
          <w:szCs w:val="22"/>
        </w:rPr>
        <w:t>Jeżeli zmiana albo rezygnacja z wykonania robót przez Podwykonawcę dotyczy podmiotu, na którego zasoby Wykonawca powoływał się w celu i na zasadach określonych w art. 118 PZP, Wykonawca zobowiązany jest podczas zgłaszania Zamawiającemu nowego Podwykonawcy wykazać, że proponowany nowy Podwykonawca lub Wykonawca samodzielnie posiada wymagane zasoby na poziomie nie mniejszym niż Podwykonawca, na którego zasoby Wykonawca powoływał się w trakcie postępowania o udzielenie zamówienia. W innych przypadkach wymagane jest złożenie przez Wykonawcę oświadczenia lub dokumentów potwierdzających brak podstaw odrzucenia przez Zamawiającego nowego Podwykonawcy.</w:t>
      </w:r>
    </w:p>
    <w:p w14:paraId="0374292F" w14:textId="77777777" w:rsidR="00B17D94" w:rsidRPr="000C7117" w:rsidRDefault="00B17D94" w:rsidP="00B17D94">
      <w:pPr>
        <w:widowControl w:val="0"/>
        <w:numPr>
          <w:ilvl w:val="0"/>
          <w:numId w:val="32"/>
        </w:numPr>
        <w:shd w:val="clear" w:color="auto" w:fill="FFFFFF"/>
        <w:autoSpaceDE w:val="0"/>
        <w:spacing w:line="276" w:lineRule="auto"/>
        <w:ind w:left="284" w:hanging="284"/>
        <w:jc w:val="both"/>
        <w:rPr>
          <w:bCs/>
          <w:color w:val="000000"/>
          <w:sz w:val="22"/>
          <w:szCs w:val="22"/>
        </w:rPr>
      </w:pPr>
      <w:r w:rsidRPr="000C7117">
        <w:rPr>
          <w:color w:val="000000"/>
          <w:sz w:val="22"/>
          <w:szCs w:val="22"/>
        </w:rPr>
        <w:lastRenderedPageBreak/>
        <w:t>Obowiązkiem Wykonawcy jest przedkładanie Zamawiającemu projektu umowy o podwykonawstwo, której przedmiotem są roboty budowlane, a także projektu jej zmiany oraz poświadczonej za zgodność z oryginałem kopii zawartej umowy o podwykonawstwo, której przedmiotem są roboty budowlane oraz kopii zmian tej umowy.</w:t>
      </w:r>
    </w:p>
    <w:p w14:paraId="1A5C90F8" w14:textId="77777777" w:rsidR="00B17D94" w:rsidRPr="000C7117" w:rsidRDefault="00B17D94" w:rsidP="00B17D94">
      <w:pPr>
        <w:widowControl w:val="0"/>
        <w:numPr>
          <w:ilvl w:val="0"/>
          <w:numId w:val="32"/>
        </w:numPr>
        <w:shd w:val="clear" w:color="auto" w:fill="FFFFFF"/>
        <w:autoSpaceDE w:val="0"/>
        <w:spacing w:line="276" w:lineRule="auto"/>
        <w:ind w:left="284" w:hanging="284"/>
        <w:jc w:val="both"/>
        <w:rPr>
          <w:bCs/>
          <w:color w:val="000000"/>
          <w:sz w:val="22"/>
          <w:szCs w:val="22"/>
        </w:rPr>
      </w:pPr>
      <w:r w:rsidRPr="000C7117">
        <w:rPr>
          <w:color w:val="000000"/>
          <w:sz w:val="22"/>
          <w:szCs w:val="22"/>
        </w:rPr>
        <w:t>Przedstawiane Zamawiającemu do akceptacji projekty umów Wykonawcy z Podwykonawcami muszą zawierać w szczególności:</w:t>
      </w:r>
    </w:p>
    <w:p w14:paraId="6C3249F7" w14:textId="77777777" w:rsidR="00B17D94" w:rsidRPr="000C7117" w:rsidRDefault="00B17D94" w:rsidP="00B17D94">
      <w:pPr>
        <w:widowControl w:val="0"/>
        <w:numPr>
          <w:ilvl w:val="0"/>
          <w:numId w:val="34"/>
        </w:numPr>
        <w:shd w:val="clear" w:color="auto" w:fill="FFFFFF"/>
        <w:autoSpaceDE w:val="0"/>
        <w:spacing w:line="276" w:lineRule="auto"/>
        <w:ind w:left="851" w:hanging="284"/>
        <w:jc w:val="both"/>
        <w:rPr>
          <w:color w:val="000000"/>
          <w:sz w:val="22"/>
          <w:szCs w:val="22"/>
        </w:rPr>
      </w:pPr>
      <w:r w:rsidRPr="000C7117">
        <w:rPr>
          <w:color w:val="000000"/>
          <w:sz w:val="22"/>
          <w:szCs w:val="22"/>
        </w:rPr>
        <w:t>oznaczenie stron umowy o podwykonawstwo,</w:t>
      </w:r>
    </w:p>
    <w:p w14:paraId="604C7AB2" w14:textId="77777777" w:rsidR="00B17D94" w:rsidRPr="000C7117" w:rsidRDefault="00B17D94" w:rsidP="00B17D94">
      <w:pPr>
        <w:widowControl w:val="0"/>
        <w:numPr>
          <w:ilvl w:val="0"/>
          <w:numId w:val="34"/>
        </w:numPr>
        <w:shd w:val="clear" w:color="auto" w:fill="FFFFFF"/>
        <w:autoSpaceDE w:val="0"/>
        <w:spacing w:line="276" w:lineRule="auto"/>
        <w:ind w:left="851" w:hanging="284"/>
        <w:jc w:val="both"/>
        <w:rPr>
          <w:color w:val="000000"/>
          <w:sz w:val="22"/>
          <w:szCs w:val="22"/>
        </w:rPr>
      </w:pPr>
      <w:r w:rsidRPr="000C7117">
        <w:rPr>
          <w:color w:val="000000"/>
          <w:sz w:val="22"/>
          <w:szCs w:val="22"/>
        </w:rPr>
        <w:t>oznaczenie zakresu robót objętych umową o podwykonawstwo i termin ich realizacji,</w:t>
      </w:r>
    </w:p>
    <w:p w14:paraId="710BE324" w14:textId="77777777" w:rsidR="00B17D94" w:rsidRPr="000C7117" w:rsidRDefault="00B17D94" w:rsidP="00B17D94">
      <w:pPr>
        <w:widowControl w:val="0"/>
        <w:numPr>
          <w:ilvl w:val="0"/>
          <w:numId w:val="34"/>
        </w:numPr>
        <w:shd w:val="clear" w:color="auto" w:fill="FFFFFF"/>
        <w:autoSpaceDE w:val="0"/>
        <w:spacing w:line="276" w:lineRule="auto"/>
        <w:ind w:left="851" w:hanging="284"/>
        <w:jc w:val="both"/>
        <w:rPr>
          <w:color w:val="000000"/>
          <w:sz w:val="22"/>
          <w:szCs w:val="22"/>
        </w:rPr>
      </w:pPr>
      <w:r w:rsidRPr="000C7117">
        <w:rPr>
          <w:color w:val="000000"/>
          <w:sz w:val="22"/>
          <w:szCs w:val="22"/>
        </w:rPr>
        <w:t>wysokość wynagrodzenia Podwykonawcy, z tym że odpowiedzialność Zamawiającego jest zgodna z  zapisami art. 647</w:t>
      </w:r>
      <w:r w:rsidRPr="000C7117">
        <w:rPr>
          <w:color w:val="000000"/>
          <w:sz w:val="22"/>
          <w:szCs w:val="22"/>
          <w:vertAlign w:val="superscript"/>
        </w:rPr>
        <w:t xml:space="preserve">1 </w:t>
      </w:r>
      <w:r w:rsidRPr="000C7117">
        <w:rPr>
          <w:color w:val="000000"/>
          <w:sz w:val="22"/>
          <w:szCs w:val="22"/>
        </w:rPr>
        <w:t>Kodeksu Cywilnego,</w:t>
      </w:r>
    </w:p>
    <w:p w14:paraId="7015CC2B" w14:textId="77777777" w:rsidR="00B17D94" w:rsidRPr="000C7117" w:rsidRDefault="00B17D94" w:rsidP="00B17D94">
      <w:pPr>
        <w:widowControl w:val="0"/>
        <w:numPr>
          <w:ilvl w:val="0"/>
          <w:numId w:val="34"/>
        </w:numPr>
        <w:shd w:val="clear" w:color="auto" w:fill="FFFFFF"/>
        <w:autoSpaceDE w:val="0"/>
        <w:spacing w:line="276" w:lineRule="auto"/>
        <w:ind w:left="851" w:hanging="284"/>
        <w:jc w:val="both"/>
        <w:rPr>
          <w:color w:val="000000"/>
          <w:sz w:val="22"/>
          <w:szCs w:val="22"/>
        </w:rPr>
      </w:pPr>
      <w:r w:rsidRPr="000C7117">
        <w:rPr>
          <w:color w:val="000000"/>
          <w:sz w:val="22"/>
          <w:szCs w:val="22"/>
        </w:rPr>
        <w:t>termin zapłaty wynagrodzenia z zastrzeżeniem, że nie może być on dłuższy niż 21 dni od daty doręczenia faktury potwierdzającej wykonanie zleconej Podwykonawcy dostawy, usługi lub roboty budowlanej,</w:t>
      </w:r>
    </w:p>
    <w:p w14:paraId="0F4683A3" w14:textId="77777777" w:rsidR="00B17D94" w:rsidRPr="000C7117" w:rsidRDefault="00B17D94" w:rsidP="00B17D94">
      <w:pPr>
        <w:widowControl w:val="0"/>
        <w:numPr>
          <w:ilvl w:val="0"/>
          <w:numId w:val="34"/>
        </w:numPr>
        <w:shd w:val="clear" w:color="auto" w:fill="FFFFFF"/>
        <w:autoSpaceDE w:val="0"/>
        <w:spacing w:line="276" w:lineRule="auto"/>
        <w:ind w:left="851" w:hanging="284"/>
        <w:jc w:val="both"/>
        <w:rPr>
          <w:color w:val="000000"/>
          <w:sz w:val="22"/>
          <w:szCs w:val="22"/>
        </w:rPr>
      </w:pPr>
      <w:r w:rsidRPr="000C7117">
        <w:rPr>
          <w:color w:val="000000"/>
          <w:sz w:val="22"/>
          <w:szCs w:val="22"/>
        </w:rPr>
        <w:t>postanowienia zakazujące Podwykonawcy dokonywania cesji wierzytelności bez zgody Wykonawcy i Zamawiającego,</w:t>
      </w:r>
    </w:p>
    <w:p w14:paraId="1F34BAFD" w14:textId="77777777" w:rsidR="00B17D94" w:rsidRPr="000C7117" w:rsidRDefault="00B17D94" w:rsidP="00B17D94">
      <w:pPr>
        <w:widowControl w:val="0"/>
        <w:numPr>
          <w:ilvl w:val="0"/>
          <w:numId w:val="34"/>
        </w:numPr>
        <w:shd w:val="clear" w:color="auto" w:fill="FFFFFF"/>
        <w:autoSpaceDE w:val="0"/>
        <w:spacing w:line="276" w:lineRule="auto"/>
        <w:ind w:left="851" w:hanging="284"/>
        <w:jc w:val="both"/>
        <w:rPr>
          <w:color w:val="000000"/>
          <w:sz w:val="22"/>
          <w:szCs w:val="22"/>
        </w:rPr>
      </w:pPr>
      <w:r w:rsidRPr="000C7117">
        <w:rPr>
          <w:color w:val="000000"/>
          <w:sz w:val="22"/>
          <w:szCs w:val="22"/>
        </w:rPr>
        <w:t>postanowienia umożliwiające przejęcie przez Zamawiającego, na jego żądanie praw wobec Podwykonawcy włącznie z prawami z gwarancji i rękojmi (w tym domagania się usunięcia wad istotnych lub wad nieistotnych).</w:t>
      </w:r>
    </w:p>
    <w:p w14:paraId="44F64D48" w14:textId="77777777" w:rsidR="00B17D94" w:rsidRPr="000C7117" w:rsidRDefault="00B17D94" w:rsidP="00B17D94">
      <w:pPr>
        <w:widowControl w:val="0"/>
        <w:numPr>
          <w:ilvl w:val="0"/>
          <w:numId w:val="32"/>
        </w:numPr>
        <w:shd w:val="clear" w:color="auto" w:fill="FFFFFF"/>
        <w:autoSpaceDE w:val="0"/>
        <w:spacing w:line="276" w:lineRule="auto"/>
        <w:ind w:left="284" w:hanging="284"/>
        <w:jc w:val="both"/>
        <w:rPr>
          <w:color w:val="000000"/>
          <w:sz w:val="22"/>
          <w:szCs w:val="22"/>
        </w:rPr>
      </w:pPr>
      <w:r w:rsidRPr="000C7117">
        <w:rPr>
          <w:color w:val="000000"/>
          <w:sz w:val="22"/>
          <w:szCs w:val="22"/>
        </w:rPr>
        <w:t>Zamawiający w terminie 14 dni od dnia otrzymania umowy o podwykonawstwo, zgłosi:</w:t>
      </w:r>
    </w:p>
    <w:p w14:paraId="37FFA709" w14:textId="77777777" w:rsidR="00B17D94" w:rsidRPr="000C7117" w:rsidRDefault="00B17D94" w:rsidP="00B17D94">
      <w:pPr>
        <w:widowControl w:val="0"/>
        <w:numPr>
          <w:ilvl w:val="1"/>
          <w:numId w:val="32"/>
        </w:numPr>
        <w:shd w:val="clear" w:color="auto" w:fill="FFFFFF"/>
        <w:autoSpaceDE w:val="0"/>
        <w:spacing w:line="276" w:lineRule="auto"/>
        <w:ind w:left="851" w:hanging="284"/>
        <w:jc w:val="both"/>
        <w:rPr>
          <w:color w:val="000000"/>
          <w:sz w:val="22"/>
          <w:szCs w:val="22"/>
        </w:rPr>
      </w:pPr>
      <w:r w:rsidRPr="000C7117">
        <w:rPr>
          <w:color w:val="000000"/>
          <w:sz w:val="22"/>
          <w:szCs w:val="22"/>
        </w:rPr>
        <w:t>zastrzeżenia do projektu umowy o podwykonawstwo, lub do projektu jej zmiany, której przedmiotem są roboty budowlane, lub</w:t>
      </w:r>
    </w:p>
    <w:p w14:paraId="65B7E2FA" w14:textId="77777777" w:rsidR="00B17D94" w:rsidRPr="000C7117" w:rsidRDefault="00B17D94" w:rsidP="00B17D94">
      <w:pPr>
        <w:widowControl w:val="0"/>
        <w:numPr>
          <w:ilvl w:val="1"/>
          <w:numId w:val="32"/>
        </w:numPr>
        <w:shd w:val="clear" w:color="auto" w:fill="FFFFFF"/>
        <w:autoSpaceDE w:val="0"/>
        <w:spacing w:line="276" w:lineRule="auto"/>
        <w:ind w:left="851" w:hanging="284"/>
        <w:jc w:val="both"/>
        <w:rPr>
          <w:color w:val="000000"/>
          <w:sz w:val="22"/>
          <w:szCs w:val="22"/>
        </w:rPr>
      </w:pPr>
      <w:r w:rsidRPr="000C7117">
        <w:rPr>
          <w:color w:val="000000"/>
          <w:sz w:val="22"/>
          <w:szCs w:val="22"/>
        </w:rPr>
        <w:t>sprzeciw do umowy o podwykonawstwo,</w:t>
      </w:r>
      <w:r w:rsidRPr="000C7117">
        <w:rPr>
          <w:color w:val="000000"/>
          <w:sz w:val="22"/>
          <w:szCs w:val="20"/>
        </w:rPr>
        <w:t xml:space="preserve"> </w:t>
      </w:r>
      <w:r w:rsidRPr="000C7117">
        <w:rPr>
          <w:color w:val="000000"/>
          <w:sz w:val="22"/>
          <w:szCs w:val="22"/>
        </w:rPr>
        <w:t xml:space="preserve">lub do projektu jej zmiany,  której przedmiotem są roboty budowlane. </w:t>
      </w:r>
    </w:p>
    <w:p w14:paraId="5A8B8170" w14:textId="77777777" w:rsidR="00B17D94" w:rsidRPr="000C7117" w:rsidRDefault="00B17D94" w:rsidP="00B17D94">
      <w:pPr>
        <w:widowControl w:val="0"/>
        <w:shd w:val="clear" w:color="auto" w:fill="FFFFFF"/>
        <w:autoSpaceDE w:val="0"/>
        <w:spacing w:line="276" w:lineRule="auto"/>
        <w:ind w:left="284"/>
        <w:jc w:val="both"/>
        <w:rPr>
          <w:color w:val="000000"/>
          <w:sz w:val="22"/>
          <w:szCs w:val="22"/>
        </w:rPr>
      </w:pPr>
      <w:r w:rsidRPr="000C7117">
        <w:rPr>
          <w:color w:val="000000"/>
          <w:sz w:val="22"/>
          <w:szCs w:val="22"/>
        </w:rPr>
        <w:t>Zgłoszenie zastrzeżeń do projektu umowy lub sprzeciwu do umowy oznacza odpowiednio brak akceptacji projektu umowy lub brak zgody Zamawiającego na zawarcie umowy z podwykonawcą.</w:t>
      </w:r>
    </w:p>
    <w:p w14:paraId="34F17FC1" w14:textId="77777777" w:rsidR="00B17D94" w:rsidRPr="000C7117" w:rsidRDefault="00B17D94" w:rsidP="00B17D94">
      <w:pPr>
        <w:widowControl w:val="0"/>
        <w:numPr>
          <w:ilvl w:val="0"/>
          <w:numId w:val="32"/>
        </w:numPr>
        <w:shd w:val="clear" w:color="auto" w:fill="FFFFFF"/>
        <w:autoSpaceDE w:val="0"/>
        <w:spacing w:line="276" w:lineRule="auto"/>
        <w:ind w:left="284" w:hanging="284"/>
        <w:jc w:val="both"/>
        <w:rPr>
          <w:color w:val="000000"/>
          <w:sz w:val="22"/>
          <w:szCs w:val="22"/>
        </w:rPr>
      </w:pPr>
      <w:r w:rsidRPr="000C7117">
        <w:rPr>
          <w:color w:val="000000"/>
          <w:sz w:val="22"/>
          <w:szCs w:val="22"/>
        </w:rPr>
        <w:t>Wykonawca w terminie 7 dni dostarczy Zamawiającemu poświadczoną za zgodność z oryginałem kopię zawartej umowy o podwykonawstwo, lub jej zmiany, której przedmiotem są roboty budowlane.</w:t>
      </w:r>
    </w:p>
    <w:p w14:paraId="2FBECF54" w14:textId="77777777" w:rsidR="00B17D94" w:rsidRPr="000C7117" w:rsidRDefault="00B17D94" w:rsidP="00B17D94">
      <w:pPr>
        <w:widowControl w:val="0"/>
        <w:numPr>
          <w:ilvl w:val="0"/>
          <w:numId w:val="32"/>
        </w:numPr>
        <w:shd w:val="clear" w:color="auto" w:fill="FFFFFF"/>
        <w:autoSpaceDE w:val="0"/>
        <w:spacing w:line="276" w:lineRule="auto"/>
        <w:ind w:left="284" w:hanging="284"/>
        <w:jc w:val="both"/>
        <w:rPr>
          <w:color w:val="000000"/>
          <w:sz w:val="22"/>
          <w:szCs w:val="22"/>
        </w:rPr>
      </w:pPr>
      <w:r w:rsidRPr="000C7117">
        <w:rPr>
          <w:color w:val="000000"/>
          <w:sz w:val="22"/>
          <w:szCs w:val="22"/>
        </w:rPr>
        <w:t>Wykonawca w terminie 7 dni dostarczy Zamawiającemu poświadczoną za zgodność z oryginałem kopię zawartej umowy o podwykonawstwo, lub jej zmiany, której przedmiotem są dostawy lub usługi, w przypadku umów o wartości większej niż 50 000,- zł.</w:t>
      </w:r>
    </w:p>
    <w:p w14:paraId="4624968B" w14:textId="77777777" w:rsidR="00B17D94" w:rsidRPr="000C7117" w:rsidRDefault="00B17D94" w:rsidP="00B17D94">
      <w:pPr>
        <w:widowControl w:val="0"/>
        <w:numPr>
          <w:ilvl w:val="0"/>
          <w:numId w:val="32"/>
        </w:numPr>
        <w:shd w:val="clear" w:color="auto" w:fill="FFFFFF"/>
        <w:autoSpaceDE w:val="0"/>
        <w:spacing w:line="276" w:lineRule="auto"/>
        <w:ind w:left="284" w:hanging="284"/>
        <w:jc w:val="both"/>
        <w:rPr>
          <w:color w:val="000000"/>
          <w:sz w:val="22"/>
          <w:szCs w:val="22"/>
        </w:rPr>
      </w:pPr>
      <w:r w:rsidRPr="000C7117">
        <w:rPr>
          <w:color w:val="000000"/>
          <w:sz w:val="22"/>
          <w:szCs w:val="22"/>
        </w:rPr>
        <w:t>Zapłata wynagrodzenia Wykonawcy będzie następować w ciągu 30 dni od daty dostarczenia faktury do siedziby Zamawiającego wraz z dowodami zapłaty potwierdzającymi terminową zapłatę wymagalnego wynagrodzenia Podwykonawcom.</w:t>
      </w:r>
    </w:p>
    <w:p w14:paraId="04B021D9" w14:textId="77777777" w:rsidR="00B17D94" w:rsidRPr="000C7117" w:rsidRDefault="00B17D94" w:rsidP="00B17D94">
      <w:pPr>
        <w:widowControl w:val="0"/>
        <w:numPr>
          <w:ilvl w:val="0"/>
          <w:numId w:val="32"/>
        </w:numPr>
        <w:shd w:val="clear" w:color="auto" w:fill="FFFFFF"/>
        <w:autoSpaceDE w:val="0"/>
        <w:spacing w:line="276" w:lineRule="auto"/>
        <w:ind w:left="284" w:hanging="284"/>
        <w:jc w:val="both"/>
        <w:rPr>
          <w:color w:val="000000"/>
          <w:sz w:val="22"/>
          <w:szCs w:val="22"/>
        </w:rPr>
      </w:pPr>
      <w:r w:rsidRPr="000C7117">
        <w:rPr>
          <w:color w:val="000000"/>
          <w:sz w:val="22"/>
          <w:szCs w:val="22"/>
        </w:rPr>
        <w:t>Termin zapłaty wynagrodzenia Podwykonawcy przez Wykonawcę nie może być dłuższy niż 21 dni od daty dostarczenia Wykonawcy faktury przez Podwykonawcę.</w:t>
      </w:r>
    </w:p>
    <w:p w14:paraId="740F4304" w14:textId="77777777" w:rsidR="00B17D94" w:rsidRPr="000C7117" w:rsidRDefault="00B17D94" w:rsidP="00B17D94">
      <w:pPr>
        <w:widowControl w:val="0"/>
        <w:numPr>
          <w:ilvl w:val="0"/>
          <w:numId w:val="32"/>
        </w:numPr>
        <w:shd w:val="clear" w:color="auto" w:fill="FFFFFF"/>
        <w:autoSpaceDE w:val="0"/>
        <w:spacing w:line="276" w:lineRule="auto"/>
        <w:ind w:left="284" w:hanging="284"/>
        <w:jc w:val="both"/>
        <w:rPr>
          <w:color w:val="000000"/>
          <w:sz w:val="22"/>
          <w:szCs w:val="22"/>
        </w:rPr>
      </w:pPr>
      <w:r w:rsidRPr="000C7117">
        <w:rPr>
          <w:color w:val="000000"/>
          <w:sz w:val="22"/>
          <w:szCs w:val="22"/>
        </w:rPr>
        <w:t>Wykonawca zapłaci Zamawiającemu kary umowne z tytułu:</w:t>
      </w:r>
    </w:p>
    <w:p w14:paraId="088AF1B5" w14:textId="77777777" w:rsidR="00B17D94" w:rsidRPr="000C7117" w:rsidRDefault="00B17D94" w:rsidP="00B17D94">
      <w:pPr>
        <w:widowControl w:val="0"/>
        <w:numPr>
          <w:ilvl w:val="1"/>
          <w:numId w:val="31"/>
        </w:numPr>
        <w:shd w:val="clear" w:color="auto" w:fill="FFFFFF"/>
        <w:tabs>
          <w:tab w:val="num" w:pos="567"/>
        </w:tabs>
        <w:suppressAutoHyphens w:val="0"/>
        <w:autoSpaceDE w:val="0"/>
        <w:spacing w:line="276" w:lineRule="auto"/>
        <w:ind w:left="851" w:right="215" w:hanging="284"/>
        <w:jc w:val="both"/>
        <w:rPr>
          <w:color w:val="000000"/>
          <w:sz w:val="22"/>
          <w:szCs w:val="22"/>
        </w:rPr>
      </w:pPr>
      <w:r w:rsidRPr="000C7117">
        <w:rPr>
          <w:color w:val="000000"/>
          <w:sz w:val="22"/>
          <w:szCs w:val="22"/>
        </w:rPr>
        <w:t>braku zapłaty lub zwłoki w zapłacie wynagrodzenia należnego Podwykonawcy</w:t>
      </w:r>
      <w:r w:rsidRPr="000C7117">
        <w:rPr>
          <w:i/>
          <w:iCs/>
          <w:color w:val="000000"/>
          <w:sz w:val="22"/>
          <w:szCs w:val="22"/>
        </w:rPr>
        <w:t xml:space="preserve"> </w:t>
      </w:r>
      <w:r w:rsidRPr="000C7117">
        <w:rPr>
          <w:color w:val="000000"/>
          <w:sz w:val="22"/>
          <w:szCs w:val="22"/>
        </w:rPr>
        <w:t xml:space="preserve">w wysokości </w:t>
      </w:r>
      <w:r w:rsidRPr="000C7117">
        <w:rPr>
          <w:b/>
          <w:color w:val="000000"/>
          <w:sz w:val="22"/>
          <w:szCs w:val="22"/>
        </w:rPr>
        <w:t xml:space="preserve">2000,- </w:t>
      </w:r>
      <w:r w:rsidRPr="000C7117">
        <w:rPr>
          <w:color w:val="000000"/>
          <w:sz w:val="22"/>
          <w:szCs w:val="22"/>
        </w:rPr>
        <w:t>zł za każdy dzień zwłoki w stosunku do terminu określonego w umowie o podwykonawstwo,</w:t>
      </w:r>
    </w:p>
    <w:p w14:paraId="55676CF7" w14:textId="17188CE6" w:rsidR="00B17D94" w:rsidRPr="000C7117" w:rsidRDefault="00B17D94" w:rsidP="00B17D94">
      <w:pPr>
        <w:widowControl w:val="0"/>
        <w:numPr>
          <w:ilvl w:val="1"/>
          <w:numId w:val="31"/>
        </w:numPr>
        <w:shd w:val="clear" w:color="auto" w:fill="FFFFFF"/>
        <w:tabs>
          <w:tab w:val="num" w:pos="567"/>
        </w:tabs>
        <w:suppressAutoHyphens w:val="0"/>
        <w:autoSpaceDE w:val="0"/>
        <w:spacing w:line="276" w:lineRule="auto"/>
        <w:ind w:left="851" w:right="215" w:hanging="284"/>
        <w:jc w:val="both"/>
        <w:rPr>
          <w:color w:val="000000"/>
          <w:sz w:val="22"/>
          <w:szCs w:val="22"/>
        </w:rPr>
      </w:pPr>
      <w:r w:rsidRPr="000C7117">
        <w:rPr>
          <w:color w:val="000000"/>
          <w:sz w:val="22"/>
          <w:szCs w:val="22"/>
        </w:rPr>
        <w:t xml:space="preserve">nieprzedłożenia do zaakceptowania projektu umowy o podwykonawstwo, której przedmiotem są roboty budowlane, lub projektu jej zmiany, w wysokości </w:t>
      </w:r>
      <w:r w:rsidRPr="000C7117">
        <w:rPr>
          <w:b/>
          <w:color w:val="000000"/>
          <w:sz w:val="22"/>
          <w:szCs w:val="22"/>
        </w:rPr>
        <w:t>0,5%</w:t>
      </w:r>
      <w:r w:rsidRPr="000C7117">
        <w:rPr>
          <w:i/>
          <w:iCs/>
          <w:color w:val="000000"/>
          <w:sz w:val="22"/>
          <w:szCs w:val="22"/>
        </w:rPr>
        <w:t xml:space="preserve"> </w:t>
      </w:r>
      <w:r w:rsidRPr="000C7117">
        <w:rPr>
          <w:color w:val="000000"/>
          <w:sz w:val="22"/>
          <w:szCs w:val="22"/>
        </w:rPr>
        <w:t xml:space="preserve">wartości brutto Przedmiotu Umowy ustalonej w § </w:t>
      </w:r>
      <w:r w:rsidR="00C8400B">
        <w:rPr>
          <w:color w:val="000000"/>
          <w:sz w:val="22"/>
          <w:szCs w:val="22"/>
        </w:rPr>
        <w:t>6</w:t>
      </w:r>
      <w:r w:rsidR="00C8400B" w:rsidRPr="000C7117">
        <w:rPr>
          <w:color w:val="000000"/>
          <w:sz w:val="22"/>
          <w:szCs w:val="22"/>
        </w:rPr>
        <w:t xml:space="preserve"> </w:t>
      </w:r>
      <w:r w:rsidRPr="000C7117">
        <w:rPr>
          <w:color w:val="000000"/>
          <w:sz w:val="22"/>
          <w:szCs w:val="22"/>
        </w:rPr>
        <w:t>ust. 1 niniejszej Umowy,</w:t>
      </w:r>
    </w:p>
    <w:p w14:paraId="7BCC331E" w14:textId="23E2121F" w:rsidR="00B17D94" w:rsidRPr="000C7117" w:rsidRDefault="00B17D94" w:rsidP="00B17D94">
      <w:pPr>
        <w:widowControl w:val="0"/>
        <w:numPr>
          <w:ilvl w:val="1"/>
          <w:numId w:val="31"/>
        </w:numPr>
        <w:shd w:val="clear" w:color="auto" w:fill="FFFFFF"/>
        <w:tabs>
          <w:tab w:val="num" w:pos="567"/>
        </w:tabs>
        <w:suppressAutoHyphens w:val="0"/>
        <w:autoSpaceDE w:val="0"/>
        <w:spacing w:line="276" w:lineRule="auto"/>
        <w:ind w:left="851" w:right="215" w:hanging="284"/>
        <w:jc w:val="both"/>
        <w:rPr>
          <w:color w:val="000000"/>
          <w:sz w:val="22"/>
          <w:szCs w:val="22"/>
        </w:rPr>
      </w:pPr>
      <w:r w:rsidRPr="000C7117">
        <w:rPr>
          <w:color w:val="000000"/>
          <w:sz w:val="22"/>
          <w:szCs w:val="22"/>
        </w:rPr>
        <w:t xml:space="preserve">nieprzedłożenia poświadczonej za zgodność z oryginałem kopii umowy o podwykonawstwo lub jej zmiany w wysokości </w:t>
      </w:r>
      <w:r w:rsidRPr="000C7117">
        <w:rPr>
          <w:b/>
          <w:color w:val="000000"/>
          <w:sz w:val="22"/>
          <w:szCs w:val="22"/>
        </w:rPr>
        <w:t>0,5%</w:t>
      </w:r>
      <w:r w:rsidRPr="000C7117">
        <w:rPr>
          <w:color w:val="000000"/>
          <w:sz w:val="22"/>
          <w:szCs w:val="22"/>
        </w:rPr>
        <w:t xml:space="preserve"> wartości brutto Przedmiotu Umowy ustalonej w § </w:t>
      </w:r>
      <w:r w:rsidR="00C8400B">
        <w:rPr>
          <w:color w:val="000000"/>
          <w:sz w:val="22"/>
          <w:szCs w:val="22"/>
        </w:rPr>
        <w:t>6</w:t>
      </w:r>
      <w:r w:rsidR="00C8400B" w:rsidRPr="000C7117">
        <w:rPr>
          <w:color w:val="000000"/>
          <w:sz w:val="22"/>
          <w:szCs w:val="22"/>
        </w:rPr>
        <w:t xml:space="preserve"> </w:t>
      </w:r>
      <w:r w:rsidRPr="000C7117">
        <w:rPr>
          <w:color w:val="000000"/>
          <w:sz w:val="22"/>
          <w:szCs w:val="22"/>
        </w:rPr>
        <w:t>ust. 1 niniejszej Umowy,</w:t>
      </w:r>
    </w:p>
    <w:p w14:paraId="63D1FB9C" w14:textId="32DDFC70" w:rsidR="00B17D94" w:rsidRPr="000C7117" w:rsidRDefault="00B17D94" w:rsidP="00B17D94">
      <w:pPr>
        <w:widowControl w:val="0"/>
        <w:numPr>
          <w:ilvl w:val="1"/>
          <w:numId w:val="31"/>
        </w:numPr>
        <w:shd w:val="clear" w:color="auto" w:fill="FFFFFF"/>
        <w:tabs>
          <w:tab w:val="num" w:pos="567"/>
        </w:tabs>
        <w:suppressAutoHyphens w:val="0"/>
        <w:autoSpaceDE w:val="0"/>
        <w:spacing w:line="276" w:lineRule="auto"/>
        <w:ind w:left="851" w:right="215" w:hanging="284"/>
        <w:jc w:val="both"/>
        <w:rPr>
          <w:color w:val="000000"/>
          <w:sz w:val="22"/>
          <w:szCs w:val="22"/>
        </w:rPr>
      </w:pPr>
      <w:r w:rsidRPr="000C7117">
        <w:rPr>
          <w:color w:val="000000"/>
          <w:sz w:val="22"/>
          <w:szCs w:val="22"/>
        </w:rPr>
        <w:t xml:space="preserve">braku zmiany umowy o podwykonawstwo w zakresie terminu zapłaty, pomimo zastrzeżeń Zamawiającego, w wysokości </w:t>
      </w:r>
      <w:r w:rsidRPr="000C7117">
        <w:rPr>
          <w:b/>
          <w:color w:val="000000"/>
          <w:sz w:val="22"/>
          <w:szCs w:val="22"/>
        </w:rPr>
        <w:t>0,5%</w:t>
      </w:r>
      <w:r w:rsidRPr="000C7117">
        <w:rPr>
          <w:color w:val="000000"/>
          <w:sz w:val="22"/>
          <w:szCs w:val="22"/>
        </w:rPr>
        <w:t xml:space="preserve"> wartości brutto Przedmiotu Umowy ustalonej w § </w:t>
      </w:r>
      <w:r w:rsidR="00C8400B">
        <w:rPr>
          <w:color w:val="000000"/>
          <w:sz w:val="22"/>
          <w:szCs w:val="22"/>
        </w:rPr>
        <w:t>6</w:t>
      </w:r>
      <w:r w:rsidR="00C8400B" w:rsidRPr="000C7117">
        <w:rPr>
          <w:color w:val="000000"/>
          <w:sz w:val="22"/>
          <w:szCs w:val="22"/>
        </w:rPr>
        <w:t xml:space="preserve"> </w:t>
      </w:r>
      <w:r w:rsidRPr="000C7117">
        <w:rPr>
          <w:color w:val="000000"/>
          <w:sz w:val="22"/>
          <w:szCs w:val="22"/>
        </w:rPr>
        <w:t>ust. 1 niniejszej Umowy,</w:t>
      </w:r>
    </w:p>
    <w:p w14:paraId="09AE774D" w14:textId="77777777" w:rsidR="00B17D94" w:rsidRPr="000C7117" w:rsidRDefault="00B17D94" w:rsidP="00B17D94">
      <w:pPr>
        <w:widowControl w:val="0"/>
        <w:numPr>
          <w:ilvl w:val="1"/>
          <w:numId w:val="31"/>
        </w:numPr>
        <w:shd w:val="clear" w:color="auto" w:fill="FFFFFF"/>
        <w:tabs>
          <w:tab w:val="num" w:pos="567"/>
        </w:tabs>
        <w:suppressAutoHyphens w:val="0"/>
        <w:autoSpaceDE w:val="0"/>
        <w:spacing w:line="276" w:lineRule="auto"/>
        <w:ind w:left="851" w:right="215" w:hanging="284"/>
        <w:jc w:val="both"/>
        <w:rPr>
          <w:color w:val="000000"/>
          <w:sz w:val="22"/>
          <w:szCs w:val="22"/>
        </w:rPr>
      </w:pPr>
      <w:r w:rsidRPr="000C7117">
        <w:rPr>
          <w:color w:val="000000"/>
          <w:sz w:val="22"/>
          <w:szCs w:val="22"/>
        </w:rPr>
        <w:t xml:space="preserve">za realizację Umowy przy udziale nieujawnionych Podwykonawców w wysokości </w:t>
      </w:r>
      <w:r w:rsidRPr="000C7117">
        <w:rPr>
          <w:b/>
          <w:color w:val="000000"/>
          <w:sz w:val="22"/>
          <w:szCs w:val="22"/>
        </w:rPr>
        <w:t>15 000,-</w:t>
      </w:r>
      <w:r w:rsidRPr="000C7117">
        <w:rPr>
          <w:color w:val="000000"/>
          <w:sz w:val="22"/>
          <w:szCs w:val="22"/>
        </w:rPr>
        <w:t xml:space="preserve"> zł za każdorazowy fakt nieujawnienia Podwykonawcy.</w:t>
      </w:r>
    </w:p>
    <w:p w14:paraId="05238078" w14:textId="77777777" w:rsidR="00B17D94" w:rsidRPr="000C7117" w:rsidRDefault="00B17D94" w:rsidP="00B17D94">
      <w:pPr>
        <w:widowControl w:val="0"/>
        <w:numPr>
          <w:ilvl w:val="0"/>
          <w:numId w:val="32"/>
        </w:numPr>
        <w:shd w:val="clear" w:color="auto" w:fill="FFFFFF"/>
        <w:suppressAutoHyphens w:val="0"/>
        <w:autoSpaceDE w:val="0"/>
        <w:spacing w:line="276" w:lineRule="auto"/>
        <w:ind w:left="284" w:right="215" w:hanging="284"/>
        <w:jc w:val="both"/>
        <w:rPr>
          <w:color w:val="000000"/>
          <w:sz w:val="22"/>
          <w:szCs w:val="22"/>
        </w:rPr>
      </w:pPr>
      <w:r w:rsidRPr="000C7117">
        <w:rPr>
          <w:color w:val="000000"/>
          <w:sz w:val="22"/>
          <w:szCs w:val="22"/>
        </w:rPr>
        <w:lastRenderedPageBreak/>
        <w:t>Wykonawca ponosi pełną odpowiedzialność za właściwe i terminowe wykonanie całego Przedmiotu Umowy, w tym także odpowiedzialność za jakość, terminowość oraz bezpieczeństwo realizowanych zobowiązań wynikających z umów o podwykonawstwo.</w:t>
      </w:r>
    </w:p>
    <w:p w14:paraId="3E04379D" w14:textId="77777777" w:rsidR="00B17D94" w:rsidRPr="000C7117" w:rsidRDefault="00B17D94" w:rsidP="00B17D94">
      <w:pPr>
        <w:widowControl w:val="0"/>
        <w:numPr>
          <w:ilvl w:val="0"/>
          <w:numId w:val="32"/>
        </w:numPr>
        <w:shd w:val="clear" w:color="auto" w:fill="FFFFFF"/>
        <w:suppressAutoHyphens w:val="0"/>
        <w:autoSpaceDE w:val="0"/>
        <w:spacing w:line="276" w:lineRule="auto"/>
        <w:ind w:left="284" w:right="215" w:hanging="284"/>
        <w:jc w:val="both"/>
        <w:rPr>
          <w:color w:val="000000"/>
          <w:sz w:val="22"/>
          <w:szCs w:val="22"/>
        </w:rPr>
      </w:pPr>
      <w:r w:rsidRPr="000C7117">
        <w:rPr>
          <w:color w:val="000000"/>
          <w:sz w:val="22"/>
          <w:szCs w:val="22"/>
        </w:rPr>
        <w:t>Wykonawca odpowiada za działania Podwykonawców i ich pracowników jak za działania własne.</w:t>
      </w:r>
    </w:p>
    <w:p w14:paraId="78A122B2" w14:textId="77777777" w:rsidR="00B46A51" w:rsidRPr="0054202E" w:rsidRDefault="00B46A51">
      <w:pPr>
        <w:pStyle w:val="Tretekstu"/>
        <w:spacing w:line="276" w:lineRule="auto"/>
        <w:jc w:val="center"/>
        <w:rPr>
          <w:rFonts w:ascii="Times New Roman" w:hAnsi="Times New Roman" w:cs="Times New Roman"/>
          <w:color w:val="262626"/>
        </w:rPr>
      </w:pPr>
    </w:p>
    <w:p w14:paraId="6E291A79" w14:textId="18A8C055" w:rsidR="00BB5279" w:rsidRPr="0054202E" w:rsidRDefault="000A52E0">
      <w:pPr>
        <w:pStyle w:val="Tretekstu"/>
        <w:spacing w:line="276" w:lineRule="auto"/>
        <w:jc w:val="center"/>
        <w:rPr>
          <w:rFonts w:ascii="Times New Roman" w:hAnsi="Times New Roman" w:cs="Times New Roman"/>
        </w:rPr>
      </w:pPr>
      <w:r w:rsidRPr="0054202E">
        <w:rPr>
          <w:rFonts w:ascii="Times New Roman" w:hAnsi="Times New Roman" w:cs="Times New Roman"/>
          <w:color w:val="262626"/>
          <w:lang w:val="x-none"/>
        </w:rPr>
        <w:t xml:space="preserve"> </w:t>
      </w:r>
      <w:r w:rsidR="00012841" w:rsidRPr="0054202E">
        <w:rPr>
          <w:rFonts w:ascii="Times New Roman" w:hAnsi="Times New Roman" w:cs="Times New Roman"/>
        </w:rPr>
        <w:t>§ 1</w:t>
      </w:r>
      <w:r w:rsidRPr="0054202E">
        <w:rPr>
          <w:rFonts w:ascii="Times New Roman" w:hAnsi="Times New Roman" w:cs="Times New Roman"/>
        </w:rPr>
        <w:t>2</w:t>
      </w:r>
      <w:r w:rsidR="00012841" w:rsidRPr="0054202E">
        <w:rPr>
          <w:rFonts w:ascii="Times New Roman" w:hAnsi="Times New Roman" w:cs="Times New Roman"/>
        </w:rPr>
        <w:t>.</w:t>
      </w:r>
    </w:p>
    <w:p w14:paraId="39E9950F" w14:textId="77777777" w:rsidR="00BB449B" w:rsidRPr="0054202E" w:rsidRDefault="00BB449B" w:rsidP="00BB449B">
      <w:pPr>
        <w:pStyle w:val="Tretekstu"/>
        <w:spacing w:line="276" w:lineRule="auto"/>
        <w:jc w:val="left"/>
        <w:rPr>
          <w:rFonts w:ascii="Times New Roman" w:hAnsi="Times New Roman" w:cs="Times New Roman"/>
        </w:rPr>
      </w:pPr>
      <w:r w:rsidRPr="0054202E">
        <w:rPr>
          <w:rFonts w:ascii="Times New Roman" w:hAnsi="Times New Roman" w:cs="Times New Roman"/>
        </w:rPr>
        <w:t>Rękojmia za wady i Gwarancja</w:t>
      </w:r>
    </w:p>
    <w:p w14:paraId="51083917" w14:textId="28447D37" w:rsidR="005964BC" w:rsidRPr="0054202E" w:rsidRDefault="005964BC" w:rsidP="00842473">
      <w:pPr>
        <w:numPr>
          <w:ilvl w:val="0"/>
          <w:numId w:val="19"/>
        </w:numPr>
        <w:tabs>
          <w:tab w:val="left" w:pos="568"/>
        </w:tabs>
        <w:suppressAutoHyphens w:val="0"/>
        <w:ind w:left="426" w:hanging="426"/>
        <w:jc w:val="both"/>
        <w:rPr>
          <w:color w:val="auto"/>
          <w:sz w:val="22"/>
          <w:szCs w:val="22"/>
          <w:lang w:eastAsia="pl-PL"/>
        </w:rPr>
      </w:pPr>
      <w:r w:rsidRPr="0054202E">
        <w:rPr>
          <w:color w:val="auto"/>
          <w:sz w:val="22"/>
          <w:szCs w:val="22"/>
          <w:lang w:eastAsia="pl-PL"/>
        </w:rPr>
        <w:t xml:space="preserve">Wykonawca udziela Zamawiającemu Gwarancji na przedmiot umowy na okres </w:t>
      </w:r>
      <w:r w:rsidR="007F6D16">
        <w:rPr>
          <w:color w:val="auto"/>
          <w:sz w:val="22"/>
          <w:szCs w:val="22"/>
          <w:lang w:eastAsia="pl-PL"/>
        </w:rPr>
        <w:t>…………………</w:t>
      </w:r>
      <w:r w:rsidRPr="0054202E">
        <w:rPr>
          <w:color w:val="auto"/>
          <w:sz w:val="22"/>
          <w:szCs w:val="22"/>
          <w:lang w:eastAsia="pl-PL"/>
        </w:rPr>
        <w:t xml:space="preserve">. </w:t>
      </w:r>
      <w:r w:rsidR="00E20A2E">
        <w:rPr>
          <w:color w:val="auto"/>
          <w:sz w:val="22"/>
          <w:szCs w:val="22"/>
          <w:lang w:eastAsia="pl-PL"/>
        </w:rPr>
        <w:t>Zgodnie z ofert</w:t>
      </w:r>
      <w:r w:rsidR="00D37436">
        <w:rPr>
          <w:color w:val="auto"/>
          <w:sz w:val="22"/>
          <w:szCs w:val="22"/>
          <w:lang w:eastAsia="pl-PL"/>
        </w:rPr>
        <w:t>ą</w:t>
      </w:r>
      <w:r w:rsidR="00E20A2E">
        <w:rPr>
          <w:color w:val="auto"/>
          <w:sz w:val="22"/>
          <w:szCs w:val="22"/>
          <w:lang w:eastAsia="pl-PL"/>
        </w:rPr>
        <w:t xml:space="preserve"> Wykonawcy, stanowiąc</w:t>
      </w:r>
      <w:r w:rsidR="00D37436">
        <w:rPr>
          <w:color w:val="auto"/>
          <w:sz w:val="22"/>
          <w:szCs w:val="22"/>
          <w:lang w:eastAsia="pl-PL"/>
        </w:rPr>
        <w:t>ą</w:t>
      </w:r>
      <w:r w:rsidR="00E20A2E">
        <w:rPr>
          <w:color w:val="auto"/>
          <w:sz w:val="22"/>
          <w:szCs w:val="22"/>
          <w:lang w:eastAsia="pl-PL"/>
        </w:rPr>
        <w:t xml:space="preserve"> załącznik Nr 1 do niniejszej Umowy.</w:t>
      </w:r>
    </w:p>
    <w:p w14:paraId="4382FCA0" w14:textId="36BA1F93" w:rsidR="005964BC" w:rsidRPr="0054202E" w:rsidRDefault="005964BC" w:rsidP="00842473">
      <w:pPr>
        <w:numPr>
          <w:ilvl w:val="0"/>
          <w:numId w:val="19"/>
        </w:numPr>
        <w:tabs>
          <w:tab w:val="left" w:pos="568"/>
        </w:tabs>
        <w:suppressAutoHyphens w:val="0"/>
        <w:ind w:left="426" w:hanging="426"/>
        <w:jc w:val="both"/>
        <w:rPr>
          <w:color w:val="auto"/>
          <w:sz w:val="22"/>
          <w:szCs w:val="22"/>
          <w:lang w:eastAsia="pl-PL"/>
        </w:rPr>
      </w:pPr>
      <w:r w:rsidRPr="0054202E">
        <w:rPr>
          <w:color w:val="auto"/>
          <w:sz w:val="22"/>
          <w:szCs w:val="22"/>
          <w:lang w:eastAsia="pl-PL"/>
        </w:rPr>
        <w:t xml:space="preserve">Wykonawca udziela Zamawiającemu Rękojmi za wady na całość przedmiotu umowy na okres </w:t>
      </w:r>
      <w:r w:rsidR="00E20A2E">
        <w:rPr>
          <w:color w:val="auto"/>
          <w:sz w:val="22"/>
          <w:szCs w:val="22"/>
          <w:lang w:eastAsia="pl-PL"/>
        </w:rPr>
        <w:t>……</w:t>
      </w:r>
      <w:r w:rsidR="00D109C2" w:rsidRPr="0054202E">
        <w:rPr>
          <w:color w:val="auto"/>
          <w:sz w:val="22"/>
          <w:szCs w:val="22"/>
          <w:lang w:eastAsia="pl-PL"/>
        </w:rPr>
        <w:t xml:space="preserve"> </w:t>
      </w:r>
      <w:r w:rsidRPr="0054202E">
        <w:rPr>
          <w:color w:val="auto"/>
          <w:sz w:val="22"/>
          <w:szCs w:val="22"/>
          <w:lang w:eastAsia="pl-PL"/>
        </w:rPr>
        <w:t xml:space="preserve">miesięcy. Okres rękojmi za wady jest równy okresowi gwarancji. </w:t>
      </w:r>
    </w:p>
    <w:p w14:paraId="132254BA" w14:textId="77777777" w:rsidR="005964BC" w:rsidRPr="0054202E" w:rsidRDefault="005964BC" w:rsidP="00842473">
      <w:pPr>
        <w:numPr>
          <w:ilvl w:val="0"/>
          <w:numId w:val="19"/>
        </w:numPr>
        <w:tabs>
          <w:tab w:val="left" w:pos="568"/>
        </w:tabs>
        <w:suppressAutoHyphens w:val="0"/>
        <w:ind w:left="426" w:hanging="426"/>
        <w:jc w:val="both"/>
        <w:rPr>
          <w:color w:val="auto"/>
          <w:sz w:val="22"/>
          <w:szCs w:val="22"/>
          <w:lang w:eastAsia="pl-PL"/>
        </w:rPr>
      </w:pPr>
      <w:r w:rsidRPr="0054202E">
        <w:rPr>
          <w:color w:val="auto"/>
          <w:sz w:val="22"/>
          <w:szCs w:val="22"/>
          <w:lang w:eastAsia="pl-PL"/>
        </w:rPr>
        <w:t>Zamawiający może korzystać z uprawnień wynikających z rękojmi za wady niezależnie od uprawnień wynikających z gwarancji.</w:t>
      </w:r>
    </w:p>
    <w:p w14:paraId="27192BCE" w14:textId="77777777" w:rsidR="005964BC" w:rsidRPr="0054202E" w:rsidRDefault="005964BC" w:rsidP="00842473">
      <w:pPr>
        <w:numPr>
          <w:ilvl w:val="0"/>
          <w:numId w:val="19"/>
        </w:numPr>
        <w:tabs>
          <w:tab w:val="left" w:pos="568"/>
        </w:tabs>
        <w:suppressAutoHyphens w:val="0"/>
        <w:ind w:left="426" w:hanging="426"/>
        <w:jc w:val="both"/>
        <w:rPr>
          <w:color w:val="auto"/>
          <w:sz w:val="22"/>
          <w:szCs w:val="22"/>
          <w:lang w:eastAsia="pl-PL"/>
        </w:rPr>
      </w:pPr>
      <w:r w:rsidRPr="0054202E">
        <w:rPr>
          <w:color w:val="auto"/>
          <w:sz w:val="22"/>
          <w:szCs w:val="22"/>
          <w:lang w:eastAsia="pl-PL"/>
        </w:rPr>
        <w:t>Termin gwarancji rozpoczyna się od dnia podpisania protokołu odbioru końcowego przedmiotu umowy bez zastrzeżeń.</w:t>
      </w:r>
    </w:p>
    <w:p w14:paraId="0BB23536" w14:textId="77777777" w:rsidR="005964BC" w:rsidRPr="0054202E" w:rsidRDefault="005964BC" w:rsidP="00842473">
      <w:pPr>
        <w:numPr>
          <w:ilvl w:val="0"/>
          <w:numId w:val="19"/>
        </w:numPr>
        <w:tabs>
          <w:tab w:val="left" w:pos="568"/>
        </w:tabs>
        <w:suppressAutoHyphens w:val="0"/>
        <w:ind w:left="426" w:hanging="426"/>
        <w:jc w:val="both"/>
        <w:rPr>
          <w:color w:val="auto"/>
          <w:sz w:val="22"/>
          <w:szCs w:val="22"/>
          <w:lang w:eastAsia="pl-PL"/>
        </w:rPr>
      </w:pPr>
      <w:r w:rsidRPr="0054202E">
        <w:rPr>
          <w:color w:val="auto"/>
          <w:sz w:val="22"/>
          <w:szCs w:val="22"/>
          <w:lang w:eastAsia="pl-PL"/>
        </w:rPr>
        <w:t>Zamawiający może wykonać uprawnienia z tytułu rękojmi za wady lub gwarancji po wygaśnięciu tych uprawnień, jeżeli zawiadomił Wykonawcę o istnieniu swoich uprawnień przed ich wygaśnięciem.</w:t>
      </w:r>
    </w:p>
    <w:p w14:paraId="4EB01502" w14:textId="77777777" w:rsidR="005964BC" w:rsidRPr="0054202E" w:rsidRDefault="005964BC" w:rsidP="00842473">
      <w:pPr>
        <w:numPr>
          <w:ilvl w:val="0"/>
          <w:numId w:val="19"/>
        </w:numPr>
        <w:tabs>
          <w:tab w:val="left" w:pos="568"/>
        </w:tabs>
        <w:suppressAutoHyphens w:val="0"/>
        <w:ind w:left="426" w:hanging="426"/>
        <w:jc w:val="both"/>
        <w:rPr>
          <w:color w:val="auto"/>
          <w:sz w:val="22"/>
          <w:szCs w:val="22"/>
          <w:lang w:eastAsia="pl-PL"/>
        </w:rPr>
      </w:pPr>
      <w:r w:rsidRPr="0054202E">
        <w:rPr>
          <w:color w:val="auto"/>
          <w:sz w:val="22"/>
          <w:szCs w:val="22"/>
          <w:lang w:eastAsia="pl-PL"/>
        </w:rPr>
        <w:t>Zgłoszenie wad lub usterek przed upływem okresu rękojmi za wady lub gwarancji skutkuje obowiązkiem ich usunięcia, także po upływie okresu rękojmi i gwarancji.</w:t>
      </w:r>
    </w:p>
    <w:p w14:paraId="5422D700" w14:textId="77777777" w:rsidR="005964BC" w:rsidRPr="0054202E" w:rsidRDefault="005964BC" w:rsidP="00842473">
      <w:pPr>
        <w:numPr>
          <w:ilvl w:val="0"/>
          <w:numId w:val="19"/>
        </w:numPr>
        <w:tabs>
          <w:tab w:val="left" w:pos="568"/>
        </w:tabs>
        <w:suppressAutoHyphens w:val="0"/>
        <w:ind w:left="426" w:hanging="426"/>
        <w:jc w:val="both"/>
        <w:rPr>
          <w:color w:val="auto"/>
          <w:sz w:val="22"/>
          <w:szCs w:val="22"/>
          <w:lang w:eastAsia="pl-PL"/>
        </w:rPr>
      </w:pPr>
      <w:r w:rsidRPr="0054202E">
        <w:rPr>
          <w:color w:val="auto"/>
          <w:sz w:val="22"/>
          <w:szCs w:val="22"/>
          <w:lang w:eastAsia="pl-PL"/>
        </w:rPr>
        <w:t>Stwierdzenie wystąpienia wad oraz ich usunięcie będzie dokonane protokolarnie.</w:t>
      </w:r>
    </w:p>
    <w:p w14:paraId="579EFCB5" w14:textId="77777777" w:rsidR="005964BC" w:rsidRPr="0054202E" w:rsidRDefault="005964BC" w:rsidP="00842473">
      <w:pPr>
        <w:numPr>
          <w:ilvl w:val="0"/>
          <w:numId w:val="19"/>
        </w:numPr>
        <w:tabs>
          <w:tab w:val="left" w:pos="568"/>
        </w:tabs>
        <w:suppressAutoHyphens w:val="0"/>
        <w:ind w:left="426" w:hanging="426"/>
        <w:jc w:val="both"/>
        <w:rPr>
          <w:color w:val="auto"/>
          <w:sz w:val="22"/>
          <w:szCs w:val="22"/>
          <w:lang w:eastAsia="pl-PL"/>
        </w:rPr>
      </w:pPr>
      <w:r w:rsidRPr="0054202E">
        <w:rPr>
          <w:color w:val="auto"/>
          <w:sz w:val="22"/>
          <w:szCs w:val="22"/>
          <w:lang w:eastAsia="pl-PL"/>
        </w:rPr>
        <w:t>Odpowiedzialność z tytułu gwarancji i rękojmi za wady obejmuje wszelkie wady i wszelkie usterki.</w:t>
      </w:r>
    </w:p>
    <w:p w14:paraId="09518034" w14:textId="77777777" w:rsidR="000E2552" w:rsidRPr="0054202E" w:rsidRDefault="000E2552" w:rsidP="000E2552">
      <w:pPr>
        <w:pStyle w:val="Tretekstu"/>
        <w:tabs>
          <w:tab w:val="left" w:pos="426"/>
        </w:tabs>
        <w:spacing w:line="276" w:lineRule="auto"/>
        <w:ind w:left="426"/>
        <w:rPr>
          <w:rFonts w:ascii="Times New Roman" w:hAnsi="Times New Roman" w:cs="Times New Roman"/>
        </w:rPr>
      </w:pPr>
    </w:p>
    <w:p w14:paraId="16AFF334" w14:textId="77777777" w:rsidR="00BB5279" w:rsidRPr="0054202E" w:rsidRDefault="00012841">
      <w:pPr>
        <w:pStyle w:val="Tretekstu"/>
        <w:spacing w:line="276" w:lineRule="auto"/>
        <w:jc w:val="center"/>
        <w:rPr>
          <w:rFonts w:ascii="Times New Roman" w:hAnsi="Times New Roman" w:cs="Times New Roman"/>
        </w:rPr>
      </w:pPr>
      <w:r w:rsidRPr="0054202E">
        <w:rPr>
          <w:rFonts w:ascii="Times New Roman" w:hAnsi="Times New Roman" w:cs="Times New Roman"/>
        </w:rPr>
        <w:t>§ 1</w:t>
      </w:r>
      <w:r w:rsidR="000A52E0" w:rsidRPr="0054202E">
        <w:rPr>
          <w:rFonts w:ascii="Times New Roman" w:hAnsi="Times New Roman" w:cs="Times New Roman"/>
        </w:rPr>
        <w:t>3</w:t>
      </w:r>
      <w:r w:rsidRPr="0054202E">
        <w:rPr>
          <w:rFonts w:ascii="Times New Roman" w:hAnsi="Times New Roman" w:cs="Times New Roman"/>
        </w:rPr>
        <w:t>.</w:t>
      </w:r>
    </w:p>
    <w:p w14:paraId="7711E116" w14:textId="77777777" w:rsidR="00BB449B" w:rsidRPr="0054202E" w:rsidRDefault="00BB449B" w:rsidP="00BB449B">
      <w:pPr>
        <w:pStyle w:val="Tretekstu"/>
        <w:spacing w:line="276" w:lineRule="auto"/>
        <w:jc w:val="left"/>
        <w:rPr>
          <w:rFonts w:ascii="Times New Roman" w:hAnsi="Times New Roman" w:cs="Times New Roman"/>
        </w:rPr>
      </w:pPr>
      <w:r w:rsidRPr="0054202E">
        <w:rPr>
          <w:rFonts w:ascii="Times New Roman" w:hAnsi="Times New Roman" w:cs="Times New Roman"/>
        </w:rPr>
        <w:t>Kary umowne i wypowiedzenie umowy</w:t>
      </w:r>
    </w:p>
    <w:p w14:paraId="03F508F9" w14:textId="77777777" w:rsidR="005964BC" w:rsidRPr="0054202E" w:rsidRDefault="005964BC" w:rsidP="005964BC">
      <w:pPr>
        <w:pStyle w:val="Domylnytekst"/>
        <w:jc w:val="both"/>
        <w:rPr>
          <w:sz w:val="22"/>
          <w:szCs w:val="22"/>
        </w:rPr>
      </w:pPr>
      <w:r w:rsidRPr="0054202E">
        <w:rPr>
          <w:sz w:val="22"/>
          <w:szCs w:val="22"/>
        </w:rPr>
        <w:t>1. Zamawiający ma prawo do naliczenia kar umownych Wykonawcy w przypadku:</w:t>
      </w:r>
    </w:p>
    <w:p w14:paraId="6A65F539" w14:textId="2EDCA0B9" w:rsidR="005964BC" w:rsidRPr="0054202E" w:rsidRDefault="005964BC" w:rsidP="00842473">
      <w:pPr>
        <w:pStyle w:val="Domylnytekst"/>
        <w:numPr>
          <w:ilvl w:val="0"/>
          <w:numId w:val="20"/>
        </w:numPr>
        <w:jc w:val="both"/>
        <w:rPr>
          <w:sz w:val="22"/>
          <w:szCs w:val="22"/>
        </w:rPr>
      </w:pPr>
      <w:r w:rsidRPr="0054202E">
        <w:rPr>
          <w:sz w:val="22"/>
          <w:szCs w:val="22"/>
        </w:rPr>
        <w:t xml:space="preserve">nieterminowej realizacji Umowy – w wysokości </w:t>
      </w:r>
      <w:r w:rsidRPr="0054202E">
        <w:rPr>
          <w:b/>
          <w:sz w:val="22"/>
          <w:szCs w:val="22"/>
        </w:rPr>
        <w:t xml:space="preserve">0,5% wartości brutto przedmiotu umowy </w:t>
      </w:r>
      <w:r w:rsidRPr="0054202E">
        <w:rPr>
          <w:sz w:val="22"/>
          <w:szCs w:val="22"/>
        </w:rPr>
        <w:t xml:space="preserve">ustalonej w § </w:t>
      </w:r>
      <w:r w:rsidR="00F054C3" w:rsidRPr="0054202E">
        <w:rPr>
          <w:sz w:val="22"/>
          <w:szCs w:val="22"/>
        </w:rPr>
        <w:t xml:space="preserve">6 </w:t>
      </w:r>
      <w:r w:rsidRPr="0054202E">
        <w:rPr>
          <w:sz w:val="22"/>
          <w:szCs w:val="22"/>
        </w:rPr>
        <w:t xml:space="preserve">ust. </w:t>
      </w:r>
      <w:r w:rsidR="00F054C3" w:rsidRPr="0054202E">
        <w:rPr>
          <w:sz w:val="22"/>
          <w:szCs w:val="22"/>
        </w:rPr>
        <w:t xml:space="preserve">1 </w:t>
      </w:r>
      <w:r w:rsidRPr="0054202E">
        <w:rPr>
          <w:sz w:val="22"/>
          <w:szCs w:val="22"/>
        </w:rPr>
        <w:t xml:space="preserve">- </w:t>
      </w:r>
      <w:r w:rsidRPr="0054202E">
        <w:rPr>
          <w:b/>
          <w:sz w:val="22"/>
          <w:szCs w:val="22"/>
        </w:rPr>
        <w:t xml:space="preserve">za każdy rozpoczęty dzień </w:t>
      </w:r>
      <w:r w:rsidR="00A30B4D">
        <w:rPr>
          <w:b/>
          <w:sz w:val="22"/>
          <w:szCs w:val="22"/>
        </w:rPr>
        <w:t xml:space="preserve">zwłoki </w:t>
      </w:r>
      <w:r w:rsidRPr="0054202E">
        <w:rPr>
          <w:sz w:val="22"/>
          <w:szCs w:val="22"/>
        </w:rPr>
        <w:t xml:space="preserve"> względem każdego terminu określonego w § 2,</w:t>
      </w:r>
    </w:p>
    <w:p w14:paraId="647D7175" w14:textId="610E9C44" w:rsidR="005964BC" w:rsidRPr="0054202E" w:rsidRDefault="005964BC" w:rsidP="00842473">
      <w:pPr>
        <w:widowControl w:val="0"/>
        <w:numPr>
          <w:ilvl w:val="0"/>
          <w:numId w:val="20"/>
        </w:numPr>
        <w:shd w:val="clear" w:color="auto" w:fill="FFFFFF"/>
        <w:autoSpaceDE w:val="0"/>
        <w:jc w:val="both"/>
        <w:rPr>
          <w:sz w:val="22"/>
          <w:szCs w:val="22"/>
        </w:rPr>
      </w:pPr>
      <w:r w:rsidRPr="0054202E">
        <w:rPr>
          <w:sz w:val="22"/>
          <w:szCs w:val="22"/>
        </w:rPr>
        <w:t xml:space="preserve">z tytułu nieterminowego usuwania wad i usterek w wysokości </w:t>
      </w:r>
      <w:r w:rsidRPr="0054202E">
        <w:rPr>
          <w:b/>
          <w:sz w:val="22"/>
          <w:szCs w:val="22"/>
        </w:rPr>
        <w:t>0,5% wartości brutto</w:t>
      </w:r>
      <w:r w:rsidRPr="0054202E">
        <w:rPr>
          <w:sz w:val="22"/>
          <w:szCs w:val="22"/>
        </w:rPr>
        <w:t xml:space="preserve">  </w:t>
      </w:r>
      <w:r w:rsidRPr="0054202E">
        <w:rPr>
          <w:b/>
          <w:sz w:val="22"/>
          <w:szCs w:val="22"/>
        </w:rPr>
        <w:t xml:space="preserve">przedmiotu umowy  </w:t>
      </w:r>
      <w:r w:rsidRPr="0054202E">
        <w:rPr>
          <w:sz w:val="22"/>
          <w:szCs w:val="22"/>
        </w:rPr>
        <w:t xml:space="preserve">ustalonej w  § </w:t>
      </w:r>
      <w:r w:rsidR="00F054C3" w:rsidRPr="0054202E">
        <w:rPr>
          <w:sz w:val="22"/>
          <w:szCs w:val="22"/>
        </w:rPr>
        <w:t xml:space="preserve">6 </w:t>
      </w:r>
      <w:r w:rsidRPr="0054202E">
        <w:rPr>
          <w:sz w:val="22"/>
          <w:szCs w:val="22"/>
        </w:rPr>
        <w:t xml:space="preserve">ust. </w:t>
      </w:r>
      <w:r w:rsidR="00F054C3" w:rsidRPr="0054202E">
        <w:rPr>
          <w:sz w:val="22"/>
          <w:szCs w:val="22"/>
        </w:rPr>
        <w:t xml:space="preserve">1 </w:t>
      </w:r>
      <w:r w:rsidRPr="0054202E">
        <w:rPr>
          <w:sz w:val="22"/>
          <w:szCs w:val="22"/>
        </w:rPr>
        <w:t xml:space="preserve">– </w:t>
      </w:r>
      <w:r w:rsidRPr="0054202E">
        <w:rPr>
          <w:b/>
          <w:sz w:val="22"/>
          <w:szCs w:val="22"/>
        </w:rPr>
        <w:t xml:space="preserve">za każdy rozpoczęty dzień </w:t>
      </w:r>
      <w:r w:rsidR="00A30B4D">
        <w:rPr>
          <w:b/>
          <w:sz w:val="22"/>
          <w:szCs w:val="22"/>
        </w:rPr>
        <w:t xml:space="preserve">zwłoki </w:t>
      </w:r>
      <w:r w:rsidRPr="0054202E">
        <w:rPr>
          <w:b/>
          <w:sz w:val="22"/>
          <w:szCs w:val="22"/>
        </w:rPr>
        <w:t xml:space="preserve"> </w:t>
      </w:r>
      <w:r w:rsidRPr="0054202E">
        <w:rPr>
          <w:sz w:val="22"/>
          <w:szCs w:val="22"/>
        </w:rPr>
        <w:t>w stosunku do uzgodnionego terminu w okresie rękojmi i gwarancji.</w:t>
      </w:r>
    </w:p>
    <w:p w14:paraId="3B7688F8" w14:textId="77777777" w:rsidR="005964BC" w:rsidRPr="0054202E" w:rsidRDefault="005964BC" w:rsidP="005964BC">
      <w:pPr>
        <w:pStyle w:val="Domylnytekst"/>
        <w:ind w:left="284" w:hanging="284"/>
        <w:jc w:val="both"/>
        <w:rPr>
          <w:sz w:val="22"/>
          <w:szCs w:val="22"/>
        </w:rPr>
      </w:pPr>
      <w:r w:rsidRPr="0054202E">
        <w:rPr>
          <w:sz w:val="22"/>
          <w:szCs w:val="22"/>
        </w:rPr>
        <w:t>2. Zamawiający może wypowiedzieć Umowę ze skutkiem natychmiastowym w przypadku:</w:t>
      </w:r>
    </w:p>
    <w:p w14:paraId="4D716869" w14:textId="77777777" w:rsidR="005964BC" w:rsidRPr="0054202E" w:rsidRDefault="005964BC" w:rsidP="00842473">
      <w:pPr>
        <w:pStyle w:val="Domylnytekst"/>
        <w:numPr>
          <w:ilvl w:val="0"/>
          <w:numId w:val="21"/>
        </w:numPr>
        <w:jc w:val="both"/>
        <w:rPr>
          <w:sz w:val="22"/>
          <w:szCs w:val="22"/>
        </w:rPr>
      </w:pPr>
      <w:r w:rsidRPr="0054202E">
        <w:rPr>
          <w:sz w:val="22"/>
          <w:szCs w:val="22"/>
        </w:rPr>
        <w:t>nie rozpoczęcia przez Wykonawcę prac w terminie 14 dni od daty zawarcia niniejszej umowy.</w:t>
      </w:r>
    </w:p>
    <w:p w14:paraId="12BF6794" w14:textId="77777777" w:rsidR="005964BC" w:rsidRPr="0054202E" w:rsidRDefault="005964BC" w:rsidP="005964BC">
      <w:pPr>
        <w:pStyle w:val="Domylnytekst"/>
        <w:jc w:val="both"/>
        <w:rPr>
          <w:sz w:val="22"/>
          <w:szCs w:val="22"/>
        </w:rPr>
      </w:pPr>
      <w:r w:rsidRPr="0054202E">
        <w:rPr>
          <w:sz w:val="22"/>
          <w:szCs w:val="22"/>
        </w:rPr>
        <w:t xml:space="preserve">       2)  wykonania przedmiotu umowy niezgodnie z niniejszą umową .</w:t>
      </w:r>
    </w:p>
    <w:p w14:paraId="53F54DAA" w14:textId="5E897A3A" w:rsidR="005964BC" w:rsidRPr="0054202E" w:rsidRDefault="005964BC" w:rsidP="005964BC">
      <w:pPr>
        <w:pStyle w:val="Domylnytekst"/>
        <w:ind w:left="234" w:hanging="234"/>
        <w:jc w:val="both"/>
        <w:rPr>
          <w:sz w:val="22"/>
          <w:szCs w:val="22"/>
        </w:rPr>
      </w:pPr>
      <w:r w:rsidRPr="0054202E">
        <w:rPr>
          <w:sz w:val="22"/>
          <w:szCs w:val="22"/>
        </w:rPr>
        <w:t xml:space="preserve">3. W przypadku zaistnienia okoliczności wymienionych  w § </w:t>
      </w:r>
      <w:r w:rsidR="00F054C3" w:rsidRPr="0054202E">
        <w:rPr>
          <w:sz w:val="22"/>
          <w:szCs w:val="22"/>
        </w:rPr>
        <w:t xml:space="preserve">13 </w:t>
      </w:r>
      <w:r w:rsidRPr="0054202E">
        <w:rPr>
          <w:sz w:val="22"/>
          <w:szCs w:val="22"/>
        </w:rPr>
        <w:t xml:space="preserve">ust. 2, Wykonawca jest zobowiązany do zapłaty jednorazowej kary umownej Zamawiającemu  w  wysokości 20 % wartości brutto przedmiotu umowy zgodnie z § </w:t>
      </w:r>
      <w:r w:rsidR="00F054C3" w:rsidRPr="0054202E">
        <w:rPr>
          <w:sz w:val="22"/>
          <w:szCs w:val="22"/>
        </w:rPr>
        <w:t xml:space="preserve">6 </w:t>
      </w:r>
      <w:r w:rsidRPr="0054202E">
        <w:rPr>
          <w:sz w:val="22"/>
          <w:szCs w:val="22"/>
        </w:rPr>
        <w:t xml:space="preserve">ust. </w:t>
      </w:r>
      <w:r w:rsidR="00F054C3" w:rsidRPr="0054202E">
        <w:rPr>
          <w:sz w:val="22"/>
          <w:szCs w:val="22"/>
        </w:rPr>
        <w:t>1</w:t>
      </w:r>
      <w:r w:rsidRPr="0054202E">
        <w:rPr>
          <w:sz w:val="22"/>
          <w:szCs w:val="22"/>
        </w:rPr>
        <w:t>.</w:t>
      </w:r>
    </w:p>
    <w:p w14:paraId="04B155BE" w14:textId="77777777" w:rsidR="005964BC" w:rsidRPr="0054202E" w:rsidRDefault="005964BC" w:rsidP="005964BC">
      <w:pPr>
        <w:pStyle w:val="Tekstpodstawowy"/>
        <w:spacing w:after="0"/>
        <w:ind w:left="294" w:hanging="294"/>
        <w:rPr>
          <w:sz w:val="22"/>
          <w:szCs w:val="22"/>
        </w:rPr>
      </w:pPr>
      <w:r w:rsidRPr="0054202E">
        <w:rPr>
          <w:sz w:val="22"/>
          <w:szCs w:val="22"/>
        </w:rPr>
        <w:t>4. Wykonawcy przysługuje prawo wypowiedzenia umowy ze skutkiem natychmiastowym, w szczególności jeżeli:</w:t>
      </w:r>
    </w:p>
    <w:p w14:paraId="22330B7A" w14:textId="77777777" w:rsidR="005964BC" w:rsidRPr="0054202E" w:rsidRDefault="005964BC" w:rsidP="005964BC">
      <w:pPr>
        <w:pStyle w:val="Domylnytekst"/>
        <w:ind w:left="606" w:hanging="606"/>
        <w:jc w:val="both"/>
        <w:rPr>
          <w:sz w:val="22"/>
          <w:szCs w:val="22"/>
        </w:rPr>
      </w:pPr>
      <w:r w:rsidRPr="0054202E">
        <w:rPr>
          <w:sz w:val="22"/>
          <w:szCs w:val="22"/>
        </w:rPr>
        <w:t xml:space="preserve">      1) Zamawiający nie wywiązuje się z obowiązku zapłaty faktury, mimo dodatkowego wezwania w terminie  1 m-ca od upływu terminu  za zapłatę  faktury, określonego  w niniejszej umowie.</w:t>
      </w:r>
    </w:p>
    <w:p w14:paraId="1B4C1CAB" w14:textId="77777777" w:rsidR="005964BC" w:rsidRPr="0054202E" w:rsidRDefault="005964BC" w:rsidP="005964BC">
      <w:pPr>
        <w:pStyle w:val="Domylnytekst"/>
        <w:ind w:left="624" w:hanging="600"/>
        <w:jc w:val="both"/>
        <w:rPr>
          <w:b/>
          <w:sz w:val="22"/>
          <w:szCs w:val="22"/>
        </w:rPr>
      </w:pPr>
      <w:r w:rsidRPr="0054202E">
        <w:rPr>
          <w:sz w:val="22"/>
          <w:szCs w:val="22"/>
        </w:rPr>
        <w:t xml:space="preserve">      2) Zamawiający odmawia bez uzasadnionej przyczyny podpisania protokołu zdawczo – odbiorczego przedmiotu umowy.</w:t>
      </w:r>
    </w:p>
    <w:p w14:paraId="51F47B53" w14:textId="503E1C9E" w:rsidR="005964BC" w:rsidRPr="0054202E" w:rsidRDefault="005964BC" w:rsidP="005964BC">
      <w:pPr>
        <w:pStyle w:val="Domylnytekst"/>
        <w:ind w:left="444" w:hanging="444"/>
        <w:jc w:val="both"/>
        <w:rPr>
          <w:sz w:val="22"/>
          <w:szCs w:val="22"/>
        </w:rPr>
      </w:pPr>
      <w:r w:rsidRPr="0054202E">
        <w:rPr>
          <w:sz w:val="22"/>
          <w:szCs w:val="22"/>
        </w:rPr>
        <w:t>5</w:t>
      </w:r>
      <w:r w:rsidRPr="0054202E">
        <w:rPr>
          <w:b/>
          <w:sz w:val="22"/>
          <w:szCs w:val="22"/>
        </w:rPr>
        <w:t xml:space="preserve">. </w:t>
      </w:r>
      <w:r w:rsidRPr="0054202E">
        <w:rPr>
          <w:sz w:val="22"/>
          <w:szCs w:val="22"/>
        </w:rPr>
        <w:t>Strony zastrzegają sobie prawo dochodzenia odszkodowania uzupełniającego do wysokości rzeczywiście poniesionej szkody.</w:t>
      </w:r>
    </w:p>
    <w:p w14:paraId="25FB0DAF" w14:textId="79DCCC09" w:rsidR="00F054C3" w:rsidRPr="0054202E" w:rsidRDefault="00B31C01" w:rsidP="00B46A51">
      <w:pPr>
        <w:pStyle w:val="Domylnytekst"/>
        <w:ind w:left="284" w:hanging="284"/>
        <w:jc w:val="both"/>
        <w:rPr>
          <w:sz w:val="22"/>
          <w:szCs w:val="22"/>
        </w:rPr>
      </w:pPr>
      <w:r w:rsidRPr="0054202E">
        <w:rPr>
          <w:sz w:val="22"/>
          <w:szCs w:val="22"/>
        </w:rPr>
        <w:t>6</w:t>
      </w:r>
      <w:r w:rsidR="00D146C9" w:rsidRPr="0054202E">
        <w:rPr>
          <w:sz w:val="22"/>
          <w:szCs w:val="22"/>
        </w:rPr>
        <w:t xml:space="preserve">. Zamawiający może odstąpić od nałożenia kar umownych, o których mowa w ust. 1, jeśli nieterminowa realizacja umowy lub nieterminowe usuwanie wad i usterek wyniknęło z </w:t>
      </w:r>
      <w:r w:rsidR="00D146C9" w:rsidRPr="0054202E">
        <w:rPr>
          <w:bCs/>
          <w:sz w:val="22"/>
          <w:szCs w:val="22"/>
        </w:rPr>
        <w:t>wprowadzenia przez władze RP stanu zagrożenia epidemicznego, stanu epidemii, stanu wyjątkowego lub zaistnienia siły wyższej w postaci np. stanu klęski żywiołowej, pandemii, strajków, okupacji budowy przez osoby inne niż pracownicy (podwykonawcy) Wykonawcy.</w:t>
      </w:r>
    </w:p>
    <w:p w14:paraId="58BD084A" w14:textId="77777777" w:rsidR="00B46A51" w:rsidRPr="0054202E" w:rsidRDefault="00B46A51" w:rsidP="005964BC">
      <w:pPr>
        <w:pStyle w:val="Domylnytekst"/>
        <w:ind w:left="444" w:hanging="444"/>
        <w:jc w:val="both"/>
        <w:rPr>
          <w:sz w:val="22"/>
          <w:szCs w:val="22"/>
        </w:rPr>
      </w:pPr>
    </w:p>
    <w:p w14:paraId="3EA38BFC" w14:textId="77777777" w:rsidR="00842473" w:rsidRPr="0054202E" w:rsidRDefault="00842473" w:rsidP="00842473">
      <w:pPr>
        <w:pStyle w:val="Domylnytekst"/>
        <w:ind w:left="444" w:hanging="444"/>
        <w:jc w:val="center"/>
        <w:rPr>
          <w:b/>
          <w:sz w:val="22"/>
          <w:szCs w:val="22"/>
        </w:rPr>
      </w:pPr>
      <w:r w:rsidRPr="0054202E">
        <w:rPr>
          <w:b/>
          <w:sz w:val="22"/>
          <w:szCs w:val="22"/>
        </w:rPr>
        <w:t>§1</w:t>
      </w:r>
      <w:r w:rsidR="000A52E0" w:rsidRPr="0054202E">
        <w:rPr>
          <w:b/>
          <w:sz w:val="22"/>
          <w:szCs w:val="22"/>
        </w:rPr>
        <w:t>4.</w:t>
      </w:r>
    </w:p>
    <w:p w14:paraId="233E0563" w14:textId="77777777" w:rsidR="00842473" w:rsidRPr="0054202E" w:rsidRDefault="00842473" w:rsidP="00842473">
      <w:pPr>
        <w:pStyle w:val="Tekstpodstawowy"/>
        <w:tabs>
          <w:tab w:val="left" w:pos="-142"/>
        </w:tabs>
        <w:rPr>
          <w:b/>
          <w:sz w:val="22"/>
          <w:szCs w:val="22"/>
        </w:rPr>
      </w:pPr>
      <w:r w:rsidRPr="0054202E">
        <w:rPr>
          <w:b/>
          <w:sz w:val="22"/>
          <w:szCs w:val="22"/>
        </w:rPr>
        <w:t xml:space="preserve">Warunki zmiany umowy. </w:t>
      </w:r>
    </w:p>
    <w:p w14:paraId="4089EF63" w14:textId="77777777" w:rsidR="00A70DC4" w:rsidRPr="00A70DC4" w:rsidRDefault="00A70DC4" w:rsidP="00A70DC4">
      <w:pPr>
        <w:numPr>
          <w:ilvl w:val="0"/>
          <w:numId w:val="38"/>
        </w:numPr>
        <w:autoSpaceDE w:val="0"/>
        <w:autoSpaceDN w:val="0"/>
        <w:adjustRightInd w:val="0"/>
        <w:spacing w:line="276" w:lineRule="auto"/>
        <w:ind w:left="426" w:hanging="426"/>
        <w:jc w:val="both"/>
        <w:rPr>
          <w:color w:val="000000"/>
          <w:sz w:val="22"/>
          <w:szCs w:val="22"/>
        </w:rPr>
      </w:pPr>
      <w:bookmarkStart w:id="0" w:name="_Hlk38530960"/>
      <w:r w:rsidRPr="00A70DC4">
        <w:rPr>
          <w:color w:val="000000"/>
          <w:sz w:val="22"/>
          <w:szCs w:val="22"/>
        </w:rPr>
        <w:lastRenderedPageBreak/>
        <w:t>Wszelkie zmiany niniejszej Umowy wymagają formy pisemnej w postaci aneksu pod rygorem nieważności, z  wyjątkiem § 3 ust. 1 i 2, oraz zmian danych adresowych, które wymagają zawiadomienia w formie pisemnej, złożonego przez osobę upoważnioną.</w:t>
      </w:r>
    </w:p>
    <w:p w14:paraId="06B17AF1" w14:textId="77777777" w:rsidR="00A70DC4" w:rsidRPr="00A70DC4" w:rsidRDefault="00A70DC4" w:rsidP="00A70DC4">
      <w:pPr>
        <w:numPr>
          <w:ilvl w:val="0"/>
          <w:numId w:val="38"/>
        </w:numPr>
        <w:autoSpaceDE w:val="0"/>
        <w:autoSpaceDN w:val="0"/>
        <w:adjustRightInd w:val="0"/>
        <w:spacing w:line="276" w:lineRule="auto"/>
        <w:ind w:left="426" w:hanging="426"/>
        <w:jc w:val="both"/>
        <w:rPr>
          <w:color w:val="000000"/>
          <w:sz w:val="22"/>
          <w:szCs w:val="22"/>
        </w:rPr>
      </w:pPr>
      <w:r w:rsidRPr="00A70DC4">
        <w:rPr>
          <w:bCs/>
          <w:color w:val="000000"/>
          <w:sz w:val="22"/>
          <w:szCs w:val="22"/>
        </w:rPr>
        <w:t>Zamawiający przewiduje możliwość dokonania zmian postanowień zawartej Umowy w stosunku do treści oferty na podstawie której dokonano wyboru Wykonawcy w przypadkach określonych w art. 455 PZP, a ponadto w następujących okolicznościach:</w:t>
      </w:r>
    </w:p>
    <w:p w14:paraId="61C61816" w14:textId="77777777" w:rsidR="00A70DC4" w:rsidRPr="00A70DC4" w:rsidRDefault="00A70DC4" w:rsidP="00A70DC4">
      <w:pPr>
        <w:widowControl w:val="0"/>
        <w:numPr>
          <w:ilvl w:val="0"/>
          <w:numId w:val="39"/>
        </w:numPr>
        <w:shd w:val="clear" w:color="auto" w:fill="FFFFFF"/>
        <w:autoSpaceDE w:val="0"/>
        <w:spacing w:line="276" w:lineRule="auto"/>
        <w:ind w:left="993" w:hanging="426"/>
        <w:jc w:val="both"/>
        <w:rPr>
          <w:color w:val="000000"/>
          <w:sz w:val="22"/>
          <w:szCs w:val="22"/>
        </w:rPr>
      </w:pPr>
      <w:r w:rsidRPr="00A70DC4">
        <w:rPr>
          <w:color w:val="000000"/>
          <w:sz w:val="22"/>
          <w:szCs w:val="22"/>
        </w:rPr>
        <w:t>konieczności wprowadzenia zmian projektowych lub technologicznych dokonanych na wniosek Zamawiającego (lub Wykonawcy),</w:t>
      </w:r>
    </w:p>
    <w:p w14:paraId="0796E81A" w14:textId="77777777" w:rsidR="00A70DC4" w:rsidRPr="00A70DC4" w:rsidRDefault="00A70DC4" w:rsidP="00A70DC4">
      <w:pPr>
        <w:widowControl w:val="0"/>
        <w:numPr>
          <w:ilvl w:val="0"/>
          <w:numId w:val="39"/>
        </w:numPr>
        <w:shd w:val="clear" w:color="auto" w:fill="FFFFFF"/>
        <w:autoSpaceDE w:val="0"/>
        <w:spacing w:line="276" w:lineRule="auto"/>
        <w:ind w:left="993" w:hanging="426"/>
        <w:jc w:val="both"/>
        <w:rPr>
          <w:color w:val="000000"/>
          <w:sz w:val="22"/>
          <w:szCs w:val="22"/>
        </w:rPr>
      </w:pPr>
      <w:r w:rsidRPr="00A70DC4">
        <w:rPr>
          <w:color w:val="000000"/>
          <w:sz w:val="22"/>
          <w:szCs w:val="22"/>
        </w:rPr>
        <w:t>z powodu istotnych braków lub błędów w dokumentacji projektowej, również tych polegających na niezgodności dokumentacji z przepisami prawa,</w:t>
      </w:r>
    </w:p>
    <w:p w14:paraId="4352D455" w14:textId="77777777" w:rsidR="00A70DC4" w:rsidRPr="00A70DC4" w:rsidRDefault="00A70DC4" w:rsidP="00A70DC4">
      <w:pPr>
        <w:widowControl w:val="0"/>
        <w:numPr>
          <w:ilvl w:val="0"/>
          <w:numId w:val="39"/>
        </w:numPr>
        <w:shd w:val="clear" w:color="auto" w:fill="FFFFFF"/>
        <w:autoSpaceDE w:val="0"/>
        <w:spacing w:line="276" w:lineRule="auto"/>
        <w:ind w:left="993" w:hanging="426"/>
        <w:jc w:val="both"/>
        <w:rPr>
          <w:color w:val="000000"/>
          <w:sz w:val="22"/>
          <w:szCs w:val="22"/>
        </w:rPr>
      </w:pPr>
      <w:r w:rsidRPr="00A70DC4">
        <w:rPr>
          <w:color w:val="000000"/>
          <w:sz w:val="22"/>
          <w:szCs w:val="22"/>
        </w:rPr>
        <w:t>z powodu uzasadnionych zmian w zakresie sposobu wykonania Przedmiotu Umowy proponowanych przez Zamawiającego lub Wykonawcę, jeżeli te zmiany są korzystne dla Zamawiającego,</w:t>
      </w:r>
    </w:p>
    <w:p w14:paraId="5BA8A522" w14:textId="77777777" w:rsidR="00A70DC4" w:rsidRPr="00A70DC4" w:rsidRDefault="00A70DC4" w:rsidP="00A70DC4">
      <w:pPr>
        <w:widowControl w:val="0"/>
        <w:numPr>
          <w:ilvl w:val="0"/>
          <w:numId w:val="39"/>
        </w:numPr>
        <w:shd w:val="clear" w:color="auto" w:fill="FFFFFF"/>
        <w:autoSpaceDE w:val="0"/>
        <w:spacing w:line="276" w:lineRule="auto"/>
        <w:ind w:left="993" w:hanging="426"/>
        <w:jc w:val="both"/>
        <w:rPr>
          <w:color w:val="000000"/>
          <w:sz w:val="22"/>
          <w:szCs w:val="22"/>
        </w:rPr>
      </w:pPr>
      <w:r w:rsidRPr="00A70DC4">
        <w:rPr>
          <w:color w:val="000000"/>
          <w:sz w:val="22"/>
          <w:szCs w:val="22"/>
        </w:rPr>
        <w:t>z powodu wystąpienia okoliczności niezależnych od Wykonawcy przy zachowaniu przez niego należytej staranności, skutkujących niemożnością dotrzymania terminu realizacji Przedmiotu Umowy,</w:t>
      </w:r>
    </w:p>
    <w:p w14:paraId="6FD3E489" w14:textId="77777777" w:rsidR="00A70DC4" w:rsidRPr="00A70DC4" w:rsidRDefault="00A70DC4" w:rsidP="00A70DC4">
      <w:pPr>
        <w:widowControl w:val="0"/>
        <w:numPr>
          <w:ilvl w:val="0"/>
          <w:numId w:val="39"/>
        </w:numPr>
        <w:shd w:val="clear" w:color="auto" w:fill="FFFFFF"/>
        <w:autoSpaceDE w:val="0"/>
        <w:spacing w:line="276" w:lineRule="auto"/>
        <w:ind w:left="993" w:hanging="426"/>
        <w:jc w:val="both"/>
        <w:rPr>
          <w:color w:val="000000"/>
          <w:sz w:val="22"/>
          <w:szCs w:val="22"/>
        </w:rPr>
      </w:pPr>
      <w:r w:rsidRPr="00A70DC4">
        <w:rPr>
          <w:color w:val="000000"/>
          <w:sz w:val="22"/>
          <w:szCs w:val="22"/>
        </w:rPr>
        <w:t>z powodu wystąpienia dodatkowych, a niemożliwych do przewidzenia przed zawarciem Umowy przez doświadczonego Wykonawcę robót,</w:t>
      </w:r>
    </w:p>
    <w:p w14:paraId="2EF35E25" w14:textId="77777777" w:rsidR="00A70DC4" w:rsidRPr="00A70DC4" w:rsidRDefault="00A70DC4" w:rsidP="00A70DC4">
      <w:pPr>
        <w:widowControl w:val="0"/>
        <w:numPr>
          <w:ilvl w:val="0"/>
          <w:numId w:val="39"/>
        </w:numPr>
        <w:shd w:val="clear" w:color="auto" w:fill="FFFFFF"/>
        <w:autoSpaceDE w:val="0"/>
        <w:spacing w:line="276" w:lineRule="auto"/>
        <w:ind w:left="993" w:hanging="426"/>
        <w:jc w:val="both"/>
        <w:rPr>
          <w:color w:val="000000"/>
          <w:sz w:val="22"/>
          <w:szCs w:val="22"/>
        </w:rPr>
      </w:pPr>
      <w:r w:rsidRPr="00A70DC4">
        <w:rPr>
          <w:color w:val="000000"/>
          <w:sz w:val="22"/>
          <w:szCs w:val="22"/>
        </w:rPr>
        <w:t>z powodu niemożliwych do przewidzenia niekorzystnych warunków atmosferycznych, archeologicznych, geologicznych, hydrologicznych, kolizji z sieciami infrastruktury, utrudniających lub uniemożliwiających terminowe wykonanie Przedmiotu Umowy - fakt ten musi mieć odzwierciedlenie w dzienniku budowy i musi być potwierdzony przez Nadzór Inwestorski,</w:t>
      </w:r>
    </w:p>
    <w:p w14:paraId="496F8D61" w14:textId="77777777" w:rsidR="00A70DC4" w:rsidRPr="00A70DC4" w:rsidRDefault="00A70DC4" w:rsidP="00A70DC4">
      <w:pPr>
        <w:widowControl w:val="0"/>
        <w:numPr>
          <w:ilvl w:val="0"/>
          <w:numId w:val="39"/>
        </w:numPr>
        <w:shd w:val="clear" w:color="auto" w:fill="FFFFFF"/>
        <w:autoSpaceDE w:val="0"/>
        <w:spacing w:line="276" w:lineRule="auto"/>
        <w:ind w:left="993" w:hanging="426"/>
        <w:jc w:val="both"/>
        <w:rPr>
          <w:color w:val="000000"/>
          <w:sz w:val="22"/>
          <w:szCs w:val="22"/>
        </w:rPr>
      </w:pPr>
      <w:r w:rsidRPr="00A70DC4">
        <w:rPr>
          <w:color w:val="000000"/>
          <w:sz w:val="22"/>
          <w:szCs w:val="22"/>
        </w:rPr>
        <w:t>z powodu wystąpienia niebezpieczeństwa kolizji z planowanymi lub równolegle prowadzonymi przez inne podmioty inwestycjami w zakresie niezbędnym do uniknięcia lub usunięcia tych kolizji,</w:t>
      </w:r>
    </w:p>
    <w:p w14:paraId="578F9735" w14:textId="77777777" w:rsidR="00A70DC4" w:rsidRPr="00A70DC4" w:rsidRDefault="00A70DC4" w:rsidP="00A70DC4">
      <w:pPr>
        <w:widowControl w:val="0"/>
        <w:numPr>
          <w:ilvl w:val="0"/>
          <w:numId w:val="39"/>
        </w:numPr>
        <w:shd w:val="clear" w:color="auto" w:fill="FFFFFF"/>
        <w:autoSpaceDE w:val="0"/>
        <w:spacing w:line="276" w:lineRule="auto"/>
        <w:ind w:left="993" w:hanging="426"/>
        <w:jc w:val="both"/>
        <w:rPr>
          <w:color w:val="000000"/>
          <w:sz w:val="22"/>
          <w:szCs w:val="22"/>
        </w:rPr>
      </w:pPr>
      <w:r w:rsidRPr="00A70DC4">
        <w:rPr>
          <w:color w:val="000000"/>
          <w:sz w:val="22"/>
          <w:szCs w:val="22"/>
        </w:rPr>
        <w:t>z powodu wystąpienia siły wyższej powodującej powstanie zdarzenia losowego, którego nie można było przewidzieć, a które zagraża bezpieczeństwu ludzi lub ich zdrowiu lub na skutek którego powstała  szkoda w znacznych rozmiarach,</w:t>
      </w:r>
    </w:p>
    <w:p w14:paraId="3AA8A558" w14:textId="77777777" w:rsidR="00A70DC4" w:rsidRPr="00A70DC4" w:rsidRDefault="00A70DC4" w:rsidP="00A70DC4">
      <w:pPr>
        <w:widowControl w:val="0"/>
        <w:numPr>
          <w:ilvl w:val="0"/>
          <w:numId w:val="39"/>
        </w:numPr>
        <w:shd w:val="clear" w:color="auto" w:fill="FFFFFF"/>
        <w:autoSpaceDE w:val="0"/>
        <w:spacing w:line="276" w:lineRule="auto"/>
        <w:ind w:left="993" w:hanging="426"/>
        <w:jc w:val="both"/>
        <w:rPr>
          <w:color w:val="000000"/>
          <w:sz w:val="22"/>
          <w:szCs w:val="22"/>
        </w:rPr>
      </w:pPr>
      <w:r w:rsidRPr="00A70DC4">
        <w:rPr>
          <w:color w:val="000000"/>
          <w:sz w:val="22"/>
          <w:szCs w:val="22"/>
        </w:rPr>
        <w:t xml:space="preserve">przedłużenia się uzgodnień zewnętrznych przez podmioty do tego upoważnione, </w:t>
      </w:r>
    </w:p>
    <w:p w14:paraId="72DBF9AE" w14:textId="77777777" w:rsidR="00A70DC4" w:rsidRPr="00A70DC4" w:rsidRDefault="00A70DC4" w:rsidP="00A70DC4">
      <w:pPr>
        <w:widowControl w:val="0"/>
        <w:numPr>
          <w:ilvl w:val="0"/>
          <w:numId w:val="39"/>
        </w:numPr>
        <w:shd w:val="clear" w:color="auto" w:fill="FFFFFF"/>
        <w:autoSpaceDE w:val="0"/>
        <w:spacing w:line="276" w:lineRule="auto"/>
        <w:ind w:left="993" w:hanging="426"/>
        <w:jc w:val="both"/>
        <w:rPr>
          <w:color w:val="000000"/>
          <w:sz w:val="22"/>
          <w:szCs w:val="22"/>
        </w:rPr>
      </w:pPr>
      <w:r w:rsidRPr="00A70DC4">
        <w:rPr>
          <w:color w:val="000000"/>
          <w:sz w:val="22"/>
          <w:szCs w:val="22"/>
        </w:rPr>
        <w:t>wystąpienia okoliczności niezawinionych przez strony, których nie można było wcześniej przewidzieć,</w:t>
      </w:r>
    </w:p>
    <w:p w14:paraId="7C068ACF" w14:textId="77777777" w:rsidR="00A70DC4" w:rsidRPr="00A70DC4" w:rsidRDefault="00A70DC4" w:rsidP="00A70DC4">
      <w:pPr>
        <w:widowControl w:val="0"/>
        <w:numPr>
          <w:ilvl w:val="0"/>
          <w:numId w:val="39"/>
        </w:numPr>
        <w:shd w:val="clear" w:color="auto" w:fill="FFFFFF"/>
        <w:autoSpaceDE w:val="0"/>
        <w:spacing w:line="276" w:lineRule="auto"/>
        <w:ind w:left="993" w:hanging="426"/>
        <w:jc w:val="both"/>
        <w:rPr>
          <w:color w:val="000000"/>
          <w:sz w:val="22"/>
          <w:szCs w:val="22"/>
        </w:rPr>
      </w:pPr>
      <w:r w:rsidRPr="00A70DC4">
        <w:rPr>
          <w:color w:val="000000"/>
          <w:sz w:val="22"/>
          <w:szCs w:val="22"/>
        </w:rPr>
        <w:t>z powodu wstrzymania przez Zamawiającego wykonania robót, które nie wynika z okoliczności leżących po stronie Wykonawcy (nie dotyczy okoliczności wstrzymania robót przez Nadzór Inwestorski w przypadku stwierdzenia nieprawidłowości zawinionych przez Wykonawcę),</w:t>
      </w:r>
    </w:p>
    <w:p w14:paraId="2208181E" w14:textId="77777777" w:rsidR="00A70DC4" w:rsidRPr="00A70DC4" w:rsidRDefault="00A70DC4" w:rsidP="00A70DC4">
      <w:pPr>
        <w:widowControl w:val="0"/>
        <w:numPr>
          <w:ilvl w:val="0"/>
          <w:numId w:val="39"/>
        </w:numPr>
        <w:shd w:val="clear" w:color="auto" w:fill="FFFFFF"/>
        <w:autoSpaceDE w:val="0"/>
        <w:spacing w:line="276" w:lineRule="auto"/>
        <w:ind w:left="993" w:hanging="426"/>
        <w:jc w:val="both"/>
        <w:rPr>
          <w:color w:val="000000"/>
          <w:sz w:val="22"/>
          <w:szCs w:val="22"/>
        </w:rPr>
      </w:pPr>
      <w:r w:rsidRPr="00A70DC4">
        <w:rPr>
          <w:color w:val="000000"/>
          <w:sz w:val="22"/>
          <w:szCs w:val="22"/>
        </w:rPr>
        <w:t xml:space="preserve">odstąpienia od części Umowy, </w:t>
      </w:r>
      <w:bookmarkStart w:id="1" w:name="_Hlk63258896"/>
      <w:r w:rsidRPr="00A70DC4">
        <w:rPr>
          <w:color w:val="000000"/>
          <w:sz w:val="22"/>
          <w:szCs w:val="22"/>
        </w:rPr>
        <w:t>z zastrzeżeniem § 7 ust. 7 Umowy,</w:t>
      </w:r>
    </w:p>
    <w:bookmarkEnd w:id="1"/>
    <w:p w14:paraId="2B92068C" w14:textId="77777777" w:rsidR="00A70DC4" w:rsidRPr="00A70DC4" w:rsidRDefault="00A70DC4" w:rsidP="00A70DC4">
      <w:pPr>
        <w:widowControl w:val="0"/>
        <w:numPr>
          <w:ilvl w:val="0"/>
          <w:numId w:val="39"/>
        </w:numPr>
        <w:shd w:val="clear" w:color="auto" w:fill="FFFFFF"/>
        <w:autoSpaceDE w:val="0"/>
        <w:spacing w:line="276" w:lineRule="auto"/>
        <w:ind w:left="993" w:hanging="426"/>
        <w:jc w:val="both"/>
        <w:rPr>
          <w:color w:val="000000"/>
          <w:sz w:val="22"/>
          <w:szCs w:val="22"/>
        </w:rPr>
      </w:pPr>
      <w:r w:rsidRPr="00A70DC4">
        <w:rPr>
          <w:color w:val="000000"/>
          <w:sz w:val="22"/>
          <w:szCs w:val="22"/>
        </w:rPr>
        <w:t>wystąpienia obiektywnych zmian ocenianych jako korzystne dla Zamawiającego,</w:t>
      </w:r>
    </w:p>
    <w:p w14:paraId="1C1205EC" w14:textId="77777777" w:rsidR="00A70DC4" w:rsidRPr="00A70DC4" w:rsidRDefault="00A70DC4" w:rsidP="00A70DC4">
      <w:pPr>
        <w:widowControl w:val="0"/>
        <w:numPr>
          <w:ilvl w:val="0"/>
          <w:numId w:val="39"/>
        </w:numPr>
        <w:shd w:val="clear" w:color="auto" w:fill="FFFFFF"/>
        <w:autoSpaceDE w:val="0"/>
        <w:spacing w:line="276" w:lineRule="auto"/>
        <w:ind w:left="993" w:hanging="426"/>
        <w:jc w:val="both"/>
        <w:rPr>
          <w:color w:val="000000"/>
          <w:sz w:val="22"/>
          <w:szCs w:val="22"/>
        </w:rPr>
      </w:pPr>
      <w:r w:rsidRPr="00A70DC4">
        <w:rPr>
          <w:color w:val="000000"/>
          <w:sz w:val="22"/>
          <w:szCs w:val="22"/>
        </w:rPr>
        <w:t>zmiany wynagrodzenia w wyniku:</w:t>
      </w:r>
    </w:p>
    <w:p w14:paraId="7A79F923" w14:textId="77777777" w:rsidR="00A70DC4" w:rsidRPr="00A70DC4" w:rsidRDefault="00A70DC4" w:rsidP="00A70DC4">
      <w:pPr>
        <w:shd w:val="clear" w:color="auto" w:fill="FFFFFF"/>
        <w:spacing w:line="276" w:lineRule="auto"/>
        <w:ind w:left="1418" w:hanging="284"/>
        <w:jc w:val="both"/>
        <w:rPr>
          <w:color w:val="000000"/>
          <w:sz w:val="22"/>
          <w:szCs w:val="22"/>
        </w:rPr>
      </w:pPr>
      <w:r w:rsidRPr="00A70DC4">
        <w:rPr>
          <w:color w:val="000000"/>
          <w:sz w:val="22"/>
          <w:szCs w:val="22"/>
        </w:rPr>
        <w:t>a)</w:t>
      </w:r>
      <w:r w:rsidRPr="00A70DC4">
        <w:rPr>
          <w:color w:val="000000"/>
          <w:sz w:val="22"/>
          <w:szCs w:val="22"/>
        </w:rPr>
        <w:tab/>
        <w:t>robót dodatkowych – roboty te będą rozliczane na podstawie kosztorysów przygotowanych przez Wykonawcę i zatwierdzonych przez Inspektora Nadzoru Inwestorskiego i Zamawiającego. Kosztorysy te będą opracowane w oparciu o następujące założenia:</w:t>
      </w:r>
    </w:p>
    <w:p w14:paraId="34579BB7" w14:textId="77777777" w:rsidR="00A70DC4" w:rsidRPr="00A70DC4" w:rsidRDefault="00A70DC4" w:rsidP="00A70DC4">
      <w:pPr>
        <w:shd w:val="clear" w:color="auto" w:fill="FFFFFF"/>
        <w:spacing w:line="276" w:lineRule="auto"/>
        <w:ind w:left="1985" w:hanging="284"/>
        <w:jc w:val="both"/>
        <w:rPr>
          <w:color w:val="000000"/>
          <w:sz w:val="22"/>
          <w:szCs w:val="22"/>
        </w:rPr>
      </w:pPr>
      <w:r w:rsidRPr="00A70DC4">
        <w:rPr>
          <w:color w:val="000000"/>
          <w:sz w:val="22"/>
          <w:szCs w:val="22"/>
        </w:rPr>
        <w:t xml:space="preserve">- </w:t>
      </w:r>
      <w:r w:rsidRPr="00A70DC4">
        <w:rPr>
          <w:color w:val="000000"/>
          <w:sz w:val="22"/>
          <w:szCs w:val="22"/>
        </w:rPr>
        <w:tab/>
        <w:t>ceny jednostkowe na roboty tego samego rodzaju co w zamówieniu podstawowym zostaną ustalone w oparciu o zapisy przyjęte z kosztorysu złożonego przez Wykonawcę w dacie podpisania umowy,</w:t>
      </w:r>
    </w:p>
    <w:p w14:paraId="1FFD99D1" w14:textId="77777777" w:rsidR="00A70DC4" w:rsidRPr="00A70DC4" w:rsidRDefault="00A70DC4" w:rsidP="00A70DC4">
      <w:pPr>
        <w:shd w:val="clear" w:color="auto" w:fill="FFFFFF"/>
        <w:spacing w:line="276" w:lineRule="auto"/>
        <w:ind w:left="1985" w:hanging="284"/>
        <w:jc w:val="both"/>
        <w:rPr>
          <w:color w:val="000000"/>
          <w:sz w:val="22"/>
          <w:szCs w:val="22"/>
        </w:rPr>
      </w:pPr>
      <w:r w:rsidRPr="00A70DC4">
        <w:rPr>
          <w:color w:val="000000"/>
          <w:sz w:val="22"/>
          <w:szCs w:val="22"/>
        </w:rPr>
        <w:t>-</w:t>
      </w:r>
      <w:r w:rsidRPr="00A70DC4">
        <w:rPr>
          <w:color w:val="000000"/>
          <w:sz w:val="22"/>
          <w:szCs w:val="22"/>
        </w:rPr>
        <w:tab/>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w:t>
      </w:r>
    </w:p>
    <w:p w14:paraId="5F02B4B3" w14:textId="77777777" w:rsidR="00A70DC4" w:rsidRPr="00A70DC4" w:rsidRDefault="00A70DC4" w:rsidP="00A70DC4">
      <w:pPr>
        <w:shd w:val="clear" w:color="auto" w:fill="FFFFFF"/>
        <w:spacing w:line="276" w:lineRule="auto"/>
        <w:ind w:left="1418" w:hanging="284"/>
        <w:jc w:val="both"/>
        <w:rPr>
          <w:color w:val="000000"/>
          <w:sz w:val="22"/>
          <w:szCs w:val="22"/>
        </w:rPr>
      </w:pPr>
      <w:r w:rsidRPr="00A70DC4">
        <w:rPr>
          <w:color w:val="000000"/>
          <w:sz w:val="22"/>
          <w:szCs w:val="22"/>
        </w:rPr>
        <w:lastRenderedPageBreak/>
        <w:t xml:space="preserve">b) </w:t>
      </w:r>
      <w:r w:rsidRPr="00A70DC4">
        <w:rPr>
          <w:color w:val="000000"/>
          <w:sz w:val="22"/>
          <w:szCs w:val="22"/>
        </w:rPr>
        <w:tab/>
        <w:t>robót zamiennych i/lub zmiany technologii – roboty zamienne i/lub zmiana technologii rozliczane będą na podstawie kosztorysów przygotowanych przez Wykonawcę i zatwierdzonych przez Inspektora Nadzoru i Zamawiającego. Kosztorysy te będą opracowane w oparciu o następujące założenia:</w:t>
      </w:r>
    </w:p>
    <w:p w14:paraId="05DB25B3" w14:textId="77777777" w:rsidR="00A70DC4" w:rsidRPr="00A70DC4" w:rsidRDefault="00A70DC4" w:rsidP="00A70DC4">
      <w:pPr>
        <w:shd w:val="clear" w:color="auto" w:fill="FFFFFF"/>
        <w:spacing w:line="276" w:lineRule="auto"/>
        <w:ind w:left="1985" w:hanging="284"/>
        <w:jc w:val="both"/>
        <w:rPr>
          <w:color w:val="000000"/>
          <w:sz w:val="22"/>
          <w:szCs w:val="22"/>
        </w:rPr>
      </w:pPr>
      <w:r w:rsidRPr="00A70DC4">
        <w:rPr>
          <w:color w:val="000000"/>
          <w:sz w:val="22"/>
          <w:szCs w:val="22"/>
        </w:rPr>
        <w:t xml:space="preserve">- </w:t>
      </w:r>
      <w:r w:rsidRPr="00A70DC4">
        <w:rPr>
          <w:color w:val="000000"/>
          <w:sz w:val="22"/>
          <w:szCs w:val="22"/>
        </w:rPr>
        <w:tab/>
        <w:t>ceny jednostkowe na roboty tego samego rodzaju co w zamówieniu podstawowym zostaną ustalone w oparciu o zapisy przyjęte z kosztorysu złożonego przez Wykonawcę w dacie podpisania umowy,</w:t>
      </w:r>
    </w:p>
    <w:p w14:paraId="4342025E" w14:textId="77777777" w:rsidR="00A70DC4" w:rsidRPr="00A70DC4" w:rsidRDefault="00A70DC4" w:rsidP="00A70DC4">
      <w:pPr>
        <w:shd w:val="clear" w:color="auto" w:fill="FFFFFF"/>
        <w:spacing w:line="276" w:lineRule="auto"/>
        <w:ind w:left="1985" w:hanging="284"/>
        <w:jc w:val="both"/>
        <w:rPr>
          <w:color w:val="000000"/>
          <w:sz w:val="22"/>
          <w:szCs w:val="22"/>
        </w:rPr>
      </w:pPr>
      <w:r w:rsidRPr="00A70DC4">
        <w:rPr>
          <w:color w:val="000000"/>
          <w:sz w:val="22"/>
          <w:szCs w:val="22"/>
        </w:rPr>
        <w:t>-</w:t>
      </w:r>
      <w:r w:rsidRPr="00A70DC4">
        <w:rPr>
          <w:color w:val="000000"/>
          <w:sz w:val="22"/>
          <w:szCs w:val="22"/>
        </w:rPr>
        <w:tab/>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 .</w:t>
      </w:r>
    </w:p>
    <w:p w14:paraId="5661AEC8" w14:textId="77777777" w:rsidR="00A70DC4" w:rsidRPr="00A70DC4" w:rsidRDefault="00A70DC4" w:rsidP="00A70DC4">
      <w:pPr>
        <w:shd w:val="clear" w:color="auto" w:fill="FFFFFF"/>
        <w:spacing w:line="276" w:lineRule="auto"/>
        <w:ind w:left="1418" w:hanging="284"/>
        <w:jc w:val="both"/>
        <w:rPr>
          <w:color w:val="000000"/>
          <w:sz w:val="22"/>
          <w:szCs w:val="22"/>
        </w:rPr>
      </w:pPr>
      <w:r w:rsidRPr="00A70DC4">
        <w:rPr>
          <w:color w:val="000000"/>
          <w:sz w:val="22"/>
          <w:szCs w:val="22"/>
        </w:rPr>
        <w:t xml:space="preserve">c) </w:t>
      </w:r>
      <w:r w:rsidRPr="00A70DC4">
        <w:rPr>
          <w:color w:val="000000"/>
          <w:sz w:val="22"/>
          <w:szCs w:val="22"/>
        </w:rPr>
        <w:tab/>
        <w:t>robót zaniechanych – będą rozliczane na podstawie kosztorysów przygotowanych przez Wykonawcę i zatwierdzonych przez Zamawiającego. Kosztorysy te będą opracowane w oparciu o następujące założenia:</w:t>
      </w:r>
    </w:p>
    <w:p w14:paraId="7C7B184D" w14:textId="77777777" w:rsidR="00A70DC4" w:rsidRPr="00A70DC4" w:rsidRDefault="00A70DC4" w:rsidP="00A70DC4">
      <w:pPr>
        <w:shd w:val="clear" w:color="auto" w:fill="FFFFFF"/>
        <w:spacing w:line="276" w:lineRule="auto"/>
        <w:ind w:left="1985" w:hanging="284"/>
        <w:jc w:val="both"/>
        <w:rPr>
          <w:color w:val="000000"/>
          <w:sz w:val="22"/>
          <w:szCs w:val="22"/>
        </w:rPr>
      </w:pPr>
      <w:r w:rsidRPr="00A70DC4">
        <w:rPr>
          <w:color w:val="000000"/>
          <w:sz w:val="22"/>
          <w:szCs w:val="22"/>
        </w:rPr>
        <w:t xml:space="preserve">- </w:t>
      </w:r>
      <w:r w:rsidRPr="00A70DC4">
        <w:rPr>
          <w:color w:val="000000"/>
          <w:sz w:val="22"/>
          <w:szCs w:val="22"/>
        </w:rPr>
        <w:tab/>
        <w:t>ceny jednostkowe na roboty tego samego rodzaju co w zamówieniu podstawowym zostaną ustalone w oparciu o zapisy przyjęte z kosztorysu złożonego przez Wykonawcę w dacie podpisania umowy.</w:t>
      </w:r>
    </w:p>
    <w:p w14:paraId="19604686" w14:textId="77777777" w:rsidR="00A70DC4" w:rsidRPr="00A70DC4" w:rsidRDefault="00A70DC4" w:rsidP="00A70DC4">
      <w:pPr>
        <w:widowControl w:val="0"/>
        <w:numPr>
          <w:ilvl w:val="0"/>
          <w:numId w:val="40"/>
        </w:numPr>
        <w:suppressAutoHyphens w:val="0"/>
        <w:adjustRightInd w:val="0"/>
        <w:spacing w:line="276" w:lineRule="auto"/>
        <w:jc w:val="both"/>
        <w:textAlignment w:val="baseline"/>
        <w:rPr>
          <w:rFonts w:ascii="Arial" w:hAnsi="Arial" w:cs="Arial"/>
          <w:color w:val="000000"/>
          <w:sz w:val="22"/>
          <w:szCs w:val="22"/>
          <w:shd w:val="clear" w:color="auto" w:fill="FFFFFF"/>
        </w:rPr>
      </w:pPr>
      <w:r w:rsidRPr="00A70DC4">
        <w:rPr>
          <w:color w:val="000000"/>
          <w:sz w:val="22"/>
          <w:szCs w:val="22"/>
        </w:rPr>
        <w:t>Kwota określona w § 7 ust. 1 Umowy jest kwotą ryczałtową w rozumieniu art. 632 Kodeksu</w:t>
      </w:r>
      <w:r w:rsidRPr="00A70DC4">
        <w:rPr>
          <w:bCs/>
          <w:color w:val="000000"/>
          <w:sz w:val="22"/>
          <w:szCs w:val="22"/>
        </w:rPr>
        <w:t xml:space="preserve"> </w:t>
      </w:r>
      <w:r w:rsidRPr="00A70DC4">
        <w:rPr>
          <w:color w:val="000000"/>
          <w:sz w:val="22"/>
          <w:szCs w:val="22"/>
        </w:rPr>
        <w:t>Cywilnego, a więc zawiera wszystkie koszty związane z realizacją Przedmiotu Umowy, z zastrzeżeniem ust. 3 oraz przypadku odstąpienia od części umowy.</w:t>
      </w:r>
    </w:p>
    <w:bookmarkEnd w:id="0"/>
    <w:p w14:paraId="69E6E2CB" w14:textId="77777777" w:rsidR="00BB5279" w:rsidRPr="0054202E" w:rsidRDefault="00BB5279">
      <w:pPr>
        <w:widowControl w:val="0"/>
        <w:spacing w:line="276" w:lineRule="auto"/>
        <w:rPr>
          <w:sz w:val="22"/>
          <w:szCs w:val="22"/>
        </w:rPr>
      </w:pPr>
    </w:p>
    <w:p w14:paraId="59977F0E" w14:textId="77777777" w:rsidR="00BB5279" w:rsidRDefault="00012841">
      <w:pPr>
        <w:widowControl w:val="0"/>
        <w:spacing w:line="276" w:lineRule="auto"/>
        <w:jc w:val="center"/>
        <w:rPr>
          <w:b/>
          <w:sz w:val="22"/>
          <w:szCs w:val="22"/>
        </w:rPr>
      </w:pPr>
      <w:r w:rsidRPr="0054202E">
        <w:rPr>
          <w:b/>
          <w:sz w:val="22"/>
          <w:szCs w:val="22"/>
        </w:rPr>
        <w:t>§1</w:t>
      </w:r>
      <w:r w:rsidR="000A52E0" w:rsidRPr="0054202E">
        <w:rPr>
          <w:b/>
          <w:sz w:val="22"/>
          <w:szCs w:val="22"/>
        </w:rPr>
        <w:t>5</w:t>
      </w:r>
      <w:r w:rsidRPr="0054202E">
        <w:rPr>
          <w:b/>
          <w:sz w:val="22"/>
          <w:szCs w:val="22"/>
        </w:rPr>
        <w:t>.</w:t>
      </w:r>
    </w:p>
    <w:p w14:paraId="0F8E1FB6" w14:textId="77777777" w:rsidR="007F101E" w:rsidRDefault="007F101E">
      <w:pPr>
        <w:widowControl w:val="0"/>
        <w:spacing w:line="276" w:lineRule="auto"/>
        <w:jc w:val="center"/>
        <w:rPr>
          <w:b/>
          <w:sz w:val="22"/>
          <w:szCs w:val="22"/>
        </w:rPr>
      </w:pPr>
    </w:p>
    <w:p w14:paraId="4474D677" w14:textId="77777777" w:rsidR="007F101E" w:rsidRPr="00B34267" w:rsidRDefault="007F101E" w:rsidP="00B34267">
      <w:pPr>
        <w:pStyle w:val="Domylnytekst"/>
        <w:rPr>
          <w:b/>
          <w:bCs/>
          <w:sz w:val="22"/>
          <w:szCs w:val="22"/>
          <w:u w:val="single"/>
        </w:rPr>
      </w:pPr>
      <w:r w:rsidRPr="00B34267">
        <w:rPr>
          <w:b/>
          <w:bCs/>
          <w:sz w:val="22"/>
          <w:szCs w:val="22"/>
          <w:u w:val="single"/>
        </w:rPr>
        <w:t>Odstąpienie od Umowy</w:t>
      </w:r>
    </w:p>
    <w:p w14:paraId="5154704A" w14:textId="77777777" w:rsidR="007F101E" w:rsidRPr="00B34267" w:rsidRDefault="007F101E" w:rsidP="007F101E">
      <w:pPr>
        <w:pStyle w:val="Domylnytekst"/>
        <w:jc w:val="both"/>
        <w:rPr>
          <w:b/>
          <w:bCs/>
          <w:sz w:val="22"/>
          <w:szCs w:val="22"/>
        </w:rPr>
      </w:pPr>
    </w:p>
    <w:p w14:paraId="2F64B7A7" w14:textId="77777777" w:rsidR="007F101E" w:rsidRPr="00B34267" w:rsidRDefault="007F101E" w:rsidP="007F101E">
      <w:pPr>
        <w:shd w:val="clear" w:color="auto" w:fill="FFFFFF"/>
        <w:autoSpaceDE w:val="0"/>
        <w:spacing w:line="276" w:lineRule="auto"/>
        <w:ind w:left="284" w:hanging="284"/>
        <w:jc w:val="both"/>
        <w:rPr>
          <w:sz w:val="22"/>
          <w:szCs w:val="22"/>
        </w:rPr>
      </w:pPr>
      <w:r w:rsidRPr="00B34267">
        <w:rPr>
          <w:sz w:val="22"/>
          <w:szCs w:val="22"/>
        </w:rPr>
        <w:t xml:space="preserve">1.    </w:t>
      </w:r>
      <w:r w:rsidRPr="00B34267">
        <w:rPr>
          <w:color w:val="000000"/>
          <w:sz w:val="22"/>
          <w:szCs w:val="22"/>
        </w:rPr>
        <w:t xml:space="preserve">Zamawiający może odstąpić od Umowy w każdym czasie, ze skutkiem natychmiastowym, w następujących przypadkach: </w:t>
      </w:r>
    </w:p>
    <w:p w14:paraId="45E6434E" w14:textId="77777777" w:rsidR="007F101E" w:rsidRPr="00B34267" w:rsidRDefault="007F101E" w:rsidP="007F101E">
      <w:pPr>
        <w:shd w:val="clear" w:color="auto" w:fill="FFFFFF"/>
        <w:autoSpaceDE w:val="0"/>
        <w:spacing w:line="276" w:lineRule="auto"/>
        <w:ind w:left="851" w:hanging="284"/>
        <w:jc w:val="both"/>
        <w:rPr>
          <w:sz w:val="22"/>
          <w:szCs w:val="22"/>
        </w:rPr>
      </w:pPr>
      <w:r w:rsidRPr="00B34267">
        <w:rPr>
          <w:sz w:val="22"/>
          <w:szCs w:val="22"/>
        </w:rPr>
        <w:t xml:space="preserve">a)    </w:t>
      </w:r>
      <w:r w:rsidRPr="00B34267">
        <w:rPr>
          <w:color w:val="000000"/>
          <w:sz w:val="22"/>
          <w:szCs w:val="22"/>
        </w:rPr>
        <w:t>jeżeli Wykonawca nie podjął lub nie kontynuuje wykonania obowiązków wynikających z niniejszej Umowy lub przerwał ich wykonanie, a przerwa ta trwa dłużej niż 7 dni,</w:t>
      </w:r>
    </w:p>
    <w:p w14:paraId="2DB0E5AC" w14:textId="77777777" w:rsidR="007F101E" w:rsidRPr="00B34267" w:rsidRDefault="007F101E" w:rsidP="007F101E">
      <w:pPr>
        <w:shd w:val="clear" w:color="auto" w:fill="FFFFFF"/>
        <w:autoSpaceDE w:val="0"/>
        <w:spacing w:line="276" w:lineRule="auto"/>
        <w:ind w:left="851" w:hanging="284"/>
        <w:jc w:val="both"/>
        <w:rPr>
          <w:sz w:val="22"/>
          <w:szCs w:val="22"/>
        </w:rPr>
      </w:pPr>
      <w:r w:rsidRPr="00B34267">
        <w:rPr>
          <w:sz w:val="22"/>
          <w:szCs w:val="22"/>
        </w:rPr>
        <w:t xml:space="preserve">b)    </w:t>
      </w:r>
      <w:r w:rsidRPr="00B34267">
        <w:rPr>
          <w:color w:val="000000"/>
          <w:sz w:val="22"/>
          <w:szCs w:val="22"/>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takim wypadku Inwestor Zastępczy może żądać jedynie wynagrodzenia należnego mu z tytułu wykonanej części Umowy,</w:t>
      </w:r>
    </w:p>
    <w:p w14:paraId="7667C542" w14:textId="77777777" w:rsidR="007F101E" w:rsidRPr="00B34267" w:rsidRDefault="007F101E" w:rsidP="007F101E">
      <w:pPr>
        <w:shd w:val="clear" w:color="auto" w:fill="FFFFFF"/>
        <w:autoSpaceDE w:val="0"/>
        <w:spacing w:line="276" w:lineRule="auto"/>
        <w:ind w:left="851" w:hanging="284"/>
        <w:jc w:val="both"/>
        <w:rPr>
          <w:sz w:val="22"/>
          <w:szCs w:val="22"/>
        </w:rPr>
      </w:pPr>
      <w:r w:rsidRPr="00B34267">
        <w:rPr>
          <w:sz w:val="22"/>
          <w:szCs w:val="22"/>
        </w:rPr>
        <w:t xml:space="preserve">c)    </w:t>
      </w:r>
      <w:r w:rsidRPr="00B34267">
        <w:rPr>
          <w:color w:val="000000"/>
          <w:sz w:val="22"/>
          <w:szCs w:val="22"/>
        </w:rPr>
        <w:t xml:space="preserve">gdy zostanie wszczęte postępowanie układowe, upadłościowe lub likwidacyjne wobec Wykonawcy; </w:t>
      </w:r>
    </w:p>
    <w:p w14:paraId="060763A6" w14:textId="77777777" w:rsidR="007F101E" w:rsidRPr="00B34267" w:rsidRDefault="007F101E" w:rsidP="007F101E">
      <w:pPr>
        <w:shd w:val="clear" w:color="auto" w:fill="FFFFFF"/>
        <w:autoSpaceDE w:val="0"/>
        <w:spacing w:line="276" w:lineRule="auto"/>
        <w:ind w:left="851" w:hanging="284"/>
        <w:jc w:val="both"/>
        <w:rPr>
          <w:sz w:val="22"/>
          <w:szCs w:val="22"/>
        </w:rPr>
      </w:pPr>
      <w:r w:rsidRPr="00B34267">
        <w:rPr>
          <w:sz w:val="22"/>
          <w:szCs w:val="22"/>
        </w:rPr>
        <w:t xml:space="preserve">d)    </w:t>
      </w:r>
      <w:r w:rsidRPr="00B34267">
        <w:rPr>
          <w:color w:val="000000"/>
          <w:sz w:val="22"/>
          <w:szCs w:val="22"/>
        </w:rPr>
        <w:t>jeżeli Wykonawca wykonuje swoje obowiązki w sposób nienależyty, naruszając postanowienia niniejszej Umowy i pomimo dodatkowego pisemnego wezwania Zamawiającego nie nastąpiła zmiana sposobu ich wykonywania;</w:t>
      </w:r>
    </w:p>
    <w:p w14:paraId="648695B8" w14:textId="64671B6A" w:rsidR="007F101E" w:rsidRPr="00B34267" w:rsidRDefault="007F101E" w:rsidP="007F101E">
      <w:pPr>
        <w:shd w:val="clear" w:color="auto" w:fill="FFFFFF"/>
        <w:autoSpaceDE w:val="0"/>
        <w:spacing w:line="276" w:lineRule="auto"/>
        <w:ind w:left="851" w:hanging="284"/>
        <w:jc w:val="both"/>
        <w:rPr>
          <w:sz w:val="22"/>
          <w:szCs w:val="22"/>
        </w:rPr>
      </w:pPr>
      <w:r w:rsidRPr="00B34267">
        <w:rPr>
          <w:sz w:val="22"/>
          <w:szCs w:val="22"/>
        </w:rPr>
        <w:t xml:space="preserve">e)    </w:t>
      </w:r>
      <w:r w:rsidRPr="00B34267">
        <w:rPr>
          <w:color w:val="000000"/>
          <w:sz w:val="22"/>
          <w:szCs w:val="22"/>
        </w:rPr>
        <w:t xml:space="preserve">jeżeli Wykonawca nie przedłożył Zamawiającemu dokumentu ubezpieczenia, o którym mowa w </w:t>
      </w:r>
      <w:r w:rsidRPr="00B34267">
        <w:rPr>
          <w:color w:val="000000"/>
          <w:sz w:val="22"/>
          <w:szCs w:val="22"/>
          <w:highlight w:val="yellow"/>
        </w:rPr>
        <w:t xml:space="preserve">§ </w:t>
      </w:r>
      <w:r w:rsidR="00630240">
        <w:rPr>
          <w:color w:val="000000"/>
          <w:sz w:val="22"/>
          <w:szCs w:val="22"/>
        </w:rPr>
        <w:t>5</w:t>
      </w:r>
      <w:r w:rsidR="00630240" w:rsidRPr="00630240">
        <w:rPr>
          <w:color w:val="000000"/>
          <w:sz w:val="22"/>
          <w:szCs w:val="22"/>
        </w:rPr>
        <w:t xml:space="preserve"> </w:t>
      </w:r>
      <w:r w:rsidRPr="00630240">
        <w:rPr>
          <w:color w:val="000000"/>
          <w:sz w:val="22"/>
          <w:szCs w:val="22"/>
        </w:rPr>
        <w:t xml:space="preserve">ust. </w:t>
      </w:r>
      <w:r w:rsidR="00630240">
        <w:rPr>
          <w:color w:val="000000"/>
          <w:sz w:val="22"/>
          <w:szCs w:val="22"/>
        </w:rPr>
        <w:t>7</w:t>
      </w:r>
      <w:r w:rsidR="00630240" w:rsidRPr="00B34267">
        <w:rPr>
          <w:color w:val="000000"/>
          <w:sz w:val="22"/>
          <w:szCs w:val="22"/>
        </w:rPr>
        <w:t xml:space="preserve"> </w:t>
      </w:r>
      <w:r w:rsidRPr="00B34267">
        <w:rPr>
          <w:color w:val="000000"/>
          <w:sz w:val="22"/>
          <w:szCs w:val="22"/>
        </w:rPr>
        <w:t>Umowy, na kolejny okres pomimo pisemnego wezwania przez Zamawiającego.</w:t>
      </w:r>
    </w:p>
    <w:p w14:paraId="1A2A9973" w14:textId="77777777" w:rsidR="007F101E" w:rsidRPr="00B34267" w:rsidRDefault="007F101E" w:rsidP="007F101E">
      <w:pPr>
        <w:shd w:val="clear" w:color="auto" w:fill="FFFFFF"/>
        <w:autoSpaceDE w:val="0"/>
        <w:spacing w:line="276" w:lineRule="auto"/>
        <w:ind w:left="284" w:hanging="284"/>
        <w:jc w:val="both"/>
        <w:rPr>
          <w:sz w:val="22"/>
          <w:szCs w:val="22"/>
        </w:rPr>
      </w:pPr>
      <w:r w:rsidRPr="00B34267">
        <w:rPr>
          <w:sz w:val="22"/>
          <w:szCs w:val="22"/>
        </w:rPr>
        <w:t xml:space="preserve">2.    </w:t>
      </w:r>
      <w:r w:rsidRPr="00B34267">
        <w:rPr>
          <w:color w:val="000000"/>
          <w:sz w:val="22"/>
          <w:szCs w:val="22"/>
        </w:rPr>
        <w:t>Zamawiający w razie odstąpienia od Umowy z przyczyn, za które Wykonawca nie odpowiada obowiązany jest do:</w:t>
      </w:r>
    </w:p>
    <w:p w14:paraId="6F4D8FF0" w14:textId="77777777" w:rsidR="007F101E" w:rsidRPr="00B34267" w:rsidRDefault="007F101E" w:rsidP="007F101E">
      <w:pPr>
        <w:shd w:val="clear" w:color="auto" w:fill="FFFFFF"/>
        <w:autoSpaceDE w:val="0"/>
        <w:spacing w:line="276" w:lineRule="auto"/>
        <w:ind w:left="851" w:hanging="284"/>
        <w:jc w:val="both"/>
        <w:rPr>
          <w:sz w:val="22"/>
          <w:szCs w:val="22"/>
        </w:rPr>
      </w:pPr>
      <w:r w:rsidRPr="00B34267">
        <w:rPr>
          <w:sz w:val="22"/>
          <w:szCs w:val="22"/>
        </w:rPr>
        <w:t xml:space="preserve">a)    </w:t>
      </w:r>
      <w:r w:rsidRPr="00B34267">
        <w:rPr>
          <w:color w:val="000000"/>
          <w:sz w:val="22"/>
          <w:szCs w:val="22"/>
        </w:rPr>
        <w:t>dokonania odbioru przerwanych robót oraz zapłaty wynagrodzenia za roboty, które zostały wykonane do dnia odstąpienia,</w:t>
      </w:r>
    </w:p>
    <w:p w14:paraId="0D97EF1D" w14:textId="77777777" w:rsidR="007F101E" w:rsidRPr="00B34267" w:rsidRDefault="007F101E" w:rsidP="007F101E">
      <w:pPr>
        <w:shd w:val="clear" w:color="auto" w:fill="FFFFFF"/>
        <w:autoSpaceDE w:val="0"/>
        <w:spacing w:line="276" w:lineRule="auto"/>
        <w:ind w:left="851" w:hanging="284"/>
        <w:jc w:val="both"/>
        <w:rPr>
          <w:sz w:val="22"/>
          <w:szCs w:val="22"/>
        </w:rPr>
      </w:pPr>
      <w:r w:rsidRPr="00B34267">
        <w:rPr>
          <w:sz w:val="22"/>
          <w:szCs w:val="22"/>
        </w:rPr>
        <w:t xml:space="preserve">b)    </w:t>
      </w:r>
      <w:r w:rsidRPr="00B34267">
        <w:rPr>
          <w:color w:val="000000"/>
          <w:sz w:val="22"/>
          <w:szCs w:val="22"/>
        </w:rPr>
        <w:t>przejęcia od Wykonawcy pod swój nadzór terenu budowy.</w:t>
      </w:r>
    </w:p>
    <w:p w14:paraId="18BCE801" w14:textId="77777777" w:rsidR="007F101E" w:rsidRPr="00B34267" w:rsidRDefault="007F101E" w:rsidP="007F101E">
      <w:pPr>
        <w:shd w:val="clear" w:color="auto" w:fill="FFFFFF"/>
        <w:autoSpaceDE w:val="0"/>
        <w:spacing w:line="276" w:lineRule="auto"/>
        <w:ind w:left="284" w:hanging="284"/>
        <w:jc w:val="both"/>
        <w:rPr>
          <w:sz w:val="22"/>
          <w:szCs w:val="22"/>
        </w:rPr>
      </w:pPr>
      <w:r w:rsidRPr="00B34267">
        <w:rPr>
          <w:sz w:val="22"/>
          <w:szCs w:val="22"/>
        </w:rPr>
        <w:lastRenderedPageBreak/>
        <w:t xml:space="preserve">3.    </w:t>
      </w:r>
      <w:r w:rsidRPr="00B34267">
        <w:rPr>
          <w:color w:val="000000"/>
          <w:sz w:val="22"/>
          <w:szCs w:val="22"/>
        </w:rPr>
        <w:t xml:space="preserve">Wykonawcy przysługuje prawo odstąpienia od Umowy jeżeli Zamawiający nie wywiązuje się z obowiązku zapłaty prawidłowo wystawionych faktur, mimo dodatkowego pisemnego wezwania, w terminie 30 dni od daty otrzymania dodatkowego wezwania ze strony Wykonawcy, </w:t>
      </w:r>
    </w:p>
    <w:p w14:paraId="221D383F" w14:textId="77777777" w:rsidR="007F101E" w:rsidRPr="00B34267" w:rsidRDefault="007F101E" w:rsidP="007F101E">
      <w:pPr>
        <w:shd w:val="clear" w:color="auto" w:fill="FFFFFF"/>
        <w:autoSpaceDE w:val="0"/>
        <w:spacing w:line="276" w:lineRule="auto"/>
        <w:ind w:left="284" w:hanging="284"/>
        <w:jc w:val="both"/>
        <w:rPr>
          <w:sz w:val="22"/>
          <w:szCs w:val="22"/>
        </w:rPr>
      </w:pPr>
      <w:r w:rsidRPr="00B34267">
        <w:rPr>
          <w:sz w:val="22"/>
          <w:szCs w:val="22"/>
        </w:rPr>
        <w:t xml:space="preserve">4.    </w:t>
      </w:r>
      <w:r w:rsidRPr="00B34267">
        <w:rPr>
          <w:color w:val="000000"/>
          <w:sz w:val="22"/>
          <w:szCs w:val="22"/>
        </w:rPr>
        <w:t>Odstąpienie od Umowy powinno nastąpić w formie pisemnej pod rygorem nieważności takiego oświadczenia i powinno zawierać uzasadnienie.</w:t>
      </w:r>
    </w:p>
    <w:p w14:paraId="5603801C" w14:textId="77777777" w:rsidR="007F101E" w:rsidRPr="00B34267" w:rsidRDefault="007F101E" w:rsidP="007F101E">
      <w:pPr>
        <w:shd w:val="clear" w:color="auto" w:fill="FFFFFF"/>
        <w:autoSpaceDE w:val="0"/>
        <w:spacing w:line="276" w:lineRule="auto"/>
        <w:ind w:left="284" w:hanging="284"/>
        <w:jc w:val="both"/>
        <w:rPr>
          <w:sz w:val="22"/>
          <w:szCs w:val="22"/>
        </w:rPr>
      </w:pPr>
      <w:r w:rsidRPr="00B34267">
        <w:rPr>
          <w:sz w:val="22"/>
          <w:szCs w:val="22"/>
        </w:rPr>
        <w:t xml:space="preserve">5.    </w:t>
      </w:r>
      <w:r w:rsidRPr="00B34267">
        <w:rPr>
          <w:color w:val="000000"/>
          <w:sz w:val="22"/>
          <w:szCs w:val="22"/>
        </w:rPr>
        <w:t xml:space="preserve">Oświadczenie o odstąpieniu od Umowy winno być złożone w terminie 30 dni licząc od dnia, w którym wystąpiła okoliczność uzasadniająca odstąpienie od Umowy, z zastrzeżeniem </w:t>
      </w:r>
      <w:r w:rsidRPr="00871221">
        <w:rPr>
          <w:color w:val="000000"/>
          <w:sz w:val="22"/>
          <w:szCs w:val="22"/>
        </w:rPr>
        <w:t>ust. 1 lit. b</w:t>
      </w:r>
      <w:r w:rsidRPr="00B34267">
        <w:rPr>
          <w:color w:val="000000"/>
          <w:sz w:val="22"/>
          <w:szCs w:val="22"/>
        </w:rPr>
        <w:t>).</w:t>
      </w:r>
    </w:p>
    <w:p w14:paraId="5F5686FD" w14:textId="77777777" w:rsidR="007F101E" w:rsidRPr="00B34267" w:rsidRDefault="007F101E" w:rsidP="007F101E">
      <w:pPr>
        <w:shd w:val="clear" w:color="auto" w:fill="FFFFFF"/>
        <w:autoSpaceDE w:val="0"/>
        <w:spacing w:line="276" w:lineRule="auto"/>
        <w:ind w:left="284" w:hanging="284"/>
        <w:jc w:val="both"/>
        <w:rPr>
          <w:sz w:val="22"/>
          <w:szCs w:val="22"/>
        </w:rPr>
      </w:pPr>
      <w:r w:rsidRPr="00B34267">
        <w:rPr>
          <w:sz w:val="22"/>
          <w:szCs w:val="22"/>
        </w:rPr>
        <w:t xml:space="preserve">6.    </w:t>
      </w:r>
      <w:r w:rsidRPr="00B34267">
        <w:rPr>
          <w:color w:val="000000"/>
          <w:sz w:val="22"/>
          <w:szCs w:val="22"/>
        </w:rPr>
        <w:t>W przypadku odstąpienia stron od Umowy Wykonawcę obciążają następujące obowiązki  szczegółowe:</w:t>
      </w:r>
    </w:p>
    <w:p w14:paraId="1585896E" w14:textId="77777777" w:rsidR="007F101E" w:rsidRPr="00B34267" w:rsidRDefault="007F101E" w:rsidP="007F101E">
      <w:pPr>
        <w:shd w:val="clear" w:color="auto" w:fill="FFFFFF"/>
        <w:autoSpaceDE w:val="0"/>
        <w:spacing w:line="276" w:lineRule="auto"/>
        <w:ind w:left="851" w:hanging="284"/>
        <w:jc w:val="both"/>
        <w:rPr>
          <w:sz w:val="22"/>
          <w:szCs w:val="22"/>
        </w:rPr>
      </w:pPr>
      <w:r w:rsidRPr="00B34267">
        <w:rPr>
          <w:sz w:val="22"/>
          <w:szCs w:val="22"/>
        </w:rPr>
        <w:t xml:space="preserve">a)    </w:t>
      </w:r>
      <w:r w:rsidRPr="00B34267">
        <w:rPr>
          <w:color w:val="000000"/>
          <w:sz w:val="22"/>
          <w:szCs w:val="22"/>
        </w:rPr>
        <w:t xml:space="preserve">w terminie 7 dni kalendarzowych od daty odstąpienia od Umowy, Wykonawca przy udziale Zamawiającego i wykonawcy Zadania Inwestycyjnego, sporządzi szczegółowy protokół inwentaryzacji robót według stanu na dzień odstąpienia od Umowy, </w:t>
      </w:r>
    </w:p>
    <w:p w14:paraId="3EF5FB8E" w14:textId="77777777" w:rsidR="007F101E" w:rsidRPr="00B34267" w:rsidRDefault="007F101E" w:rsidP="007F101E">
      <w:pPr>
        <w:shd w:val="clear" w:color="auto" w:fill="FFFFFF"/>
        <w:autoSpaceDE w:val="0"/>
        <w:spacing w:line="276" w:lineRule="auto"/>
        <w:ind w:left="851" w:hanging="284"/>
        <w:jc w:val="both"/>
        <w:rPr>
          <w:sz w:val="22"/>
          <w:szCs w:val="22"/>
        </w:rPr>
      </w:pPr>
      <w:r w:rsidRPr="00B34267">
        <w:rPr>
          <w:sz w:val="22"/>
          <w:szCs w:val="22"/>
        </w:rPr>
        <w:t xml:space="preserve">b)    </w:t>
      </w:r>
      <w:r w:rsidRPr="00B34267">
        <w:rPr>
          <w:color w:val="000000"/>
          <w:sz w:val="22"/>
          <w:szCs w:val="22"/>
        </w:rPr>
        <w:t xml:space="preserve">Wykonawca dokona w terminie 14 dni kalendarzowych od daty odstąpienia od Umowy rozliczenia wszystkich prac wykonanych w ramach realizacji Zadania Inwestycyjnego zgodnie z przyjętymi ustaleniami (według stanu na dzień odstąpienia), przekazania Zamawiającemu za potwierdzeniem wymaganych dokumentów oraz pokrycia wszystkich niezbędnych kosztów z tym związanych. </w:t>
      </w:r>
    </w:p>
    <w:p w14:paraId="5A6352C5" w14:textId="77777777" w:rsidR="007F101E" w:rsidRDefault="007F101E">
      <w:pPr>
        <w:widowControl w:val="0"/>
        <w:spacing w:line="276" w:lineRule="auto"/>
        <w:jc w:val="center"/>
        <w:rPr>
          <w:b/>
          <w:sz w:val="22"/>
          <w:szCs w:val="22"/>
        </w:rPr>
      </w:pPr>
    </w:p>
    <w:p w14:paraId="69480A08" w14:textId="55597769" w:rsidR="007F101E" w:rsidRDefault="007F101E" w:rsidP="007F101E">
      <w:pPr>
        <w:widowControl w:val="0"/>
        <w:spacing w:line="276" w:lineRule="auto"/>
        <w:jc w:val="center"/>
        <w:rPr>
          <w:b/>
          <w:sz w:val="22"/>
          <w:szCs w:val="22"/>
        </w:rPr>
      </w:pPr>
      <w:r w:rsidRPr="0054202E">
        <w:rPr>
          <w:b/>
          <w:sz w:val="22"/>
          <w:szCs w:val="22"/>
        </w:rPr>
        <w:t>§1</w:t>
      </w:r>
      <w:r>
        <w:rPr>
          <w:b/>
          <w:sz w:val="22"/>
          <w:szCs w:val="22"/>
        </w:rPr>
        <w:t>6</w:t>
      </w:r>
      <w:r w:rsidRPr="0054202E">
        <w:rPr>
          <w:b/>
          <w:sz w:val="22"/>
          <w:szCs w:val="22"/>
        </w:rPr>
        <w:t>.</w:t>
      </w:r>
    </w:p>
    <w:p w14:paraId="2F6B3E9D" w14:textId="77777777" w:rsidR="007F101E" w:rsidRPr="0054202E" w:rsidRDefault="007F101E">
      <w:pPr>
        <w:widowControl w:val="0"/>
        <w:spacing w:line="276" w:lineRule="auto"/>
        <w:jc w:val="center"/>
        <w:rPr>
          <w:b/>
          <w:sz w:val="22"/>
          <w:szCs w:val="22"/>
        </w:rPr>
      </w:pPr>
    </w:p>
    <w:p w14:paraId="23F218D9" w14:textId="77777777" w:rsidR="004C4A56" w:rsidRPr="0054202E" w:rsidRDefault="004C4A56" w:rsidP="004C4A56">
      <w:pPr>
        <w:widowControl w:val="0"/>
        <w:spacing w:line="276" w:lineRule="auto"/>
        <w:jc w:val="both"/>
        <w:rPr>
          <w:b/>
          <w:bCs/>
          <w:sz w:val="22"/>
          <w:szCs w:val="22"/>
        </w:rPr>
      </w:pPr>
      <w:r w:rsidRPr="0054202E">
        <w:rPr>
          <w:b/>
          <w:sz w:val="22"/>
          <w:szCs w:val="22"/>
        </w:rPr>
        <w:t>Warunki szczegółowe</w:t>
      </w:r>
    </w:p>
    <w:p w14:paraId="19B011BA" w14:textId="77777777" w:rsidR="004C4A56" w:rsidRPr="0054202E" w:rsidRDefault="004C4A56" w:rsidP="004C4A56">
      <w:pPr>
        <w:widowControl w:val="0"/>
        <w:spacing w:line="276" w:lineRule="auto"/>
        <w:jc w:val="both"/>
        <w:rPr>
          <w:sz w:val="22"/>
          <w:szCs w:val="22"/>
        </w:rPr>
      </w:pPr>
      <w:r w:rsidRPr="0054202E">
        <w:rPr>
          <w:sz w:val="22"/>
          <w:szCs w:val="22"/>
        </w:rPr>
        <w:t>Wykonawca przyjmuje odpowiedzialność cywilną za wszelkie zawinione przez Wykonawcę szkody osobiste i majątkowe wobec osób trzecich, które mogą powstać w związku z wykonywaniem niniejszej Umowy, a roszczenia odszkodowawcze wynikające z prawomocnych orzeczeń sądowych, łącznie z wszelkimi wynikającymi z tego tytułu kosztami, mogłyby być skierowane do ich reprezentacji, pracowników i innych osób działających w imieniu Zamawiającego</w:t>
      </w:r>
      <w:r w:rsidRPr="0054202E">
        <w:rPr>
          <w:b/>
          <w:sz w:val="22"/>
          <w:szCs w:val="22"/>
        </w:rPr>
        <w:t>.</w:t>
      </w:r>
    </w:p>
    <w:p w14:paraId="12A4DEB2" w14:textId="77777777" w:rsidR="00BB5279" w:rsidRPr="0054202E" w:rsidRDefault="00BB5279">
      <w:pPr>
        <w:suppressAutoHyphens w:val="0"/>
        <w:spacing w:line="276" w:lineRule="auto"/>
        <w:jc w:val="both"/>
        <w:rPr>
          <w:sz w:val="22"/>
          <w:szCs w:val="22"/>
        </w:rPr>
      </w:pPr>
    </w:p>
    <w:p w14:paraId="5A000923" w14:textId="4BB55286" w:rsidR="002F4697" w:rsidRDefault="00012841" w:rsidP="002009B5">
      <w:pPr>
        <w:widowControl w:val="0"/>
        <w:spacing w:line="276" w:lineRule="auto"/>
        <w:jc w:val="center"/>
        <w:rPr>
          <w:b/>
          <w:sz w:val="22"/>
          <w:szCs w:val="22"/>
        </w:rPr>
      </w:pPr>
      <w:r w:rsidRPr="0054202E">
        <w:rPr>
          <w:b/>
          <w:sz w:val="22"/>
          <w:szCs w:val="22"/>
        </w:rPr>
        <w:t xml:space="preserve">§ </w:t>
      </w:r>
      <w:r w:rsidR="007F101E" w:rsidRPr="0054202E">
        <w:rPr>
          <w:b/>
          <w:sz w:val="22"/>
          <w:szCs w:val="22"/>
        </w:rPr>
        <w:t>1</w:t>
      </w:r>
      <w:r w:rsidR="007F101E">
        <w:rPr>
          <w:b/>
          <w:sz w:val="22"/>
          <w:szCs w:val="22"/>
        </w:rPr>
        <w:t>7</w:t>
      </w:r>
      <w:r w:rsidRPr="0054202E">
        <w:rPr>
          <w:b/>
          <w:sz w:val="22"/>
          <w:szCs w:val="22"/>
        </w:rPr>
        <w:t>.</w:t>
      </w:r>
    </w:p>
    <w:p w14:paraId="7DD23C5C" w14:textId="77777777" w:rsidR="007F6D16" w:rsidRPr="007F6D16" w:rsidRDefault="007F6D16" w:rsidP="007F6D16">
      <w:pPr>
        <w:rPr>
          <w:b/>
          <w:color w:val="000000"/>
          <w:sz w:val="22"/>
          <w:szCs w:val="22"/>
        </w:rPr>
      </w:pPr>
      <w:r w:rsidRPr="007F6D16">
        <w:rPr>
          <w:b/>
          <w:color w:val="000000"/>
          <w:sz w:val="22"/>
          <w:szCs w:val="22"/>
        </w:rPr>
        <w:t>Informacja dotycząca przetwarzania danych osobowych w Urzędzie Miasta Pruszkowa</w:t>
      </w:r>
    </w:p>
    <w:p w14:paraId="056288E4" w14:textId="77777777" w:rsidR="007F6D16" w:rsidRPr="00CB1388" w:rsidRDefault="007F6D16" w:rsidP="007F6D16">
      <w:pPr>
        <w:spacing w:line="276" w:lineRule="auto"/>
        <w:jc w:val="both"/>
        <w:rPr>
          <w:color w:val="000000"/>
          <w:sz w:val="22"/>
          <w:szCs w:val="22"/>
        </w:rPr>
      </w:pPr>
      <w:r w:rsidRPr="00CB1388">
        <w:rPr>
          <w:color w:val="000000"/>
          <w:sz w:val="22"/>
          <w:szCs w:val="22"/>
        </w:rPr>
        <w:t>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skrócie RODO informujemy, że:</w:t>
      </w:r>
    </w:p>
    <w:p w14:paraId="302A42DC" w14:textId="77777777" w:rsidR="007F6D16" w:rsidRPr="00CB1388" w:rsidRDefault="007F6D16" w:rsidP="007F6D16">
      <w:pPr>
        <w:numPr>
          <w:ilvl w:val="0"/>
          <w:numId w:val="42"/>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283" w:hanging="283"/>
        <w:jc w:val="both"/>
        <w:rPr>
          <w:color w:val="000000"/>
          <w:sz w:val="22"/>
          <w:szCs w:val="22"/>
        </w:rPr>
      </w:pPr>
      <w:r w:rsidRPr="00CB1388">
        <w:rPr>
          <w:color w:val="000000"/>
          <w:sz w:val="22"/>
          <w:szCs w:val="22"/>
        </w:rPr>
        <w:t xml:space="preserve">Administratorem Państwa danych osobowych przetwarzanych w Urzędzie Miasta Pruszkowa jest Urząd Miasta Pruszkowa, reprezentowany przez Pana Pawła Makucha - Prezydenta Miasta. Adres do korespondencji: 05-800 Pruszków, ul. J.I. Kraszewskiego 14/16, tel. </w:t>
      </w:r>
      <w:r w:rsidRPr="00CB1388">
        <w:rPr>
          <w:color w:val="000000"/>
          <w:sz w:val="22"/>
          <w:szCs w:val="22"/>
          <w:lang w:val="en-US"/>
        </w:rPr>
        <w:t>(22) 735-88-88 fax (22) 758-66-50</w:t>
      </w:r>
      <w:r w:rsidRPr="00CB1388">
        <w:rPr>
          <w:color w:val="000000"/>
          <w:sz w:val="22"/>
          <w:szCs w:val="22"/>
        </w:rPr>
        <w:t>,</w:t>
      </w:r>
      <w:r w:rsidRPr="00CB1388">
        <w:rPr>
          <w:color w:val="000000"/>
          <w:sz w:val="22"/>
          <w:szCs w:val="22"/>
          <w:lang w:val="en-US"/>
        </w:rPr>
        <w:t xml:space="preserve"> e-mail: </w:t>
      </w:r>
      <w:hyperlink r:id="rId8" w:tooltip="mailto:prezydent@miasto.pruszkow.pl" w:history="1">
        <w:r w:rsidRPr="00CB1388">
          <w:rPr>
            <w:color w:val="000000"/>
            <w:sz w:val="22"/>
            <w:szCs w:val="22"/>
            <w:u w:val="single"/>
            <w:lang w:val="en-US"/>
          </w:rPr>
          <w:t>prezydent@miasto.pruszkow.pl</w:t>
        </w:r>
      </w:hyperlink>
      <w:r w:rsidRPr="00CB1388">
        <w:rPr>
          <w:color w:val="000000"/>
          <w:sz w:val="22"/>
          <w:szCs w:val="22"/>
        </w:rPr>
        <w:t>.</w:t>
      </w:r>
    </w:p>
    <w:p w14:paraId="6053B5F5" w14:textId="77777777" w:rsidR="007F6D16" w:rsidRPr="00CB1388" w:rsidRDefault="007F6D16" w:rsidP="007F6D16">
      <w:pPr>
        <w:numPr>
          <w:ilvl w:val="0"/>
          <w:numId w:val="42"/>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283" w:hanging="283"/>
        <w:jc w:val="both"/>
        <w:rPr>
          <w:color w:val="000000"/>
          <w:sz w:val="22"/>
          <w:szCs w:val="22"/>
        </w:rPr>
      </w:pPr>
      <w:r w:rsidRPr="00CB1388">
        <w:rPr>
          <w:color w:val="000000"/>
          <w:sz w:val="22"/>
          <w:szCs w:val="22"/>
        </w:rPr>
        <w:t>W sprawach dotyczących przetwarzania przez nas Państwa danych osobowych oraz korzystania z praw związanych z ochroną danych osobowych możecie Państwo kontaktować się z Inspektorem Ochrony Danych e-mail: iod@miasto.pruszkow.pl, telefonicznie 22 735 88 87 lub pisemnie pod adresem Urząd Miasta Pruszków, 05-800 Pruszków, ul. J.I Kraszewskiego 14/16.</w:t>
      </w:r>
    </w:p>
    <w:p w14:paraId="06784F26" w14:textId="77777777" w:rsidR="007F6D16" w:rsidRPr="00CB1388" w:rsidRDefault="007F6D16" w:rsidP="007F6D16">
      <w:pPr>
        <w:numPr>
          <w:ilvl w:val="0"/>
          <w:numId w:val="42"/>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283" w:hanging="283"/>
        <w:jc w:val="both"/>
        <w:rPr>
          <w:color w:val="000000"/>
          <w:sz w:val="22"/>
          <w:szCs w:val="22"/>
        </w:rPr>
      </w:pPr>
      <w:r w:rsidRPr="00CB1388">
        <w:rPr>
          <w:color w:val="000000"/>
          <w:sz w:val="22"/>
          <w:szCs w:val="22"/>
        </w:rPr>
        <w:t>Dane osobowe będziemy przetwarzać w oparciu o przepisy prawa krajowego oraz lokalnego, w celach wskazanych poniżej:</w:t>
      </w:r>
    </w:p>
    <w:p w14:paraId="508121CC" w14:textId="77777777" w:rsidR="007F6D16" w:rsidRPr="00CB1388" w:rsidRDefault="007F6D16" w:rsidP="007F6D16">
      <w:pPr>
        <w:numPr>
          <w:ilvl w:val="0"/>
          <w:numId w:val="43"/>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850" w:hanging="283"/>
        <w:jc w:val="both"/>
        <w:rPr>
          <w:color w:val="000000"/>
          <w:sz w:val="22"/>
          <w:szCs w:val="22"/>
        </w:rPr>
      </w:pPr>
      <w:r w:rsidRPr="00CB1388">
        <w:rPr>
          <w:color w:val="000000"/>
          <w:sz w:val="22"/>
          <w:szCs w:val="22"/>
        </w:rPr>
        <w:t>w celu wypełnienia obowiązków prawnych (art. 6 ust. 1 lit. c);</w:t>
      </w:r>
    </w:p>
    <w:p w14:paraId="04FA6368" w14:textId="77777777" w:rsidR="007F6D16" w:rsidRPr="00CB1388" w:rsidRDefault="007F6D16" w:rsidP="007F6D16">
      <w:pPr>
        <w:numPr>
          <w:ilvl w:val="0"/>
          <w:numId w:val="43"/>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850" w:hanging="283"/>
        <w:jc w:val="both"/>
        <w:rPr>
          <w:color w:val="000000"/>
          <w:sz w:val="22"/>
          <w:szCs w:val="22"/>
        </w:rPr>
      </w:pPr>
      <w:r w:rsidRPr="00CB1388">
        <w:rPr>
          <w:color w:val="000000"/>
          <w:sz w:val="22"/>
          <w:szCs w:val="22"/>
        </w:rPr>
        <w:t>w celu realizacji umów (art. 6 ust. 1 lit. b RODO);</w:t>
      </w:r>
    </w:p>
    <w:p w14:paraId="14C44D86" w14:textId="77777777" w:rsidR="007F6D16" w:rsidRPr="00CB1388" w:rsidRDefault="007F6D16" w:rsidP="007F6D16">
      <w:pPr>
        <w:numPr>
          <w:ilvl w:val="0"/>
          <w:numId w:val="43"/>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850" w:hanging="283"/>
        <w:jc w:val="both"/>
        <w:rPr>
          <w:color w:val="000000"/>
          <w:sz w:val="22"/>
          <w:szCs w:val="22"/>
        </w:rPr>
      </w:pPr>
      <w:r w:rsidRPr="00CB1388">
        <w:rPr>
          <w:color w:val="000000"/>
          <w:sz w:val="22"/>
          <w:szCs w:val="22"/>
        </w:rPr>
        <w:t>w celu wykonywania zadań realizowanych w interesie publicznym lub sprawowania władzy publicznej (art. 6 ust. 1 lit. e RODO).</w:t>
      </w:r>
    </w:p>
    <w:p w14:paraId="49DEBEC2" w14:textId="77777777" w:rsidR="007F6D16" w:rsidRPr="00CB1388" w:rsidRDefault="007F6D16" w:rsidP="007F6D16">
      <w:pPr>
        <w:spacing w:line="276" w:lineRule="auto"/>
        <w:ind w:left="283"/>
        <w:jc w:val="both"/>
        <w:rPr>
          <w:color w:val="000000"/>
          <w:sz w:val="22"/>
          <w:szCs w:val="22"/>
        </w:rPr>
      </w:pPr>
      <w:r w:rsidRPr="00CB1388">
        <w:rPr>
          <w:color w:val="000000"/>
          <w:sz w:val="22"/>
          <w:szCs w:val="22"/>
        </w:rPr>
        <w:t xml:space="preserve">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w:t>
      </w:r>
      <w:r w:rsidRPr="00CB1388">
        <w:rPr>
          <w:color w:val="000000"/>
          <w:sz w:val="22"/>
          <w:szCs w:val="22"/>
        </w:rPr>
        <w:lastRenderedPageBreak/>
        <w:t>dobrowolne, można ją wycofać w dowolnym momencie. Wycofanie zgody nie wpływa na zgodność z prawem przetwarzania, którego dokonano przed jej wycofaniem.</w:t>
      </w:r>
    </w:p>
    <w:p w14:paraId="0148F158" w14:textId="77777777" w:rsidR="007F6D16" w:rsidRPr="00CB1388" w:rsidRDefault="007F6D16" w:rsidP="007F6D16">
      <w:pPr>
        <w:numPr>
          <w:ilvl w:val="0"/>
          <w:numId w:val="42"/>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283" w:hanging="283"/>
        <w:jc w:val="both"/>
        <w:rPr>
          <w:color w:val="000000"/>
          <w:sz w:val="22"/>
          <w:szCs w:val="22"/>
        </w:rPr>
      </w:pPr>
      <w:r w:rsidRPr="00CB1388">
        <w:rPr>
          <w:color w:val="000000"/>
          <w:sz w:val="22"/>
          <w:szCs w:val="22"/>
        </w:rPr>
        <w:t>W związku z przetwarzaniem danych w celach, o których mowa w pkt 3, Państwa dane osobowe mogą być udostępniane:</w:t>
      </w:r>
    </w:p>
    <w:p w14:paraId="665F80C7" w14:textId="77777777" w:rsidR="007F6D16" w:rsidRPr="00CB1388" w:rsidRDefault="007F6D16" w:rsidP="007F6D16">
      <w:pPr>
        <w:numPr>
          <w:ilvl w:val="1"/>
          <w:numId w:val="42"/>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0" w:hanging="283"/>
        <w:contextualSpacing/>
        <w:jc w:val="both"/>
        <w:rPr>
          <w:color w:val="000000"/>
          <w:sz w:val="22"/>
          <w:szCs w:val="22"/>
        </w:rPr>
      </w:pPr>
      <w:r w:rsidRPr="00CB1388">
        <w:rPr>
          <w:color w:val="000000"/>
          <w:sz w:val="22"/>
          <w:szCs w:val="22"/>
        </w:rPr>
        <w:t>organom władzy publicznej oraz podmiotom wykonującym zadania publiczne lub działającym na zlecenie organów władzy publicznej, w zakresie i w celach, które wynikają z przepisów powszechnie obowiązującego prawa;</w:t>
      </w:r>
    </w:p>
    <w:p w14:paraId="78DC3AE4" w14:textId="77777777" w:rsidR="007F6D16" w:rsidRPr="00CB1388" w:rsidRDefault="007F6D16" w:rsidP="007F6D16">
      <w:pPr>
        <w:numPr>
          <w:ilvl w:val="1"/>
          <w:numId w:val="42"/>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0" w:hanging="283"/>
        <w:contextualSpacing/>
        <w:jc w:val="both"/>
        <w:rPr>
          <w:color w:val="000000"/>
          <w:sz w:val="22"/>
          <w:szCs w:val="22"/>
        </w:rPr>
      </w:pPr>
      <w:r w:rsidRPr="00CB1388">
        <w:rPr>
          <w:color w:val="000000"/>
          <w:sz w:val="22"/>
          <w:szCs w:val="22"/>
        </w:rPr>
        <w:t>osobom wnioskującym o dostęp do informacji publicznej w trybie ustawy o dostępnie do informacji publicznej, w przypadku, w którym nie zachodzi podstawa do ograniczenia dostępu zgodnie z art. 5 Ustawy o dostępnie do informacji publicznej z dnia 6 września 2001 r. (Dz.U. z 2019 r. poz. 1429 z póź. zm.), z zachowaniem zasad wynikających z przepisów o ochronie danych osobowych (anonimizacja danych osobowych).</w:t>
      </w:r>
    </w:p>
    <w:p w14:paraId="33CC3803" w14:textId="77777777" w:rsidR="007F6D16" w:rsidRPr="00CB1388" w:rsidRDefault="007F6D16" w:rsidP="007F6D16">
      <w:pPr>
        <w:numPr>
          <w:ilvl w:val="0"/>
          <w:numId w:val="42"/>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283" w:hanging="283"/>
        <w:contextualSpacing/>
        <w:jc w:val="both"/>
        <w:rPr>
          <w:color w:val="000000"/>
          <w:sz w:val="22"/>
          <w:szCs w:val="22"/>
        </w:rPr>
      </w:pPr>
      <w:r w:rsidRPr="00CB1388">
        <w:rPr>
          <w:color w:val="000000"/>
          <w:sz w:val="22"/>
          <w:szCs w:val="22"/>
        </w:rPr>
        <w:t>Dane osobowe nie będą przekazywane do państwa trzeciego, chyba że wynika to z odrębnych przepisów prawa, nie będą profilowane i nie będą służyły zautomatyzowanemu podejmowaniu decyzji.</w:t>
      </w:r>
    </w:p>
    <w:p w14:paraId="3C8D963E" w14:textId="77777777" w:rsidR="007F6D16" w:rsidRPr="00CB1388" w:rsidRDefault="007F6D16" w:rsidP="007F6D16">
      <w:pPr>
        <w:numPr>
          <w:ilvl w:val="0"/>
          <w:numId w:val="42"/>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283" w:hanging="283"/>
        <w:contextualSpacing/>
        <w:jc w:val="both"/>
        <w:rPr>
          <w:color w:val="000000"/>
          <w:sz w:val="22"/>
          <w:szCs w:val="22"/>
        </w:rPr>
      </w:pPr>
      <w:r w:rsidRPr="00CB1388">
        <w:rPr>
          <w:color w:val="000000"/>
          <w:sz w:val="22"/>
          <w:szCs w:val="22"/>
        </w:rPr>
        <w:t xml:space="preserve">Państwa dane osobowe będą przechowywane zgodnie z wymogami przepisów archiwalnych, przez okres wskazany w Rzeczowym Wykazie Akt (Ustawa o narodowym zasobie archiwalnym </w:t>
      </w:r>
      <w:r w:rsidRPr="00CB1388">
        <w:rPr>
          <w:color w:val="000000"/>
          <w:sz w:val="22"/>
          <w:szCs w:val="22"/>
        </w:rPr>
        <w:br/>
        <w:t>i archiwach z dn. 14 lipca 1983 r. ze zm.).</w:t>
      </w:r>
    </w:p>
    <w:p w14:paraId="1EC9A97C" w14:textId="77777777" w:rsidR="007F6D16" w:rsidRPr="00CB1388" w:rsidRDefault="007F6D16" w:rsidP="007F6D16">
      <w:pPr>
        <w:numPr>
          <w:ilvl w:val="0"/>
          <w:numId w:val="42"/>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283" w:hanging="283"/>
        <w:contextualSpacing/>
        <w:jc w:val="both"/>
        <w:rPr>
          <w:color w:val="000000"/>
          <w:sz w:val="22"/>
          <w:szCs w:val="22"/>
        </w:rPr>
      </w:pPr>
      <w:r w:rsidRPr="00CB1388">
        <w:rPr>
          <w:color w:val="000000"/>
          <w:sz w:val="22"/>
          <w:szCs w:val="22"/>
        </w:rPr>
        <w:t>Osoba, której dane są przetwarzane ma prawo do:</w:t>
      </w:r>
    </w:p>
    <w:p w14:paraId="3977AF2C" w14:textId="77777777" w:rsidR="007F6D16" w:rsidRPr="00CB1388" w:rsidRDefault="007F6D16" w:rsidP="007F6D16">
      <w:pPr>
        <w:numPr>
          <w:ilvl w:val="0"/>
          <w:numId w:val="41"/>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1" w:hanging="284"/>
        <w:contextualSpacing/>
        <w:jc w:val="both"/>
        <w:rPr>
          <w:color w:val="000000"/>
          <w:sz w:val="22"/>
          <w:szCs w:val="22"/>
        </w:rPr>
      </w:pPr>
      <w:r w:rsidRPr="00CB1388">
        <w:rPr>
          <w:color w:val="000000"/>
          <w:sz w:val="22"/>
          <w:szCs w:val="22"/>
        </w:rPr>
        <w:t>dostępu do swoich danych osobowych – art. 15 RODO;</w:t>
      </w:r>
    </w:p>
    <w:p w14:paraId="3F87FC82" w14:textId="77777777" w:rsidR="007F6D16" w:rsidRPr="00CB1388" w:rsidRDefault="007F6D16" w:rsidP="007F6D16">
      <w:pPr>
        <w:numPr>
          <w:ilvl w:val="0"/>
          <w:numId w:val="41"/>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1" w:hanging="284"/>
        <w:contextualSpacing/>
        <w:jc w:val="both"/>
        <w:rPr>
          <w:color w:val="000000"/>
          <w:sz w:val="22"/>
          <w:szCs w:val="22"/>
        </w:rPr>
      </w:pPr>
      <w:r w:rsidRPr="00CB1388">
        <w:rPr>
          <w:color w:val="000000"/>
          <w:sz w:val="22"/>
          <w:szCs w:val="22"/>
        </w:rPr>
        <w:t>sprostowania danych osobowych – art. 16 RODO;</w:t>
      </w:r>
    </w:p>
    <w:p w14:paraId="5EEED2AE" w14:textId="77777777" w:rsidR="007F6D16" w:rsidRPr="00CB1388" w:rsidRDefault="007F6D16" w:rsidP="007F6D16">
      <w:pPr>
        <w:numPr>
          <w:ilvl w:val="0"/>
          <w:numId w:val="41"/>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1" w:hanging="284"/>
        <w:contextualSpacing/>
        <w:jc w:val="both"/>
        <w:rPr>
          <w:color w:val="000000"/>
          <w:sz w:val="22"/>
          <w:szCs w:val="22"/>
        </w:rPr>
      </w:pPr>
      <w:r w:rsidRPr="00CB1388">
        <w:rPr>
          <w:color w:val="000000"/>
          <w:sz w:val="22"/>
          <w:szCs w:val="22"/>
        </w:rPr>
        <w:t>żądania od Administratora ograniczenia przetwarzania danych osobowych, z zastrzeżeniem przypadków, o których mowa w art. 18 ust. 2 RODO;</w:t>
      </w:r>
    </w:p>
    <w:p w14:paraId="0B1533AF" w14:textId="77777777" w:rsidR="007F6D16" w:rsidRPr="00CB1388" w:rsidRDefault="007F6D16" w:rsidP="007F6D16">
      <w:pPr>
        <w:numPr>
          <w:ilvl w:val="0"/>
          <w:numId w:val="41"/>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1" w:hanging="284"/>
        <w:contextualSpacing/>
        <w:jc w:val="both"/>
        <w:rPr>
          <w:color w:val="000000"/>
          <w:sz w:val="22"/>
          <w:szCs w:val="22"/>
        </w:rPr>
      </w:pPr>
      <w:r w:rsidRPr="00CB1388">
        <w:rPr>
          <w:color w:val="000000"/>
          <w:sz w:val="22"/>
          <w:szCs w:val="22"/>
        </w:rPr>
        <w:t>wniesienia skargi do Prezesa Urzędu Ochrony Danych Osobowych (na adres Urzędu Ochrony Danych Osobowych, ul. Stawki 2, 00-193 Warszawa), gdy uzna, że przetwarzanie danych osobowych narusza przepisy RODO .</w:t>
      </w:r>
    </w:p>
    <w:p w14:paraId="476C6537" w14:textId="77777777" w:rsidR="007F6D16" w:rsidRPr="00CB1388" w:rsidRDefault="007F6D16" w:rsidP="007F6D16">
      <w:pPr>
        <w:numPr>
          <w:ilvl w:val="0"/>
          <w:numId w:val="42"/>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283" w:hanging="283"/>
        <w:contextualSpacing/>
        <w:jc w:val="both"/>
        <w:rPr>
          <w:color w:val="000000"/>
          <w:sz w:val="22"/>
          <w:szCs w:val="22"/>
        </w:rPr>
      </w:pPr>
      <w:r w:rsidRPr="00CB1388">
        <w:rPr>
          <w:color w:val="000000"/>
          <w:sz w:val="22"/>
          <w:szCs w:val="22"/>
        </w:rPr>
        <w:t xml:space="preserve">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RODO; prawo do przenoszenia danych osobowych, </w:t>
      </w:r>
      <w:r w:rsidRPr="00CB1388">
        <w:rPr>
          <w:color w:val="000000"/>
          <w:sz w:val="22"/>
          <w:szCs w:val="22"/>
        </w:rPr>
        <w:br/>
        <w:t>o którym mowa w art. 20 RODO oraz prawo do sprzeciwu wobec przetwarzania danych osobowych.</w:t>
      </w:r>
    </w:p>
    <w:p w14:paraId="2473C201" w14:textId="77777777" w:rsidR="007F6D16" w:rsidRPr="00CB1388" w:rsidRDefault="007F6D16" w:rsidP="007F6D16">
      <w:pPr>
        <w:spacing w:line="276" w:lineRule="auto"/>
        <w:jc w:val="both"/>
        <w:rPr>
          <w:color w:val="000000"/>
          <w:sz w:val="22"/>
          <w:szCs w:val="22"/>
        </w:rPr>
      </w:pPr>
      <w:r w:rsidRPr="00CB1388">
        <w:rPr>
          <w:color w:val="000000"/>
          <w:sz w:val="22"/>
          <w:szCs w:val="22"/>
        </w:rPr>
        <w:t>Wykonawca zobowiązuje się do zapoznania z informacją o przetwarzaniu danych osobowych w Urzędzie Miasta Pruszkowa, wszystkich pracowników realizujących zadanie lub Podwykonawców, których dane osobowe będą przekazane do Urzędu Miasta Pruszkowa.</w:t>
      </w:r>
    </w:p>
    <w:p w14:paraId="3E0B4C4F" w14:textId="77777777" w:rsidR="007F6D16" w:rsidRDefault="007F6D16" w:rsidP="002009B5">
      <w:pPr>
        <w:widowControl w:val="0"/>
        <w:spacing w:line="276" w:lineRule="auto"/>
        <w:jc w:val="center"/>
        <w:rPr>
          <w:b/>
          <w:sz w:val="22"/>
          <w:szCs w:val="22"/>
        </w:rPr>
      </w:pPr>
    </w:p>
    <w:p w14:paraId="224990E5" w14:textId="6AD2A7FA" w:rsidR="007F6D16" w:rsidRDefault="007F6D16" w:rsidP="007F6D16">
      <w:pPr>
        <w:widowControl w:val="0"/>
        <w:spacing w:line="276" w:lineRule="auto"/>
        <w:jc w:val="center"/>
        <w:rPr>
          <w:b/>
          <w:sz w:val="22"/>
          <w:szCs w:val="22"/>
        </w:rPr>
      </w:pPr>
      <w:r w:rsidRPr="0054202E">
        <w:rPr>
          <w:b/>
          <w:sz w:val="22"/>
          <w:szCs w:val="22"/>
        </w:rPr>
        <w:t xml:space="preserve">§ </w:t>
      </w:r>
      <w:r>
        <w:rPr>
          <w:b/>
          <w:sz w:val="22"/>
          <w:szCs w:val="22"/>
        </w:rPr>
        <w:t>17</w:t>
      </w:r>
      <w:r w:rsidRPr="0054202E">
        <w:rPr>
          <w:b/>
          <w:sz w:val="22"/>
          <w:szCs w:val="22"/>
        </w:rPr>
        <w:t>.</w:t>
      </w:r>
    </w:p>
    <w:p w14:paraId="527B59E0" w14:textId="77777777" w:rsidR="007F6D16" w:rsidRPr="0054202E" w:rsidRDefault="007F6D16" w:rsidP="002009B5">
      <w:pPr>
        <w:widowControl w:val="0"/>
        <w:spacing w:line="276" w:lineRule="auto"/>
        <w:jc w:val="center"/>
        <w:rPr>
          <w:b/>
          <w:sz w:val="22"/>
          <w:szCs w:val="22"/>
        </w:rPr>
      </w:pPr>
    </w:p>
    <w:p w14:paraId="4E6B5F94" w14:textId="77777777" w:rsidR="00BB449B" w:rsidRPr="0054202E" w:rsidRDefault="00BB449B" w:rsidP="00BB449B">
      <w:pPr>
        <w:widowControl w:val="0"/>
        <w:spacing w:line="276" w:lineRule="auto"/>
        <w:rPr>
          <w:b/>
          <w:sz w:val="22"/>
          <w:szCs w:val="22"/>
        </w:rPr>
      </w:pPr>
      <w:r w:rsidRPr="0054202E">
        <w:rPr>
          <w:b/>
          <w:sz w:val="22"/>
          <w:szCs w:val="22"/>
        </w:rPr>
        <w:t>Postanowienia końcowe</w:t>
      </w:r>
    </w:p>
    <w:p w14:paraId="083E7EC5" w14:textId="7B532E38" w:rsidR="00B8473D" w:rsidRPr="0054202E" w:rsidRDefault="002F4697" w:rsidP="00842473">
      <w:pPr>
        <w:pStyle w:val="Wcicietrecitekstu"/>
        <w:numPr>
          <w:ilvl w:val="1"/>
          <w:numId w:val="4"/>
        </w:numPr>
        <w:tabs>
          <w:tab w:val="left" w:pos="426"/>
        </w:tabs>
        <w:spacing w:line="276" w:lineRule="auto"/>
        <w:ind w:left="426" w:hanging="426"/>
        <w:jc w:val="both"/>
        <w:rPr>
          <w:sz w:val="22"/>
          <w:szCs w:val="22"/>
        </w:rPr>
      </w:pPr>
      <w:r w:rsidRPr="0054202E">
        <w:rPr>
          <w:sz w:val="22"/>
          <w:szCs w:val="22"/>
          <w:lang w:val="x-none" w:eastAsia="pl-PL"/>
        </w:rPr>
        <w:t>Wykonawca przyjmuje do wiadomości, że treść niniejszej umowy, a w szczególności dotyczące go dane identyfikacyjne, przedmiot umowy i wysokość wynagrodzenia, stanowią informację publiczną w</w:t>
      </w:r>
      <w:r w:rsidRPr="0054202E">
        <w:rPr>
          <w:sz w:val="22"/>
          <w:szCs w:val="22"/>
          <w:lang w:eastAsia="pl-PL"/>
        </w:rPr>
        <w:t> </w:t>
      </w:r>
      <w:r w:rsidRPr="0054202E">
        <w:rPr>
          <w:sz w:val="22"/>
          <w:szCs w:val="22"/>
          <w:lang w:val="x-none" w:eastAsia="pl-PL"/>
        </w:rPr>
        <w:t>rozumieniu art. 1 ust. 1 ustawy z dnia 6 września 2001 r. o dostępie do informacji publicznej (</w:t>
      </w:r>
      <w:r w:rsidR="000B4488" w:rsidRPr="0054202E">
        <w:rPr>
          <w:sz w:val="22"/>
          <w:szCs w:val="22"/>
          <w:lang w:eastAsia="pl-PL"/>
        </w:rPr>
        <w:t xml:space="preserve">tj </w:t>
      </w:r>
      <w:r w:rsidRPr="0054202E">
        <w:rPr>
          <w:sz w:val="22"/>
          <w:szCs w:val="22"/>
          <w:lang w:val="x-none" w:eastAsia="pl-PL"/>
        </w:rPr>
        <w:t>Dz. U. z </w:t>
      </w:r>
      <w:r w:rsidR="00D14895">
        <w:rPr>
          <w:sz w:val="22"/>
          <w:szCs w:val="22"/>
          <w:lang w:eastAsia="pl-PL"/>
        </w:rPr>
        <w:t>2020</w:t>
      </w:r>
      <w:r w:rsidR="00D14895" w:rsidRPr="0054202E">
        <w:rPr>
          <w:sz w:val="22"/>
          <w:szCs w:val="22"/>
          <w:lang w:val="x-none" w:eastAsia="pl-PL"/>
        </w:rPr>
        <w:t> </w:t>
      </w:r>
      <w:r w:rsidRPr="0054202E">
        <w:rPr>
          <w:sz w:val="22"/>
          <w:szCs w:val="22"/>
          <w:lang w:val="x-none" w:eastAsia="pl-PL"/>
        </w:rPr>
        <w:t xml:space="preserve">r. poz. </w:t>
      </w:r>
      <w:r w:rsidR="00B70175">
        <w:rPr>
          <w:sz w:val="22"/>
          <w:szCs w:val="22"/>
          <w:lang w:eastAsia="pl-PL"/>
        </w:rPr>
        <w:t>2176</w:t>
      </w:r>
      <w:r w:rsidRPr="0054202E">
        <w:rPr>
          <w:sz w:val="22"/>
          <w:szCs w:val="22"/>
          <w:lang w:val="x-none" w:eastAsia="pl-PL"/>
        </w:rPr>
        <w:t xml:space="preserve">), która podlega udostępnieniu w trybie tej ustawy. </w:t>
      </w:r>
    </w:p>
    <w:p w14:paraId="6092026A" w14:textId="77777777" w:rsidR="002F4697" w:rsidRPr="0054202E" w:rsidRDefault="002F4697" w:rsidP="00842473">
      <w:pPr>
        <w:pStyle w:val="Wcicietrecitekstu"/>
        <w:numPr>
          <w:ilvl w:val="1"/>
          <w:numId w:val="4"/>
        </w:numPr>
        <w:tabs>
          <w:tab w:val="left" w:pos="426"/>
        </w:tabs>
        <w:spacing w:line="276" w:lineRule="auto"/>
        <w:ind w:left="426" w:hanging="426"/>
        <w:jc w:val="both"/>
        <w:rPr>
          <w:sz w:val="22"/>
          <w:szCs w:val="22"/>
        </w:rPr>
      </w:pPr>
      <w:r w:rsidRPr="0054202E">
        <w:rPr>
          <w:sz w:val="22"/>
          <w:szCs w:val="22"/>
          <w:lang w:val="x-none" w:eastAsia="pl-PL"/>
        </w:rPr>
        <w:t>Wykonawc</w:t>
      </w:r>
      <w:r w:rsidR="00B8473D" w:rsidRPr="0054202E">
        <w:rPr>
          <w:sz w:val="22"/>
          <w:szCs w:val="22"/>
          <w:lang w:val="x-none" w:eastAsia="pl-PL"/>
        </w:rPr>
        <w:t>a wyraża zgodę na udostępnienie</w:t>
      </w:r>
      <w:r w:rsidRPr="0054202E">
        <w:rPr>
          <w:sz w:val="22"/>
          <w:szCs w:val="22"/>
          <w:lang w:eastAsia="pl-PL"/>
        </w:rPr>
        <w:t xml:space="preserve"> </w:t>
      </w:r>
      <w:r w:rsidRPr="0054202E">
        <w:rPr>
          <w:sz w:val="22"/>
          <w:szCs w:val="22"/>
          <w:lang w:val="x-none" w:eastAsia="pl-PL"/>
        </w:rPr>
        <w:t>w trybie ustawy, o której mowa w ust. 1, zawartych w</w:t>
      </w:r>
      <w:r w:rsidR="00B8473D" w:rsidRPr="0054202E">
        <w:rPr>
          <w:sz w:val="22"/>
          <w:szCs w:val="22"/>
          <w:lang w:eastAsia="pl-PL"/>
        </w:rPr>
        <w:t> </w:t>
      </w:r>
      <w:r w:rsidRPr="0054202E">
        <w:rPr>
          <w:sz w:val="22"/>
          <w:szCs w:val="22"/>
          <w:lang w:val="x-none" w:eastAsia="pl-PL"/>
        </w:rPr>
        <w:t xml:space="preserve">niniejszej umowie </w:t>
      </w:r>
      <w:r w:rsidR="00B8473D" w:rsidRPr="0054202E">
        <w:rPr>
          <w:sz w:val="22"/>
          <w:szCs w:val="22"/>
          <w:lang w:val="x-none" w:eastAsia="pl-PL"/>
        </w:rPr>
        <w:t>d</w:t>
      </w:r>
      <w:r w:rsidR="00DF2CA6" w:rsidRPr="0054202E">
        <w:rPr>
          <w:sz w:val="22"/>
          <w:szCs w:val="22"/>
          <w:lang w:val="x-none" w:eastAsia="pl-PL"/>
        </w:rPr>
        <w:t>otyczących go danych osobowych.</w:t>
      </w:r>
    </w:p>
    <w:p w14:paraId="5C7374D9" w14:textId="2BACBB34" w:rsidR="00BB5279" w:rsidRPr="0054202E" w:rsidRDefault="00012841" w:rsidP="00842473">
      <w:pPr>
        <w:pStyle w:val="Wcicietrecitekstu"/>
        <w:numPr>
          <w:ilvl w:val="1"/>
          <w:numId w:val="4"/>
        </w:numPr>
        <w:tabs>
          <w:tab w:val="left" w:pos="426"/>
        </w:tabs>
        <w:spacing w:line="276" w:lineRule="auto"/>
        <w:ind w:left="426" w:hanging="426"/>
        <w:jc w:val="both"/>
        <w:rPr>
          <w:sz w:val="22"/>
          <w:szCs w:val="22"/>
        </w:rPr>
      </w:pPr>
      <w:r w:rsidRPr="0054202E">
        <w:rPr>
          <w:bCs/>
          <w:sz w:val="22"/>
          <w:szCs w:val="22"/>
        </w:rPr>
        <w:t>W sprawach nieuregulowanych niniejszą umową będą miały zastosowanie właściwe przepisy Kodeksu cywilnego</w:t>
      </w:r>
      <w:r w:rsidR="000B4488" w:rsidRPr="0054202E">
        <w:rPr>
          <w:bCs/>
          <w:sz w:val="22"/>
          <w:szCs w:val="22"/>
        </w:rPr>
        <w:t>, Prawo Budowlanego</w:t>
      </w:r>
      <w:r w:rsidRPr="0054202E">
        <w:rPr>
          <w:bCs/>
          <w:sz w:val="22"/>
          <w:szCs w:val="22"/>
        </w:rPr>
        <w:t xml:space="preserve"> oraz ustawy Prawo zamówień publicznych. </w:t>
      </w:r>
    </w:p>
    <w:p w14:paraId="54568897" w14:textId="77777777" w:rsidR="00BB5279" w:rsidRPr="0054202E" w:rsidRDefault="00012841" w:rsidP="00842473">
      <w:pPr>
        <w:pStyle w:val="Wcicietrecitekstu"/>
        <w:numPr>
          <w:ilvl w:val="1"/>
          <w:numId w:val="4"/>
        </w:numPr>
        <w:tabs>
          <w:tab w:val="left" w:pos="426"/>
        </w:tabs>
        <w:spacing w:line="276" w:lineRule="auto"/>
        <w:ind w:left="426" w:hanging="426"/>
        <w:jc w:val="both"/>
        <w:rPr>
          <w:bCs/>
          <w:sz w:val="22"/>
          <w:szCs w:val="22"/>
        </w:rPr>
      </w:pPr>
      <w:r w:rsidRPr="0054202E">
        <w:rPr>
          <w:bCs/>
          <w:sz w:val="22"/>
          <w:szCs w:val="22"/>
        </w:rPr>
        <w:t xml:space="preserve">Wszelkie spory wynikające z realizacji treści niniejszej umowy, w przypadku nie osiągnięcia porozumienia w drodze bezpośrednich negocjacji, rozstrzygane będą przez sąd właściwy dla siedziby Zamawiającego. </w:t>
      </w:r>
    </w:p>
    <w:p w14:paraId="16C2E7F1" w14:textId="77777777" w:rsidR="00BB5279" w:rsidRPr="0054202E" w:rsidRDefault="00012841" w:rsidP="00842473">
      <w:pPr>
        <w:pStyle w:val="Wcicietrecitekstu"/>
        <w:numPr>
          <w:ilvl w:val="1"/>
          <w:numId w:val="4"/>
        </w:numPr>
        <w:tabs>
          <w:tab w:val="left" w:pos="426"/>
        </w:tabs>
        <w:spacing w:line="276" w:lineRule="auto"/>
        <w:ind w:left="426" w:hanging="426"/>
        <w:jc w:val="both"/>
        <w:rPr>
          <w:sz w:val="22"/>
          <w:szCs w:val="22"/>
        </w:rPr>
      </w:pPr>
      <w:r w:rsidRPr="0054202E">
        <w:rPr>
          <w:bCs/>
          <w:sz w:val="22"/>
          <w:szCs w:val="22"/>
        </w:rPr>
        <w:t>Wszelkie zmiany postanowień niniejszej umowy wymagają formy pisemnej w postaci aneksu</w:t>
      </w:r>
      <w:r w:rsidRPr="0054202E">
        <w:rPr>
          <w:bCs/>
          <w:sz w:val="22"/>
          <w:szCs w:val="22"/>
        </w:rPr>
        <w:br/>
        <w:t>pod rygorem nieważności.</w:t>
      </w:r>
    </w:p>
    <w:p w14:paraId="4E48CF48" w14:textId="77777777" w:rsidR="00BB5279" w:rsidRPr="0054202E" w:rsidRDefault="00012841" w:rsidP="00842473">
      <w:pPr>
        <w:pStyle w:val="Wcicietrecitekstu"/>
        <w:numPr>
          <w:ilvl w:val="1"/>
          <w:numId w:val="4"/>
        </w:numPr>
        <w:tabs>
          <w:tab w:val="left" w:pos="426"/>
        </w:tabs>
        <w:spacing w:line="276" w:lineRule="auto"/>
        <w:ind w:left="426" w:hanging="426"/>
        <w:jc w:val="both"/>
        <w:rPr>
          <w:sz w:val="22"/>
          <w:szCs w:val="22"/>
        </w:rPr>
      </w:pPr>
      <w:r w:rsidRPr="0054202E">
        <w:rPr>
          <w:bCs/>
          <w:sz w:val="22"/>
          <w:szCs w:val="22"/>
        </w:rPr>
        <w:lastRenderedPageBreak/>
        <w:t>Umowa niniejsza sporządzona została w 3 jednobrzmiących egz., w tym 2 egzemplarze</w:t>
      </w:r>
      <w:r w:rsidRPr="0054202E">
        <w:rPr>
          <w:bCs/>
          <w:sz w:val="22"/>
          <w:szCs w:val="22"/>
        </w:rPr>
        <w:br/>
        <w:t>dla Zamawiającego i 1 egz. dla Wykonawcy.</w:t>
      </w:r>
    </w:p>
    <w:p w14:paraId="5A44E8FA" w14:textId="77777777" w:rsidR="00BB5279" w:rsidRPr="0054202E" w:rsidRDefault="00BB5279">
      <w:pPr>
        <w:pStyle w:val="Tretekstu"/>
        <w:spacing w:line="276" w:lineRule="auto"/>
        <w:rPr>
          <w:rFonts w:ascii="Times New Roman" w:hAnsi="Times New Roman" w:cs="Times New Roman"/>
          <w:b w:val="0"/>
          <w:bCs/>
        </w:rPr>
      </w:pPr>
    </w:p>
    <w:p w14:paraId="20AAA746" w14:textId="77777777" w:rsidR="00BB5279" w:rsidRPr="0054202E" w:rsidRDefault="00012841">
      <w:pPr>
        <w:pStyle w:val="Tretekstu"/>
        <w:spacing w:line="276" w:lineRule="auto"/>
        <w:rPr>
          <w:rFonts w:ascii="Times New Roman" w:hAnsi="Times New Roman" w:cs="Times New Roman"/>
          <w:bCs/>
        </w:rPr>
      </w:pPr>
      <w:r w:rsidRPr="0054202E">
        <w:rPr>
          <w:rFonts w:ascii="Times New Roman" w:hAnsi="Times New Roman" w:cs="Times New Roman"/>
        </w:rPr>
        <w:t>ZAŁĄCZNIKI:</w:t>
      </w:r>
    </w:p>
    <w:p w14:paraId="4DDFE3D9" w14:textId="062BB168" w:rsidR="00BB449B" w:rsidRPr="0054202E" w:rsidRDefault="00BB449B" w:rsidP="00842473">
      <w:pPr>
        <w:numPr>
          <w:ilvl w:val="2"/>
          <w:numId w:val="4"/>
        </w:numPr>
        <w:tabs>
          <w:tab w:val="left" w:pos="426"/>
        </w:tabs>
        <w:spacing w:line="276" w:lineRule="auto"/>
        <w:ind w:left="0"/>
        <w:rPr>
          <w:sz w:val="22"/>
          <w:szCs w:val="22"/>
        </w:rPr>
      </w:pPr>
      <w:r w:rsidRPr="0054202E">
        <w:rPr>
          <w:sz w:val="22"/>
          <w:szCs w:val="22"/>
        </w:rPr>
        <w:t>Załącznik nr 1 SWZ</w:t>
      </w:r>
    </w:p>
    <w:p w14:paraId="2134D73F" w14:textId="77777777" w:rsidR="00BB5279" w:rsidRPr="0054202E" w:rsidRDefault="00012841" w:rsidP="00842473">
      <w:pPr>
        <w:numPr>
          <w:ilvl w:val="2"/>
          <w:numId w:val="4"/>
        </w:numPr>
        <w:tabs>
          <w:tab w:val="left" w:pos="426"/>
        </w:tabs>
        <w:spacing w:line="276" w:lineRule="auto"/>
        <w:ind w:left="0"/>
        <w:rPr>
          <w:sz w:val="22"/>
          <w:szCs w:val="22"/>
        </w:rPr>
      </w:pPr>
      <w:r w:rsidRPr="0054202E">
        <w:rPr>
          <w:bCs/>
          <w:sz w:val="22"/>
          <w:szCs w:val="22"/>
        </w:rPr>
        <w:t xml:space="preserve">Oferta Wykonawcy. </w:t>
      </w:r>
    </w:p>
    <w:p w14:paraId="03325672" w14:textId="77777777" w:rsidR="00E97ACB" w:rsidRPr="0054202E" w:rsidRDefault="00E97ACB" w:rsidP="00E97ACB">
      <w:pPr>
        <w:tabs>
          <w:tab w:val="left" w:pos="426"/>
        </w:tabs>
        <w:spacing w:line="276" w:lineRule="auto"/>
        <w:rPr>
          <w:sz w:val="22"/>
          <w:szCs w:val="22"/>
        </w:rPr>
      </w:pPr>
    </w:p>
    <w:p w14:paraId="3520B5DF" w14:textId="77777777" w:rsidR="00842473" w:rsidRPr="0054202E" w:rsidRDefault="00842473">
      <w:pPr>
        <w:spacing w:line="276" w:lineRule="auto"/>
        <w:rPr>
          <w:sz w:val="22"/>
          <w:szCs w:val="22"/>
        </w:rPr>
      </w:pPr>
    </w:p>
    <w:p w14:paraId="42EE0A92" w14:textId="77777777" w:rsidR="00BB5279" w:rsidRPr="0054202E" w:rsidRDefault="00012841">
      <w:pPr>
        <w:spacing w:line="276" w:lineRule="auto"/>
        <w:jc w:val="center"/>
        <w:rPr>
          <w:b/>
          <w:sz w:val="22"/>
          <w:szCs w:val="22"/>
        </w:rPr>
      </w:pPr>
      <w:r w:rsidRPr="0054202E">
        <w:rPr>
          <w:b/>
          <w:sz w:val="22"/>
          <w:szCs w:val="22"/>
        </w:rPr>
        <w:t>ZAMAWIAJĄCY</w:t>
      </w:r>
      <w:r w:rsidRPr="0054202E">
        <w:rPr>
          <w:b/>
          <w:sz w:val="22"/>
          <w:szCs w:val="22"/>
        </w:rPr>
        <w:tab/>
      </w:r>
      <w:r w:rsidRPr="0054202E">
        <w:rPr>
          <w:b/>
          <w:sz w:val="22"/>
          <w:szCs w:val="22"/>
        </w:rPr>
        <w:tab/>
      </w:r>
      <w:r w:rsidRPr="0054202E">
        <w:rPr>
          <w:b/>
          <w:sz w:val="22"/>
          <w:szCs w:val="22"/>
        </w:rPr>
        <w:tab/>
      </w:r>
      <w:r w:rsidRPr="0054202E">
        <w:rPr>
          <w:b/>
          <w:sz w:val="22"/>
          <w:szCs w:val="22"/>
        </w:rPr>
        <w:tab/>
      </w:r>
      <w:r w:rsidRPr="0054202E">
        <w:rPr>
          <w:b/>
          <w:sz w:val="22"/>
          <w:szCs w:val="22"/>
        </w:rPr>
        <w:tab/>
      </w:r>
      <w:r w:rsidRPr="0054202E">
        <w:rPr>
          <w:b/>
          <w:sz w:val="22"/>
          <w:szCs w:val="22"/>
        </w:rPr>
        <w:tab/>
        <w:t>WYKONAWCA</w:t>
      </w:r>
    </w:p>
    <w:p w14:paraId="411865B8" w14:textId="77777777" w:rsidR="00104992" w:rsidRPr="0054202E" w:rsidRDefault="00104992">
      <w:pPr>
        <w:spacing w:line="276" w:lineRule="auto"/>
        <w:jc w:val="center"/>
        <w:rPr>
          <w:b/>
          <w:sz w:val="22"/>
          <w:szCs w:val="22"/>
        </w:rPr>
      </w:pPr>
    </w:p>
    <w:p w14:paraId="60032626" w14:textId="77777777" w:rsidR="00104992" w:rsidRPr="0054202E" w:rsidRDefault="00104992">
      <w:pPr>
        <w:spacing w:line="276" w:lineRule="auto"/>
        <w:jc w:val="center"/>
        <w:rPr>
          <w:b/>
          <w:sz w:val="22"/>
          <w:szCs w:val="22"/>
        </w:rPr>
      </w:pPr>
    </w:p>
    <w:p w14:paraId="73DB65A1" w14:textId="77777777" w:rsidR="00104992" w:rsidRPr="0054202E" w:rsidRDefault="00104992">
      <w:pPr>
        <w:spacing w:line="276" w:lineRule="auto"/>
        <w:jc w:val="center"/>
        <w:rPr>
          <w:b/>
          <w:sz w:val="22"/>
          <w:szCs w:val="22"/>
        </w:rPr>
      </w:pPr>
    </w:p>
    <w:p w14:paraId="42D6CBEC" w14:textId="77777777" w:rsidR="00104992" w:rsidRPr="0054202E" w:rsidRDefault="00104992">
      <w:pPr>
        <w:spacing w:line="276" w:lineRule="auto"/>
        <w:jc w:val="center"/>
        <w:rPr>
          <w:b/>
          <w:sz w:val="22"/>
          <w:szCs w:val="22"/>
        </w:rPr>
      </w:pPr>
    </w:p>
    <w:p w14:paraId="4559EF15" w14:textId="77777777" w:rsidR="00104992" w:rsidRPr="0054202E" w:rsidRDefault="00104992">
      <w:pPr>
        <w:spacing w:line="276" w:lineRule="auto"/>
        <w:jc w:val="center"/>
        <w:rPr>
          <w:b/>
          <w:sz w:val="22"/>
          <w:szCs w:val="22"/>
        </w:rPr>
      </w:pPr>
    </w:p>
    <w:p w14:paraId="2635C402" w14:textId="77777777" w:rsidR="00104992" w:rsidRPr="0054202E" w:rsidRDefault="00104992">
      <w:pPr>
        <w:spacing w:line="276" w:lineRule="auto"/>
        <w:jc w:val="center"/>
        <w:rPr>
          <w:b/>
          <w:sz w:val="22"/>
          <w:szCs w:val="22"/>
        </w:rPr>
      </w:pPr>
    </w:p>
    <w:p w14:paraId="77AD5039" w14:textId="77777777" w:rsidR="00104992" w:rsidRPr="0054202E" w:rsidRDefault="00104992">
      <w:pPr>
        <w:spacing w:line="276" w:lineRule="auto"/>
        <w:jc w:val="center"/>
        <w:rPr>
          <w:b/>
          <w:sz w:val="22"/>
          <w:szCs w:val="22"/>
        </w:rPr>
      </w:pPr>
    </w:p>
    <w:p w14:paraId="4EEB9032" w14:textId="77777777" w:rsidR="00104992" w:rsidRPr="0054202E" w:rsidRDefault="00104992">
      <w:pPr>
        <w:spacing w:line="276" w:lineRule="auto"/>
        <w:jc w:val="center"/>
        <w:rPr>
          <w:b/>
          <w:sz w:val="22"/>
          <w:szCs w:val="22"/>
        </w:rPr>
      </w:pPr>
    </w:p>
    <w:p w14:paraId="5A23D245" w14:textId="77777777" w:rsidR="00B70175" w:rsidRDefault="00B70175" w:rsidP="00104992">
      <w:pPr>
        <w:spacing w:line="276" w:lineRule="auto"/>
        <w:rPr>
          <w:sz w:val="18"/>
          <w:szCs w:val="18"/>
        </w:rPr>
      </w:pPr>
    </w:p>
    <w:p w14:paraId="2B46797C" w14:textId="77777777" w:rsidR="00B70175" w:rsidRDefault="00B70175" w:rsidP="00104992">
      <w:pPr>
        <w:spacing w:line="276" w:lineRule="auto"/>
        <w:rPr>
          <w:sz w:val="18"/>
          <w:szCs w:val="18"/>
        </w:rPr>
      </w:pPr>
    </w:p>
    <w:p w14:paraId="50909F21" w14:textId="77777777" w:rsidR="00A80FF4" w:rsidRDefault="00A80FF4" w:rsidP="00104992">
      <w:pPr>
        <w:spacing w:line="276" w:lineRule="auto"/>
        <w:rPr>
          <w:sz w:val="18"/>
          <w:szCs w:val="18"/>
        </w:rPr>
      </w:pPr>
    </w:p>
    <w:p w14:paraId="5735877C" w14:textId="77777777" w:rsidR="00A80FF4" w:rsidRDefault="00A80FF4" w:rsidP="00104992">
      <w:pPr>
        <w:spacing w:line="276" w:lineRule="auto"/>
        <w:rPr>
          <w:sz w:val="18"/>
          <w:szCs w:val="18"/>
        </w:rPr>
      </w:pPr>
    </w:p>
    <w:p w14:paraId="3B9B795D" w14:textId="77777777" w:rsidR="00A80FF4" w:rsidRDefault="00A80FF4" w:rsidP="00104992">
      <w:pPr>
        <w:spacing w:line="276" w:lineRule="auto"/>
        <w:rPr>
          <w:sz w:val="18"/>
          <w:szCs w:val="18"/>
        </w:rPr>
      </w:pPr>
    </w:p>
    <w:p w14:paraId="568BAC0A" w14:textId="77777777" w:rsidR="00A80FF4" w:rsidRDefault="00A80FF4" w:rsidP="00104992">
      <w:pPr>
        <w:spacing w:line="276" w:lineRule="auto"/>
        <w:rPr>
          <w:sz w:val="18"/>
          <w:szCs w:val="18"/>
        </w:rPr>
      </w:pPr>
    </w:p>
    <w:p w14:paraId="4753F1DF" w14:textId="77777777" w:rsidR="00A80FF4" w:rsidRDefault="00A80FF4" w:rsidP="00104992">
      <w:pPr>
        <w:spacing w:line="276" w:lineRule="auto"/>
        <w:rPr>
          <w:sz w:val="18"/>
          <w:szCs w:val="18"/>
        </w:rPr>
      </w:pPr>
    </w:p>
    <w:p w14:paraId="7A72C39C" w14:textId="77777777" w:rsidR="00A80FF4" w:rsidRDefault="00A80FF4" w:rsidP="00104992">
      <w:pPr>
        <w:spacing w:line="276" w:lineRule="auto"/>
        <w:rPr>
          <w:sz w:val="18"/>
          <w:szCs w:val="18"/>
        </w:rPr>
      </w:pPr>
    </w:p>
    <w:p w14:paraId="1FC74271" w14:textId="77777777" w:rsidR="00A80FF4" w:rsidRDefault="00A80FF4" w:rsidP="00104992">
      <w:pPr>
        <w:spacing w:line="276" w:lineRule="auto"/>
        <w:rPr>
          <w:sz w:val="18"/>
          <w:szCs w:val="18"/>
        </w:rPr>
      </w:pPr>
    </w:p>
    <w:p w14:paraId="3A4CABD0" w14:textId="77777777" w:rsidR="00A80FF4" w:rsidRDefault="00A80FF4" w:rsidP="00104992">
      <w:pPr>
        <w:spacing w:line="276" w:lineRule="auto"/>
        <w:rPr>
          <w:sz w:val="18"/>
          <w:szCs w:val="18"/>
        </w:rPr>
      </w:pPr>
    </w:p>
    <w:p w14:paraId="2A681E55" w14:textId="77777777" w:rsidR="00A80FF4" w:rsidRDefault="00A80FF4" w:rsidP="00104992">
      <w:pPr>
        <w:spacing w:line="276" w:lineRule="auto"/>
        <w:rPr>
          <w:sz w:val="18"/>
          <w:szCs w:val="18"/>
        </w:rPr>
      </w:pPr>
    </w:p>
    <w:p w14:paraId="77607F90" w14:textId="77777777" w:rsidR="00A80FF4" w:rsidRDefault="00A80FF4" w:rsidP="00104992">
      <w:pPr>
        <w:spacing w:line="276" w:lineRule="auto"/>
        <w:rPr>
          <w:sz w:val="18"/>
          <w:szCs w:val="18"/>
        </w:rPr>
      </w:pPr>
    </w:p>
    <w:p w14:paraId="4C0AAB9A" w14:textId="77777777" w:rsidR="00A80FF4" w:rsidRDefault="00A80FF4" w:rsidP="00104992">
      <w:pPr>
        <w:spacing w:line="276" w:lineRule="auto"/>
        <w:rPr>
          <w:sz w:val="18"/>
          <w:szCs w:val="18"/>
        </w:rPr>
      </w:pPr>
    </w:p>
    <w:p w14:paraId="50660930" w14:textId="77777777" w:rsidR="00A80FF4" w:rsidRDefault="00A80FF4" w:rsidP="00104992">
      <w:pPr>
        <w:spacing w:line="276" w:lineRule="auto"/>
        <w:rPr>
          <w:sz w:val="18"/>
          <w:szCs w:val="18"/>
        </w:rPr>
      </w:pPr>
    </w:p>
    <w:p w14:paraId="757B52E5" w14:textId="77777777" w:rsidR="00A80FF4" w:rsidRDefault="00A80FF4" w:rsidP="00104992">
      <w:pPr>
        <w:spacing w:line="276" w:lineRule="auto"/>
        <w:rPr>
          <w:sz w:val="18"/>
          <w:szCs w:val="18"/>
        </w:rPr>
      </w:pPr>
    </w:p>
    <w:p w14:paraId="172820F1" w14:textId="77777777" w:rsidR="00A80FF4" w:rsidRDefault="00A80FF4" w:rsidP="00104992">
      <w:pPr>
        <w:spacing w:line="276" w:lineRule="auto"/>
        <w:rPr>
          <w:sz w:val="18"/>
          <w:szCs w:val="18"/>
        </w:rPr>
      </w:pPr>
    </w:p>
    <w:p w14:paraId="798479DD" w14:textId="77777777" w:rsidR="00A80FF4" w:rsidRDefault="00A80FF4" w:rsidP="00104992">
      <w:pPr>
        <w:spacing w:line="276" w:lineRule="auto"/>
        <w:rPr>
          <w:sz w:val="18"/>
          <w:szCs w:val="18"/>
        </w:rPr>
      </w:pPr>
    </w:p>
    <w:p w14:paraId="6A441BF4" w14:textId="77777777" w:rsidR="00A80FF4" w:rsidRDefault="00A80FF4" w:rsidP="00104992">
      <w:pPr>
        <w:spacing w:line="276" w:lineRule="auto"/>
        <w:rPr>
          <w:sz w:val="18"/>
          <w:szCs w:val="18"/>
        </w:rPr>
      </w:pPr>
    </w:p>
    <w:p w14:paraId="51F14578" w14:textId="77777777" w:rsidR="00A80FF4" w:rsidRDefault="00A80FF4" w:rsidP="00104992">
      <w:pPr>
        <w:spacing w:line="276" w:lineRule="auto"/>
        <w:rPr>
          <w:sz w:val="18"/>
          <w:szCs w:val="18"/>
        </w:rPr>
      </w:pPr>
    </w:p>
    <w:p w14:paraId="3002E0AA" w14:textId="77777777" w:rsidR="00A80FF4" w:rsidRDefault="00A80FF4" w:rsidP="00104992">
      <w:pPr>
        <w:spacing w:line="276" w:lineRule="auto"/>
        <w:rPr>
          <w:sz w:val="18"/>
          <w:szCs w:val="18"/>
        </w:rPr>
      </w:pPr>
    </w:p>
    <w:p w14:paraId="7971ABF3" w14:textId="77777777" w:rsidR="00A80FF4" w:rsidRDefault="00A80FF4" w:rsidP="00104992">
      <w:pPr>
        <w:spacing w:line="276" w:lineRule="auto"/>
        <w:rPr>
          <w:sz w:val="18"/>
          <w:szCs w:val="18"/>
        </w:rPr>
      </w:pPr>
    </w:p>
    <w:p w14:paraId="18DE9373" w14:textId="77777777" w:rsidR="00A80FF4" w:rsidRDefault="00A80FF4" w:rsidP="00104992">
      <w:pPr>
        <w:spacing w:line="276" w:lineRule="auto"/>
        <w:rPr>
          <w:sz w:val="18"/>
          <w:szCs w:val="18"/>
        </w:rPr>
      </w:pPr>
    </w:p>
    <w:p w14:paraId="2DCB5428" w14:textId="77777777" w:rsidR="00A80FF4" w:rsidRDefault="00A80FF4" w:rsidP="00104992">
      <w:pPr>
        <w:spacing w:line="276" w:lineRule="auto"/>
        <w:rPr>
          <w:sz w:val="18"/>
          <w:szCs w:val="18"/>
        </w:rPr>
      </w:pPr>
    </w:p>
    <w:p w14:paraId="6C6850E7" w14:textId="77777777" w:rsidR="00A80FF4" w:rsidRDefault="00A80FF4" w:rsidP="00104992">
      <w:pPr>
        <w:spacing w:line="276" w:lineRule="auto"/>
        <w:rPr>
          <w:sz w:val="18"/>
          <w:szCs w:val="18"/>
        </w:rPr>
      </w:pPr>
    </w:p>
    <w:p w14:paraId="78F4ADF8" w14:textId="77777777" w:rsidR="00A80FF4" w:rsidRDefault="00A80FF4" w:rsidP="00104992">
      <w:pPr>
        <w:spacing w:line="276" w:lineRule="auto"/>
        <w:rPr>
          <w:sz w:val="18"/>
          <w:szCs w:val="18"/>
        </w:rPr>
      </w:pPr>
    </w:p>
    <w:p w14:paraId="5DC2ED44" w14:textId="77777777" w:rsidR="00A80FF4" w:rsidRDefault="00A80FF4" w:rsidP="00104992">
      <w:pPr>
        <w:spacing w:line="276" w:lineRule="auto"/>
        <w:rPr>
          <w:sz w:val="18"/>
          <w:szCs w:val="18"/>
        </w:rPr>
      </w:pPr>
    </w:p>
    <w:p w14:paraId="1A153261" w14:textId="77777777" w:rsidR="00A80FF4" w:rsidRDefault="00A80FF4" w:rsidP="00104992">
      <w:pPr>
        <w:spacing w:line="276" w:lineRule="auto"/>
        <w:rPr>
          <w:sz w:val="18"/>
          <w:szCs w:val="18"/>
        </w:rPr>
      </w:pPr>
    </w:p>
    <w:p w14:paraId="776E696F" w14:textId="0AF23B9C" w:rsidR="00BB5279" w:rsidRPr="001D0447" w:rsidRDefault="00104992" w:rsidP="00A80FF4">
      <w:pPr>
        <w:spacing w:line="276" w:lineRule="auto"/>
      </w:pPr>
      <w:r w:rsidRPr="00B70175">
        <w:rPr>
          <w:sz w:val="18"/>
          <w:szCs w:val="18"/>
        </w:rPr>
        <w:t>Zabezpieczenie finansowe: Oświetlenie przejść dla pieszych Dz. 900 rozdz. 90015 § 6050/2.94  dys. 0</w:t>
      </w:r>
      <w:r w:rsidR="00672998">
        <w:rPr>
          <w:sz w:val="18"/>
          <w:szCs w:val="18"/>
        </w:rPr>
        <w:t>3</w:t>
      </w:r>
    </w:p>
    <w:sectPr w:rsidR="00BB5279" w:rsidRPr="001D0447" w:rsidSect="00A80FF4">
      <w:footerReference w:type="default" r:id="rId9"/>
      <w:pgSz w:w="11906" w:h="16838"/>
      <w:pgMar w:top="851" w:right="991" w:bottom="1702" w:left="1134" w:header="0" w:footer="0" w:gutter="0"/>
      <w:cols w:space="708"/>
      <w:formProt w:val="0"/>
      <w:docGrid w:linePitch="60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79F57" w14:textId="77777777" w:rsidR="009603AC" w:rsidRDefault="009603AC" w:rsidP="006F09C1">
      <w:r>
        <w:separator/>
      </w:r>
    </w:p>
  </w:endnote>
  <w:endnote w:type="continuationSeparator" w:id="0">
    <w:p w14:paraId="2401D9EE" w14:textId="77777777" w:rsidR="009603AC" w:rsidRDefault="009603AC" w:rsidP="006F0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041555"/>
      <w:docPartObj>
        <w:docPartGallery w:val="Page Numbers (Bottom of Page)"/>
        <w:docPartUnique/>
      </w:docPartObj>
    </w:sdtPr>
    <w:sdtEndPr/>
    <w:sdtContent>
      <w:p w14:paraId="7C8E3C8B" w14:textId="77777777" w:rsidR="006F09C1" w:rsidRDefault="006F09C1">
        <w:pPr>
          <w:pStyle w:val="Stopka"/>
          <w:jc w:val="right"/>
        </w:pPr>
        <w:r>
          <w:fldChar w:fldCharType="begin"/>
        </w:r>
        <w:r>
          <w:instrText>PAGE   \* MERGEFORMAT</w:instrText>
        </w:r>
        <w:r>
          <w:fldChar w:fldCharType="separate"/>
        </w:r>
        <w:r w:rsidR="00871221">
          <w:rPr>
            <w:noProof/>
          </w:rPr>
          <w:t>4</w:t>
        </w:r>
        <w:r>
          <w:fldChar w:fldCharType="end"/>
        </w:r>
      </w:p>
    </w:sdtContent>
  </w:sdt>
  <w:p w14:paraId="77B59143" w14:textId="77777777" w:rsidR="006F09C1" w:rsidRDefault="006F09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3479C" w14:textId="77777777" w:rsidR="009603AC" w:rsidRDefault="009603AC" w:rsidP="006F09C1">
      <w:r>
        <w:separator/>
      </w:r>
    </w:p>
  </w:footnote>
  <w:footnote w:type="continuationSeparator" w:id="0">
    <w:p w14:paraId="20401FD4" w14:textId="77777777" w:rsidR="009603AC" w:rsidRDefault="009603AC" w:rsidP="006F09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DC8433C0"/>
    <w:lvl w:ilvl="0">
      <w:start w:val="1"/>
      <w:numFmt w:val="decimal"/>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 w15:restartNumberingAfterBreak="0">
    <w:nsid w:val="00E91E64"/>
    <w:multiLevelType w:val="hybridMultilevel"/>
    <w:tmpl w:val="1AA48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53092E"/>
    <w:multiLevelType w:val="hybridMultilevel"/>
    <w:tmpl w:val="BF70AAB0"/>
    <w:lvl w:ilvl="0" w:tplc="40CC4438">
      <w:start w:val="1"/>
      <w:numFmt w:val="lowerLetter"/>
      <w:lvlText w:val="%1)"/>
      <w:lvlJc w:val="left"/>
      <w:pPr>
        <w:ind w:left="1485" w:hanging="360"/>
      </w:pPr>
      <w:rPr>
        <w:rFonts w:hint="default"/>
        <w:b/>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3" w15:restartNumberingAfterBreak="0">
    <w:nsid w:val="096651B3"/>
    <w:multiLevelType w:val="multilevel"/>
    <w:tmpl w:val="229E5A9E"/>
    <w:lvl w:ilvl="0">
      <w:start w:val="1"/>
      <w:numFmt w:val="decimal"/>
      <w:lvlText w:val="%1."/>
      <w:lvlJc w:val="left"/>
      <w:pPr>
        <w:tabs>
          <w:tab w:val="num" w:pos="720"/>
        </w:tabs>
        <w:ind w:left="720" w:hanging="360"/>
      </w:pPr>
      <w:rPr>
        <w:rFonts w:ascii="Times New Roman" w:eastAsia="Times New Roman" w:hAnsi="Times New Roman" w:cs="Times New Roman"/>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DB46AF1"/>
    <w:multiLevelType w:val="hybridMultilevel"/>
    <w:tmpl w:val="E2545EC8"/>
    <w:lvl w:ilvl="0" w:tplc="FA94A8E6">
      <w:start w:val="7"/>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E46F6E"/>
    <w:multiLevelType w:val="hybridMultilevel"/>
    <w:tmpl w:val="5EC62E9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A967F4"/>
    <w:multiLevelType w:val="hybridMultilevel"/>
    <w:tmpl w:val="5B10D560"/>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8" w15:restartNumberingAfterBreak="0">
    <w:nsid w:val="1BC04A26"/>
    <w:multiLevelType w:val="hybridMultilevel"/>
    <w:tmpl w:val="1DEADAB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E7117CD"/>
    <w:multiLevelType w:val="hybridMultilevel"/>
    <w:tmpl w:val="77F80B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2806B2"/>
    <w:multiLevelType w:val="hybridMultilevel"/>
    <w:tmpl w:val="DA765E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AC6C86"/>
    <w:multiLevelType w:val="multilevel"/>
    <w:tmpl w:val="43BA8BD0"/>
    <w:lvl w:ilvl="0">
      <w:start w:val="5"/>
      <w:numFmt w:val="decimal"/>
      <w:lvlText w:val="%1"/>
      <w:lvlJc w:val="left"/>
      <w:pPr>
        <w:tabs>
          <w:tab w:val="num" w:pos="360"/>
        </w:tabs>
        <w:ind w:left="360" w:hanging="360"/>
      </w:pPr>
      <w:rPr>
        <w:color w:val="000000"/>
      </w:rPr>
    </w:lvl>
    <w:lvl w:ilvl="1">
      <w:start w:val="1"/>
      <w:numFmt w:val="decimal"/>
      <w:lvlText w:val="%2)"/>
      <w:lvlJc w:val="left"/>
      <w:pPr>
        <w:tabs>
          <w:tab w:val="num" w:pos="644"/>
        </w:tabs>
        <w:ind w:left="644" w:hanging="360"/>
      </w:pPr>
      <w:rPr>
        <w:rFonts w:ascii="Times New Roman" w:eastAsia="Times New Roman" w:hAnsi="Times New Roman" w:cs="Times New Roman"/>
        <w:color w:val="000000"/>
      </w:rPr>
    </w:lvl>
    <w:lvl w:ilvl="2">
      <w:start w:val="1"/>
      <w:numFmt w:val="decimal"/>
      <w:lvlText w:val="%1.%2.%3"/>
      <w:lvlJc w:val="left"/>
      <w:pPr>
        <w:tabs>
          <w:tab w:val="num" w:pos="1288"/>
        </w:tabs>
        <w:ind w:left="1288" w:hanging="720"/>
      </w:pPr>
      <w:rPr>
        <w:color w:val="000000"/>
      </w:rPr>
    </w:lvl>
    <w:lvl w:ilvl="3">
      <w:start w:val="1"/>
      <w:numFmt w:val="decimal"/>
      <w:lvlText w:val="%1.%2.%3.%4"/>
      <w:lvlJc w:val="left"/>
      <w:pPr>
        <w:tabs>
          <w:tab w:val="num" w:pos="1572"/>
        </w:tabs>
        <w:ind w:left="1572" w:hanging="720"/>
      </w:pPr>
      <w:rPr>
        <w:color w:val="000000"/>
      </w:rPr>
    </w:lvl>
    <w:lvl w:ilvl="4">
      <w:start w:val="1"/>
      <w:numFmt w:val="decimal"/>
      <w:lvlText w:val="%1.%2.%3.%4.%5"/>
      <w:lvlJc w:val="left"/>
      <w:pPr>
        <w:tabs>
          <w:tab w:val="num" w:pos="2216"/>
        </w:tabs>
        <w:ind w:left="2216" w:hanging="1080"/>
      </w:pPr>
      <w:rPr>
        <w:color w:val="000000"/>
      </w:rPr>
    </w:lvl>
    <w:lvl w:ilvl="5">
      <w:start w:val="1"/>
      <w:numFmt w:val="decimal"/>
      <w:lvlText w:val="%1.%2.%3.%4.%5.%6"/>
      <w:lvlJc w:val="left"/>
      <w:pPr>
        <w:tabs>
          <w:tab w:val="num" w:pos="2500"/>
        </w:tabs>
        <w:ind w:left="2500" w:hanging="1080"/>
      </w:pPr>
      <w:rPr>
        <w:color w:val="000000"/>
      </w:rPr>
    </w:lvl>
    <w:lvl w:ilvl="6">
      <w:start w:val="1"/>
      <w:numFmt w:val="decimal"/>
      <w:lvlText w:val="%1.%2.%3.%4.%5.%6.%7"/>
      <w:lvlJc w:val="left"/>
      <w:pPr>
        <w:tabs>
          <w:tab w:val="num" w:pos="3144"/>
        </w:tabs>
        <w:ind w:left="3144" w:hanging="1440"/>
      </w:pPr>
      <w:rPr>
        <w:color w:val="000000"/>
      </w:rPr>
    </w:lvl>
    <w:lvl w:ilvl="7">
      <w:start w:val="1"/>
      <w:numFmt w:val="decimal"/>
      <w:lvlText w:val="%1.%2.%3.%4.%5.%6.%7.%8"/>
      <w:lvlJc w:val="left"/>
      <w:pPr>
        <w:tabs>
          <w:tab w:val="num" w:pos="3428"/>
        </w:tabs>
        <w:ind w:left="3428" w:hanging="1440"/>
      </w:pPr>
      <w:rPr>
        <w:color w:val="000000"/>
      </w:rPr>
    </w:lvl>
    <w:lvl w:ilvl="8">
      <w:start w:val="1"/>
      <w:numFmt w:val="decimal"/>
      <w:lvlText w:val="%1.%2.%3.%4.%5.%6.%7.%8.%9"/>
      <w:lvlJc w:val="left"/>
      <w:pPr>
        <w:tabs>
          <w:tab w:val="num" w:pos="4072"/>
        </w:tabs>
        <w:ind w:left="4072" w:hanging="1800"/>
      </w:pPr>
      <w:rPr>
        <w:color w:val="000000"/>
      </w:rPr>
    </w:lvl>
  </w:abstractNum>
  <w:abstractNum w:abstractNumId="12" w15:restartNumberingAfterBreak="0">
    <w:nsid w:val="2DE60B66"/>
    <w:multiLevelType w:val="hybridMultilevel"/>
    <w:tmpl w:val="FF90EF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922CDF"/>
    <w:multiLevelType w:val="hybridMultilevel"/>
    <w:tmpl w:val="6C9298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20A55EC"/>
    <w:multiLevelType w:val="hybridMultilevel"/>
    <w:tmpl w:val="C41C0620"/>
    <w:lvl w:ilvl="0" w:tplc="59522E62">
      <w:start w:val="1"/>
      <w:numFmt w:val="decimal"/>
      <w:lvlText w:val="%1."/>
      <w:lvlJc w:val="left"/>
      <w:pPr>
        <w:ind w:left="720" w:hanging="360"/>
      </w:pPr>
      <w:rPr>
        <w:rFonts w:ascii="Times New Roman" w:hAnsi="Times New Roman" w:cs="Times New Roman"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3E57F7"/>
    <w:multiLevelType w:val="multilevel"/>
    <w:tmpl w:val="EBE0805A"/>
    <w:lvl w:ilvl="0">
      <w:start w:val="1"/>
      <w:numFmt w:val="decimal"/>
      <w:lvlText w:val="%1)"/>
      <w:lvlJc w:val="left"/>
      <w:pPr>
        <w:tabs>
          <w:tab w:val="num" w:pos="720"/>
        </w:tabs>
        <w:ind w:left="720" w:hanging="360"/>
      </w:pPr>
      <w:rPr>
        <w:rFonts w:ascii="Times New Roman" w:hAnsi="Times New Roman" w:cs="Times New Roman"/>
        <w:b w:val="0"/>
        <w:bCs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58A2BB5"/>
    <w:multiLevelType w:val="hybridMultilevel"/>
    <w:tmpl w:val="075CA64A"/>
    <w:lvl w:ilvl="0" w:tplc="E040903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31454"/>
    <w:multiLevelType w:val="hybridMultilevel"/>
    <w:tmpl w:val="05D4181C"/>
    <w:lvl w:ilvl="0" w:tplc="710092EA">
      <w:start w:val="1"/>
      <w:numFmt w:val="decimal"/>
      <w:lvlText w:val="%1."/>
      <w:lvlJc w:val="left"/>
      <w:pPr>
        <w:ind w:left="4897"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18" w15:restartNumberingAfterBreak="0">
    <w:nsid w:val="37D768E9"/>
    <w:multiLevelType w:val="hybridMultilevel"/>
    <w:tmpl w:val="F4E46EFE"/>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9" w15:restartNumberingAfterBreak="0">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6A221B"/>
    <w:multiLevelType w:val="multilevel"/>
    <w:tmpl w:val="3E407110"/>
    <w:lvl w:ilvl="0">
      <w:start w:val="2"/>
      <w:numFmt w:val="decimal"/>
      <w:lvlText w:val="%1."/>
      <w:lvlJc w:val="left"/>
      <w:pPr>
        <w:ind w:left="720" w:hanging="360"/>
      </w:pPr>
      <w:rPr>
        <w:rFonts w:ascii="Times New Roman" w:hAnsi="Times New Roman" w:hint="default"/>
        <w:b w:val="0"/>
        <w:b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22" w15:restartNumberingAfterBreak="0">
    <w:nsid w:val="402929B4"/>
    <w:multiLevelType w:val="multilevel"/>
    <w:tmpl w:val="4404A210"/>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41DD079F"/>
    <w:multiLevelType w:val="hybridMultilevel"/>
    <w:tmpl w:val="3920F79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7F130E8"/>
    <w:multiLevelType w:val="multilevel"/>
    <w:tmpl w:val="DD8E11D2"/>
    <w:lvl w:ilvl="0">
      <w:start w:val="1"/>
      <w:numFmt w:val="decimal"/>
      <w:lvlText w:val="%1)"/>
      <w:lvlJc w:val="left"/>
      <w:pPr>
        <w:ind w:left="1684" w:hanging="360"/>
      </w:pPr>
      <w:rPr>
        <w:rFonts w:ascii="Times New Roman" w:hAnsi="Times New Roman"/>
        <w:b w:val="0"/>
        <w:bCs w:val="0"/>
        <w:sz w:val="22"/>
      </w:rPr>
    </w:lvl>
    <w:lvl w:ilvl="1">
      <w:start w:val="1"/>
      <w:numFmt w:val="lowerLetter"/>
      <w:lvlText w:val="%2."/>
      <w:lvlJc w:val="left"/>
      <w:pPr>
        <w:ind w:left="2404" w:hanging="360"/>
      </w:pPr>
    </w:lvl>
    <w:lvl w:ilvl="2">
      <w:start w:val="1"/>
      <w:numFmt w:val="lowerRoman"/>
      <w:lvlText w:val="%3."/>
      <w:lvlJc w:val="right"/>
      <w:pPr>
        <w:ind w:left="3124" w:hanging="180"/>
      </w:pPr>
    </w:lvl>
    <w:lvl w:ilvl="3">
      <w:start w:val="1"/>
      <w:numFmt w:val="decimal"/>
      <w:lvlText w:val="%4."/>
      <w:lvlJc w:val="left"/>
      <w:pPr>
        <w:ind w:left="3844" w:hanging="360"/>
      </w:pPr>
    </w:lvl>
    <w:lvl w:ilvl="4">
      <w:start w:val="1"/>
      <w:numFmt w:val="lowerLetter"/>
      <w:lvlText w:val="%5."/>
      <w:lvlJc w:val="left"/>
      <w:pPr>
        <w:ind w:left="4564" w:hanging="360"/>
      </w:pPr>
    </w:lvl>
    <w:lvl w:ilvl="5">
      <w:start w:val="1"/>
      <w:numFmt w:val="lowerRoman"/>
      <w:lvlText w:val="%6."/>
      <w:lvlJc w:val="right"/>
      <w:pPr>
        <w:ind w:left="5284" w:hanging="180"/>
      </w:pPr>
    </w:lvl>
    <w:lvl w:ilvl="6">
      <w:start w:val="1"/>
      <w:numFmt w:val="decimal"/>
      <w:lvlText w:val="%7."/>
      <w:lvlJc w:val="left"/>
      <w:pPr>
        <w:ind w:left="6004" w:hanging="360"/>
      </w:pPr>
    </w:lvl>
    <w:lvl w:ilvl="7">
      <w:start w:val="1"/>
      <w:numFmt w:val="lowerLetter"/>
      <w:lvlText w:val="%8."/>
      <w:lvlJc w:val="left"/>
      <w:pPr>
        <w:ind w:left="6724" w:hanging="360"/>
      </w:pPr>
    </w:lvl>
    <w:lvl w:ilvl="8">
      <w:start w:val="1"/>
      <w:numFmt w:val="lowerRoman"/>
      <w:lvlText w:val="%9."/>
      <w:lvlJc w:val="right"/>
      <w:pPr>
        <w:ind w:left="7444" w:hanging="180"/>
      </w:pPr>
    </w:lvl>
  </w:abstractNum>
  <w:abstractNum w:abstractNumId="25" w15:restartNumberingAfterBreak="0">
    <w:nsid w:val="4842424E"/>
    <w:multiLevelType w:val="hybridMultilevel"/>
    <w:tmpl w:val="B95A2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6A1AF6"/>
    <w:multiLevelType w:val="singleLevel"/>
    <w:tmpl w:val="05AE5B3C"/>
    <w:lvl w:ilvl="0">
      <w:start w:val="1"/>
      <w:numFmt w:val="decimal"/>
      <w:lvlText w:val="%1)"/>
      <w:lvlJc w:val="left"/>
      <w:pPr>
        <w:tabs>
          <w:tab w:val="num" w:pos="720"/>
        </w:tabs>
        <w:ind w:left="720" w:hanging="360"/>
      </w:pPr>
      <w:rPr>
        <w:rFonts w:hint="default"/>
        <w:b w:val="0"/>
      </w:rPr>
    </w:lvl>
  </w:abstractNum>
  <w:abstractNum w:abstractNumId="27" w15:restartNumberingAfterBreak="0">
    <w:nsid w:val="4C0B0F6D"/>
    <w:multiLevelType w:val="hybridMultilevel"/>
    <w:tmpl w:val="DE3A0640"/>
    <w:lvl w:ilvl="0" w:tplc="440253D2">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8" w15:restartNumberingAfterBreak="0">
    <w:nsid w:val="4D242F10"/>
    <w:multiLevelType w:val="hybridMultilevel"/>
    <w:tmpl w:val="2260FE5A"/>
    <w:lvl w:ilvl="0" w:tplc="88AE20B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6A7F64"/>
    <w:multiLevelType w:val="multilevel"/>
    <w:tmpl w:val="F2A4447C"/>
    <w:lvl w:ilvl="0">
      <w:start w:val="1"/>
      <w:numFmt w:val="decimal"/>
      <w:lvlText w:val="%1."/>
      <w:lvlJc w:val="left"/>
      <w:pPr>
        <w:ind w:left="1146"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04B1BC8"/>
    <w:multiLevelType w:val="multilevel"/>
    <w:tmpl w:val="D3B43E4E"/>
    <w:lvl w:ilvl="0">
      <w:start w:val="1"/>
      <w:numFmt w:val="decimal"/>
      <w:lvlText w:val="%1)"/>
      <w:lvlJc w:val="left"/>
      <w:pPr>
        <w:tabs>
          <w:tab w:val="num" w:pos="862"/>
        </w:tabs>
        <w:ind w:left="862" w:hanging="360"/>
      </w:pPr>
      <w:rPr>
        <w:rFonts w:ascii="Times New Roman" w:hAnsi="Times New Roman" w:cs="Times New Roman"/>
        <w:b w:val="0"/>
        <w:bCs w:val="0"/>
        <w:sz w:val="24"/>
      </w:rPr>
    </w:lvl>
    <w:lvl w:ilvl="1">
      <w:start w:val="1"/>
      <w:numFmt w:val="decimal"/>
      <w:lvlText w:val="%2."/>
      <w:lvlJc w:val="left"/>
      <w:pPr>
        <w:tabs>
          <w:tab w:val="num" w:pos="1582"/>
        </w:tabs>
        <w:ind w:left="1582" w:hanging="360"/>
      </w:pPr>
      <w:rPr>
        <w:rFonts w:cs="Times New Roman"/>
        <w:b w:val="0"/>
        <w:bCs w:val="0"/>
        <w:sz w:val="22"/>
        <w:szCs w:val="24"/>
      </w:rPr>
    </w:lvl>
    <w:lvl w:ilvl="2">
      <w:start w:val="1"/>
      <w:numFmt w:val="decimal"/>
      <w:lvlText w:val="%3."/>
      <w:lvlJc w:val="left"/>
      <w:pPr>
        <w:tabs>
          <w:tab w:val="num" w:pos="2122"/>
        </w:tabs>
        <w:ind w:left="2009" w:firstLine="0"/>
      </w:pPr>
      <w:rPr>
        <w:rFonts w:cs="Times New Roman"/>
        <w:b/>
        <w:bCs w:val="0"/>
        <w:sz w:val="22"/>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start w:val="1"/>
      <w:numFmt w:val="lowerRoman"/>
      <w:lvlText w:val="%6."/>
      <w:lvlJc w:val="right"/>
      <w:pPr>
        <w:tabs>
          <w:tab w:val="num" w:pos="4462"/>
        </w:tabs>
        <w:ind w:left="4462" w:hanging="180"/>
      </w:pPr>
      <w:rPr>
        <w:rFonts w:cs="Times New Roman"/>
      </w:rPr>
    </w:lvl>
    <w:lvl w:ilvl="6">
      <w:start w:val="1"/>
      <w:numFmt w:val="decimal"/>
      <w:lvlText w:val="%7."/>
      <w:lvlJc w:val="left"/>
      <w:pPr>
        <w:tabs>
          <w:tab w:val="num" w:pos="5182"/>
        </w:tabs>
        <w:ind w:left="5182" w:hanging="360"/>
      </w:pPr>
      <w:rPr>
        <w:rFonts w:cs="Times New Roman"/>
      </w:rPr>
    </w:lvl>
    <w:lvl w:ilvl="7">
      <w:start w:val="1"/>
      <w:numFmt w:val="lowerLetter"/>
      <w:lvlText w:val="%8."/>
      <w:lvlJc w:val="left"/>
      <w:pPr>
        <w:tabs>
          <w:tab w:val="num" w:pos="5902"/>
        </w:tabs>
        <w:ind w:left="5902" w:hanging="360"/>
      </w:pPr>
      <w:rPr>
        <w:rFonts w:cs="Times New Roman"/>
      </w:rPr>
    </w:lvl>
    <w:lvl w:ilvl="8">
      <w:start w:val="1"/>
      <w:numFmt w:val="lowerRoman"/>
      <w:lvlText w:val="%9."/>
      <w:lvlJc w:val="right"/>
      <w:pPr>
        <w:tabs>
          <w:tab w:val="num" w:pos="6622"/>
        </w:tabs>
        <w:ind w:left="6622" w:hanging="180"/>
      </w:pPr>
      <w:rPr>
        <w:rFonts w:cs="Times New Roman"/>
      </w:rPr>
    </w:lvl>
  </w:abstractNum>
  <w:abstractNum w:abstractNumId="31" w15:restartNumberingAfterBreak="0">
    <w:nsid w:val="5A0F2D2C"/>
    <w:multiLevelType w:val="multilevel"/>
    <w:tmpl w:val="119E4988"/>
    <w:lvl w:ilvl="0">
      <w:start w:val="2"/>
      <w:numFmt w:val="decimal"/>
      <w:lvlText w:val="%1."/>
      <w:lvlJc w:val="left"/>
      <w:pPr>
        <w:ind w:left="720" w:hanging="360"/>
      </w:pPr>
      <w:rPr>
        <w:rFonts w:ascii="Times New Roman" w:hAnsi="Times New Roman" w:hint="default"/>
        <w:b w:val="0"/>
        <w:bCs w:val="0"/>
        <w:sz w:val="22"/>
        <w:szCs w:val="22"/>
      </w:rPr>
    </w:lvl>
    <w:lvl w:ilvl="1">
      <w:start w:val="1"/>
      <w:numFmt w:val="decimal"/>
      <w:lvlText w:val="%2)"/>
      <w:lvlJc w:val="left"/>
      <w:pPr>
        <w:ind w:left="1440" w:hanging="360"/>
      </w:pPr>
      <w:rPr>
        <w:rFonts w:hint="default"/>
        <w:b w:val="0"/>
        <w:bCs w:val="0"/>
        <w:sz w:val="22"/>
        <w:szCs w:val="22"/>
      </w:rPr>
    </w:lvl>
    <w:lvl w:ilvl="2">
      <w:start w:val="1"/>
      <w:numFmt w:val="decimal"/>
      <w:lvlText w:val="%3)"/>
      <w:lvlJc w:val="left"/>
      <w:pPr>
        <w:ind w:left="2340" w:hanging="360"/>
      </w:pPr>
      <w:rPr>
        <w:rFonts w:cs="Times New Roman" w:hint="default"/>
        <w:b/>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A2200B2"/>
    <w:multiLevelType w:val="hybridMultilevel"/>
    <w:tmpl w:val="4FF033FC"/>
    <w:lvl w:ilvl="0" w:tplc="A45A87C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3D196B"/>
    <w:multiLevelType w:val="hybridMultilevel"/>
    <w:tmpl w:val="CDA847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B97699"/>
    <w:multiLevelType w:val="hybridMultilevel"/>
    <w:tmpl w:val="C706E5C6"/>
    <w:lvl w:ilvl="0" w:tplc="2A90577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A53DA1"/>
    <w:multiLevelType w:val="hybridMultilevel"/>
    <w:tmpl w:val="2BC2209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3244E8"/>
    <w:multiLevelType w:val="hybridMultilevel"/>
    <w:tmpl w:val="9842B85C"/>
    <w:lvl w:ilvl="0" w:tplc="1CAAF4EC">
      <w:start w:val="1"/>
      <w:numFmt w:val="decimal"/>
      <w:lvlText w:val="%1)"/>
      <w:lvlJc w:val="left"/>
      <w:pPr>
        <w:tabs>
          <w:tab w:val="num" w:pos="780"/>
        </w:tabs>
        <w:ind w:left="780" w:hanging="360"/>
      </w:pPr>
      <w:rPr>
        <w:rFonts w:hint="default"/>
        <w:b w:val="0"/>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37"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38" w15:restartNumberingAfterBreak="0">
    <w:nsid w:val="772345F0"/>
    <w:multiLevelType w:val="hybridMultilevel"/>
    <w:tmpl w:val="7D1E4B02"/>
    <w:lvl w:ilvl="0" w:tplc="E67E023E">
      <w:start w:val="3"/>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D36325"/>
    <w:multiLevelType w:val="hybridMultilevel"/>
    <w:tmpl w:val="B23ACBFE"/>
    <w:lvl w:ilvl="0" w:tplc="6D6C6816">
      <w:start w:val="5"/>
      <w:numFmt w:val="decimal"/>
      <w:lvlText w:val="%1."/>
      <w:lvlJc w:val="left"/>
      <w:pPr>
        <w:ind w:left="720" w:hanging="360"/>
      </w:pPr>
      <w:rPr>
        <w:rFonts w:ascii="Times New Roman" w:hAnsi="Times New Roman" w:cs="Times New Roman"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DF1D2A"/>
    <w:multiLevelType w:val="hybridMultilevel"/>
    <w:tmpl w:val="00C26FF8"/>
    <w:lvl w:ilvl="0" w:tplc="0415000F">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246D1A"/>
    <w:multiLevelType w:val="multilevel"/>
    <w:tmpl w:val="A836D2DA"/>
    <w:lvl w:ilvl="0">
      <w:start w:val="1"/>
      <w:numFmt w:val="decimal"/>
      <w:lvlText w:val="%1."/>
      <w:lvlJc w:val="left"/>
      <w:pPr>
        <w:tabs>
          <w:tab w:val="num" w:pos="480"/>
        </w:tabs>
        <w:ind w:left="480" w:hanging="360"/>
      </w:pPr>
      <w:rPr>
        <w:rFonts w:ascii="Times New Roman" w:eastAsia="Times New Roman" w:hAnsi="Times New Roman" w:cs="Times New Roman"/>
        <w:b w:val="0"/>
        <w:bCs/>
        <w:sz w:val="24"/>
      </w:rPr>
    </w:lvl>
    <w:lvl w:ilvl="1">
      <w:start w:val="1"/>
      <w:numFmt w:val="decimal"/>
      <w:lvlText w:val="%2)"/>
      <w:lvlJc w:val="left"/>
      <w:pPr>
        <w:tabs>
          <w:tab w:val="num" w:pos="1440"/>
        </w:tabs>
        <w:ind w:left="1440" w:hanging="360"/>
      </w:pPr>
      <w:rPr>
        <w:rFonts w:ascii="Times New Roman" w:eastAsia="Times New Roman" w:hAnsi="Times New Roman" w:cs="Times New Roman"/>
        <w:b w:val="0"/>
        <w:bCs w:val="0"/>
        <w:sz w:val="22"/>
        <w:szCs w:val="22"/>
      </w:rPr>
    </w:lvl>
    <w:lvl w:ilvl="2">
      <w:start w:val="1"/>
      <w:numFmt w:val="lowerLetter"/>
      <w:lvlText w:val="%3)"/>
      <w:lvlJc w:val="left"/>
      <w:pPr>
        <w:tabs>
          <w:tab w:val="num" w:pos="2340"/>
        </w:tabs>
        <w:ind w:left="2340" w:hanging="360"/>
      </w:pPr>
      <w:rPr>
        <w:rFonts w:ascii="Times New Roman" w:eastAsia="Times New Roman" w:hAnsi="Times New Roman" w:cs="Times New Roman"/>
        <w:b w:val="0"/>
        <w:bCs w:val="0"/>
        <w:sz w:val="24"/>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E572BC9"/>
    <w:multiLevelType w:val="hybridMultilevel"/>
    <w:tmpl w:val="063204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3"/>
  </w:num>
  <w:num w:numId="3">
    <w:abstractNumId w:val="41"/>
  </w:num>
  <w:num w:numId="4">
    <w:abstractNumId w:val="30"/>
  </w:num>
  <w:num w:numId="5">
    <w:abstractNumId w:val="22"/>
  </w:num>
  <w:num w:numId="6">
    <w:abstractNumId w:val="15"/>
  </w:num>
  <w:num w:numId="7">
    <w:abstractNumId w:val="31"/>
  </w:num>
  <w:num w:numId="8">
    <w:abstractNumId w:val="29"/>
  </w:num>
  <w:num w:numId="9">
    <w:abstractNumId w:val="24"/>
  </w:num>
  <w:num w:numId="10">
    <w:abstractNumId w:val="2"/>
  </w:num>
  <w:num w:numId="11">
    <w:abstractNumId w:val="40"/>
  </w:num>
  <w:num w:numId="12">
    <w:abstractNumId w:val="34"/>
  </w:num>
  <w:num w:numId="13">
    <w:abstractNumId w:val="5"/>
  </w:num>
  <w:num w:numId="14">
    <w:abstractNumId w:val="7"/>
  </w:num>
  <w:num w:numId="15">
    <w:abstractNumId w:val="14"/>
  </w:num>
  <w:num w:numId="16">
    <w:abstractNumId w:val="39"/>
  </w:num>
  <w:num w:numId="17">
    <w:abstractNumId w:val="33"/>
  </w:num>
  <w:num w:numId="18">
    <w:abstractNumId w:val="13"/>
  </w:num>
  <w:num w:numId="19">
    <w:abstractNumId w:val="8"/>
  </w:num>
  <w:num w:numId="20">
    <w:abstractNumId w:val="26"/>
  </w:num>
  <w:num w:numId="21">
    <w:abstractNumId w:val="36"/>
  </w:num>
  <w:num w:numId="22">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28"/>
  </w:num>
  <w:num w:numId="25">
    <w:abstractNumId w:val="32"/>
  </w:num>
  <w:num w:numId="26">
    <w:abstractNumId w:val="25"/>
  </w:num>
  <w:num w:numId="27">
    <w:abstractNumId w:val="16"/>
  </w:num>
  <w:num w:numId="28">
    <w:abstractNumId w:val="23"/>
  </w:num>
  <w:num w:numId="29">
    <w:abstractNumId w:val="4"/>
  </w:num>
  <w:num w:numId="30">
    <w:abstractNumId w:val="27"/>
  </w:num>
  <w:num w:numId="31">
    <w:abstractNumId w:val="0"/>
  </w:num>
  <w:num w:numId="32">
    <w:abstractNumId w:val="35"/>
  </w:num>
  <w:num w:numId="33">
    <w:abstractNumId w:val="18"/>
  </w:num>
  <w:num w:numId="34">
    <w:abstractNumId w:val="12"/>
  </w:num>
  <w:num w:numId="35">
    <w:abstractNumId w:val="9"/>
  </w:num>
  <w:num w:numId="36">
    <w:abstractNumId w:val="42"/>
  </w:num>
  <w:num w:numId="37">
    <w:abstractNumId w:val="1"/>
  </w:num>
  <w:num w:numId="38">
    <w:abstractNumId w:val="6"/>
  </w:num>
  <w:num w:numId="39">
    <w:abstractNumId w:val="19"/>
  </w:num>
  <w:num w:numId="40">
    <w:abstractNumId w:val="38"/>
  </w:num>
  <w:num w:numId="41">
    <w:abstractNumId w:val="37"/>
  </w:num>
  <w:num w:numId="42">
    <w:abstractNumId w:val="17"/>
  </w:num>
  <w:num w:numId="43">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279"/>
    <w:rsid w:val="00012841"/>
    <w:rsid w:val="000214B2"/>
    <w:rsid w:val="00056475"/>
    <w:rsid w:val="000770B9"/>
    <w:rsid w:val="000975F7"/>
    <w:rsid w:val="000A52E0"/>
    <w:rsid w:val="000B4488"/>
    <w:rsid w:val="000C7117"/>
    <w:rsid w:val="000E2552"/>
    <w:rsid w:val="00101682"/>
    <w:rsid w:val="00104992"/>
    <w:rsid w:val="00110B6A"/>
    <w:rsid w:val="00121755"/>
    <w:rsid w:val="00124BBD"/>
    <w:rsid w:val="00160693"/>
    <w:rsid w:val="0018733F"/>
    <w:rsid w:val="00191A6D"/>
    <w:rsid w:val="001B2160"/>
    <w:rsid w:val="001B28B5"/>
    <w:rsid w:val="001D0447"/>
    <w:rsid w:val="00200344"/>
    <w:rsid w:val="002009B5"/>
    <w:rsid w:val="00212E3E"/>
    <w:rsid w:val="0026041E"/>
    <w:rsid w:val="0026085C"/>
    <w:rsid w:val="00265D91"/>
    <w:rsid w:val="002A59AF"/>
    <w:rsid w:val="002C5984"/>
    <w:rsid w:val="002F4697"/>
    <w:rsid w:val="00326B91"/>
    <w:rsid w:val="00367349"/>
    <w:rsid w:val="0037402D"/>
    <w:rsid w:val="00383D6F"/>
    <w:rsid w:val="003E5750"/>
    <w:rsid w:val="003F0AB6"/>
    <w:rsid w:val="00411462"/>
    <w:rsid w:val="00427E21"/>
    <w:rsid w:val="004579FC"/>
    <w:rsid w:val="004B4F5F"/>
    <w:rsid w:val="004C4A56"/>
    <w:rsid w:val="004D20C4"/>
    <w:rsid w:val="004F3841"/>
    <w:rsid w:val="00500696"/>
    <w:rsid w:val="0050339F"/>
    <w:rsid w:val="0054202E"/>
    <w:rsid w:val="00560B6A"/>
    <w:rsid w:val="005964BC"/>
    <w:rsid w:val="005A5782"/>
    <w:rsid w:val="005A6C4F"/>
    <w:rsid w:val="0061481E"/>
    <w:rsid w:val="00630240"/>
    <w:rsid w:val="00672998"/>
    <w:rsid w:val="0067403E"/>
    <w:rsid w:val="006919BE"/>
    <w:rsid w:val="00691B12"/>
    <w:rsid w:val="006D627D"/>
    <w:rsid w:val="006F09C1"/>
    <w:rsid w:val="00711495"/>
    <w:rsid w:val="00741829"/>
    <w:rsid w:val="007B2862"/>
    <w:rsid w:val="007F101E"/>
    <w:rsid w:val="007F6D16"/>
    <w:rsid w:val="008010EA"/>
    <w:rsid w:val="00842473"/>
    <w:rsid w:val="00866D1F"/>
    <w:rsid w:val="00871221"/>
    <w:rsid w:val="00886B78"/>
    <w:rsid w:val="008C54F6"/>
    <w:rsid w:val="008C578D"/>
    <w:rsid w:val="00905747"/>
    <w:rsid w:val="009603AC"/>
    <w:rsid w:val="00961A9E"/>
    <w:rsid w:val="00963A18"/>
    <w:rsid w:val="009647D2"/>
    <w:rsid w:val="009D2482"/>
    <w:rsid w:val="00A30B4D"/>
    <w:rsid w:val="00A6599C"/>
    <w:rsid w:val="00A70DC4"/>
    <w:rsid w:val="00A80FF4"/>
    <w:rsid w:val="00A951D0"/>
    <w:rsid w:val="00AA2704"/>
    <w:rsid w:val="00AC5494"/>
    <w:rsid w:val="00AD7E82"/>
    <w:rsid w:val="00B16643"/>
    <w:rsid w:val="00B17D94"/>
    <w:rsid w:val="00B31C01"/>
    <w:rsid w:val="00B34267"/>
    <w:rsid w:val="00B36E70"/>
    <w:rsid w:val="00B46A51"/>
    <w:rsid w:val="00B70175"/>
    <w:rsid w:val="00B8473D"/>
    <w:rsid w:val="00BB1FE6"/>
    <w:rsid w:val="00BB449B"/>
    <w:rsid w:val="00BB5279"/>
    <w:rsid w:val="00BD38F8"/>
    <w:rsid w:val="00C261CE"/>
    <w:rsid w:val="00C400D7"/>
    <w:rsid w:val="00C8400B"/>
    <w:rsid w:val="00C9109D"/>
    <w:rsid w:val="00CC4F30"/>
    <w:rsid w:val="00CF13DF"/>
    <w:rsid w:val="00D109C2"/>
    <w:rsid w:val="00D146C9"/>
    <w:rsid w:val="00D14895"/>
    <w:rsid w:val="00D37436"/>
    <w:rsid w:val="00D50C52"/>
    <w:rsid w:val="00D84013"/>
    <w:rsid w:val="00DE5A94"/>
    <w:rsid w:val="00DF2CA6"/>
    <w:rsid w:val="00DF750D"/>
    <w:rsid w:val="00E0338E"/>
    <w:rsid w:val="00E20A2E"/>
    <w:rsid w:val="00E700B6"/>
    <w:rsid w:val="00E8188C"/>
    <w:rsid w:val="00E97ACB"/>
    <w:rsid w:val="00EF6224"/>
    <w:rsid w:val="00EF6A85"/>
    <w:rsid w:val="00F054C3"/>
    <w:rsid w:val="00F201D8"/>
    <w:rsid w:val="00FF67F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9F1EA"/>
  <w15:docId w15:val="{68868676-CA88-4F34-9340-F1495289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qFormat="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5EBF"/>
    <w:pPr>
      <w:suppressAutoHyphens/>
    </w:pPr>
    <w:rPr>
      <w:color w:val="00000A"/>
      <w:sz w:val="24"/>
      <w:szCs w:val="24"/>
      <w:lang w:eastAsia="ar-SA"/>
    </w:rPr>
  </w:style>
  <w:style w:type="paragraph" w:styleId="Nagwek2">
    <w:name w:val="heading 2"/>
    <w:basedOn w:val="Normalny"/>
    <w:link w:val="Nagwek2Znak"/>
    <w:uiPriority w:val="99"/>
    <w:qFormat/>
    <w:rsid w:val="00965EBF"/>
    <w:pPr>
      <w:keepNext/>
      <w:tabs>
        <w:tab w:val="left" w:pos="0"/>
      </w:tabs>
      <w:ind w:left="576" w:hanging="576"/>
      <w:jc w:val="center"/>
      <w:outlineLvl w:val="1"/>
    </w:pPr>
    <w:rPr>
      <w:b/>
      <w:bCs/>
      <w:sz w:val="28"/>
    </w:rPr>
  </w:style>
  <w:style w:type="paragraph" w:styleId="Nagwek3">
    <w:name w:val="heading 3"/>
    <w:basedOn w:val="Normalny"/>
    <w:next w:val="Normalny"/>
    <w:link w:val="Nagwek3Znak"/>
    <w:unhideWhenUsed/>
    <w:qFormat/>
    <w:locked/>
    <w:rsid w:val="005964BC"/>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qFormat/>
    <w:locked/>
    <w:rsid w:val="004627BF"/>
    <w:rPr>
      <w:rFonts w:ascii="Cambria" w:hAnsi="Cambria" w:cs="Times New Roman"/>
      <w:b/>
      <w:bCs/>
      <w:i/>
      <w:iCs/>
      <w:sz w:val="28"/>
      <w:szCs w:val="28"/>
      <w:lang w:eastAsia="ar-SA" w:bidi="ar-SA"/>
    </w:rPr>
  </w:style>
  <w:style w:type="character" w:customStyle="1" w:styleId="WW8Num1z0">
    <w:name w:val="WW8Num1z0"/>
    <w:uiPriority w:val="99"/>
    <w:qFormat/>
    <w:rsid w:val="00965EBF"/>
    <w:rPr>
      <w:rFonts w:ascii="Times New Roman" w:hAnsi="Times New Roman"/>
      <w:b/>
      <w:color w:val="00000A"/>
      <w:sz w:val="24"/>
    </w:rPr>
  </w:style>
  <w:style w:type="character" w:customStyle="1" w:styleId="WW8Num1z1">
    <w:name w:val="WW8Num1z1"/>
    <w:uiPriority w:val="99"/>
    <w:qFormat/>
    <w:rsid w:val="00965EBF"/>
  </w:style>
  <w:style w:type="character" w:customStyle="1" w:styleId="WW8Num1z2">
    <w:name w:val="WW8Num1z2"/>
    <w:uiPriority w:val="99"/>
    <w:qFormat/>
    <w:rsid w:val="00965EBF"/>
  </w:style>
  <w:style w:type="character" w:customStyle="1" w:styleId="WW8Num1z3">
    <w:name w:val="WW8Num1z3"/>
    <w:uiPriority w:val="99"/>
    <w:qFormat/>
    <w:rsid w:val="00965EBF"/>
  </w:style>
  <w:style w:type="character" w:customStyle="1" w:styleId="WW8Num1z4">
    <w:name w:val="WW8Num1z4"/>
    <w:uiPriority w:val="99"/>
    <w:qFormat/>
    <w:rsid w:val="00965EBF"/>
  </w:style>
  <w:style w:type="character" w:customStyle="1" w:styleId="WW8Num1z5">
    <w:name w:val="WW8Num1z5"/>
    <w:uiPriority w:val="99"/>
    <w:qFormat/>
    <w:rsid w:val="00965EBF"/>
  </w:style>
  <w:style w:type="character" w:customStyle="1" w:styleId="WW8Num1z6">
    <w:name w:val="WW8Num1z6"/>
    <w:uiPriority w:val="99"/>
    <w:qFormat/>
    <w:rsid w:val="00965EBF"/>
  </w:style>
  <w:style w:type="character" w:customStyle="1" w:styleId="WW8Num1z7">
    <w:name w:val="WW8Num1z7"/>
    <w:uiPriority w:val="99"/>
    <w:qFormat/>
    <w:rsid w:val="00965EBF"/>
  </w:style>
  <w:style w:type="character" w:customStyle="1" w:styleId="WW8Num1z8">
    <w:name w:val="WW8Num1z8"/>
    <w:uiPriority w:val="99"/>
    <w:qFormat/>
    <w:rsid w:val="00965EBF"/>
  </w:style>
  <w:style w:type="character" w:customStyle="1" w:styleId="WW8Num2z0">
    <w:name w:val="WW8Num2z0"/>
    <w:uiPriority w:val="99"/>
    <w:qFormat/>
    <w:rsid w:val="00965EBF"/>
    <w:rPr>
      <w:b/>
    </w:rPr>
  </w:style>
  <w:style w:type="character" w:customStyle="1" w:styleId="WW8Num2z1">
    <w:name w:val="WW8Num2z1"/>
    <w:uiPriority w:val="99"/>
    <w:qFormat/>
    <w:rsid w:val="00965EBF"/>
  </w:style>
  <w:style w:type="character" w:customStyle="1" w:styleId="WW8Num2z2">
    <w:name w:val="WW8Num2z2"/>
    <w:uiPriority w:val="99"/>
    <w:qFormat/>
    <w:rsid w:val="00965EBF"/>
  </w:style>
  <w:style w:type="character" w:customStyle="1" w:styleId="WW8Num2z3">
    <w:name w:val="WW8Num2z3"/>
    <w:uiPriority w:val="99"/>
    <w:qFormat/>
    <w:rsid w:val="00965EBF"/>
  </w:style>
  <w:style w:type="character" w:customStyle="1" w:styleId="WW8Num2z4">
    <w:name w:val="WW8Num2z4"/>
    <w:uiPriority w:val="99"/>
    <w:qFormat/>
    <w:rsid w:val="00965EBF"/>
  </w:style>
  <w:style w:type="character" w:customStyle="1" w:styleId="WW8Num2z5">
    <w:name w:val="WW8Num2z5"/>
    <w:uiPriority w:val="99"/>
    <w:qFormat/>
    <w:rsid w:val="00965EBF"/>
  </w:style>
  <w:style w:type="character" w:customStyle="1" w:styleId="WW8Num2z6">
    <w:name w:val="WW8Num2z6"/>
    <w:uiPriority w:val="99"/>
    <w:qFormat/>
    <w:rsid w:val="00965EBF"/>
  </w:style>
  <w:style w:type="character" w:customStyle="1" w:styleId="WW8Num2z7">
    <w:name w:val="WW8Num2z7"/>
    <w:uiPriority w:val="99"/>
    <w:qFormat/>
    <w:rsid w:val="00965EBF"/>
  </w:style>
  <w:style w:type="character" w:customStyle="1" w:styleId="WW8Num2z8">
    <w:name w:val="WW8Num2z8"/>
    <w:uiPriority w:val="99"/>
    <w:qFormat/>
    <w:rsid w:val="00965EBF"/>
  </w:style>
  <w:style w:type="character" w:customStyle="1" w:styleId="WW8Num3z0">
    <w:name w:val="WW8Num3z0"/>
    <w:uiPriority w:val="99"/>
    <w:qFormat/>
    <w:rsid w:val="00965EBF"/>
  </w:style>
  <w:style w:type="character" w:customStyle="1" w:styleId="WW8Num3z1">
    <w:name w:val="WW8Num3z1"/>
    <w:uiPriority w:val="99"/>
    <w:qFormat/>
    <w:rsid w:val="00965EBF"/>
    <w:rPr>
      <w:b/>
    </w:rPr>
  </w:style>
  <w:style w:type="character" w:customStyle="1" w:styleId="WW8Num3z2">
    <w:name w:val="WW8Num3z2"/>
    <w:uiPriority w:val="99"/>
    <w:qFormat/>
    <w:rsid w:val="00965EBF"/>
  </w:style>
  <w:style w:type="character" w:customStyle="1" w:styleId="WW8Num4z0">
    <w:name w:val="WW8Num4z0"/>
    <w:uiPriority w:val="99"/>
    <w:qFormat/>
    <w:rsid w:val="00965EBF"/>
    <w:rPr>
      <w:rFonts w:eastAsia="Times New Roman"/>
      <w:b/>
    </w:rPr>
  </w:style>
  <w:style w:type="character" w:customStyle="1" w:styleId="WW8Num4z1">
    <w:name w:val="WW8Num4z1"/>
    <w:uiPriority w:val="99"/>
    <w:qFormat/>
    <w:rsid w:val="00965EBF"/>
  </w:style>
  <w:style w:type="character" w:customStyle="1" w:styleId="WW8Num4z2">
    <w:name w:val="WW8Num4z2"/>
    <w:uiPriority w:val="99"/>
    <w:qFormat/>
    <w:rsid w:val="00965EBF"/>
  </w:style>
  <w:style w:type="character" w:customStyle="1" w:styleId="WW8Num4z3">
    <w:name w:val="WW8Num4z3"/>
    <w:uiPriority w:val="99"/>
    <w:qFormat/>
    <w:rsid w:val="00965EBF"/>
  </w:style>
  <w:style w:type="character" w:customStyle="1" w:styleId="WW8Num4z4">
    <w:name w:val="WW8Num4z4"/>
    <w:uiPriority w:val="99"/>
    <w:qFormat/>
    <w:rsid w:val="00965EBF"/>
  </w:style>
  <w:style w:type="character" w:customStyle="1" w:styleId="WW8Num4z5">
    <w:name w:val="WW8Num4z5"/>
    <w:uiPriority w:val="99"/>
    <w:qFormat/>
    <w:rsid w:val="00965EBF"/>
  </w:style>
  <w:style w:type="character" w:customStyle="1" w:styleId="WW8Num4z6">
    <w:name w:val="WW8Num4z6"/>
    <w:uiPriority w:val="99"/>
    <w:qFormat/>
    <w:rsid w:val="00965EBF"/>
  </w:style>
  <w:style w:type="character" w:customStyle="1" w:styleId="WW8Num4z7">
    <w:name w:val="WW8Num4z7"/>
    <w:uiPriority w:val="99"/>
    <w:qFormat/>
    <w:rsid w:val="00965EBF"/>
  </w:style>
  <w:style w:type="character" w:customStyle="1" w:styleId="WW8Num4z8">
    <w:name w:val="WW8Num4z8"/>
    <w:uiPriority w:val="99"/>
    <w:qFormat/>
    <w:rsid w:val="00965EBF"/>
  </w:style>
  <w:style w:type="character" w:customStyle="1" w:styleId="WW8Num5z0">
    <w:name w:val="WW8Num5z0"/>
    <w:uiPriority w:val="99"/>
    <w:qFormat/>
    <w:rsid w:val="00965EBF"/>
    <w:rPr>
      <w:rFonts w:eastAsia="Times New Roman"/>
    </w:rPr>
  </w:style>
  <w:style w:type="character" w:customStyle="1" w:styleId="WW8Num6z0">
    <w:name w:val="WW8Num6z0"/>
    <w:uiPriority w:val="99"/>
    <w:qFormat/>
    <w:rsid w:val="00965EBF"/>
    <w:rPr>
      <w:rFonts w:eastAsia="Times New Roman"/>
      <w:b/>
    </w:rPr>
  </w:style>
  <w:style w:type="character" w:customStyle="1" w:styleId="WW8Num7z0">
    <w:name w:val="WW8Num7z0"/>
    <w:uiPriority w:val="99"/>
    <w:qFormat/>
    <w:rsid w:val="00965EBF"/>
    <w:rPr>
      <w:rFonts w:eastAsia="Times New Roman"/>
      <w:b/>
    </w:rPr>
  </w:style>
  <w:style w:type="character" w:customStyle="1" w:styleId="WW8Num8z0">
    <w:name w:val="WW8Num8z0"/>
    <w:uiPriority w:val="99"/>
    <w:qFormat/>
    <w:rsid w:val="00965EBF"/>
  </w:style>
  <w:style w:type="character" w:customStyle="1" w:styleId="WW8Num9z0">
    <w:name w:val="WW8Num9z0"/>
    <w:uiPriority w:val="99"/>
    <w:qFormat/>
    <w:rsid w:val="00965EBF"/>
    <w:rPr>
      <w:rFonts w:eastAsia="Times New Roman"/>
      <w:b/>
    </w:rPr>
  </w:style>
  <w:style w:type="character" w:customStyle="1" w:styleId="WW8Num10z0">
    <w:name w:val="WW8Num10z0"/>
    <w:uiPriority w:val="99"/>
    <w:qFormat/>
    <w:rsid w:val="00965EBF"/>
    <w:rPr>
      <w:rFonts w:eastAsia="Times New Roman"/>
      <w:b/>
    </w:rPr>
  </w:style>
  <w:style w:type="character" w:customStyle="1" w:styleId="WW8Num11z0">
    <w:name w:val="WW8Num11z0"/>
    <w:uiPriority w:val="99"/>
    <w:qFormat/>
    <w:rsid w:val="00965EBF"/>
    <w:rPr>
      <w:rFonts w:eastAsia="Times New Roman"/>
    </w:rPr>
  </w:style>
  <w:style w:type="character" w:customStyle="1" w:styleId="WW8Num11z3">
    <w:name w:val="WW8Num11z3"/>
    <w:uiPriority w:val="99"/>
    <w:qFormat/>
    <w:rsid w:val="00965EBF"/>
  </w:style>
  <w:style w:type="character" w:customStyle="1" w:styleId="WW8Num11z4">
    <w:name w:val="WW8Num11z4"/>
    <w:uiPriority w:val="99"/>
    <w:qFormat/>
    <w:rsid w:val="00965EBF"/>
  </w:style>
  <w:style w:type="character" w:customStyle="1" w:styleId="WW8Num11z5">
    <w:name w:val="WW8Num11z5"/>
    <w:uiPriority w:val="99"/>
    <w:qFormat/>
    <w:rsid w:val="00965EBF"/>
  </w:style>
  <w:style w:type="character" w:customStyle="1" w:styleId="WW8Num11z6">
    <w:name w:val="WW8Num11z6"/>
    <w:uiPriority w:val="99"/>
    <w:qFormat/>
    <w:rsid w:val="00965EBF"/>
  </w:style>
  <w:style w:type="character" w:customStyle="1" w:styleId="WW8Num11z7">
    <w:name w:val="WW8Num11z7"/>
    <w:uiPriority w:val="99"/>
    <w:qFormat/>
    <w:rsid w:val="00965EBF"/>
  </w:style>
  <w:style w:type="character" w:customStyle="1" w:styleId="WW8Num11z8">
    <w:name w:val="WW8Num11z8"/>
    <w:uiPriority w:val="99"/>
    <w:qFormat/>
    <w:rsid w:val="00965EBF"/>
  </w:style>
  <w:style w:type="character" w:customStyle="1" w:styleId="WW8Num12z0">
    <w:name w:val="WW8Num12z0"/>
    <w:uiPriority w:val="99"/>
    <w:qFormat/>
    <w:rsid w:val="00965EBF"/>
    <w:rPr>
      <w:rFonts w:eastAsia="Times New Roman"/>
      <w:b/>
    </w:rPr>
  </w:style>
  <w:style w:type="character" w:customStyle="1" w:styleId="WW8Num13z0">
    <w:name w:val="WW8Num13z0"/>
    <w:uiPriority w:val="99"/>
    <w:qFormat/>
    <w:rsid w:val="00965EBF"/>
    <w:rPr>
      <w:rFonts w:ascii="Times New Roman" w:hAnsi="Times New Roman"/>
      <w:color w:val="00000A"/>
      <w:sz w:val="24"/>
    </w:rPr>
  </w:style>
  <w:style w:type="character" w:customStyle="1" w:styleId="WW8Num14z0">
    <w:name w:val="WW8Num14z0"/>
    <w:uiPriority w:val="99"/>
    <w:qFormat/>
    <w:rsid w:val="00965EBF"/>
    <w:rPr>
      <w:spacing w:val="4"/>
    </w:rPr>
  </w:style>
  <w:style w:type="character" w:customStyle="1" w:styleId="WW8Num15z0">
    <w:name w:val="WW8Num15z0"/>
    <w:uiPriority w:val="99"/>
    <w:qFormat/>
    <w:rsid w:val="00965EBF"/>
  </w:style>
  <w:style w:type="character" w:customStyle="1" w:styleId="WW8Num16z0">
    <w:name w:val="WW8Num16z0"/>
    <w:uiPriority w:val="99"/>
    <w:qFormat/>
    <w:rsid w:val="00965EBF"/>
    <w:rPr>
      <w:b/>
    </w:rPr>
  </w:style>
  <w:style w:type="character" w:customStyle="1" w:styleId="WW8Num16z1">
    <w:name w:val="WW8Num16z1"/>
    <w:uiPriority w:val="99"/>
    <w:qFormat/>
    <w:rsid w:val="00965EBF"/>
  </w:style>
  <w:style w:type="character" w:customStyle="1" w:styleId="WW8Num16z2">
    <w:name w:val="WW8Num16z2"/>
    <w:uiPriority w:val="99"/>
    <w:qFormat/>
    <w:rsid w:val="00965EBF"/>
  </w:style>
  <w:style w:type="character" w:customStyle="1" w:styleId="WW8Num16z3">
    <w:name w:val="WW8Num16z3"/>
    <w:uiPriority w:val="99"/>
    <w:qFormat/>
    <w:rsid w:val="00965EBF"/>
  </w:style>
  <w:style w:type="character" w:customStyle="1" w:styleId="WW8Num16z4">
    <w:name w:val="WW8Num16z4"/>
    <w:uiPriority w:val="99"/>
    <w:qFormat/>
    <w:rsid w:val="00965EBF"/>
  </w:style>
  <w:style w:type="character" w:customStyle="1" w:styleId="WW8Num16z5">
    <w:name w:val="WW8Num16z5"/>
    <w:uiPriority w:val="99"/>
    <w:qFormat/>
    <w:rsid w:val="00965EBF"/>
  </w:style>
  <w:style w:type="character" w:customStyle="1" w:styleId="WW8Num16z6">
    <w:name w:val="WW8Num16z6"/>
    <w:uiPriority w:val="99"/>
    <w:qFormat/>
    <w:rsid w:val="00965EBF"/>
  </w:style>
  <w:style w:type="character" w:customStyle="1" w:styleId="WW8Num16z7">
    <w:name w:val="WW8Num16z7"/>
    <w:uiPriority w:val="99"/>
    <w:qFormat/>
    <w:rsid w:val="00965EBF"/>
  </w:style>
  <w:style w:type="character" w:customStyle="1" w:styleId="WW8Num16z8">
    <w:name w:val="WW8Num16z8"/>
    <w:uiPriority w:val="99"/>
    <w:qFormat/>
    <w:rsid w:val="00965EBF"/>
  </w:style>
  <w:style w:type="character" w:customStyle="1" w:styleId="WW8Num17z0">
    <w:name w:val="WW8Num17z0"/>
    <w:uiPriority w:val="99"/>
    <w:qFormat/>
    <w:rsid w:val="00965EBF"/>
    <w:rPr>
      <w:rFonts w:ascii="Times New Roman" w:hAnsi="Times New Roman"/>
      <w:sz w:val="24"/>
    </w:rPr>
  </w:style>
  <w:style w:type="character" w:customStyle="1" w:styleId="WW8Num17z1">
    <w:name w:val="WW8Num17z1"/>
    <w:uiPriority w:val="99"/>
    <w:qFormat/>
    <w:rsid w:val="00965EBF"/>
  </w:style>
  <w:style w:type="character" w:customStyle="1" w:styleId="WW8Num17z3">
    <w:name w:val="WW8Num17z3"/>
    <w:uiPriority w:val="99"/>
    <w:qFormat/>
    <w:rsid w:val="00965EBF"/>
  </w:style>
  <w:style w:type="character" w:customStyle="1" w:styleId="WW8Num17z4">
    <w:name w:val="WW8Num17z4"/>
    <w:uiPriority w:val="99"/>
    <w:qFormat/>
    <w:rsid w:val="00965EBF"/>
  </w:style>
  <w:style w:type="character" w:customStyle="1" w:styleId="WW8Num17z5">
    <w:name w:val="WW8Num17z5"/>
    <w:uiPriority w:val="99"/>
    <w:qFormat/>
    <w:rsid w:val="00965EBF"/>
  </w:style>
  <w:style w:type="character" w:customStyle="1" w:styleId="WW8Num17z6">
    <w:name w:val="WW8Num17z6"/>
    <w:uiPriority w:val="99"/>
    <w:qFormat/>
    <w:rsid w:val="00965EBF"/>
  </w:style>
  <w:style w:type="character" w:customStyle="1" w:styleId="WW8Num17z7">
    <w:name w:val="WW8Num17z7"/>
    <w:uiPriority w:val="99"/>
    <w:qFormat/>
    <w:rsid w:val="00965EBF"/>
  </w:style>
  <w:style w:type="character" w:customStyle="1" w:styleId="WW8Num17z8">
    <w:name w:val="WW8Num17z8"/>
    <w:uiPriority w:val="99"/>
    <w:qFormat/>
    <w:rsid w:val="00965EBF"/>
  </w:style>
  <w:style w:type="character" w:customStyle="1" w:styleId="WW8Num18z0">
    <w:name w:val="WW8Num18z0"/>
    <w:uiPriority w:val="99"/>
    <w:qFormat/>
    <w:rsid w:val="00965EBF"/>
    <w:rPr>
      <w:rFonts w:ascii="Times New Roman" w:hAnsi="Times New Roman"/>
    </w:rPr>
  </w:style>
  <w:style w:type="character" w:customStyle="1" w:styleId="WW8Num5z1">
    <w:name w:val="WW8Num5z1"/>
    <w:uiPriority w:val="99"/>
    <w:qFormat/>
    <w:rsid w:val="00965EBF"/>
  </w:style>
  <w:style w:type="character" w:customStyle="1" w:styleId="WW8Num5z2">
    <w:name w:val="WW8Num5z2"/>
    <w:uiPriority w:val="99"/>
    <w:qFormat/>
    <w:rsid w:val="00965EBF"/>
  </w:style>
  <w:style w:type="character" w:customStyle="1" w:styleId="WW8Num5z3">
    <w:name w:val="WW8Num5z3"/>
    <w:uiPriority w:val="99"/>
    <w:qFormat/>
    <w:rsid w:val="00965EBF"/>
  </w:style>
  <w:style w:type="character" w:customStyle="1" w:styleId="WW8Num5z4">
    <w:name w:val="WW8Num5z4"/>
    <w:uiPriority w:val="99"/>
    <w:qFormat/>
    <w:rsid w:val="00965EBF"/>
  </w:style>
  <w:style w:type="character" w:customStyle="1" w:styleId="WW8Num5z5">
    <w:name w:val="WW8Num5z5"/>
    <w:uiPriority w:val="99"/>
    <w:qFormat/>
    <w:rsid w:val="00965EBF"/>
  </w:style>
  <w:style w:type="character" w:customStyle="1" w:styleId="WW8Num5z6">
    <w:name w:val="WW8Num5z6"/>
    <w:uiPriority w:val="99"/>
    <w:qFormat/>
    <w:rsid w:val="00965EBF"/>
  </w:style>
  <w:style w:type="character" w:customStyle="1" w:styleId="WW8Num5z7">
    <w:name w:val="WW8Num5z7"/>
    <w:uiPriority w:val="99"/>
    <w:qFormat/>
    <w:rsid w:val="00965EBF"/>
  </w:style>
  <w:style w:type="character" w:customStyle="1" w:styleId="WW8Num5z8">
    <w:name w:val="WW8Num5z8"/>
    <w:uiPriority w:val="99"/>
    <w:qFormat/>
    <w:rsid w:val="00965EBF"/>
  </w:style>
  <w:style w:type="character" w:customStyle="1" w:styleId="WW8Num6z1">
    <w:name w:val="WW8Num6z1"/>
    <w:uiPriority w:val="99"/>
    <w:qFormat/>
    <w:rsid w:val="00965EBF"/>
  </w:style>
  <w:style w:type="character" w:customStyle="1" w:styleId="WW8Num6z2">
    <w:name w:val="WW8Num6z2"/>
    <w:uiPriority w:val="99"/>
    <w:qFormat/>
    <w:rsid w:val="00965EBF"/>
  </w:style>
  <w:style w:type="character" w:customStyle="1" w:styleId="WW8Num6z3">
    <w:name w:val="WW8Num6z3"/>
    <w:uiPriority w:val="99"/>
    <w:qFormat/>
    <w:rsid w:val="00965EBF"/>
  </w:style>
  <w:style w:type="character" w:customStyle="1" w:styleId="WW8Num6z4">
    <w:name w:val="WW8Num6z4"/>
    <w:uiPriority w:val="99"/>
    <w:qFormat/>
    <w:rsid w:val="00965EBF"/>
  </w:style>
  <w:style w:type="character" w:customStyle="1" w:styleId="WW8Num6z5">
    <w:name w:val="WW8Num6z5"/>
    <w:uiPriority w:val="99"/>
    <w:qFormat/>
    <w:rsid w:val="00965EBF"/>
  </w:style>
  <w:style w:type="character" w:customStyle="1" w:styleId="WW8Num6z6">
    <w:name w:val="WW8Num6z6"/>
    <w:uiPriority w:val="99"/>
    <w:qFormat/>
    <w:rsid w:val="00965EBF"/>
  </w:style>
  <w:style w:type="character" w:customStyle="1" w:styleId="WW8Num6z7">
    <w:name w:val="WW8Num6z7"/>
    <w:uiPriority w:val="99"/>
    <w:qFormat/>
    <w:rsid w:val="00965EBF"/>
  </w:style>
  <w:style w:type="character" w:customStyle="1" w:styleId="WW8Num6z8">
    <w:name w:val="WW8Num6z8"/>
    <w:uiPriority w:val="99"/>
    <w:qFormat/>
    <w:rsid w:val="00965EBF"/>
  </w:style>
  <w:style w:type="character" w:customStyle="1" w:styleId="WW8Num7z1">
    <w:name w:val="WW8Num7z1"/>
    <w:uiPriority w:val="99"/>
    <w:qFormat/>
    <w:rsid w:val="00965EBF"/>
  </w:style>
  <w:style w:type="character" w:customStyle="1" w:styleId="WW8Num7z2">
    <w:name w:val="WW8Num7z2"/>
    <w:uiPriority w:val="99"/>
    <w:qFormat/>
    <w:rsid w:val="00965EBF"/>
  </w:style>
  <w:style w:type="character" w:customStyle="1" w:styleId="WW8Num7z3">
    <w:name w:val="WW8Num7z3"/>
    <w:uiPriority w:val="99"/>
    <w:qFormat/>
    <w:rsid w:val="00965EBF"/>
  </w:style>
  <w:style w:type="character" w:customStyle="1" w:styleId="WW8Num7z4">
    <w:name w:val="WW8Num7z4"/>
    <w:uiPriority w:val="99"/>
    <w:qFormat/>
    <w:rsid w:val="00965EBF"/>
  </w:style>
  <w:style w:type="character" w:customStyle="1" w:styleId="WW8Num7z5">
    <w:name w:val="WW8Num7z5"/>
    <w:uiPriority w:val="99"/>
    <w:qFormat/>
    <w:rsid w:val="00965EBF"/>
  </w:style>
  <w:style w:type="character" w:customStyle="1" w:styleId="WW8Num7z6">
    <w:name w:val="WW8Num7z6"/>
    <w:uiPriority w:val="99"/>
    <w:qFormat/>
    <w:rsid w:val="00965EBF"/>
  </w:style>
  <w:style w:type="character" w:customStyle="1" w:styleId="WW8Num7z7">
    <w:name w:val="WW8Num7z7"/>
    <w:uiPriority w:val="99"/>
    <w:qFormat/>
    <w:rsid w:val="00965EBF"/>
  </w:style>
  <w:style w:type="character" w:customStyle="1" w:styleId="WW8Num7z8">
    <w:name w:val="WW8Num7z8"/>
    <w:uiPriority w:val="99"/>
    <w:qFormat/>
    <w:rsid w:val="00965EBF"/>
  </w:style>
  <w:style w:type="character" w:customStyle="1" w:styleId="WW8Num8z1">
    <w:name w:val="WW8Num8z1"/>
    <w:uiPriority w:val="99"/>
    <w:qFormat/>
    <w:rsid w:val="00965EBF"/>
  </w:style>
  <w:style w:type="character" w:customStyle="1" w:styleId="WW8Num9z1">
    <w:name w:val="WW8Num9z1"/>
    <w:uiPriority w:val="99"/>
    <w:qFormat/>
    <w:rsid w:val="00965EBF"/>
  </w:style>
  <w:style w:type="character" w:customStyle="1" w:styleId="WW8Num10z1">
    <w:name w:val="WW8Num10z1"/>
    <w:uiPriority w:val="99"/>
    <w:qFormat/>
    <w:rsid w:val="00965EBF"/>
  </w:style>
  <w:style w:type="character" w:customStyle="1" w:styleId="WW8Num11z1">
    <w:name w:val="WW8Num11z1"/>
    <w:uiPriority w:val="99"/>
    <w:qFormat/>
    <w:rsid w:val="00965EBF"/>
  </w:style>
  <w:style w:type="character" w:customStyle="1" w:styleId="WW8Num12z1">
    <w:name w:val="WW8Num12z1"/>
    <w:uiPriority w:val="99"/>
    <w:qFormat/>
    <w:rsid w:val="00965EBF"/>
  </w:style>
  <w:style w:type="character" w:customStyle="1" w:styleId="WW8Num13z1">
    <w:name w:val="WW8Num13z1"/>
    <w:uiPriority w:val="99"/>
    <w:qFormat/>
    <w:rsid w:val="00965EBF"/>
    <w:rPr>
      <w:rFonts w:ascii="Times New Roman" w:hAnsi="Times New Roman"/>
    </w:rPr>
  </w:style>
  <w:style w:type="character" w:customStyle="1" w:styleId="WW8Num13z2">
    <w:name w:val="WW8Num13z2"/>
    <w:uiPriority w:val="99"/>
    <w:qFormat/>
    <w:rsid w:val="00965EBF"/>
  </w:style>
  <w:style w:type="character" w:customStyle="1" w:styleId="WW8Num15z1">
    <w:name w:val="WW8Num15z1"/>
    <w:uiPriority w:val="99"/>
    <w:qFormat/>
    <w:rsid w:val="00965EBF"/>
  </w:style>
  <w:style w:type="character" w:customStyle="1" w:styleId="WW8Num15z2">
    <w:name w:val="WW8Num15z2"/>
    <w:uiPriority w:val="99"/>
    <w:qFormat/>
    <w:rsid w:val="00965EBF"/>
  </w:style>
  <w:style w:type="character" w:customStyle="1" w:styleId="WW8Num15z3">
    <w:name w:val="WW8Num15z3"/>
    <w:uiPriority w:val="99"/>
    <w:qFormat/>
    <w:rsid w:val="00965EBF"/>
  </w:style>
  <w:style w:type="character" w:customStyle="1" w:styleId="WW8Num15z4">
    <w:name w:val="WW8Num15z4"/>
    <w:uiPriority w:val="99"/>
    <w:qFormat/>
    <w:rsid w:val="00965EBF"/>
  </w:style>
  <w:style w:type="character" w:customStyle="1" w:styleId="WW8Num15z5">
    <w:name w:val="WW8Num15z5"/>
    <w:uiPriority w:val="99"/>
    <w:qFormat/>
    <w:rsid w:val="00965EBF"/>
  </w:style>
  <w:style w:type="character" w:customStyle="1" w:styleId="WW8Num15z6">
    <w:name w:val="WW8Num15z6"/>
    <w:uiPriority w:val="99"/>
    <w:qFormat/>
    <w:rsid w:val="00965EBF"/>
  </w:style>
  <w:style w:type="character" w:customStyle="1" w:styleId="WW8Num15z7">
    <w:name w:val="WW8Num15z7"/>
    <w:uiPriority w:val="99"/>
    <w:qFormat/>
    <w:rsid w:val="00965EBF"/>
  </w:style>
  <w:style w:type="character" w:customStyle="1" w:styleId="WW8Num15z8">
    <w:name w:val="WW8Num15z8"/>
    <w:uiPriority w:val="99"/>
    <w:qFormat/>
    <w:rsid w:val="00965EBF"/>
  </w:style>
  <w:style w:type="character" w:customStyle="1" w:styleId="WW8Num17z2">
    <w:name w:val="WW8Num17z2"/>
    <w:uiPriority w:val="99"/>
    <w:qFormat/>
    <w:rsid w:val="00965EBF"/>
  </w:style>
  <w:style w:type="character" w:customStyle="1" w:styleId="WW8Num18z1">
    <w:name w:val="WW8Num18z1"/>
    <w:uiPriority w:val="99"/>
    <w:qFormat/>
    <w:rsid w:val="00965EBF"/>
  </w:style>
  <w:style w:type="character" w:customStyle="1" w:styleId="WW8Num18z2">
    <w:name w:val="WW8Num18z2"/>
    <w:uiPriority w:val="99"/>
    <w:qFormat/>
    <w:rsid w:val="00965EBF"/>
  </w:style>
  <w:style w:type="character" w:customStyle="1" w:styleId="WW8Num18z3">
    <w:name w:val="WW8Num18z3"/>
    <w:uiPriority w:val="99"/>
    <w:qFormat/>
    <w:rsid w:val="00965EBF"/>
  </w:style>
  <w:style w:type="character" w:customStyle="1" w:styleId="WW8Num18z4">
    <w:name w:val="WW8Num18z4"/>
    <w:uiPriority w:val="99"/>
    <w:qFormat/>
    <w:rsid w:val="00965EBF"/>
  </w:style>
  <w:style w:type="character" w:customStyle="1" w:styleId="WW8Num18z5">
    <w:name w:val="WW8Num18z5"/>
    <w:uiPriority w:val="99"/>
    <w:qFormat/>
    <w:rsid w:val="00965EBF"/>
  </w:style>
  <w:style w:type="character" w:customStyle="1" w:styleId="WW8Num18z6">
    <w:name w:val="WW8Num18z6"/>
    <w:uiPriority w:val="99"/>
    <w:qFormat/>
    <w:rsid w:val="00965EBF"/>
  </w:style>
  <w:style w:type="character" w:customStyle="1" w:styleId="WW8Num18z7">
    <w:name w:val="WW8Num18z7"/>
    <w:uiPriority w:val="99"/>
    <w:qFormat/>
    <w:rsid w:val="00965EBF"/>
  </w:style>
  <w:style w:type="character" w:customStyle="1" w:styleId="WW8Num18z8">
    <w:name w:val="WW8Num18z8"/>
    <w:uiPriority w:val="99"/>
    <w:qFormat/>
    <w:rsid w:val="00965EBF"/>
  </w:style>
  <w:style w:type="character" w:customStyle="1" w:styleId="WW8Num19z0">
    <w:name w:val="WW8Num19z0"/>
    <w:uiPriority w:val="99"/>
    <w:qFormat/>
    <w:rsid w:val="00965EBF"/>
    <w:rPr>
      <w:rFonts w:ascii="Times New Roman" w:hAnsi="Times New Roman"/>
      <w:b/>
      <w:sz w:val="24"/>
    </w:rPr>
  </w:style>
  <w:style w:type="character" w:customStyle="1" w:styleId="WW8Num19z1">
    <w:name w:val="WW8Num19z1"/>
    <w:uiPriority w:val="99"/>
    <w:qFormat/>
    <w:rsid w:val="00965EBF"/>
  </w:style>
  <w:style w:type="character" w:customStyle="1" w:styleId="WW8Num19z2">
    <w:name w:val="WW8Num19z2"/>
    <w:uiPriority w:val="99"/>
    <w:qFormat/>
    <w:rsid w:val="00965EBF"/>
  </w:style>
  <w:style w:type="character" w:customStyle="1" w:styleId="WW8Num19z3">
    <w:name w:val="WW8Num19z3"/>
    <w:uiPriority w:val="99"/>
    <w:qFormat/>
    <w:rsid w:val="00965EBF"/>
  </w:style>
  <w:style w:type="character" w:customStyle="1" w:styleId="WW8Num19z4">
    <w:name w:val="WW8Num19z4"/>
    <w:uiPriority w:val="99"/>
    <w:qFormat/>
    <w:rsid w:val="00965EBF"/>
  </w:style>
  <w:style w:type="character" w:customStyle="1" w:styleId="WW8Num19z5">
    <w:name w:val="WW8Num19z5"/>
    <w:uiPriority w:val="99"/>
    <w:qFormat/>
    <w:rsid w:val="00965EBF"/>
  </w:style>
  <w:style w:type="character" w:customStyle="1" w:styleId="WW8Num19z6">
    <w:name w:val="WW8Num19z6"/>
    <w:uiPriority w:val="99"/>
    <w:qFormat/>
    <w:rsid w:val="00965EBF"/>
  </w:style>
  <w:style w:type="character" w:customStyle="1" w:styleId="WW8Num19z7">
    <w:name w:val="WW8Num19z7"/>
    <w:uiPriority w:val="99"/>
    <w:qFormat/>
    <w:rsid w:val="00965EBF"/>
  </w:style>
  <w:style w:type="character" w:customStyle="1" w:styleId="WW8Num19z8">
    <w:name w:val="WW8Num19z8"/>
    <w:uiPriority w:val="99"/>
    <w:qFormat/>
    <w:rsid w:val="00965EBF"/>
  </w:style>
  <w:style w:type="character" w:customStyle="1" w:styleId="WW8Num20z0">
    <w:name w:val="WW8Num20z0"/>
    <w:uiPriority w:val="99"/>
    <w:qFormat/>
    <w:rsid w:val="00965EBF"/>
  </w:style>
  <w:style w:type="character" w:customStyle="1" w:styleId="WW8Num20z1">
    <w:name w:val="WW8Num20z1"/>
    <w:uiPriority w:val="99"/>
    <w:qFormat/>
    <w:rsid w:val="00965EBF"/>
  </w:style>
  <w:style w:type="character" w:customStyle="1" w:styleId="WW8Num20z2">
    <w:name w:val="WW8Num20z2"/>
    <w:uiPriority w:val="99"/>
    <w:qFormat/>
    <w:rsid w:val="00965EBF"/>
  </w:style>
  <w:style w:type="character" w:customStyle="1" w:styleId="WW8Num20z3">
    <w:name w:val="WW8Num20z3"/>
    <w:uiPriority w:val="99"/>
    <w:qFormat/>
    <w:rsid w:val="00965EBF"/>
  </w:style>
  <w:style w:type="character" w:customStyle="1" w:styleId="WW8Num20z4">
    <w:name w:val="WW8Num20z4"/>
    <w:uiPriority w:val="99"/>
    <w:qFormat/>
    <w:rsid w:val="00965EBF"/>
  </w:style>
  <w:style w:type="character" w:customStyle="1" w:styleId="WW8Num20z5">
    <w:name w:val="WW8Num20z5"/>
    <w:uiPriority w:val="99"/>
    <w:qFormat/>
    <w:rsid w:val="00965EBF"/>
  </w:style>
  <w:style w:type="character" w:customStyle="1" w:styleId="WW8Num20z6">
    <w:name w:val="WW8Num20z6"/>
    <w:uiPriority w:val="99"/>
    <w:qFormat/>
    <w:rsid w:val="00965EBF"/>
  </w:style>
  <w:style w:type="character" w:customStyle="1" w:styleId="WW8Num20z7">
    <w:name w:val="WW8Num20z7"/>
    <w:uiPriority w:val="99"/>
    <w:qFormat/>
    <w:rsid w:val="00965EBF"/>
  </w:style>
  <w:style w:type="character" w:customStyle="1" w:styleId="WW8Num20z8">
    <w:name w:val="WW8Num20z8"/>
    <w:uiPriority w:val="99"/>
    <w:qFormat/>
    <w:rsid w:val="00965EBF"/>
  </w:style>
  <w:style w:type="character" w:customStyle="1" w:styleId="WW8Num21z0">
    <w:name w:val="WW8Num21z0"/>
    <w:uiPriority w:val="99"/>
    <w:qFormat/>
    <w:rsid w:val="00965EBF"/>
    <w:rPr>
      <w:b/>
    </w:rPr>
  </w:style>
  <w:style w:type="character" w:customStyle="1" w:styleId="WW8Num21z1">
    <w:name w:val="WW8Num21z1"/>
    <w:uiPriority w:val="99"/>
    <w:qFormat/>
    <w:rsid w:val="00965EBF"/>
  </w:style>
  <w:style w:type="character" w:customStyle="1" w:styleId="WW8Num21z2">
    <w:name w:val="WW8Num21z2"/>
    <w:uiPriority w:val="99"/>
    <w:qFormat/>
    <w:rsid w:val="00965EBF"/>
  </w:style>
  <w:style w:type="character" w:customStyle="1" w:styleId="WW8Num21z3">
    <w:name w:val="WW8Num21z3"/>
    <w:uiPriority w:val="99"/>
    <w:qFormat/>
    <w:rsid w:val="00965EBF"/>
  </w:style>
  <w:style w:type="character" w:customStyle="1" w:styleId="WW8Num21z4">
    <w:name w:val="WW8Num21z4"/>
    <w:uiPriority w:val="99"/>
    <w:qFormat/>
    <w:rsid w:val="00965EBF"/>
  </w:style>
  <w:style w:type="character" w:customStyle="1" w:styleId="WW8Num21z5">
    <w:name w:val="WW8Num21z5"/>
    <w:uiPriority w:val="99"/>
    <w:qFormat/>
    <w:rsid w:val="00965EBF"/>
  </w:style>
  <w:style w:type="character" w:customStyle="1" w:styleId="WW8Num21z6">
    <w:name w:val="WW8Num21z6"/>
    <w:uiPriority w:val="99"/>
    <w:qFormat/>
    <w:rsid w:val="00965EBF"/>
  </w:style>
  <w:style w:type="character" w:customStyle="1" w:styleId="WW8Num21z7">
    <w:name w:val="WW8Num21z7"/>
    <w:uiPriority w:val="99"/>
    <w:qFormat/>
    <w:rsid w:val="00965EBF"/>
  </w:style>
  <w:style w:type="character" w:customStyle="1" w:styleId="WW8Num21z8">
    <w:name w:val="WW8Num21z8"/>
    <w:uiPriority w:val="99"/>
    <w:qFormat/>
    <w:rsid w:val="00965EBF"/>
  </w:style>
  <w:style w:type="character" w:customStyle="1" w:styleId="WW8Num22z0">
    <w:name w:val="WW8Num22z0"/>
    <w:uiPriority w:val="99"/>
    <w:qFormat/>
    <w:rsid w:val="00965EBF"/>
    <w:rPr>
      <w:b/>
    </w:rPr>
  </w:style>
  <w:style w:type="character" w:customStyle="1" w:styleId="WW8Num22z1">
    <w:name w:val="WW8Num22z1"/>
    <w:uiPriority w:val="99"/>
    <w:qFormat/>
    <w:rsid w:val="00965EBF"/>
  </w:style>
  <w:style w:type="character" w:customStyle="1" w:styleId="WW8Num22z2">
    <w:name w:val="WW8Num22z2"/>
    <w:uiPriority w:val="99"/>
    <w:qFormat/>
    <w:rsid w:val="00965EBF"/>
  </w:style>
  <w:style w:type="character" w:customStyle="1" w:styleId="WW8Num22z3">
    <w:name w:val="WW8Num22z3"/>
    <w:uiPriority w:val="99"/>
    <w:qFormat/>
    <w:rsid w:val="00965EBF"/>
  </w:style>
  <w:style w:type="character" w:customStyle="1" w:styleId="WW8Num22z4">
    <w:name w:val="WW8Num22z4"/>
    <w:uiPriority w:val="99"/>
    <w:qFormat/>
    <w:rsid w:val="00965EBF"/>
  </w:style>
  <w:style w:type="character" w:customStyle="1" w:styleId="WW8Num22z5">
    <w:name w:val="WW8Num22z5"/>
    <w:uiPriority w:val="99"/>
    <w:qFormat/>
    <w:rsid w:val="00965EBF"/>
  </w:style>
  <w:style w:type="character" w:customStyle="1" w:styleId="WW8Num22z6">
    <w:name w:val="WW8Num22z6"/>
    <w:uiPriority w:val="99"/>
    <w:qFormat/>
    <w:rsid w:val="00965EBF"/>
  </w:style>
  <w:style w:type="character" w:customStyle="1" w:styleId="WW8Num22z7">
    <w:name w:val="WW8Num22z7"/>
    <w:uiPriority w:val="99"/>
    <w:qFormat/>
    <w:rsid w:val="00965EBF"/>
  </w:style>
  <w:style w:type="character" w:customStyle="1" w:styleId="WW8Num22z8">
    <w:name w:val="WW8Num22z8"/>
    <w:uiPriority w:val="99"/>
    <w:qFormat/>
    <w:rsid w:val="00965EBF"/>
  </w:style>
  <w:style w:type="character" w:customStyle="1" w:styleId="WW8Num23z0">
    <w:name w:val="WW8Num23z0"/>
    <w:uiPriority w:val="99"/>
    <w:qFormat/>
    <w:rsid w:val="00965EBF"/>
  </w:style>
  <w:style w:type="character" w:customStyle="1" w:styleId="WW8Num23z1">
    <w:name w:val="WW8Num23z1"/>
    <w:uiPriority w:val="99"/>
    <w:qFormat/>
    <w:rsid w:val="00965EBF"/>
  </w:style>
  <w:style w:type="character" w:customStyle="1" w:styleId="WW8Num23z2">
    <w:name w:val="WW8Num23z2"/>
    <w:uiPriority w:val="99"/>
    <w:qFormat/>
    <w:rsid w:val="00965EBF"/>
  </w:style>
  <w:style w:type="character" w:customStyle="1" w:styleId="WW8Num23z3">
    <w:name w:val="WW8Num23z3"/>
    <w:uiPriority w:val="99"/>
    <w:qFormat/>
    <w:rsid w:val="00965EBF"/>
  </w:style>
  <w:style w:type="character" w:customStyle="1" w:styleId="WW8Num23z4">
    <w:name w:val="WW8Num23z4"/>
    <w:uiPriority w:val="99"/>
    <w:qFormat/>
    <w:rsid w:val="00965EBF"/>
  </w:style>
  <w:style w:type="character" w:customStyle="1" w:styleId="WW8Num23z5">
    <w:name w:val="WW8Num23z5"/>
    <w:uiPriority w:val="99"/>
    <w:qFormat/>
    <w:rsid w:val="00965EBF"/>
  </w:style>
  <w:style w:type="character" w:customStyle="1" w:styleId="WW8Num23z6">
    <w:name w:val="WW8Num23z6"/>
    <w:uiPriority w:val="99"/>
    <w:qFormat/>
    <w:rsid w:val="00965EBF"/>
  </w:style>
  <w:style w:type="character" w:customStyle="1" w:styleId="WW8Num23z7">
    <w:name w:val="WW8Num23z7"/>
    <w:uiPriority w:val="99"/>
    <w:qFormat/>
    <w:rsid w:val="00965EBF"/>
  </w:style>
  <w:style w:type="character" w:customStyle="1" w:styleId="WW8Num23z8">
    <w:name w:val="WW8Num23z8"/>
    <w:uiPriority w:val="99"/>
    <w:qFormat/>
    <w:rsid w:val="00965EBF"/>
  </w:style>
  <w:style w:type="character" w:customStyle="1" w:styleId="WW8Num24z0">
    <w:name w:val="WW8Num24z0"/>
    <w:uiPriority w:val="99"/>
    <w:qFormat/>
    <w:rsid w:val="00965EBF"/>
  </w:style>
  <w:style w:type="character" w:customStyle="1" w:styleId="WW8Num24z1">
    <w:name w:val="WW8Num24z1"/>
    <w:uiPriority w:val="99"/>
    <w:qFormat/>
    <w:rsid w:val="00965EBF"/>
  </w:style>
  <w:style w:type="character" w:customStyle="1" w:styleId="WW8Num24z2">
    <w:name w:val="WW8Num24z2"/>
    <w:uiPriority w:val="99"/>
    <w:qFormat/>
    <w:rsid w:val="00965EBF"/>
  </w:style>
  <w:style w:type="character" w:customStyle="1" w:styleId="WW8Num24z3">
    <w:name w:val="WW8Num24z3"/>
    <w:uiPriority w:val="99"/>
    <w:qFormat/>
    <w:rsid w:val="00965EBF"/>
  </w:style>
  <w:style w:type="character" w:customStyle="1" w:styleId="WW8Num24z4">
    <w:name w:val="WW8Num24z4"/>
    <w:uiPriority w:val="99"/>
    <w:qFormat/>
    <w:rsid w:val="00965EBF"/>
  </w:style>
  <w:style w:type="character" w:customStyle="1" w:styleId="WW8Num24z5">
    <w:name w:val="WW8Num24z5"/>
    <w:uiPriority w:val="99"/>
    <w:qFormat/>
    <w:rsid w:val="00965EBF"/>
  </w:style>
  <w:style w:type="character" w:customStyle="1" w:styleId="WW8Num24z6">
    <w:name w:val="WW8Num24z6"/>
    <w:uiPriority w:val="99"/>
    <w:qFormat/>
    <w:rsid w:val="00965EBF"/>
  </w:style>
  <w:style w:type="character" w:customStyle="1" w:styleId="WW8Num24z7">
    <w:name w:val="WW8Num24z7"/>
    <w:uiPriority w:val="99"/>
    <w:qFormat/>
    <w:rsid w:val="00965EBF"/>
  </w:style>
  <w:style w:type="character" w:customStyle="1" w:styleId="WW8Num24z8">
    <w:name w:val="WW8Num24z8"/>
    <w:uiPriority w:val="99"/>
    <w:qFormat/>
    <w:rsid w:val="00965EBF"/>
  </w:style>
  <w:style w:type="character" w:customStyle="1" w:styleId="WW8Num25z0">
    <w:name w:val="WW8Num25z0"/>
    <w:uiPriority w:val="99"/>
    <w:qFormat/>
    <w:rsid w:val="00965EBF"/>
    <w:rPr>
      <w:rFonts w:ascii="Times New Roman" w:hAnsi="Times New Roman"/>
      <w:b/>
      <w:color w:val="00000A"/>
      <w:sz w:val="24"/>
    </w:rPr>
  </w:style>
  <w:style w:type="character" w:customStyle="1" w:styleId="WW8Num25z1">
    <w:name w:val="WW8Num25z1"/>
    <w:uiPriority w:val="99"/>
    <w:qFormat/>
    <w:rsid w:val="00965EBF"/>
  </w:style>
  <w:style w:type="character" w:customStyle="1" w:styleId="WW8Num25z2">
    <w:name w:val="WW8Num25z2"/>
    <w:uiPriority w:val="99"/>
    <w:qFormat/>
    <w:rsid w:val="00965EBF"/>
  </w:style>
  <w:style w:type="character" w:customStyle="1" w:styleId="WW8Num25z3">
    <w:name w:val="WW8Num25z3"/>
    <w:uiPriority w:val="99"/>
    <w:qFormat/>
    <w:rsid w:val="00965EBF"/>
  </w:style>
  <w:style w:type="character" w:customStyle="1" w:styleId="WW8Num25z4">
    <w:name w:val="WW8Num25z4"/>
    <w:uiPriority w:val="99"/>
    <w:qFormat/>
    <w:rsid w:val="00965EBF"/>
  </w:style>
  <w:style w:type="character" w:customStyle="1" w:styleId="WW8Num25z5">
    <w:name w:val="WW8Num25z5"/>
    <w:uiPriority w:val="99"/>
    <w:qFormat/>
    <w:rsid w:val="00965EBF"/>
  </w:style>
  <w:style w:type="character" w:customStyle="1" w:styleId="WW8Num25z6">
    <w:name w:val="WW8Num25z6"/>
    <w:uiPriority w:val="99"/>
    <w:qFormat/>
    <w:rsid w:val="00965EBF"/>
  </w:style>
  <w:style w:type="character" w:customStyle="1" w:styleId="WW8Num25z7">
    <w:name w:val="WW8Num25z7"/>
    <w:uiPriority w:val="99"/>
    <w:qFormat/>
    <w:rsid w:val="00965EBF"/>
  </w:style>
  <w:style w:type="character" w:customStyle="1" w:styleId="WW8Num25z8">
    <w:name w:val="WW8Num25z8"/>
    <w:uiPriority w:val="99"/>
    <w:qFormat/>
    <w:rsid w:val="00965EBF"/>
  </w:style>
  <w:style w:type="character" w:customStyle="1" w:styleId="WW8Num26z0">
    <w:name w:val="WW8Num26z0"/>
    <w:uiPriority w:val="99"/>
    <w:qFormat/>
    <w:rsid w:val="00965EBF"/>
    <w:rPr>
      <w:b/>
    </w:rPr>
  </w:style>
  <w:style w:type="character" w:customStyle="1" w:styleId="WW8Num26z2">
    <w:name w:val="WW8Num26z2"/>
    <w:uiPriority w:val="99"/>
    <w:qFormat/>
    <w:rsid w:val="00965EBF"/>
  </w:style>
  <w:style w:type="character" w:customStyle="1" w:styleId="WW8Num26z3">
    <w:name w:val="WW8Num26z3"/>
    <w:uiPriority w:val="99"/>
    <w:qFormat/>
    <w:rsid w:val="00965EBF"/>
  </w:style>
  <w:style w:type="character" w:customStyle="1" w:styleId="WW8Num26z4">
    <w:name w:val="WW8Num26z4"/>
    <w:uiPriority w:val="99"/>
    <w:qFormat/>
    <w:rsid w:val="00965EBF"/>
  </w:style>
  <w:style w:type="character" w:customStyle="1" w:styleId="WW8Num26z5">
    <w:name w:val="WW8Num26z5"/>
    <w:uiPriority w:val="99"/>
    <w:qFormat/>
    <w:rsid w:val="00965EBF"/>
  </w:style>
  <w:style w:type="character" w:customStyle="1" w:styleId="WW8Num26z6">
    <w:name w:val="WW8Num26z6"/>
    <w:uiPriority w:val="99"/>
    <w:qFormat/>
    <w:rsid w:val="00965EBF"/>
  </w:style>
  <w:style w:type="character" w:customStyle="1" w:styleId="WW8Num26z7">
    <w:name w:val="WW8Num26z7"/>
    <w:uiPriority w:val="99"/>
    <w:qFormat/>
    <w:rsid w:val="00965EBF"/>
  </w:style>
  <w:style w:type="character" w:customStyle="1" w:styleId="WW8Num26z8">
    <w:name w:val="WW8Num26z8"/>
    <w:uiPriority w:val="99"/>
    <w:qFormat/>
    <w:rsid w:val="00965EBF"/>
  </w:style>
  <w:style w:type="character" w:customStyle="1" w:styleId="WW8Num27z0">
    <w:name w:val="WW8Num27z0"/>
    <w:uiPriority w:val="99"/>
    <w:qFormat/>
    <w:rsid w:val="00965EBF"/>
    <w:rPr>
      <w:rFonts w:ascii="Times New Roman" w:hAnsi="Times New Roman"/>
      <w:b/>
      <w:sz w:val="24"/>
    </w:rPr>
  </w:style>
  <w:style w:type="character" w:customStyle="1" w:styleId="WW8Num27z1">
    <w:name w:val="WW8Num27z1"/>
    <w:uiPriority w:val="99"/>
    <w:qFormat/>
    <w:rsid w:val="00965EBF"/>
  </w:style>
  <w:style w:type="character" w:customStyle="1" w:styleId="WW8Num27z2">
    <w:name w:val="WW8Num27z2"/>
    <w:uiPriority w:val="99"/>
    <w:qFormat/>
    <w:rsid w:val="00965EBF"/>
  </w:style>
  <w:style w:type="character" w:customStyle="1" w:styleId="WW8Num27z3">
    <w:name w:val="WW8Num27z3"/>
    <w:uiPriority w:val="99"/>
    <w:qFormat/>
    <w:rsid w:val="00965EBF"/>
  </w:style>
  <w:style w:type="character" w:customStyle="1" w:styleId="WW8Num27z4">
    <w:name w:val="WW8Num27z4"/>
    <w:uiPriority w:val="99"/>
    <w:qFormat/>
    <w:rsid w:val="00965EBF"/>
  </w:style>
  <w:style w:type="character" w:customStyle="1" w:styleId="WW8Num27z5">
    <w:name w:val="WW8Num27z5"/>
    <w:uiPriority w:val="99"/>
    <w:qFormat/>
    <w:rsid w:val="00965EBF"/>
  </w:style>
  <w:style w:type="character" w:customStyle="1" w:styleId="WW8Num27z6">
    <w:name w:val="WW8Num27z6"/>
    <w:uiPriority w:val="99"/>
    <w:qFormat/>
    <w:rsid w:val="00965EBF"/>
  </w:style>
  <w:style w:type="character" w:customStyle="1" w:styleId="WW8Num27z7">
    <w:name w:val="WW8Num27z7"/>
    <w:uiPriority w:val="99"/>
    <w:qFormat/>
    <w:rsid w:val="00965EBF"/>
  </w:style>
  <w:style w:type="character" w:customStyle="1" w:styleId="WW8Num27z8">
    <w:name w:val="WW8Num27z8"/>
    <w:uiPriority w:val="99"/>
    <w:qFormat/>
    <w:rsid w:val="00965EBF"/>
  </w:style>
  <w:style w:type="character" w:customStyle="1" w:styleId="WW8Num28z0">
    <w:name w:val="WW8Num28z0"/>
    <w:uiPriority w:val="99"/>
    <w:qFormat/>
    <w:rsid w:val="00965EBF"/>
  </w:style>
  <w:style w:type="character" w:customStyle="1" w:styleId="WW8Num28z1">
    <w:name w:val="WW8Num28z1"/>
    <w:uiPriority w:val="99"/>
    <w:qFormat/>
    <w:rsid w:val="00965EBF"/>
  </w:style>
  <w:style w:type="character" w:customStyle="1" w:styleId="WW8Num28z2">
    <w:name w:val="WW8Num28z2"/>
    <w:uiPriority w:val="99"/>
    <w:qFormat/>
    <w:rsid w:val="00965EBF"/>
  </w:style>
  <w:style w:type="character" w:customStyle="1" w:styleId="WW8Num28z3">
    <w:name w:val="WW8Num28z3"/>
    <w:uiPriority w:val="99"/>
    <w:qFormat/>
    <w:rsid w:val="00965EBF"/>
  </w:style>
  <w:style w:type="character" w:customStyle="1" w:styleId="WW8Num28z4">
    <w:name w:val="WW8Num28z4"/>
    <w:uiPriority w:val="99"/>
    <w:qFormat/>
    <w:rsid w:val="00965EBF"/>
  </w:style>
  <w:style w:type="character" w:customStyle="1" w:styleId="WW8Num28z5">
    <w:name w:val="WW8Num28z5"/>
    <w:uiPriority w:val="99"/>
    <w:qFormat/>
    <w:rsid w:val="00965EBF"/>
  </w:style>
  <w:style w:type="character" w:customStyle="1" w:styleId="WW8Num28z6">
    <w:name w:val="WW8Num28z6"/>
    <w:uiPriority w:val="99"/>
    <w:qFormat/>
    <w:rsid w:val="00965EBF"/>
  </w:style>
  <w:style w:type="character" w:customStyle="1" w:styleId="WW8Num28z7">
    <w:name w:val="WW8Num28z7"/>
    <w:uiPriority w:val="99"/>
    <w:qFormat/>
    <w:rsid w:val="00965EBF"/>
  </w:style>
  <w:style w:type="character" w:customStyle="1" w:styleId="WW8Num28z8">
    <w:name w:val="WW8Num28z8"/>
    <w:uiPriority w:val="99"/>
    <w:qFormat/>
    <w:rsid w:val="00965EBF"/>
  </w:style>
  <w:style w:type="character" w:customStyle="1" w:styleId="WW8Num29z0">
    <w:name w:val="WW8Num29z0"/>
    <w:uiPriority w:val="99"/>
    <w:qFormat/>
    <w:rsid w:val="00965EBF"/>
    <w:rPr>
      <w:b/>
    </w:rPr>
  </w:style>
  <w:style w:type="character" w:customStyle="1" w:styleId="WW8Num29z1">
    <w:name w:val="WW8Num29z1"/>
    <w:uiPriority w:val="99"/>
    <w:qFormat/>
    <w:rsid w:val="00965EBF"/>
  </w:style>
  <w:style w:type="character" w:customStyle="1" w:styleId="WW8Num29z2">
    <w:name w:val="WW8Num29z2"/>
    <w:uiPriority w:val="99"/>
    <w:qFormat/>
    <w:rsid w:val="00965EBF"/>
  </w:style>
  <w:style w:type="character" w:customStyle="1" w:styleId="WW8Num29z3">
    <w:name w:val="WW8Num29z3"/>
    <w:uiPriority w:val="99"/>
    <w:qFormat/>
    <w:rsid w:val="00965EBF"/>
  </w:style>
  <w:style w:type="character" w:customStyle="1" w:styleId="WW8Num29z4">
    <w:name w:val="WW8Num29z4"/>
    <w:uiPriority w:val="99"/>
    <w:qFormat/>
    <w:rsid w:val="00965EBF"/>
  </w:style>
  <w:style w:type="character" w:customStyle="1" w:styleId="WW8Num29z5">
    <w:name w:val="WW8Num29z5"/>
    <w:uiPriority w:val="99"/>
    <w:qFormat/>
    <w:rsid w:val="00965EBF"/>
  </w:style>
  <w:style w:type="character" w:customStyle="1" w:styleId="WW8Num29z6">
    <w:name w:val="WW8Num29z6"/>
    <w:uiPriority w:val="99"/>
    <w:qFormat/>
    <w:rsid w:val="00965EBF"/>
  </w:style>
  <w:style w:type="character" w:customStyle="1" w:styleId="WW8Num29z7">
    <w:name w:val="WW8Num29z7"/>
    <w:uiPriority w:val="99"/>
    <w:qFormat/>
    <w:rsid w:val="00965EBF"/>
  </w:style>
  <w:style w:type="character" w:customStyle="1" w:styleId="WW8Num29z8">
    <w:name w:val="WW8Num29z8"/>
    <w:uiPriority w:val="99"/>
    <w:qFormat/>
    <w:rsid w:val="00965EBF"/>
  </w:style>
  <w:style w:type="character" w:customStyle="1" w:styleId="WW8Num30z0">
    <w:name w:val="WW8Num30z0"/>
    <w:uiPriority w:val="99"/>
    <w:qFormat/>
    <w:rsid w:val="00965EBF"/>
    <w:rPr>
      <w:rFonts w:ascii="Times New Roman" w:hAnsi="Times New Roman"/>
      <w:b/>
      <w:sz w:val="24"/>
    </w:rPr>
  </w:style>
  <w:style w:type="character" w:customStyle="1" w:styleId="WW8Num30z3">
    <w:name w:val="WW8Num30z3"/>
    <w:uiPriority w:val="99"/>
    <w:qFormat/>
    <w:rsid w:val="00965EBF"/>
  </w:style>
  <w:style w:type="character" w:customStyle="1" w:styleId="WW8Num30z4">
    <w:name w:val="WW8Num30z4"/>
    <w:uiPriority w:val="99"/>
    <w:qFormat/>
    <w:rsid w:val="00965EBF"/>
  </w:style>
  <w:style w:type="character" w:customStyle="1" w:styleId="WW8Num30z5">
    <w:name w:val="WW8Num30z5"/>
    <w:uiPriority w:val="99"/>
    <w:qFormat/>
    <w:rsid w:val="00965EBF"/>
  </w:style>
  <w:style w:type="character" w:customStyle="1" w:styleId="WW8Num30z6">
    <w:name w:val="WW8Num30z6"/>
    <w:uiPriority w:val="99"/>
    <w:qFormat/>
    <w:rsid w:val="00965EBF"/>
  </w:style>
  <w:style w:type="character" w:customStyle="1" w:styleId="WW8Num30z7">
    <w:name w:val="WW8Num30z7"/>
    <w:uiPriority w:val="99"/>
    <w:qFormat/>
    <w:rsid w:val="00965EBF"/>
  </w:style>
  <w:style w:type="character" w:customStyle="1" w:styleId="WW8Num30z8">
    <w:name w:val="WW8Num30z8"/>
    <w:uiPriority w:val="99"/>
    <w:qFormat/>
    <w:rsid w:val="00965EBF"/>
  </w:style>
  <w:style w:type="character" w:customStyle="1" w:styleId="WW8Num31z0">
    <w:name w:val="WW8Num31z0"/>
    <w:uiPriority w:val="99"/>
    <w:qFormat/>
    <w:rsid w:val="00965EBF"/>
    <w:rPr>
      <w:rFonts w:ascii="Times New Roman" w:hAnsi="Times New Roman"/>
      <w:b/>
      <w:sz w:val="24"/>
    </w:rPr>
  </w:style>
  <w:style w:type="character" w:customStyle="1" w:styleId="WW8Num31z1">
    <w:name w:val="WW8Num31z1"/>
    <w:uiPriority w:val="99"/>
    <w:qFormat/>
    <w:rsid w:val="00965EBF"/>
  </w:style>
  <w:style w:type="character" w:customStyle="1" w:styleId="WW8Num31z2">
    <w:name w:val="WW8Num31z2"/>
    <w:uiPriority w:val="99"/>
    <w:qFormat/>
    <w:rsid w:val="00965EBF"/>
  </w:style>
  <w:style w:type="character" w:customStyle="1" w:styleId="WW8Num31z3">
    <w:name w:val="WW8Num31z3"/>
    <w:uiPriority w:val="99"/>
    <w:qFormat/>
    <w:rsid w:val="00965EBF"/>
  </w:style>
  <w:style w:type="character" w:customStyle="1" w:styleId="WW8Num31z4">
    <w:name w:val="WW8Num31z4"/>
    <w:uiPriority w:val="99"/>
    <w:qFormat/>
    <w:rsid w:val="00965EBF"/>
  </w:style>
  <w:style w:type="character" w:customStyle="1" w:styleId="WW8Num31z5">
    <w:name w:val="WW8Num31z5"/>
    <w:uiPriority w:val="99"/>
    <w:qFormat/>
    <w:rsid w:val="00965EBF"/>
  </w:style>
  <w:style w:type="character" w:customStyle="1" w:styleId="WW8Num31z6">
    <w:name w:val="WW8Num31z6"/>
    <w:uiPriority w:val="99"/>
    <w:qFormat/>
    <w:rsid w:val="00965EBF"/>
  </w:style>
  <w:style w:type="character" w:customStyle="1" w:styleId="WW8Num31z7">
    <w:name w:val="WW8Num31z7"/>
    <w:uiPriority w:val="99"/>
    <w:qFormat/>
    <w:rsid w:val="00965EBF"/>
  </w:style>
  <w:style w:type="character" w:customStyle="1" w:styleId="WW8Num31z8">
    <w:name w:val="WW8Num31z8"/>
    <w:uiPriority w:val="99"/>
    <w:qFormat/>
    <w:rsid w:val="00965EBF"/>
  </w:style>
  <w:style w:type="character" w:customStyle="1" w:styleId="WW8Num32z0">
    <w:name w:val="WW8Num32z0"/>
    <w:uiPriority w:val="99"/>
    <w:qFormat/>
    <w:rsid w:val="00965EBF"/>
  </w:style>
  <w:style w:type="character" w:customStyle="1" w:styleId="WW8Num32z2">
    <w:name w:val="WW8Num32z2"/>
    <w:uiPriority w:val="99"/>
    <w:qFormat/>
    <w:rsid w:val="00965EBF"/>
  </w:style>
  <w:style w:type="character" w:customStyle="1" w:styleId="WW8Num32z3">
    <w:name w:val="WW8Num32z3"/>
    <w:uiPriority w:val="99"/>
    <w:qFormat/>
    <w:rsid w:val="00965EBF"/>
  </w:style>
  <w:style w:type="character" w:customStyle="1" w:styleId="WW8Num32z4">
    <w:name w:val="WW8Num32z4"/>
    <w:uiPriority w:val="99"/>
    <w:qFormat/>
    <w:rsid w:val="00965EBF"/>
  </w:style>
  <w:style w:type="character" w:customStyle="1" w:styleId="WW8Num32z5">
    <w:name w:val="WW8Num32z5"/>
    <w:uiPriority w:val="99"/>
    <w:qFormat/>
    <w:rsid w:val="00965EBF"/>
  </w:style>
  <w:style w:type="character" w:customStyle="1" w:styleId="WW8Num32z6">
    <w:name w:val="WW8Num32z6"/>
    <w:uiPriority w:val="99"/>
    <w:qFormat/>
    <w:rsid w:val="00965EBF"/>
  </w:style>
  <w:style w:type="character" w:customStyle="1" w:styleId="WW8Num32z7">
    <w:name w:val="WW8Num32z7"/>
    <w:uiPriority w:val="99"/>
    <w:qFormat/>
    <w:rsid w:val="00965EBF"/>
  </w:style>
  <w:style w:type="character" w:customStyle="1" w:styleId="WW8Num32z8">
    <w:name w:val="WW8Num32z8"/>
    <w:uiPriority w:val="99"/>
    <w:qFormat/>
    <w:rsid w:val="00965EBF"/>
  </w:style>
  <w:style w:type="character" w:customStyle="1" w:styleId="WW8Num33z0">
    <w:name w:val="WW8Num33z0"/>
    <w:uiPriority w:val="99"/>
    <w:qFormat/>
    <w:rsid w:val="00965EBF"/>
    <w:rPr>
      <w:rFonts w:ascii="Times New Roman" w:hAnsi="Times New Roman"/>
      <w:b/>
      <w:sz w:val="24"/>
    </w:rPr>
  </w:style>
  <w:style w:type="character" w:customStyle="1" w:styleId="WW8Num33z1">
    <w:name w:val="WW8Num33z1"/>
    <w:uiPriority w:val="99"/>
    <w:qFormat/>
    <w:rsid w:val="00965EBF"/>
  </w:style>
  <w:style w:type="character" w:customStyle="1" w:styleId="WW8Num33z2">
    <w:name w:val="WW8Num33z2"/>
    <w:uiPriority w:val="99"/>
    <w:qFormat/>
    <w:rsid w:val="00965EBF"/>
  </w:style>
  <w:style w:type="character" w:customStyle="1" w:styleId="WW8Num33z3">
    <w:name w:val="WW8Num33z3"/>
    <w:uiPriority w:val="99"/>
    <w:qFormat/>
    <w:rsid w:val="00965EBF"/>
  </w:style>
  <w:style w:type="character" w:customStyle="1" w:styleId="WW8Num33z4">
    <w:name w:val="WW8Num33z4"/>
    <w:uiPriority w:val="99"/>
    <w:qFormat/>
    <w:rsid w:val="00965EBF"/>
  </w:style>
  <w:style w:type="character" w:customStyle="1" w:styleId="WW8Num33z5">
    <w:name w:val="WW8Num33z5"/>
    <w:uiPriority w:val="99"/>
    <w:qFormat/>
    <w:rsid w:val="00965EBF"/>
  </w:style>
  <w:style w:type="character" w:customStyle="1" w:styleId="WW8Num33z6">
    <w:name w:val="WW8Num33z6"/>
    <w:uiPriority w:val="99"/>
    <w:qFormat/>
    <w:rsid w:val="00965EBF"/>
  </w:style>
  <w:style w:type="character" w:customStyle="1" w:styleId="WW8Num33z7">
    <w:name w:val="WW8Num33z7"/>
    <w:uiPriority w:val="99"/>
    <w:qFormat/>
    <w:rsid w:val="00965EBF"/>
  </w:style>
  <w:style w:type="character" w:customStyle="1" w:styleId="WW8Num33z8">
    <w:name w:val="WW8Num33z8"/>
    <w:uiPriority w:val="99"/>
    <w:qFormat/>
    <w:rsid w:val="00965EBF"/>
  </w:style>
  <w:style w:type="character" w:customStyle="1" w:styleId="WW8Num34z0">
    <w:name w:val="WW8Num34z0"/>
    <w:uiPriority w:val="99"/>
    <w:qFormat/>
    <w:rsid w:val="00965EBF"/>
    <w:rPr>
      <w:rFonts w:eastAsia="Times New Roman"/>
      <w:b/>
    </w:rPr>
  </w:style>
  <w:style w:type="character" w:customStyle="1" w:styleId="WW8Num34z1">
    <w:name w:val="WW8Num34z1"/>
    <w:uiPriority w:val="99"/>
    <w:qFormat/>
    <w:rsid w:val="00965EBF"/>
  </w:style>
  <w:style w:type="character" w:customStyle="1" w:styleId="WW8Num34z2">
    <w:name w:val="WW8Num34z2"/>
    <w:uiPriority w:val="99"/>
    <w:qFormat/>
    <w:rsid w:val="00965EBF"/>
  </w:style>
  <w:style w:type="character" w:customStyle="1" w:styleId="WW8Num34z3">
    <w:name w:val="WW8Num34z3"/>
    <w:uiPriority w:val="99"/>
    <w:qFormat/>
    <w:rsid w:val="00965EBF"/>
  </w:style>
  <w:style w:type="character" w:customStyle="1" w:styleId="WW8Num34z4">
    <w:name w:val="WW8Num34z4"/>
    <w:uiPriority w:val="99"/>
    <w:qFormat/>
    <w:rsid w:val="00965EBF"/>
  </w:style>
  <w:style w:type="character" w:customStyle="1" w:styleId="WW8Num34z5">
    <w:name w:val="WW8Num34z5"/>
    <w:uiPriority w:val="99"/>
    <w:qFormat/>
    <w:rsid w:val="00965EBF"/>
  </w:style>
  <w:style w:type="character" w:customStyle="1" w:styleId="WW8Num34z6">
    <w:name w:val="WW8Num34z6"/>
    <w:uiPriority w:val="99"/>
    <w:qFormat/>
    <w:rsid w:val="00965EBF"/>
  </w:style>
  <w:style w:type="character" w:customStyle="1" w:styleId="WW8Num34z7">
    <w:name w:val="WW8Num34z7"/>
    <w:uiPriority w:val="99"/>
    <w:qFormat/>
    <w:rsid w:val="00965EBF"/>
  </w:style>
  <w:style w:type="character" w:customStyle="1" w:styleId="WW8Num34z8">
    <w:name w:val="WW8Num34z8"/>
    <w:uiPriority w:val="99"/>
    <w:qFormat/>
    <w:rsid w:val="00965EBF"/>
  </w:style>
  <w:style w:type="character" w:customStyle="1" w:styleId="WW8Num35z0">
    <w:name w:val="WW8Num35z0"/>
    <w:uiPriority w:val="99"/>
    <w:qFormat/>
    <w:rsid w:val="00965EBF"/>
    <w:rPr>
      <w:b/>
      <w:sz w:val="26"/>
    </w:rPr>
  </w:style>
  <w:style w:type="character" w:customStyle="1" w:styleId="WW8Num35z1">
    <w:name w:val="WW8Num35z1"/>
    <w:uiPriority w:val="99"/>
    <w:qFormat/>
    <w:rsid w:val="00965EBF"/>
  </w:style>
  <w:style w:type="character" w:customStyle="1" w:styleId="WW8Num35z2">
    <w:name w:val="WW8Num35z2"/>
    <w:uiPriority w:val="99"/>
    <w:qFormat/>
    <w:rsid w:val="00965EBF"/>
  </w:style>
  <w:style w:type="character" w:customStyle="1" w:styleId="WW8Num35z3">
    <w:name w:val="WW8Num35z3"/>
    <w:uiPriority w:val="99"/>
    <w:qFormat/>
    <w:rsid w:val="00965EBF"/>
  </w:style>
  <w:style w:type="character" w:customStyle="1" w:styleId="WW8Num35z4">
    <w:name w:val="WW8Num35z4"/>
    <w:uiPriority w:val="99"/>
    <w:qFormat/>
    <w:rsid w:val="00965EBF"/>
  </w:style>
  <w:style w:type="character" w:customStyle="1" w:styleId="WW8Num35z5">
    <w:name w:val="WW8Num35z5"/>
    <w:uiPriority w:val="99"/>
    <w:qFormat/>
    <w:rsid w:val="00965EBF"/>
  </w:style>
  <w:style w:type="character" w:customStyle="1" w:styleId="WW8Num35z6">
    <w:name w:val="WW8Num35z6"/>
    <w:uiPriority w:val="99"/>
    <w:qFormat/>
    <w:rsid w:val="00965EBF"/>
  </w:style>
  <w:style w:type="character" w:customStyle="1" w:styleId="WW8Num35z7">
    <w:name w:val="WW8Num35z7"/>
    <w:uiPriority w:val="99"/>
    <w:qFormat/>
    <w:rsid w:val="00965EBF"/>
  </w:style>
  <w:style w:type="character" w:customStyle="1" w:styleId="WW8Num35z8">
    <w:name w:val="WW8Num35z8"/>
    <w:uiPriority w:val="99"/>
    <w:qFormat/>
    <w:rsid w:val="00965EBF"/>
  </w:style>
  <w:style w:type="character" w:customStyle="1" w:styleId="WW8Num36z0">
    <w:name w:val="WW8Num36z0"/>
    <w:uiPriority w:val="99"/>
    <w:qFormat/>
    <w:rsid w:val="00965EBF"/>
  </w:style>
  <w:style w:type="character" w:customStyle="1" w:styleId="WW8Num36z1">
    <w:name w:val="WW8Num36z1"/>
    <w:uiPriority w:val="99"/>
    <w:qFormat/>
    <w:rsid w:val="00965EBF"/>
    <w:rPr>
      <w:rFonts w:ascii="Times New Roman" w:hAnsi="Times New Roman"/>
      <w:b/>
      <w:sz w:val="24"/>
    </w:rPr>
  </w:style>
  <w:style w:type="character" w:customStyle="1" w:styleId="WW8Num36z2">
    <w:name w:val="WW8Num36z2"/>
    <w:uiPriority w:val="99"/>
    <w:qFormat/>
    <w:rsid w:val="00965EBF"/>
  </w:style>
  <w:style w:type="character" w:customStyle="1" w:styleId="WW8Num36z3">
    <w:name w:val="WW8Num36z3"/>
    <w:uiPriority w:val="99"/>
    <w:qFormat/>
    <w:rsid w:val="00965EBF"/>
  </w:style>
  <w:style w:type="character" w:customStyle="1" w:styleId="WW8Num36z4">
    <w:name w:val="WW8Num36z4"/>
    <w:uiPriority w:val="99"/>
    <w:qFormat/>
    <w:rsid w:val="00965EBF"/>
  </w:style>
  <w:style w:type="character" w:customStyle="1" w:styleId="WW8Num36z5">
    <w:name w:val="WW8Num36z5"/>
    <w:uiPriority w:val="99"/>
    <w:qFormat/>
    <w:rsid w:val="00965EBF"/>
  </w:style>
  <w:style w:type="character" w:customStyle="1" w:styleId="WW8Num36z6">
    <w:name w:val="WW8Num36z6"/>
    <w:uiPriority w:val="99"/>
    <w:qFormat/>
    <w:rsid w:val="00965EBF"/>
  </w:style>
  <w:style w:type="character" w:customStyle="1" w:styleId="WW8Num36z7">
    <w:name w:val="WW8Num36z7"/>
    <w:uiPriority w:val="99"/>
    <w:qFormat/>
    <w:rsid w:val="00965EBF"/>
  </w:style>
  <w:style w:type="character" w:customStyle="1" w:styleId="WW8Num36z8">
    <w:name w:val="WW8Num36z8"/>
    <w:uiPriority w:val="99"/>
    <w:qFormat/>
    <w:rsid w:val="00965EBF"/>
  </w:style>
  <w:style w:type="character" w:customStyle="1" w:styleId="WW8Num37z0">
    <w:name w:val="WW8Num37z0"/>
    <w:uiPriority w:val="99"/>
    <w:qFormat/>
    <w:rsid w:val="00965EBF"/>
    <w:rPr>
      <w:rFonts w:ascii="Times New Roman" w:hAnsi="Times New Roman"/>
      <w:b/>
      <w:sz w:val="24"/>
    </w:rPr>
  </w:style>
  <w:style w:type="character" w:customStyle="1" w:styleId="WW8Num37z1">
    <w:name w:val="WW8Num37z1"/>
    <w:uiPriority w:val="99"/>
    <w:qFormat/>
    <w:rsid w:val="00965EBF"/>
    <w:rPr>
      <w:rFonts w:ascii="Times New Roman" w:hAnsi="Times New Roman"/>
      <w:b/>
      <w:color w:val="000000"/>
      <w:sz w:val="24"/>
    </w:rPr>
  </w:style>
  <w:style w:type="character" w:customStyle="1" w:styleId="WW8Num37z3">
    <w:name w:val="WW8Num37z3"/>
    <w:uiPriority w:val="99"/>
    <w:qFormat/>
    <w:rsid w:val="00965EBF"/>
  </w:style>
  <w:style w:type="character" w:customStyle="1" w:styleId="WW8Num37z4">
    <w:name w:val="WW8Num37z4"/>
    <w:uiPriority w:val="99"/>
    <w:qFormat/>
    <w:rsid w:val="00965EBF"/>
  </w:style>
  <w:style w:type="character" w:customStyle="1" w:styleId="WW8Num37z5">
    <w:name w:val="WW8Num37z5"/>
    <w:uiPriority w:val="99"/>
    <w:qFormat/>
    <w:rsid w:val="00965EBF"/>
  </w:style>
  <w:style w:type="character" w:customStyle="1" w:styleId="WW8Num37z6">
    <w:name w:val="WW8Num37z6"/>
    <w:uiPriority w:val="99"/>
    <w:qFormat/>
    <w:rsid w:val="00965EBF"/>
  </w:style>
  <w:style w:type="character" w:customStyle="1" w:styleId="WW8Num37z7">
    <w:name w:val="WW8Num37z7"/>
    <w:uiPriority w:val="99"/>
    <w:qFormat/>
    <w:rsid w:val="00965EBF"/>
  </w:style>
  <w:style w:type="character" w:customStyle="1" w:styleId="WW8Num37z8">
    <w:name w:val="WW8Num37z8"/>
    <w:uiPriority w:val="99"/>
    <w:qFormat/>
    <w:rsid w:val="00965EBF"/>
  </w:style>
  <w:style w:type="character" w:customStyle="1" w:styleId="WW8Num38z0">
    <w:name w:val="WW8Num38z0"/>
    <w:uiPriority w:val="99"/>
    <w:qFormat/>
    <w:rsid w:val="00965EBF"/>
    <w:rPr>
      <w:rFonts w:ascii="Times New Roman" w:hAnsi="Times New Roman"/>
      <w:b/>
      <w:sz w:val="24"/>
    </w:rPr>
  </w:style>
  <w:style w:type="character" w:customStyle="1" w:styleId="WW8Num38z1">
    <w:name w:val="WW8Num38z1"/>
    <w:uiPriority w:val="99"/>
    <w:qFormat/>
    <w:rsid w:val="00965EBF"/>
  </w:style>
  <w:style w:type="character" w:customStyle="1" w:styleId="WW8Num38z2">
    <w:name w:val="WW8Num38z2"/>
    <w:uiPriority w:val="99"/>
    <w:qFormat/>
    <w:rsid w:val="00965EBF"/>
  </w:style>
  <w:style w:type="character" w:customStyle="1" w:styleId="WW8Num38z3">
    <w:name w:val="WW8Num38z3"/>
    <w:uiPriority w:val="99"/>
    <w:qFormat/>
    <w:rsid w:val="00965EBF"/>
  </w:style>
  <w:style w:type="character" w:customStyle="1" w:styleId="WW8Num38z4">
    <w:name w:val="WW8Num38z4"/>
    <w:uiPriority w:val="99"/>
    <w:qFormat/>
    <w:rsid w:val="00965EBF"/>
  </w:style>
  <w:style w:type="character" w:customStyle="1" w:styleId="WW8Num38z5">
    <w:name w:val="WW8Num38z5"/>
    <w:uiPriority w:val="99"/>
    <w:qFormat/>
    <w:rsid w:val="00965EBF"/>
  </w:style>
  <w:style w:type="character" w:customStyle="1" w:styleId="WW8Num38z6">
    <w:name w:val="WW8Num38z6"/>
    <w:uiPriority w:val="99"/>
    <w:qFormat/>
    <w:rsid w:val="00965EBF"/>
  </w:style>
  <w:style w:type="character" w:customStyle="1" w:styleId="WW8Num38z7">
    <w:name w:val="WW8Num38z7"/>
    <w:uiPriority w:val="99"/>
    <w:qFormat/>
    <w:rsid w:val="00965EBF"/>
  </w:style>
  <w:style w:type="character" w:customStyle="1" w:styleId="WW8Num38z8">
    <w:name w:val="WW8Num38z8"/>
    <w:uiPriority w:val="99"/>
    <w:qFormat/>
    <w:rsid w:val="00965EBF"/>
  </w:style>
  <w:style w:type="character" w:customStyle="1" w:styleId="WW8Num39z0">
    <w:name w:val="WW8Num39z0"/>
    <w:uiPriority w:val="99"/>
    <w:qFormat/>
    <w:rsid w:val="00965EBF"/>
  </w:style>
  <w:style w:type="character" w:customStyle="1" w:styleId="WW8Num39z1">
    <w:name w:val="WW8Num39z1"/>
    <w:uiPriority w:val="99"/>
    <w:qFormat/>
    <w:rsid w:val="00965EBF"/>
  </w:style>
  <w:style w:type="character" w:customStyle="1" w:styleId="WW8Num39z2">
    <w:name w:val="WW8Num39z2"/>
    <w:uiPriority w:val="99"/>
    <w:qFormat/>
    <w:rsid w:val="00965EBF"/>
  </w:style>
  <w:style w:type="character" w:customStyle="1" w:styleId="WW8Num39z3">
    <w:name w:val="WW8Num39z3"/>
    <w:uiPriority w:val="99"/>
    <w:qFormat/>
    <w:rsid w:val="00965EBF"/>
  </w:style>
  <w:style w:type="character" w:customStyle="1" w:styleId="WW8Num39z4">
    <w:name w:val="WW8Num39z4"/>
    <w:uiPriority w:val="99"/>
    <w:qFormat/>
    <w:rsid w:val="00965EBF"/>
  </w:style>
  <w:style w:type="character" w:customStyle="1" w:styleId="WW8Num39z5">
    <w:name w:val="WW8Num39z5"/>
    <w:uiPriority w:val="99"/>
    <w:qFormat/>
    <w:rsid w:val="00965EBF"/>
  </w:style>
  <w:style w:type="character" w:customStyle="1" w:styleId="WW8Num39z6">
    <w:name w:val="WW8Num39z6"/>
    <w:uiPriority w:val="99"/>
    <w:qFormat/>
    <w:rsid w:val="00965EBF"/>
  </w:style>
  <w:style w:type="character" w:customStyle="1" w:styleId="WW8Num39z7">
    <w:name w:val="WW8Num39z7"/>
    <w:uiPriority w:val="99"/>
    <w:qFormat/>
    <w:rsid w:val="00965EBF"/>
  </w:style>
  <w:style w:type="character" w:customStyle="1" w:styleId="WW8Num39z8">
    <w:name w:val="WW8Num39z8"/>
    <w:uiPriority w:val="99"/>
    <w:qFormat/>
    <w:rsid w:val="00965EBF"/>
  </w:style>
  <w:style w:type="character" w:customStyle="1" w:styleId="Domylnaczcionkaakapitu1">
    <w:name w:val="Domyślna czcionka akapitu1"/>
    <w:uiPriority w:val="99"/>
    <w:qFormat/>
    <w:rsid w:val="00965EBF"/>
  </w:style>
  <w:style w:type="character" w:customStyle="1" w:styleId="dane1">
    <w:name w:val="dane1"/>
    <w:basedOn w:val="Domylnaczcionkaakapitu1"/>
    <w:uiPriority w:val="99"/>
    <w:qFormat/>
    <w:rsid w:val="00965EBF"/>
    <w:rPr>
      <w:rFonts w:cs="Times New Roman"/>
      <w:color w:val="0000CD"/>
    </w:rPr>
  </w:style>
  <w:style w:type="character" w:styleId="Pogrubienie">
    <w:name w:val="Strong"/>
    <w:basedOn w:val="Domylnaczcionkaakapitu1"/>
    <w:uiPriority w:val="99"/>
    <w:qFormat/>
    <w:rsid w:val="00965EBF"/>
    <w:rPr>
      <w:rFonts w:cs="Times New Roman"/>
      <w:b/>
      <w:bCs/>
    </w:rPr>
  </w:style>
  <w:style w:type="character" w:customStyle="1" w:styleId="TekstpodstawowyZnak">
    <w:name w:val="Tekst podstawowy Znak"/>
    <w:basedOn w:val="Domylnaczcionkaakapitu1"/>
    <w:uiPriority w:val="99"/>
    <w:qFormat/>
    <w:rsid w:val="00965EBF"/>
    <w:rPr>
      <w:rFonts w:ascii="Arial" w:hAnsi="Arial" w:cs="Arial"/>
      <w:b/>
      <w:color w:val="000000"/>
      <w:sz w:val="22"/>
    </w:rPr>
  </w:style>
  <w:style w:type="character" w:customStyle="1" w:styleId="object">
    <w:name w:val="object"/>
    <w:basedOn w:val="Domylnaczcionkaakapitu1"/>
    <w:qFormat/>
    <w:rsid w:val="00965EBF"/>
    <w:rPr>
      <w:rFonts w:cs="Times New Roman"/>
    </w:rPr>
  </w:style>
  <w:style w:type="character" w:customStyle="1" w:styleId="czeinternetowe">
    <w:name w:val="Łącze internetowe"/>
    <w:basedOn w:val="Domylnaczcionkaakapitu1"/>
    <w:uiPriority w:val="99"/>
    <w:rsid w:val="00965EBF"/>
    <w:rPr>
      <w:rFonts w:cs="Times New Roman"/>
      <w:color w:val="0000FF"/>
      <w:u w:val="single"/>
    </w:rPr>
  </w:style>
  <w:style w:type="character" w:customStyle="1" w:styleId="TekstpodstawowywcityZnak">
    <w:name w:val="Tekst podstawowy wcięty Znak"/>
    <w:basedOn w:val="Domylnaczcionkaakapitu1"/>
    <w:qFormat/>
    <w:rsid w:val="00965EBF"/>
    <w:rPr>
      <w:rFonts w:cs="Times New Roman"/>
      <w:color w:val="000000"/>
      <w:sz w:val="24"/>
    </w:rPr>
  </w:style>
  <w:style w:type="character" w:customStyle="1" w:styleId="TekstpodstawowyZnak1">
    <w:name w:val="Tekst podstawowy Znak1"/>
    <w:basedOn w:val="Domylnaczcionkaakapitu"/>
    <w:link w:val="Tretekstu"/>
    <w:uiPriority w:val="99"/>
    <w:qFormat/>
    <w:locked/>
    <w:rsid w:val="004627BF"/>
    <w:rPr>
      <w:rFonts w:cs="Times New Roman"/>
      <w:sz w:val="24"/>
      <w:szCs w:val="24"/>
      <w:lang w:eastAsia="ar-SA" w:bidi="ar-SA"/>
    </w:rPr>
  </w:style>
  <w:style w:type="character" w:customStyle="1" w:styleId="TekstpodstawowywcityZnak1">
    <w:name w:val="Tekst podstawowy wcięty Znak1"/>
    <w:basedOn w:val="Domylnaczcionkaakapitu"/>
    <w:link w:val="Wcicietrecitekstu"/>
    <w:uiPriority w:val="99"/>
    <w:qFormat/>
    <w:locked/>
    <w:rsid w:val="004627BF"/>
    <w:rPr>
      <w:rFonts w:cs="Times New Roman"/>
      <w:sz w:val="24"/>
      <w:szCs w:val="24"/>
      <w:lang w:eastAsia="ar-SA" w:bidi="ar-SA"/>
    </w:rPr>
  </w:style>
  <w:style w:type="character" w:customStyle="1" w:styleId="wyliczanie1Znak">
    <w:name w:val="wyliczanie1 Znak"/>
    <w:basedOn w:val="Domylnaczcionkaakapitu"/>
    <w:qFormat/>
    <w:locked/>
    <w:rsid w:val="005A0652"/>
    <w:rPr>
      <w:rFonts w:ascii="Arial" w:hAnsi="Arial"/>
      <w:sz w:val="24"/>
      <w:szCs w:val="24"/>
    </w:rPr>
  </w:style>
  <w:style w:type="character" w:customStyle="1" w:styleId="TekstdymkaZnak">
    <w:name w:val="Tekst dymka Znak"/>
    <w:basedOn w:val="Domylnaczcionkaakapitu"/>
    <w:link w:val="Tekstdymka"/>
    <w:uiPriority w:val="99"/>
    <w:semiHidden/>
    <w:qFormat/>
    <w:rsid w:val="000C0418"/>
    <w:rPr>
      <w:rFonts w:ascii="Segoe UI" w:hAnsi="Segoe UI" w:cs="Segoe UI"/>
      <w:sz w:val="18"/>
      <w:szCs w:val="18"/>
      <w:lang w:eastAsia="ar-SA"/>
    </w:rPr>
  </w:style>
  <w:style w:type="character" w:customStyle="1" w:styleId="ListLabel1">
    <w:name w:val="ListLabel 1"/>
    <w:qFormat/>
    <w:rPr>
      <w:rFonts w:ascii="Times New Roman" w:hAnsi="Times New Roman" w:cs="Times New Roman"/>
      <w:b w:val="0"/>
    </w:rPr>
  </w:style>
  <w:style w:type="character" w:customStyle="1" w:styleId="ListLabel2">
    <w:name w:val="ListLabel 2"/>
    <w:qFormat/>
    <w:rPr>
      <w:b/>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Times New Roman" w:eastAsia="Times New Roman" w:hAnsi="Times New Roman" w:cs="Times New Roman"/>
      <w:b w:val="0"/>
      <w:bCs w:val="0"/>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ascii="Times New Roman" w:eastAsia="Times New Roman" w:hAnsi="Times New Roman" w:cs="Times New Roman"/>
      <w:b w:val="0"/>
      <w:bCs w:val="0"/>
    </w:rPr>
  </w:style>
  <w:style w:type="character" w:customStyle="1" w:styleId="ListLabel20">
    <w:name w:val="ListLabel 20"/>
    <w:qFormat/>
    <w:rPr>
      <w:rFonts w:ascii="Times New Roman" w:hAnsi="Times New Roman" w:cs="Times New Roman"/>
      <w:b/>
      <w:bCs w:val="0"/>
      <w:i w:val="0"/>
    </w:rPr>
  </w:style>
  <w:style w:type="character" w:customStyle="1" w:styleId="ListLabel21">
    <w:name w:val="ListLabel 21"/>
    <w:qFormat/>
    <w:rPr>
      <w:rFonts w:ascii="Times New Roman" w:eastAsia="Times New Roman" w:hAnsi="Times New Roman" w:cs="Times New Roman"/>
      <w:b/>
      <w:bCs w:val="0"/>
      <w:sz w:val="24"/>
    </w:rPr>
  </w:style>
  <w:style w:type="character" w:customStyle="1" w:styleId="ListLabel22">
    <w:name w:val="ListLabel 22"/>
    <w:qFormat/>
    <w:rPr>
      <w:rFonts w:ascii="Times New Roman" w:eastAsia="Times New Roman" w:hAnsi="Times New Roman" w:cs="Times New Roman"/>
      <w:b w:val="0"/>
      <w:bCs w:val="0"/>
    </w:rPr>
  </w:style>
  <w:style w:type="character" w:customStyle="1" w:styleId="ListLabel23">
    <w:name w:val="ListLabel 23"/>
    <w:qFormat/>
    <w:rPr>
      <w:rFonts w:ascii="Times New Roman" w:eastAsia="Times New Roman" w:hAnsi="Times New Roman" w:cs="Times New Roman"/>
      <w:b w:val="0"/>
      <w:bCs w:val="0"/>
    </w:rPr>
  </w:style>
  <w:style w:type="character" w:customStyle="1" w:styleId="ListLabel24">
    <w:name w:val="ListLabel 24"/>
    <w:qFormat/>
    <w:rPr>
      <w:rFonts w:ascii="Times New Roman" w:eastAsia="Times New Roman" w:hAnsi="Times New Roman" w:cs="Times New Roman"/>
      <w:b/>
      <w:bCs w:val="0"/>
    </w:rPr>
  </w:style>
  <w:style w:type="character" w:customStyle="1" w:styleId="ListLabel25">
    <w:name w:val="ListLabel 25"/>
    <w:qFormat/>
    <w:rPr>
      <w:rFonts w:ascii="Times New Roman" w:eastAsia="Times New Roman" w:hAnsi="Times New Roman" w:cs="Times New Roman"/>
      <w:b/>
      <w:bCs w:val="0"/>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ascii="Times New Roman" w:eastAsia="Times New Roman" w:hAnsi="Times New Roman" w:cs="Times New Roman"/>
      <w:b w:val="0"/>
      <w:bCs w:val="0"/>
    </w:rPr>
  </w:style>
  <w:style w:type="character" w:customStyle="1" w:styleId="ListLabel33">
    <w:name w:val="ListLabel 33"/>
    <w:qFormat/>
    <w:rPr>
      <w:rFonts w:ascii="Times New Roman" w:eastAsia="Times New Roman" w:hAnsi="Times New Roman" w:cs="Times New Roman"/>
      <w:b/>
      <w:bCs w:val="0"/>
      <w:color w:val="00000A"/>
      <w:sz w:val="22"/>
      <w:szCs w:val="24"/>
    </w:rPr>
  </w:style>
  <w:style w:type="character" w:customStyle="1" w:styleId="ListLabel34">
    <w:name w:val="ListLabel 34"/>
    <w:qFormat/>
    <w:rPr>
      <w:rFonts w:cs="Times New Roman"/>
      <w:b/>
    </w:rPr>
  </w:style>
  <w:style w:type="character" w:customStyle="1" w:styleId="ListLabel35">
    <w:name w:val="ListLabel 35"/>
    <w:qFormat/>
    <w:rPr>
      <w:rFonts w:ascii="Times New Roman" w:hAnsi="Times New Roman" w:cs="Times New Roman"/>
      <w:b/>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ascii="Times New Roman" w:hAnsi="Times New Roman" w:cs="Times New Roman"/>
      <w:b/>
      <w:bCs w:val="0"/>
      <w:sz w:val="24"/>
    </w:rPr>
  </w:style>
  <w:style w:type="character" w:customStyle="1" w:styleId="ListLabel44">
    <w:name w:val="ListLabel 44"/>
    <w:qFormat/>
    <w:rPr>
      <w:rFonts w:cs="Times New Roman"/>
      <w:b/>
      <w:sz w:val="22"/>
    </w:rPr>
  </w:style>
  <w:style w:type="character" w:customStyle="1" w:styleId="ListLabel45">
    <w:name w:val="ListLabel 45"/>
    <w:qFormat/>
    <w:rPr>
      <w:rFonts w:cs="Times New Roman"/>
      <w:b/>
      <w:bCs w:val="0"/>
      <w:sz w:val="22"/>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ascii="Times New Roman" w:hAnsi="Times New Roman" w:cs="Times New Roman"/>
      <w:b w:val="0"/>
      <w:bCs w:val="0"/>
    </w:rPr>
  </w:style>
  <w:style w:type="character" w:customStyle="1" w:styleId="ListLabel53">
    <w:name w:val="ListLabel 53"/>
    <w:qFormat/>
    <w:rPr>
      <w:rFonts w:ascii="Times New Roman" w:hAnsi="Times New Roman" w:cs="Times New Roman"/>
      <w:b/>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b/>
      <w:color w:val="00000A"/>
    </w:rPr>
  </w:style>
  <w:style w:type="character" w:customStyle="1" w:styleId="ListLabel63">
    <w:name w:val="ListLabel 63"/>
    <w:qFormat/>
    <w:rPr>
      <w:rFonts w:cs="Times New Roman"/>
      <w:b/>
      <w:sz w:val="22"/>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ascii="Times New Roman" w:hAnsi="Times New Roman" w:cs="Times New Roman"/>
      <w:b/>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ascii="Times New Roman" w:hAnsi="Times New Roman" w:cs="Times New Roman"/>
      <w:b/>
      <w:sz w:val="22"/>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ascii="Times New Roman" w:hAnsi="Times New Roman" w:cs="Times New Roman"/>
      <w:b/>
      <w:sz w:val="22"/>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b/>
    </w:rPr>
  </w:style>
  <w:style w:type="character" w:customStyle="1" w:styleId="ListLabel99">
    <w:name w:val="ListLabel 99"/>
    <w:qFormat/>
    <w:rPr>
      <w:b/>
      <w:sz w:val="22"/>
    </w:rPr>
  </w:style>
  <w:style w:type="character" w:customStyle="1" w:styleId="ListLabel100">
    <w:name w:val="ListLabel 100"/>
    <w:qFormat/>
    <w:rPr>
      <w:rFonts w:ascii="Times New Roman" w:hAnsi="Times New Roman" w:cs="Times New Roman"/>
      <w:b/>
    </w:rPr>
  </w:style>
  <w:style w:type="character" w:customStyle="1" w:styleId="ListLabel101">
    <w:name w:val="ListLabel 101"/>
    <w:qFormat/>
    <w:rPr>
      <w:rFonts w:ascii="Times New Roman" w:hAnsi="Times New Roman" w:cs="Times New Roman"/>
      <w:b/>
      <w:sz w:val="22"/>
    </w:rPr>
  </w:style>
  <w:style w:type="character" w:customStyle="1" w:styleId="ListLabel102">
    <w:name w:val="ListLabel 102"/>
    <w:qFormat/>
    <w:rPr>
      <w:rFonts w:cs="Times New Roman"/>
      <w:b/>
    </w:rPr>
  </w:style>
  <w:style w:type="character" w:customStyle="1" w:styleId="ListLabel103">
    <w:name w:val="ListLabel 103"/>
    <w:qFormat/>
    <w:rPr>
      <w:rFonts w:ascii="Times New Roman" w:hAnsi="Times New Roman" w:cs="Times New Roman"/>
      <w:b/>
      <w:sz w:val="22"/>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ascii="Times New Roman" w:hAnsi="Times New Roman" w:cs="Times New Roman"/>
      <w:b/>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b/>
    </w:rPr>
  </w:style>
  <w:style w:type="character" w:customStyle="1" w:styleId="ListLabel122">
    <w:name w:val="ListLabel 122"/>
    <w:qFormat/>
    <w:rPr>
      <w:rFonts w:ascii="Times New Roman" w:hAnsi="Times New Roman"/>
      <w:b/>
      <w:sz w:val="22"/>
    </w:rPr>
  </w:style>
  <w:style w:type="character" w:customStyle="1" w:styleId="TekstpodstawowyZnak2">
    <w:name w:val="Tekst podstawowy Znak2"/>
    <w:basedOn w:val="Domylnaczcionkaakapitu"/>
    <w:uiPriority w:val="99"/>
    <w:semiHidden/>
    <w:qFormat/>
    <w:rsid w:val="00C50284"/>
    <w:rPr>
      <w:sz w:val="24"/>
      <w:szCs w:val="24"/>
      <w:lang w:eastAsia="ar-SA"/>
    </w:rPr>
  </w:style>
  <w:style w:type="character" w:customStyle="1" w:styleId="AkapitzlistZnak">
    <w:name w:val="Akapit z listą Znak"/>
    <w:aliases w:val="normalny tekst Znak"/>
    <w:basedOn w:val="Domylnaczcionkaakapitu"/>
    <w:link w:val="Akapitzlist"/>
    <w:uiPriority w:val="34"/>
    <w:qFormat/>
    <w:locked/>
    <w:rsid w:val="00C50284"/>
    <w:rPr>
      <w:rFonts w:ascii="Arial" w:hAnsi="Arial" w:cs="Arial"/>
      <w:sz w:val="24"/>
      <w:lang w:eastAsia="ar-SA"/>
    </w:rPr>
  </w:style>
  <w:style w:type="character" w:customStyle="1" w:styleId="ListLabel123">
    <w:name w:val="ListLabel 123"/>
    <w:qFormat/>
    <w:rPr>
      <w:rFonts w:cs="Times New Roman"/>
      <w:b w:val="0"/>
    </w:rPr>
  </w:style>
  <w:style w:type="character" w:customStyle="1" w:styleId="ListLabel124">
    <w:name w:val="ListLabel 124"/>
    <w:qFormat/>
    <w:rPr>
      <w:rFonts w:cs="Times New Roman"/>
      <w:b/>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eastAsia="Times New Roman" w:cs="Times New Roman"/>
      <w:b w:val="0"/>
      <w:bCs w:val="0"/>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eastAsia="Times New Roman" w:cs="Times New Roman"/>
      <w:b w:val="0"/>
      <w:bCs w:val="0"/>
    </w:rPr>
  </w:style>
  <w:style w:type="character" w:customStyle="1" w:styleId="ListLabel142">
    <w:name w:val="ListLabel 142"/>
    <w:qFormat/>
    <w:rPr>
      <w:rFonts w:cs="Times New Roman"/>
      <w:b/>
      <w:bCs w:val="0"/>
      <w:i w:val="0"/>
    </w:rPr>
  </w:style>
  <w:style w:type="character" w:customStyle="1" w:styleId="ListLabel143">
    <w:name w:val="ListLabel 143"/>
    <w:qFormat/>
    <w:rPr>
      <w:rFonts w:eastAsia="Times New Roman" w:cs="Times New Roman"/>
      <w:b/>
      <w:bCs w:val="0"/>
      <w:sz w:val="24"/>
    </w:rPr>
  </w:style>
  <w:style w:type="character" w:customStyle="1" w:styleId="ListLabel144">
    <w:name w:val="ListLabel 144"/>
    <w:qFormat/>
    <w:rPr>
      <w:rFonts w:eastAsia="Times New Roman" w:cs="Times New Roman"/>
      <w:b w:val="0"/>
      <w:bCs w:val="0"/>
    </w:rPr>
  </w:style>
  <w:style w:type="character" w:customStyle="1" w:styleId="ListLabel145">
    <w:name w:val="ListLabel 145"/>
    <w:qFormat/>
    <w:rPr>
      <w:rFonts w:eastAsia="Times New Roman" w:cs="Times New Roman"/>
      <w:b w:val="0"/>
      <w:bCs w:val="0"/>
    </w:rPr>
  </w:style>
  <w:style w:type="character" w:customStyle="1" w:styleId="ListLabel146">
    <w:name w:val="ListLabel 146"/>
    <w:qFormat/>
    <w:rPr>
      <w:rFonts w:eastAsia="Times New Roman" w:cs="Times New Roman"/>
      <w:b/>
      <w:bCs w:val="0"/>
    </w:rPr>
  </w:style>
  <w:style w:type="character" w:customStyle="1" w:styleId="ListLabel147">
    <w:name w:val="ListLabel 147"/>
    <w:qFormat/>
    <w:rPr>
      <w:rFonts w:eastAsia="Times New Roman" w:cs="Times New Roman"/>
      <w:b/>
      <w:bCs w:val="0"/>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eastAsia="Times New Roman" w:cs="Times New Roman"/>
      <w:b w:val="0"/>
      <w:bCs w:val="0"/>
    </w:rPr>
  </w:style>
  <w:style w:type="character" w:customStyle="1" w:styleId="ListLabel155">
    <w:name w:val="ListLabel 155"/>
    <w:qFormat/>
    <w:rPr>
      <w:rFonts w:eastAsia="Times New Roman" w:cs="Times New Roman"/>
      <w:b/>
      <w:bCs w:val="0"/>
      <w:color w:val="00000A"/>
      <w:sz w:val="22"/>
      <w:szCs w:val="24"/>
    </w:rPr>
  </w:style>
  <w:style w:type="character" w:customStyle="1" w:styleId="ListLabel156">
    <w:name w:val="ListLabel 156"/>
    <w:qFormat/>
    <w:rPr>
      <w:rFonts w:cs="Times New Roman"/>
      <w:b/>
    </w:rPr>
  </w:style>
  <w:style w:type="character" w:customStyle="1" w:styleId="ListLabel157">
    <w:name w:val="ListLabel 157"/>
    <w:qFormat/>
    <w:rPr>
      <w:rFonts w:cs="Times New Roman"/>
      <w:b/>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b/>
      <w:bCs w:val="0"/>
      <w:sz w:val="24"/>
    </w:rPr>
  </w:style>
  <w:style w:type="character" w:customStyle="1" w:styleId="ListLabel166">
    <w:name w:val="ListLabel 166"/>
    <w:qFormat/>
    <w:rPr>
      <w:rFonts w:cs="Times New Roman"/>
      <w:b/>
      <w:sz w:val="22"/>
    </w:rPr>
  </w:style>
  <w:style w:type="character" w:customStyle="1" w:styleId="ListLabel167">
    <w:name w:val="ListLabel 167"/>
    <w:qFormat/>
    <w:rPr>
      <w:rFonts w:cs="Times New Roman"/>
      <w:b/>
      <w:bCs w:val="0"/>
      <w:sz w:val="22"/>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b w:val="0"/>
      <w:bCs w:val="0"/>
    </w:rPr>
  </w:style>
  <w:style w:type="character" w:customStyle="1" w:styleId="ListLabel175">
    <w:name w:val="ListLabel 175"/>
    <w:qFormat/>
    <w:rPr>
      <w:rFonts w:cs="Times New Roman"/>
      <w:b/>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color w:val="00000A"/>
    </w:rPr>
  </w:style>
  <w:style w:type="character" w:customStyle="1" w:styleId="ListLabel185">
    <w:name w:val="ListLabel 185"/>
    <w:qFormat/>
    <w:rPr>
      <w:rFonts w:cs="Times New Roman"/>
      <w:b/>
      <w:sz w:val="22"/>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b/>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b/>
      <w:sz w:val="22"/>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b/>
      <w:sz w:val="22"/>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b/>
    </w:rPr>
  </w:style>
  <w:style w:type="character" w:customStyle="1" w:styleId="ListLabel221">
    <w:name w:val="ListLabel 221"/>
    <w:qFormat/>
    <w:rPr>
      <w:b/>
      <w:sz w:val="22"/>
    </w:rPr>
  </w:style>
  <w:style w:type="character" w:customStyle="1" w:styleId="ListLabel222">
    <w:name w:val="ListLabel 222"/>
    <w:qFormat/>
    <w:rPr>
      <w:rFonts w:cs="Times New Roman"/>
      <w:b/>
    </w:rPr>
  </w:style>
  <w:style w:type="character" w:customStyle="1" w:styleId="ListLabel223">
    <w:name w:val="ListLabel 223"/>
    <w:qFormat/>
    <w:rPr>
      <w:rFonts w:cs="Times New Roman"/>
      <w:b/>
      <w:sz w:val="22"/>
    </w:rPr>
  </w:style>
  <w:style w:type="character" w:customStyle="1" w:styleId="ListLabel224">
    <w:name w:val="ListLabel 224"/>
    <w:qFormat/>
    <w:rPr>
      <w:rFonts w:cs="Times New Roman"/>
      <w:b/>
      <w:sz w:val="22"/>
    </w:rPr>
  </w:style>
  <w:style w:type="character" w:customStyle="1" w:styleId="ListLabel225">
    <w:name w:val="ListLabel 225"/>
    <w:qFormat/>
    <w:rPr>
      <w:rFonts w:cs="Times New Roman"/>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b/>
      <w:sz w:val="22"/>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b/>
      <w:sz w:val="22"/>
    </w:rPr>
  </w:style>
  <w:style w:type="character" w:customStyle="1" w:styleId="ListLabel243">
    <w:name w:val="ListLabel 243"/>
    <w:qFormat/>
    <w:rPr>
      <w:rFonts w:ascii="Times New Roman" w:eastAsia="Times New Roman" w:hAnsi="Times New Roman" w:cs="Times New Roman"/>
      <w:b w:val="0"/>
      <w:bCs w:val="0"/>
      <w:sz w:val="24"/>
    </w:rPr>
  </w:style>
  <w:style w:type="character" w:customStyle="1" w:styleId="ListLabel244">
    <w:name w:val="ListLabel 244"/>
    <w:qFormat/>
    <w:rPr>
      <w:rFonts w:ascii="Times New Roman" w:hAnsi="Times New Roman"/>
      <w:b/>
    </w:rPr>
  </w:style>
  <w:style w:type="character" w:customStyle="1" w:styleId="ListLabel245">
    <w:name w:val="ListLabel 245"/>
    <w:qFormat/>
    <w:rPr>
      <w:rFonts w:ascii="Times New Roman" w:hAnsi="Times New Roman"/>
      <w:b/>
    </w:rPr>
  </w:style>
  <w:style w:type="character" w:customStyle="1" w:styleId="ListLabel246">
    <w:name w:val="ListLabel 246"/>
    <w:qFormat/>
    <w:rPr>
      <w:rFonts w:ascii="Times New Roman" w:hAnsi="Times New Roman" w:cs="Times New Roman"/>
      <w:b w:val="0"/>
      <w:sz w:val="24"/>
    </w:rPr>
  </w:style>
  <w:style w:type="character" w:customStyle="1" w:styleId="ListLabel247">
    <w:name w:val="ListLabel 247"/>
    <w:qFormat/>
    <w:rPr>
      <w:rFonts w:cs="Times New Roman"/>
      <w:b/>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ascii="Times New Roman" w:eastAsia="Times New Roman" w:hAnsi="Times New Roman" w:cs="Times New Roman"/>
      <w:b w:val="0"/>
      <w:bCs w:val="0"/>
      <w:sz w:val="24"/>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ascii="Times New Roman" w:eastAsia="Times New Roman" w:hAnsi="Times New Roman" w:cs="Times New Roman"/>
      <w:b w:val="0"/>
      <w:bCs w:val="0"/>
      <w:sz w:val="24"/>
    </w:rPr>
  </w:style>
  <w:style w:type="character" w:customStyle="1" w:styleId="ListLabel265">
    <w:name w:val="ListLabel 265"/>
    <w:qFormat/>
    <w:rPr>
      <w:rFonts w:ascii="Times New Roman" w:hAnsi="Times New Roman"/>
      <w:b/>
      <w:bCs w:val="0"/>
      <w:i w:val="0"/>
      <w:sz w:val="24"/>
    </w:rPr>
  </w:style>
  <w:style w:type="character" w:customStyle="1" w:styleId="ListLabel266">
    <w:name w:val="ListLabel 266"/>
    <w:qFormat/>
    <w:rPr>
      <w:rFonts w:ascii="Times New Roman" w:eastAsia="Times New Roman" w:hAnsi="Times New Roman" w:cs="Times New Roman"/>
      <w:b/>
      <w:bCs w:val="0"/>
      <w:sz w:val="24"/>
    </w:rPr>
  </w:style>
  <w:style w:type="character" w:customStyle="1" w:styleId="ListLabel267">
    <w:name w:val="ListLabel 267"/>
    <w:qFormat/>
    <w:rPr>
      <w:rFonts w:ascii="Times New Roman" w:eastAsia="Times New Roman" w:hAnsi="Times New Roman" w:cs="Times New Roman"/>
      <w:b w:val="0"/>
      <w:bCs w:val="0"/>
      <w:sz w:val="24"/>
    </w:rPr>
  </w:style>
  <w:style w:type="character" w:customStyle="1" w:styleId="ListLabel268">
    <w:name w:val="ListLabel 268"/>
    <w:qFormat/>
    <w:rPr>
      <w:rFonts w:ascii="Times New Roman" w:eastAsia="Times New Roman" w:hAnsi="Times New Roman" w:cs="Times New Roman"/>
      <w:b/>
      <w:bCs w:val="0"/>
      <w:sz w:val="24"/>
    </w:rPr>
  </w:style>
  <w:style w:type="character" w:customStyle="1" w:styleId="ListLabel269">
    <w:name w:val="ListLabel 269"/>
    <w:qFormat/>
    <w:rPr>
      <w:rFonts w:ascii="Times New Roman" w:eastAsia="Times New Roman" w:hAnsi="Times New Roman" w:cs="Times New Roman"/>
      <w:b/>
      <w:bCs w:val="0"/>
      <w:sz w:val="24"/>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ascii="Times New Roman" w:eastAsia="Times New Roman" w:hAnsi="Times New Roman" w:cs="Times New Roman"/>
      <w:b/>
      <w:bCs w:val="0"/>
      <w:sz w:val="24"/>
    </w:rPr>
  </w:style>
  <w:style w:type="character" w:customStyle="1" w:styleId="ListLabel277">
    <w:name w:val="ListLabel 277"/>
    <w:qFormat/>
    <w:rPr>
      <w:rFonts w:ascii="Times New Roman" w:eastAsia="Times New Roman" w:hAnsi="Times New Roman" w:cs="Times New Roman"/>
      <w:b/>
      <w:bCs w:val="0"/>
      <w:color w:val="00000A"/>
      <w:sz w:val="24"/>
      <w:szCs w:val="24"/>
    </w:rPr>
  </w:style>
  <w:style w:type="character" w:customStyle="1" w:styleId="ListLabel278">
    <w:name w:val="ListLabel 278"/>
    <w:qFormat/>
    <w:rPr>
      <w:rFonts w:cs="Times New Roman"/>
      <w:b/>
    </w:rPr>
  </w:style>
  <w:style w:type="character" w:customStyle="1" w:styleId="ListLabel279">
    <w:name w:val="ListLabel 279"/>
    <w:qFormat/>
    <w:rPr>
      <w:rFonts w:ascii="Times New Roman" w:hAnsi="Times New Roman" w:cs="Times New Roman"/>
      <w:b/>
      <w:sz w:val="24"/>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ascii="Times New Roman" w:hAnsi="Times New Roman" w:cs="Times New Roman"/>
      <w:b/>
      <w:bCs w:val="0"/>
      <w:sz w:val="24"/>
    </w:rPr>
  </w:style>
  <w:style w:type="character" w:customStyle="1" w:styleId="ListLabel288">
    <w:name w:val="ListLabel 288"/>
    <w:qFormat/>
    <w:rPr>
      <w:rFonts w:cs="Times New Roman"/>
      <w:b/>
      <w:sz w:val="22"/>
    </w:rPr>
  </w:style>
  <w:style w:type="character" w:customStyle="1" w:styleId="ListLabel289">
    <w:name w:val="ListLabel 289"/>
    <w:qFormat/>
    <w:rPr>
      <w:rFonts w:cs="Times New Roman"/>
      <w:b/>
      <w:bCs w:val="0"/>
      <w:sz w:val="22"/>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ascii="Times New Roman" w:hAnsi="Times New Roman" w:cs="Times New Roman"/>
      <w:b/>
      <w:bCs w:val="0"/>
      <w:sz w:val="24"/>
    </w:rPr>
  </w:style>
  <w:style w:type="character" w:customStyle="1" w:styleId="ListLabel297">
    <w:name w:val="ListLabel 297"/>
    <w:qFormat/>
    <w:rPr>
      <w:rFonts w:ascii="Times New Roman" w:hAnsi="Times New Roman" w:cs="Times New Roman"/>
      <w:b/>
      <w:sz w:val="24"/>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rPr>
  </w:style>
  <w:style w:type="character" w:customStyle="1" w:styleId="ListLabel306">
    <w:name w:val="ListLabel 306"/>
    <w:qFormat/>
    <w:rPr>
      <w:rFonts w:cs="Times New Roman"/>
      <w:b/>
      <w:color w:val="00000A"/>
    </w:rPr>
  </w:style>
  <w:style w:type="character" w:customStyle="1" w:styleId="ListLabel307">
    <w:name w:val="ListLabel 307"/>
    <w:qFormat/>
    <w:rPr>
      <w:rFonts w:cs="Times New Roman"/>
      <w:b/>
      <w:sz w:val="22"/>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ascii="Times New Roman" w:hAnsi="Times New Roman" w:cs="Times New Roman"/>
      <w:b w:val="0"/>
      <w:sz w:val="24"/>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ascii="Times New Roman" w:hAnsi="Times New Roman" w:cs="Times New Roman"/>
      <w:b/>
      <w:sz w:val="24"/>
      <w:szCs w:val="24"/>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ascii="Times New Roman" w:hAnsi="Times New Roman"/>
      <w:b/>
    </w:rPr>
  </w:style>
  <w:style w:type="character" w:customStyle="1" w:styleId="ListLabel334">
    <w:name w:val="ListLabel 334"/>
    <w:qFormat/>
    <w:rPr>
      <w:b/>
      <w:sz w:val="22"/>
      <w:szCs w:val="22"/>
    </w:rPr>
  </w:style>
  <w:style w:type="character" w:customStyle="1" w:styleId="ListLabel335">
    <w:name w:val="ListLabel 335"/>
    <w:qFormat/>
    <w:rPr>
      <w:rFonts w:cs="Times New Roman"/>
      <w:b/>
    </w:rPr>
  </w:style>
  <w:style w:type="character" w:customStyle="1" w:styleId="ListLabel336">
    <w:name w:val="ListLabel 336"/>
    <w:qFormat/>
    <w:rPr>
      <w:b/>
      <w:sz w:val="22"/>
    </w:rPr>
  </w:style>
  <w:style w:type="character" w:customStyle="1" w:styleId="ListLabel337">
    <w:name w:val="ListLabel 337"/>
    <w:qFormat/>
    <w:rPr>
      <w:rFonts w:ascii="Times New Roman" w:hAnsi="Times New Roman" w:cs="Times New Roman"/>
      <w:b/>
      <w:sz w:val="22"/>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cs="Times New Roman"/>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ascii="Times New Roman" w:hAnsi="Times New Roman" w:cs="Times New Roman"/>
      <w:b/>
      <w:sz w:val="22"/>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b/>
    </w:rPr>
  </w:style>
  <w:style w:type="character" w:customStyle="1" w:styleId="ListLabel356">
    <w:name w:val="ListLabel 356"/>
    <w:qFormat/>
    <w:rPr>
      <w:rFonts w:cs="Times New Roman"/>
      <w:b/>
      <w:color w:val="00000A"/>
    </w:rPr>
  </w:style>
  <w:style w:type="character" w:customStyle="1" w:styleId="ListLabel357">
    <w:name w:val="ListLabel 357"/>
    <w:qFormat/>
    <w:rPr>
      <w:rFonts w:cs="Times New Roman"/>
      <w:b/>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ascii="Times New Roman" w:hAnsi="Times New Roman"/>
      <w:b w:val="0"/>
      <w:sz w:val="24"/>
    </w:rPr>
  </w:style>
  <w:style w:type="character" w:customStyle="1" w:styleId="ListLabel365">
    <w:name w:val="ListLabel 365"/>
    <w:qFormat/>
    <w:rPr>
      <w:rFonts w:ascii="Times New Roman" w:hAnsi="Times New Roman"/>
      <w:b w:val="0"/>
      <w:sz w:val="24"/>
    </w:rPr>
  </w:style>
  <w:style w:type="character" w:customStyle="1" w:styleId="ListLabel366">
    <w:name w:val="ListLabel 366"/>
    <w:qFormat/>
    <w:rPr>
      <w:rFonts w:ascii="Times New Roman" w:hAnsi="Times New Roman"/>
      <w:b/>
    </w:rPr>
  </w:style>
  <w:style w:type="character" w:customStyle="1" w:styleId="ListLabel367">
    <w:name w:val="ListLabel 367"/>
    <w:qFormat/>
    <w:rPr>
      <w:rFonts w:ascii="Times New Roman" w:eastAsia="Times New Roman" w:hAnsi="Times New Roman" w:cs="Times New Roman"/>
      <w:b w:val="0"/>
      <w:bCs w:val="0"/>
      <w:sz w:val="24"/>
    </w:rPr>
  </w:style>
  <w:style w:type="character" w:customStyle="1" w:styleId="ListLabel368">
    <w:name w:val="ListLabel 368"/>
    <w:qFormat/>
    <w:rPr>
      <w:rFonts w:ascii="Times New Roman" w:hAnsi="Times New Roman"/>
      <w:b/>
    </w:rPr>
  </w:style>
  <w:style w:type="character" w:customStyle="1" w:styleId="ListLabel369">
    <w:name w:val="ListLabel 369"/>
    <w:qFormat/>
    <w:rPr>
      <w:rFonts w:ascii="Times New Roman" w:hAnsi="Times New Roman"/>
      <w:b/>
      <w:bCs/>
    </w:rPr>
  </w:style>
  <w:style w:type="character" w:customStyle="1" w:styleId="ListLabel370">
    <w:name w:val="ListLabel 370"/>
    <w:qFormat/>
    <w:rPr>
      <w:rFonts w:ascii="Times New Roman" w:hAnsi="Times New Roman" w:cs="Times New Roman"/>
      <w:b/>
      <w:bCs/>
      <w:sz w:val="24"/>
    </w:rPr>
  </w:style>
  <w:style w:type="character" w:customStyle="1" w:styleId="ListLabel371">
    <w:name w:val="ListLabel 371"/>
    <w:qFormat/>
    <w:rPr>
      <w:rFonts w:cs="Times New Roman"/>
      <w:b/>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Times New Roman" w:eastAsia="Times New Roman" w:hAnsi="Times New Roman" w:cs="Times New Roman"/>
      <w:b w:val="0"/>
      <w:bCs w:val="0"/>
      <w:sz w:val="24"/>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cs="Times New Roman"/>
    </w:rPr>
  </w:style>
  <w:style w:type="character" w:customStyle="1" w:styleId="ListLabel387">
    <w:name w:val="ListLabel 387"/>
    <w:qFormat/>
    <w:rPr>
      <w:rFonts w:cs="Times New Roman"/>
    </w:rPr>
  </w:style>
  <w:style w:type="character" w:customStyle="1" w:styleId="ListLabel388">
    <w:name w:val="ListLabel 388"/>
    <w:qFormat/>
    <w:rPr>
      <w:rFonts w:ascii="Times New Roman" w:eastAsia="Times New Roman" w:hAnsi="Times New Roman" w:cs="Times New Roman"/>
      <w:b w:val="0"/>
      <w:bCs w:val="0"/>
      <w:sz w:val="24"/>
    </w:rPr>
  </w:style>
  <w:style w:type="character" w:customStyle="1" w:styleId="ListLabel389">
    <w:name w:val="ListLabel 389"/>
    <w:qFormat/>
    <w:rPr>
      <w:rFonts w:ascii="Times New Roman" w:hAnsi="Times New Roman"/>
      <w:b/>
      <w:bCs w:val="0"/>
      <w:i w:val="0"/>
      <w:sz w:val="24"/>
    </w:rPr>
  </w:style>
  <w:style w:type="character" w:customStyle="1" w:styleId="ListLabel390">
    <w:name w:val="ListLabel 390"/>
    <w:qFormat/>
    <w:rPr>
      <w:rFonts w:ascii="Times New Roman" w:eastAsia="Times New Roman" w:hAnsi="Times New Roman" w:cs="Times New Roman"/>
      <w:b/>
      <w:bCs w:val="0"/>
      <w:sz w:val="24"/>
    </w:rPr>
  </w:style>
  <w:style w:type="character" w:customStyle="1" w:styleId="ListLabel391">
    <w:name w:val="ListLabel 391"/>
    <w:qFormat/>
    <w:rPr>
      <w:rFonts w:ascii="Times New Roman" w:eastAsia="Times New Roman" w:hAnsi="Times New Roman" w:cs="Times New Roman"/>
      <w:b/>
      <w:bCs/>
      <w:sz w:val="24"/>
    </w:rPr>
  </w:style>
  <w:style w:type="character" w:customStyle="1" w:styleId="ListLabel392">
    <w:name w:val="ListLabel 392"/>
    <w:qFormat/>
    <w:rPr>
      <w:rFonts w:ascii="Times New Roman" w:eastAsia="Times New Roman" w:hAnsi="Times New Roman" w:cs="Times New Roman"/>
      <w:b/>
      <w:bCs w:val="0"/>
      <w:sz w:val="24"/>
    </w:rPr>
  </w:style>
  <w:style w:type="character" w:customStyle="1" w:styleId="ListLabel393">
    <w:name w:val="ListLabel 393"/>
    <w:qFormat/>
    <w:rPr>
      <w:rFonts w:ascii="Times New Roman" w:eastAsia="Times New Roman" w:hAnsi="Times New Roman" w:cs="Times New Roman"/>
      <w:b/>
      <w:bCs w:val="0"/>
      <w:sz w:val="24"/>
    </w:rPr>
  </w:style>
  <w:style w:type="character" w:customStyle="1" w:styleId="ListLabel394">
    <w:name w:val="ListLabel 394"/>
    <w:qFormat/>
    <w:rPr>
      <w:rFonts w:cs="Times New Roman"/>
    </w:rPr>
  </w:style>
  <w:style w:type="character" w:customStyle="1" w:styleId="ListLabel395">
    <w:name w:val="ListLabel 395"/>
    <w:qFormat/>
    <w:rPr>
      <w:rFonts w:cs="Times New Roman"/>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ascii="Times New Roman" w:eastAsia="Times New Roman" w:hAnsi="Times New Roman" w:cs="Times New Roman"/>
      <w:b/>
      <w:bCs w:val="0"/>
      <w:sz w:val="24"/>
    </w:rPr>
  </w:style>
  <w:style w:type="character" w:customStyle="1" w:styleId="ListLabel401">
    <w:name w:val="ListLabel 401"/>
    <w:qFormat/>
    <w:rPr>
      <w:rFonts w:ascii="Times New Roman" w:eastAsia="Times New Roman" w:hAnsi="Times New Roman" w:cs="Times New Roman"/>
      <w:b/>
      <w:bCs w:val="0"/>
      <w:color w:val="00000A"/>
      <w:sz w:val="24"/>
      <w:szCs w:val="24"/>
    </w:rPr>
  </w:style>
  <w:style w:type="character" w:customStyle="1" w:styleId="ListLabel402">
    <w:name w:val="ListLabel 402"/>
    <w:qFormat/>
    <w:rPr>
      <w:rFonts w:cs="Times New Roman"/>
      <w:b/>
    </w:rPr>
  </w:style>
  <w:style w:type="character" w:customStyle="1" w:styleId="ListLabel403">
    <w:name w:val="ListLabel 403"/>
    <w:qFormat/>
    <w:rPr>
      <w:rFonts w:ascii="Times New Roman" w:hAnsi="Times New Roman" w:cs="Times New Roman"/>
      <w:b w:val="0"/>
      <w:bCs w:val="0"/>
      <w:sz w:val="24"/>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Times New Roman" w:hAnsi="Times New Roman" w:cs="Times New Roman"/>
      <w:b/>
      <w:bCs w:val="0"/>
      <w:sz w:val="24"/>
    </w:rPr>
  </w:style>
  <w:style w:type="character" w:customStyle="1" w:styleId="ListLabel412">
    <w:name w:val="ListLabel 412"/>
    <w:qFormat/>
    <w:rPr>
      <w:rFonts w:cs="Times New Roman"/>
      <w:b/>
      <w:sz w:val="22"/>
    </w:rPr>
  </w:style>
  <w:style w:type="character" w:customStyle="1" w:styleId="ListLabel413">
    <w:name w:val="ListLabel 413"/>
    <w:qFormat/>
    <w:rPr>
      <w:rFonts w:cs="Times New Roman"/>
      <w:b/>
      <w:bCs w:val="0"/>
      <w:sz w:val="22"/>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Times New Roman" w:hAnsi="Times New Roman" w:cs="Times New Roman"/>
      <w:b/>
      <w:bCs w:val="0"/>
      <w:sz w:val="24"/>
    </w:rPr>
  </w:style>
  <w:style w:type="character" w:customStyle="1" w:styleId="ListLabel421">
    <w:name w:val="ListLabel 421"/>
    <w:qFormat/>
    <w:rPr>
      <w:rFonts w:ascii="Times New Roman" w:hAnsi="Times New Roman" w:cs="Times New Roman"/>
      <w:b/>
      <w:bCs/>
      <w:sz w:val="24"/>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b/>
      <w:color w:val="00000A"/>
    </w:rPr>
  </w:style>
  <w:style w:type="character" w:customStyle="1" w:styleId="ListLabel431">
    <w:name w:val="ListLabel 431"/>
    <w:qFormat/>
    <w:rPr>
      <w:rFonts w:cs="Times New Roman"/>
      <w:b/>
      <w:sz w:val="22"/>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ascii="Times New Roman" w:hAnsi="Times New Roman" w:cs="Times New Roman"/>
      <w:b w:val="0"/>
      <w:bCs w:val="0"/>
      <w:sz w:val="24"/>
    </w:rPr>
  </w:style>
  <w:style w:type="character" w:customStyle="1" w:styleId="ListLabel440">
    <w:name w:val="ListLabel 440"/>
    <w:qFormat/>
    <w:rPr>
      <w:rFonts w:cs="Times New Roman"/>
    </w:rPr>
  </w:style>
  <w:style w:type="character" w:customStyle="1" w:styleId="ListLabel441">
    <w:name w:val="ListLabel 441"/>
    <w:qFormat/>
    <w:rPr>
      <w:rFonts w:cs="Times New Roman"/>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ascii="Times New Roman" w:hAnsi="Times New Roman" w:cs="Times New Roman"/>
      <w:b/>
      <w:sz w:val="24"/>
      <w:szCs w:val="24"/>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character" w:customStyle="1" w:styleId="ListLabel457">
    <w:name w:val="ListLabel 457"/>
    <w:qFormat/>
    <w:rPr>
      <w:rFonts w:ascii="Times New Roman" w:hAnsi="Times New Roman"/>
      <w:b/>
      <w:bCs/>
    </w:rPr>
  </w:style>
  <w:style w:type="character" w:customStyle="1" w:styleId="ListLabel458">
    <w:name w:val="ListLabel 458"/>
    <w:qFormat/>
    <w:rPr>
      <w:b/>
      <w:sz w:val="22"/>
      <w:szCs w:val="22"/>
    </w:rPr>
  </w:style>
  <w:style w:type="character" w:customStyle="1" w:styleId="ListLabel459">
    <w:name w:val="ListLabel 459"/>
    <w:qFormat/>
    <w:rPr>
      <w:rFonts w:cs="Times New Roman"/>
      <w:b/>
    </w:rPr>
  </w:style>
  <w:style w:type="character" w:customStyle="1" w:styleId="ListLabel460">
    <w:name w:val="ListLabel 460"/>
    <w:qFormat/>
    <w:rPr>
      <w:rFonts w:ascii="Times New Roman" w:hAnsi="Times New Roman" w:cs="Times New Roman"/>
      <w:b/>
      <w:sz w:val="22"/>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rFonts w:ascii="Times New Roman" w:hAnsi="Times New Roman" w:cs="Times New Roman"/>
      <w:b/>
      <w:sz w:val="22"/>
    </w:rPr>
  </w:style>
  <w:style w:type="character" w:customStyle="1" w:styleId="ListLabel470">
    <w:name w:val="ListLabel 470"/>
    <w:qFormat/>
    <w:rPr>
      <w:rFonts w:cs="Times New Roman"/>
    </w:rPr>
  </w:style>
  <w:style w:type="character" w:customStyle="1" w:styleId="ListLabel471">
    <w:name w:val="ListLabel 471"/>
    <w:qFormat/>
    <w:rPr>
      <w:rFonts w:cs="Times New Roman"/>
    </w:rPr>
  </w:style>
  <w:style w:type="character" w:customStyle="1" w:styleId="ListLabel472">
    <w:name w:val="ListLabel 472"/>
    <w:qFormat/>
    <w:rPr>
      <w:rFonts w:cs="Times New Roman"/>
    </w:rPr>
  </w:style>
  <w:style w:type="character" w:customStyle="1" w:styleId="ListLabel473">
    <w:name w:val="ListLabel 473"/>
    <w:qFormat/>
    <w:rPr>
      <w:rFonts w:cs="Times New Roman"/>
    </w:rPr>
  </w:style>
  <w:style w:type="character" w:customStyle="1" w:styleId="ListLabel474">
    <w:name w:val="ListLabel 474"/>
    <w:qFormat/>
    <w:rPr>
      <w:rFonts w:cs="Times New Roman"/>
    </w:rPr>
  </w:style>
  <w:style w:type="character" w:customStyle="1" w:styleId="ListLabel475">
    <w:name w:val="ListLabel 475"/>
    <w:qFormat/>
    <w:rPr>
      <w:rFonts w:cs="Times New Roman"/>
    </w:rPr>
  </w:style>
  <w:style w:type="character" w:customStyle="1" w:styleId="ListLabel476">
    <w:name w:val="ListLabel 476"/>
    <w:qFormat/>
    <w:rPr>
      <w:rFonts w:cs="Times New Roman"/>
    </w:rPr>
  </w:style>
  <w:style w:type="character" w:customStyle="1" w:styleId="ListLabel477">
    <w:name w:val="ListLabel 477"/>
    <w:qFormat/>
    <w:rPr>
      <w:rFonts w:cs="Times New Roman"/>
    </w:rPr>
  </w:style>
  <w:style w:type="character" w:customStyle="1" w:styleId="ListLabel478">
    <w:name w:val="ListLabel 478"/>
    <w:qFormat/>
    <w:rPr>
      <w:rFonts w:ascii="Times New Roman" w:hAnsi="Times New Roman"/>
      <w:b/>
      <w:bCs/>
      <w:sz w:val="24"/>
    </w:rPr>
  </w:style>
  <w:style w:type="character" w:customStyle="1" w:styleId="ListLabel479">
    <w:name w:val="ListLabel 479"/>
    <w:qFormat/>
    <w:rPr>
      <w:rFonts w:ascii="Times New Roman" w:hAnsi="Times New Roman"/>
      <w:b w:val="0"/>
      <w:sz w:val="24"/>
    </w:rPr>
  </w:style>
  <w:style w:type="character" w:customStyle="1" w:styleId="ListLabel480">
    <w:name w:val="ListLabel 480"/>
    <w:qFormat/>
    <w:rPr>
      <w:rFonts w:ascii="Times New Roman" w:hAnsi="Times New Roman"/>
      <w:b/>
    </w:rPr>
  </w:style>
  <w:style w:type="character" w:customStyle="1" w:styleId="ListLabel481">
    <w:name w:val="ListLabel 481"/>
    <w:qFormat/>
    <w:rPr>
      <w:rFonts w:ascii="Times New Roman" w:eastAsia="Times New Roman" w:hAnsi="Times New Roman" w:cs="Times New Roman"/>
      <w:b w:val="0"/>
      <w:bCs w:val="0"/>
      <w:sz w:val="24"/>
    </w:rPr>
  </w:style>
  <w:style w:type="character" w:customStyle="1" w:styleId="ListLabel482">
    <w:name w:val="ListLabel 482"/>
    <w:qFormat/>
    <w:rPr>
      <w:rFonts w:ascii="Times New Roman" w:hAnsi="Times New Roman"/>
      <w:b/>
    </w:rPr>
  </w:style>
  <w:style w:type="character" w:customStyle="1" w:styleId="ListLabel483">
    <w:name w:val="ListLabel 483"/>
    <w:qFormat/>
    <w:rPr>
      <w:rFonts w:ascii="Times New Roman" w:hAnsi="Times New Roman"/>
      <w:b/>
      <w:bCs/>
    </w:rPr>
  </w:style>
  <w:style w:type="character" w:customStyle="1" w:styleId="ListLabel484">
    <w:name w:val="ListLabel 484"/>
    <w:qFormat/>
    <w:rPr>
      <w:rFonts w:ascii="Times New Roman" w:hAnsi="Times New Roman" w:cs="Times New Roman"/>
      <w:b w:val="0"/>
      <w:bCs w:val="0"/>
      <w:sz w:val="24"/>
    </w:rPr>
  </w:style>
  <w:style w:type="character" w:customStyle="1" w:styleId="ListLabel485">
    <w:name w:val="ListLabel 485"/>
    <w:qFormat/>
    <w:rPr>
      <w:rFonts w:cs="Times New Roman"/>
      <w:b/>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eastAsia="Times New Roman" w:cs="Times New Roman"/>
      <w:b w:val="0"/>
      <w:bCs w:val="0"/>
      <w:sz w:val="24"/>
    </w:rPr>
  </w:style>
  <w:style w:type="character" w:customStyle="1" w:styleId="ListLabel494">
    <w:name w:val="ListLabel 494"/>
    <w:qFormat/>
    <w:rPr>
      <w:rFonts w:cs="Times New Roman"/>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ascii="Times New Roman" w:eastAsia="Times New Roman" w:hAnsi="Times New Roman" w:cs="Times New Roman"/>
      <w:b w:val="0"/>
      <w:bCs w:val="0"/>
      <w:sz w:val="24"/>
    </w:rPr>
  </w:style>
  <w:style w:type="character" w:customStyle="1" w:styleId="ListLabel503">
    <w:name w:val="ListLabel 503"/>
    <w:qFormat/>
    <w:rPr>
      <w:rFonts w:ascii="Times New Roman" w:hAnsi="Times New Roman"/>
      <w:b/>
      <w:bCs w:val="0"/>
      <w:i w:val="0"/>
      <w:sz w:val="24"/>
    </w:rPr>
  </w:style>
  <w:style w:type="character" w:customStyle="1" w:styleId="ListLabel504">
    <w:name w:val="ListLabel 504"/>
    <w:qFormat/>
    <w:rPr>
      <w:rFonts w:ascii="Times New Roman" w:eastAsia="Times New Roman" w:hAnsi="Times New Roman" w:cs="Times New Roman"/>
      <w:b/>
      <w:bCs w:val="0"/>
      <w:sz w:val="24"/>
    </w:rPr>
  </w:style>
  <w:style w:type="character" w:customStyle="1" w:styleId="ListLabel505">
    <w:name w:val="ListLabel 505"/>
    <w:qFormat/>
    <w:rPr>
      <w:rFonts w:ascii="Times New Roman" w:eastAsia="Times New Roman" w:hAnsi="Times New Roman" w:cs="Times New Roman"/>
      <w:b/>
      <w:bCs/>
      <w:sz w:val="24"/>
    </w:rPr>
  </w:style>
  <w:style w:type="character" w:customStyle="1" w:styleId="ListLabel506">
    <w:name w:val="ListLabel 506"/>
    <w:qFormat/>
    <w:rPr>
      <w:rFonts w:ascii="Times New Roman" w:eastAsia="Times New Roman" w:hAnsi="Times New Roman" w:cs="Times New Roman"/>
      <w:b/>
      <w:bCs w:val="0"/>
      <w:sz w:val="24"/>
    </w:rPr>
  </w:style>
  <w:style w:type="character" w:customStyle="1" w:styleId="ListLabel507">
    <w:name w:val="ListLabel 507"/>
    <w:qFormat/>
    <w:rPr>
      <w:rFonts w:ascii="Times New Roman" w:eastAsia="Times New Roman" w:hAnsi="Times New Roman" w:cs="Times New Roman"/>
      <w:b/>
      <w:bCs w:val="0"/>
      <w:sz w:val="24"/>
    </w:rPr>
  </w:style>
  <w:style w:type="character" w:customStyle="1" w:styleId="ListLabel508">
    <w:name w:val="ListLabel 508"/>
    <w:qFormat/>
    <w:rPr>
      <w:rFonts w:cs="Times New Roman"/>
    </w:rPr>
  </w:style>
  <w:style w:type="character" w:customStyle="1" w:styleId="ListLabel509">
    <w:name w:val="ListLabel 509"/>
    <w:qFormat/>
    <w:rPr>
      <w:rFonts w:cs="Times New Roman"/>
    </w:rPr>
  </w:style>
  <w:style w:type="character" w:customStyle="1" w:styleId="ListLabel510">
    <w:name w:val="ListLabel 510"/>
    <w:qFormat/>
    <w:rPr>
      <w:rFonts w:cs="Times New Roman"/>
    </w:rPr>
  </w:style>
  <w:style w:type="character" w:customStyle="1" w:styleId="ListLabel511">
    <w:name w:val="ListLabel 511"/>
    <w:qFormat/>
    <w:rPr>
      <w:rFonts w:cs="Times New Roman"/>
    </w:rPr>
  </w:style>
  <w:style w:type="character" w:customStyle="1" w:styleId="ListLabel512">
    <w:name w:val="ListLabel 512"/>
    <w:qFormat/>
    <w:rPr>
      <w:rFonts w:cs="Times New Roman"/>
    </w:rPr>
  </w:style>
  <w:style w:type="character" w:customStyle="1" w:styleId="ListLabel513">
    <w:name w:val="ListLabel 513"/>
    <w:qFormat/>
    <w:rPr>
      <w:rFonts w:cs="Times New Roman"/>
    </w:rPr>
  </w:style>
  <w:style w:type="character" w:customStyle="1" w:styleId="ListLabel514">
    <w:name w:val="ListLabel 514"/>
    <w:qFormat/>
    <w:rPr>
      <w:rFonts w:ascii="Times New Roman" w:eastAsia="Times New Roman" w:hAnsi="Times New Roman" w:cs="Times New Roman"/>
      <w:b/>
      <w:bCs w:val="0"/>
      <w:sz w:val="24"/>
    </w:rPr>
  </w:style>
  <w:style w:type="character" w:customStyle="1" w:styleId="ListLabel515">
    <w:name w:val="ListLabel 515"/>
    <w:qFormat/>
    <w:rPr>
      <w:rFonts w:ascii="Times New Roman" w:eastAsia="Times New Roman" w:hAnsi="Times New Roman" w:cs="Times New Roman"/>
      <w:b/>
      <w:bCs/>
      <w:color w:val="00000A"/>
      <w:sz w:val="24"/>
      <w:szCs w:val="24"/>
    </w:rPr>
  </w:style>
  <w:style w:type="character" w:customStyle="1" w:styleId="ListLabel516">
    <w:name w:val="ListLabel 516"/>
    <w:qFormat/>
    <w:rPr>
      <w:rFonts w:cs="Times New Roman"/>
      <w:b/>
    </w:rPr>
  </w:style>
  <w:style w:type="character" w:customStyle="1" w:styleId="ListLabel517">
    <w:name w:val="ListLabel 517"/>
    <w:qFormat/>
    <w:rPr>
      <w:rFonts w:ascii="Times New Roman" w:hAnsi="Times New Roman" w:cs="Times New Roman"/>
      <w:b/>
      <w:bCs/>
      <w:sz w:val="24"/>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cs="Times New Roman"/>
    </w:rPr>
  </w:style>
  <w:style w:type="character" w:customStyle="1" w:styleId="ListLabel522">
    <w:name w:val="ListLabel 522"/>
    <w:qFormat/>
    <w:rPr>
      <w:rFonts w:cs="Times New Roman"/>
    </w:rPr>
  </w:style>
  <w:style w:type="character" w:customStyle="1" w:styleId="ListLabel523">
    <w:name w:val="ListLabel 523"/>
    <w:qFormat/>
    <w:rPr>
      <w:rFonts w:cs="Times New Roman"/>
    </w:rPr>
  </w:style>
  <w:style w:type="character" w:customStyle="1" w:styleId="ListLabel524">
    <w:name w:val="ListLabel 524"/>
    <w:qFormat/>
    <w:rPr>
      <w:rFonts w:cs="Times New Roman"/>
    </w:rPr>
  </w:style>
  <w:style w:type="character" w:customStyle="1" w:styleId="ListLabel525">
    <w:name w:val="ListLabel 525"/>
    <w:qFormat/>
    <w:rPr>
      <w:rFonts w:ascii="Times New Roman" w:hAnsi="Times New Roman" w:cs="Times New Roman"/>
      <w:b/>
      <w:bCs w:val="0"/>
      <w:sz w:val="24"/>
    </w:rPr>
  </w:style>
  <w:style w:type="character" w:customStyle="1" w:styleId="ListLabel526">
    <w:name w:val="ListLabel 526"/>
    <w:qFormat/>
    <w:rPr>
      <w:rFonts w:cs="Times New Roman"/>
      <w:b/>
      <w:sz w:val="22"/>
    </w:rPr>
  </w:style>
  <w:style w:type="character" w:customStyle="1" w:styleId="ListLabel527">
    <w:name w:val="ListLabel 527"/>
    <w:qFormat/>
    <w:rPr>
      <w:rFonts w:cs="Times New Roman"/>
      <w:b/>
      <w:bCs w:val="0"/>
      <w:sz w:val="22"/>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cs="Times New Roman"/>
    </w:rPr>
  </w:style>
  <w:style w:type="character" w:customStyle="1" w:styleId="ListLabel532">
    <w:name w:val="ListLabel 532"/>
    <w:qFormat/>
    <w:rPr>
      <w:rFonts w:cs="Times New Roman"/>
    </w:rPr>
  </w:style>
  <w:style w:type="character" w:customStyle="1" w:styleId="ListLabel533">
    <w:name w:val="ListLabel 533"/>
    <w:qFormat/>
    <w:rPr>
      <w:rFonts w:cs="Times New Roman"/>
    </w:rPr>
  </w:style>
  <w:style w:type="character" w:customStyle="1" w:styleId="ListLabel534">
    <w:name w:val="ListLabel 534"/>
    <w:qFormat/>
    <w:rPr>
      <w:rFonts w:ascii="Times New Roman" w:hAnsi="Times New Roman" w:cs="Times New Roman"/>
      <w:b/>
      <w:bCs w:val="0"/>
      <w:sz w:val="24"/>
    </w:rPr>
  </w:style>
  <w:style w:type="character" w:customStyle="1" w:styleId="ListLabel535">
    <w:name w:val="ListLabel 535"/>
    <w:qFormat/>
    <w:rPr>
      <w:rFonts w:ascii="Times New Roman" w:hAnsi="Times New Roman" w:cs="Times New Roman"/>
      <w:b/>
      <w:bCs/>
      <w:sz w:val="24"/>
    </w:rPr>
  </w:style>
  <w:style w:type="character" w:customStyle="1" w:styleId="ListLabel536">
    <w:name w:val="ListLabel 536"/>
    <w:qFormat/>
    <w:rPr>
      <w:rFonts w:cs="Times New Roman"/>
    </w:rPr>
  </w:style>
  <w:style w:type="character" w:customStyle="1" w:styleId="ListLabel537">
    <w:name w:val="ListLabel 537"/>
    <w:qFormat/>
    <w:rPr>
      <w:rFonts w:cs="Times New Roman"/>
    </w:rPr>
  </w:style>
  <w:style w:type="character" w:customStyle="1" w:styleId="ListLabel538">
    <w:name w:val="ListLabel 538"/>
    <w:qFormat/>
    <w:rPr>
      <w:rFonts w:cs="Times New Roman"/>
    </w:rPr>
  </w:style>
  <w:style w:type="character" w:customStyle="1" w:styleId="ListLabel539">
    <w:name w:val="ListLabel 539"/>
    <w:qFormat/>
    <w:rPr>
      <w:rFonts w:cs="Times New Roman"/>
    </w:rPr>
  </w:style>
  <w:style w:type="character" w:customStyle="1" w:styleId="ListLabel540">
    <w:name w:val="ListLabel 540"/>
    <w:qFormat/>
    <w:rPr>
      <w:rFonts w:cs="Times New Roman"/>
    </w:rPr>
  </w:style>
  <w:style w:type="character" w:customStyle="1" w:styleId="ListLabel541">
    <w:name w:val="ListLabel 541"/>
    <w:qFormat/>
    <w:rPr>
      <w:rFonts w:cs="Times New Roman"/>
    </w:rPr>
  </w:style>
  <w:style w:type="character" w:customStyle="1" w:styleId="ListLabel542">
    <w:name w:val="ListLabel 542"/>
    <w:qFormat/>
    <w:rPr>
      <w:rFonts w:cs="Times New Roman"/>
    </w:rPr>
  </w:style>
  <w:style w:type="character" w:customStyle="1" w:styleId="ListLabel543">
    <w:name w:val="ListLabel 543"/>
    <w:qFormat/>
    <w:rPr>
      <w:rFonts w:cs="Times New Roman"/>
    </w:rPr>
  </w:style>
  <w:style w:type="character" w:customStyle="1" w:styleId="ListLabel544">
    <w:name w:val="ListLabel 544"/>
    <w:qFormat/>
    <w:rPr>
      <w:rFonts w:cs="Times New Roman"/>
      <w:b/>
      <w:color w:val="00000A"/>
    </w:rPr>
  </w:style>
  <w:style w:type="character" w:customStyle="1" w:styleId="ListLabel545">
    <w:name w:val="ListLabel 545"/>
    <w:qFormat/>
    <w:rPr>
      <w:rFonts w:cs="Times New Roman"/>
      <w:b/>
      <w:sz w:val="22"/>
    </w:rPr>
  </w:style>
  <w:style w:type="character" w:customStyle="1" w:styleId="ListLabel546">
    <w:name w:val="ListLabel 546"/>
    <w:qFormat/>
    <w:rPr>
      <w:rFonts w:cs="Times New Roman"/>
    </w:rPr>
  </w:style>
  <w:style w:type="character" w:customStyle="1" w:styleId="ListLabel547">
    <w:name w:val="ListLabel 547"/>
    <w:qFormat/>
    <w:rPr>
      <w:rFonts w:cs="Times New Roman"/>
    </w:rPr>
  </w:style>
  <w:style w:type="character" w:customStyle="1" w:styleId="ListLabel548">
    <w:name w:val="ListLabel 548"/>
    <w:qFormat/>
    <w:rPr>
      <w:rFonts w:cs="Times New Roman"/>
    </w:rPr>
  </w:style>
  <w:style w:type="character" w:customStyle="1" w:styleId="ListLabel549">
    <w:name w:val="ListLabel 549"/>
    <w:qFormat/>
    <w:rPr>
      <w:rFonts w:cs="Times New Roman"/>
    </w:rPr>
  </w:style>
  <w:style w:type="character" w:customStyle="1" w:styleId="ListLabel550">
    <w:name w:val="ListLabel 550"/>
    <w:qFormat/>
    <w:rPr>
      <w:rFonts w:cs="Times New Roman"/>
    </w:rPr>
  </w:style>
  <w:style w:type="character" w:customStyle="1" w:styleId="ListLabel551">
    <w:name w:val="ListLabel 551"/>
    <w:qFormat/>
    <w:rPr>
      <w:rFonts w:cs="Times New Roman"/>
    </w:rPr>
  </w:style>
  <w:style w:type="character" w:customStyle="1" w:styleId="ListLabel552">
    <w:name w:val="ListLabel 552"/>
    <w:qFormat/>
    <w:rPr>
      <w:rFonts w:cs="Times New Roman"/>
    </w:rPr>
  </w:style>
  <w:style w:type="character" w:customStyle="1" w:styleId="ListLabel553">
    <w:name w:val="ListLabel 553"/>
    <w:qFormat/>
    <w:rPr>
      <w:rFonts w:ascii="Times New Roman" w:hAnsi="Times New Roman" w:cs="Times New Roman"/>
      <w:b w:val="0"/>
      <w:bCs w:val="0"/>
      <w:sz w:val="24"/>
    </w:rPr>
  </w:style>
  <w:style w:type="character" w:customStyle="1" w:styleId="ListLabel554">
    <w:name w:val="ListLabel 554"/>
    <w:qFormat/>
    <w:rPr>
      <w:rFonts w:cs="Times New Roman"/>
    </w:rPr>
  </w:style>
  <w:style w:type="character" w:customStyle="1" w:styleId="ListLabel555">
    <w:name w:val="ListLabel 555"/>
    <w:qFormat/>
    <w:rPr>
      <w:rFonts w:cs="Times New Roman"/>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cs="Times New Roman"/>
    </w:rPr>
  </w:style>
  <w:style w:type="character" w:customStyle="1" w:styleId="ListLabel561">
    <w:name w:val="ListLabel 561"/>
    <w:qFormat/>
    <w:rPr>
      <w:rFonts w:cs="Times New Roman"/>
    </w:rPr>
  </w:style>
  <w:style w:type="character" w:customStyle="1" w:styleId="ListLabel562">
    <w:name w:val="ListLabel 562"/>
    <w:qFormat/>
    <w:rPr>
      <w:rFonts w:ascii="Times New Roman" w:hAnsi="Times New Roman" w:cs="Times New Roman"/>
      <w:b/>
      <w:sz w:val="24"/>
      <w:szCs w:val="24"/>
    </w:rPr>
  </w:style>
  <w:style w:type="character" w:customStyle="1" w:styleId="ListLabel563">
    <w:name w:val="ListLabel 563"/>
    <w:qFormat/>
    <w:rPr>
      <w:rFonts w:cs="Times New Roman"/>
    </w:rPr>
  </w:style>
  <w:style w:type="character" w:customStyle="1" w:styleId="ListLabel564">
    <w:name w:val="ListLabel 564"/>
    <w:qFormat/>
    <w:rPr>
      <w:rFonts w:cs="Times New Roman"/>
    </w:rPr>
  </w:style>
  <w:style w:type="character" w:customStyle="1" w:styleId="ListLabel565">
    <w:name w:val="ListLabel 565"/>
    <w:qFormat/>
    <w:rPr>
      <w:rFonts w:cs="Times New Roman"/>
    </w:rPr>
  </w:style>
  <w:style w:type="character" w:customStyle="1" w:styleId="ListLabel566">
    <w:name w:val="ListLabel 566"/>
    <w:qFormat/>
    <w:rPr>
      <w:rFonts w:cs="Times New Roman"/>
    </w:rPr>
  </w:style>
  <w:style w:type="character" w:customStyle="1" w:styleId="ListLabel567">
    <w:name w:val="ListLabel 567"/>
    <w:qFormat/>
    <w:rPr>
      <w:rFonts w:cs="Times New Roman"/>
    </w:rPr>
  </w:style>
  <w:style w:type="character" w:customStyle="1" w:styleId="ListLabel568">
    <w:name w:val="ListLabel 568"/>
    <w:qFormat/>
    <w:rPr>
      <w:rFonts w:cs="Times New Roman"/>
    </w:rPr>
  </w:style>
  <w:style w:type="character" w:customStyle="1" w:styleId="ListLabel569">
    <w:name w:val="ListLabel 569"/>
    <w:qFormat/>
    <w:rPr>
      <w:rFonts w:cs="Times New Roman"/>
    </w:rPr>
  </w:style>
  <w:style w:type="character" w:customStyle="1" w:styleId="ListLabel570">
    <w:name w:val="ListLabel 570"/>
    <w:qFormat/>
    <w:rPr>
      <w:rFonts w:cs="Times New Roman"/>
    </w:rPr>
  </w:style>
  <w:style w:type="character" w:customStyle="1" w:styleId="ListLabel571">
    <w:name w:val="ListLabel 571"/>
    <w:qFormat/>
    <w:rPr>
      <w:rFonts w:ascii="Times New Roman" w:hAnsi="Times New Roman"/>
      <w:b/>
      <w:bCs/>
    </w:rPr>
  </w:style>
  <w:style w:type="character" w:customStyle="1" w:styleId="ListLabel572">
    <w:name w:val="ListLabel 572"/>
    <w:qFormat/>
    <w:rPr>
      <w:b/>
      <w:sz w:val="22"/>
      <w:szCs w:val="22"/>
    </w:rPr>
  </w:style>
  <w:style w:type="character" w:customStyle="1" w:styleId="ListLabel573">
    <w:name w:val="ListLabel 573"/>
    <w:qFormat/>
    <w:rPr>
      <w:rFonts w:cs="Times New Roman"/>
      <w:b/>
    </w:rPr>
  </w:style>
  <w:style w:type="character" w:customStyle="1" w:styleId="ListLabel574">
    <w:name w:val="ListLabel 574"/>
    <w:qFormat/>
    <w:rPr>
      <w:rFonts w:ascii="Times New Roman" w:hAnsi="Times New Roman" w:cs="Times New Roman"/>
      <w:b/>
      <w:sz w:val="22"/>
    </w:rPr>
  </w:style>
  <w:style w:type="character" w:customStyle="1" w:styleId="ListLabel575">
    <w:name w:val="ListLabel 575"/>
    <w:qFormat/>
    <w:rPr>
      <w:rFonts w:cs="Times New Roman"/>
    </w:rPr>
  </w:style>
  <w:style w:type="character" w:customStyle="1" w:styleId="ListLabel576">
    <w:name w:val="ListLabel 576"/>
    <w:qFormat/>
    <w:rPr>
      <w:rFonts w:cs="Times New Roman"/>
    </w:rPr>
  </w:style>
  <w:style w:type="character" w:customStyle="1" w:styleId="ListLabel577">
    <w:name w:val="ListLabel 577"/>
    <w:qFormat/>
    <w:rPr>
      <w:rFonts w:cs="Times New Roman"/>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Times New Roman"/>
    </w:rPr>
  </w:style>
  <w:style w:type="character" w:customStyle="1" w:styleId="ListLabel581">
    <w:name w:val="ListLabel 581"/>
    <w:qFormat/>
    <w:rPr>
      <w:rFonts w:cs="Times New Roman"/>
    </w:rPr>
  </w:style>
  <w:style w:type="character" w:customStyle="1" w:styleId="ListLabel582">
    <w:name w:val="ListLabel 582"/>
    <w:qFormat/>
    <w:rPr>
      <w:rFonts w:cs="Times New Roman"/>
    </w:rPr>
  </w:style>
  <w:style w:type="character" w:customStyle="1" w:styleId="ListLabel583">
    <w:name w:val="ListLabel 583"/>
    <w:qFormat/>
    <w:rPr>
      <w:rFonts w:ascii="Times New Roman" w:hAnsi="Times New Roman" w:cs="Times New Roman"/>
      <w:b/>
      <w:sz w:val="22"/>
    </w:rPr>
  </w:style>
  <w:style w:type="character" w:customStyle="1" w:styleId="ListLabel584">
    <w:name w:val="ListLabel 584"/>
    <w:qFormat/>
    <w:rPr>
      <w:rFonts w:cs="Times New Roman"/>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cs="Times New Roman"/>
    </w:rPr>
  </w:style>
  <w:style w:type="character" w:customStyle="1" w:styleId="ListLabel590">
    <w:name w:val="ListLabel 590"/>
    <w:qFormat/>
    <w:rPr>
      <w:rFonts w:cs="Times New Roman"/>
    </w:rPr>
  </w:style>
  <w:style w:type="character" w:customStyle="1" w:styleId="ListLabel591">
    <w:name w:val="ListLabel 591"/>
    <w:qFormat/>
    <w:rPr>
      <w:rFonts w:cs="Times New Roman"/>
    </w:rPr>
  </w:style>
  <w:style w:type="character" w:customStyle="1" w:styleId="ListLabel592">
    <w:name w:val="ListLabel 592"/>
    <w:qFormat/>
    <w:rPr>
      <w:rFonts w:ascii="Times New Roman" w:hAnsi="Times New Roman"/>
      <w:b w:val="0"/>
      <w:bCs/>
      <w:sz w:val="24"/>
    </w:rPr>
  </w:style>
  <w:style w:type="character" w:customStyle="1" w:styleId="ListLabel593">
    <w:name w:val="ListLabel 593"/>
    <w:qFormat/>
    <w:rPr>
      <w:rFonts w:ascii="Times New Roman" w:hAnsi="Times New Roman"/>
      <w:b w:val="0"/>
      <w:sz w:val="24"/>
    </w:rPr>
  </w:style>
  <w:style w:type="character" w:customStyle="1" w:styleId="ListLabel594">
    <w:name w:val="ListLabel 594"/>
    <w:qFormat/>
    <w:rPr>
      <w:rFonts w:ascii="Times New Roman" w:hAnsi="Times New Roman"/>
      <w:b/>
    </w:rPr>
  </w:style>
  <w:style w:type="character" w:customStyle="1" w:styleId="ListLabel595">
    <w:name w:val="ListLabel 595"/>
    <w:qFormat/>
    <w:rPr>
      <w:rFonts w:ascii="Times New Roman" w:eastAsia="Times New Roman" w:hAnsi="Times New Roman" w:cs="Times New Roman"/>
      <w:b w:val="0"/>
      <w:bCs w:val="0"/>
      <w:sz w:val="24"/>
    </w:rPr>
  </w:style>
  <w:style w:type="character" w:customStyle="1" w:styleId="ListLabel596">
    <w:name w:val="ListLabel 596"/>
    <w:qFormat/>
    <w:rPr>
      <w:rFonts w:ascii="Times New Roman" w:hAnsi="Times New Roman"/>
      <w:b/>
    </w:rPr>
  </w:style>
  <w:style w:type="character" w:customStyle="1" w:styleId="ListLabel597">
    <w:name w:val="ListLabel 597"/>
    <w:qFormat/>
    <w:rPr>
      <w:rFonts w:ascii="Times New Roman" w:hAnsi="Times New Roman"/>
      <w:b/>
      <w:bCs/>
    </w:rPr>
  </w:style>
  <w:style w:type="character" w:customStyle="1" w:styleId="ListLabel598">
    <w:name w:val="ListLabel 598"/>
    <w:qFormat/>
    <w:rPr>
      <w:rFonts w:ascii="Times New Roman" w:hAnsi="Times New Roman" w:cs="Times New Roman"/>
      <w:b w:val="0"/>
      <w:bCs w:val="0"/>
      <w:sz w:val="24"/>
    </w:rPr>
  </w:style>
  <w:style w:type="character" w:customStyle="1" w:styleId="ListLabel599">
    <w:name w:val="ListLabel 599"/>
    <w:qFormat/>
    <w:rPr>
      <w:rFonts w:cs="Times New Roman"/>
      <w:b/>
    </w:rPr>
  </w:style>
  <w:style w:type="character" w:customStyle="1" w:styleId="ListLabel600">
    <w:name w:val="ListLabel 600"/>
    <w:qFormat/>
    <w:rPr>
      <w:rFonts w:cs="Times New Roman"/>
    </w:rPr>
  </w:style>
  <w:style w:type="character" w:customStyle="1" w:styleId="ListLabel601">
    <w:name w:val="ListLabel 601"/>
    <w:qFormat/>
    <w:rPr>
      <w:rFonts w:cs="Times New Roman"/>
    </w:rPr>
  </w:style>
  <w:style w:type="character" w:customStyle="1" w:styleId="ListLabel602">
    <w:name w:val="ListLabel 602"/>
    <w:qFormat/>
    <w:rPr>
      <w:rFonts w:cs="Times New Roman"/>
    </w:rPr>
  </w:style>
  <w:style w:type="character" w:customStyle="1" w:styleId="ListLabel603">
    <w:name w:val="ListLabel 603"/>
    <w:qFormat/>
    <w:rPr>
      <w:rFonts w:cs="Times New Roman"/>
    </w:rPr>
  </w:style>
  <w:style w:type="character" w:customStyle="1" w:styleId="ListLabel604">
    <w:name w:val="ListLabel 604"/>
    <w:qFormat/>
    <w:rPr>
      <w:rFonts w:cs="Times New Roman"/>
    </w:rPr>
  </w:style>
  <w:style w:type="character" w:customStyle="1" w:styleId="ListLabel605">
    <w:name w:val="ListLabel 605"/>
    <w:qFormat/>
    <w:rPr>
      <w:rFonts w:cs="Times New Roman"/>
    </w:rPr>
  </w:style>
  <w:style w:type="character" w:customStyle="1" w:styleId="ListLabel606">
    <w:name w:val="ListLabel 606"/>
    <w:qFormat/>
    <w:rPr>
      <w:rFonts w:cs="Times New Roman"/>
    </w:rPr>
  </w:style>
  <w:style w:type="character" w:customStyle="1" w:styleId="ListLabel607">
    <w:name w:val="ListLabel 607"/>
    <w:qFormat/>
    <w:rPr>
      <w:rFonts w:ascii="Times New Roman" w:eastAsia="Times New Roman" w:hAnsi="Times New Roman" w:cs="Times New Roman"/>
      <w:b w:val="0"/>
      <w:bCs w:val="0"/>
      <w:sz w:val="24"/>
    </w:rPr>
  </w:style>
  <w:style w:type="character" w:customStyle="1" w:styleId="ListLabel608">
    <w:name w:val="ListLabel 608"/>
    <w:qFormat/>
    <w:rPr>
      <w:rFonts w:cs="Times New Roman"/>
    </w:rPr>
  </w:style>
  <w:style w:type="character" w:customStyle="1" w:styleId="ListLabel609">
    <w:name w:val="ListLabel 609"/>
    <w:qFormat/>
    <w:rPr>
      <w:rFonts w:cs="Times New Roman"/>
    </w:rPr>
  </w:style>
  <w:style w:type="character" w:customStyle="1" w:styleId="ListLabel610">
    <w:name w:val="ListLabel 610"/>
    <w:qFormat/>
    <w:rPr>
      <w:rFonts w:cs="Times New Roman"/>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cs="Times New Roman"/>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ascii="Times New Roman" w:eastAsia="Times New Roman" w:hAnsi="Times New Roman" w:cs="Times New Roman"/>
      <w:b w:val="0"/>
      <w:bCs w:val="0"/>
      <w:sz w:val="24"/>
    </w:rPr>
  </w:style>
  <w:style w:type="character" w:customStyle="1" w:styleId="ListLabel617">
    <w:name w:val="ListLabel 617"/>
    <w:qFormat/>
    <w:rPr>
      <w:rFonts w:ascii="Times New Roman" w:hAnsi="Times New Roman"/>
      <w:b/>
      <w:bCs w:val="0"/>
      <w:i w:val="0"/>
      <w:sz w:val="24"/>
    </w:rPr>
  </w:style>
  <w:style w:type="character" w:customStyle="1" w:styleId="ListLabel618">
    <w:name w:val="ListLabel 618"/>
    <w:qFormat/>
    <w:rPr>
      <w:rFonts w:ascii="Times New Roman" w:eastAsia="Times New Roman" w:hAnsi="Times New Roman" w:cs="Times New Roman"/>
      <w:b/>
      <w:bCs w:val="0"/>
      <w:sz w:val="24"/>
      <w:szCs w:val="24"/>
    </w:rPr>
  </w:style>
  <w:style w:type="character" w:customStyle="1" w:styleId="ListLabel619">
    <w:name w:val="ListLabel 619"/>
    <w:qFormat/>
    <w:rPr>
      <w:rFonts w:ascii="Times New Roman" w:eastAsia="Times New Roman" w:hAnsi="Times New Roman" w:cs="Times New Roman"/>
      <w:b w:val="0"/>
      <w:bCs/>
      <w:sz w:val="24"/>
    </w:rPr>
  </w:style>
  <w:style w:type="character" w:customStyle="1" w:styleId="ListLabel620">
    <w:name w:val="ListLabel 620"/>
    <w:qFormat/>
    <w:rPr>
      <w:rFonts w:ascii="Times New Roman" w:eastAsia="Times New Roman" w:hAnsi="Times New Roman" w:cs="Times New Roman"/>
      <w:b/>
      <w:bCs w:val="0"/>
      <w:sz w:val="24"/>
    </w:rPr>
  </w:style>
  <w:style w:type="character" w:customStyle="1" w:styleId="ListLabel621">
    <w:name w:val="ListLabel 621"/>
    <w:qFormat/>
    <w:rPr>
      <w:rFonts w:ascii="Times New Roman" w:eastAsia="Times New Roman" w:hAnsi="Times New Roman" w:cs="Times New Roman"/>
      <w:b/>
      <w:bCs w:val="0"/>
      <w:sz w:val="24"/>
    </w:rPr>
  </w:style>
  <w:style w:type="character" w:customStyle="1" w:styleId="ListLabel622">
    <w:name w:val="ListLabel 622"/>
    <w:qFormat/>
    <w:rPr>
      <w:rFonts w:cs="Times New Roman"/>
    </w:rPr>
  </w:style>
  <w:style w:type="character" w:customStyle="1" w:styleId="ListLabel623">
    <w:name w:val="ListLabel 623"/>
    <w:qFormat/>
    <w:rPr>
      <w:rFonts w:cs="Times New Roman"/>
    </w:rPr>
  </w:style>
  <w:style w:type="character" w:customStyle="1" w:styleId="ListLabel624">
    <w:name w:val="ListLabel 624"/>
    <w:qFormat/>
    <w:rPr>
      <w:rFonts w:cs="Times New Roman"/>
    </w:rPr>
  </w:style>
  <w:style w:type="character" w:customStyle="1" w:styleId="ListLabel625">
    <w:name w:val="ListLabel 625"/>
    <w:qFormat/>
    <w:rPr>
      <w:rFonts w:cs="Times New Roman"/>
    </w:rPr>
  </w:style>
  <w:style w:type="character" w:customStyle="1" w:styleId="ListLabel626">
    <w:name w:val="ListLabel 626"/>
    <w:qFormat/>
    <w:rPr>
      <w:rFonts w:cs="Times New Roman"/>
    </w:rPr>
  </w:style>
  <w:style w:type="character" w:customStyle="1" w:styleId="ListLabel627">
    <w:name w:val="ListLabel 627"/>
    <w:qFormat/>
    <w:rPr>
      <w:rFonts w:cs="Times New Roman"/>
    </w:rPr>
  </w:style>
  <w:style w:type="character" w:customStyle="1" w:styleId="ListLabel628">
    <w:name w:val="ListLabel 628"/>
    <w:qFormat/>
    <w:rPr>
      <w:rFonts w:ascii="Times New Roman" w:eastAsia="Times New Roman" w:hAnsi="Times New Roman" w:cs="Times New Roman"/>
      <w:b/>
      <w:bCs w:val="0"/>
      <w:sz w:val="24"/>
    </w:rPr>
  </w:style>
  <w:style w:type="character" w:customStyle="1" w:styleId="ListLabel629">
    <w:name w:val="ListLabel 629"/>
    <w:qFormat/>
    <w:rPr>
      <w:rFonts w:ascii="Times New Roman" w:eastAsia="Times New Roman" w:hAnsi="Times New Roman" w:cs="Times New Roman"/>
      <w:b/>
      <w:bCs/>
      <w:color w:val="00000A"/>
      <w:sz w:val="24"/>
      <w:szCs w:val="24"/>
    </w:rPr>
  </w:style>
  <w:style w:type="character" w:customStyle="1" w:styleId="ListLabel630">
    <w:name w:val="ListLabel 630"/>
    <w:qFormat/>
    <w:rPr>
      <w:rFonts w:cs="Times New Roman"/>
      <w:b/>
    </w:rPr>
  </w:style>
  <w:style w:type="character" w:customStyle="1" w:styleId="ListLabel631">
    <w:name w:val="ListLabel 631"/>
    <w:qFormat/>
    <w:rPr>
      <w:rFonts w:ascii="Times New Roman" w:hAnsi="Times New Roman" w:cs="Times New Roman"/>
      <w:b/>
      <w:bCs/>
      <w:sz w:val="24"/>
    </w:rPr>
  </w:style>
  <w:style w:type="character" w:customStyle="1" w:styleId="ListLabel632">
    <w:name w:val="ListLabel 632"/>
    <w:qFormat/>
    <w:rPr>
      <w:rFonts w:cs="Times New Roman"/>
    </w:rPr>
  </w:style>
  <w:style w:type="character" w:customStyle="1" w:styleId="ListLabel633">
    <w:name w:val="ListLabel 633"/>
    <w:qFormat/>
    <w:rPr>
      <w:rFonts w:cs="Times New Roman"/>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cs="Times New Roman"/>
    </w:rPr>
  </w:style>
  <w:style w:type="character" w:customStyle="1" w:styleId="ListLabel639">
    <w:name w:val="ListLabel 639"/>
    <w:qFormat/>
    <w:rPr>
      <w:rFonts w:ascii="Times New Roman" w:hAnsi="Times New Roman" w:cs="Times New Roman"/>
      <w:b/>
      <w:bCs w:val="0"/>
      <w:sz w:val="24"/>
    </w:rPr>
  </w:style>
  <w:style w:type="character" w:customStyle="1" w:styleId="ListLabel640">
    <w:name w:val="ListLabel 640"/>
    <w:qFormat/>
    <w:rPr>
      <w:rFonts w:cs="Times New Roman"/>
      <w:b/>
      <w:sz w:val="24"/>
      <w:szCs w:val="24"/>
    </w:rPr>
  </w:style>
  <w:style w:type="character" w:customStyle="1" w:styleId="ListLabel641">
    <w:name w:val="ListLabel 641"/>
    <w:qFormat/>
    <w:rPr>
      <w:rFonts w:cs="Times New Roman"/>
      <w:b/>
      <w:bCs w:val="0"/>
      <w:sz w:val="22"/>
    </w:rPr>
  </w:style>
  <w:style w:type="character" w:customStyle="1" w:styleId="ListLabel642">
    <w:name w:val="ListLabel 642"/>
    <w:qFormat/>
    <w:rPr>
      <w:rFonts w:cs="Times New Roman"/>
    </w:rPr>
  </w:style>
  <w:style w:type="character" w:customStyle="1" w:styleId="ListLabel643">
    <w:name w:val="ListLabel 643"/>
    <w:qFormat/>
    <w:rPr>
      <w:rFonts w:cs="Times New Roman"/>
    </w:rPr>
  </w:style>
  <w:style w:type="character" w:customStyle="1" w:styleId="ListLabel644">
    <w:name w:val="ListLabel 644"/>
    <w:qFormat/>
    <w:rPr>
      <w:rFonts w:cs="Times New Roman"/>
    </w:rPr>
  </w:style>
  <w:style w:type="character" w:customStyle="1" w:styleId="ListLabel645">
    <w:name w:val="ListLabel 645"/>
    <w:qFormat/>
    <w:rPr>
      <w:rFonts w:cs="Times New Roman"/>
    </w:rPr>
  </w:style>
  <w:style w:type="character" w:customStyle="1" w:styleId="ListLabel646">
    <w:name w:val="ListLabel 646"/>
    <w:qFormat/>
    <w:rPr>
      <w:rFonts w:cs="Times New Roman"/>
    </w:rPr>
  </w:style>
  <w:style w:type="character" w:customStyle="1" w:styleId="ListLabel647">
    <w:name w:val="ListLabel 647"/>
    <w:qFormat/>
    <w:rPr>
      <w:rFonts w:cs="Times New Roman"/>
    </w:rPr>
  </w:style>
  <w:style w:type="character" w:customStyle="1" w:styleId="ListLabel648">
    <w:name w:val="ListLabel 648"/>
    <w:qFormat/>
    <w:rPr>
      <w:rFonts w:ascii="Times New Roman" w:hAnsi="Times New Roman" w:cs="Times New Roman"/>
      <w:b/>
      <w:bCs w:val="0"/>
      <w:sz w:val="24"/>
    </w:rPr>
  </w:style>
  <w:style w:type="character" w:customStyle="1" w:styleId="ListLabel649">
    <w:name w:val="ListLabel 649"/>
    <w:qFormat/>
    <w:rPr>
      <w:rFonts w:ascii="Times New Roman" w:hAnsi="Times New Roman" w:cs="Times New Roman"/>
      <w:b/>
      <w:bCs/>
      <w:sz w:val="24"/>
      <w:szCs w:val="24"/>
    </w:rPr>
  </w:style>
  <w:style w:type="character" w:customStyle="1" w:styleId="ListLabel650">
    <w:name w:val="ListLabel 650"/>
    <w:qFormat/>
    <w:rPr>
      <w:rFonts w:cs="Times New Roman"/>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cs="Times New Roman"/>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cs="Times New Roman"/>
      <w:b/>
      <w:color w:val="00000A"/>
    </w:rPr>
  </w:style>
  <w:style w:type="character" w:customStyle="1" w:styleId="ListLabel659">
    <w:name w:val="ListLabel 659"/>
    <w:qFormat/>
    <w:rPr>
      <w:rFonts w:cs="Times New Roman"/>
      <w:b/>
      <w:sz w:val="22"/>
    </w:rPr>
  </w:style>
  <w:style w:type="character" w:customStyle="1" w:styleId="ListLabel660">
    <w:name w:val="ListLabel 660"/>
    <w:qFormat/>
    <w:rPr>
      <w:rFonts w:cs="Times New Roman"/>
    </w:rPr>
  </w:style>
  <w:style w:type="character" w:customStyle="1" w:styleId="ListLabel661">
    <w:name w:val="ListLabel 661"/>
    <w:qFormat/>
    <w:rPr>
      <w:rFonts w:cs="Times New Roman"/>
    </w:rPr>
  </w:style>
  <w:style w:type="character" w:customStyle="1" w:styleId="ListLabel662">
    <w:name w:val="ListLabel 662"/>
    <w:qFormat/>
    <w:rPr>
      <w:rFonts w:cs="Times New Roman"/>
    </w:rPr>
  </w:style>
  <w:style w:type="character" w:customStyle="1" w:styleId="ListLabel663">
    <w:name w:val="ListLabel 663"/>
    <w:qFormat/>
    <w:rPr>
      <w:rFonts w:cs="Times New Roman"/>
    </w:rPr>
  </w:style>
  <w:style w:type="character" w:customStyle="1" w:styleId="ListLabel664">
    <w:name w:val="ListLabel 664"/>
    <w:qFormat/>
    <w:rPr>
      <w:rFonts w:cs="Times New Roman"/>
    </w:rPr>
  </w:style>
  <w:style w:type="character" w:customStyle="1" w:styleId="ListLabel665">
    <w:name w:val="ListLabel 665"/>
    <w:qFormat/>
    <w:rPr>
      <w:rFonts w:cs="Times New Roman"/>
    </w:rPr>
  </w:style>
  <w:style w:type="character" w:customStyle="1" w:styleId="ListLabel666">
    <w:name w:val="ListLabel 666"/>
    <w:qFormat/>
    <w:rPr>
      <w:rFonts w:cs="Times New Roman"/>
    </w:rPr>
  </w:style>
  <w:style w:type="character" w:customStyle="1" w:styleId="ListLabel667">
    <w:name w:val="ListLabel 667"/>
    <w:qFormat/>
    <w:rPr>
      <w:rFonts w:ascii="Times New Roman" w:hAnsi="Times New Roman" w:cs="Times New Roman"/>
      <w:b w:val="0"/>
      <w:bCs w:val="0"/>
      <w:sz w:val="24"/>
    </w:rPr>
  </w:style>
  <w:style w:type="character" w:customStyle="1" w:styleId="ListLabel668">
    <w:name w:val="ListLabel 668"/>
    <w:qFormat/>
    <w:rPr>
      <w:rFonts w:cs="Times New Roman"/>
    </w:rPr>
  </w:style>
  <w:style w:type="character" w:customStyle="1" w:styleId="ListLabel669">
    <w:name w:val="ListLabel 669"/>
    <w:qFormat/>
    <w:rPr>
      <w:rFonts w:cs="Times New Roman"/>
    </w:rPr>
  </w:style>
  <w:style w:type="character" w:customStyle="1" w:styleId="ListLabel670">
    <w:name w:val="ListLabel 670"/>
    <w:qFormat/>
    <w:rPr>
      <w:rFonts w:cs="Times New Roman"/>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cs="Times New Roman"/>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ascii="Times New Roman" w:hAnsi="Times New Roman" w:cs="Times New Roman"/>
      <w:b/>
      <w:sz w:val="24"/>
      <w:szCs w:val="24"/>
    </w:rPr>
  </w:style>
  <w:style w:type="character" w:customStyle="1" w:styleId="ListLabel677">
    <w:name w:val="ListLabel 677"/>
    <w:qFormat/>
    <w:rPr>
      <w:rFonts w:cs="Times New Roman"/>
    </w:rPr>
  </w:style>
  <w:style w:type="character" w:customStyle="1" w:styleId="ListLabel678">
    <w:name w:val="ListLabel 678"/>
    <w:qFormat/>
    <w:rPr>
      <w:rFonts w:cs="Times New Roman"/>
    </w:rPr>
  </w:style>
  <w:style w:type="character" w:customStyle="1" w:styleId="ListLabel679">
    <w:name w:val="ListLabel 679"/>
    <w:qFormat/>
    <w:rPr>
      <w:rFonts w:cs="Times New Roman"/>
    </w:rPr>
  </w:style>
  <w:style w:type="character" w:customStyle="1" w:styleId="ListLabel680">
    <w:name w:val="ListLabel 680"/>
    <w:qFormat/>
    <w:rPr>
      <w:rFonts w:cs="Times New Roman"/>
    </w:rPr>
  </w:style>
  <w:style w:type="character" w:customStyle="1" w:styleId="ListLabel681">
    <w:name w:val="ListLabel 681"/>
    <w:qFormat/>
    <w:rPr>
      <w:rFonts w:cs="Times New Roman"/>
    </w:rPr>
  </w:style>
  <w:style w:type="character" w:customStyle="1" w:styleId="ListLabel682">
    <w:name w:val="ListLabel 682"/>
    <w:qFormat/>
    <w:rPr>
      <w:rFonts w:cs="Times New Roman"/>
    </w:rPr>
  </w:style>
  <w:style w:type="character" w:customStyle="1" w:styleId="ListLabel683">
    <w:name w:val="ListLabel 683"/>
    <w:qFormat/>
    <w:rPr>
      <w:rFonts w:cs="Times New Roman"/>
    </w:rPr>
  </w:style>
  <w:style w:type="character" w:customStyle="1" w:styleId="ListLabel684">
    <w:name w:val="ListLabel 684"/>
    <w:qFormat/>
    <w:rPr>
      <w:rFonts w:cs="Times New Roman"/>
    </w:rPr>
  </w:style>
  <w:style w:type="character" w:customStyle="1" w:styleId="ListLabel685">
    <w:name w:val="ListLabel 685"/>
    <w:qFormat/>
    <w:rPr>
      <w:rFonts w:ascii="Times New Roman" w:hAnsi="Times New Roman"/>
      <w:b/>
      <w:bCs/>
    </w:rPr>
  </w:style>
  <w:style w:type="character" w:customStyle="1" w:styleId="ListLabel686">
    <w:name w:val="ListLabel 686"/>
    <w:qFormat/>
    <w:rPr>
      <w:b/>
      <w:sz w:val="22"/>
      <w:szCs w:val="22"/>
    </w:rPr>
  </w:style>
  <w:style w:type="character" w:customStyle="1" w:styleId="ListLabel687">
    <w:name w:val="ListLabel 687"/>
    <w:qFormat/>
    <w:rPr>
      <w:rFonts w:cs="Times New Roman"/>
      <w:b/>
    </w:rPr>
  </w:style>
  <w:style w:type="character" w:customStyle="1" w:styleId="ListLabel688">
    <w:name w:val="ListLabel 688"/>
    <w:qFormat/>
    <w:rPr>
      <w:rFonts w:ascii="Times New Roman" w:hAnsi="Times New Roman" w:cs="Times New Roman"/>
      <w:b/>
      <w:sz w:val="22"/>
    </w:rPr>
  </w:style>
  <w:style w:type="character" w:customStyle="1" w:styleId="ListLabel689">
    <w:name w:val="ListLabel 689"/>
    <w:qFormat/>
    <w:rPr>
      <w:rFonts w:cs="Times New Roman"/>
    </w:rPr>
  </w:style>
  <w:style w:type="character" w:customStyle="1" w:styleId="ListLabel690">
    <w:name w:val="ListLabel 690"/>
    <w:qFormat/>
    <w:rPr>
      <w:rFonts w:cs="Times New Roman"/>
    </w:rPr>
  </w:style>
  <w:style w:type="character" w:customStyle="1" w:styleId="ListLabel691">
    <w:name w:val="ListLabel 691"/>
    <w:qFormat/>
    <w:rPr>
      <w:rFonts w:cs="Times New Roman"/>
    </w:rPr>
  </w:style>
  <w:style w:type="character" w:customStyle="1" w:styleId="ListLabel692">
    <w:name w:val="ListLabel 692"/>
    <w:qFormat/>
    <w:rPr>
      <w:rFonts w:cs="Times New Roman"/>
    </w:rPr>
  </w:style>
  <w:style w:type="character" w:customStyle="1" w:styleId="ListLabel693">
    <w:name w:val="ListLabel 693"/>
    <w:qFormat/>
    <w:rPr>
      <w:rFonts w:cs="Times New Roman"/>
    </w:rPr>
  </w:style>
  <w:style w:type="character" w:customStyle="1" w:styleId="ListLabel694">
    <w:name w:val="ListLabel 694"/>
    <w:qFormat/>
    <w:rPr>
      <w:rFonts w:cs="Times New Roman"/>
    </w:rPr>
  </w:style>
  <w:style w:type="character" w:customStyle="1" w:styleId="ListLabel695">
    <w:name w:val="ListLabel 695"/>
    <w:qFormat/>
    <w:rPr>
      <w:rFonts w:cs="Times New Roman"/>
    </w:rPr>
  </w:style>
  <w:style w:type="character" w:customStyle="1" w:styleId="ListLabel696">
    <w:name w:val="ListLabel 696"/>
    <w:qFormat/>
    <w:rPr>
      <w:rFonts w:cs="Times New Roman"/>
    </w:rPr>
  </w:style>
  <w:style w:type="character" w:customStyle="1" w:styleId="ListLabel697">
    <w:name w:val="ListLabel 697"/>
    <w:qFormat/>
    <w:rPr>
      <w:rFonts w:ascii="Times New Roman" w:hAnsi="Times New Roman" w:cs="Times New Roman"/>
      <w:b/>
      <w:sz w:val="22"/>
    </w:rPr>
  </w:style>
  <w:style w:type="character" w:customStyle="1" w:styleId="ListLabel698">
    <w:name w:val="ListLabel 698"/>
    <w:qFormat/>
    <w:rPr>
      <w:rFonts w:cs="Times New Roman"/>
    </w:rPr>
  </w:style>
  <w:style w:type="character" w:customStyle="1" w:styleId="ListLabel699">
    <w:name w:val="ListLabel 699"/>
    <w:qFormat/>
    <w:rPr>
      <w:rFonts w:cs="Times New Roman"/>
    </w:rPr>
  </w:style>
  <w:style w:type="character" w:customStyle="1" w:styleId="ListLabel700">
    <w:name w:val="ListLabel 700"/>
    <w:qFormat/>
    <w:rPr>
      <w:rFonts w:cs="Times New Roman"/>
    </w:rPr>
  </w:style>
  <w:style w:type="character" w:customStyle="1" w:styleId="ListLabel701">
    <w:name w:val="ListLabel 701"/>
    <w:qFormat/>
    <w:rPr>
      <w:rFonts w:cs="Times New Roman"/>
    </w:rPr>
  </w:style>
  <w:style w:type="character" w:customStyle="1" w:styleId="ListLabel702">
    <w:name w:val="ListLabel 702"/>
    <w:qFormat/>
    <w:rPr>
      <w:rFonts w:cs="Times New Roman"/>
    </w:rPr>
  </w:style>
  <w:style w:type="character" w:customStyle="1" w:styleId="ListLabel703">
    <w:name w:val="ListLabel 703"/>
    <w:qFormat/>
    <w:rPr>
      <w:rFonts w:cs="Times New Roman"/>
    </w:rPr>
  </w:style>
  <w:style w:type="character" w:customStyle="1" w:styleId="ListLabel704">
    <w:name w:val="ListLabel 704"/>
    <w:qFormat/>
    <w:rPr>
      <w:rFonts w:cs="Times New Roman"/>
    </w:rPr>
  </w:style>
  <w:style w:type="character" w:customStyle="1" w:styleId="ListLabel705">
    <w:name w:val="ListLabel 705"/>
    <w:qFormat/>
    <w:rPr>
      <w:rFonts w:cs="Times New Roman"/>
    </w:rPr>
  </w:style>
  <w:style w:type="character" w:customStyle="1" w:styleId="ListLabel706">
    <w:name w:val="ListLabel 706"/>
    <w:qFormat/>
    <w:rPr>
      <w:rFonts w:ascii="Times New Roman" w:hAnsi="Times New Roman"/>
      <w:b w:val="0"/>
      <w:bCs/>
      <w:sz w:val="24"/>
    </w:rPr>
  </w:style>
  <w:style w:type="character" w:customStyle="1" w:styleId="ListLabel707">
    <w:name w:val="ListLabel 707"/>
    <w:qFormat/>
    <w:rPr>
      <w:rFonts w:ascii="Times New Roman" w:hAnsi="Times New Roman"/>
      <w:b w:val="0"/>
      <w:sz w:val="24"/>
    </w:rPr>
  </w:style>
  <w:style w:type="character" w:customStyle="1" w:styleId="ListLabel708">
    <w:name w:val="ListLabel 708"/>
    <w:qFormat/>
    <w:rPr>
      <w:rFonts w:ascii="Times New Roman" w:hAnsi="Times New Roman"/>
      <w:b/>
    </w:rPr>
  </w:style>
  <w:style w:type="character" w:customStyle="1" w:styleId="Znakinumeracji">
    <w:name w:val="Znaki numeracji"/>
    <w:qFormat/>
  </w:style>
  <w:style w:type="character" w:customStyle="1" w:styleId="ListLabel709">
    <w:name w:val="ListLabel 709"/>
    <w:qFormat/>
    <w:rPr>
      <w:rFonts w:ascii="Times New Roman" w:eastAsia="Times New Roman" w:hAnsi="Times New Roman" w:cs="Times New Roman"/>
      <w:b w:val="0"/>
      <w:bCs w:val="0"/>
      <w:sz w:val="24"/>
    </w:rPr>
  </w:style>
  <w:style w:type="character" w:customStyle="1" w:styleId="ListLabel710">
    <w:name w:val="ListLabel 710"/>
    <w:qFormat/>
    <w:rPr>
      <w:rFonts w:ascii="Times New Roman" w:hAnsi="Times New Roman"/>
      <w:b/>
      <w:sz w:val="24"/>
      <w:szCs w:val="24"/>
    </w:rPr>
  </w:style>
  <w:style w:type="character" w:customStyle="1" w:styleId="ListLabel711">
    <w:name w:val="ListLabel 711"/>
    <w:qFormat/>
    <w:rPr>
      <w:rFonts w:ascii="Times New Roman" w:hAnsi="Times New Roman"/>
      <w:b/>
      <w:bCs/>
      <w:sz w:val="24"/>
      <w:szCs w:val="24"/>
    </w:rPr>
  </w:style>
  <w:style w:type="character" w:customStyle="1" w:styleId="ListLabel712">
    <w:name w:val="ListLabel 712"/>
    <w:qFormat/>
    <w:rPr>
      <w:rFonts w:ascii="Times New Roman" w:hAnsi="Times New Roman" w:cs="Times New Roman"/>
      <w:b w:val="0"/>
      <w:bCs w:val="0"/>
      <w:sz w:val="24"/>
    </w:rPr>
  </w:style>
  <w:style w:type="character" w:customStyle="1" w:styleId="ListLabel713">
    <w:name w:val="ListLabel 713"/>
    <w:qFormat/>
    <w:rPr>
      <w:rFonts w:cs="Times New Roman"/>
      <w:b/>
    </w:rPr>
  </w:style>
  <w:style w:type="character" w:customStyle="1" w:styleId="ListLabel714">
    <w:name w:val="ListLabel 714"/>
    <w:qFormat/>
    <w:rPr>
      <w:rFonts w:cs="Times New Roman"/>
    </w:rPr>
  </w:style>
  <w:style w:type="character" w:customStyle="1" w:styleId="ListLabel715">
    <w:name w:val="ListLabel 715"/>
    <w:qFormat/>
    <w:rPr>
      <w:rFonts w:cs="Times New Roman"/>
    </w:rPr>
  </w:style>
  <w:style w:type="character" w:customStyle="1" w:styleId="ListLabel716">
    <w:name w:val="ListLabel 716"/>
    <w:qFormat/>
    <w:rPr>
      <w:rFonts w:cs="Times New Roman"/>
    </w:rPr>
  </w:style>
  <w:style w:type="character" w:customStyle="1" w:styleId="ListLabel717">
    <w:name w:val="ListLabel 717"/>
    <w:qFormat/>
    <w:rPr>
      <w:rFonts w:cs="Times New Roman"/>
    </w:rPr>
  </w:style>
  <w:style w:type="character" w:customStyle="1" w:styleId="ListLabel718">
    <w:name w:val="ListLabel 718"/>
    <w:qFormat/>
    <w:rPr>
      <w:rFonts w:cs="Times New Roman"/>
    </w:rPr>
  </w:style>
  <w:style w:type="character" w:customStyle="1" w:styleId="ListLabel719">
    <w:name w:val="ListLabel 719"/>
    <w:qFormat/>
    <w:rPr>
      <w:rFonts w:cs="Times New Roman"/>
    </w:rPr>
  </w:style>
  <w:style w:type="character" w:customStyle="1" w:styleId="ListLabel720">
    <w:name w:val="ListLabel 720"/>
    <w:qFormat/>
    <w:rPr>
      <w:rFonts w:cs="Times New Roman"/>
    </w:rPr>
  </w:style>
  <w:style w:type="character" w:customStyle="1" w:styleId="ListLabel721">
    <w:name w:val="ListLabel 721"/>
    <w:qFormat/>
    <w:rPr>
      <w:rFonts w:ascii="Times New Roman" w:eastAsia="Times New Roman" w:hAnsi="Times New Roman" w:cs="Times New Roman"/>
      <w:b w:val="0"/>
      <w:bCs w:val="0"/>
      <w:sz w:val="24"/>
      <w:szCs w:val="24"/>
    </w:rPr>
  </w:style>
  <w:style w:type="character" w:customStyle="1" w:styleId="ListLabel722">
    <w:name w:val="ListLabel 722"/>
    <w:qFormat/>
    <w:rPr>
      <w:rFonts w:cs="Times New Roman"/>
    </w:rPr>
  </w:style>
  <w:style w:type="character" w:customStyle="1" w:styleId="ListLabel723">
    <w:name w:val="ListLabel 723"/>
    <w:qFormat/>
    <w:rPr>
      <w:rFonts w:cs="Times New Roman"/>
    </w:rPr>
  </w:style>
  <w:style w:type="character" w:customStyle="1" w:styleId="ListLabel724">
    <w:name w:val="ListLabel 724"/>
    <w:qFormat/>
    <w:rPr>
      <w:rFonts w:cs="Times New Roman"/>
    </w:rPr>
  </w:style>
  <w:style w:type="character" w:customStyle="1" w:styleId="ListLabel725">
    <w:name w:val="ListLabel 725"/>
    <w:qFormat/>
    <w:rPr>
      <w:rFonts w:cs="Times New Roman"/>
    </w:rPr>
  </w:style>
  <w:style w:type="character" w:customStyle="1" w:styleId="ListLabel726">
    <w:name w:val="ListLabel 726"/>
    <w:qFormat/>
    <w:rPr>
      <w:rFonts w:cs="Times New Roman"/>
    </w:rPr>
  </w:style>
  <w:style w:type="character" w:customStyle="1" w:styleId="ListLabel727">
    <w:name w:val="ListLabel 727"/>
    <w:qFormat/>
    <w:rPr>
      <w:rFonts w:cs="Times New Roman"/>
    </w:rPr>
  </w:style>
  <w:style w:type="character" w:customStyle="1" w:styleId="ListLabel728">
    <w:name w:val="ListLabel 728"/>
    <w:qFormat/>
    <w:rPr>
      <w:rFonts w:cs="Times New Roman"/>
    </w:rPr>
  </w:style>
  <w:style w:type="character" w:customStyle="1" w:styleId="ListLabel729">
    <w:name w:val="ListLabel 729"/>
    <w:qFormat/>
    <w:rPr>
      <w:rFonts w:cs="Times New Roman"/>
    </w:rPr>
  </w:style>
  <w:style w:type="character" w:customStyle="1" w:styleId="ListLabel730">
    <w:name w:val="ListLabel 730"/>
    <w:qFormat/>
    <w:rPr>
      <w:rFonts w:ascii="Times New Roman" w:eastAsia="Times New Roman" w:hAnsi="Times New Roman" w:cs="Times New Roman"/>
      <w:b w:val="0"/>
      <w:bCs w:val="0"/>
      <w:sz w:val="24"/>
    </w:rPr>
  </w:style>
  <w:style w:type="character" w:customStyle="1" w:styleId="ListLabel731">
    <w:name w:val="ListLabel 731"/>
    <w:qFormat/>
    <w:rPr>
      <w:rFonts w:ascii="Times New Roman" w:hAnsi="Times New Roman"/>
      <w:b w:val="0"/>
      <w:bCs w:val="0"/>
      <w:i w:val="0"/>
      <w:sz w:val="24"/>
    </w:rPr>
  </w:style>
  <w:style w:type="character" w:customStyle="1" w:styleId="ListLabel732">
    <w:name w:val="ListLabel 732"/>
    <w:qFormat/>
    <w:rPr>
      <w:rFonts w:ascii="Times New Roman" w:eastAsia="Times New Roman" w:hAnsi="Times New Roman" w:cs="Times New Roman"/>
      <w:b w:val="0"/>
      <w:bCs w:val="0"/>
      <w:sz w:val="24"/>
      <w:szCs w:val="24"/>
    </w:rPr>
  </w:style>
  <w:style w:type="character" w:customStyle="1" w:styleId="ListLabel733">
    <w:name w:val="ListLabel 733"/>
    <w:qFormat/>
    <w:rPr>
      <w:rFonts w:ascii="Times New Roman" w:eastAsia="Times New Roman" w:hAnsi="Times New Roman" w:cs="Times New Roman"/>
      <w:b w:val="0"/>
      <w:bCs/>
      <w:sz w:val="24"/>
    </w:rPr>
  </w:style>
  <w:style w:type="character" w:customStyle="1" w:styleId="ListLabel734">
    <w:name w:val="ListLabel 734"/>
    <w:qFormat/>
    <w:rPr>
      <w:rFonts w:ascii="Times New Roman" w:eastAsia="Times New Roman" w:hAnsi="Times New Roman" w:cs="Times New Roman"/>
      <w:b/>
      <w:bCs w:val="0"/>
      <w:sz w:val="24"/>
    </w:rPr>
  </w:style>
  <w:style w:type="character" w:customStyle="1" w:styleId="ListLabel735">
    <w:name w:val="ListLabel 735"/>
    <w:qFormat/>
    <w:rPr>
      <w:rFonts w:ascii="Times New Roman" w:eastAsia="Times New Roman" w:hAnsi="Times New Roman" w:cs="Times New Roman"/>
      <w:b/>
      <w:bCs w:val="0"/>
      <w:sz w:val="24"/>
    </w:rPr>
  </w:style>
  <w:style w:type="character" w:customStyle="1" w:styleId="ListLabel736">
    <w:name w:val="ListLabel 736"/>
    <w:qFormat/>
    <w:rPr>
      <w:rFonts w:cs="Times New Roman"/>
    </w:rPr>
  </w:style>
  <w:style w:type="character" w:customStyle="1" w:styleId="ListLabel737">
    <w:name w:val="ListLabel 737"/>
    <w:qFormat/>
    <w:rPr>
      <w:rFonts w:cs="Times New Roman"/>
    </w:rPr>
  </w:style>
  <w:style w:type="character" w:customStyle="1" w:styleId="ListLabel738">
    <w:name w:val="ListLabel 738"/>
    <w:qFormat/>
    <w:rPr>
      <w:rFonts w:cs="Times New Roman"/>
    </w:rPr>
  </w:style>
  <w:style w:type="character" w:customStyle="1" w:styleId="ListLabel739">
    <w:name w:val="ListLabel 739"/>
    <w:qFormat/>
    <w:rPr>
      <w:rFonts w:cs="Times New Roman"/>
    </w:rPr>
  </w:style>
  <w:style w:type="character" w:customStyle="1" w:styleId="ListLabel740">
    <w:name w:val="ListLabel 740"/>
    <w:qFormat/>
    <w:rPr>
      <w:rFonts w:cs="Times New Roman"/>
    </w:rPr>
  </w:style>
  <w:style w:type="character" w:customStyle="1" w:styleId="ListLabel741">
    <w:name w:val="ListLabel 741"/>
    <w:qFormat/>
    <w:rPr>
      <w:rFonts w:cs="Times New Roman"/>
    </w:rPr>
  </w:style>
  <w:style w:type="character" w:customStyle="1" w:styleId="ListLabel742">
    <w:name w:val="ListLabel 742"/>
    <w:qFormat/>
    <w:rPr>
      <w:rFonts w:ascii="Times New Roman" w:eastAsia="Times New Roman" w:hAnsi="Times New Roman" w:cs="Times New Roman"/>
      <w:b/>
      <w:bCs w:val="0"/>
      <w:sz w:val="24"/>
      <w:szCs w:val="24"/>
    </w:rPr>
  </w:style>
  <w:style w:type="character" w:customStyle="1" w:styleId="ListLabel743">
    <w:name w:val="ListLabel 743"/>
    <w:qFormat/>
    <w:rPr>
      <w:rFonts w:ascii="Times New Roman" w:eastAsia="Times New Roman" w:hAnsi="Times New Roman" w:cs="Times New Roman"/>
      <w:b w:val="0"/>
      <w:bCs w:val="0"/>
      <w:color w:val="00000A"/>
      <w:sz w:val="24"/>
      <w:szCs w:val="24"/>
    </w:rPr>
  </w:style>
  <w:style w:type="character" w:customStyle="1" w:styleId="ListLabel744">
    <w:name w:val="ListLabel 744"/>
    <w:qFormat/>
    <w:rPr>
      <w:rFonts w:cs="Times New Roman"/>
      <w:b/>
    </w:rPr>
  </w:style>
  <w:style w:type="character" w:customStyle="1" w:styleId="ListLabel745">
    <w:name w:val="ListLabel 745"/>
    <w:qFormat/>
    <w:rPr>
      <w:rFonts w:cs="Times New Roman"/>
      <w:b/>
      <w:bCs/>
      <w:sz w:val="24"/>
    </w:rPr>
  </w:style>
  <w:style w:type="character" w:customStyle="1" w:styleId="ListLabel746">
    <w:name w:val="ListLabel 746"/>
    <w:qFormat/>
    <w:rPr>
      <w:rFonts w:cs="Times New Roman"/>
    </w:rPr>
  </w:style>
  <w:style w:type="character" w:customStyle="1" w:styleId="ListLabel747">
    <w:name w:val="ListLabel 747"/>
    <w:qFormat/>
    <w:rPr>
      <w:rFonts w:cs="Times New Roman"/>
    </w:rPr>
  </w:style>
  <w:style w:type="character" w:customStyle="1" w:styleId="ListLabel748">
    <w:name w:val="ListLabel 748"/>
    <w:qFormat/>
    <w:rPr>
      <w:rFonts w:cs="Times New Roman"/>
    </w:rPr>
  </w:style>
  <w:style w:type="character" w:customStyle="1" w:styleId="ListLabel749">
    <w:name w:val="ListLabel 749"/>
    <w:qFormat/>
    <w:rPr>
      <w:rFonts w:cs="Times New Roman"/>
    </w:rPr>
  </w:style>
  <w:style w:type="character" w:customStyle="1" w:styleId="ListLabel750">
    <w:name w:val="ListLabel 750"/>
    <w:qFormat/>
    <w:rPr>
      <w:rFonts w:cs="Times New Roman"/>
    </w:rPr>
  </w:style>
  <w:style w:type="character" w:customStyle="1" w:styleId="ListLabel751">
    <w:name w:val="ListLabel 751"/>
    <w:qFormat/>
    <w:rPr>
      <w:rFonts w:cs="Times New Roman"/>
    </w:rPr>
  </w:style>
  <w:style w:type="character" w:customStyle="1" w:styleId="ListLabel752">
    <w:name w:val="ListLabel 752"/>
    <w:qFormat/>
    <w:rPr>
      <w:rFonts w:cs="Times New Roman"/>
    </w:rPr>
  </w:style>
  <w:style w:type="character" w:customStyle="1" w:styleId="ListLabel753">
    <w:name w:val="ListLabel 753"/>
    <w:qFormat/>
    <w:rPr>
      <w:rFonts w:ascii="Times New Roman" w:hAnsi="Times New Roman" w:cs="Times New Roman"/>
      <w:b/>
      <w:bCs w:val="0"/>
      <w:sz w:val="24"/>
    </w:rPr>
  </w:style>
  <w:style w:type="character" w:customStyle="1" w:styleId="ListLabel754">
    <w:name w:val="ListLabel 754"/>
    <w:qFormat/>
    <w:rPr>
      <w:rFonts w:cs="Times New Roman"/>
      <w:b w:val="0"/>
      <w:bCs w:val="0"/>
      <w:sz w:val="24"/>
      <w:szCs w:val="24"/>
    </w:rPr>
  </w:style>
  <w:style w:type="character" w:customStyle="1" w:styleId="ListLabel755">
    <w:name w:val="ListLabel 755"/>
    <w:qFormat/>
    <w:rPr>
      <w:rFonts w:cs="Times New Roman"/>
      <w:b/>
      <w:bCs w:val="0"/>
      <w:sz w:val="22"/>
    </w:rPr>
  </w:style>
  <w:style w:type="character" w:customStyle="1" w:styleId="ListLabel756">
    <w:name w:val="ListLabel 756"/>
    <w:qFormat/>
    <w:rPr>
      <w:rFonts w:cs="Times New Roman"/>
    </w:rPr>
  </w:style>
  <w:style w:type="character" w:customStyle="1" w:styleId="ListLabel757">
    <w:name w:val="ListLabel 757"/>
    <w:qFormat/>
    <w:rPr>
      <w:rFonts w:cs="Times New Roman"/>
    </w:rPr>
  </w:style>
  <w:style w:type="character" w:customStyle="1" w:styleId="ListLabel758">
    <w:name w:val="ListLabel 758"/>
    <w:qFormat/>
    <w:rPr>
      <w:rFonts w:cs="Times New Roman"/>
    </w:rPr>
  </w:style>
  <w:style w:type="character" w:customStyle="1" w:styleId="ListLabel759">
    <w:name w:val="ListLabel 759"/>
    <w:qFormat/>
    <w:rPr>
      <w:rFonts w:cs="Times New Roman"/>
    </w:rPr>
  </w:style>
  <w:style w:type="character" w:customStyle="1" w:styleId="ListLabel760">
    <w:name w:val="ListLabel 760"/>
    <w:qFormat/>
    <w:rPr>
      <w:rFonts w:cs="Times New Roman"/>
    </w:rPr>
  </w:style>
  <w:style w:type="character" w:customStyle="1" w:styleId="ListLabel761">
    <w:name w:val="ListLabel 761"/>
    <w:qFormat/>
    <w:rPr>
      <w:rFonts w:cs="Times New Roman"/>
    </w:rPr>
  </w:style>
  <w:style w:type="character" w:customStyle="1" w:styleId="ListLabel762">
    <w:name w:val="ListLabel 762"/>
    <w:qFormat/>
    <w:rPr>
      <w:rFonts w:ascii="Times New Roman" w:hAnsi="Times New Roman" w:cs="Times New Roman"/>
      <w:b w:val="0"/>
      <w:bCs w:val="0"/>
      <w:sz w:val="24"/>
      <w:szCs w:val="24"/>
    </w:rPr>
  </w:style>
  <w:style w:type="character" w:customStyle="1" w:styleId="ListLabel763">
    <w:name w:val="ListLabel 763"/>
    <w:qFormat/>
    <w:rPr>
      <w:rFonts w:ascii="Times New Roman" w:hAnsi="Times New Roman" w:cs="Times New Roman"/>
      <w:b w:val="0"/>
      <w:bCs w:val="0"/>
      <w:sz w:val="24"/>
      <w:szCs w:val="24"/>
    </w:rPr>
  </w:style>
  <w:style w:type="character" w:customStyle="1" w:styleId="ListLabel764">
    <w:name w:val="ListLabel 764"/>
    <w:qFormat/>
    <w:rPr>
      <w:rFonts w:cs="Times New Roman"/>
    </w:rPr>
  </w:style>
  <w:style w:type="character" w:customStyle="1" w:styleId="ListLabel765">
    <w:name w:val="ListLabel 765"/>
    <w:qFormat/>
    <w:rPr>
      <w:rFonts w:cs="Times New Roman"/>
    </w:rPr>
  </w:style>
  <w:style w:type="character" w:customStyle="1" w:styleId="ListLabel766">
    <w:name w:val="ListLabel 766"/>
    <w:qFormat/>
    <w:rPr>
      <w:rFonts w:cs="Times New Roman"/>
    </w:rPr>
  </w:style>
  <w:style w:type="character" w:customStyle="1" w:styleId="ListLabel767">
    <w:name w:val="ListLabel 767"/>
    <w:qFormat/>
    <w:rPr>
      <w:rFonts w:cs="Times New Roman"/>
    </w:rPr>
  </w:style>
  <w:style w:type="character" w:customStyle="1" w:styleId="ListLabel768">
    <w:name w:val="ListLabel 768"/>
    <w:qFormat/>
    <w:rPr>
      <w:rFonts w:cs="Times New Roman"/>
    </w:rPr>
  </w:style>
  <w:style w:type="character" w:customStyle="1" w:styleId="ListLabel769">
    <w:name w:val="ListLabel 769"/>
    <w:qFormat/>
    <w:rPr>
      <w:rFonts w:cs="Times New Roman"/>
    </w:rPr>
  </w:style>
  <w:style w:type="character" w:customStyle="1" w:styleId="ListLabel770">
    <w:name w:val="ListLabel 770"/>
    <w:qFormat/>
    <w:rPr>
      <w:rFonts w:cs="Times New Roman"/>
    </w:rPr>
  </w:style>
  <w:style w:type="character" w:customStyle="1" w:styleId="ListLabel771">
    <w:name w:val="ListLabel 771"/>
    <w:qFormat/>
    <w:rPr>
      <w:rFonts w:cs="Times New Roman"/>
    </w:rPr>
  </w:style>
  <w:style w:type="character" w:customStyle="1" w:styleId="ListLabel772">
    <w:name w:val="ListLabel 772"/>
    <w:qFormat/>
    <w:rPr>
      <w:rFonts w:cs="Times New Roman"/>
      <w:b/>
      <w:color w:val="00000A"/>
    </w:rPr>
  </w:style>
  <w:style w:type="character" w:customStyle="1" w:styleId="ListLabel773">
    <w:name w:val="ListLabel 773"/>
    <w:qFormat/>
    <w:rPr>
      <w:rFonts w:cs="Times New Roman"/>
      <w:b w:val="0"/>
      <w:bCs w:val="0"/>
      <w:sz w:val="22"/>
    </w:rPr>
  </w:style>
  <w:style w:type="character" w:customStyle="1" w:styleId="ListLabel774">
    <w:name w:val="ListLabel 774"/>
    <w:qFormat/>
    <w:rPr>
      <w:rFonts w:cs="Times New Roman"/>
    </w:rPr>
  </w:style>
  <w:style w:type="character" w:customStyle="1" w:styleId="ListLabel775">
    <w:name w:val="ListLabel 775"/>
    <w:qFormat/>
    <w:rPr>
      <w:rFonts w:cs="Times New Roman"/>
    </w:rPr>
  </w:style>
  <w:style w:type="character" w:customStyle="1" w:styleId="ListLabel776">
    <w:name w:val="ListLabel 776"/>
    <w:qFormat/>
    <w:rPr>
      <w:rFonts w:cs="Times New Roman"/>
    </w:rPr>
  </w:style>
  <w:style w:type="character" w:customStyle="1" w:styleId="ListLabel777">
    <w:name w:val="ListLabel 777"/>
    <w:qFormat/>
    <w:rPr>
      <w:rFonts w:cs="Times New Roman"/>
    </w:rPr>
  </w:style>
  <w:style w:type="character" w:customStyle="1" w:styleId="ListLabel778">
    <w:name w:val="ListLabel 778"/>
    <w:qFormat/>
    <w:rPr>
      <w:rFonts w:cs="Times New Roman"/>
    </w:rPr>
  </w:style>
  <w:style w:type="character" w:customStyle="1" w:styleId="ListLabel779">
    <w:name w:val="ListLabel 779"/>
    <w:qFormat/>
    <w:rPr>
      <w:rFonts w:cs="Times New Roman"/>
    </w:rPr>
  </w:style>
  <w:style w:type="character" w:customStyle="1" w:styleId="ListLabel780">
    <w:name w:val="ListLabel 780"/>
    <w:qFormat/>
    <w:rPr>
      <w:rFonts w:cs="Times New Roman"/>
    </w:rPr>
  </w:style>
  <w:style w:type="character" w:customStyle="1" w:styleId="ListLabel781">
    <w:name w:val="ListLabel 781"/>
    <w:qFormat/>
    <w:rPr>
      <w:rFonts w:ascii="Times New Roman" w:hAnsi="Times New Roman" w:cs="Times New Roman"/>
      <w:b w:val="0"/>
      <w:bCs w:val="0"/>
      <w:sz w:val="24"/>
    </w:rPr>
  </w:style>
  <w:style w:type="character" w:customStyle="1" w:styleId="ListLabel782">
    <w:name w:val="ListLabel 782"/>
    <w:qFormat/>
    <w:rPr>
      <w:rFonts w:cs="Times New Roman"/>
    </w:rPr>
  </w:style>
  <w:style w:type="character" w:customStyle="1" w:styleId="ListLabel783">
    <w:name w:val="ListLabel 783"/>
    <w:qFormat/>
    <w:rPr>
      <w:rFonts w:cs="Times New Roman"/>
    </w:rPr>
  </w:style>
  <w:style w:type="character" w:customStyle="1" w:styleId="ListLabel784">
    <w:name w:val="ListLabel 784"/>
    <w:qFormat/>
    <w:rPr>
      <w:rFonts w:cs="Times New Roman"/>
    </w:rPr>
  </w:style>
  <w:style w:type="character" w:customStyle="1" w:styleId="ListLabel785">
    <w:name w:val="ListLabel 785"/>
    <w:qFormat/>
    <w:rPr>
      <w:rFonts w:cs="Times New Roman"/>
    </w:rPr>
  </w:style>
  <w:style w:type="character" w:customStyle="1" w:styleId="ListLabel786">
    <w:name w:val="ListLabel 786"/>
    <w:qFormat/>
    <w:rPr>
      <w:rFonts w:cs="Times New Roman"/>
    </w:rPr>
  </w:style>
  <w:style w:type="character" w:customStyle="1" w:styleId="ListLabel787">
    <w:name w:val="ListLabel 787"/>
    <w:qFormat/>
    <w:rPr>
      <w:rFonts w:cs="Times New Roman"/>
    </w:rPr>
  </w:style>
  <w:style w:type="character" w:customStyle="1" w:styleId="ListLabel788">
    <w:name w:val="ListLabel 788"/>
    <w:qFormat/>
    <w:rPr>
      <w:rFonts w:cs="Times New Roman"/>
    </w:rPr>
  </w:style>
  <w:style w:type="character" w:customStyle="1" w:styleId="ListLabel789">
    <w:name w:val="ListLabel 789"/>
    <w:qFormat/>
    <w:rPr>
      <w:rFonts w:cs="Times New Roman"/>
    </w:rPr>
  </w:style>
  <w:style w:type="character" w:customStyle="1" w:styleId="ListLabel790">
    <w:name w:val="ListLabel 790"/>
    <w:qFormat/>
    <w:rPr>
      <w:rFonts w:ascii="Times New Roman" w:hAnsi="Times New Roman" w:cs="Times New Roman"/>
      <w:b w:val="0"/>
      <w:bCs w:val="0"/>
      <w:sz w:val="24"/>
      <w:szCs w:val="24"/>
    </w:rPr>
  </w:style>
  <w:style w:type="character" w:customStyle="1" w:styleId="ListLabel791">
    <w:name w:val="ListLabel 791"/>
    <w:qFormat/>
    <w:rPr>
      <w:rFonts w:cs="Times New Roman"/>
    </w:rPr>
  </w:style>
  <w:style w:type="character" w:customStyle="1" w:styleId="ListLabel792">
    <w:name w:val="ListLabel 792"/>
    <w:qFormat/>
    <w:rPr>
      <w:rFonts w:cs="Times New Roman"/>
    </w:rPr>
  </w:style>
  <w:style w:type="character" w:customStyle="1" w:styleId="ListLabel793">
    <w:name w:val="ListLabel 793"/>
    <w:qFormat/>
    <w:rPr>
      <w:rFonts w:cs="Times New Roman"/>
    </w:rPr>
  </w:style>
  <w:style w:type="character" w:customStyle="1" w:styleId="ListLabel794">
    <w:name w:val="ListLabel 794"/>
    <w:qFormat/>
    <w:rPr>
      <w:rFonts w:cs="Times New Roman"/>
    </w:rPr>
  </w:style>
  <w:style w:type="character" w:customStyle="1" w:styleId="ListLabel795">
    <w:name w:val="ListLabel 795"/>
    <w:qFormat/>
    <w:rPr>
      <w:rFonts w:cs="Times New Roman"/>
    </w:rPr>
  </w:style>
  <w:style w:type="character" w:customStyle="1" w:styleId="ListLabel796">
    <w:name w:val="ListLabel 796"/>
    <w:qFormat/>
    <w:rPr>
      <w:rFonts w:cs="Times New Roman"/>
    </w:rPr>
  </w:style>
  <w:style w:type="character" w:customStyle="1" w:styleId="ListLabel797">
    <w:name w:val="ListLabel 797"/>
    <w:qFormat/>
    <w:rPr>
      <w:rFonts w:cs="Times New Roman"/>
    </w:rPr>
  </w:style>
  <w:style w:type="character" w:customStyle="1" w:styleId="ListLabel798">
    <w:name w:val="ListLabel 798"/>
    <w:qFormat/>
    <w:rPr>
      <w:rFonts w:cs="Times New Roman"/>
    </w:rPr>
  </w:style>
  <w:style w:type="character" w:customStyle="1" w:styleId="ListLabel799">
    <w:name w:val="ListLabel 799"/>
    <w:qFormat/>
    <w:rPr>
      <w:rFonts w:ascii="Times New Roman" w:hAnsi="Times New Roman"/>
      <w:b w:val="0"/>
      <w:bCs w:val="0"/>
    </w:rPr>
  </w:style>
  <w:style w:type="character" w:customStyle="1" w:styleId="ListLabel800">
    <w:name w:val="ListLabel 800"/>
    <w:qFormat/>
    <w:rPr>
      <w:b w:val="0"/>
      <w:bCs w:val="0"/>
      <w:sz w:val="22"/>
      <w:szCs w:val="22"/>
    </w:rPr>
  </w:style>
  <w:style w:type="character" w:customStyle="1" w:styleId="ListLabel801">
    <w:name w:val="ListLabel 801"/>
    <w:qFormat/>
    <w:rPr>
      <w:rFonts w:cs="Times New Roman"/>
      <w:b/>
    </w:rPr>
  </w:style>
  <w:style w:type="character" w:customStyle="1" w:styleId="ListLabel802">
    <w:name w:val="ListLabel 802"/>
    <w:qFormat/>
    <w:rPr>
      <w:rFonts w:ascii="Times New Roman" w:hAnsi="Times New Roman" w:cs="Times New Roman"/>
      <w:b w:val="0"/>
      <w:bCs w:val="0"/>
      <w:sz w:val="22"/>
    </w:rPr>
  </w:style>
  <w:style w:type="character" w:customStyle="1" w:styleId="ListLabel803">
    <w:name w:val="ListLabel 803"/>
    <w:qFormat/>
    <w:rPr>
      <w:rFonts w:cs="Times New Roman"/>
    </w:rPr>
  </w:style>
  <w:style w:type="character" w:customStyle="1" w:styleId="ListLabel804">
    <w:name w:val="ListLabel 804"/>
    <w:qFormat/>
    <w:rPr>
      <w:rFonts w:cs="Times New Roman"/>
    </w:rPr>
  </w:style>
  <w:style w:type="character" w:customStyle="1" w:styleId="ListLabel805">
    <w:name w:val="ListLabel 805"/>
    <w:qFormat/>
    <w:rPr>
      <w:rFonts w:cs="Times New Roman"/>
    </w:rPr>
  </w:style>
  <w:style w:type="character" w:customStyle="1" w:styleId="ListLabel806">
    <w:name w:val="ListLabel 806"/>
    <w:qFormat/>
    <w:rPr>
      <w:rFonts w:cs="Times New Roman"/>
    </w:rPr>
  </w:style>
  <w:style w:type="character" w:customStyle="1" w:styleId="ListLabel807">
    <w:name w:val="ListLabel 807"/>
    <w:qFormat/>
    <w:rPr>
      <w:rFonts w:cs="Times New Roman"/>
    </w:rPr>
  </w:style>
  <w:style w:type="character" w:customStyle="1" w:styleId="ListLabel808">
    <w:name w:val="ListLabel 808"/>
    <w:qFormat/>
    <w:rPr>
      <w:rFonts w:cs="Times New Roman"/>
    </w:rPr>
  </w:style>
  <w:style w:type="character" w:customStyle="1" w:styleId="ListLabel809">
    <w:name w:val="ListLabel 809"/>
    <w:qFormat/>
    <w:rPr>
      <w:rFonts w:cs="Times New Roman"/>
    </w:rPr>
  </w:style>
  <w:style w:type="character" w:customStyle="1" w:styleId="ListLabel810">
    <w:name w:val="ListLabel 810"/>
    <w:qFormat/>
    <w:rPr>
      <w:rFonts w:cs="Times New Roman"/>
    </w:rPr>
  </w:style>
  <w:style w:type="character" w:customStyle="1" w:styleId="ListLabel811">
    <w:name w:val="ListLabel 811"/>
    <w:qFormat/>
    <w:rPr>
      <w:rFonts w:ascii="Times New Roman" w:hAnsi="Times New Roman" w:cs="Times New Roman"/>
      <w:b w:val="0"/>
      <w:bCs w:val="0"/>
      <w:sz w:val="22"/>
    </w:rPr>
  </w:style>
  <w:style w:type="character" w:customStyle="1" w:styleId="ListLabel812">
    <w:name w:val="ListLabel 812"/>
    <w:qFormat/>
    <w:rPr>
      <w:rFonts w:cs="Times New Roman"/>
    </w:rPr>
  </w:style>
  <w:style w:type="character" w:customStyle="1" w:styleId="ListLabel813">
    <w:name w:val="ListLabel 813"/>
    <w:qFormat/>
    <w:rPr>
      <w:rFonts w:cs="Times New Roman"/>
    </w:rPr>
  </w:style>
  <w:style w:type="character" w:customStyle="1" w:styleId="ListLabel814">
    <w:name w:val="ListLabel 814"/>
    <w:qFormat/>
    <w:rPr>
      <w:rFonts w:cs="Times New Roman"/>
    </w:rPr>
  </w:style>
  <w:style w:type="character" w:customStyle="1" w:styleId="ListLabel815">
    <w:name w:val="ListLabel 815"/>
    <w:qFormat/>
    <w:rPr>
      <w:rFonts w:cs="Times New Roman"/>
    </w:rPr>
  </w:style>
  <w:style w:type="character" w:customStyle="1" w:styleId="ListLabel816">
    <w:name w:val="ListLabel 816"/>
    <w:qFormat/>
    <w:rPr>
      <w:rFonts w:cs="Times New Roman"/>
    </w:rPr>
  </w:style>
  <w:style w:type="character" w:customStyle="1" w:styleId="ListLabel817">
    <w:name w:val="ListLabel 817"/>
    <w:qFormat/>
    <w:rPr>
      <w:rFonts w:cs="Times New Roman"/>
    </w:rPr>
  </w:style>
  <w:style w:type="character" w:customStyle="1" w:styleId="ListLabel818">
    <w:name w:val="ListLabel 818"/>
    <w:qFormat/>
    <w:rPr>
      <w:rFonts w:cs="Times New Roman"/>
    </w:rPr>
  </w:style>
  <w:style w:type="character" w:customStyle="1" w:styleId="ListLabel819">
    <w:name w:val="ListLabel 819"/>
    <w:qFormat/>
    <w:rPr>
      <w:rFonts w:cs="Times New Roman"/>
    </w:rPr>
  </w:style>
  <w:style w:type="character" w:customStyle="1" w:styleId="ListLabel820">
    <w:name w:val="ListLabel 820"/>
    <w:qFormat/>
    <w:rPr>
      <w:rFonts w:ascii="Times New Roman" w:hAnsi="Times New Roman"/>
      <w:b w:val="0"/>
      <w:bCs/>
      <w:sz w:val="24"/>
    </w:rPr>
  </w:style>
  <w:style w:type="character" w:customStyle="1" w:styleId="ListLabel821">
    <w:name w:val="ListLabel 821"/>
    <w:qFormat/>
    <w:rPr>
      <w:rFonts w:ascii="Times New Roman" w:hAnsi="Times New Roman"/>
      <w:b w:val="0"/>
      <w:sz w:val="24"/>
    </w:rPr>
  </w:style>
  <w:style w:type="character" w:customStyle="1" w:styleId="ListLabel822">
    <w:name w:val="ListLabel 822"/>
    <w:qFormat/>
    <w:rPr>
      <w:rFonts w:ascii="Times New Roman" w:hAnsi="Times New Roman"/>
      <w:b w:val="0"/>
      <w:bCs w:val="0"/>
    </w:rPr>
  </w:style>
  <w:style w:type="character" w:customStyle="1" w:styleId="ListLabel823">
    <w:name w:val="ListLabel 823"/>
    <w:qFormat/>
    <w:rPr>
      <w:rFonts w:ascii="Times New Roman" w:eastAsia="Times New Roman" w:hAnsi="Times New Roman" w:cs="Times New Roman"/>
      <w:b w:val="0"/>
      <w:bCs w:val="0"/>
      <w:sz w:val="24"/>
    </w:rPr>
  </w:style>
  <w:style w:type="character" w:customStyle="1" w:styleId="ListLabel824">
    <w:name w:val="ListLabel 824"/>
    <w:qFormat/>
    <w:rPr>
      <w:rFonts w:ascii="Times New Roman" w:hAnsi="Times New Roman"/>
      <w:b w:val="0"/>
      <w:bCs w:val="0"/>
      <w:sz w:val="24"/>
      <w:szCs w:val="24"/>
    </w:rPr>
  </w:style>
  <w:style w:type="character" w:customStyle="1" w:styleId="ListLabel825">
    <w:name w:val="ListLabel 825"/>
    <w:qFormat/>
    <w:rPr>
      <w:rFonts w:ascii="Times New Roman" w:hAnsi="Times New Roman"/>
      <w:b w:val="0"/>
      <w:bCs w:val="0"/>
      <w:sz w:val="24"/>
      <w:szCs w:val="24"/>
    </w:rPr>
  </w:style>
  <w:style w:type="character" w:customStyle="1" w:styleId="ListLabel826">
    <w:name w:val="ListLabel 826"/>
    <w:qFormat/>
    <w:rPr>
      <w:rFonts w:ascii="Times New Roman" w:hAnsi="Times New Roman" w:cs="Times New Roman"/>
      <w:b w:val="0"/>
      <w:bCs w:val="0"/>
      <w:sz w:val="24"/>
    </w:rPr>
  </w:style>
  <w:style w:type="character" w:customStyle="1" w:styleId="ListLabel827">
    <w:name w:val="ListLabel 827"/>
    <w:qFormat/>
    <w:rPr>
      <w:rFonts w:cs="Times New Roman"/>
      <w:b/>
    </w:rPr>
  </w:style>
  <w:style w:type="character" w:customStyle="1" w:styleId="ListLabel828">
    <w:name w:val="ListLabel 828"/>
    <w:qFormat/>
    <w:rPr>
      <w:rFonts w:cs="Times New Roman"/>
    </w:rPr>
  </w:style>
  <w:style w:type="character" w:customStyle="1" w:styleId="ListLabel829">
    <w:name w:val="ListLabel 829"/>
    <w:qFormat/>
    <w:rPr>
      <w:rFonts w:cs="Times New Roman"/>
    </w:rPr>
  </w:style>
  <w:style w:type="character" w:customStyle="1" w:styleId="ListLabel830">
    <w:name w:val="ListLabel 830"/>
    <w:qFormat/>
    <w:rPr>
      <w:rFonts w:cs="Times New Roman"/>
    </w:rPr>
  </w:style>
  <w:style w:type="character" w:customStyle="1" w:styleId="ListLabel831">
    <w:name w:val="ListLabel 831"/>
    <w:qFormat/>
    <w:rPr>
      <w:rFonts w:cs="Times New Roman"/>
    </w:rPr>
  </w:style>
  <w:style w:type="character" w:customStyle="1" w:styleId="ListLabel832">
    <w:name w:val="ListLabel 832"/>
    <w:qFormat/>
    <w:rPr>
      <w:rFonts w:cs="Times New Roman"/>
    </w:rPr>
  </w:style>
  <w:style w:type="character" w:customStyle="1" w:styleId="ListLabel833">
    <w:name w:val="ListLabel 833"/>
    <w:qFormat/>
    <w:rPr>
      <w:rFonts w:cs="Times New Roman"/>
    </w:rPr>
  </w:style>
  <w:style w:type="character" w:customStyle="1" w:styleId="ListLabel834">
    <w:name w:val="ListLabel 834"/>
    <w:qFormat/>
    <w:rPr>
      <w:rFonts w:cs="Times New Roman"/>
    </w:rPr>
  </w:style>
  <w:style w:type="character" w:customStyle="1" w:styleId="ListLabel835">
    <w:name w:val="ListLabel 835"/>
    <w:qFormat/>
    <w:rPr>
      <w:rFonts w:eastAsia="Times New Roman" w:cs="Times New Roman"/>
      <w:b w:val="0"/>
      <w:bCs w:val="0"/>
      <w:sz w:val="24"/>
      <w:szCs w:val="24"/>
    </w:rPr>
  </w:style>
  <w:style w:type="character" w:customStyle="1" w:styleId="ListLabel836">
    <w:name w:val="ListLabel 836"/>
    <w:qFormat/>
    <w:rPr>
      <w:rFonts w:cs="Times New Roman"/>
    </w:rPr>
  </w:style>
  <w:style w:type="character" w:customStyle="1" w:styleId="ListLabel837">
    <w:name w:val="ListLabel 837"/>
    <w:qFormat/>
    <w:rPr>
      <w:rFonts w:cs="Times New Roman"/>
    </w:rPr>
  </w:style>
  <w:style w:type="character" w:customStyle="1" w:styleId="ListLabel838">
    <w:name w:val="ListLabel 838"/>
    <w:qFormat/>
    <w:rPr>
      <w:rFonts w:cs="Times New Roman"/>
    </w:rPr>
  </w:style>
  <w:style w:type="character" w:customStyle="1" w:styleId="ListLabel839">
    <w:name w:val="ListLabel 839"/>
    <w:qFormat/>
    <w:rPr>
      <w:rFonts w:cs="Times New Roman"/>
    </w:rPr>
  </w:style>
  <w:style w:type="character" w:customStyle="1" w:styleId="ListLabel840">
    <w:name w:val="ListLabel 840"/>
    <w:qFormat/>
    <w:rPr>
      <w:rFonts w:cs="Times New Roman"/>
    </w:rPr>
  </w:style>
  <w:style w:type="character" w:customStyle="1" w:styleId="ListLabel841">
    <w:name w:val="ListLabel 841"/>
    <w:qFormat/>
    <w:rPr>
      <w:rFonts w:cs="Times New Roman"/>
    </w:rPr>
  </w:style>
  <w:style w:type="character" w:customStyle="1" w:styleId="ListLabel842">
    <w:name w:val="ListLabel 842"/>
    <w:qFormat/>
    <w:rPr>
      <w:rFonts w:cs="Times New Roman"/>
    </w:rPr>
  </w:style>
  <w:style w:type="character" w:customStyle="1" w:styleId="ListLabel843">
    <w:name w:val="ListLabel 843"/>
    <w:qFormat/>
    <w:rPr>
      <w:rFonts w:cs="Times New Roman"/>
    </w:rPr>
  </w:style>
  <w:style w:type="character" w:customStyle="1" w:styleId="ListLabel844">
    <w:name w:val="ListLabel 844"/>
    <w:qFormat/>
    <w:rPr>
      <w:rFonts w:ascii="Times New Roman" w:eastAsia="Times New Roman" w:hAnsi="Times New Roman" w:cs="Times New Roman"/>
      <w:b w:val="0"/>
      <w:bCs w:val="0"/>
      <w:sz w:val="24"/>
    </w:rPr>
  </w:style>
  <w:style w:type="character" w:customStyle="1" w:styleId="ListLabel845">
    <w:name w:val="ListLabel 845"/>
    <w:qFormat/>
    <w:rPr>
      <w:rFonts w:ascii="Times New Roman" w:hAnsi="Times New Roman"/>
      <w:b/>
      <w:bCs w:val="0"/>
      <w:i w:val="0"/>
      <w:sz w:val="24"/>
    </w:rPr>
  </w:style>
  <w:style w:type="character" w:customStyle="1" w:styleId="ListLabel846">
    <w:name w:val="ListLabel 846"/>
    <w:qFormat/>
    <w:rPr>
      <w:rFonts w:ascii="Times New Roman" w:eastAsia="Times New Roman" w:hAnsi="Times New Roman" w:cs="Times New Roman"/>
      <w:b w:val="0"/>
      <w:bCs w:val="0"/>
      <w:sz w:val="24"/>
      <w:szCs w:val="24"/>
    </w:rPr>
  </w:style>
  <w:style w:type="character" w:customStyle="1" w:styleId="ListLabel847">
    <w:name w:val="ListLabel 847"/>
    <w:qFormat/>
    <w:rPr>
      <w:rFonts w:ascii="Times New Roman" w:eastAsia="Times New Roman" w:hAnsi="Times New Roman" w:cs="Times New Roman"/>
      <w:b w:val="0"/>
      <w:bCs/>
      <w:sz w:val="24"/>
    </w:rPr>
  </w:style>
  <w:style w:type="character" w:customStyle="1" w:styleId="ListLabel848">
    <w:name w:val="ListLabel 848"/>
    <w:qFormat/>
    <w:rPr>
      <w:rFonts w:ascii="Times New Roman" w:eastAsia="Times New Roman" w:hAnsi="Times New Roman" w:cs="Times New Roman"/>
      <w:b/>
      <w:bCs w:val="0"/>
      <w:sz w:val="24"/>
    </w:rPr>
  </w:style>
  <w:style w:type="character" w:customStyle="1" w:styleId="ListLabel849">
    <w:name w:val="ListLabel 849"/>
    <w:qFormat/>
    <w:rPr>
      <w:rFonts w:ascii="Times New Roman" w:eastAsia="Times New Roman" w:hAnsi="Times New Roman" w:cs="Times New Roman"/>
      <w:b/>
      <w:bCs w:val="0"/>
      <w:sz w:val="24"/>
    </w:rPr>
  </w:style>
  <w:style w:type="character" w:customStyle="1" w:styleId="ListLabel850">
    <w:name w:val="ListLabel 850"/>
    <w:qFormat/>
    <w:rPr>
      <w:rFonts w:cs="Times New Roman"/>
    </w:rPr>
  </w:style>
  <w:style w:type="character" w:customStyle="1" w:styleId="ListLabel851">
    <w:name w:val="ListLabel 851"/>
    <w:qFormat/>
    <w:rPr>
      <w:rFonts w:cs="Times New Roman"/>
    </w:rPr>
  </w:style>
  <w:style w:type="character" w:customStyle="1" w:styleId="ListLabel852">
    <w:name w:val="ListLabel 852"/>
    <w:qFormat/>
    <w:rPr>
      <w:rFonts w:cs="Times New Roman"/>
    </w:rPr>
  </w:style>
  <w:style w:type="character" w:customStyle="1" w:styleId="ListLabel853">
    <w:name w:val="ListLabel 853"/>
    <w:qFormat/>
    <w:rPr>
      <w:rFonts w:cs="Times New Roman"/>
    </w:rPr>
  </w:style>
  <w:style w:type="character" w:customStyle="1" w:styleId="ListLabel854">
    <w:name w:val="ListLabel 854"/>
    <w:qFormat/>
    <w:rPr>
      <w:rFonts w:cs="Times New Roman"/>
    </w:rPr>
  </w:style>
  <w:style w:type="character" w:customStyle="1" w:styleId="ListLabel855">
    <w:name w:val="ListLabel 855"/>
    <w:qFormat/>
    <w:rPr>
      <w:rFonts w:cs="Times New Roman"/>
    </w:rPr>
  </w:style>
  <w:style w:type="character" w:customStyle="1" w:styleId="ListLabel856">
    <w:name w:val="ListLabel 856"/>
    <w:qFormat/>
    <w:rPr>
      <w:rFonts w:eastAsia="Times New Roman" w:cs="Times New Roman"/>
      <w:b/>
      <w:bCs w:val="0"/>
      <w:sz w:val="24"/>
      <w:szCs w:val="24"/>
    </w:rPr>
  </w:style>
  <w:style w:type="character" w:customStyle="1" w:styleId="ListLabel857">
    <w:name w:val="ListLabel 857"/>
    <w:qFormat/>
    <w:rPr>
      <w:rFonts w:ascii="Times New Roman" w:eastAsia="Times New Roman" w:hAnsi="Times New Roman" w:cs="Times New Roman"/>
      <w:b/>
      <w:bCs w:val="0"/>
      <w:color w:val="00000A"/>
      <w:sz w:val="24"/>
      <w:szCs w:val="24"/>
    </w:rPr>
  </w:style>
  <w:style w:type="character" w:customStyle="1" w:styleId="ListLabel858">
    <w:name w:val="ListLabel 858"/>
    <w:qFormat/>
    <w:rPr>
      <w:rFonts w:ascii="Times New Roman" w:hAnsi="Times New Roman" w:cs="Times New Roman"/>
      <w:b/>
      <w:bCs w:val="0"/>
      <w:sz w:val="24"/>
    </w:rPr>
  </w:style>
  <w:style w:type="character" w:customStyle="1" w:styleId="ListLabel859">
    <w:name w:val="ListLabel 859"/>
    <w:qFormat/>
    <w:rPr>
      <w:rFonts w:cs="Times New Roman"/>
      <w:b/>
      <w:bCs w:val="0"/>
      <w:sz w:val="24"/>
      <w:szCs w:val="24"/>
    </w:rPr>
  </w:style>
  <w:style w:type="character" w:customStyle="1" w:styleId="ListLabel860">
    <w:name w:val="ListLabel 860"/>
    <w:qFormat/>
    <w:rPr>
      <w:rFonts w:cs="Times New Roman"/>
      <w:b/>
      <w:bCs w:val="0"/>
      <w:sz w:val="22"/>
    </w:rPr>
  </w:style>
  <w:style w:type="character" w:customStyle="1" w:styleId="ListLabel861">
    <w:name w:val="ListLabel 861"/>
    <w:qFormat/>
    <w:rPr>
      <w:rFonts w:cs="Times New Roman"/>
    </w:rPr>
  </w:style>
  <w:style w:type="character" w:customStyle="1" w:styleId="ListLabel862">
    <w:name w:val="ListLabel 862"/>
    <w:qFormat/>
    <w:rPr>
      <w:rFonts w:cs="Times New Roman"/>
    </w:rPr>
  </w:style>
  <w:style w:type="character" w:customStyle="1" w:styleId="ListLabel863">
    <w:name w:val="ListLabel 863"/>
    <w:qFormat/>
    <w:rPr>
      <w:rFonts w:cs="Times New Roman"/>
    </w:rPr>
  </w:style>
  <w:style w:type="character" w:customStyle="1" w:styleId="ListLabel864">
    <w:name w:val="ListLabel 864"/>
    <w:qFormat/>
    <w:rPr>
      <w:rFonts w:cs="Times New Roman"/>
    </w:rPr>
  </w:style>
  <w:style w:type="character" w:customStyle="1" w:styleId="ListLabel865">
    <w:name w:val="ListLabel 865"/>
    <w:qFormat/>
    <w:rPr>
      <w:rFonts w:cs="Times New Roman"/>
    </w:rPr>
  </w:style>
  <w:style w:type="character" w:customStyle="1" w:styleId="ListLabel866">
    <w:name w:val="ListLabel 866"/>
    <w:qFormat/>
    <w:rPr>
      <w:rFonts w:cs="Times New Roman"/>
    </w:rPr>
  </w:style>
  <w:style w:type="character" w:customStyle="1" w:styleId="ListLabel867">
    <w:name w:val="ListLabel 867"/>
    <w:qFormat/>
    <w:rPr>
      <w:rFonts w:cs="Times New Roman"/>
      <w:b w:val="0"/>
      <w:bCs w:val="0"/>
      <w:sz w:val="24"/>
      <w:szCs w:val="24"/>
    </w:rPr>
  </w:style>
  <w:style w:type="character" w:customStyle="1" w:styleId="ListLabel868">
    <w:name w:val="ListLabel 868"/>
    <w:qFormat/>
    <w:rPr>
      <w:rFonts w:ascii="Times New Roman" w:hAnsi="Times New Roman" w:cs="Times New Roman"/>
      <w:b w:val="0"/>
      <w:bCs w:val="0"/>
      <w:sz w:val="24"/>
      <w:szCs w:val="24"/>
    </w:rPr>
  </w:style>
  <w:style w:type="character" w:customStyle="1" w:styleId="ListLabel869">
    <w:name w:val="ListLabel 869"/>
    <w:qFormat/>
    <w:rPr>
      <w:rFonts w:cs="Times New Roman"/>
    </w:rPr>
  </w:style>
  <w:style w:type="character" w:customStyle="1" w:styleId="ListLabel870">
    <w:name w:val="ListLabel 870"/>
    <w:qFormat/>
    <w:rPr>
      <w:rFonts w:cs="Times New Roman"/>
    </w:rPr>
  </w:style>
  <w:style w:type="character" w:customStyle="1" w:styleId="ListLabel871">
    <w:name w:val="ListLabel 871"/>
    <w:qFormat/>
    <w:rPr>
      <w:rFonts w:cs="Times New Roman"/>
    </w:rPr>
  </w:style>
  <w:style w:type="character" w:customStyle="1" w:styleId="ListLabel872">
    <w:name w:val="ListLabel 872"/>
    <w:qFormat/>
    <w:rPr>
      <w:rFonts w:cs="Times New Roman"/>
    </w:rPr>
  </w:style>
  <w:style w:type="character" w:customStyle="1" w:styleId="ListLabel873">
    <w:name w:val="ListLabel 873"/>
    <w:qFormat/>
    <w:rPr>
      <w:rFonts w:cs="Times New Roman"/>
    </w:rPr>
  </w:style>
  <w:style w:type="character" w:customStyle="1" w:styleId="ListLabel874">
    <w:name w:val="ListLabel 874"/>
    <w:qFormat/>
    <w:rPr>
      <w:rFonts w:cs="Times New Roman"/>
    </w:rPr>
  </w:style>
  <w:style w:type="character" w:customStyle="1" w:styleId="ListLabel875">
    <w:name w:val="ListLabel 875"/>
    <w:qFormat/>
    <w:rPr>
      <w:rFonts w:cs="Times New Roman"/>
    </w:rPr>
  </w:style>
  <w:style w:type="character" w:customStyle="1" w:styleId="ListLabel876">
    <w:name w:val="ListLabel 876"/>
    <w:qFormat/>
    <w:rPr>
      <w:rFonts w:cs="Times New Roman"/>
    </w:rPr>
  </w:style>
  <w:style w:type="character" w:customStyle="1" w:styleId="ListLabel877">
    <w:name w:val="ListLabel 877"/>
    <w:qFormat/>
    <w:rPr>
      <w:rFonts w:cs="Times New Roman"/>
      <w:b/>
      <w:color w:val="00000A"/>
    </w:rPr>
  </w:style>
  <w:style w:type="character" w:customStyle="1" w:styleId="ListLabel878">
    <w:name w:val="ListLabel 878"/>
    <w:qFormat/>
    <w:rPr>
      <w:rFonts w:cs="Times New Roman"/>
      <w:b w:val="0"/>
      <w:bCs w:val="0"/>
      <w:sz w:val="22"/>
    </w:rPr>
  </w:style>
  <w:style w:type="character" w:customStyle="1" w:styleId="ListLabel879">
    <w:name w:val="ListLabel 879"/>
    <w:qFormat/>
    <w:rPr>
      <w:rFonts w:cs="Times New Roman"/>
    </w:rPr>
  </w:style>
  <w:style w:type="character" w:customStyle="1" w:styleId="ListLabel880">
    <w:name w:val="ListLabel 880"/>
    <w:qFormat/>
    <w:rPr>
      <w:rFonts w:cs="Times New Roman"/>
    </w:rPr>
  </w:style>
  <w:style w:type="character" w:customStyle="1" w:styleId="ListLabel881">
    <w:name w:val="ListLabel 881"/>
    <w:qFormat/>
    <w:rPr>
      <w:rFonts w:cs="Times New Roman"/>
    </w:rPr>
  </w:style>
  <w:style w:type="character" w:customStyle="1" w:styleId="ListLabel882">
    <w:name w:val="ListLabel 882"/>
    <w:qFormat/>
    <w:rPr>
      <w:rFonts w:cs="Times New Roman"/>
    </w:rPr>
  </w:style>
  <w:style w:type="character" w:customStyle="1" w:styleId="ListLabel883">
    <w:name w:val="ListLabel 883"/>
    <w:qFormat/>
    <w:rPr>
      <w:rFonts w:cs="Times New Roman"/>
    </w:rPr>
  </w:style>
  <w:style w:type="character" w:customStyle="1" w:styleId="ListLabel884">
    <w:name w:val="ListLabel 884"/>
    <w:qFormat/>
    <w:rPr>
      <w:rFonts w:cs="Times New Roman"/>
    </w:rPr>
  </w:style>
  <w:style w:type="character" w:customStyle="1" w:styleId="ListLabel885">
    <w:name w:val="ListLabel 885"/>
    <w:qFormat/>
    <w:rPr>
      <w:rFonts w:cs="Times New Roman"/>
    </w:rPr>
  </w:style>
  <w:style w:type="character" w:customStyle="1" w:styleId="ListLabel886">
    <w:name w:val="ListLabel 886"/>
    <w:qFormat/>
    <w:rPr>
      <w:rFonts w:ascii="Times New Roman" w:hAnsi="Times New Roman" w:cs="Times New Roman"/>
      <w:b w:val="0"/>
      <w:bCs w:val="0"/>
      <w:sz w:val="24"/>
    </w:rPr>
  </w:style>
  <w:style w:type="character" w:customStyle="1" w:styleId="ListLabel887">
    <w:name w:val="ListLabel 887"/>
    <w:qFormat/>
    <w:rPr>
      <w:rFonts w:cs="Times New Roman"/>
    </w:rPr>
  </w:style>
  <w:style w:type="character" w:customStyle="1" w:styleId="ListLabel888">
    <w:name w:val="ListLabel 888"/>
    <w:qFormat/>
    <w:rPr>
      <w:rFonts w:cs="Times New Roman"/>
    </w:rPr>
  </w:style>
  <w:style w:type="character" w:customStyle="1" w:styleId="ListLabel889">
    <w:name w:val="ListLabel 889"/>
    <w:qFormat/>
    <w:rPr>
      <w:rFonts w:cs="Times New Roman"/>
    </w:rPr>
  </w:style>
  <w:style w:type="character" w:customStyle="1" w:styleId="ListLabel890">
    <w:name w:val="ListLabel 890"/>
    <w:qFormat/>
    <w:rPr>
      <w:rFonts w:cs="Times New Roman"/>
    </w:rPr>
  </w:style>
  <w:style w:type="character" w:customStyle="1" w:styleId="ListLabel891">
    <w:name w:val="ListLabel 891"/>
    <w:qFormat/>
    <w:rPr>
      <w:rFonts w:cs="Times New Roman"/>
    </w:rPr>
  </w:style>
  <w:style w:type="character" w:customStyle="1" w:styleId="ListLabel892">
    <w:name w:val="ListLabel 892"/>
    <w:qFormat/>
    <w:rPr>
      <w:rFonts w:cs="Times New Roman"/>
    </w:rPr>
  </w:style>
  <w:style w:type="character" w:customStyle="1" w:styleId="ListLabel893">
    <w:name w:val="ListLabel 893"/>
    <w:qFormat/>
    <w:rPr>
      <w:rFonts w:cs="Times New Roman"/>
    </w:rPr>
  </w:style>
  <w:style w:type="character" w:customStyle="1" w:styleId="ListLabel894">
    <w:name w:val="ListLabel 894"/>
    <w:qFormat/>
    <w:rPr>
      <w:rFonts w:cs="Times New Roman"/>
    </w:rPr>
  </w:style>
  <w:style w:type="character" w:customStyle="1" w:styleId="ListLabel895">
    <w:name w:val="ListLabel 895"/>
    <w:qFormat/>
    <w:rPr>
      <w:rFonts w:ascii="Times New Roman" w:hAnsi="Times New Roman" w:cs="Times New Roman"/>
      <w:b w:val="0"/>
      <w:bCs w:val="0"/>
      <w:sz w:val="24"/>
      <w:szCs w:val="24"/>
    </w:rPr>
  </w:style>
  <w:style w:type="character" w:customStyle="1" w:styleId="ListLabel896">
    <w:name w:val="ListLabel 896"/>
    <w:qFormat/>
    <w:rPr>
      <w:rFonts w:cs="Times New Roman"/>
    </w:rPr>
  </w:style>
  <w:style w:type="character" w:customStyle="1" w:styleId="ListLabel897">
    <w:name w:val="ListLabel 897"/>
    <w:qFormat/>
    <w:rPr>
      <w:rFonts w:cs="Times New Roman"/>
    </w:rPr>
  </w:style>
  <w:style w:type="character" w:customStyle="1" w:styleId="ListLabel898">
    <w:name w:val="ListLabel 898"/>
    <w:qFormat/>
    <w:rPr>
      <w:rFonts w:cs="Times New Roman"/>
    </w:rPr>
  </w:style>
  <w:style w:type="character" w:customStyle="1" w:styleId="ListLabel899">
    <w:name w:val="ListLabel 899"/>
    <w:qFormat/>
    <w:rPr>
      <w:rFonts w:cs="Times New Roman"/>
    </w:rPr>
  </w:style>
  <w:style w:type="character" w:customStyle="1" w:styleId="ListLabel900">
    <w:name w:val="ListLabel 900"/>
    <w:qFormat/>
    <w:rPr>
      <w:rFonts w:cs="Times New Roman"/>
    </w:rPr>
  </w:style>
  <w:style w:type="character" w:customStyle="1" w:styleId="ListLabel901">
    <w:name w:val="ListLabel 901"/>
    <w:qFormat/>
    <w:rPr>
      <w:rFonts w:cs="Times New Roman"/>
    </w:rPr>
  </w:style>
  <w:style w:type="character" w:customStyle="1" w:styleId="ListLabel902">
    <w:name w:val="ListLabel 902"/>
    <w:qFormat/>
    <w:rPr>
      <w:rFonts w:cs="Times New Roman"/>
    </w:rPr>
  </w:style>
  <w:style w:type="character" w:customStyle="1" w:styleId="ListLabel903">
    <w:name w:val="ListLabel 903"/>
    <w:qFormat/>
    <w:rPr>
      <w:rFonts w:cs="Times New Roman"/>
    </w:rPr>
  </w:style>
  <w:style w:type="character" w:customStyle="1" w:styleId="ListLabel904">
    <w:name w:val="ListLabel 904"/>
    <w:qFormat/>
    <w:rPr>
      <w:rFonts w:ascii="Times New Roman" w:hAnsi="Times New Roman"/>
      <w:b w:val="0"/>
      <w:bCs w:val="0"/>
      <w:sz w:val="24"/>
      <w:szCs w:val="24"/>
    </w:rPr>
  </w:style>
  <w:style w:type="character" w:customStyle="1" w:styleId="ListLabel905">
    <w:name w:val="ListLabel 905"/>
    <w:qFormat/>
    <w:rPr>
      <w:b w:val="0"/>
      <w:bCs w:val="0"/>
      <w:sz w:val="22"/>
      <w:szCs w:val="22"/>
    </w:rPr>
  </w:style>
  <w:style w:type="character" w:customStyle="1" w:styleId="ListLabel906">
    <w:name w:val="ListLabel 906"/>
    <w:qFormat/>
    <w:rPr>
      <w:rFonts w:cs="Times New Roman"/>
      <w:b/>
    </w:rPr>
  </w:style>
  <w:style w:type="character" w:customStyle="1" w:styleId="ListLabel907">
    <w:name w:val="ListLabel 907"/>
    <w:qFormat/>
    <w:rPr>
      <w:rFonts w:ascii="Times New Roman" w:hAnsi="Times New Roman" w:cs="Times New Roman"/>
      <w:b/>
      <w:bCs w:val="0"/>
      <w:sz w:val="22"/>
    </w:rPr>
  </w:style>
  <w:style w:type="character" w:customStyle="1" w:styleId="ListLabel908">
    <w:name w:val="ListLabel 908"/>
    <w:qFormat/>
    <w:rPr>
      <w:rFonts w:cs="Times New Roman"/>
    </w:rPr>
  </w:style>
  <w:style w:type="character" w:customStyle="1" w:styleId="ListLabel909">
    <w:name w:val="ListLabel 909"/>
    <w:qFormat/>
    <w:rPr>
      <w:rFonts w:cs="Times New Roman"/>
    </w:rPr>
  </w:style>
  <w:style w:type="character" w:customStyle="1" w:styleId="ListLabel910">
    <w:name w:val="ListLabel 910"/>
    <w:qFormat/>
    <w:rPr>
      <w:rFonts w:cs="Times New Roman"/>
    </w:rPr>
  </w:style>
  <w:style w:type="character" w:customStyle="1" w:styleId="ListLabel911">
    <w:name w:val="ListLabel 911"/>
    <w:qFormat/>
    <w:rPr>
      <w:rFonts w:cs="Times New Roman"/>
    </w:rPr>
  </w:style>
  <w:style w:type="character" w:customStyle="1" w:styleId="ListLabel912">
    <w:name w:val="ListLabel 912"/>
    <w:qFormat/>
    <w:rPr>
      <w:rFonts w:cs="Times New Roman"/>
    </w:rPr>
  </w:style>
  <w:style w:type="character" w:customStyle="1" w:styleId="ListLabel913">
    <w:name w:val="ListLabel 913"/>
    <w:qFormat/>
    <w:rPr>
      <w:rFonts w:cs="Times New Roman"/>
    </w:rPr>
  </w:style>
  <w:style w:type="character" w:customStyle="1" w:styleId="ListLabel914">
    <w:name w:val="ListLabel 914"/>
    <w:qFormat/>
    <w:rPr>
      <w:rFonts w:cs="Times New Roman"/>
    </w:rPr>
  </w:style>
  <w:style w:type="character" w:customStyle="1" w:styleId="ListLabel915">
    <w:name w:val="ListLabel 915"/>
    <w:qFormat/>
    <w:rPr>
      <w:rFonts w:cs="Times New Roman"/>
    </w:rPr>
  </w:style>
  <w:style w:type="character" w:customStyle="1" w:styleId="ListLabel916">
    <w:name w:val="ListLabel 916"/>
    <w:qFormat/>
    <w:rPr>
      <w:rFonts w:ascii="Times New Roman" w:hAnsi="Times New Roman" w:cs="Times New Roman"/>
      <w:b/>
      <w:bCs w:val="0"/>
      <w:sz w:val="22"/>
    </w:rPr>
  </w:style>
  <w:style w:type="character" w:customStyle="1" w:styleId="ListLabel917">
    <w:name w:val="ListLabel 917"/>
    <w:qFormat/>
    <w:rPr>
      <w:rFonts w:cs="Times New Roman"/>
    </w:rPr>
  </w:style>
  <w:style w:type="character" w:customStyle="1" w:styleId="ListLabel918">
    <w:name w:val="ListLabel 918"/>
    <w:qFormat/>
    <w:rPr>
      <w:rFonts w:cs="Times New Roman"/>
    </w:rPr>
  </w:style>
  <w:style w:type="character" w:customStyle="1" w:styleId="ListLabel919">
    <w:name w:val="ListLabel 919"/>
    <w:qFormat/>
    <w:rPr>
      <w:rFonts w:cs="Times New Roman"/>
    </w:rPr>
  </w:style>
  <w:style w:type="character" w:customStyle="1" w:styleId="ListLabel920">
    <w:name w:val="ListLabel 920"/>
    <w:qFormat/>
    <w:rPr>
      <w:rFonts w:cs="Times New Roman"/>
    </w:rPr>
  </w:style>
  <w:style w:type="character" w:customStyle="1" w:styleId="ListLabel921">
    <w:name w:val="ListLabel 921"/>
    <w:qFormat/>
    <w:rPr>
      <w:rFonts w:cs="Times New Roman"/>
    </w:rPr>
  </w:style>
  <w:style w:type="character" w:customStyle="1" w:styleId="ListLabel922">
    <w:name w:val="ListLabel 922"/>
    <w:qFormat/>
    <w:rPr>
      <w:rFonts w:cs="Times New Roman"/>
    </w:rPr>
  </w:style>
  <w:style w:type="character" w:customStyle="1" w:styleId="ListLabel923">
    <w:name w:val="ListLabel 923"/>
    <w:qFormat/>
    <w:rPr>
      <w:rFonts w:cs="Times New Roman"/>
    </w:rPr>
  </w:style>
  <w:style w:type="character" w:customStyle="1" w:styleId="ListLabel924">
    <w:name w:val="ListLabel 924"/>
    <w:qFormat/>
    <w:rPr>
      <w:rFonts w:cs="Times New Roman"/>
    </w:rPr>
  </w:style>
  <w:style w:type="character" w:customStyle="1" w:styleId="ListLabel925">
    <w:name w:val="ListLabel 925"/>
    <w:qFormat/>
    <w:rPr>
      <w:rFonts w:ascii="Times New Roman" w:hAnsi="Times New Roman"/>
      <w:b w:val="0"/>
      <w:bCs/>
      <w:sz w:val="24"/>
    </w:rPr>
  </w:style>
  <w:style w:type="character" w:customStyle="1" w:styleId="ListLabel926">
    <w:name w:val="ListLabel 926"/>
    <w:qFormat/>
    <w:rPr>
      <w:rFonts w:ascii="Times New Roman" w:hAnsi="Times New Roman"/>
      <w:b w:val="0"/>
      <w:sz w:val="24"/>
    </w:rPr>
  </w:style>
  <w:style w:type="character" w:customStyle="1" w:styleId="ListLabel927">
    <w:name w:val="ListLabel 927"/>
    <w:qFormat/>
    <w:rPr>
      <w:rFonts w:ascii="Times New Roman" w:hAnsi="Times New Roman"/>
      <w:b w:val="0"/>
      <w:bCs w:val="0"/>
    </w:rPr>
  </w:style>
  <w:style w:type="character" w:customStyle="1" w:styleId="ListLabel928">
    <w:name w:val="ListLabel 928"/>
    <w:qFormat/>
    <w:rPr>
      <w:rFonts w:ascii="Times New Roman" w:eastAsia="Times New Roman" w:hAnsi="Times New Roman" w:cs="Times New Roman"/>
      <w:b w:val="0"/>
      <w:bCs w:val="0"/>
      <w:sz w:val="24"/>
    </w:rPr>
  </w:style>
  <w:style w:type="character" w:customStyle="1" w:styleId="ListLabel929">
    <w:name w:val="ListLabel 929"/>
    <w:qFormat/>
    <w:rPr>
      <w:rFonts w:ascii="Times New Roman" w:hAnsi="Times New Roman"/>
      <w:b w:val="0"/>
      <w:bCs w:val="0"/>
      <w:sz w:val="24"/>
      <w:szCs w:val="24"/>
    </w:rPr>
  </w:style>
  <w:style w:type="character" w:customStyle="1" w:styleId="ListLabel930">
    <w:name w:val="ListLabel 930"/>
    <w:qFormat/>
    <w:rPr>
      <w:rFonts w:ascii="Times New Roman" w:hAnsi="Times New Roman"/>
      <w:b w:val="0"/>
      <w:bCs w:val="0"/>
      <w:sz w:val="24"/>
      <w:szCs w:val="24"/>
    </w:rPr>
  </w:style>
  <w:style w:type="character" w:customStyle="1" w:styleId="ListLabel931">
    <w:name w:val="ListLabel 931"/>
    <w:qFormat/>
    <w:rPr>
      <w:rFonts w:ascii="Times New Roman" w:hAnsi="Times New Roman" w:cs="Times New Roman"/>
      <w:b w:val="0"/>
      <w:bCs w:val="0"/>
      <w:sz w:val="24"/>
    </w:rPr>
  </w:style>
  <w:style w:type="character" w:customStyle="1" w:styleId="ListLabel932">
    <w:name w:val="ListLabel 932"/>
    <w:qFormat/>
    <w:rPr>
      <w:rFonts w:cs="Times New Roman"/>
      <w:b/>
    </w:rPr>
  </w:style>
  <w:style w:type="character" w:customStyle="1" w:styleId="ListLabel933">
    <w:name w:val="ListLabel 933"/>
    <w:qFormat/>
    <w:rPr>
      <w:rFonts w:cs="Times New Roman"/>
    </w:rPr>
  </w:style>
  <w:style w:type="character" w:customStyle="1" w:styleId="ListLabel934">
    <w:name w:val="ListLabel 934"/>
    <w:qFormat/>
    <w:rPr>
      <w:rFonts w:cs="Times New Roman"/>
    </w:rPr>
  </w:style>
  <w:style w:type="character" w:customStyle="1" w:styleId="ListLabel935">
    <w:name w:val="ListLabel 935"/>
    <w:qFormat/>
    <w:rPr>
      <w:rFonts w:cs="Times New Roman"/>
    </w:rPr>
  </w:style>
  <w:style w:type="character" w:customStyle="1" w:styleId="ListLabel936">
    <w:name w:val="ListLabel 936"/>
    <w:qFormat/>
    <w:rPr>
      <w:rFonts w:cs="Times New Roman"/>
    </w:rPr>
  </w:style>
  <w:style w:type="character" w:customStyle="1" w:styleId="ListLabel937">
    <w:name w:val="ListLabel 937"/>
    <w:qFormat/>
    <w:rPr>
      <w:rFonts w:cs="Times New Roman"/>
    </w:rPr>
  </w:style>
  <w:style w:type="character" w:customStyle="1" w:styleId="ListLabel938">
    <w:name w:val="ListLabel 938"/>
    <w:qFormat/>
    <w:rPr>
      <w:rFonts w:cs="Times New Roman"/>
    </w:rPr>
  </w:style>
  <w:style w:type="character" w:customStyle="1" w:styleId="ListLabel939">
    <w:name w:val="ListLabel 939"/>
    <w:qFormat/>
    <w:rPr>
      <w:rFonts w:cs="Times New Roman"/>
    </w:rPr>
  </w:style>
  <w:style w:type="character" w:customStyle="1" w:styleId="ListLabel940">
    <w:name w:val="ListLabel 940"/>
    <w:qFormat/>
    <w:rPr>
      <w:rFonts w:ascii="Times New Roman" w:eastAsia="Times New Roman" w:hAnsi="Times New Roman" w:cs="Times New Roman"/>
      <w:b w:val="0"/>
      <w:bCs w:val="0"/>
      <w:sz w:val="24"/>
      <w:szCs w:val="24"/>
    </w:rPr>
  </w:style>
  <w:style w:type="character" w:customStyle="1" w:styleId="ListLabel941">
    <w:name w:val="ListLabel 941"/>
    <w:qFormat/>
    <w:rPr>
      <w:rFonts w:cs="Times New Roman"/>
    </w:rPr>
  </w:style>
  <w:style w:type="character" w:customStyle="1" w:styleId="ListLabel942">
    <w:name w:val="ListLabel 942"/>
    <w:qFormat/>
    <w:rPr>
      <w:rFonts w:cs="Times New Roman"/>
    </w:rPr>
  </w:style>
  <w:style w:type="character" w:customStyle="1" w:styleId="ListLabel943">
    <w:name w:val="ListLabel 943"/>
    <w:qFormat/>
    <w:rPr>
      <w:rFonts w:cs="Times New Roman"/>
    </w:rPr>
  </w:style>
  <w:style w:type="character" w:customStyle="1" w:styleId="ListLabel944">
    <w:name w:val="ListLabel 944"/>
    <w:qFormat/>
    <w:rPr>
      <w:rFonts w:cs="Times New Roman"/>
    </w:rPr>
  </w:style>
  <w:style w:type="character" w:customStyle="1" w:styleId="ListLabel945">
    <w:name w:val="ListLabel 945"/>
    <w:qFormat/>
    <w:rPr>
      <w:rFonts w:cs="Times New Roman"/>
    </w:rPr>
  </w:style>
  <w:style w:type="character" w:customStyle="1" w:styleId="ListLabel946">
    <w:name w:val="ListLabel 946"/>
    <w:qFormat/>
    <w:rPr>
      <w:rFonts w:cs="Times New Roman"/>
    </w:rPr>
  </w:style>
  <w:style w:type="character" w:customStyle="1" w:styleId="ListLabel947">
    <w:name w:val="ListLabel 947"/>
    <w:qFormat/>
    <w:rPr>
      <w:rFonts w:cs="Times New Roman"/>
    </w:rPr>
  </w:style>
  <w:style w:type="character" w:customStyle="1" w:styleId="ListLabel948">
    <w:name w:val="ListLabel 948"/>
    <w:qFormat/>
    <w:rPr>
      <w:rFonts w:cs="Times New Roman"/>
    </w:rPr>
  </w:style>
  <w:style w:type="character" w:customStyle="1" w:styleId="ListLabel949">
    <w:name w:val="ListLabel 949"/>
    <w:qFormat/>
    <w:rPr>
      <w:rFonts w:ascii="Times New Roman" w:eastAsia="Times New Roman" w:hAnsi="Times New Roman" w:cs="Times New Roman"/>
      <w:b w:val="0"/>
      <w:bCs w:val="0"/>
      <w:sz w:val="24"/>
    </w:rPr>
  </w:style>
  <w:style w:type="character" w:customStyle="1" w:styleId="ListLabel950">
    <w:name w:val="ListLabel 950"/>
    <w:qFormat/>
    <w:rPr>
      <w:rFonts w:ascii="Times New Roman" w:hAnsi="Times New Roman"/>
      <w:b w:val="0"/>
      <w:bCs w:val="0"/>
      <w:i w:val="0"/>
      <w:sz w:val="24"/>
    </w:rPr>
  </w:style>
  <w:style w:type="character" w:customStyle="1" w:styleId="ListLabel951">
    <w:name w:val="ListLabel 951"/>
    <w:qFormat/>
    <w:rPr>
      <w:rFonts w:ascii="Times New Roman" w:eastAsia="Times New Roman" w:hAnsi="Times New Roman" w:cs="Times New Roman"/>
      <w:b w:val="0"/>
      <w:bCs w:val="0"/>
      <w:sz w:val="24"/>
      <w:szCs w:val="24"/>
    </w:rPr>
  </w:style>
  <w:style w:type="character" w:customStyle="1" w:styleId="ListLabel952">
    <w:name w:val="ListLabel 952"/>
    <w:qFormat/>
    <w:rPr>
      <w:rFonts w:ascii="Times New Roman" w:eastAsia="Times New Roman" w:hAnsi="Times New Roman" w:cs="Times New Roman"/>
      <w:b w:val="0"/>
      <w:bCs/>
      <w:sz w:val="24"/>
    </w:rPr>
  </w:style>
  <w:style w:type="character" w:customStyle="1" w:styleId="ListLabel953">
    <w:name w:val="ListLabel 953"/>
    <w:qFormat/>
    <w:rPr>
      <w:rFonts w:ascii="Times New Roman" w:eastAsia="Times New Roman" w:hAnsi="Times New Roman" w:cs="Times New Roman"/>
      <w:b/>
      <w:bCs w:val="0"/>
      <w:sz w:val="24"/>
    </w:rPr>
  </w:style>
  <w:style w:type="character" w:customStyle="1" w:styleId="ListLabel954">
    <w:name w:val="ListLabel 954"/>
    <w:qFormat/>
    <w:rPr>
      <w:rFonts w:ascii="Times New Roman" w:eastAsia="Times New Roman" w:hAnsi="Times New Roman" w:cs="Times New Roman"/>
      <w:b/>
      <w:bCs w:val="0"/>
      <w:sz w:val="24"/>
    </w:rPr>
  </w:style>
  <w:style w:type="character" w:customStyle="1" w:styleId="ListLabel955">
    <w:name w:val="ListLabel 955"/>
    <w:qFormat/>
    <w:rPr>
      <w:rFonts w:cs="Times New Roman"/>
    </w:rPr>
  </w:style>
  <w:style w:type="character" w:customStyle="1" w:styleId="ListLabel956">
    <w:name w:val="ListLabel 956"/>
    <w:qFormat/>
    <w:rPr>
      <w:rFonts w:cs="Times New Roman"/>
    </w:rPr>
  </w:style>
  <w:style w:type="character" w:customStyle="1" w:styleId="ListLabel957">
    <w:name w:val="ListLabel 957"/>
    <w:qFormat/>
    <w:rPr>
      <w:rFonts w:cs="Times New Roman"/>
    </w:rPr>
  </w:style>
  <w:style w:type="character" w:customStyle="1" w:styleId="ListLabel958">
    <w:name w:val="ListLabel 958"/>
    <w:qFormat/>
    <w:rPr>
      <w:rFonts w:cs="Times New Roman"/>
    </w:rPr>
  </w:style>
  <w:style w:type="character" w:customStyle="1" w:styleId="ListLabel959">
    <w:name w:val="ListLabel 959"/>
    <w:qFormat/>
    <w:rPr>
      <w:rFonts w:cs="Times New Roman"/>
    </w:rPr>
  </w:style>
  <w:style w:type="character" w:customStyle="1" w:styleId="ListLabel960">
    <w:name w:val="ListLabel 960"/>
    <w:qFormat/>
    <w:rPr>
      <w:rFonts w:cs="Times New Roman"/>
    </w:rPr>
  </w:style>
  <w:style w:type="character" w:customStyle="1" w:styleId="ListLabel961">
    <w:name w:val="ListLabel 961"/>
    <w:qFormat/>
    <w:rPr>
      <w:rFonts w:ascii="Times New Roman" w:eastAsia="Times New Roman" w:hAnsi="Times New Roman" w:cs="Times New Roman"/>
      <w:b w:val="0"/>
      <w:bCs w:val="0"/>
      <w:color w:val="00000A"/>
      <w:sz w:val="24"/>
      <w:szCs w:val="24"/>
    </w:rPr>
  </w:style>
  <w:style w:type="character" w:customStyle="1" w:styleId="ListLabel962">
    <w:name w:val="ListLabel 962"/>
    <w:qFormat/>
    <w:rPr>
      <w:rFonts w:ascii="Times New Roman" w:hAnsi="Times New Roman" w:cs="Times New Roman"/>
      <w:b w:val="0"/>
      <w:bCs w:val="0"/>
      <w:sz w:val="24"/>
    </w:rPr>
  </w:style>
  <w:style w:type="character" w:customStyle="1" w:styleId="ListLabel963">
    <w:name w:val="ListLabel 963"/>
    <w:qFormat/>
    <w:rPr>
      <w:rFonts w:cs="Times New Roman"/>
      <w:b w:val="0"/>
      <w:bCs w:val="0"/>
      <w:sz w:val="24"/>
      <w:szCs w:val="24"/>
    </w:rPr>
  </w:style>
  <w:style w:type="character" w:customStyle="1" w:styleId="ListLabel964">
    <w:name w:val="ListLabel 964"/>
    <w:qFormat/>
    <w:rPr>
      <w:rFonts w:cs="Times New Roman"/>
      <w:b/>
      <w:bCs w:val="0"/>
      <w:sz w:val="22"/>
    </w:rPr>
  </w:style>
  <w:style w:type="character" w:customStyle="1" w:styleId="ListLabel965">
    <w:name w:val="ListLabel 965"/>
    <w:qFormat/>
    <w:rPr>
      <w:rFonts w:cs="Times New Roman"/>
    </w:rPr>
  </w:style>
  <w:style w:type="character" w:customStyle="1" w:styleId="ListLabel966">
    <w:name w:val="ListLabel 966"/>
    <w:qFormat/>
    <w:rPr>
      <w:rFonts w:cs="Times New Roman"/>
    </w:rPr>
  </w:style>
  <w:style w:type="character" w:customStyle="1" w:styleId="ListLabel967">
    <w:name w:val="ListLabel 967"/>
    <w:qFormat/>
    <w:rPr>
      <w:rFonts w:cs="Times New Roman"/>
    </w:rPr>
  </w:style>
  <w:style w:type="character" w:customStyle="1" w:styleId="ListLabel968">
    <w:name w:val="ListLabel 968"/>
    <w:qFormat/>
    <w:rPr>
      <w:rFonts w:cs="Times New Roman"/>
    </w:rPr>
  </w:style>
  <w:style w:type="character" w:customStyle="1" w:styleId="ListLabel969">
    <w:name w:val="ListLabel 969"/>
    <w:qFormat/>
    <w:rPr>
      <w:rFonts w:cs="Times New Roman"/>
    </w:rPr>
  </w:style>
  <w:style w:type="character" w:customStyle="1" w:styleId="ListLabel970">
    <w:name w:val="ListLabel 970"/>
    <w:qFormat/>
    <w:rPr>
      <w:rFonts w:cs="Times New Roman"/>
    </w:rPr>
  </w:style>
  <w:style w:type="character" w:customStyle="1" w:styleId="ListLabel971">
    <w:name w:val="ListLabel 971"/>
    <w:qFormat/>
    <w:rPr>
      <w:rFonts w:ascii="Times New Roman" w:hAnsi="Times New Roman" w:cs="Times New Roman"/>
      <w:b w:val="0"/>
      <w:bCs w:val="0"/>
      <w:sz w:val="24"/>
      <w:szCs w:val="24"/>
    </w:rPr>
  </w:style>
  <w:style w:type="character" w:customStyle="1" w:styleId="ListLabel972">
    <w:name w:val="ListLabel 972"/>
    <w:qFormat/>
    <w:rPr>
      <w:rFonts w:ascii="Times New Roman" w:hAnsi="Times New Roman" w:cs="Times New Roman"/>
      <w:b w:val="0"/>
      <w:bCs w:val="0"/>
      <w:sz w:val="24"/>
      <w:szCs w:val="24"/>
    </w:rPr>
  </w:style>
  <w:style w:type="character" w:customStyle="1" w:styleId="ListLabel973">
    <w:name w:val="ListLabel 973"/>
    <w:qFormat/>
    <w:rPr>
      <w:rFonts w:cs="Times New Roman"/>
    </w:rPr>
  </w:style>
  <w:style w:type="character" w:customStyle="1" w:styleId="ListLabel974">
    <w:name w:val="ListLabel 974"/>
    <w:qFormat/>
    <w:rPr>
      <w:rFonts w:cs="Times New Roman"/>
    </w:rPr>
  </w:style>
  <w:style w:type="character" w:customStyle="1" w:styleId="ListLabel975">
    <w:name w:val="ListLabel 975"/>
    <w:qFormat/>
    <w:rPr>
      <w:rFonts w:cs="Times New Roman"/>
    </w:rPr>
  </w:style>
  <w:style w:type="character" w:customStyle="1" w:styleId="ListLabel976">
    <w:name w:val="ListLabel 976"/>
    <w:qFormat/>
    <w:rPr>
      <w:rFonts w:cs="Times New Roman"/>
    </w:rPr>
  </w:style>
  <w:style w:type="character" w:customStyle="1" w:styleId="ListLabel977">
    <w:name w:val="ListLabel 977"/>
    <w:qFormat/>
    <w:rPr>
      <w:rFonts w:cs="Times New Roman"/>
    </w:rPr>
  </w:style>
  <w:style w:type="character" w:customStyle="1" w:styleId="ListLabel978">
    <w:name w:val="ListLabel 978"/>
    <w:qFormat/>
    <w:rPr>
      <w:rFonts w:cs="Times New Roman"/>
    </w:rPr>
  </w:style>
  <w:style w:type="character" w:customStyle="1" w:styleId="ListLabel979">
    <w:name w:val="ListLabel 979"/>
    <w:qFormat/>
    <w:rPr>
      <w:rFonts w:cs="Times New Roman"/>
    </w:rPr>
  </w:style>
  <w:style w:type="character" w:customStyle="1" w:styleId="ListLabel980">
    <w:name w:val="ListLabel 980"/>
    <w:qFormat/>
    <w:rPr>
      <w:rFonts w:cs="Times New Roman"/>
    </w:rPr>
  </w:style>
  <w:style w:type="character" w:customStyle="1" w:styleId="ListLabel981">
    <w:name w:val="ListLabel 981"/>
    <w:qFormat/>
    <w:rPr>
      <w:rFonts w:cs="Times New Roman"/>
      <w:b/>
      <w:color w:val="00000A"/>
    </w:rPr>
  </w:style>
  <w:style w:type="character" w:customStyle="1" w:styleId="ListLabel982">
    <w:name w:val="ListLabel 982"/>
    <w:qFormat/>
    <w:rPr>
      <w:rFonts w:cs="Times New Roman"/>
      <w:b w:val="0"/>
      <w:bCs w:val="0"/>
      <w:sz w:val="22"/>
    </w:rPr>
  </w:style>
  <w:style w:type="character" w:customStyle="1" w:styleId="ListLabel983">
    <w:name w:val="ListLabel 983"/>
    <w:qFormat/>
    <w:rPr>
      <w:rFonts w:cs="Times New Roman"/>
    </w:rPr>
  </w:style>
  <w:style w:type="character" w:customStyle="1" w:styleId="ListLabel984">
    <w:name w:val="ListLabel 984"/>
    <w:qFormat/>
    <w:rPr>
      <w:rFonts w:cs="Times New Roman"/>
    </w:rPr>
  </w:style>
  <w:style w:type="character" w:customStyle="1" w:styleId="ListLabel985">
    <w:name w:val="ListLabel 985"/>
    <w:qFormat/>
    <w:rPr>
      <w:rFonts w:cs="Times New Roman"/>
    </w:rPr>
  </w:style>
  <w:style w:type="character" w:customStyle="1" w:styleId="ListLabel986">
    <w:name w:val="ListLabel 986"/>
    <w:qFormat/>
    <w:rPr>
      <w:rFonts w:cs="Times New Roman"/>
    </w:rPr>
  </w:style>
  <w:style w:type="character" w:customStyle="1" w:styleId="ListLabel987">
    <w:name w:val="ListLabel 987"/>
    <w:qFormat/>
    <w:rPr>
      <w:rFonts w:cs="Times New Roman"/>
    </w:rPr>
  </w:style>
  <w:style w:type="character" w:customStyle="1" w:styleId="ListLabel988">
    <w:name w:val="ListLabel 988"/>
    <w:qFormat/>
    <w:rPr>
      <w:rFonts w:cs="Times New Roman"/>
    </w:rPr>
  </w:style>
  <w:style w:type="character" w:customStyle="1" w:styleId="ListLabel989">
    <w:name w:val="ListLabel 989"/>
    <w:qFormat/>
    <w:rPr>
      <w:rFonts w:cs="Times New Roman"/>
    </w:rPr>
  </w:style>
  <w:style w:type="character" w:customStyle="1" w:styleId="ListLabel990">
    <w:name w:val="ListLabel 990"/>
    <w:qFormat/>
    <w:rPr>
      <w:rFonts w:ascii="Times New Roman" w:hAnsi="Times New Roman" w:cs="Times New Roman"/>
      <w:b w:val="0"/>
      <w:bCs w:val="0"/>
      <w:sz w:val="24"/>
    </w:rPr>
  </w:style>
  <w:style w:type="character" w:customStyle="1" w:styleId="ListLabel991">
    <w:name w:val="ListLabel 991"/>
    <w:qFormat/>
    <w:rPr>
      <w:rFonts w:cs="Times New Roman"/>
    </w:rPr>
  </w:style>
  <w:style w:type="character" w:customStyle="1" w:styleId="ListLabel992">
    <w:name w:val="ListLabel 992"/>
    <w:qFormat/>
    <w:rPr>
      <w:rFonts w:cs="Times New Roman"/>
    </w:rPr>
  </w:style>
  <w:style w:type="character" w:customStyle="1" w:styleId="ListLabel993">
    <w:name w:val="ListLabel 993"/>
    <w:qFormat/>
    <w:rPr>
      <w:rFonts w:cs="Times New Roman"/>
    </w:rPr>
  </w:style>
  <w:style w:type="character" w:customStyle="1" w:styleId="ListLabel994">
    <w:name w:val="ListLabel 994"/>
    <w:qFormat/>
    <w:rPr>
      <w:rFonts w:cs="Times New Roman"/>
    </w:rPr>
  </w:style>
  <w:style w:type="character" w:customStyle="1" w:styleId="ListLabel995">
    <w:name w:val="ListLabel 995"/>
    <w:qFormat/>
    <w:rPr>
      <w:rFonts w:cs="Times New Roman"/>
    </w:rPr>
  </w:style>
  <w:style w:type="character" w:customStyle="1" w:styleId="ListLabel996">
    <w:name w:val="ListLabel 996"/>
    <w:qFormat/>
    <w:rPr>
      <w:rFonts w:cs="Times New Roman"/>
    </w:rPr>
  </w:style>
  <w:style w:type="character" w:customStyle="1" w:styleId="ListLabel997">
    <w:name w:val="ListLabel 997"/>
    <w:qFormat/>
    <w:rPr>
      <w:rFonts w:cs="Times New Roman"/>
    </w:rPr>
  </w:style>
  <w:style w:type="character" w:customStyle="1" w:styleId="ListLabel998">
    <w:name w:val="ListLabel 998"/>
    <w:qFormat/>
    <w:rPr>
      <w:rFonts w:cs="Times New Roman"/>
    </w:rPr>
  </w:style>
  <w:style w:type="character" w:customStyle="1" w:styleId="ListLabel999">
    <w:name w:val="ListLabel 999"/>
    <w:qFormat/>
    <w:rPr>
      <w:rFonts w:ascii="Times New Roman" w:hAnsi="Times New Roman" w:cs="Times New Roman"/>
      <w:b w:val="0"/>
      <w:bCs w:val="0"/>
      <w:sz w:val="24"/>
      <w:szCs w:val="24"/>
    </w:rPr>
  </w:style>
  <w:style w:type="character" w:customStyle="1" w:styleId="ListLabel1000">
    <w:name w:val="ListLabel 1000"/>
    <w:qFormat/>
    <w:rPr>
      <w:rFonts w:cs="Times New Roman"/>
    </w:rPr>
  </w:style>
  <w:style w:type="character" w:customStyle="1" w:styleId="ListLabel1001">
    <w:name w:val="ListLabel 1001"/>
    <w:qFormat/>
    <w:rPr>
      <w:rFonts w:cs="Times New Roman"/>
    </w:rPr>
  </w:style>
  <w:style w:type="character" w:customStyle="1" w:styleId="ListLabel1002">
    <w:name w:val="ListLabel 1002"/>
    <w:qFormat/>
    <w:rPr>
      <w:rFonts w:cs="Times New Roman"/>
    </w:rPr>
  </w:style>
  <w:style w:type="character" w:customStyle="1" w:styleId="ListLabel1003">
    <w:name w:val="ListLabel 1003"/>
    <w:qFormat/>
    <w:rPr>
      <w:rFonts w:cs="Times New Roman"/>
    </w:rPr>
  </w:style>
  <w:style w:type="character" w:customStyle="1" w:styleId="ListLabel1004">
    <w:name w:val="ListLabel 1004"/>
    <w:qFormat/>
    <w:rPr>
      <w:rFonts w:cs="Times New Roman"/>
    </w:rPr>
  </w:style>
  <w:style w:type="character" w:customStyle="1" w:styleId="ListLabel1005">
    <w:name w:val="ListLabel 1005"/>
    <w:qFormat/>
    <w:rPr>
      <w:rFonts w:cs="Times New Roman"/>
    </w:rPr>
  </w:style>
  <w:style w:type="character" w:customStyle="1" w:styleId="ListLabel1006">
    <w:name w:val="ListLabel 1006"/>
    <w:qFormat/>
    <w:rPr>
      <w:rFonts w:cs="Times New Roman"/>
    </w:rPr>
  </w:style>
  <w:style w:type="character" w:customStyle="1" w:styleId="ListLabel1007">
    <w:name w:val="ListLabel 1007"/>
    <w:qFormat/>
    <w:rPr>
      <w:rFonts w:cs="Times New Roman"/>
    </w:rPr>
  </w:style>
  <w:style w:type="character" w:customStyle="1" w:styleId="ListLabel1008">
    <w:name w:val="ListLabel 1008"/>
    <w:qFormat/>
    <w:rPr>
      <w:rFonts w:ascii="Times New Roman" w:hAnsi="Times New Roman"/>
      <w:b w:val="0"/>
      <w:bCs w:val="0"/>
      <w:sz w:val="24"/>
      <w:szCs w:val="24"/>
    </w:rPr>
  </w:style>
  <w:style w:type="character" w:customStyle="1" w:styleId="ListLabel1009">
    <w:name w:val="ListLabel 1009"/>
    <w:qFormat/>
    <w:rPr>
      <w:b w:val="0"/>
      <w:bCs w:val="0"/>
      <w:sz w:val="22"/>
      <w:szCs w:val="22"/>
    </w:rPr>
  </w:style>
  <w:style w:type="character" w:customStyle="1" w:styleId="ListLabel1010">
    <w:name w:val="ListLabel 1010"/>
    <w:qFormat/>
    <w:rPr>
      <w:rFonts w:cs="Times New Roman"/>
      <w:b/>
    </w:rPr>
  </w:style>
  <w:style w:type="character" w:customStyle="1" w:styleId="ListLabel1011">
    <w:name w:val="ListLabel 1011"/>
    <w:qFormat/>
    <w:rPr>
      <w:rFonts w:ascii="Times New Roman" w:hAnsi="Times New Roman" w:cs="Times New Roman"/>
      <w:b w:val="0"/>
      <w:bCs w:val="0"/>
      <w:sz w:val="22"/>
    </w:rPr>
  </w:style>
  <w:style w:type="character" w:customStyle="1" w:styleId="ListLabel1012">
    <w:name w:val="ListLabel 1012"/>
    <w:qFormat/>
    <w:rPr>
      <w:rFonts w:cs="Times New Roman"/>
    </w:rPr>
  </w:style>
  <w:style w:type="character" w:customStyle="1" w:styleId="ListLabel1013">
    <w:name w:val="ListLabel 1013"/>
    <w:qFormat/>
    <w:rPr>
      <w:rFonts w:cs="Times New Roman"/>
    </w:rPr>
  </w:style>
  <w:style w:type="character" w:customStyle="1" w:styleId="ListLabel1014">
    <w:name w:val="ListLabel 1014"/>
    <w:qFormat/>
    <w:rPr>
      <w:rFonts w:cs="Times New Roman"/>
    </w:rPr>
  </w:style>
  <w:style w:type="character" w:customStyle="1" w:styleId="ListLabel1015">
    <w:name w:val="ListLabel 1015"/>
    <w:qFormat/>
    <w:rPr>
      <w:rFonts w:cs="Times New Roman"/>
    </w:rPr>
  </w:style>
  <w:style w:type="character" w:customStyle="1" w:styleId="ListLabel1016">
    <w:name w:val="ListLabel 1016"/>
    <w:qFormat/>
    <w:rPr>
      <w:rFonts w:cs="Times New Roman"/>
    </w:rPr>
  </w:style>
  <w:style w:type="character" w:customStyle="1" w:styleId="ListLabel1017">
    <w:name w:val="ListLabel 1017"/>
    <w:qFormat/>
    <w:rPr>
      <w:rFonts w:cs="Times New Roman"/>
    </w:rPr>
  </w:style>
  <w:style w:type="character" w:customStyle="1" w:styleId="ListLabel1018">
    <w:name w:val="ListLabel 1018"/>
    <w:qFormat/>
    <w:rPr>
      <w:rFonts w:cs="Times New Roman"/>
    </w:rPr>
  </w:style>
  <w:style w:type="character" w:customStyle="1" w:styleId="ListLabel1019">
    <w:name w:val="ListLabel 1019"/>
    <w:qFormat/>
    <w:rPr>
      <w:rFonts w:cs="Times New Roman"/>
    </w:rPr>
  </w:style>
  <w:style w:type="character" w:customStyle="1" w:styleId="ListLabel1020">
    <w:name w:val="ListLabel 1020"/>
    <w:qFormat/>
    <w:rPr>
      <w:rFonts w:ascii="Times New Roman" w:hAnsi="Times New Roman" w:cs="Times New Roman"/>
      <w:b w:val="0"/>
      <w:bCs w:val="0"/>
      <w:sz w:val="22"/>
    </w:rPr>
  </w:style>
  <w:style w:type="character" w:customStyle="1" w:styleId="ListLabel1021">
    <w:name w:val="ListLabel 1021"/>
    <w:qFormat/>
    <w:rPr>
      <w:rFonts w:cs="Times New Roman"/>
    </w:rPr>
  </w:style>
  <w:style w:type="character" w:customStyle="1" w:styleId="ListLabel1022">
    <w:name w:val="ListLabel 1022"/>
    <w:qFormat/>
    <w:rPr>
      <w:rFonts w:cs="Times New Roman"/>
    </w:rPr>
  </w:style>
  <w:style w:type="character" w:customStyle="1" w:styleId="ListLabel1023">
    <w:name w:val="ListLabel 1023"/>
    <w:qFormat/>
    <w:rPr>
      <w:rFonts w:cs="Times New Roman"/>
    </w:rPr>
  </w:style>
  <w:style w:type="character" w:customStyle="1" w:styleId="ListLabel1024">
    <w:name w:val="ListLabel 1024"/>
    <w:qFormat/>
    <w:rPr>
      <w:rFonts w:cs="Times New Roman"/>
    </w:rPr>
  </w:style>
  <w:style w:type="character" w:customStyle="1" w:styleId="ListLabel1025">
    <w:name w:val="ListLabel 1025"/>
    <w:qFormat/>
    <w:rPr>
      <w:rFonts w:cs="Times New Roman"/>
    </w:rPr>
  </w:style>
  <w:style w:type="character" w:customStyle="1" w:styleId="ListLabel1026">
    <w:name w:val="ListLabel 1026"/>
    <w:qFormat/>
    <w:rPr>
      <w:rFonts w:cs="Times New Roman"/>
    </w:rPr>
  </w:style>
  <w:style w:type="character" w:customStyle="1" w:styleId="ListLabel1027">
    <w:name w:val="ListLabel 1027"/>
    <w:qFormat/>
    <w:rPr>
      <w:rFonts w:cs="Times New Roman"/>
    </w:rPr>
  </w:style>
  <w:style w:type="character" w:customStyle="1" w:styleId="ListLabel1028">
    <w:name w:val="ListLabel 1028"/>
    <w:qFormat/>
    <w:rPr>
      <w:rFonts w:cs="Times New Roman"/>
    </w:rPr>
  </w:style>
  <w:style w:type="character" w:customStyle="1" w:styleId="ListLabel1029">
    <w:name w:val="ListLabel 1029"/>
    <w:qFormat/>
    <w:rPr>
      <w:rFonts w:ascii="Times New Roman" w:hAnsi="Times New Roman"/>
      <w:b w:val="0"/>
      <w:bCs/>
      <w:sz w:val="24"/>
    </w:rPr>
  </w:style>
  <w:style w:type="character" w:customStyle="1" w:styleId="ListLabel1030">
    <w:name w:val="ListLabel 1030"/>
    <w:qFormat/>
    <w:rPr>
      <w:rFonts w:ascii="Times New Roman" w:hAnsi="Times New Roman"/>
      <w:b w:val="0"/>
      <w:sz w:val="24"/>
    </w:rPr>
  </w:style>
  <w:style w:type="character" w:customStyle="1" w:styleId="ListLabel1031">
    <w:name w:val="ListLabel 1031"/>
    <w:qFormat/>
    <w:rPr>
      <w:rFonts w:ascii="Times New Roman" w:hAnsi="Times New Roman"/>
      <w:b w:val="0"/>
      <w:bCs w:val="0"/>
    </w:rPr>
  </w:style>
  <w:style w:type="character" w:customStyle="1" w:styleId="ListLabel1032">
    <w:name w:val="ListLabel 1032"/>
    <w:qFormat/>
    <w:rPr>
      <w:rFonts w:ascii="Times New Roman" w:eastAsia="Times New Roman" w:hAnsi="Times New Roman" w:cs="Times New Roman"/>
      <w:b w:val="0"/>
      <w:bCs w:val="0"/>
      <w:sz w:val="24"/>
    </w:rPr>
  </w:style>
  <w:style w:type="character" w:customStyle="1" w:styleId="ListLabel1033">
    <w:name w:val="ListLabel 1033"/>
    <w:qFormat/>
    <w:rPr>
      <w:rFonts w:ascii="Times New Roman" w:hAnsi="Times New Roman"/>
      <w:b w:val="0"/>
      <w:bCs w:val="0"/>
      <w:sz w:val="22"/>
      <w:szCs w:val="22"/>
    </w:rPr>
  </w:style>
  <w:style w:type="character" w:customStyle="1" w:styleId="ListLabel1034">
    <w:name w:val="ListLabel 1034"/>
    <w:qFormat/>
    <w:rPr>
      <w:rFonts w:ascii="Times New Roman" w:hAnsi="Times New Roman"/>
      <w:b w:val="0"/>
      <w:bCs w:val="0"/>
      <w:sz w:val="22"/>
      <w:szCs w:val="22"/>
    </w:rPr>
  </w:style>
  <w:style w:type="character" w:customStyle="1" w:styleId="ListLabel1035">
    <w:name w:val="ListLabel 1035"/>
    <w:qFormat/>
    <w:rPr>
      <w:rFonts w:ascii="Times New Roman" w:hAnsi="Times New Roman" w:cs="Times New Roman"/>
      <w:b w:val="0"/>
      <w:bCs w:val="0"/>
      <w:sz w:val="24"/>
    </w:rPr>
  </w:style>
  <w:style w:type="character" w:customStyle="1" w:styleId="ListLabel1036">
    <w:name w:val="ListLabel 1036"/>
    <w:qFormat/>
    <w:rPr>
      <w:rFonts w:cs="Times New Roman"/>
      <w:b/>
    </w:rPr>
  </w:style>
  <w:style w:type="character" w:customStyle="1" w:styleId="ListLabel1037">
    <w:name w:val="ListLabel 1037"/>
    <w:qFormat/>
    <w:rPr>
      <w:rFonts w:cs="Times New Roman"/>
    </w:rPr>
  </w:style>
  <w:style w:type="character" w:customStyle="1" w:styleId="ListLabel1038">
    <w:name w:val="ListLabel 1038"/>
    <w:qFormat/>
    <w:rPr>
      <w:rFonts w:cs="Times New Roman"/>
    </w:rPr>
  </w:style>
  <w:style w:type="character" w:customStyle="1" w:styleId="ListLabel1039">
    <w:name w:val="ListLabel 1039"/>
    <w:qFormat/>
    <w:rPr>
      <w:rFonts w:cs="Times New Roman"/>
    </w:rPr>
  </w:style>
  <w:style w:type="character" w:customStyle="1" w:styleId="ListLabel1040">
    <w:name w:val="ListLabel 1040"/>
    <w:qFormat/>
    <w:rPr>
      <w:rFonts w:cs="Times New Roman"/>
    </w:rPr>
  </w:style>
  <w:style w:type="character" w:customStyle="1" w:styleId="ListLabel1041">
    <w:name w:val="ListLabel 1041"/>
    <w:qFormat/>
    <w:rPr>
      <w:rFonts w:cs="Times New Roman"/>
    </w:rPr>
  </w:style>
  <w:style w:type="character" w:customStyle="1" w:styleId="ListLabel1042">
    <w:name w:val="ListLabel 1042"/>
    <w:qFormat/>
    <w:rPr>
      <w:rFonts w:cs="Times New Roman"/>
    </w:rPr>
  </w:style>
  <w:style w:type="character" w:customStyle="1" w:styleId="ListLabel1043">
    <w:name w:val="ListLabel 1043"/>
    <w:qFormat/>
    <w:rPr>
      <w:rFonts w:cs="Times New Roman"/>
    </w:rPr>
  </w:style>
  <w:style w:type="character" w:customStyle="1" w:styleId="ListLabel1044">
    <w:name w:val="ListLabel 1044"/>
    <w:qFormat/>
    <w:rPr>
      <w:rFonts w:ascii="Times New Roman" w:eastAsia="Times New Roman" w:hAnsi="Times New Roman" w:cs="Times New Roman"/>
      <w:b w:val="0"/>
      <w:bCs w:val="0"/>
      <w:sz w:val="22"/>
      <w:szCs w:val="24"/>
    </w:rPr>
  </w:style>
  <w:style w:type="character" w:customStyle="1" w:styleId="ListLabel1045">
    <w:name w:val="ListLabel 1045"/>
    <w:qFormat/>
    <w:rPr>
      <w:rFonts w:cs="Times New Roman"/>
    </w:rPr>
  </w:style>
  <w:style w:type="character" w:customStyle="1" w:styleId="ListLabel1046">
    <w:name w:val="ListLabel 1046"/>
    <w:qFormat/>
    <w:rPr>
      <w:rFonts w:cs="Times New Roman"/>
    </w:rPr>
  </w:style>
  <w:style w:type="character" w:customStyle="1" w:styleId="ListLabel1047">
    <w:name w:val="ListLabel 1047"/>
    <w:qFormat/>
    <w:rPr>
      <w:rFonts w:cs="Times New Roman"/>
    </w:rPr>
  </w:style>
  <w:style w:type="character" w:customStyle="1" w:styleId="ListLabel1048">
    <w:name w:val="ListLabel 1048"/>
    <w:qFormat/>
    <w:rPr>
      <w:rFonts w:cs="Times New Roman"/>
    </w:rPr>
  </w:style>
  <w:style w:type="character" w:customStyle="1" w:styleId="ListLabel1049">
    <w:name w:val="ListLabel 1049"/>
    <w:qFormat/>
    <w:rPr>
      <w:rFonts w:cs="Times New Roman"/>
    </w:rPr>
  </w:style>
  <w:style w:type="character" w:customStyle="1" w:styleId="ListLabel1050">
    <w:name w:val="ListLabel 1050"/>
    <w:qFormat/>
    <w:rPr>
      <w:rFonts w:cs="Times New Roman"/>
    </w:rPr>
  </w:style>
  <w:style w:type="character" w:customStyle="1" w:styleId="ListLabel1051">
    <w:name w:val="ListLabel 1051"/>
    <w:qFormat/>
    <w:rPr>
      <w:rFonts w:cs="Times New Roman"/>
    </w:rPr>
  </w:style>
  <w:style w:type="character" w:customStyle="1" w:styleId="ListLabel1052">
    <w:name w:val="ListLabel 1052"/>
    <w:qFormat/>
    <w:rPr>
      <w:rFonts w:cs="Times New Roman"/>
    </w:rPr>
  </w:style>
  <w:style w:type="character" w:customStyle="1" w:styleId="ListLabel1053">
    <w:name w:val="ListLabel 1053"/>
    <w:qFormat/>
    <w:rPr>
      <w:rFonts w:ascii="Times New Roman" w:eastAsia="Times New Roman" w:hAnsi="Times New Roman" w:cs="Times New Roman"/>
      <w:b w:val="0"/>
      <w:bCs w:val="0"/>
      <w:sz w:val="24"/>
    </w:rPr>
  </w:style>
  <w:style w:type="character" w:customStyle="1" w:styleId="ListLabel1054">
    <w:name w:val="ListLabel 1054"/>
    <w:qFormat/>
    <w:rPr>
      <w:rFonts w:ascii="Times New Roman" w:hAnsi="Times New Roman"/>
      <w:b/>
      <w:bCs w:val="0"/>
      <w:i w:val="0"/>
      <w:sz w:val="22"/>
    </w:rPr>
  </w:style>
  <w:style w:type="character" w:customStyle="1" w:styleId="ListLabel1055">
    <w:name w:val="ListLabel 1055"/>
    <w:qFormat/>
    <w:rPr>
      <w:rFonts w:ascii="Times New Roman" w:eastAsia="Times New Roman" w:hAnsi="Times New Roman" w:cs="Times New Roman"/>
      <w:b w:val="0"/>
      <w:bCs w:val="0"/>
      <w:sz w:val="22"/>
      <w:szCs w:val="22"/>
    </w:rPr>
  </w:style>
  <w:style w:type="character" w:customStyle="1" w:styleId="ListLabel1056">
    <w:name w:val="ListLabel 1056"/>
    <w:qFormat/>
    <w:rPr>
      <w:rFonts w:ascii="Times New Roman" w:eastAsia="Times New Roman" w:hAnsi="Times New Roman" w:cs="Times New Roman"/>
      <w:b w:val="0"/>
      <w:bCs/>
      <w:sz w:val="24"/>
    </w:rPr>
  </w:style>
  <w:style w:type="character" w:customStyle="1" w:styleId="ListLabel1057">
    <w:name w:val="ListLabel 1057"/>
    <w:qFormat/>
    <w:rPr>
      <w:rFonts w:ascii="Times New Roman" w:eastAsia="Times New Roman" w:hAnsi="Times New Roman" w:cs="Times New Roman"/>
      <w:b/>
      <w:bCs w:val="0"/>
      <w:sz w:val="24"/>
    </w:rPr>
  </w:style>
  <w:style w:type="character" w:customStyle="1" w:styleId="ListLabel1058">
    <w:name w:val="ListLabel 1058"/>
    <w:qFormat/>
    <w:rPr>
      <w:rFonts w:ascii="Times New Roman" w:eastAsia="Times New Roman" w:hAnsi="Times New Roman" w:cs="Times New Roman"/>
      <w:b/>
      <w:bCs w:val="0"/>
      <w:sz w:val="24"/>
    </w:rPr>
  </w:style>
  <w:style w:type="character" w:customStyle="1" w:styleId="ListLabel1059">
    <w:name w:val="ListLabel 1059"/>
    <w:qFormat/>
    <w:rPr>
      <w:rFonts w:cs="Times New Roman"/>
    </w:rPr>
  </w:style>
  <w:style w:type="character" w:customStyle="1" w:styleId="ListLabel1060">
    <w:name w:val="ListLabel 1060"/>
    <w:qFormat/>
    <w:rPr>
      <w:rFonts w:cs="Times New Roman"/>
    </w:rPr>
  </w:style>
  <w:style w:type="character" w:customStyle="1" w:styleId="ListLabel1061">
    <w:name w:val="ListLabel 1061"/>
    <w:qFormat/>
    <w:rPr>
      <w:rFonts w:cs="Times New Roman"/>
    </w:rPr>
  </w:style>
  <w:style w:type="character" w:customStyle="1" w:styleId="ListLabel1062">
    <w:name w:val="ListLabel 1062"/>
    <w:qFormat/>
    <w:rPr>
      <w:rFonts w:cs="Times New Roman"/>
    </w:rPr>
  </w:style>
  <w:style w:type="character" w:customStyle="1" w:styleId="ListLabel1063">
    <w:name w:val="ListLabel 1063"/>
    <w:qFormat/>
    <w:rPr>
      <w:rFonts w:cs="Times New Roman"/>
    </w:rPr>
  </w:style>
  <w:style w:type="character" w:customStyle="1" w:styleId="ListLabel1064">
    <w:name w:val="ListLabel 1064"/>
    <w:qFormat/>
    <w:rPr>
      <w:rFonts w:cs="Times New Roman"/>
    </w:rPr>
  </w:style>
  <w:style w:type="character" w:customStyle="1" w:styleId="ListLabel1065">
    <w:name w:val="ListLabel 1065"/>
    <w:qFormat/>
    <w:rPr>
      <w:rFonts w:ascii="Times New Roman" w:eastAsia="Times New Roman" w:hAnsi="Times New Roman" w:cs="Times New Roman"/>
      <w:b/>
      <w:bCs w:val="0"/>
      <w:color w:val="00000A"/>
      <w:sz w:val="22"/>
      <w:szCs w:val="24"/>
    </w:rPr>
  </w:style>
  <w:style w:type="character" w:customStyle="1" w:styleId="ListLabel1066">
    <w:name w:val="ListLabel 1066"/>
    <w:qFormat/>
    <w:rPr>
      <w:rFonts w:ascii="Times New Roman" w:hAnsi="Times New Roman" w:cs="Times New Roman"/>
      <w:b/>
      <w:bCs w:val="0"/>
      <w:sz w:val="24"/>
    </w:rPr>
  </w:style>
  <w:style w:type="character" w:customStyle="1" w:styleId="ListLabel1067">
    <w:name w:val="ListLabel 1067"/>
    <w:qFormat/>
    <w:rPr>
      <w:rFonts w:cs="Times New Roman"/>
      <w:b/>
      <w:bCs w:val="0"/>
      <w:sz w:val="22"/>
      <w:szCs w:val="24"/>
    </w:rPr>
  </w:style>
  <w:style w:type="character" w:customStyle="1" w:styleId="ListLabel1068">
    <w:name w:val="ListLabel 1068"/>
    <w:qFormat/>
    <w:rPr>
      <w:rFonts w:cs="Times New Roman"/>
      <w:b/>
      <w:bCs w:val="0"/>
      <w:sz w:val="22"/>
    </w:rPr>
  </w:style>
  <w:style w:type="character" w:customStyle="1" w:styleId="ListLabel1069">
    <w:name w:val="ListLabel 1069"/>
    <w:qFormat/>
    <w:rPr>
      <w:rFonts w:cs="Times New Roman"/>
    </w:rPr>
  </w:style>
  <w:style w:type="character" w:customStyle="1" w:styleId="ListLabel1070">
    <w:name w:val="ListLabel 1070"/>
    <w:qFormat/>
    <w:rPr>
      <w:rFonts w:cs="Times New Roman"/>
    </w:rPr>
  </w:style>
  <w:style w:type="character" w:customStyle="1" w:styleId="ListLabel1071">
    <w:name w:val="ListLabel 1071"/>
    <w:qFormat/>
    <w:rPr>
      <w:rFonts w:cs="Times New Roman"/>
    </w:rPr>
  </w:style>
  <w:style w:type="character" w:customStyle="1" w:styleId="ListLabel1072">
    <w:name w:val="ListLabel 1072"/>
    <w:qFormat/>
    <w:rPr>
      <w:rFonts w:cs="Times New Roman"/>
    </w:rPr>
  </w:style>
  <w:style w:type="character" w:customStyle="1" w:styleId="ListLabel1073">
    <w:name w:val="ListLabel 1073"/>
    <w:qFormat/>
    <w:rPr>
      <w:rFonts w:cs="Times New Roman"/>
    </w:rPr>
  </w:style>
  <w:style w:type="character" w:customStyle="1" w:styleId="ListLabel1074">
    <w:name w:val="ListLabel 1074"/>
    <w:qFormat/>
    <w:rPr>
      <w:rFonts w:cs="Times New Roman"/>
    </w:rPr>
  </w:style>
  <w:style w:type="character" w:customStyle="1" w:styleId="ListLabel1075">
    <w:name w:val="ListLabel 1075"/>
    <w:qFormat/>
    <w:rPr>
      <w:rFonts w:cs="Times New Roman"/>
      <w:b w:val="0"/>
      <w:bCs w:val="0"/>
      <w:sz w:val="22"/>
      <w:szCs w:val="24"/>
    </w:rPr>
  </w:style>
  <w:style w:type="character" w:customStyle="1" w:styleId="ListLabel1076">
    <w:name w:val="ListLabel 1076"/>
    <w:qFormat/>
    <w:rPr>
      <w:rFonts w:ascii="Times New Roman" w:hAnsi="Times New Roman" w:cs="Times New Roman"/>
      <w:b w:val="0"/>
      <w:bCs w:val="0"/>
      <w:sz w:val="22"/>
      <w:szCs w:val="22"/>
    </w:rPr>
  </w:style>
  <w:style w:type="character" w:customStyle="1" w:styleId="ListLabel1077">
    <w:name w:val="ListLabel 1077"/>
    <w:qFormat/>
    <w:rPr>
      <w:rFonts w:cs="Times New Roman"/>
    </w:rPr>
  </w:style>
  <w:style w:type="character" w:customStyle="1" w:styleId="ListLabel1078">
    <w:name w:val="ListLabel 1078"/>
    <w:qFormat/>
    <w:rPr>
      <w:rFonts w:cs="Times New Roman"/>
    </w:rPr>
  </w:style>
  <w:style w:type="character" w:customStyle="1" w:styleId="ListLabel1079">
    <w:name w:val="ListLabel 1079"/>
    <w:qFormat/>
    <w:rPr>
      <w:rFonts w:cs="Times New Roman"/>
    </w:rPr>
  </w:style>
  <w:style w:type="character" w:customStyle="1" w:styleId="ListLabel1080">
    <w:name w:val="ListLabel 1080"/>
    <w:qFormat/>
    <w:rPr>
      <w:rFonts w:cs="Times New Roman"/>
    </w:rPr>
  </w:style>
  <w:style w:type="character" w:customStyle="1" w:styleId="ListLabel1081">
    <w:name w:val="ListLabel 1081"/>
    <w:qFormat/>
    <w:rPr>
      <w:rFonts w:cs="Times New Roman"/>
    </w:rPr>
  </w:style>
  <w:style w:type="character" w:customStyle="1" w:styleId="ListLabel1082">
    <w:name w:val="ListLabel 1082"/>
    <w:qFormat/>
    <w:rPr>
      <w:rFonts w:cs="Times New Roman"/>
    </w:rPr>
  </w:style>
  <w:style w:type="character" w:customStyle="1" w:styleId="ListLabel1083">
    <w:name w:val="ListLabel 1083"/>
    <w:qFormat/>
    <w:rPr>
      <w:rFonts w:cs="Times New Roman"/>
    </w:rPr>
  </w:style>
  <w:style w:type="character" w:customStyle="1" w:styleId="ListLabel1084">
    <w:name w:val="ListLabel 1084"/>
    <w:qFormat/>
    <w:rPr>
      <w:rFonts w:cs="Times New Roman"/>
    </w:rPr>
  </w:style>
  <w:style w:type="character" w:customStyle="1" w:styleId="ListLabel1085">
    <w:name w:val="ListLabel 1085"/>
    <w:qFormat/>
    <w:rPr>
      <w:rFonts w:cs="Times New Roman"/>
      <w:b/>
      <w:color w:val="00000A"/>
    </w:rPr>
  </w:style>
  <w:style w:type="character" w:customStyle="1" w:styleId="ListLabel1086">
    <w:name w:val="ListLabel 1086"/>
    <w:qFormat/>
    <w:rPr>
      <w:rFonts w:cs="Times New Roman"/>
      <w:b w:val="0"/>
      <w:bCs w:val="0"/>
      <w:sz w:val="22"/>
    </w:rPr>
  </w:style>
  <w:style w:type="character" w:customStyle="1" w:styleId="ListLabel1087">
    <w:name w:val="ListLabel 1087"/>
    <w:qFormat/>
    <w:rPr>
      <w:rFonts w:cs="Times New Roman"/>
    </w:rPr>
  </w:style>
  <w:style w:type="character" w:customStyle="1" w:styleId="ListLabel1088">
    <w:name w:val="ListLabel 1088"/>
    <w:qFormat/>
    <w:rPr>
      <w:rFonts w:cs="Times New Roman"/>
    </w:rPr>
  </w:style>
  <w:style w:type="character" w:customStyle="1" w:styleId="ListLabel1089">
    <w:name w:val="ListLabel 1089"/>
    <w:qFormat/>
    <w:rPr>
      <w:rFonts w:cs="Times New Roman"/>
    </w:rPr>
  </w:style>
  <w:style w:type="character" w:customStyle="1" w:styleId="ListLabel1090">
    <w:name w:val="ListLabel 1090"/>
    <w:qFormat/>
    <w:rPr>
      <w:rFonts w:cs="Times New Roman"/>
    </w:rPr>
  </w:style>
  <w:style w:type="character" w:customStyle="1" w:styleId="ListLabel1091">
    <w:name w:val="ListLabel 1091"/>
    <w:qFormat/>
    <w:rPr>
      <w:rFonts w:cs="Times New Roman"/>
    </w:rPr>
  </w:style>
  <w:style w:type="character" w:customStyle="1" w:styleId="ListLabel1092">
    <w:name w:val="ListLabel 1092"/>
    <w:qFormat/>
    <w:rPr>
      <w:rFonts w:cs="Times New Roman"/>
    </w:rPr>
  </w:style>
  <w:style w:type="character" w:customStyle="1" w:styleId="ListLabel1093">
    <w:name w:val="ListLabel 1093"/>
    <w:qFormat/>
    <w:rPr>
      <w:rFonts w:cs="Times New Roman"/>
    </w:rPr>
  </w:style>
  <w:style w:type="character" w:customStyle="1" w:styleId="ListLabel1094">
    <w:name w:val="ListLabel 1094"/>
    <w:qFormat/>
    <w:rPr>
      <w:rFonts w:ascii="Times New Roman" w:hAnsi="Times New Roman" w:cs="Times New Roman"/>
      <w:b w:val="0"/>
      <w:bCs w:val="0"/>
      <w:sz w:val="22"/>
    </w:rPr>
  </w:style>
  <w:style w:type="character" w:customStyle="1" w:styleId="ListLabel1095">
    <w:name w:val="ListLabel 1095"/>
    <w:qFormat/>
    <w:rPr>
      <w:rFonts w:cs="Times New Roman"/>
    </w:rPr>
  </w:style>
  <w:style w:type="character" w:customStyle="1" w:styleId="ListLabel1096">
    <w:name w:val="ListLabel 1096"/>
    <w:qFormat/>
    <w:rPr>
      <w:rFonts w:cs="Times New Roman"/>
    </w:rPr>
  </w:style>
  <w:style w:type="character" w:customStyle="1" w:styleId="ListLabel1097">
    <w:name w:val="ListLabel 1097"/>
    <w:qFormat/>
    <w:rPr>
      <w:rFonts w:cs="Times New Roman"/>
    </w:rPr>
  </w:style>
  <w:style w:type="character" w:customStyle="1" w:styleId="ListLabel1098">
    <w:name w:val="ListLabel 1098"/>
    <w:qFormat/>
    <w:rPr>
      <w:rFonts w:cs="Times New Roman"/>
    </w:rPr>
  </w:style>
  <w:style w:type="character" w:customStyle="1" w:styleId="ListLabel1099">
    <w:name w:val="ListLabel 1099"/>
    <w:qFormat/>
    <w:rPr>
      <w:rFonts w:cs="Times New Roman"/>
    </w:rPr>
  </w:style>
  <w:style w:type="character" w:customStyle="1" w:styleId="ListLabel1100">
    <w:name w:val="ListLabel 1100"/>
    <w:qFormat/>
    <w:rPr>
      <w:rFonts w:cs="Times New Roman"/>
    </w:rPr>
  </w:style>
  <w:style w:type="character" w:customStyle="1" w:styleId="ListLabel1101">
    <w:name w:val="ListLabel 1101"/>
    <w:qFormat/>
    <w:rPr>
      <w:rFonts w:cs="Times New Roman"/>
    </w:rPr>
  </w:style>
  <w:style w:type="character" w:customStyle="1" w:styleId="ListLabel1102">
    <w:name w:val="ListLabel 1102"/>
    <w:qFormat/>
    <w:rPr>
      <w:rFonts w:cs="Times New Roman"/>
    </w:rPr>
  </w:style>
  <w:style w:type="character" w:customStyle="1" w:styleId="ListLabel1103">
    <w:name w:val="ListLabel 1103"/>
    <w:qFormat/>
    <w:rPr>
      <w:rFonts w:ascii="Times New Roman" w:hAnsi="Times New Roman" w:cs="Times New Roman"/>
      <w:b w:val="0"/>
      <w:bCs w:val="0"/>
      <w:sz w:val="22"/>
      <w:szCs w:val="24"/>
    </w:rPr>
  </w:style>
  <w:style w:type="character" w:customStyle="1" w:styleId="ListLabel1104">
    <w:name w:val="ListLabel 1104"/>
    <w:qFormat/>
    <w:rPr>
      <w:rFonts w:cs="Times New Roman"/>
    </w:rPr>
  </w:style>
  <w:style w:type="character" w:customStyle="1" w:styleId="ListLabel1105">
    <w:name w:val="ListLabel 1105"/>
    <w:qFormat/>
    <w:rPr>
      <w:rFonts w:cs="Times New Roman"/>
    </w:rPr>
  </w:style>
  <w:style w:type="character" w:customStyle="1" w:styleId="ListLabel1106">
    <w:name w:val="ListLabel 1106"/>
    <w:qFormat/>
    <w:rPr>
      <w:rFonts w:cs="Times New Roman"/>
    </w:rPr>
  </w:style>
  <w:style w:type="character" w:customStyle="1" w:styleId="ListLabel1107">
    <w:name w:val="ListLabel 1107"/>
    <w:qFormat/>
    <w:rPr>
      <w:rFonts w:cs="Times New Roman"/>
    </w:rPr>
  </w:style>
  <w:style w:type="character" w:customStyle="1" w:styleId="ListLabel1108">
    <w:name w:val="ListLabel 1108"/>
    <w:qFormat/>
    <w:rPr>
      <w:rFonts w:cs="Times New Roman"/>
    </w:rPr>
  </w:style>
  <w:style w:type="character" w:customStyle="1" w:styleId="ListLabel1109">
    <w:name w:val="ListLabel 1109"/>
    <w:qFormat/>
    <w:rPr>
      <w:rFonts w:cs="Times New Roman"/>
    </w:rPr>
  </w:style>
  <w:style w:type="character" w:customStyle="1" w:styleId="ListLabel1110">
    <w:name w:val="ListLabel 1110"/>
    <w:qFormat/>
    <w:rPr>
      <w:rFonts w:cs="Times New Roman"/>
    </w:rPr>
  </w:style>
  <w:style w:type="character" w:customStyle="1" w:styleId="ListLabel1111">
    <w:name w:val="ListLabel 1111"/>
    <w:qFormat/>
    <w:rPr>
      <w:rFonts w:cs="Times New Roman"/>
    </w:rPr>
  </w:style>
  <w:style w:type="character" w:customStyle="1" w:styleId="ListLabel1112">
    <w:name w:val="ListLabel 1112"/>
    <w:qFormat/>
    <w:rPr>
      <w:rFonts w:ascii="Times New Roman" w:hAnsi="Times New Roman"/>
      <w:b w:val="0"/>
      <w:bCs w:val="0"/>
      <w:sz w:val="22"/>
      <w:szCs w:val="22"/>
    </w:rPr>
  </w:style>
  <w:style w:type="character" w:customStyle="1" w:styleId="ListLabel1113">
    <w:name w:val="ListLabel 1113"/>
    <w:qFormat/>
    <w:rPr>
      <w:b w:val="0"/>
      <w:bCs w:val="0"/>
      <w:sz w:val="22"/>
      <w:szCs w:val="22"/>
    </w:rPr>
  </w:style>
  <w:style w:type="character" w:customStyle="1" w:styleId="ListLabel1114">
    <w:name w:val="ListLabel 1114"/>
    <w:qFormat/>
    <w:rPr>
      <w:rFonts w:cs="Times New Roman"/>
      <w:b/>
    </w:rPr>
  </w:style>
  <w:style w:type="character" w:customStyle="1" w:styleId="ListLabel1115">
    <w:name w:val="ListLabel 1115"/>
    <w:qFormat/>
    <w:rPr>
      <w:rFonts w:ascii="Times New Roman" w:hAnsi="Times New Roman" w:cs="Times New Roman"/>
      <w:b/>
      <w:bCs w:val="0"/>
      <w:sz w:val="22"/>
    </w:rPr>
  </w:style>
  <w:style w:type="character" w:customStyle="1" w:styleId="ListLabel1116">
    <w:name w:val="ListLabel 1116"/>
    <w:qFormat/>
    <w:rPr>
      <w:rFonts w:cs="Times New Roman"/>
    </w:rPr>
  </w:style>
  <w:style w:type="character" w:customStyle="1" w:styleId="ListLabel1117">
    <w:name w:val="ListLabel 1117"/>
    <w:qFormat/>
    <w:rPr>
      <w:rFonts w:cs="Times New Roman"/>
    </w:rPr>
  </w:style>
  <w:style w:type="character" w:customStyle="1" w:styleId="ListLabel1118">
    <w:name w:val="ListLabel 1118"/>
    <w:qFormat/>
    <w:rPr>
      <w:rFonts w:cs="Times New Roman"/>
    </w:rPr>
  </w:style>
  <w:style w:type="character" w:customStyle="1" w:styleId="ListLabel1119">
    <w:name w:val="ListLabel 1119"/>
    <w:qFormat/>
    <w:rPr>
      <w:rFonts w:cs="Times New Roman"/>
    </w:rPr>
  </w:style>
  <w:style w:type="character" w:customStyle="1" w:styleId="ListLabel1120">
    <w:name w:val="ListLabel 1120"/>
    <w:qFormat/>
    <w:rPr>
      <w:rFonts w:cs="Times New Roman"/>
    </w:rPr>
  </w:style>
  <w:style w:type="character" w:customStyle="1" w:styleId="ListLabel1121">
    <w:name w:val="ListLabel 1121"/>
    <w:qFormat/>
    <w:rPr>
      <w:rFonts w:cs="Times New Roman"/>
    </w:rPr>
  </w:style>
  <w:style w:type="character" w:customStyle="1" w:styleId="ListLabel1122">
    <w:name w:val="ListLabel 1122"/>
    <w:qFormat/>
    <w:rPr>
      <w:rFonts w:cs="Times New Roman"/>
    </w:rPr>
  </w:style>
  <w:style w:type="character" w:customStyle="1" w:styleId="ListLabel1123">
    <w:name w:val="ListLabel 1123"/>
    <w:qFormat/>
    <w:rPr>
      <w:rFonts w:cs="Times New Roman"/>
    </w:rPr>
  </w:style>
  <w:style w:type="character" w:customStyle="1" w:styleId="ListLabel1124">
    <w:name w:val="ListLabel 1124"/>
    <w:qFormat/>
    <w:rPr>
      <w:rFonts w:cs="Times New Roman"/>
      <w:b w:val="0"/>
      <w:bCs w:val="0"/>
      <w:sz w:val="22"/>
    </w:rPr>
  </w:style>
  <w:style w:type="character" w:customStyle="1" w:styleId="ListLabel1125">
    <w:name w:val="ListLabel 1125"/>
    <w:qFormat/>
    <w:rPr>
      <w:rFonts w:cs="Times New Roman"/>
    </w:rPr>
  </w:style>
  <w:style w:type="character" w:customStyle="1" w:styleId="ListLabel1126">
    <w:name w:val="ListLabel 1126"/>
    <w:qFormat/>
    <w:rPr>
      <w:rFonts w:cs="Times New Roman"/>
    </w:rPr>
  </w:style>
  <w:style w:type="character" w:customStyle="1" w:styleId="ListLabel1127">
    <w:name w:val="ListLabel 1127"/>
    <w:qFormat/>
    <w:rPr>
      <w:rFonts w:cs="Times New Roman"/>
    </w:rPr>
  </w:style>
  <w:style w:type="character" w:customStyle="1" w:styleId="ListLabel1128">
    <w:name w:val="ListLabel 1128"/>
    <w:qFormat/>
    <w:rPr>
      <w:rFonts w:cs="Times New Roman"/>
    </w:rPr>
  </w:style>
  <w:style w:type="character" w:customStyle="1" w:styleId="ListLabel1129">
    <w:name w:val="ListLabel 1129"/>
    <w:qFormat/>
    <w:rPr>
      <w:rFonts w:cs="Times New Roman"/>
    </w:rPr>
  </w:style>
  <w:style w:type="character" w:customStyle="1" w:styleId="ListLabel1130">
    <w:name w:val="ListLabel 1130"/>
    <w:qFormat/>
    <w:rPr>
      <w:rFonts w:cs="Times New Roman"/>
    </w:rPr>
  </w:style>
  <w:style w:type="character" w:customStyle="1" w:styleId="ListLabel1131">
    <w:name w:val="ListLabel 1131"/>
    <w:qFormat/>
    <w:rPr>
      <w:rFonts w:cs="Times New Roman"/>
    </w:rPr>
  </w:style>
  <w:style w:type="character" w:customStyle="1" w:styleId="ListLabel1132">
    <w:name w:val="ListLabel 1132"/>
    <w:qFormat/>
    <w:rPr>
      <w:rFonts w:cs="Times New Roman"/>
    </w:rPr>
  </w:style>
  <w:style w:type="character" w:customStyle="1" w:styleId="ListLabel1133">
    <w:name w:val="ListLabel 1133"/>
    <w:qFormat/>
    <w:rPr>
      <w:rFonts w:ascii="Times New Roman" w:hAnsi="Times New Roman"/>
      <w:b w:val="0"/>
      <w:bCs/>
      <w:sz w:val="24"/>
    </w:rPr>
  </w:style>
  <w:style w:type="character" w:customStyle="1" w:styleId="ListLabel1134">
    <w:name w:val="ListLabel 1134"/>
    <w:qFormat/>
    <w:rPr>
      <w:rFonts w:ascii="Times New Roman" w:hAnsi="Times New Roman"/>
      <w:b w:val="0"/>
      <w:sz w:val="24"/>
    </w:rPr>
  </w:style>
  <w:style w:type="character" w:customStyle="1" w:styleId="ListLabel1135">
    <w:name w:val="ListLabel 1135"/>
    <w:qFormat/>
    <w:rPr>
      <w:rFonts w:ascii="Times New Roman" w:hAnsi="Times New Roman"/>
      <w:b w:val="0"/>
      <w:bCs w:val="0"/>
      <w:sz w:val="22"/>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link w:val="TekstpodstawowyZnak1"/>
    <w:uiPriority w:val="99"/>
    <w:qFormat/>
    <w:rsid w:val="00C50284"/>
    <w:pPr>
      <w:suppressAutoHyphens w:val="0"/>
      <w:spacing w:line="240" w:lineRule="atLeast"/>
      <w:jc w:val="both"/>
    </w:pPr>
    <w:rPr>
      <w:rFonts w:ascii="Arial" w:hAnsi="Arial" w:cs="Arial"/>
      <w:b/>
      <w:color w:val="000000"/>
      <w:sz w:val="22"/>
      <w:szCs w:val="22"/>
      <w:lang w:eastAsia="pl-PL"/>
    </w:rPr>
  </w:style>
  <w:style w:type="paragraph" w:styleId="Lista">
    <w:name w:val="List"/>
    <w:basedOn w:val="Tretekstu"/>
    <w:uiPriority w:val="99"/>
    <w:rsid w:val="00965EBF"/>
    <w:rPr>
      <w:rFonts w:cs="Mangal"/>
    </w:rPr>
  </w:style>
  <w:style w:type="paragraph" w:styleId="Podpis">
    <w:name w:val="Signature"/>
    <w:basedOn w:val="Normalny"/>
    <w:pPr>
      <w:suppressLineNumbers/>
      <w:spacing w:before="120" w:after="120"/>
    </w:pPr>
    <w:rPr>
      <w:rFonts w:cs="Arial"/>
      <w:i/>
      <w:iCs/>
    </w:rPr>
  </w:style>
  <w:style w:type="paragraph" w:customStyle="1" w:styleId="Indeks">
    <w:name w:val="Indeks"/>
    <w:basedOn w:val="Normalny"/>
    <w:uiPriority w:val="99"/>
    <w:qFormat/>
    <w:rsid w:val="00965EBF"/>
    <w:pPr>
      <w:suppressLineNumbers/>
    </w:pPr>
    <w:rPr>
      <w:rFonts w:cs="Mangal"/>
    </w:rPr>
  </w:style>
  <w:style w:type="paragraph" w:customStyle="1" w:styleId="Gwka">
    <w:name w:val="Główka"/>
    <w:basedOn w:val="Normalny"/>
    <w:qFormat/>
    <w:pPr>
      <w:keepNext/>
      <w:spacing w:before="240" w:after="120"/>
    </w:pPr>
    <w:rPr>
      <w:rFonts w:ascii="Liberation Sans" w:eastAsia="Microsoft YaHei" w:hAnsi="Liberation Sans" w:cs="Arial"/>
      <w:sz w:val="28"/>
      <w:szCs w:val="28"/>
    </w:rPr>
  </w:style>
  <w:style w:type="paragraph" w:customStyle="1" w:styleId="Sygnatura">
    <w:name w:val="Sygnatura"/>
    <w:basedOn w:val="Normalny"/>
    <w:pPr>
      <w:suppressLineNumbers/>
      <w:spacing w:before="120" w:after="120"/>
    </w:pPr>
    <w:rPr>
      <w:rFonts w:cs="Arial"/>
      <w:i/>
      <w:iCs/>
    </w:rPr>
  </w:style>
  <w:style w:type="paragraph" w:customStyle="1" w:styleId="Nagwek1">
    <w:name w:val="Nagłówek1"/>
    <w:basedOn w:val="Normalny"/>
    <w:uiPriority w:val="99"/>
    <w:qFormat/>
    <w:rsid w:val="00965EBF"/>
    <w:pPr>
      <w:keepNext/>
      <w:spacing w:before="240" w:after="120"/>
    </w:pPr>
    <w:rPr>
      <w:rFonts w:ascii="Arial" w:eastAsia="Microsoft YaHei" w:hAnsi="Arial" w:cs="Mangal"/>
      <w:sz w:val="28"/>
      <w:szCs w:val="28"/>
    </w:rPr>
  </w:style>
  <w:style w:type="paragraph" w:customStyle="1" w:styleId="Podpis1">
    <w:name w:val="Podpis1"/>
    <w:basedOn w:val="Normalny"/>
    <w:uiPriority w:val="99"/>
    <w:qFormat/>
    <w:rsid w:val="00965EBF"/>
    <w:pPr>
      <w:suppressLineNumbers/>
      <w:spacing w:before="120" w:after="120"/>
    </w:pPr>
    <w:rPr>
      <w:rFonts w:cs="Mangal"/>
      <w:i/>
      <w:iCs/>
    </w:rPr>
  </w:style>
  <w:style w:type="paragraph" w:customStyle="1" w:styleId="Wcicietrecitekstu">
    <w:name w:val="Wcięcie treści tekstu"/>
    <w:basedOn w:val="Normalny"/>
    <w:link w:val="TekstpodstawowywcityZnak1"/>
    <w:uiPriority w:val="99"/>
    <w:rsid w:val="00965EBF"/>
    <w:pPr>
      <w:spacing w:line="360" w:lineRule="auto"/>
      <w:ind w:left="426" w:hanging="426"/>
    </w:pPr>
    <w:rPr>
      <w:color w:val="000000"/>
      <w:szCs w:val="20"/>
    </w:rPr>
  </w:style>
  <w:style w:type="paragraph" w:styleId="Bezodstpw">
    <w:name w:val="No Spacing"/>
    <w:uiPriority w:val="99"/>
    <w:qFormat/>
    <w:rsid w:val="00965EBF"/>
    <w:pPr>
      <w:suppressAutoHyphens/>
    </w:pPr>
    <w:rPr>
      <w:rFonts w:ascii="Arial" w:hAnsi="Arial" w:cs="Arial"/>
      <w:color w:val="00000A"/>
      <w:sz w:val="24"/>
      <w:lang w:eastAsia="ar-SA"/>
    </w:rPr>
  </w:style>
  <w:style w:type="paragraph" w:styleId="Akapitzlist">
    <w:name w:val="List Paragraph"/>
    <w:aliases w:val="normalny tekst"/>
    <w:basedOn w:val="Normalny"/>
    <w:link w:val="AkapitzlistZnak"/>
    <w:uiPriority w:val="34"/>
    <w:qFormat/>
    <w:rsid w:val="00965EBF"/>
    <w:pPr>
      <w:spacing w:line="276" w:lineRule="auto"/>
      <w:ind w:left="720"/>
    </w:pPr>
    <w:rPr>
      <w:rFonts w:ascii="Arial" w:hAnsi="Arial" w:cs="Arial"/>
      <w:szCs w:val="22"/>
    </w:rPr>
  </w:style>
  <w:style w:type="paragraph" w:customStyle="1" w:styleId="Tekstpodstawowywcity21">
    <w:name w:val="Tekst podstawowy wcięty 21"/>
    <w:basedOn w:val="Normalny"/>
    <w:uiPriority w:val="99"/>
    <w:qFormat/>
    <w:rsid w:val="00965EBF"/>
    <w:pPr>
      <w:spacing w:after="120" w:line="480" w:lineRule="auto"/>
      <w:ind w:left="283"/>
    </w:pPr>
  </w:style>
  <w:style w:type="paragraph" w:customStyle="1" w:styleId="Domynie">
    <w:name w:val="Domy徑nie"/>
    <w:uiPriority w:val="99"/>
    <w:qFormat/>
    <w:rsid w:val="00965EBF"/>
    <w:pPr>
      <w:widowControl w:val="0"/>
      <w:suppressAutoHyphens/>
      <w:jc w:val="both"/>
    </w:pPr>
    <w:rPr>
      <w:color w:val="00000A"/>
      <w:sz w:val="24"/>
      <w:szCs w:val="24"/>
      <w:lang w:eastAsia="hi-IN" w:bidi="hi-IN"/>
    </w:rPr>
  </w:style>
  <w:style w:type="paragraph" w:customStyle="1" w:styleId="Tretekstu0">
    <w:name w:val="Tre懈 tekstu"/>
    <w:basedOn w:val="Domynie"/>
    <w:uiPriority w:val="99"/>
    <w:qFormat/>
    <w:rsid w:val="00965EBF"/>
    <w:rPr>
      <w:rFonts w:ascii="Arial" w:hAnsi="Arial" w:cs="Arial"/>
      <w:b/>
      <w:bCs/>
      <w:color w:val="000000"/>
      <w:sz w:val="22"/>
      <w:szCs w:val="22"/>
      <w:lang w:eastAsia="ar-SA" w:bidi="ar-SA"/>
    </w:rPr>
  </w:style>
  <w:style w:type="paragraph" w:customStyle="1" w:styleId="Tytu">
    <w:name w:val="Tytu?"/>
    <w:basedOn w:val="Domynie"/>
    <w:uiPriority w:val="99"/>
    <w:qFormat/>
    <w:rsid w:val="00965EBF"/>
    <w:pPr>
      <w:jc w:val="center"/>
    </w:pPr>
    <w:rPr>
      <w:b/>
      <w:bCs/>
      <w:lang w:eastAsia="ar-SA" w:bidi="ar-SA"/>
    </w:rPr>
  </w:style>
  <w:style w:type="paragraph" w:customStyle="1" w:styleId="Wcicietekstu">
    <w:name w:val="Wci?cie tekstu"/>
    <w:basedOn w:val="Domynie"/>
    <w:uiPriority w:val="99"/>
    <w:qFormat/>
    <w:rsid w:val="00965EBF"/>
    <w:pPr>
      <w:spacing w:line="360" w:lineRule="auto"/>
      <w:ind w:left="426" w:hanging="426"/>
    </w:pPr>
    <w:rPr>
      <w:color w:val="000000"/>
      <w:lang w:eastAsia="ar-SA" w:bidi="ar-SA"/>
    </w:rPr>
  </w:style>
  <w:style w:type="paragraph" w:customStyle="1" w:styleId="Tekstpodstawowywciy31">
    <w:name w:val="Tekst podstawowy wci黎y 31"/>
    <w:basedOn w:val="Domynie"/>
    <w:uiPriority w:val="99"/>
    <w:qFormat/>
    <w:rsid w:val="00965EBF"/>
    <w:pPr>
      <w:ind w:left="142"/>
    </w:pPr>
    <w:rPr>
      <w:rFonts w:ascii="Arial" w:hAnsi="Arial" w:cs="Arial"/>
      <w:color w:val="000000"/>
      <w:sz w:val="22"/>
      <w:szCs w:val="22"/>
      <w:lang w:eastAsia="ar-SA" w:bidi="ar-SA"/>
    </w:rPr>
  </w:style>
  <w:style w:type="paragraph" w:customStyle="1" w:styleId="wyliczanie1">
    <w:name w:val="wyliczanie1"/>
    <w:basedOn w:val="Normalny"/>
    <w:autoRedefine/>
    <w:qFormat/>
    <w:rsid w:val="005A0652"/>
    <w:pPr>
      <w:tabs>
        <w:tab w:val="right" w:leader="dot" w:pos="9923"/>
      </w:tabs>
      <w:suppressAutoHyphens w:val="0"/>
      <w:spacing w:after="120"/>
      <w:jc w:val="both"/>
    </w:pPr>
    <w:rPr>
      <w:rFonts w:ascii="Arial" w:hAnsi="Arial"/>
      <w:lang w:eastAsia="pl-PL"/>
    </w:rPr>
  </w:style>
  <w:style w:type="paragraph" w:styleId="Tekstdymka">
    <w:name w:val="Balloon Text"/>
    <w:basedOn w:val="Normalny"/>
    <w:link w:val="TekstdymkaZnak"/>
    <w:uiPriority w:val="99"/>
    <w:semiHidden/>
    <w:unhideWhenUsed/>
    <w:qFormat/>
    <w:rsid w:val="000C0418"/>
    <w:rPr>
      <w:rFonts w:ascii="Segoe UI" w:hAnsi="Segoe UI" w:cs="Segoe UI"/>
      <w:sz w:val="18"/>
      <w:szCs w:val="18"/>
    </w:rPr>
  </w:style>
  <w:style w:type="paragraph" w:customStyle="1" w:styleId="Domylnytekst">
    <w:name w:val="Domyœlny tekst"/>
    <w:basedOn w:val="Normalny"/>
    <w:rsid w:val="001B28B5"/>
    <w:pPr>
      <w:suppressAutoHyphens w:val="0"/>
    </w:pPr>
    <w:rPr>
      <w:color w:val="auto"/>
      <w:szCs w:val="20"/>
      <w:lang w:eastAsia="pl-PL"/>
    </w:rPr>
  </w:style>
  <w:style w:type="paragraph" w:styleId="Tekstpodstawowywcity3">
    <w:name w:val="Body Text Indent 3"/>
    <w:basedOn w:val="Normalny"/>
    <w:link w:val="Tekstpodstawowywcity3Znak"/>
    <w:uiPriority w:val="99"/>
    <w:semiHidden/>
    <w:unhideWhenUsed/>
    <w:rsid w:val="005964BC"/>
    <w:pPr>
      <w:suppressAutoHyphens w:val="0"/>
      <w:spacing w:after="120"/>
      <w:ind w:left="283"/>
      <w:jc w:val="both"/>
    </w:pPr>
    <w:rPr>
      <w:color w:val="auto"/>
      <w:sz w:val="16"/>
      <w:szCs w:val="16"/>
      <w:lang w:val="x-none" w:eastAsia="x-none"/>
    </w:rPr>
  </w:style>
  <w:style w:type="character" w:customStyle="1" w:styleId="Tekstpodstawowywcity3Znak">
    <w:name w:val="Tekst podstawowy wcięty 3 Znak"/>
    <w:basedOn w:val="Domylnaczcionkaakapitu"/>
    <w:link w:val="Tekstpodstawowywcity3"/>
    <w:uiPriority w:val="99"/>
    <w:semiHidden/>
    <w:rsid w:val="005964BC"/>
    <w:rPr>
      <w:sz w:val="16"/>
      <w:szCs w:val="16"/>
      <w:lang w:val="x-none" w:eastAsia="x-none"/>
    </w:rPr>
  </w:style>
  <w:style w:type="paragraph" w:styleId="Tekstpodstawowy">
    <w:name w:val="Body Text"/>
    <w:basedOn w:val="Normalny"/>
    <w:link w:val="TekstpodstawowyZnak3"/>
    <w:rsid w:val="005964BC"/>
    <w:pPr>
      <w:suppressAutoHyphens w:val="0"/>
      <w:spacing w:after="120"/>
      <w:jc w:val="both"/>
    </w:pPr>
    <w:rPr>
      <w:color w:val="auto"/>
      <w:lang w:eastAsia="pl-PL"/>
    </w:rPr>
  </w:style>
  <w:style w:type="character" w:customStyle="1" w:styleId="TekstpodstawowyZnak3">
    <w:name w:val="Tekst podstawowy Znak3"/>
    <w:basedOn w:val="Domylnaczcionkaakapitu"/>
    <w:link w:val="Tekstpodstawowy"/>
    <w:rsid w:val="005964BC"/>
    <w:rPr>
      <w:sz w:val="24"/>
      <w:szCs w:val="24"/>
    </w:rPr>
  </w:style>
  <w:style w:type="character" w:customStyle="1" w:styleId="Nagwek3Znak">
    <w:name w:val="Nagłówek 3 Znak"/>
    <w:basedOn w:val="Domylnaczcionkaakapitu"/>
    <w:link w:val="Nagwek3"/>
    <w:rsid w:val="005964BC"/>
    <w:rPr>
      <w:rFonts w:asciiTheme="majorHAnsi" w:eastAsiaTheme="majorEastAsia" w:hAnsiTheme="majorHAnsi" w:cstheme="majorBidi"/>
      <w:b/>
      <w:bCs/>
      <w:color w:val="4F81BD" w:themeColor="accent1"/>
      <w:sz w:val="24"/>
      <w:szCs w:val="24"/>
      <w:lang w:eastAsia="ar-SA"/>
    </w:rPr>
  </w:style>
  <w:style w:type="paragraph" w:styleId="Stopka">
    <w:name w:val="footer"/>
    <w:basedOn w:val="Normalny"/>
    <w:link w:val="StopkaZnak"/>
    <w:uiPriority w:val="99"/>
    <w:unhideWhenUsed/>
    <w:rsid w:val="006F09C1"/>
    <w:pPr>
      <w:tabs>
        <w:tab w:val="center" w:pos="4536"/>
        <w:tab w:val="right" w:pos="9072"/>
      </w:tabs>
    </w:pPr>
  </w:style>
  <w:style w:type="character" w:customStyle="1" w:styleId="StopkaZnak">
    <w:name w:val="Stopka Znak"/>
    <w:basedOn w:val="Domylnaczcionkaakapitu"/>
    <w:link w:val="Stopka"/>
    <w:uiPriority w:val="99"/>
    <w:rsid w:val="006F09C1"/>
    <w:rPr>
      <w:color w:val="00000A"/>
      <w:sz w:val="24"/>
      <w:szCs w:val="24"/>
      <w:lang w:eastAsia="ar-SA"/>
    </w:rPr>
  </w:style>
  <w:style w:type="character" w:styleId="Odwoaniedokomentarza">
    <w:name w:val="annotation reference"/>
    <w:basedOn w:val="Domylnaczcionkaakapitu"/>
    <w:uiPriority w:val="99"/>
    <w:semiHidden/>
    <w:unhideWhenUsed/>
    <w:rsid w:val="00160693"/>
    <w:rPr>
      <w:sz w:val="16"/>
      <w:szCs w:val="16"/>
    </w:rPr>
  </w:style>
  <w:style w:type="paragraph" w:styleId="Tekstkomentarza">
    <w:name w:val="annotation text"/>
    <w:basedOn w:val="Normalny"/>
    <w:link w:val="TekstkomentarzaZnak"/>
    <w:uiPriority w:val="99"/>
    <w:semiHidden/>
    <w:unhideWhenUsed/>
    <w:rsid w:val="00160693"/>
    <w:rPr>
      <w:sz w:val="20"/>
      <w:szCs w:val="20"/>
    </w:rPr>
  </w:style>
  <w:style w:type="character" w:customStyle="1" w:styleId="TekstkomentarzaZnak">
    <w:name w:val="Tekst komentarza Znak"/>
    <w:basedOn w:val="Domylnaczcionkaakapitu"/>
    <w:link w:val="Tekstkomentarza"/>
    <w:uiPriority w:val="99"/>
    <w:semiHidden/>
    <w:rsid w:val="00160693"/>
    <w:rPr>
      <w:color w:val="00000A"/>
      <w:szCs w:val="20"/>
      <w:lang w:eastAsia="ar-SA"/>
    </w:rPr>
  </w:style>
  <w:style w:type="paragraph" w:styleId="Tematkomentarza">
    <w:name w:val="annotation subject"/>
    <w:basedOn w:val="Tekstkomentarza"/>
    <w:next w:val="Tekstkomentarza"/>
    <w:link w:val="TematkomentarzaZnak"/>
    <w:uiPriority w:val="99"/>
    <w:semiHidden/>
    <w:unhideWhenUsed/>
    <w:rsid w:val="00160693"/>
    <w:rPr>
      <w:b/>
      <w:bCs/>
    </w:rPr>
  </w:style>
  <w:style w:type="character" w:customStyle="1" w:styleId="TematkomentarzaZnak">
    <w:name w:val="Temat komentarza Znak"/>
    <w:basedOn w:val="TekstkomentarzaZnak"/>
    <w:link w:val="Tematkomentarza"/>
    <w:uiPriority w:val="99"/>
    <w:semiHidden/>
    <w:rsid w:val="00160693"/>
    <w:rPr>
      <w:b/>
      <w:bCs/>
      <w:color w:val="00000A"/>
      <w:szCs w:val="20"/>
      <w:lang w:eastAsia="ar-SA"/>
    </w:rPr>
  </w:style>
  <w:style w:type="paragraph" w:styleId="Poprawka">
    <w:name w:val="Revision"/>
    <w:hidden/>
    <w:uiPriority w:val="99"/>
    <w:semiHidden/>
    <w:rsid w:val="00160693"/>
    <w:rPr>
      <w:color w:val="00000A"/>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437276">
      <w:bodyDiv w:val="1"/>
      <w:marLeft w:val="0"/>
      <w:marRight w:val="0"/>
      <w:marTop w:val="0"/>
      <w:marBottom w:val="0"/>
      <w:divBdr>
        <w:top w:val="none" w:sz="0" w:space="0" w:color="auto"/>
        <w:left w:val="none" w:sz="0" w:space="0" w:color="auto"/>
        <w:bottom w:val="none" w:sz="0" w:space="0" w:color="auto"/>
        <w:right w:val="none" w:sz="0" w:space="0" w:color="auto"/>
      </w:divBdr>
    </w:div>
    <w:div w:id="1198590706">
      <w:bodyDiv w:val="1"/>
      <w:marLeft w:val="0"/>
      <w:marRight w:val="0"/>
      <w:marTop w:val="0"/>
      <w:marBottom w:val="0"/>
      <w:divBdr>
        <w:top w:val="none" w:sz="0" w:space="0" w:color="auto"/>
        <w:left w:val="none" w:sz="0" w:space="0" w:color="auto"/>
        <w:bottom w:val="none" w:sz="0" w:space="0" w:color="auto"/>
        <w:right w:val="none" w:sz="0" w:space="0" w:color="auto"/>
      </w:divBdr>
    </w:div>
    <w:div w:id="1494105333">
      <w:bodyDiv w:val="1"/>
      <w:marLeft w:val="0"/>
      <w:marRight w:val="0"/>
      <w:marTop w:val="0"/>
      <w:marBottom w:val="0"/>
      <w:divBdr>
        <w:top w:val="none" w:sz="0" w:space="0" w:color="auto"/>
        <w:left w:val="none" w:sz="0" w:space="0" w:color="auto"/>
        <w:bottom w:val="none" w:sz="0" w:space="0" w:color="auto"/>
        <w:right w:val="none" w:sz="0" w:space="0" w:color="auto"/>
      </w:divBdr>
    </w:div>
    <w:div w:id="1862694681">
      <w:bodyDiv w:val="1"/>
      <w:marLeft w:val="0"/>
      <w:marRight w:val="0"/>
      <w:marTop w:val="0"/>
      <w:marBottom w:val="0"/>
      <w:divBdr>
        <w:top w:val="none" w:sz="0" w:space="0" w:color="auto"/>
        <w:left w:val="none" w:sz="0" w:space="0" w:color="auto"/>
        <w:bottom w:val="none" w:sz="0" w:space="0" w:color="auto"/>
        <w:right w:val="none" w:sz="0" w:space="0" w:color="auto"/>
      </w:divBdr>
    </w:div>
    <w:div w:id="21329347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zydent@miasto.pruszk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CDE41-291A-499B-9403-C1AAFA07F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5105</Words>
  <Characters>30633</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Załącznik nr 11</vt:lpstr>
    </vt:vector>
  </TitlesOfParts>
  <Company>Hewlett-Packard Company</Company>
  <LinksUpToDate>false</LinksUpToDate>
  <CharactersWithSpaces>35667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Marta Cygan</dc:creator>
  <cp:lastModifiedBy>Joanna Kacprowicz</cp:lastModifiedBy>
  <cp:revision>5</cp:revision>
  <cp:lastPrinted>2021-05-18T10:51:00Z</cp:lastPrinted>
  <dcterms:created xsi:type="dcterms:W3CDTF">2021-05-19T06:45:00Z</dcterms:created>
  <dcterms:modified xsi:type="dcterms:W3CDTF">2021-05-19T06:45:00Z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